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0A3C" w:rsidRPr="00994A4C" w:rsidRDefault="00CF0A3C" w:rsidP="00994A4C">
      <w:pPr>
        <w:keepNext/>
        <w:spacing w:line="360" w:lineRule="auto"/>
        <w:ind w:firstLine="709"/>
        <w:jc w:val="center"/>
        <w:rPr>
          <w:b/>
          <w:bCs/>
          <w:sz w:val="28"/>
          <w:szCs w:val="28"/>
        </w:rPr>
      </w:pPr>
      <w:r w:rsidRPr="00994A4C">
        <w:rPr>
          <w:b/>
          <w:bCs/>
          <w:sz w:val="28"/>
          <w:szCs w:val="28"/>
        </w:rPr>
        <w:t>Министерство сельского хозяйства и продовольствия РФ</w:t>
      </w:r>
    </w:p>
    <w:p w:rsidR="00CF0A3C" w:rsidRPr="00994A4C" w:rsidRDefault="00CF0A3C" w:rsidP="00994A4C">
      <w:pPr>
        <w:keepNext/>
        <w:spacing w:line="360" w:lineRule="auto"/>
        <w:ind w:firstLine="709"/>
        <w:jc w:val="center"/>
        <w:rPr>
          <w:b/>
          <w:bCs/>
          <w:sz w:val="28"/>
          <w:szCs w:val="34"/>
        </w:rPr>
      </w:pPr>
      <w:r w:rsidRPr="00994A4C">
        <w:rPr>
          <w:b/>
          <w:bCs/>
          <w:sz w:val="28"/>
          <w:szCs w:val="34"/>
        </w:rPr>
        <w:t>ФГОУ ВПО</w:t>
      </w:r>
    </w:p>
    <w:p w:rsidR="00CF0A3C" w:rsidRPr="00994A4C" w:rsidRDefault="00CF0A3C" w:rsidP="00994A4C">
      <w:pPr>
        <w:keepNext/>
        <w:spacing w:line="360" w:lineRule="auto"/>
        <w:ind w:firstLine="709"/>
        <w:jc w:val="center"/>
        <w:rPr>
          <w:b/>
          <w:bCs/>
          <w:sz w:val="28"/>
          <w:szCs w:val="34"/>
        </w:rPr>
      </w:pPr>
      <w:r w:rsidRPr="00994A4C">
        <w:rPr>
          <w:b/>
          <w:bCs/>
          <w:sz w:val="28"/>
          <w:szCs w:val="34"/>
        </w:rPr>
        <w:t>Белгородская государственная сельскохозяйственная академия</w:t>
      </w:r>
    </w:p>
    <w:p w:rsidR="00CF0A3C" w:rsidRPr="00994A4C" w:rsidRDefault="00CF0A3C" w:rsidP="00994A4C">
      <w:pPr>
        <w:keepNext/>
        <w:spacing w:line="360" w:lineRule="auto"/>
        <w:ind w:firstLine="709"/>
        <w:jc w:val="center"/>
        <w:rPr>
          <w:b/>
          <w:bCs/>
          <w:sz w:val="28"/>
          <w:szCs w:val="34"/>
        </w:rPr>
      </w:pPr>
      <w:r w:rsidRPr="00994A4C">
        <w:rPr>
          <w:b/>
          <w:bCs/>
          <w:sz w:val="28"/>
          <w:szCs w:val="34"/>
        </w:rPr>
        <w:t>Кафедра растениеводства</w:t>
      </w:r>
    </w:p>
    <w:p w:rsidR="00CF0A3C" w:rsidRPr="00994A4C" w:rsidRDefault="00CF0A3C" w:rsidP="00994A4C">
      <w:pPr>
        <w:keepNext/>
        <w:spacing w:line="360" w:lineRule="auto"/>
        <w:ind w:firstLine="709"/>
        <w:jc w:val="center"/>
        <w:rPr>
          <w:sz w:val="28"/>
          <w:szCs w:val="34"/>
        </w:rPr>
      </w:pPr>
    </w:p>
    <w:p w:rsidR="00CF0A3C" w:rsidRPr="00994A4C" w:rsidRDefault="00CF0A3C" w:rsidP="00994A4C">
      <w:pPr>
        <w:keepNext/>
        <w:spacing w:line="360" w:lineRule="auto"/>
        <w:ind w:firstLine="709"/>
        <w:jc w:val="center"/>
        <w:rPr>
          <w:sz w:val="28"/>
          <w:szCs w:val="34"/>
        </w:rPr>
      </w:pPr>
    </w:p>
    <w:p w:rsidR="00CF0A3C" w:rsidRPr="00994A4C" w:rsidRDefault="00CF0A3C" w:rsidP="00994A4C">
      <w:pPr>
        <w:keepNext/>
        <w:spacing w:line="360" w:lineRule="auto"/>
        <w:ind w:firstLine="709"/>
        <w:jc w:val="center"/>
        <w:rPr>
          <w:sz w:val="28"/>
          <w:szCs w:val="34"/>
        </w:rPr>
      </w:pPr>
    </w:p>
    <w:p w:rsidR="00CF0A3C" w:rsidRPr="00994A4C" w:rsidRDefault="00CF0A3C" w:rsidP="00994A4C">
      <w:pPr>
        <w:keepNext/>
        <w:spacing w:line="360" w:lineRule="auto"/>
        <w:ind w:firstLine="709"/>
        <w:jc w:val="center"/>
        <w:rPr>
          <w:sz w:val="28"/>
          <w:szCs w:val="34"/>
        </w:rPr>
      </w:pPr>
    </w:p>
    <w:p w:rsidR="00CF0A3C" w:rsidRPr="00994A4C" w:rsidRDefault="00CF0A3C" w:rsidP="00994A4C">
      <w:pPr>
        <w:keepNext/>
        <w:spacing w:line="360" w:lineRule="auto"/>
        <w:ind w:firstLine="709"/>
        <w:jc w:val="center"/>
        <w:rPr>
          <w:b/>
          <w:bCs/>
          <w:sz w:val="28"/>
          <w:szCs w:val="48"/>
        </w:rPr>
      </w:pPr>
    </w:p>
    <w:p w:rsidR="00CF0A3C" w:rsidRPr="00994A4C" w:rsidRDefault="00CF0A3C" w:rsidP="00994A4C">
      <w:pPr>
        <w:keepNext/>
        <w:spacing w:line="360" w:lineRule="auto"/>
        <w:ind w:firstLine="709"/>
        <w:jc w:val="center"/>
        <w:rPr>
          <w:b/>
          <w:bCs/>
          <w:sz w:val="28"/>
          <w:szCs w:val="48"/>
        </w:rPr>
      </w:pPr>
      <w:r w:rsidRPr="00994A4C">
        <w:rPr>
          <w:b/>
          <w:bCs/>
          <w:sz w:val="28"/>
          <w:szCs w:val="48"/>
        </w:rPr>
        <w:t>Курсовая работа по «защите растений»</w:t>
      </w:r>
    </w:p>
    <w:p w:rsidR="00CF0A3C" w:rsidRPr="00994A4C" w:rsidRDefault="00CF0A3C" w:rsidP="00994A4C">
      <w:pPr>
        <w:keepNext/>
        <w:spacing w:line="360" w:lineRule="auto"/>
        <w:ind w:firstLine="709"/>
        <w:jc w:val="center"/>
        <w:rPr>
          <w:b/>
          <w:bCs/>
          <w:sz w:val="28"/>
          <w:szCs w:val="28"/>
        </w:rPr>
      </w:pPr>
      <w:r w:rsidRPr="00994A4C">
        <w:rPr>
          <w:b/>
          <w:bCs/>
          <w:sz w:val="28"/>
          <w:szCs w:val="32"/>
        </w:rPr>
        <w:t>Тема: Обоснование системы мероприятий по защите кукурузы</w:t>
      </w:r>
      <w:r w:rsidR="00994A4C">
        <w:rPr>
          <w:b/>
          <w:bCs/>
          <w:sz w:val="28"/>
          <w:szCs w:val="32"/>
        </w:rPr>
        <w:t xml:space="preserve"> </w:t>
      </w:r>
      <w:r w:rsidRPr="00994A4C">
        <w:rPr>
          <w:b/>
          <w:bCs/>
          <w:sz w:val="28"/>
          <w:szCs w:val="32"/>
        </w:rPr>
        <w:t>от с</w:t>
      </w:r>
      <w:r w:rsidRPr="00994A4C">
        <w:rPr>
          <w:b/>
          <w:bCs/>
          <w:sz w:val="28"/>
          <w:szCs w:val="34"/>
        </w:rPr>
        <w:t>теблевого, или куку</w:t>
      </w:r>
      <w:r w:rsidR="00C76ED1" w:rsidRPr="00994A4C">
        <w:rPr>
          <w:b/>
          <w:bCs/>
          <w:sz w:val="28"/>
          <w:szCs w:val="34"/>
        </w:rPr>
        <w:t>рузного мотылька, шведской мухи</w:t>
      </w:r>
      <w:r w:rsidRPr="00994A4C">
        <w:rPr>
          <w:b/>
          <w:bCs/>
          <w:sz w:val="28"/>
          <w:szCs w:val="34"/>
        </w:rPr>
        <w:t>; п</w:t>
      </w:r>
      <w:r w:rsidRPr="00994A4C">
        <w:rPr>
          <w:b/>
          <w:bCs/>
          <w:sz w:val="28"/>
          <w:szCs w:val="28"/>
        </w:rPr>
        <w:t xml:space="preserve">ыльной головни, </w:t>
      </w:r>
      <w:r w:rsidR="00C76ED1" w:rsidRPr="00994A4C">
        <w:rPr>
          <w:b/>
          <w:bCs/>
          <w:sz w:val="28"/>
          <w:szCs w:val="28"/>
        </w:rPr>
        <w:t>мозаики</w:t>
      </w:r>
    </w:p>
    <w:p w:rsidR="00CF0A3C" w:rsidRPr="00994A4C" w:rsidRDefault="00CF0A3C" w:rsidP="00994A4C">
      <w:pPr>
        <w:keepNext/>
        <w:spacing w:line="360" w:lineRule="auto"/>
        <w:ind w:firstLine="709"/>
        <w:jc w:val="center"/>
        <w:rPr>
          <w:b/>
          <w:bCs/>
          <w:sz w:val="28"/>
          <w:szCs w:val="34"/>
        </w:rPr>
      </w:pPr>
    </w:p>
    <w:p w:rsidR="00CF0A3C" w:rsidRPr="00994A4C" w:rsidRDefault="00CF0A3C" w:rsidP="00994A4C">
      <w:pPr>
        <w:keepNext/>
        <w:spacing w:line="360" w:lineRule="auto"/>
        <w:ind w:firstLine="709"/>
        <w:jc w:val="both"/>
        <w:rPr>
          <w:b/>
          <w:bCs/>
          <w:sz w:val="28"/>
          <w:szCs w:val="34"/>
        </w:rPr>
      </w:pPr>
    </w:p>
    <w:p w:rsidR="00CF0A3C" w:rsidRPr="00994A4C" w:rsidRDefault="00CF0A3C" w:rsidP="00BB2BF8">
      <w:pPr>
        <w:keepNext/>
        <w:spacing w:line="360" w:lineRule="auto"/>
        <w:jc w:val="both"/>
        <w:rPr>
          <w:bCs/>
          <w:sz w:val="28"/>
          <w:szCs w:val="34"/>
        </w:rPr>
      </w:pPr>
      <w:r w:rsidRPr="00994A4C">
        <w:rPr>
          <w:bCs/>
          <w:sz w:val="28"/>
          <w:szCs w:val="34"/>
        </w:rPr>
        <w:t>Выполнил: студент 3 курса</w:t>
      </w:r>
    </w:p>
    <w:p w:rsidR="00CF0A3C" w:rsidRPr="00994A4C" w:rsidRDefault="00CF0A3C" w:rsidP="00BB2BF8">
      <w:pPr>
        <w:keepNext/>
        <w:spacing w:line="360" w:lineRule="auto"/>
        <w:jc w:val="both"/>
        <w:rPr>
          <w:bCs/>
          <w:sz w:val="28"/>
          <w:szCs w:val="34"/>
        </w:rPr>
      </w:pPr>
      <w:r w:rsidRPr="00994A4C">
        <w:rPr>
          <w:bCs/>
          <w:sz w:val="28"/>
          <w:szCs w:val="34"/>
        </w:rPr>
        <w:t>агрономического факультета</w:t>
      </w:r>
    </w:p>
    <w:p w:rsidR="00CF0A3C" w:rsidRPr="00994A4C" w:rsidRDefault="00CF0A3C" w:rsidP="00BB2BF8">
      <w:pPr>
        <w:keepNext/>
        <w:spacing w:line="360" w:lineRule="auto"/>
        <w:jc w:val="both"/>
        <w:rPr>
          <w:bCs/>
          <w:sz w:val="28"/>
          <w:szCs w:val="34"/>
        </w:rPr>
      </w:pPr>
      <w:r w:rsidRPr="00994A4C">
        <w:rPr>
          <w:bCs/>
          <w:sz w:val="28"/>
          <w:szCs w:val="34"/>
        </w:rPr>
        <w:t xml:space="preserve">Руководитель: </w:t>
      </w:r>
    </w:p>
    <w:p w:rsidR="00CF0A3C" w:rsidRPr="00994A4C" w:rsidRDefault="00CF0A3C" w:rsidP="00994A4C">
      <w:pPr>
        <w:keepNext/>
        <w:spacing w:line="360" w:lineRule="auto"/>
        <w:ind w:firstLine="709"/>
        <w:jc w:val="both"/>
        <w:rPr>
          <w:b/>
          <w:bCs/>
          <w:sz w:val="28"/>
          <w:szCs w:val="34"/>
        </w:rPr>
      </w:pPr>
    </w:p>
    <w:p w:rsidR="00CF0A3C" w:rsidRPr="00994A4C" w:rsidRDefault="00CF0A3C" w:rsidP="00994A4C">
      <w:pPr>
        <w:keepNext/>
        <w:spacing w:line="360" w:lineRule="auto"/>
        <w:ind w:firstLine="709"/>
        <w:jc w:val="both"/>
        <w:rPr>
          <w:b/>
          <w:bCs/>
          <w:sz w:val="28"/>
          <w:szCs w:val="34"/>
        </w:rPr>
      </w:pPr>
    </w:p>
    <w:p w:rsidR="00CF0A3C" w:rsidRPr="00994A4C" w:rsidRDefault="00CF0A3C" w:rsidP="00994A4C">
      <w:pPr>
        <w:keepNext/>
        <w:spacing w:line="360" w:lineRule="auto"/>
        <w:ind w:firstLine="709"/>
        <w:jc w:val="both"/>
        <w:rPr>
          <w:b/>
          <w:bCs/>
          <w:sz w:val="28"/>
          <w:szCs w:val="34"/>
        </w:rPr>
      </w:pPr>
    </w:p>
    <w:p w:rsidR="00CF0A3C" w:rsidRPr="00994A4C" w:rsidRDefault="00CF0A3C" w:rsidP="00994A4C">
      <w:pPr>
        <w:keepNext/>
        <w:spacing w:line="360" w:lineRule="auto"/>
        <w:ind w:firstLine="709"/>
        <w:jc w:val="both"/>
        <w:rPr>
          <w:b/>
          <w:bCs/>
          <w:sz w:val="28"/>
          <w:szCs w:val="34"/>
        </w:rPr>
      </w:pPr>
    </w:p>
    <w:p w:rsidR="00CF0A3C" w:rsidRPr="00994A4C" w:rsidRDefault="00CF0A3C" w:rsidP="00994A4C">
      <w:pPr>
        <w:keepNext/>
        <w:spacing w:line="360" w:lineRule="auto"/>
        <w:ind w:firstLine="709"/>
        <w:jc w:val="both"/>
        <w:rPr>
          <w:b/>
          <w:bCs/>
          <w:sz w:val="28"/>
          <w:szCs w:val="34"/>
        </w:rPr>
      </w:pPr>
    </w:p>
    <w:p w:rsidR="003E2914" w:rsidRPr="00994A4C" w:rsidRDefault="003E2914" w:rsidP="00994A4C">
      <w:pPr>
        <w:keepNext/>
        <w:spacing w:line="360" w:lineRule="auto"/>
        <w:ind w:firstLine="709"/>
        <w:jc w:val="both"/>
        <w:rPr>
          <w:b/>
          <w:bCs/>
          <w:sz w:val="28"/>
          <w:szCs w:val="34"/>
        </w:rPr>
      </w:pPr>
    </w:p>
    <w:p w:rsidR="003E2914" w:rsidRDefault="003E2914" w:rsidP="00994A4C">
      <w:pPr>
        <w:keepNext/>
        <w:spacing w:line="360" w:lineRule="auto"/>
        <w:ind w:firstLine="709"/>
        <w:jc w:val="both"/>
        <w:rPr>
          <w:b/>
          <w:bCs/>
          <w:sz w:val="28"/>
          <w:szCs w:val="34"/>
        </w:rPr>
      </w:pPr>
    </w:p>
    <w:p w:rsidR="00994A4C" w:rsidRDefault="00994A4C" w:rsidP="00994A4C">
      <w:pPr>
        <w:keepNext/>
        <w:spacing w:line="360" w:lineRule="auto"/>
        <w:ind w:firstLine="709"/>
        <w:jc w:val="both"/>
        <w:rPr>
          <w:b/>
          <w:bCs/>
          <w:sz w:val="28"/>
          <w:szCs w:val="34"/>
        </w:rPr>
      </w:pPr>
    </w:p>
    <w:p w:rsidR="00994A4C" w:rsidRDefault="00994A4C" w:rsidP="00994A4C">
      <w:pPr>
        <w:keepNext/>
        <w:spacing w:line="360" w:lineRule="auto"/>
        <w:ind w:firstLine="709"/>
        <w:jc w:val="both"/>
        <w:rPr>
          <w:b/>
          <w:bCs/>
          <w:sz w:val="28"/>
          <w:szCs w:val="34"/>
        </w:rPr>
      </w:pPr>
    </w:p>
    <w:p w:rsidR="00994A4C" w:rsidRPr="00994A4C" w:rsidRDefault="00994A4C" w:rsidP="00994A4C">
      <w:pPr>
        <w:keepNext/>
        <w:spacing w:line="360" w:lineRule="auto"/>
        <w:ind w:firstLine="709"/>
        <w:jc w:val="both"/>
        <w:rPr>
          <w:b/>
          <w:bCs/>
          <w:sz w:val="28"/>
          <w:szCs w:val="34"/>
        </w:rPr>
      </w:pPr>
    </w:p>
    <w:p w:rsidR="00C76ED1" w:rsidRPr="00994A4C" w:rsidRDefault="00C76ED1" w:rsidP="00994A4C">
      <w:pPr>
        <w:keepNext/>
        <w:spacing w:line="360" w:lineRule="auto"/>
        <w:ind w:firstLine="709"/>
        <w:jc w:val="both"/>
        <w:rPr>
          <w:b/>
          <w:bCs/>
          <w:sz w:val="28"/>
          <w:szCs w:val="34"/>
        </w:rPr>
      </w:pPr>
    </w:p>
    <w:p w:rsidR="00CF0A3C" w:rsidRPr="00994A4C" w:rsidRDefault="00CF0A3C" w:rsidP="00994A4C">
      <w:pPr>
        <w:keepNext/>
        <w:spacing w:line="360" w:lineRule="auto"/>
        <w:ind w:firstLine="709"/>
        <w:jc w:val="center"/>
        <w:rPr>
          <w:b/>
          <w:bCs/>
          <w:sz w:val="28"/>
          <w:szCs w:val="34"/>
        </w:rPr>
      </w:pPr>
      <w:r w:rsidRPr="00994A4C">
        <w:rPr>
          <w:b/>
          <w:bCs/>
          <w:sz w:val="28"/>
          <w:szCs w:val="34"/>
        </w:rPr>
        <w:t>Белгород 200</w:t>
      </w:r>
      <w:r w:rsidR="007F0FB6" w:rsidRPr="00994A4C">
        <w:rPr>
          <w:b/>
          <w:bCs/>
          <w:sz w:val="28"/>
          <w:szCs w:val="34"/>
        </w:rPr>
        <w:t>9</w:t>
      </w:r>
    </w:p>
    <w:p w:rsidR="00CF0A3C" w:rsidRPr="00994A4C" w:rsidRDefault="00994A4C" w:rsidP="00994A4C">
      <w:pPr>
        <w:keepNext/>
        <w:spacing w:line="360" w:lineRule="auto"/>
        <w:ind w:firstLine="709"/>
        <w:jc w:val="both"/>
        <w:rPr>
          <w:b/>
          <w:bCs/>
          <w:sz w:val="28"/>
          <w:szCs w:val="34"/>
        </w:rPr>
      </w:pPr>
      <w:r>
        <w:rPr>
          <w:b/>
          <w:bCs/>
          <w:sz w:val="28"/>
          <w:szCs w:val="34"/>
        </w:rPr>
        <w:br w:type="page"/>
      </w:r>
      <w:r w:rsidR="00CF0A3C" w:rsidRPr="00994A4C">
        <w:rPr>
          <w:b/>
          <w:bCs/>
          <w:sz w:val="28"/>
          <w:szCs w:val="34"/>
        </w:rPr>
        <w:lastRenderedPageBreak/>
        <w:t>Содержание</w:t>
      </w:r>
    </w:p>
    <w:p w:rsidR="00994A4C" w:rsidRDefault="00994A4C" w:rsidP="00994A4C">
      <w:pPr>
        <w:keepNext/>
        <w:suppressAutoHyphens w:val="0"/>
        <w:spacing w:line="360" w:lineRule="auto"/>
        <w:ind w:firstLine="709"/>
        <w:jc w:val="both"/>
        <w:rPr>
          <w:sz w:val="28"/>
          <w:szCs w:val="34"/>
          <w:shd w:val="clear" w:color="auto" w:fill="FFFFFF"/>
        </w:rPr>
      </w:pPr>
    </w:p>
    <w:p w:rsidR="00CF0A3C" w:rsidRPr="00994A4C" w:rsidRDefault="007F0FB6" w:rsidP="00994A4C">
      <w:pPr>
        <w:keepNext/>
        <w:suppressAutoHyphens w:val="0"/>
        <w:spacing w:line="360" w:lineRule="auto"/>
        <w:rPr>
          <w:sz w:val="28"/>
          <w:szCs w:val="34"/>
          <w:shd w:val="clear" w:color="auto" w:fill="FFFFFF"/>
        </w:rPr>
      </w:pPr>
      <w:r w:rsidRPr="00994A4C">
        <w:rPr>
          <w:sz w:val="28"/>
          <w:szCs w:val="34"/>
          <w:shd w:val="clear" w:color="auto" w:fill="FFFFFF"/>
        </w:rPr>
        <w:t>1</w:t>
      </w:r>
      <w:r w:rsidR="001F597E" w:rsidRPr="00994A4C">
        <w:rPr>
          <w:sz w:val="28"/>
          <w:szCs w:val="34"/>
          <w:shd w:val="clear" w:color="auto" w:fill="FFFFFF"/>
        </w:rPr>
        <w:t>.</w:t>
      </w:r>
      <w:r w:rsidR="00CF0A3C" w:rsidRPr="00994A4C">
        <w:rPr>
          <w:sz w:val="28"/>
          <w:szCs w:val="34"/>
          <w:shd w:val="clear" w:color="auto" w:fill="FFFFFF"/>
        </w:rPr>
        <w:t xml:space="preserve"> Биология вредителей кукурузы</w:t>
      </w:r>
    </w:p>
    <w:p w:rsidR="00CF0A3C" w:rsidRPr="00994A4C" w:rsidRDefault="007F0FB6" w:rsidP="00994A4C">
      <w:pPr>
        <w:keepNext/>
        <w:suppressAutoHyphens w:val="0"/>
        <w:spacing w:line="360" w:lineRule="auto"/>
        <w:rPr>
          <w:sz w:val="28"/>
          <w:szCs w:val="34"/>
          <w:shd w:val="clear" w:color="auto" w:fill="FFFFFF"/>
        </w:rPr>
      </w:pPr>
      <w:r w:rsidRPr="00994A4C">
        <w:rPr>
          <w:sz w:val="28"/>
          <w:szCs w:val="34"/>
          <w:shd w:val="clear" w:color="auto" w:fill="FFFFFF"/>
        </w:rPr>
        <w:t>2.</w:t>
      </w:r>
      <w:r w:rsidR="00CF0A3C" w:rsidRPr="00994A4C">
        <w:rPr>
          <w:sz w:val="28"/>
          <w:szCs w:val="34"/>
          <w:shd w:val="clear" w:color="auto" w:fill="FFFFFF"/>
        </w:rPr>
        <w:t xml:space="preserve"> Биология возбудителей болезней кукурузы</w:t>
      </w:r>
    </w:p>
    <w:p w:rsidR="00CF0A3C" w:rsidRPr="00994A4C" w:rsidRDefault="00CF0A3C" w:rsidP="00994A4C">
      <w:pPr>
        <w:keepNext/>
        <w:suppressAutoHyphens w:val="0"/>
        <w:spacing w:line="360" w:lineRule="auto"/>
        <w:rPr>
          <w:sz w:val="28"/>
          <w:szCs w:val="34"/>
          <w:shd w:val="clear" w:color="auto" w:fill="FFFFFF"/>
        </w:rPr>
      </w:pPr>
      <w:r w:rsidRPr="00994A4C">
        <w:rPr>
          <w:sz w:val="28"/>
          <w:szCs w:val="34"/>
          <w:shd w:val="clear" w:color="auto" w:fill="FFFFFF"/>
        </w:rPr>
        <w:t>3. Обоснование системы защитных мероприятий кукурузы от вредителей и болезней</w:t>
      </w:r>
    </w:p>
    <w:p w:rsidR="006447E5" w:rsidRPr="00994A4C" w:rsidRDefault="006447E5" w:rsidP="00994A4C">
      <w:pPr>
        <w:keepNext/>
        <w:suppressAutoHyphens w:val="0"/>
        <w:spacing w:line="360" w:lineRule="auto"/>
        <w:rPr>
          <w:sz w:val="28"/>
          <w:szCs w:val="34"/>
          <w:shd w:val="clear" w:color="auto" w:fill="FFFFFF"/>
        </w:rPr>
      </w:pPr>
      <w:r w:rsidRPr="00994A4C">
        <w:rPr>
          <w:sz w:val="28"/>
          <w:szCs w:val="34"/>
          <w:shd w:val="clear" w:color="auto" w:fill="FFFFFF"/>
        </w:rPr>
        <w:t>Заключение</w:t>
      </w:r>
    </w:p>
    <w:p w:rsidR="00CF0A3C" w:rsidRPr="00994A4C" w:rsidRDefault="00CF0A3C" w:rsidP="00994A4C">
      <w:pPr>
        <w:keepNext/>
        <w:suppressAutoHyphens w:val="0"/>
        <w:spacing w:line="360" w:lineRule="auto"/>
        <w:rPr>
          <w:sz w:val="28"/>
          <w:szCs w:val="34"/>
          <w:shd w:val="clear" w:color="auto" w:fill="FFFFFF"/>
        </w:rPr>
      </w:pPr>
      <w:r w:rsidRPr="00994A4C">
        <w:rPr>
          <w:sz w:val="28"/>
          <w:szCs w:val="34"/>
          <w:shd w:val="clear" w:color="auto" w:fill="FFFFFF"/>
        </w:rPr>
        <w:t>Литература</w:t>
      </w:r>
    </w:p>
    <w:p w:rsidR="00CF0A3C" w:rsidRPr="00994A4C" w:rsidRDefault="00994A4C" w:rsidP="00994A4C">
      <w:pPr>
        <w:keepNext/>
        <w:suppressAutoHyphens w:val="0"/>
        <w:spacing w:line="360" w:lineRule="auto"/>
        <w:ind w:firstLine="709"/>
        <w:jc w:val="both"/>
        <w:rPr>
          <w:b/>
          <w:bCs/>
          <w:sz w:val="28"/>
          <w:szCs w:val="32"/>
        </w:rPr>
      </w:pPr>
      <w:r>
        <w:rPr>
          <w:sz w:val="28"/>
          <w:szCs w:val="34"/>
          <w:shd w:val="clear" w:color="auto" w:fill="FFFFFF"/>
        </w:rPr>
        <w:br w:type="page"/>
      </w:r>
      <w:r w:rsidR="007F0FB6" w:rsidRPr="00994A4C">
        <w:rPr>
          <w:b/>
          <w:bCs/>
          <w:sz w:val="28"/>
          <w:szCs w:val="32"/>
        </w:rPr>
        <w:t>1</w:t>
      </w:r>
      <w:r w:rsidR="001F597E" w:rsidRPr="00994A4C">
        <w:rPr>
          <w:b/>
          <w:bCs/>
          <w:sz w:val="28"/>
          <w:szCs w:val="32"/>
        </w:rPr>
        <w:t>.</w:t>
      </w:r>
      <w:r w:rsidR="00CF0A3C" w:rsidRPr="00994A4C">
        <w:rPr>
          <w:b/>
          <w:bCs/>
          <w:sz w:val="28"/>
          <w:szCs w:val="32"/>
        </w:rPr>
        <w:t xml:space="preserve"> Биология вредителей кукурузы</w:t>
      </w:r>
    </w:p>
    <w:p w:rsidR="00994A4C" w:rsidRDefault="00994A4C" w:rsidP="00994A4C">
      <w:pPr>
        <w:keepNext/>
        <w:suppressAutoHyphens w:val="0"/>
        <w:spacing w:line="360" w:lineRule="auto"/>
        <w:ind w:firstLine="709"/>
        <w:jc w:val="both"/>
        <w:rPr>
          <w:b/>
          <w:bCs/>
          <w:sz w:val="28"/>
          <w:szCs w:val="34"/>
        </w:rPr>
      </w:pPr>
    </w:p>
    <w:p w:rsidR="00CF0A3C" w:rsidRPr="00994A4C" w:rsidRDefault="00CF0A3C" w:rsidP="00994A4C">
      <w:pPr>
        <w:keepNext/>
        <w:suppressAutoHyphens w:val="0"/>
        <w:spacing w:line="360" w:lineRule="auto"/>
        <w:ind w:firstLine="709"/>
        <w:jc w:val="both"/>
        <w:rPr>
          <w:sz w:val="28"/>
          <w:szCs w:val="34"/>
        </w:rPr>
      </w:pPr>
      <w:r w:rsidRPr="00994A4C">
        <w:rPr>
          <w:b/>
          <w:bCs/>
          <w:sz w:val="28"/>
          <w:szCs w:val="34"/>
        </w:rPr>
        <w:t xml:space="preserve">Стеблевой, или кукурузный мотылек -- </w:t>
      </w:r>
      <w:r w:rsidRPr="00994A4C">
        <w:rPr>
          <w:sz w:val="28"/>
          <w:szCs w:val="34"/>
        </w:rPr>
        <w:t>Ostrinia nubilalis Hbn.</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Систематическое положение: отряд чешуекрылые, семей</w:t>
      </w:r>
      <w:r w:rsidR="00B679C8" w:rsidRPr="00994A4C">
        <w:rPr>
          <w:sz w:val="28"/>
          <w:szCs w:val="34"/>
        </w:rPr>
        <w:t>с</w:t>
      </w:r>
      <w:r w:rsidRPr="00994A4C">
        <w:rPr>
          <w:sz w:val="28"/>
          <w:szCs w:val="34"/>
        </w:rPr>
        <w:t>тво огневки (Pyralidae).</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Широко распространен в лесостепной и степной зонах европейской части России, южной части Сибири и на Дальнем Востоке. Наиболее сильно вредит в Северо-Кавказском, Центрально-Черноземном и Дальневосточном регионах, а также в орошаемых районах Поволжья. Повреждает более 200 видов растений. Сильнее всего вредит кукурузе, меньше -- конопле, просу и хмелю, локально может повреждать сорго, пшеницу, овес, ячмень, рожь, рис, кенаф и изредка -- картофель, подсолнечник и клевер. Из сорняков часто заселяет чернобыльник.</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Бабочка в размахе крыльев 24—32</w:t>
      </w:r>
      <w:r w:rsidR="00994A4C">
        <w:rPr>
          <w:sz w:val="28"/>
          <w:szCs w:val="34"/>
        </w:rPr>
        <w:t xml:space="preserve"> </w:t>
      </w:r>
      <w:r w:rsidRPr="00994A4C">
        <w:rPr>
          <w:sz w:val="28"/>
          <w:szCs w:val="34"/>
        </w:rPr>
        <w:t xml:space="preserve">мм с хорошо выраженным половым диморфизмом: у самок окраска передних крыльев от бледно-желтой до светло-коричневой с двумя поперечными темными зигзагообразными полосами, края темные; задних -- желтовато-серая со светлой срединной перевязью; брюшко из 6 сегментов; у самцов окраска передних крыльев от светло-коричневой до серовато-коричневой с бледно-желтыми полосками; задних -- серовато-коричневая с широкой желтоватой поперечной полосой; брюшко из 7 сегментов. Яйцо сплющенное, длиной </w:t>
      </w:r>
      <w:smartTag w:uri="urn:schemas-microsoft-com:office:smarttags" w:element="metricconverter">
        <w:smartTagPr>
          <w:attr w:name="ProductID" w:val="0,8 мм"/>
        </w:smartTagPr>
        <w:r w:rsidRPr="00994A4C">
          <w:rPr>
            <w:sz w:val="28"/>
            <w:szCs w:val="34"/>
          </w:rPr>
          <w:t>0,8 мм</w:t>
        </w:r>
      </w:smartTag>
      <w:r w:rsidRPr="00994A4C">
        <w:rPr>
          <w:sz w:val="28"/>
          <w:szCs w:val="34"/>
        </w:rPr>
        <w:t xml:space="preserve"> и шириной 0,6—0,7 мм, беловатое. Гусеница длиной до </w:t>
      </w:r>
      <w:smartTag w:uri="urn:schemas-microsoft-com:office:smarttags" w:element="metricconverter">
        <w:smartTagPr>
          <w:attr w:name="ProductID" w:val="25 мм"/>
        </w:smartTagPr>
        <w:r w:rsidRPr="00994A4C">
          <w:rPr>
            <w:sz w:val="28"/>
            <w:szCs w:val="34"/>
          </w:rPr>
          <w:t>25 мм</w:t>
        </w:r>
      </w:smartTag>
      <w:r w:rsidRPr="00994A4C">
        <w:rPr>
          <w:sz w:val="28"/>
          <w:szCs w:val="34"/>
        </w:rPr>
        <w:t xml:space="preserve">, серо-желтая с темной полосой вдоль спины, голова, затылочный и анальный щитки бурые, в передней части второго и третьего грудных сегментов по четыре щетинконосные бляшки, расположенные поперечно. Куколка длиной до </w:t>
      </w:r>
      <w:smartTag w:uri="urn:schemas-microsoft-com:office:smarttags" w:element="metricconverter">
        <w:smartTagPr>
          <w:attr w:name="ProductID" w:val="20 мм"/>
        </w:smartTagPr>
        <w:r w:rsidRPr="00994A4C">
          <w:rPr>
            <w:sz w:val="28"/>
            <w:szCs w:val="34"/>
          </w:rPr>
          <w:t>20 мм</w:t>
        </w:r>
      </w:smartTag>
      <w:r w:rsidRPr="00994A4C">
        <w:rPr>
          <w:sz w:val="28"/>
          <w:szCs w:val="34"/>
        </w:rPr>
        <w:t>, вначале желтоватая, затем светло-коричневая или бурая.</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Зимуют гусеницы, закончившие питание и развитие, внутри стеблей растений. В конце весны — начале лета гусеницы выгрызают лётное отверстие для бабочек и окукливаются. Окукливание происходит при температуре не ниже 16°С. При относительной влажности воздуха ниже 55% все гусеницы погибают. Наибольшее число гусениц (74%) окукливается при наличии контактного увлажнения стеблей. При недостаточной влажности окукливание может продолжаться 1—1,5 мес. Куколки менее требовательны к влажности (могут развиваться при влажности от 25 до 100%) и температуре (15—32°С). Развитие куколки занимает 10—25 дней. Из крупных куколок (массой 80—120 мг) развиваются самки, а из более мелких (менее 60 мг) — самцы.</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Лёт бабочек растянут. В местах, где развивается одно поколение, вылет происходит в июне — июле, а где два — в мае — июне. В Дальневосточном районе лёт бабочек продолжается с июня по август. Самки отрождаются с недоразвитыми яичниками, которые созревают в течение 3—5 дней. Если в этот период влажность ниже 40%, а температура 22—35°С, наступает массовая гибель самок. Бабочки активны в сумерки и ночью и хорошо летят на свет кварцевых ламп, что позволяет легко их обнаружить. Днем находятся в местах с густым травостоем. После дополнительного питания нектаром самки откладывают яйца (по 10—15, максимально до 100 яиц в кладке) на нижнюю сторону листьев. В кладке яйца располагаются черепицеобразно, а сверху самка заливает их быстро застывающими выделениями придаточных половых желез. Самки предпочитают откладывать яйца на более развитые растения, например, кукуруза заселяется в основном в фазе выбрасывания метелок, а конопля — в фазе цветения. Средняя плодовитость стеблевого мотылька колеблется в пределах 250—350 яиц на 1 самку. Яйца нормально развиваются при температуре 18—30°С и влажности воздуха 70—100 %. Низкая влажность и повышенные температуры вызывают их массовую гибель. Эмбриональное развитие длится от 3 до 14 дней в зависимости от температуры и влажности.</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 xml:space="preserve">Отродившиеся гусеницы гигрофильны и сразу стремятся попасть внутрь растительных тканей: проникают за влагалища, внедряются в черешки листьев, стебли, повреждают соцветия конопли, метелки кукурузы, заползают в обертку початков, повреждая их. При низкой влажности гусеницы I возраста в массе погибают. В стеблях гусеницы выгрызают ходы и полости с открывающимися наружу отверстиями. На кукурузе гусеницы легко перебираются с одних частей растения на другие или с одного растения на другое. Поврежденные стебли кукурузы обламываются или усыхают, снижается урожай семян, растения поражаются грибными заболеваниями. Из поврежденных стеблей конопли получают более короткое волокно низкого качества. Гусеницы развиваются от 12 до 57 дней в зависимости от температуры и в меньшей степени влажности. Осенью большинство гусениц сосредотачиваются в нижней части стеблей, где и зимуют. В зависимости от широты местности развивается в одном или двух поколениях. </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 xml:space="preserve">Благоприятные условия для вспышки массового размножения стеблевого мотылька — умеренно теплые и влажные весна и лето предшествующего года и среднесуточная температура 15—17°С и суммарное количество осадков 55—85 мм на следующий год в период окукливания перезимовавших гусениц, а в периоды спаривания и откладки яиц бабочками и начала питания гусениц среднесуточная температура 18—20°С (в зоне одного поколения) и 20—23°С (в зоне двух поколений) при суммарном количестве осадков 60—90 мм. Засушливые годы, особенно с низким количеством осадков в критические периоды развития стеблевого мотылька, приводят к резкому снижению его численности и вредоносности. </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Численность стеблевого мотылька ограничивают настоящие наездники, бракониды и мухи-тахины. Паразитирующие в личинках и куколках.</w:t>
      </w:r>
    </w:p>
    <w:p w:rsidR="00CF0A3C" w:rsidRPr="00994A4C" w:rsidRDefault="00CF0A3C" w:rsidP="00994A4C">
      <w:pPr>
        <w:keepNext/>
        <w:suppressAutoHyphens w:val="0"/>
        <w:spacing w:line="360" w:lineRule="auto"/>
        <w:ind w:firstLine="709"/>
        <w:jc w:val="both"/>
        <w:rPr>
          <w:b/>
          <w:bCs/>
          <w:sz w:val="28"/>
          <w:szCs w:val="34"/>
        </w:rPr>
      </w:pPr>
      <w:r w:rsidRPr="00994A4C">
        <w:rPr>
          <w:b/>
          <w:bCs/>
          <w:sz w:val="28"/>
          <w:szCs w:val="34"/>
        </w:rPr>
        <w:t>Шведские мухи</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Систематическое положение: отряд двукрылые, семейст</w:t>
      </w:r>
      <w:r w:rsidR="00994A4C">
        <w:rPr>
          <w:sz w:val="28"/>
          <w:szCs w:val="34"/>
        </w:rPr>
        <w:t>во злаковые мухи (Chloropidae).</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 xml:space="preserve">Зерновым вредят два близких вида: </w:t>
      </w:r>
      <w:r w:rsidRPr="00994A4C">
        <w:rPr>
          <w:b/>
          <w:bCs/>
          <w:sz w:val="28"/>
          <w:szCs w:val="34"/>
        </w:rPr>
        <w:t xml:space="preserve">овсяная шведская муха — </w:t>
      </w:r>
      <w:r w:rsidRPr="00994A4C">
        <w:rPr>
          <w:b/>
          <w:bCs/>
          <w:i/>
          <w:iCs/>
          <w:sz w:val="28"/>
          <w:szCs w:val="34"/>
        </w:rPr>
        <w:t>Oscinella</w:t>
      </w:r>
      <w:r w:rsidRPr="00994A4C">
        <w:rPr>
          <w:b/>
          <w:bCs/>
          <w:sz w:val="28"/>
          <w:szCs w:val="34"/>
        </w:rPr>
        <w:t xml:space="preserve"> </w:t>
      </w:r>
      <w:r w:rsidRPr="00994A4C">
        <w:rPr>
          <w:b/>
          <w:bCs/>
          <w:i/>
          <w:iCs/>
          <w:sz w:val="28"/>
          <w:szCs w:val="34"/>
        </w:rPr>
        <w:t>frit</w:t>
      </w:r>
      <w:r w:rsidRPr="00994A4C">
        <w:rPr>
          <w:b/>
          <w:bCs/>
          <w:sz w:val="28"/>
          <w:szCs w:val="34"/>
        </w:rPr>
        <w:t xml:space="preserve"> L. </w:t>
      </w:r>
      <w:r w:rsidRPr="00994A4C">
        <w:rPr>
          <w:sz w:val="28"/>
          <w:szCs w:val="34"/>
        </w:rPr>
        <w:t>и</w:t>
      </w:r>
      <w:r w:rsidRPr="00994A4C">
        <w:rPr>
          <w:b/>
          <w:bCs/>
          <w:sz w:val="28"/>
          <w:szCs w:val="34"/>
        </w:rPr>
        <w:t xml:space="preserve"> ячменная шведская муха — </w:t>
      </w:r>
      <w:r w:rsidRPr="00994A4C">
        <w:rPr>
          <w:b/>
          <w:bCs/>
          <w:i/>
          <w:iCs/>
          <w:sz w:val="28"/>
          <w:szCs w:val="34"/>
        </w:rPr>
        <w:t>Oscinella pusilla</w:t>
      </w:r>
      <w:r w:rsidRPr="00994A4C">
        <w:rPr>
          <w:b/>
          <w:bCs/>
          <w:sz w:val="28"/>
          <w:szCs w:val="34"/>
        </w:rPr>
        <w:t xml:space="preserve"> Mg.</w:t>
      </w:r>
      <w:r w:rsidRPr="00994A4C">
        <w:rPr>
          <w:sz w:val="28"/>
          <w:szCs w:val="34"/>
        </w:rPr>
        <w:t xml:space="preserve"> Распространены повсеместно в зоне возделывания зерновых. Наибольший вред наносят в Центральном и Центрально-Черноземном регионах. Овсяная шведская муха — вид относительно более холодостойкий и влаголюбивый, повреждает преимущественно овес, пшеницу, рожь. Ячменная муха более повреждает ячмень и пшеницу, несколько менее — кукурузу и рожь. Шведские мухи развиваются также на сорных и дикорастущих злаках.</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Мухи мелкие, длиной 1,5—2 мм, с коротким телом и выпуклой среднеспинкой; окраска черная блестящая. У овсяной мухи ноги полностью черные, у ячменной — голени передних и средних ног желтые. Яйцо мелкое, удлиненно-овальное, длиной 0,6—0,8 мм. Личинка червеобразная, безногая, удлиненной тонкой формы, длиной до 4—5 мм, белая или желтовато-белая. Куколка скрытая, в пупарии, длиной 2—3 мм, от желтоватого до коричневого цвета.</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 xml:space="preserve">Зимуют окончившие развитие личинки внутри побегов озимых, всходов падалицы и злаковых трав. Весной при температуре воздуха выше 11—12°С личинки окукливаются. Через 5—12 дней, с конца апреля по конец мая, происходит лёт взрослых мух. Мухи питаются нектаром цветущих растений и пасокой на побегах злаков, живут 1—1,5 мес. Мухи первого поколения заселяют посевы в фазах всходов — начала выхода в трубку. Самки откладывают яйца на молодые побеги злаков, имеющие 2—3 листа, обычно за колеоптиле. Откладка яиц проходит при температуре выше 15°С. Плодовитость самок 50—60 яиц. Личинки отрождаются через 3—8 дней, заползают за листовые влагалища и проникают внутрь побегов, к основанию стебля. В стебле личинка выедает короткий ход вверх, достигая зачатка колоса,которым питается. У поврежденных побегов происходят быстрое пожелтение и увядание центрального листа; побеги прекращают рост и постепенно отмирают. В фазах всходов — начала кущения шведские мухи повреждают главные побеги, а в фазе выхода в трубку и позже — боковые побеги и подгон. У кукурузы личинки реже уничтожают точку роста побега, оставляя на листьях характерные следы повреждений — поперечные ряды мелких отверстий. Личинки развиваются 18—28 дней и окукливаются в побегах. Через 11—25 дней из пупариев выходят взрослые мухи следующего поколения. В течение года, в зависимости от климатических и погодных условий развивается от одного до пяти поколений. </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ab/>
        <w:t>Самки второго поколения овсяной шведской мухи нередко откладывают яйца на колоски овса. Личинки питаются завязями, вызывая пустоцветность, потери зерна. Сходные повреждения, вызываемые ячменной шведской мухой, на ячмене встречаются реже. Личинки летних поколений развиваются также на подгоне и злаковых травах, в конце лета — осенью — на падалице и всходах озимых. В южных районах</w:t>
      </w:r>
      <w:r w:rsidR="00994A4C">
        <w:rPr>
          <w:sz w:val="28"/>
          <w:szCs w:val="34"/>
        </w:rPr>
        <w:t xml:space="preserve"> </w:t>
      </w:r>
      <w:r w:rsidRPr="00994A4C">
        <w:rPr>
          <w:sz w:val="28"/>
          <w:szCs w:val="34"/>
        </w:rPr>
        <w:t>развитию шведских мух благоприятствуют влажная погода и условия орошения.</w:t>
      </w:r>
    </w:p>
    <w:p w:rsidR="00CF0A3C" w:rsidRPr="00994A4C" w:rsidRDefault="00CF0A3C" w:rsidP="00994A4C">
      <w:pPr>
        <w:pStyle w:val="a0"/>
        <w:spacing w:before="0" w:after="0" w:line="360" w:lineRule="auto"/>
        <w:ind w:firstLine="709"/>
        <w:jc w:val="both"/>
        <w:rPr>
          <w:rFonts w:ascii="Times New Roman" w:hAnsi="Times New Roman"/>
        </w:rPr>
      </w:pPr>
    </w:p>
    <w:p w:rsidR="00994A4C" w:rsidRDefault="00994A4C" w:rsidP="00994A4C">
      <w:pPr>
        <w:keepNext/>
        <w:spacing w:line="360" w:lineRule="auto"/>
        <w:ind w:firstLine="709"/>
        <w:jc w:val="both"/>
        <w:rPr>
          <w:sz w:val="28"/>
        </w:rPr>
        <w:sectPr w:rsidR="00994A4C" w:rsidSect="00994A4C">
          <w:footnotePr>
            <w:pos w:val="beneathText"/>
          </w:footnotePr>
          <w:pgSz w:w="11905" w:h="16837"/>
          <w:pgMar w:top="1134" w:right="851" w:bottom="1134" w:left="1701" w:header="720" w:footer="720" w:gutter="0"/>
          <w:cols w:space="720"/>
          <w:docGrid w:linePitch="360"/>
        </w:sectPr>
      </w:pPr>
    </w:p>
    <w:p w:rsidR="00CF0A3C" w:rsidRPr="00994A4C" w:rsidRDefault="00CF0A3C" w:rsidP="00994A4C">
      <w:pPr>
        <w:keepNext/>
        <w:suppressAutoHyphens w:val="0"/>
        <w:spacing w:line="360" w:lineRule="auto"/>
        <w:ind w:firstLine="709"/>
        <w:jc w:val="both"/>
        <w:rPr>
          <w:b/>
          <w:bCs/>
          <w:sz w:val="28"/>
        </w:rPr>
      </w:pPr>
      <w:r w:rsidRPr="00994A4C">
        <w:rPr>
          <w:b/>
          <w:bCs/>
          <w:sz w:val="28"/>
        </w:rPr>
        <w:t>Таблица 1. Биологическая характеристика вредителей кукурузы</w:t>
      </w:r>
    </w:p>
    <w:tbl>
      <w:tblPr>
        <w:tblW w:w="14692" w:type="dxa"/>
        <w:tblInd w:w="339" w:type="dxa"/>
        <w:tblLayout w:type="fixed"/>
        <w:tblCellMar>
          <w:top w:w="55" w:type="dxa"/>
          <w:left w:w="55" w:type="dxa"/>
          <w:bottom w:w="55" w:type="dxa"/>
          <w:right w:w="55" w:type="dxa"/>
        </w:tblCellMar>
        <w:tblLook w:val="0000" w:firstRow="0" w:lastRow="0" w:firstColumn="0" w:lastColumn="0" w:noHBand="0" w:noVBand="0"/>
      </w:tblPr>
      <w:tblGrid>
        <w:gridCol w:w="1967"/>
        <w:gridCol w:w="2410"/>
        <w:gridCol w:w="1074"/>
        <w:gridCol w:w="1294"/>
        <w:gridCol w:w="1029"/>
        <w:gridCol w:w="912"/>
        <w:gridCol w:w="1844"/>
        <w:gridCol w:w="1440"/>
        <w:gridCol w:w="1638"/>
        <w:gridCol w:w="1084"/>
      </w:tblGrid>
      <w:tr w:rsidR="00CF0A3C" w:rsidRPr="00994A4C" w:rsidTr="00994A4C">
        <w:tc>
          <w:tcPr>
            <w:tcW w:w="1967" w:type="dxa"/>
            <w:tcBorders>
              <w:top w:val="single" w:sz="2" w:space="0" w:color="000000"/>
              <w:left w:val="single" w:sz="2" w:space="0" w:color="000000"/>
              <w:bottom w:val="single" w:sz="2" w:space="0" w:color="000000"/>
            </w:tcBorders>
          </w:tcPr>
          <w:p w:rsidR="00CF0A3C" w:rsidRPr="00994A4C" w:rsidRDefault="00CF0A3C" w:rsidP="00994A4C">
            <w:pPr>
              <w:pStyle w:val="af3"/>
              <w:keepNext/>
              <w:snapToGrid w:val="0"/>
              <w:spacing w:line="360" w:lineRule="auto"/>
              <w:jc w:val="both"/>
            </w:pPr>
            <w:r w:rsidRPr="00994A4C">
              <w:t>Системати-ческое положение вредителя</w:t>
            </w:r>
          </w:p>
        </w:tc>
        <w:tc>
          <w:tcPr>
            <w:tcW w:w="2410" w:type="dxa"/>
            <w:tcBorders>
              <w:top w:val="single" w:sz="2" w:space="0" w:color="000000"/>
              <w:left w:val="single" w:sz="2" w:space="0" w:color="000000"/>
              <w:bottom w:val="single" w:sz="2" w:space="0" w:color="000000"/>
            </w:tcBorders>
          </w:tcPr>
          <w:p w:rsidR="00CF0A3C" w:rsidRPr="00994A4C" w:rsidRDefault="00CF0A3C" w:rsidP="00994A4C">
            <w:pPr>
              <w:pStyle w:val="af3"/>
              <w:keepNext/>
              <w:snapToGrid w:val="0"/>
              <w:spacing w:line="360" w:lineRule="auto"/>
              <w:jc w:val="both"/>
            </w:pPr>
            <w:r w:rsidRPr="00994A4C">
              <w:t>Основные морфологические признаки стадий развития вредителя</w:t>
            </w:r>
          </w:p>
        </w:tc>
        <w:tc>
          <w:tcPr>
            <w:tcW w:w="1074"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Тип</w:t>
            </w:r>
          </w:p>
          <w:p w:rsidR="00CF0A3C" w:rsidRPr="00994A4C" w:rsidRDefault="00CF0A3C" w:rsidP="00994A4C">
            <w:pPr>
              <w:keepNext/>
              <w:spacing w:line="360" w:lineRule="auto"/>
              <w:jc w:val="both"/>
            </w:pPr>
            <w:r w:rsidRPr="00994A4C">
              <w:t>превра-</w:t>
            </w:r>
          </w:p>
          <w:p w:rsidR="00CF0A3C" w:rsidRPr="00994A4C" w:rsidRDefault="00CF0A3C" w:rsidP="00994A4C">
            <w:pPr>
              <w:keepNext/>
              <w:spacing w:line="360" w:lineRule="auto"/>
              <w:jc w:val="both"/>
            </w:pPr>
            <w:r w:rsidRPr="00994A4C">
              <w:t>щения</w:t>
            </w:r>
          </w:p>
        </w:tc>
        <w:tc>
          <w:tcPr>
            <w:tcW w:w="1294"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 xml:space="preserve">Вредящая </w:t>
            </w:r>
          </w:p>
          <w:p w:rsidR="00CF0A3C" w:rsidRPr="00994A4C" w:rsidRDefault="00CF0A3C" w:rsidP="00994A4C">
            <w:pPr>
              <w:keepNext/>
              <w:snapToGrid w:val="0"/>
              <w:spacing w:line="360" w:lineRule="auto"/>
              <w:jc w:val="both"/>
            </w:pPr>
            <w:r w:rsidRPr="00994A4C">
              <w:t>стадия</w:t>
            </w:r>
          </w:p>
        </w:tc>
        <w:tc>
          <w:tcPr>
            <w:tcW w:w="1029"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 xml:space="preserve">Тип </w:t>
            </w:r>
          </w:p>
          <w:p w:rsidR="00CF0A3C" w:rsidRPr="00994A4C" w:rsidRDefault="00CF0A3C" w:rsidP="00994A4C">
            <w:pPr>
              <w:keepNext/>
              <w:snapToGrid w:val="0"/>
              <w:spacing w:line="360" w:lineRule="auto"/>
              <w:jc w:val="both"/>
            </w:pPr>
            <w:r w:rsidRPr="00994A4C">
              <w:t>ротово-</w:t>
            </w:r>
          </w:p>
          <w:p w:rsidR="00CF0A3C" w:rsidRPr="00994A4C" w:rsidRDefault="00CF0A3C" w:rsidP="00994A4C">
            <w:pPr>
              <w:keepNext/>
              <w:snapToGrid w:val="0"/>
              <w:spacing w:line="360" w:lineRule="auto"/>
              <w:jc w:val="both"/>
            </w:pPr>
            <w:r w:rsidRPr="00994A4C">
              <w:t xml:space="preserve">го </w:t>
            </w:r>
          </w:p>
          <w:p w:rsidR="00CF0A3C" w:rsidRPr="00994A4C" w:rsidRDefault="00CF0A3C" w:rsidP="00994A4C">
            <w:pPr>
              <w:keepNext/>
              <w:snapToGrid w:val="0"/>
              <w:spacing w:line="360" w:lineRule="auto"/>
              <w:jc w:val="both"/>
            </w:pPr>
            <w:r w:rsidRPr="00994A4C">
              <w:t>аппара-</w:t>
            </w:r>
          </w:p>
          <w:p w:rsidR="00CF0A3C" w:rsidRPr="00994A4C" w:rsidRDefault="00CF0A3C" w:rsidP="00994A4C">
            <w:pPr>
              <w:keepNext/>
              <w:snapToGrid w:val="0"/>
              <w:spacing w:line="360" w:lineRule="auto"/>
              <w:jc w:val="both"/>
            </w:pPr>
            <w:r w:rsidRPr="00994A4C">
              <w:t>та</w:t>
            </w:r>
          </w:p>
        </w:tc>
        <w:tc>
          <w:tcPr>
            <w:tcW w:w="912"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Кол-во поко-</w:t>
            </w:r>
          </w:p>
          <w:p w:rsidR="00CF0A3C" w:rsidRPr="00994A4C" w:rsidRDefault="00CF0A3C" w:rsidP="00994A4C">
            <w:pPr>
              <w:keepNext/>
              <w:spacing w:line="360" w:lineRule="auto"/>
              <w:jc w:val="both"/>
            </w:pPr>
            <w:r w:rsidRPr="00994A4C">
              <w:t>лений</w:t>
            </w:r>
          </w:p>
        </w:tc>
        <w:tc>
          <w:tcPr>
            <w:tcW w:w="1844"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Зимующая стадия</w:t>
            </w:r>
            <w:r w:rsidR="00994A4C" w:rsidRPr="00994A4C">
              <w:t xml:space="preserve"> </w:t>
            </w:r>
            <w:r w:rsidRPr="00994A4C">
              <w:t>место зимовки вредителя</w:t>
            </w:r>
          </w:p>
        </w:tc>
        <w:tc>
          <w:tcPr>
            <w:tcW w:w="1440"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Поврежда-емые фазы развития культуры</w:t>
            </w:r>
          </w:p>
        </w:tc>
        <w:tc>
          <w:tcPr>
            <w:tcW w:w="1638" w:type="dxa"/>
            <w:tcBorders>
              <w:top w:val="single" w:sz="2" w:space="0" w:color="000000"/>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Тип поврежде-ния и поврежда-емая часть культуры</w:t>
            </w:r>
          </w:p>
        </w:tc>
        <w:tc>
          <w:tcPr>
            <w:tcW w:w="1084" w:type="dxa"/>
            <w:tcBorders>
              <w:top w:val="single" w:sz="2" w:space="0" w:color="000000"/>
              <w:left w:val="single" w:sz="2" w:space="0" w:color="000000"/>
              <w:bottom w:val="single" w:sz="2" w:space="0" w:color="000000"/>
              <w:right w:val="single" w:sz="2" w:space="0" w:color="000000"/>
            </w:tcBorders>
          </w:tcPr>
          <w:p w:rsidR="00CF0A3C" w:rsidRPr="00994A4C" w:rsidRDefault="00CF0A3C" w:rsidP="00994A4C">
            <w:pPr>
              <w:keepNext/>
              <w:snapToGrid w:val="0"/>
              <w:spacing w:line="360" w:lineRule="auto"/>
              <w:jc w:val="both"/>
            </w:pPr>
            <w:r w:rsidRPr="00994A4C">
              <w:t>ЭПВ</w:t>
            </w:r>
          </w:p>
        </w:tc>
      </w:tr>
      <w:tr w:rsidR="00CF0A3C" w:rsidRPr="00994A4C" w:rsidTr="00994A4C">
        <w:tc>
          <w:tcPr>
            <w:tcW w:w="1967" w:type="dxa"/>
            <w:tcBorders>
              <w:left w:val="single" w:sz="2" w:space="0" w:color="000000"/>
              <w:bottom w:val="single" w:sz="2" w:space="0" w:color="000000"/>
            </w:tcBorders>
          </w:tcPr>
          <w:p w:rsidR="00CF0A3C" w:rsidRPr="00994A4C" w:rsidRDefault="00CF0A3C" w:rsidP="00994A4C">
            <w:pPr>
              <w:pStyle w:val="af3"/>
              <w:keepNext/>
              <w:snapToGrid w:val="0"/>
              <w:spacing w:line="360" w:lineRule="auto"/>
              <w:jc w:val="both"/>
            </w:pPr>
            <w:r w:rsidRPr="00994A4C">
              <w:t>1</w:t>
            </w:r>
          </w:p>
        </w:tc>
        <w:tc>
          <w:tcPr>
            <w:tcW w:w="2410" w:type="dxa"/>
            <w:tcBorders>
              <w:left w:val="single" w:sz="2" w:space="0" w:color="000000"/>
              <w:bottom w:val="single" w:sz="2" w:space="0" w:color="000000"/>
            </w:tcBorders>
          </w:tcPr>
          <w:p w:rsidR="00CF0A3C" w:rsidRPr="00994A4C" w:rsidRDefault="00CF0A3C" w:rsidP="00994A4C">
            <w:pPr>
              <w:pStyle w:val="af3"/>
              <w:keepNext/>
              <w:snapToGrid w:val="0"/>
              <w:spacing w:line="360" w:lineRule="auto"/>
              <w:jc w:val="both"/>
            </w:pPr>
            <w:r w:rsidRPr="00994A4C">
              <w:t>2</w:t>
            </w:r>
          </w:p>
        </w:tc>
        <w:tc>
          <w:tcPr>
            <w:tcW w:w="1074"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3</w:t>
            </w:r>
          </w:p>
        </w:tc>
        <w:tc>
          <w:tcPr>
            <w:tcW w:w="1294"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4</w:t>
            </w:r>
          </w:p>
        </w:tc>
        <w:tc>
          <w:tcPr>
            <w:tcW w:w="1029"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5</w:t>
            </w:r>
          </w:p>
        </w:tc>
        <w:tc>
          <w:tcPr>
            <w:tcW w:w="912"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6</w:t>
            </w:r>
          </w:p>
        </w:tc>
        <w:tc>
          <w:tcPr>
            <w:tcW w:w="1844"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7</w:t>
            </w:r>
          </w:p>
        </w:tc>
        <w:tc>
          <w:tcPr>
            <w:tcW w:w="1440"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8</w:t>
            </w:r>
          </w:p>
        </w:tc>
        <w:tc>
          <w:tcPr>
            <w:tcW w:w="1638" w:type="dxa"/>
            <w:tcBorders>
              <w:left w:val="single" w:sz="2" w:space="0" w:color="000000"/>
              <w:bottom w:val="single" w:sz="2" w:space="0" w:color="000000"/>
            </w:tcBorders>
          </w:tcPr>
          <w:p w:rsidR="00CF0A3C" w:rsidRPr="00994A4C" w:rsidRDefault="00CF0A3C" w:rsidP="00994A4C">
            <w:pPr>
              <w:keepNext/>
              <w:snapToGrid w:val="0"/>
              <w:spacing w:line="360" w:lineRule="auto"/>
              <w:jc w:val="both"/>
            </w:pPr>
            <w:r w:rsidRPr="00994A4C">
              <w:t>9</w:t>
            </w:r>
          </w:p>
        </w:tc>
        <w:tc>
          <w:tcPr>
            <w:tcW w:w="1084" w:type="dxa"/>
            <w:tcBorders>
              <w:left w:val="single" w:sz="2" w:space="0" w:color="000000"/>
              <w:bottom w:val="single" w:sz="2" w:space="0" w:color="000000"/>
              <w:right w:val="single" w:sz="2" w:space="0" w:color="000000"/>
            </w:tcBorders>
          </w:tcPr>
          <w:p w:rsidR="00CF0A3C" w:rsidRPr="00994A4C" w:rsidRDefault="00CF0A3C" w:rsidP="00994A4C">
            <w:pPr>
              <w:keepNext/>
              <w:snapToGrid w:val="0"/>
              <w:spacing w:line="360" w:lineRule="auto"/>
              <w:jc w:val="both"/>
            </w:pPr>
            <w:r w:rsidRPr="00994A4C">
              <w:t>10</w:t>
            </w:r>
          </w:p>
        </w:tc>
      </w:tr>
      <w:tr w:rsidR="00CF0A3C" w:rsidRPr="00994A4C" w:rsidTr="00994A4C">
        <w:tc>
          <w:tcPr>
            <w:tcW w:w="1967"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Стеблевой, или кукурузный мотылек (Ostrinia nubilalis Hbn.)</w:t>
            </w:r>
          </w:p>
          <w:p w:rsidR="00CF0A3C" w:rsidRPr="00994A4C" w:rsidRDefault="00CF0A3C" w:rsidP="00994A4C">
            <w:pPr>
              <w:keepNext/>
              <w:suppressAutoHyphens w:val="0"/>
              <w:snapToGrid w:val="0"/>
              <w:spacing w:line="360" w:lineRule="auto"/>
              <w:jc w:val="both"/>
            </w:pPr>
            <w:r w:rsidRPr="00994A4C">
              <w:t>отряд чешуекрылые, семеймтво огневки (Pyralidae)</w:t>
            </w:r>
          </w:p>
        </w:tc>
        <w:tc>
          <w:tcPr>
            <w:tcW w:w="2410"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Бабочка в размахе крыльев 24—32</w:t>
            </w:r>
            <w:r w:rsidR="00994A4C" w:rsidRPr="00994A4C">
              <w:t xml:space="preserve"> </w:t>
            </w:r>
            <w:r w:rsidRPr="00994A4C">
              <w:t>мм.</w:t>
            </w:r>
            <w:r w:rsidR="00994A4C" w:rsidRPr="00994A4C">
              <w:t xml:space="preserve"> </w:t>
            </w:r>
            <w:r w:rsidRPr="00994A4C">
              <w:t xml:space="preserve">Яйцо сплющенное, длиной </w:t>
            </w:r>
            <w:smartTag w:uri="urn:schemas-microsoft-com:office:smarttags" w:element="metricconverter">
              <w:smartTagPr>
                <w:attr w:name="ProductID" w:val="0,8 мм"/>
              </w:smartTagPr>
              <w:r w:rsidRPr="00994A4C">
                <w:t>0,8 мм</w:t>
              </w:r>
            </w:smartTag>
            <w:r w:rsidRPr="00994A4C">
              <w:t xml:space="preserve"> и шириной 0,6—0,7 мм, беловатое. Гусеница длиной до </w:t>
            </w:r>
            <w:smartTag w:uri="urn:schemas-microsoft-com:office:smarttags" w:element="metricconverter">
              <w:smartTagPr>
                <w:attr w:name="ProductID" w:val="25 мм"/>
              </w:smartTagPr>
              <w:r w:rsidRPr="00994A4C">
                <w:t>25 мм</w:t>
              </w:r>
            </w:smartTag>
            <w:r w:rsidRPr="00994A4C">
              <w:t>, серо-желтая с темной полосой вдоль спины</w:t>
            </w:r>
          </w:p>
        </w:tc>
        <w:tc>
          <w:tcPr>
            <w:tcW w:w="1074"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Полное</w:t>
            </w:r>
          </w:p>
        </w:tc>
        <w:tc>
          <w:tcPr>
            <w:tcW w:w="1294"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Гусеницы</w:t>
            </w:r>
          </w:p>
        </w:tc>
        <w:tc>
          <w:tcPr>
            <w:tcW w:w="1029"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Сосущий — имаго, грызущий - гусеница</w:t>
            </w:r>
          </w:p>
          <w:p w:rsidR="00CF0A3C" w:rsidRPr="00994A4C" w:rsidRDefault="00CF0A3C" w:rsidP="00994A4C">
            <w:pPr>
              <w:pStyle w:val="af3"/>
              <w:keepNext/>
              <w:suppressAutoHyphens w:val="0"/>
              <w:snapToGrid w:val="0"/>
              <w:spacing w:line="360" w:lineRule="auto"/>
              <w:jc w:val="both"/>
            </w:pPr>
          </w:p>
        </w:tc>
        <w:tc>
          <w:tcPr>
            <w:tcW w:w="912"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1-2</w:t>
            </w:r>
          </w:p>
        </w:tc>
        <w:tc>
          <w:tcPr>
            <w:tcW w:w="1844"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Зимуют гусеницы внутри стеблей растений</w:t>
            </w:r>
          </w:p>
        </w:tc>
        <w:tc>
          <w:tcPr>
            <w:tcW w:w="1440"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В фазе вы- брасывания метелок</w:t>
            </w:r>
          </w:p>
        </w:tc>
        <w:tc>
          <w:tcPr>
            <w:tcW w:w="1638"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Внедряют- ся в черешки листьев, стебли, повреждают метелки кукурузы, заползают в обертку початков</w:t>
            </w:r>
          </w:p>
        </w:tc>
        <w:tc>
          <w:tcPr>
            <w:tcW w:w="1084" w:type="dxa"/>
            <w:tcBorders>
              <w:left w:val="single" w:sz="2" w:space="0" w:color="000000"/>
              <w:bottom w:val="single" w:sz="2" w:space="0" w:color="000000"/>
              <w:right w:val="single" w:sz="2" w:space="0" w:color="000000"/>
            </w:tcBorders>
          </w:tcPr>
          <w:p w:rsidR="00CF0A3C" w:rsidRPr="00994A4C" w:rsidRDefault="00CF0A3C" w:rsidP="00994A4C">
            <w:pPr>
              <w:pStyle w:val="af3"/>
              <w:keepNext/>
              <w:suppressAutoHyphens w:val="0"/>
              <w:snapToGrid w:val="0"/>
              <w:spacing w:line="360" w:lineRule="auto"/>
              <w:jc w:val="both"/>
            </w:pPr>
            <w:r w:rsidRPr="00994A4C">
              <w:t>Более 18-20% заселенных гусеницами растений</w:t>
            </w:r>
          </w:p>
        </w:tc>
      </w:tr>
      <w:tr w:rsidR="00CF0A3C" w:rsidRPr="00994A4C" w:rsidTr="00994A4C">
        <w:tc>
          <w:tcPr>
            <w:tcW w:w="1967"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Шведские мухи</w:t>
            </w:r>
          </w:p>
          <w:p w:rsidR="00CF0A3C" w:rsidRPr="00994A4C" w:rsidRDefault="00CF0A3C" w:rsidP="00994A4C">
            <w:pPr>
              <w:keepNext/>
              <w:suppressAutoHyphens w:val="0"/>
              <w:snapToGrid w:val="0"/>
              <w:spacing w:line="360" w:lineRule="auto"/>
              <w:jc w:val="both"/>
            </w:pPr>
            <w:r w:rsidRPr="00994A4C">
              <w:t>отряд двукрылые, семейство злаковые мухи (Chloropidae)</w:t>
            </w:r>
          </w:p>
        </w:tc>
        <w:tc>
          <w:tcPr>
            <w:tcW w:w="2410"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Мухи мелкие, длиной 1,5—2 мм, окраска черная блестящая.Яйцо мелкое,длиной 0,6—0,8 мм. Личинка червеобразная, безногая,длиной до 4—5 мм, белая или желтовато-белая.</w:t>
            </w:r>
          </w:p>
        </w:tc>
        <w:tc>
          <w:tcPr>
            <w:tcW w:w="1074"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Полное</w:t>
            </w:r>
          </w:p>
        </w:tc>
        <w:tc>
          <w:tcPr>
            <w:tcW w:w="1294"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Личинки</w:t>
            </w:r>
          </w:p>
        </w:tc>
        <w:tc>
          <w:tcPr>
            <w:tcW w:w="1029"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Режуще-сосущий - имаго, грызущий - личинка</w:t>
            </w:r>
          </w:p>
        </w:tc>
        <w:tc>
          <w:tcPr>
            <w:tcW w:w="912" w:type="dxa"/>
            <w:tcBorders>
              <w:left w:val="single" w:sz="2" w:space="0" w:color="000000"/>
              <w:bottom w:val="single" w:sz="2" w:space="0" w:color="000000"/>
            </w:tcBorders>
          </w:tcPr>
          <w:p w:rsidR="00CF0A3C" w:rsidRPr="00994A4C" w:rsidRDefault="00CF0A3C" w:rsidP="00994A4C">
            <w:pPr>
              <w:pStyle w:val="af3"/>
              <w:keepNext/>
              <w:suppressAutoHyphens w:val="0"/>
              <w:snapToGrid w:val="0"/>
              <w:spacing w:line="360" w:lineRule="auto"/>
              <w:jc w:val="both"/>
            </w:pPr>
            <w:r w:rsidRPr="00994A4C">
              <w:t>1-5</w:t>
            </w:r>
          </w:p>
        </w:tc>
        <w:tc>
          <w:tcPr>
            <w:tcW w:w="1844"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Зимуют</w:t>
            </w:r>
            <w:r w:rsidR="00994A4C" w:rsidRPr="00994A4C">
              <w:t xml:space="preserve"> </w:t>
            </w:r>
            <w:r w:rsidRPr="00994A4C">
              <w:t>ли- чинки внутри побегов озимых, всходов падалицы и злаковых трав</w:t>
            </w:r>
          </w:p>
        </w:tc>
        <w:tc>
          <w:tcPr>
            <w:tcW w:w="1440"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В фазах всходов — начала выбрасывания метелки и позже</w:t>
            </w:r>
          </w:p>
        </w:tc>
        <w:tc>
          <w:tcPr>
            <w:tcW w:w="1638" w:type="dxa"/>
            <w:tcBorders>
              <w:left w:val="single" w:sz="2" w:space="0" w:color="000000"/>
              <w:bottom w:val="single" w:sz="2" w:space="0" w:color="000000"/>
            </w:tcBorders>
          </w:tcPr>
          <w:p w:rsidR="00CF0A3C" w:rsidRPr="00994A4C" w:rsidRDefault="00CF0A3C" w:rsidP="00994A4C">
            <w:pPr>
              <w:keepNext/>
              <w:suppressAutoHyphens w:val="0"/>
              <w:snapToGrid w:val="0"/>
              <w:spacing w:line="360" w:lineRule="auto"/>
              <w:jc w:val="both"/>
            </w:pPr>
            <w:r w:rsidRPr="00994A4C">
              <w:t>Личинка выедает короткий ход вверх, достигая зачатка колоса</w:t>
            </w:r>
          </w:p>
        </w:tc>
        <w:tc>
          <w:tcPr>
            <w:tcW w:w="1084" w:type="dxa"/>
            <w:tcBorders>
              <w:left w:val="single" w:sz="2" w:space="0" w:color="000000"/>
              <w:bottom w:val="single" w:sz="2" w:space="0" w:color="000000"/>
              <w:right w:val="single" w:sz="2" w:space="0" w:color="000000"/>
            </w:tcBorders>
          </w:tcPr>
          <w:p w:rsidR="00CF0A3C" w:rsidRPr="00994A4C" w:rsidRDefault="00CF0A3C" w:rsidP="00994A4C">
            <w:pPr>
              <w:pStyle w:val="af3"/>
              <w:keepNext/>
              <w:suppressAutoHyphens w:val="0"/>
              <w:snapToGrid w:val="0"/>
              <w:spacing w:line="360" w:lineRule="auto"/>
              <w:jc w:val="both"/>
            </w:pPr>
            <w:r w:rsidRPr="00994A4C">
              <w:t>Свыше 30-50 мух на 100 взмахов сачком</w:t>
            </w:r>
          </w:p>
        </w:tc>
      </w:tr>
    </w:tbl>
    <w:p w:rsidR="00CF0A3C" w:rsidRPr="00994A4C" w:rsidRDefault="00CF0A3C" w:rsidP="00994A4C">
      <w:pPr>
        <w:keepNext/>
        <w:tabs>
          <w:tab w:val="left" w:pos="0"/>
        </w:tabs>
        <w:suppressAutoHyphens w:val="0"/>
        <w:spacing w:line="360" w:lineRule="auto"/>
        <w:ind w:firstLine="709"/>
        <w:jc w:val="both"/>
        <w:rPr>
          <w:sz w:val="28"/>
        </w:rPr>
      </w:pPr>
    </w:p>
    <w:p w:rsidR="00994A4C" w:rsidRDefault="00994A4C" w:rsidP="00994A4C">
      <w:pPr>
        <w:keepNext/>
        <w:tabs>
          <w:tab w:val="left" w:pos="0"/>
        </w:tabs>
        <w:suppressAutoHyphens w:val="0"/>
        <w:spacing w:line="360" w:lineRule="auto"/>
        <w:ind w:firstLine="709"/>
        <w:jc w:val="both"/>
        <w:rPr>
          <w:sz w:val="28"/>
        </w:rPr>
        <w:sectPr w:rsidR="00994A4C" w:rsidSect="00994A4C">
          <w:footnotePr>
            <w:pos w:val="beneathText"/>
          </w:footnotePr>
          <w:pgSz w:w="16837" w:h="11905" w:orient="landscape"/>
          <w:pgMar w:top="851" w:right="1134" w:bottom="1701" w:left="1134" w:header="720" w:footer="720" w:gutter="0"/>
          <w:cols w:space="720"/>
          <w:docGrid w:linePitch="360"/>
        </w:sectPr>
      </w:pPr>
    </w:p>
    <w:p w:rsidR="00CF0A3C" w:rsidRPr="00994A4C" w:rsidRDefault="00CF0A3C" w:rsidP="00994A4C">
      <w:pPr>
        <w:keepNext/>
        <w:tabs>
          <w:tab w:val="left" w:pos="0"/>
        </w:tabs>
        <w:suppressAutoHyphens w:val="0"/>
        <w:spacing w:line="360" w:lineRule="auto"/>
        <w:ind w:firstLine="709"/>
        <w:jc w:val="both"/>
        <w:rPr>
          <w:sz w:val="28"/>
        </w:rPr>
      </w:pPr>
      <w:r w:rsidRPr="00994A4C">
        <w:rPr>
          <w:sz w:val="28"/>
        </w:rPr>
        <w:t>Таблица 2. Фенологические сроки развития кукурузного, или стеблевого мотылька</w:t>
      </w:r>
      <w:r w:rsidR="00790ACC">
        <w:rPr>
          <w:sz w:val="28"/>
        </w:rPr>
      </w:r>
      <w:r w:rsidR="00790ACC">
        <w:rPr>
          <w:sz w:val="28"/>
        </w:rPr>
        <w:pict>
          <v:shapetype id="_x0000_t202" coordsize="21600,21600" o:spt="202" path="m,l,21600r21600,l21600,xe">
            <v:stroke joinstyle="miter"/>
            <v:path gradientshapeok="t" o:connecttype="rect"/>
          </v:shapetype>
          <v:shape id="_x0000_s1033" type="#_x0000_t202" style="width:789.55pt;height:383.3pt;mso-left-percent:-10001;mso-top-percent:-10001;mso-wrap-distance-left:9.05pt;mso-wrap-distance-right:9.05pt;mso-position-horizontal:absolute;mso-position-horizontal-relative:char;mso-position-vertical:absolute;mso-position-vertical-relative:line;mso-left-percent:-10001;mso-top-percent:-10001" stroked="f">
            <v:fill opacity="0" color2="black"/>
            <v:textbox style="mso-next-textbox:#_x0000_s1033" inset="0,0,0,0">
              <w:txbxContent>
                <w:tbl>
                  <w:tblPr>
                    <w:tblW w:w="0" w:type="auto"/>
                    <w:tblInd w:w="108" w:type="dxa"/>
                    <w:tblLayout w:type="fixed"/>
                    <w:tblLook w:val="0000" w:firstRow="0" w:lastRow="0" w:firstColumn="0" w:lastColumn="0" w:noHBand="0" w:noVBand="0"/>
                  </w:tblPr>
                  <w:tblGrid>
                    <w:gridCol w:w="1985"/>
                    <w:gridCol w:w="964"/>
                    <w:gridCol w:w="534"/>
                    <w:gridCol w:w="534"/>
                    <w:gridCol w:w="534"/>
                    <w:gridCol w:w="534"/>
                    <w:gridCol w:w="535"/>
                    <w:gridCol w:w="534"/>
                    <w:gridCol w:w="535"/>
                    <w:gridCol w:w="535"/>
                    <w:gridCol w:w="535"/>
                    <w:gridCol w:w="535"/>
                    <w:gridCol w:w="535"/>
                    <w:gridCol w:w="545"/>
                    <w:gridCol w:w="10"/>
                    <w:gridCol w:w="515"/>
                    <w:gridCol w:w="535"/>
                    <w:gridCol w:w="541"/>
                    <w:gridCol w:w="535"/>
                    <w:gridCol w:w="535"/>
                    <w:gridCol w:w="535"/>
                    <w:gridCol w:w="535"/>
                    <w:gridCol w:w="535"/>
                    <w:gridCol w:w="499"/>
                    <w:gridCol w:w="735"/>
                  </w:tblGrid>
                  <w:tr w:rsidR="00CD2001" w:rsidTr="00994A4C">
                    <w:trPr>
                      <w:cantSplit/>
                      <w:trHeight w:hRule="exact" w:val="585"/>
                    </w:trPr>
                    <w:tc>
                      <w:tcPr>
                        <w:tcW w:w="1985" w:type="dxa"/>
                        <w:vMerge w:val="restart"/>
                        <w:tcBorders>
                          <w:top w:val="single" w:sz="4" w:space="0" w:color="000000"/>
                          <w:left w:val="single" w:sz="4" w:space="0" w:color="000000"/>
                          <w:bottom w:val="single" w:sz="4" w:space="0" w:color="000000"/>
                        </w:tcBorders>
                      </w:tcPr>
                      <w:p w:rsidR="00CD2001" w:rsidRPr="00994A4C" w:rsidRDefault="00CD2001">
                        <w:pPr>
                          <w:snapToGrid w:val="0"/>
                          <w:jc w:val="center"/>
                        </w:pPr>
                        <w:r w:rsidRPr="00994A4C">
                          <w:t>Вредный объект</w:t>
                        </w:r>
                      </w:p>
                    </w:tc>
                    <w:tc>
                      <w:tcPr>
                        <w:tcW w:w="964" w:type="dxa"/>
                        <w:vMerge w:val="restart"/>
                        <w:tcBorders>
                          <w:top w:val="single" w:sz="4" w:space="0" w:color="000000"/>
                          <w:left w:val="single" w:sz="4" w:space="0" w:color="000000"/>
                          <w:bottom w:val="single" w:sz="4" w:space="0" w:color="000000"/>
                        </w:tcBorders>
                      </w:tcPr>
                      <w:p w:rsidR="00CD2001" w:rsidRPr="00994A4C" w:rsidRDefault="00CD2001">
                        <w:pPr>
                          <w:suppressAutoHyphens w:val="0"/>
                          <w:snapToGrid w:val="0"/>
                          <w:jc w:val="center"/>
                        </w:pPr>
                        <w:r w:rsidRPr="00994A4C">
                          <w:t>Количество</w:t>
                        </w:r>
                      </w:p>
                      <w:p w:rsidR="00CD2001" w:rsidRPr="00994A4C" w:rsidRDefault="00CD2001">
                        <w:pPr>
                          <w:suppressAutoHyphens w:val="0"/>
                          <w:snapToGrid w:val="0"/>
                          <w:jc w:val="center"/>
                        </w:pPr>
                        <w:r w:rsidRPr="00994A4C">
                          <w:t>поколений</w:t>
                        </w:r>
                      </w:p>
                    </w:tc>
                    <w:tc>
                      <w:tcPr>
                        <w:tcW w:w="11200" w:type="dxa"/>
                        <w:gridSpan w:val="22"/>
                        <w:tcBorders>
                          <w:top w:val="single" w:sz="4" w:space="0" w:color="000000"/>
                          <w:left w:val="single" w:sz="4" w:space="0" w:color="000000"/>
                          <w:bottom w:val="single" w:sz="4" w:space="0" w:color="000000"/>
                        </w:tcBorders>
                      </w:tcPr>
                      <w:p w:rsidR="00CD2001" w:rsidRPr="00994A4C" w:rsidRDefault="00CD2001">
                        <w:pPr>
                          <w:snapToGrid w:val="0"/>
                          <w:jc w:val="center"/>
                        </w:pPr>
                        <w:r w:rsidRPr="00994A4C">
                          <w:t>Месяцы, декады</w:t>
                        </w:r>
                      </w:p>
                    </w:tc>
                    <w:tc>
                      <w:tcPr>
                        <w:tcW w:w="735" w:type="dxa"/>
                        <w:vMerge w:val="restart"/>
                        <w:tcBorders>
                          <w:top w:val="single" w:sz="4" w:space="0" w:color="000000"/>
                          <w:left w:val="single" w:sz="4" w:space="0" w:color="000000"/>
                          <w:bottom w:val="single" w:sz="4" w:space="0" w:color="000000"/>
                          <w:right w:val="single" w:sz="4" w:space="0" w:color="000000"/>
                        </w:tcBorders>
                      </w:tcPr>
                      <w:p w:rsidR="00CD2001" w:rsidRPr="00994A4C" w:rsidRDefault="00CD2001">
                        <w:pPr>
                          <w:suppressAutoHyphens w:val="0"/>
                          <w:snapToGrid w:val="0"/>
                          <w:jc w:val="center"/>
                        </w:pPr>
                        <w:r w:rsidRPr="00994A4C">
                          <w:t>Зимующая фаза</w:t>
                        </w:r>
                      </w:p>
                      <w:p w:rsidR="00CD2001" w:rsidRPr="00994A4C" w:rsidRDefault="00CD2001">
                        <w:pPr>
                          <w:suppressAutoHyphens w:val="0"/>
                          <w:snapToGrid w:val="0"/>
                          <w:jc w:val="center"/>
                        </w:pPr>
                      </w:p>
                    </w:tc>
                  </w:tr>
                  <w:tr w:rsidR="00CD2001" w:rsidTr="00994A4C">
                    <w:trPr>
                      <w:cantSplit/>
                      <w:trHeight w:hRule="exact" w:val="585"/>
                    </w:trPr>
                    <w:tc>
                      <w:tcPr>
                        <w:tcW w:w="1985" w:type="dxa"/>
                        <w:vMerge/>
                        <w:tcBorders>
                          <w:top w:val="single" w:sz="4" w:space="0" w:color="000000"/>
                          <w:left w:val="single" w:sz="4" w:space="0" w:color="000000"/>
                          <w:bottom w:val="single" w:sz="4" w:space="0" w:color="000000"/>
                        </w:tcBorders>
                      </w:tcPr>
                      <w:p w:rsidR="00CD2001" w:rsidRPr="00994A4C" w:rsidRDefault="00CD2001"/>
                    </w:tc>
                    <w:tc>
                      <w:tcPr>
                        <w:tcW w:w="964" w:type="dxa"/>
                        <w:vMerge/>
                        <w:tcBorders>
                          <w:top w:val="single" w:sz="4" w:space="0" w:color="000000"/>
                          <w:left w:val="single" w:sz="4" w:space="0" w:color="000000"/>
                          <w:bottom w:val="single" w:sz="4" w:space="0" w:color="000000"/>
                        </w:tcBorders>
                      </w:tcPr>
                      <w:p w:rsidR="00CD2001" w:rsidRPr="00994A4C" w:rsidRDefault="00CD2001"/>
                    </w:tc>
                    <w:tc>
                      <w:tcPr>
                        <w:tcW w:w="1602" w:type="dxa"/>
                        <w:gridSpan w:val="3"/>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rPr>
                            <w:lang w:val="en-US"/>
                          </w:rPr>
                        </w:pPr>
                        <w:r w:rsidRPr="00994A4C">
                          <w:rPr>
                            <w:lang w:val="en-US"/>
                          </w:rPr>
                          <w:t>IV</w:t>
                        </w:r>
                      </w:p>
                    </w:tc>
                    <w:tc>
                      <w:tcPr>
                        <w:tcW w:w="1603" w:type="dxa"/>
                        <w:gridSpan w:val="3"/>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rPr>
                            <w:lang w:val="en-US"/>
                          </w:rPr>
                        </w:pPr>
                        <w:r w:rsidRPr="00994A4C">
                          <w:rPr>
                            <w:lang w:val="en-US"/>
                          </w:rPr>
                          <w:t>V</w:t>
                        </w:r>
                      </w:p>
                    </w:tc>
                    <w:tc>
                      <w:tcPr>
                        <w:tcW w:w="1605" w:type="dxa"/>
                        <w:gridSpan w:val="3"/>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rPr>
                            <w:lang w:val="en-US"/>
                          </w:rPr>
                        </w:pPr>
                        <w:r w:rsidRPr="00994A4C">
                          <w:rPr>
                            <w:lang w:val="en-US"/>
                          </w:rPr>
                          <w:t>VI</w:t>
                        </w:r>
                      </w:p>
                    </w:tc>
                    <w:tc>
                      <w:tcPr>
                        <w:tcW w:w="1625" w:type="dxa"/>
                        <w:gridSpan w:val="4"/>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rPr>
                            <w:lang w:val="en-US"/>
                          </w:rPr>
                        </w:pPr>
                        <w:r w:rsidRPr="00994A4C">
                          <w:rPr>
                            <w:lang w:val="en-US"/>
                          </w:rPr>
                          <w:t>VII</w:t>
                        </w:r>
                      </w:p>
                    </w:tc>
                    <w:tc>
                      <w:tcPr>
                        <w:tcW w:w="1591" w:type="dxa"/>
                        <w:gridSpan w:val="3"/>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rPr>
                            <w:lang w:val="en-US"/>
                          </w:rPr>
                        </w:pPr>
                        <w:r w:rsidRPr="00994A4C">
                          <w:rPr>
                            <w:lang w:val="en-US"/>
                          </w:rPr>
                          <w:t>VIII</w:t>
                        </w:r>
                      </w:p>
                    </w:tc>
                    <w:tc>
                      <w:tcPr>
                        <w:tcW w:w="1605" w:type="dxa"/>
                        <w:gridSpan w:val="3"/>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rPr>
                            <w:lang w:val="en-US"/>
                          </w:rPr>
                        </w:pPr>
                        <w:r w:rsidRPr="00994A4C">
                          <w:rPr>
                            <w:lang w:val="en-US"/>
                          </w:rPr>
                          <w:t>IX</w:t>
                        </w:r>
                      </w:p>
                    </w:tc>
                    <w:tc>
                      <w:tcPr>
                        <w:tcW w:w="1569" w:type="dxa"/>
                        <w:gridSpan w:val="3"/>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Х</w:t>
                        </w:r>
                      </w:p>
                    </w:tc>
                    <w:tc>
                      <w:tcPr>
                        <w:tcW w:w="735" w:type="dxa"/>
                        <w:vMerge/>
                        <w:tcBorders>
                          <w:top w:val="single" w:sz="4" w:space="0" w:color="000000"/>
                          <w:left w:val="single" w:sz="4" w:space="0" w:color="000000"/>
                          <w:bottom w:val="single" w:sz="4" w:space="0" w:color="000000"/>
                          <w:right w:val="single" w:sz="4" w:space="0" w:color="000000"/>
                        </w:tcBorders>
                      </w:tcPr>
                      <w:p w:rsidR="00CD2001" w:rsidRPr="00994A4C" w:rsidRDefault="00CD2001"/>
                    </w:tc>
                  </w:tr>
                  <w:tr w:rsidR="00CD2001" w:rsidTr="00994A4C">
                    <w:trPr>
                      <w:cantSplit/>
                      <w:trHeight w:hRule="exact" w:val="585"/>
                    </w:trPr>
                    <w:tc>
                      <w:tcPr>
                        <w:tcW w:w="1985" w:type="dxa"/>
                        <w:vMerge/>
                        <w:tcBorders>
                          <w:top w:val="single" w:sz="4" w:space="0" w:color="000000"/>
                          <w:left w:val="single" w:sz="4" w:space="0" w:color="000000"/>
                          <w:bottom w:val="single" w:sz="4" w:space="0" w:color="000000"/>
                        </w:tcBorders>
                      </w:tcPr>
                      <w:p w:rsidR="00CD2001" w:rsidRPr="00994A4C" w:rsidRDefault="00CD2001"/>
                    </w:tc>
                    <w:tc>
                      <w:tcPr>
                        <w:tcW w:w="964" w:type="dxa"/>
                        <w:vMerge/>
                        <w:tcBorders>
                          <w:top w:val="single" w:sz="4" w:space="0" w:color="000000"/>
                          <w:left w:val="single" w:sz="4" w:space="0" w:color="000000"/>
                          <w:bottom w:val="single" w:sz="4" w:space="0" w:color="000000"/>
                        </w:tcBorders>
                      </w:tcPr>
                      <w:p w:rsidR="00CD2001" w:rsidRPr="00994A4C" w:rsidRDefault="00CD2001"/>
                    </w:tc>
                    <w:tc>
                      <w:tcPr>
                        <w:tcW w:w="534"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4"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534"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3</w:t>
                        </w:r>
                      </w:p>
                    </w:tc>
                    <w:tc>
                      <w:tcPr>
                        <w:tcW w:w="534"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534"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3</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555" w:type="dxa"/>
                        <w:gridSpan w:val="2"/>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3</w:t>
                        </w:r>
                      </w:p>
                    </w:tc>
                    <w:tc>
                      <w:tcPr>
                        <w:tcW w:w="51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541"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3</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3</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2</w:t>
                        </w:r>
                      </w:p>
                    </w:tc>
                    <w:tc>
                      <w:tcPr>
                        <w:tcW w:w="499" w:type="dxa"/>
                        <w:tcBorders>
                          <w:top w:val="single" w:sz="4" w:space="0" w:color="000000"/>
                          <w:left w:val="single" w:sz="4" w:space="0" w:color="000000"/>
                          <w:bottom w:val="single" w:sz="4" w:space="0" w:color="000000"/>
                        </w:tcBorders>
                      </w:tcPr>
                      <w:p w:rsidR="00CD2001" w:rsidRPr="00994A4C" w:rsidRDefault="00CD2001">
                        <w:pPr>
                          <w:shd w:val="clear" w:color="auto" w:fill="FFFFFF"/>
                          <w:snapToGrid w:val="0"/>
                          <w:jc w:val="center"/>
                        </w:pPr>
                        <w:r w:rsidRPr="00994A4C">
                          <w:t>3</w:t>
                        </w:r>
                      </w:p>
                    </w:tc>
                    <w:tc>
                      <w:tcPr>
                        <w:tcW w:w="735" w:type="dxa"/>
                        <w:vMerge/>
                        <w:tcBorders>
                          <w:top w:val="single" w:sz="4" w:space="0" w:color="000000"/>
                          <w:left w:val="single" w:sz="4" w:space="0" w:color="000000"/>
                          <w:bottom w:val="single" w:sz="4" w:space="0" w:color="000000"/>
                          <w:right w:val="single" w:sz="4" w:space="0" w:color="000000"/>
                        </w:tcBorders>
                      </w:tcPr>
                      <w:p w:rsidR="00CD2001" w:rsidRPr="00994A4C" w:rsidRDefault="00CD2001"/>
                    </w:tc>
                  </w:tr>
                  <w:tr w:rsidR="00CD2001" w:rsidTr="00994A4C">
                    <w:trPr>
                      <w:trHeight w:val="1530"/>
                    </w:trPr>
                    <w:tc>
                      <w:tcPr>
                        <w:tcW w:w="1985" w:type="dxa"/>
                        <w:tcBorders>
                          <w:top w:val="single" w:sz="4" w:space="0" w:color="000000"/>
                          <w:left w:val="single" w:sz="4" w:space="0" w:color="000000"/>
                          <w:bottom w:val="single" w:sz="4" w:space="0" w:color="000000"/>
                        </w:tcBorders>
                      </w:tcPr>
                      <w:p w:rsidR="00CD2001" w:rsidRPr="00994A4C" w:rsidRDefault="00CD2001">
                        <w:pPr>
                          <w:snapToGrid w:val="0"/>
                          <w:jc w:val="both"/>
                        </w:pPr>
                        <w:r w:rsidRPr="00994A4C">
                          <w:t>Кукурузный, или стеблевой мотылек</w:t>
                        </w:r>
                      </w:p>
                    </w:tc>
                    <w:tc>
                      <w:tcPr>
                        <w:tcW w:w="964" w:type="dxa"/>
                        <w:tcBorders>
                          <w:top w:val="single" w:sz="4" w:space="0" w:color="000000"/>
                          <w:left w:val="single" w:sz="4" w:space="0" w:color="000000"/>
                          <w:bottom w:val="single" w:sz="4" w:space="0" w:color="000000"/>
                        </w:tcBorders>
                      </w:tcPr>
                      <w:p w:rsidR="00CD2001" w:rsidRPr="00994A4C" w:rsidRDefault="00CD2001">
                        <w:pPr>
                          <w:snapToGrid w:val="0"/>
                          <w:jc w:val="center"/>
                        </w:pPr>
                        <w:r w:rsidRPr="00994A4C">
                          <w:t>1-2</w:t>
                        </w:r>
                      </w:p>
                    </w:tc>
                    <w:tc>
                      <w:tcPr>
                        <w:tcW w:w="534"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4"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4"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4"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r w:rsidRPr="00994A4C">
                          <w:rPr>
                            <w:b/>
                            <w:bCs/>
                          </w:rPr>
                          <w:t>+</w:t>
                        </w:r>
                      </w:p>
                    </w:tc>
                    <w:tc>
                      <w:tcPr>
                        <w:tcW w:w="534"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Ї</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Ї</w:t>
                        </w:r>
                      </w:p>
                      <w:p w:rsidR="00CD2001" w:rsidRPr="00994A4C" w:rsidRDefault="00CD2001">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Ї</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r w:rsidRPr="00994A4C">
                          <w:rPr>
                            <w:b/>
                            <w:bCs/>
                          </w:rPr>
                          <w:t>Ї</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Ї</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w:t>
                        </w:r>
                      </w:p>
                      <w:p w:rsidR="00CD2001" w:rsidRPr="00994A4C" w:rsidRDefault="00CD2001">
                        <w:pPr>
                          <w:snapToGrid w:val="0"/>
                          <w:jc w:val="center"/>
                          <w:rPr>
                            <w:b/>
                            <w:bCs/>
                          </w:rPr>
                        </w:pPr>
                        <w:r w:rsidRPr="00994A4C">
                          <w:rPr>
                            <w:b/>
                            <w:bCs/>
                          </w:rPr>
                          <w:t>Ї</w:t>
                        </w:r>
                      </w:p>
                    </w:tc>
                    <w:tc>
                      <w:tcPr>
                        <w:tcW w:w="54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r w:rsidRPr="00994A4C">
                          <w:rPr>
                            <w:b/>
                            <w:bCs/>
                          </w:rPr>
                          <w:t>Ї</w:t>
                        </w:r>
                      </w:p>
                    </w:tc>
                    <w:tc>
                      <w:tcPr>
                        <w:tcW w:w="525" w:type="dxa"/>
                        <w:gridSpan w:val="2"/>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r w:rsidRPr="00994A4C">
                          <w:rPr>
                            <w:b/>
                            <w:bCs/>
                          </w:rPr>
                          <w:t>Ї</w:t>
                        </w: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p>
                      <w:p w:rsidR="00CD2001" w:rsidRPr="00994A4C" w:rsidRDefault="00CD2001">
                        <w:pPr>
                          <w:snapToGrid w:val="0"/>
                          <w:jc w:val="center"/>
                          <w:rPr>
                            <w:b/>
                            <w:bCs/>
                          </w:rPr>
                        </w:pPr>
                        <w:r w:rsidRPr="00994A4C">
                          <w:rPr>
                            <w:b/>
                            <w:bCs/>
                          </w:rPr>
                          <w:t>Ї</w:t>
                        </w:r>
                      </w:p>
                    </w:tc>
                    <w:tc>
                      <w:tcPr>
                        <w:tcW w:w="541"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499" w:type="dxa"/>
                        <w:tcBorders>
                          <w:top w:val="single" w:sz="4" w:space="0" w:color="000000"/>
                          <w:left w:val="single" w:sz="4" w:space="0" w:color="000000"/>
                          <w:bottom w:val="single" w:sz="4" w:space="0" w:color="000000"/>
                        </w:tcBorders>
                      </w:tcPr>
                      <w:p w:rsidR="00CD2001" w:rsidRPr="00994A4C" w:rsidRDefault="00CD2001">
                        <w:pPr>
                          <w:snapToGrid w:val="0"/>
                          <w:jc w:val="center"/>
                          <w:rPr>
                            <w:b/>
                            <w:bCs/>
                          </w:rPr>
                        </w:pPr>
                      </w:p>
                    </w:tc>
                    <w:tc>
                      <w:tcPr>
                        <w:tcW w:w="735" w:type="dxa"/>
                        <w:tcBorders>
                          <w:top w:val="single" w:sz="4" w:space="0" w:color="000000"/>
                          <w:left w:val="single" w:sz="4" w:space="0" w:color="000000"/>
                          <w:bottom w:val="single" w:sz="4" w:space="0" w:color="000000"/>
                          <w:right w:val="single" w:sz="4" w:space="0" w:color="000000"/>
                        </w:tcBorders>
                      </w:tcPr>
                      <w:p w:rsidR="00CD2001" w:rsidRPr="00994A4C" w:rsidRDefault="00CD2001">
                        <w:pPr>
                          <w:snapToGrid w:val="0"/>
                          <w:jc w:val="center"/>
                          <w:rPr>
                            <w:b/>
                            <w:bCs/>
                          </w:rPr>
                        </w:pPr>
                      </w:p>
                      <w:p w:rsidR="00CD2001" w:rsidRPr="00994A4C" w:rsidRDefault="00CD2001">
                        <w:pPr>
                          <w:snapToGrid w:val="0"/>
                          <w:jc w:val="center"/>
                          <w:rPr>
                            <w:b/>
                            <w:bCs/>
                          </w:rPr>
                        </w:pPr>
                        <w:r w:rsidRPr="00994A4C">
                          <w:rPr>
                            <w:b/>
                            <w:bCs/>
                          </w:rPr>
                          <w:t>Ї</w:t>
                        </w:r>
                      </w:p>
                    </w:tc>
                  </w:tr>
                  <w:tr w:rsidR="00CD2001" w:rsidTr="00994A4C">
                    <w:trPr>
                      <w:cantSplit/>
                      <w:trHeight w:hRule="exact" w:val="536"/>
                    </w:trPr>
                    <w:tc>
                      <w:tcPr>
                        <w:tcW w:w="1985" w:type="dxa"/>
                        <w:tcBorders>
                          <w:top w:val="single" w:sz="4" w:space="0" w:color="000000"/>
                          <w:left w:val="single" w:sz="4" w:space="0" w:color="000000"/>
                          <w:bottom w:val="single" w:sz="4" w:space="0" w:color="000000"/>
                        </w:tcBorders>
                      </w:tcPr>
                      <w:p w:rsidR="00CD2001" w:rsidRPr="00994A4C" w:rsidRDefault="00CD2001">
                        <w:pPr>
                          <w:snapToGrid w:val="0"/>
                          <w:jc w:val="both"/>
                        </w:pPr>
                        <w:r w:rsidRPr="00994A4C">
                          <w:t>Сроки проведения защитных мероприятий</w:t>
                        </w:r>
                      </w:p>
                    </w:tc>
                    <w:tc>
                      <w:tcPr>
                        <w:tcW w:w="12899" w:type="dxa"/>
                        <w:gridSpan w:val="24"/>
                        <w:tcBorders>
                          <w:top w:val="single" w:sz="4" w:space="0" w:color="000000"/>
                          <w:left w:val="single" w:sz="4" w:space="0" w:color="000000"/>
                          <w:bottom w:val="single" w:sz="4" w:space="0" w:color="000000"/>
                          <w:right w:val="single" w:sz="4" w:space="0" w:color="000000"/>
                        </w:tcBorders>
                      </w:tcPr>
                      <w:p w:rsidR="00CD2001" w:rsidRPr="00994A4C" w:rsidRDefault="00CD2001">
                        <w:pPr>
                          <w:snapToGrid w:val="0"/>
                          <w:jc w:val="center"/>
                        </w:pPr>
                      </w:p>
                    </w:tc>
                  </w:tr>
                  <w:tr w:rsidR="00CD2001" w:rsidTr="00994A4C">
                    <w:trPr>
                      <w:cantSplit/>
                      <w:trHeight w:val="2835"/>
                    </w:trPr>
                    <w:tc>
                      <w:tcPr>
                        <w:tcW w:w="1985" w:type="dxa"/>
                        <w:tcBorders>
                          <w:top w:val="single" w:sz="4" w:space="0" w:color="000000"/>
                          <w:left w:val="single" w:sz="4" w:space="0" w:color="000000"/>
                          <w:bottom w:val="single" w:sz="4" w:space="0" w:color="000000"/>
                        </w:tcBorders>
                      </w:tcPr>
                      <w:p w:rsidR="00CD2001" w:rsidRPr="00994A4C" w:rsidRDefault="003138B0" w:rsidP="003138B0">
                        <w:pPr>
                          <w:pStyle w:val="211"/>
                          <w:snapToGrid w:val="0"/>
                          <w:spacing w:after="0" w:line="100" w:lineRule="atLeast"/>
                        </w:pPr>
                        <w:r w:rsidRPr="00994A4C">
                          <w:t>Всходы</w:t>
                        </w:r>
                      </w:p>
                      <w:p w:rsidR="003138B0" w:rsidRPr="00994A4C" w:rsidRDefault="003138B0" w:rsidP="003138B0">
                        <w:pPr>
                          <w:pStyle w:val="211"/>
                          <w:snapToGrid w:val="0"/>
                          <w:spacing w:after="0" w:line="100" w:lineRule="atLeast"/>
                        </w:pPr>
                        <w:r w:rsidRPr="00994A4C">
                          <w:t>5-6 пар настоящих листьев</w:t>
                        </w:r>
                      </w:p>
                      <w:p w:rsidR="003138B0" w:rsidRPr="00994A4C" w:rsidRDefault="003138B0" w:rsidP="003138B0">
                        <w:pPr>
                          <w:pStyle w:val="211"/>
                          <w:snapToGrid w:val="0"/>
                          <w:spacing w:after="0" w:line="100" w:lineRule="atLeast"/>
                        </w:pPr>
                        <w:r w:rsidRPr="00994A4C">
                          <w:t>8-9 пар нас. лис.</w:t>
                        </w:r>
                      </w:p>
                      <w:p w:rsidR="003138B0" w:rsidRPr="00994A4C" w:rsidRDefault="003138B0" w:rsidP="003138B0">
                        <w:pPr>
                          <w:pStyle w:val="211"/>
                          <w:snapToGrid w:val="0"/>
                          <w:spacing w:after="0" w:line="100" w:lineRule="atLeast"/>
                        </w:pPr>
                        <w:r w:rsidRPr="00994A4C">
                          <w:t>Вымётывание</w:t>
                        </w:r>
                      </w:p>
                      <w:p w:rsidR="00CD2001" w:rsidRPr="00994A4C" w:rsidRDefault="00CD2001" w:rsidP="003138B0">
                        <w:pPr>
                          <w:pStyle w:val="211"/>
                          <w:snapToGrid w:val="0"/>
                          <w:spacing w:after="0" w:line="100" w:lineRule="atLeast"/>
                        </w:pPr>
                        <w:r w:rsidRPr="00994A4C">
                          <w:t>Цветение</w:t>
                        </w:r>
                      </w:p>
                      <w:p w:rsidR="00CD2001" w:rsidRPr="00994A4C" w:rsidRDefault="00CD2001" w:rsidP="003138B0">
                        <w:pPr>
                          <w:pStyle w:val="211"/>
                          <w:snapToGrid w:val="0"/>
                          <w:spacing w:after="0" w:line="100" w:lineRule="atLeast"/>
                        </w:pPr>
                        <w:r w:rsidRPr="00994A4C">
                          <w:t>Молочная спелость</w:t>
                        </w:r>
                      </w:p>
                      <w:p w:rsidR="00CD2001" w:rsidRPr="00994A4C" w:rsidRDefault="00CD2001" w:rsidP="003138B0">
                        <w:pPr>
                          <w:pStyle w:val="211"/>
                          <w:snapToGrid w:val="0"/>
                          <w:spacing w:after="0" w:line="100" w:lineRule="atLeast"/>
                        </w:pPr>
                        <w:r w:rsidRPr="00994A4C">
                          <w:t>Восковая спелость</w:t>
                        </w:r>
                      </w:p>
                      <w:p w:rsidR="00CD2001" w:rsidRPr="00994A4C" w:rsidRDefault="00CD2001">
                        <w:pPr>
                          <w:pStyle w:val="211"/>
                          <w:snapToGrid w:val="0"/>
                          <w:spacing w:line="100" w:lineRule="atLeast"/>
                        </w:pPr>
                        <w:r w:rsidRPr="00994A4C">
                          <w:t>Полная спелость</w:t>
                        </w:r>
                      </w:p>
                    </w:tc>
                    <w:tc>
                      <w:tcPr>
                        <w:tcW w:w="12899" w:type="dxa"/>
                        <w:gridSpan w:val="24"/>
                        <w:tcBorders>
                          <w:top w:val="single" w:sz="4" w:space="0" w:color="000000"/>
                          <w:left w:val="single" w:sz="4" w:space="0" w:color="000000"/>
                          <w:bottom w:val="single" w:sz="4" w:space="0" w:color="000000"/>
                          <w:right w:val="single" w:sz="4" w:space="0" w:color="000000"/>
                        </w:tcBorders>
                      </w:tcPr>
                      <w:p w:rsidR="00CD2001" w:rsidRPr="00994A4C" w:rsidRDefault="00CD2001">
                        <w:pPr>
                          <w:snapToGrid w:val="0"/>
                          <w:jc w:val="both"/>
                        </w:pPr>
                      </w:p>
                      <w:p w:rsidR="00CD2001" w:rsidRPr="00994A4C" w:rsidRDefault="00CD2001">
                        <w:pPr>
                          <w:snapToGrid w:val="0"/>
                          <w:jc w:val="both"/>
                        </w:pPr>
                        <w:r w:rsidRPr="00994A4C">
                          <w:t xml:space="preserve">           </w:t>
                        </w:r>
                      </w:p>
                    </w:tc>
                  </w:tr>
                </w:tbl>
                <w:p w:rsidR="00000000" w:rsidRDefault="00790ACC"/>
              </w:txbxContent>
            </v:textbox>
            <w10:wrap type="none" side="largest"/>
            <w10:anchorlock/>
          </v:shape>
        </w:pict>
      </w:r>
    </w:p>
    <w:p w:rsidR="00CF0A3C" w:rsidRPr="00994A4C" w:rsidRDefault="00CF0A3C" w:rsidP="00994A4C">
      <w:pPr>
        <w:keepNext/>
        <w:spacing w:line="360" w:lineRule="auto"/>
        <w:ind w:firstLine="709"/>
        <w:jc w:val="both"/>
        <w:rPr>
          <w:sz w:val="28"/>
          <w:szCs w:val="28"/>
        </w:rPr>
      </w:pPr>
    </w:p>
    <w:p w:rsidR="00994A4C" w:rsidRDefault="00994A4C" w:rsidP="00994A4C">
      <w:pPr>
        <w:keepNext/>
        <w:suppressAutoHyphens w:val="0"/>
        <w:snapToGrid w:val="0"/>
        <w:spacing w:line="360" w:lineRule="auto"/>
        <w:ind w:firstLine="709"/>
        <w:jc w:val="both"/>
        <w:rPr>
          <w:sz w:val="28"/>
          <w:szCs w:val="28"/>
        </w:rPr>
        <w:sectPr w:rsidR="00994A4C" w:rsidSect="00994A4C">
          <w:headerReference w:type="default" r:id="rId8"/>
          <w:footnotePr>
            <w:pos w:val="beneathText"/>
          </w:footnotePr>
          <w:pgSz w:w="16837" w:h="11905" w:orient="landscape"/>
          <w:pgMar w:top="851" w:right="1134" w:bottom="1701" w:left="1134" w:header="720" w:footer="720" w:gutter="0"/>
          <w:cols w:space="720"/>
          <w:titlePg/>
          <w:docGrid w:linePitch="360"/>
        </w:sectPr>
      </w:pPr>
    </w:p>
    <w:p w:rsidR="00CF0A3C" w:rsidRPr="00994A4C" w:rsidRDefault="00CF0A3C" w:rsidP="00994A4C">
      <w:pPr>
        <w:keepNext/>
        <w:suppressAutoHyphens w:val="0"/>
        <w:snapToGrid w:val="0"/>
        <w:spacing w:line="360" w:lineRule="auto"/>
        <w:ind w:firstLine="709"/>
        <w:jc w:val="both"/>
        <w:rPr>
          <w:sz w:val="28"/>
          <w:szCs w:val="28"/>
        </w:rPr>
      </w:pPr>
      <w:r w:rsidRPr="00994A4C">
        <w:rPr>
          <w:sz w:val="28"/>
          <w:szCs w:val="28"/>
        </w:rPr>
        <w:t>Из таблицы видно, что у кукурузного мотылька наибольший вред оказывают гусеницы. Фазы, которым вредит кукурузный мотылек —</w:t>
      </w:r>
      <w:r w:rsidR="00994A4C">
        <w:rPr>
          <w:sz w:val="28"/>
          <w:szCs w:val="28"/>
        </w:rPr>
        <w:t xml:space="preserve"> </w:t>
      </w:r>
      <w:r w:rsidRPr="00994A4C">
        <w:rPr>
          <w:sz w:val="28"/>
          <w:szCs w:val="28"/>
        </w:rPr>
        <w:t>выбр</w:t>
      </w:r>
      <w:r w:rsidR="003138B0" w:rsidRPr="00994A4C">
        <w:rPr>
          <w:sz w:val="28"/>
          <w:szCs w:val="28"/>
        </w:rPr>
        <w:t>асывание метелок. Следовательно,</w:t>
      </w:r>
      <w:r w:rsidRPr="00994A4C">
        <w:rPr>
          <w:sz w:val="28"/>
          <w:szCs w:val="28"/>
        </w:rPr>
        <w:t xml:space="preserve"> защитные мероприятия необходимо проводить в фазу цветения.</w:t>
      </w:r>
    </w:p>
    <w:p w:rsidR="00CF0A3C" w:rsidRPr="00994A4C" w:rsidRDefault="00CF0A3C" w:rsidP="00994A4C">
      <w:pPr>
        <w:keepNext/>
        <w:tabs>
          <w:tab w:val="left" w:pos="0"/>
        </w:tabs>
        <w:spacing w:line="360" w:lineRule="auto"/>
        <w:ind w:firstLine="709"/>
        <w:jc w:val="both"/>
        <w:rPr>
          <w:sz w:val="28"/>
          <w:szCs w:val="28"/>
        </w:rPr>
      </w:pPr>
    </w:p>
    <w:p w:rsidR="00994A4C" w:rsidRDefault="00994A4C" w:rsidP="00994A4C">
      <w:pPr>
        <w:keepNext/>
        <w:tabs>
          <w:tab w:val="left" w:pos="0"/>
        </w:tabs>
        <w:suppressAutoHyphens w:val="0"/>
        <w:spacing w:line="360" w:lineRule="auto"/>
        <w:ind w:firstLine="709"/>
        <w:jc w:val="both"/>
        <w:rPr>
          <w:sz w:val="28"/>
        </w:rPr>
        <w:sectPr w:rsidR="00994A4C" w:rsidSect="00994A4C">
          <w:footnotePr>
            <w:pos w:val="beneathText"/>
          </w:footnotePr>
          <w:pgSz w:w="11905" w:h="16837"/>
          <w:pgMar w:top="1134" w:right="851" w:bottom="1134" w:left="1701" w:header="720" w:footer="720" w:gutter="0"/>
          <w:cols w:space="720"/>
          <w:titlePg/>
          <w:docGrid w:linePitch="360"/>
        </w:sectPr>
      </w:pPr>
    </w:p>
    <w:p w:rsidR="00994A4C" w:rsidRDefault="00CF0A3C" w:rsidP="00994A4C">
      <w:pPr>
        <w:keepNext/>
        <w:tabs>
          <w:tab w:val="left" w:pos="0"/>
        </w:tabs>
        <w:suppressAutoHyphens w:val="0"/>
        <w:spacing w:line="360" w:lineRule="auto"/>
        <w:ind w:firstLine="709"/>
        <w:jc w:val="both"/>
        <w:rPr>
          <w:sz w:val="28"/>
        </w:rPr>
        <w:sectPr w:rsidR="00994A4C" w:rsidSect="00994A4C">
          <w:footnotePr>
            <w:pos w:val="beneathText"/>
          </w:footnotePr>
          <w:pgSz w:w="16837" w:h="11905" w:orient="landscape"/>
          <w:pgMar w:top="851" w:right="1134" w:bottom="1701" w:left="1134" w:header="720" w:footer="720" w:gutter="0"/>
          <w:cols w:space="720"/>
          <w:titlePg/>
          <w:docGrid w:linePitch="360"/>
        </w:sectPr>
      </w:pPr>
      <w:r w:rsidRPr="00994A4C">
        <w:rPr>
          <w:sz w:val="28"/>
        </w:rPr>
        <w:t>Таблица 3. Фенологические сроки развития шведской мухи</w:t>
      </w:r>
      <w:r w:rsidR="00790ACC">
        <w:rPr>
          <w:sz w:val="28"/>
        </w:rPr>
      </w:r>
      <w:r w:rsidR="00790ACC">
        <w:rPr>
          <w:sz w:val="28"/>
        </w:rPr>
        <w:pict>
          <v:shape id="_x0000_s1032" type="#_x0000_t202" style="width:789.55pt;height:395.85pt;mso-left-percent:-10001;mso-top-percent:-10001;mso-wrap-distance-left:9.05pt;mso-wrap-distance-right:9.05pt;mso-position-horizontal:absolute;mso-position-horizontal-relative:char;mso-position-vertical:absolute;mso-position-vertical-relative:line;mso-left-percent:-10001;mso-top-percent:-10001" stroked="f">
            <v:fill opacity="0" color2="black"/>
            <v:textbox style="mso-next-textbox:#_x0000_s1032" inset="0,0,0,0">
              <w:txbxContent>
                <w:tbl>
                  <w:tblPr>
                    <w:tblW w:w="0" w:type="auto"/>
                    <w:tblInd w:w="108" w:type="dxa"/>
                    <w:tblLayout w:type="fixed"/>
                    <w:tblLook w:val="0000" w:firstRow="0" w:lastRow="0" w:firstColumn="0" w:lastColumn="0" w:noHBand="0" w:noVBand="0"/>
                  </w:tblPr>
                  <w:tblGrid>
                    <w:gridCol w:w="1560"/>
                    <w:gridCol w:w="964"/>
                    <w:gridCol w:w="534"/>
                    <w:gridCol w:w="534"/>
                    <w:gridCol w:w="534"/>
                    <w:gridCol w:w="534"/>
                    <w:gridCol w:w="535"/>
                    <w:gridCol w:w="534"/>
                    <w:gridCol w:w="535"/>
                    <w:gridCol w:w="535"/>
                    <w:gridCol w:w="535"/>
                    <w:gridCol w:w="535"/>
                    <w:gridCol w:w="535"/>
                    <w:gridCol w:w="545"/>
                    <w:gridCol w:w="10"/>
                    <w:gridCol w:w="515"/>
                    <w:gridCol w:w="535"/>
                    <w:gridCol w:w="541"/>
                    <w:gridCol w:w="535"/>
                    <w:gridCol w:w="535"/>
                    <w:gridCol w:w="535"/>
                    <w:gridCol w:w="535"/>
                    <w:gridCol w:w="535"/>
                    <w:gridCol w:w="499"/>
                    <w:gridCol w:w="1003"/>
                  </w:tblGrid>
                  <w:tr w:rsidR="00CD2001" w:rsidTr="00994A4C">
                    <w:trPr>
                      <w:cantSplit/>
                      <w:trHeight w:hRule="exact" w:val="585"/>
                    </w:trPr>
                    <w:tc>
                      <w:tcPr>
                        <w:tcW w:w="1560" w:type="dxa"/>
                        <w:vMerge w:val="restart"/>
                        <w:tcBorders>
                          <w:top w:val="single" w:sz="4" w:space="0" w:color="000000"/>
                          <w:left w:val="single" w:sz="4" w:space="0" w:color="000000"/>
                          <w:bottom w:val="single" w:sz="4" w:space="0" w:color="000000"/>
                        </w:tcBorders>
                      </w:tcPr>
                      <w:p w:rsidR="00CD2001" w:rsidRPr="00994A4C" w:rsidRDefault="00CD2001" w:rsidP="00994A4C">
                        <w:pPr>
                          <w:snapToGrid w:val="0"/>
                          <w:jc w:val="center"/>
                        </w:pPr>
                        <w:r w:rsidRPr="00994A4C">
                          <w:t>Вредный объект</w:t>
                        </w:r>
                      </w:p>
                    </w:tc>
                    <w:tc>
                      <w:tcPr>
                        <w:tcW w:w="964" w:type="dxa"/>
                        <w:vMerge w:val="restart"/>
                        <w:tcBorders>
                          <w:top w:val="single" w:sz="4" w:space="0" w:color="000000"/>
                          <w:left w:val="single" w:sz="4" w:space="0" w:color="000000"/>
                          <w:bottom w:val="single" w:sz="4" w:space="0" w:color="000000"/>
                        </w:tcBorders>
                      </w:tcPr>
                      <w:p w:rsidR="00CD2001" w:rsidRPr="00994A4C" w:rsidRDefault="00CD2001" w:rsidP="00994A4C">
                        <w:pPr>
                          <w:suppressAutoHyphens w:val="0"/>
                          <w:snapToGrid w:val="0"/>
                          <w:jc w:val="center"/>
                        </w:pPr>
                        <w:r w:rsidRPr="00994A4C">
                          <w:t>Количество</w:t>
                        </w:r>
                      </w:p>
                      <w:p w:rsidR="00CD2001" w:rsidRPr="00994A4C" w:rsidRDefault="00CD2001" w:rsidP="00994A4C">
                        <w:pPr>
                          <w:suppressAutoHyphens w:val="0"/>
                          <w:snapToGrid w:val="0"/>
                          <w:jc w:val="center"/>
                        </w:pPr>
                        <w:r w:rsidRPr="00994A4C">
                          <w:t>поколений</w:t>
                        </w:r>
                      </w:p>
                    </w:tc>
                    <w:tc>
                      <w:tcPr>
                        <w:tcW w:w="11200" w:type="dxa"/>
                        <w:gridSpan w:val="22"/>
                        <w:tcBorders>
                          <w:top w:val="single" w:sz="4" w:space="0" w:color="000000"/>
                          <w:left w:val="single" w:sz="4" w:space="0" w:color="000000"/>
                          <w:bottom w:val="single" w:sz="4" w:space="0" w:color="000000"/>
                        </w:tcBorders>
                      </w:tcPr>
                      <w:p w:rsidR="00CD2001" w:rsidRPr="00994A4C" w:rsidRDefault="00CD2001" w:rsidP="00994A4C">
                        <w:pPr>
                          <w:snapToGrid w:val="0"/>
                          <w:jc w:val="center"/>
                        </w:pPr>
                        <w:r w:rsidRPr="00994A4C">
                          <w:t>Месяцы, декады</w:t>
                        </w:r>
                      </w:p>
                    </w:tc>
                    <w:tc>
                      <w:tcPr>
                        <w:tcW w:w="1003" w:type="dxa"/>
                        <w:vMerge w:val="restart"/>
                        <w:tcBorders>
                          <w:top w:val="single" w:sz="4" w:space="0" w:color="000000"/>
                          <w:left w:val="single" w:sz="4" w:space="0" w:color="000000"/>
                          <w:bottom w:val="single" w:sz="4" w:space="0" w:color="000000"/>
                          <w:right w:val="single" w:sz="4" w:space="0" w:color="000000"/>
                        </w:tcBorders>
                      </w:tcPr>
                      <w:p w:rsidR="00CD2001" w:rsidRPr="00994A4C" w:rsidRDefault="00CD2001" w:rsidP="00994A4C">
                        <w:pPr>
                          <w:suppressAutoHyphens w:val="0"/>
                          <w:snapToGrid w:val="0"/>
                          <w:jc w:val="center"/>
                        </w:pPr>
                        <w:r w:rsidRPr="00994A4C">
                          <w:t>Зимующая фаза</w:t>
                        </w:r>
                      </w:p>
                      <w:p w:rsidR="00CD2001" w:rsidRPr="00994A4C" w:rsidRDefault="00CD2001" w:rsidP="00994A4C">
                        <w:pPr>
                          <w:suppressAutoHyphens w:val="0"/>
                          <w:snapToGrid w:val="0"/>
                          <w:jc w:val="center"/>
                        </w:pPr>
                      </w:p>
                    </w:tc>
                  </w:tr>
                  <w:tr w:rsidR="00CD2001" w:rsidTr="00994A4C">
                    <w:trPr>
                      <w:cantSplit/>
                      <w:trHeight w:hRule="exact" w:val="585"/>
                    </w:trPr>
                    <w:tc>
                      <w:tcPr>
                        <w:tcW w:w="1560" w:type="dxa"/>
                        <w:vMerge/>
                        <w:tcBorders>
                          <w:top w:val="single" w:sz="4" w:space="0" w:color="000000"/>
                          <w:left w:val="single" w:sz="4" w:space="0" w:color="000000"/>
                          <w:bottom w:val="single" w:sz="4" w:space="0" w:color="000000"/>
                        </w:tcBorders>
                      </w:tcPr>
                      <w:p w:rsidR="00CD2001" w:rsidRPr="00994A4C" w:rsidRDefault="00CD2001" w:rsidP="00994A4C"/>
                    </w:tc>
                    <w:tc>
                      <w:tcPr>
                        <w:tcW w:w="964" w:type="dxa"/>
                        <w:vMerge/>
                        <w:tcBorders>
                          <w:top w:val="single" w:sz="4" w:space="0" w:color="000000"/>
                          <w:left w:val="single" w:sz="4" w:space="0" w:color="000000"/>
                          <w:bottom w:val="single" w:sz="4" w:space="0" w:color="000000"/>
                        </w:tcBorders>
                      </w:tcPr>
                      <w:p w:rsidR="00CD2001" w:rsidRPr="00994A4C" w:rsidRDefault="00CD2001" w:rsidP="00994A4C"/>
                    </w:tc>
                    <w:tc>
                      <w:tcPr>
                        <w:tcW w:w="1602" w:type="dxa"/>
                        <w:gridSpan w:val="3"/>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rPr>
                            <w:lang w:val="en-US"/>
                          </w:rPr>
                        </w:pPr>
                        <w:r w:rsidRPr="00994A4C">
                          <w:rPr>
                            <w:lang w:val="en-US"/>
                          </w:rPr>
                          <w:t>IV</w:t>
                        </w:r>
                      </w:p>
                    </w:tc>
                    <w:tc>
                      <w:tcPr>
                        <w:tcW w:w="1603" w:type="dxa"/>
                        <w:gridSpan w:val="3"/>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rPr>
                            <w:lang w:val="en-US"/>
                          </w:rPr>
                        </w:pPr>
                        <w:r w:rsidRPr="00994A4C">
                          <w:rPr>
                            <w:lang w:val="en-US"/>
                          </w:rPr>
                          <w:t>V</w:t>
                        </w:r>
                      </w:p>
                    </w:tc>
                    <w:tc>
                      <w:tcPr>
                        <w:tcW w:w="1605" w:type="dxa"/>
                        <w:gridSpan w:val="3"/>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rPr>
                            <w:lang w:val="en-US"/>
                          </w:rPr>
                        </w:pPr>
                        <w:r w:rsidRPr="00994A4C">
                          <w:rPr>
                            <w:lang w:val="en-US"/>
                          </w:rPr>
                          <w:t>VI</w:t>
                        </w:r>
                      </w:p>
                    </w:tc>
                    <w:tc>
                      <w:tcPr>
                        <w:tcW w:w="1625" w:type="dxa"/>
                        <w:gridSpan w:val="4"/>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rPr>
                            <w:lang w:val="en-US"/>
                          </w:rPr>
                        </w:pPr>
                        <w:r w:rsidRPr="00994A4C">
                          <w:rPr>
                            <w:lang w:val="en-US"/>
                          </w:rPr>
                          <w:t>VII</w:t>
                        </w:r>
                      </w:p>
                    </w:tc>
                    <w:tc>
                      <w:tcPr>
                        <w:tcW w:w="1591" w:type="dxa"/>
                        <w:gridSpan w:val="3"/>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rPr>
                            <w:lang w:val="en-US"/>
                          </w:rPr>
                        </w:pPr>
                        <w:r w:rsidRPr="00994A4C">
                          <w:rPr>
                            <w:lang w:val="en-US"/>
                          </w:rPr>
                          <w:t>VIII</w:t>
                        </w:r>
                      </w:p>
                    </w:tc>
                    <w:tc>
                      <w:tcPr>
                        <w:tcW w:w="1605" w:type="dxa"/>
                        <w:gridSpan w:val="3"/>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rPr>
                            <w:lang w:val="en-US"/>
                          </w:rPr>
                        </w:pPr>
                        <w:r w:rsidRPr="00994A4C">
                          <w:rPr>
                            <w:lang w:val="en-US"/>
                          </w:rPr>
                          <w:t>IX</w:t>
                        </w:r>
                      </w:p>
                    </w:tc>
                    <w:tc>
                      <w:tcPr>
                        <w:tcW w:w="1569" w:type="dxa"/>
                        <w:gridSpan w:val="3"/>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Х</w:t>
                        </w:r>
                      </w:p>
                    </w:tc>
                    <w:tc>
                      <w:tcPr>
                        <w:tcW w:w="1003" w:type="dxa"/>
                        <w:vMerge/>
                        <w:tcBorders>
                          <w:top w:val="single" w:sz="4" w:space="0" w:color="000000"/>
                          <w:left w:val="single" w:sz="4" w:space="0" w:color="000000"/>
                          <w:bottom w:val="single" w:sz="4" w:space="0" w:color="000000"/>
                          <w:right w:val="single" w:sz="4" w:space="0" w:color="000000"/>
                        </w:tcBorders>
                      </w:tcPr>
                      <w:p w:rsidR="00CD2001" w:rsidRPr="00994A4C" w:rsidRDefault="00CD2001" w:rsidP="00994A4C"/>
                    </w:tc>
                  </w:tr>
                  <w:tr w:rsidR="00CD2001" w:rsidTr="00994A4C">
                    <w:trPr>
                      <w:cantSplit/>
                      <w:trHeight w:hRule="exact" w:val="585"/>
                    </w:trPr>
                    <w:tc>
                      <w:tcPr>
                        <w:tcW w:w="1560" w:type="dxa"/>
                        <w:vMerge/>
                        <w:tcBorders>
                          <w:top w:val="single" w:sz="4" w:space="0" w:color="000000"/>
                          <w:left w:val="single" w:sz="4" w:space="0" w:color="000000"/>
                          <w:bottom w:val="single" w:sz="4" w:space="0" w:color="000000"/>
                        </w:tcBorders>
                      </w:tcPr>
                      <w:p w:rsidR="00CD2001" w:rsidRPr="00994A4C" w:rsidRDefault="00CD2001" w:rsidP="00994A4C"/>
                    </w:tc>
                    <w:tc>
                      <w:tcPr>
                        <w:tcW w:w="964" w:type="dxa"/>
                        <w:vMerge/>
                        <w:tcBorders>
                          <w:top w:val="single" w:sz="4" w:space="0" w:color="000000"/>
                          <w:left w:val="single" w:sz="4" w:space="0" w:color="000000"/>
                          <w:bottom w:val="single" w:sz="4" w:space="0" w:color="000000"/>
                        </w:tcBorders>
                      </w:tcPr>
                      <w:p w:rsidR="00CD2001" w:rsidRPr="00994A4C" w:rsidRDefault="00CD2001" w:rsidP="00994A4C"/>
                    </w:tc>
                    <w:tc>
                      <w:tcPr>
                        <w:tcW w:w="534"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3</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3</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555" w:type="dxa"/>
                        <w:gridSpan w:val="2"/>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3</w:t>
                        </w:r>
                      </w:p>
                    </w:tc>
                    <w:tc>
                      <w:tcPr>
                        <w:tcW w:w="51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541"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3</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3</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1</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2</w:t>
                        </w:r>
                      </w:p>
                    </w:tc>
                    <w:tc>
                      <w:tcPr>
                        <w:tcW w:w="499" w:type="dxa"/>
                        <w:tcBorders>
                          <w:top w:val="single" w:sz="4" w:space="0" w:color="000000"/>
                          <w:left w:val="single" w:sz="4" w:space="0" w:color="000000"/>
                          <w:bottom w:val="single" w:sz="4" w:space="0" w:color="000000"/>
                        </w:tcBorders>
                      </w:tcPr>
                      <w:p w:rsidR="00CD2001" w:rsidRPr="00994A4C" w:rsidRDefault="00CD2001" w:rsidP="00994A4C">
                        <w:pPr>
                          <w:shd w:val="clear" w:color="auto" w:fill="FFFFFF"/>
                          <w:snapToGrid w:val="0"/>
                          <w:jc w:val="center"/>
                        </w:pPr>
                        <w:r w:rsidRPr="00994A4C">
                          <w:t>3</w:t>
                        </w:r>
                      </w:p>
                    </w:tc>
                    <w:tc>
                      <w:tcPr>
                        <w:tcW w:w="1003" w:type="dxa"/>
                        <w:vMerge/>
                        <w:tcBorders>
                          <w:top w:val="single" w:sz="4" w:space="0" w:color="000000"/>
                          <w:left w:val="single" w:sz="4" w:space="0" w:color="000000"/>
                          <w:bottom w:val="single" w:sz="4" w:space="0" w:color="000000"/>
                          <w:right w:val="single" w:sz="4" w:space="0" w:color="000000"/>
                        </w:tcBorders>
                      </w:tcPr>
                      <w:p w:rsidR="00CD2001" w:rsidRPr="00994A4C" w:rsidRDefault="00CD2001" w:rsidP="00994A4C"/>
                    </w:tc>
                  </w:tr>
                  <w:tr w:rsidR="00CD2001" w:rsidTr="00994A4C">
                    <w:trPr>
                      <w:trHeight w:val="1530"/>
                    </w:trPr>
                    <w:tc>
                      <w:tcPr>
                        <w:tcW w:w="1560" w:type="dxa"/>
                        <w:tcBorders>
                          <w:top w:val="single" w:sz="4" w:space="0" w:color="000000"/>
                          <w:left w:val="single" w:sz="4" w:space="0" w:color="000000"/>
                          <w:bottom w:val="single" w:sz="4" w:space="0" w:color="000000"/>
                        </w:tcBorders>
                      </w:tcPr>
                      <w:p w:rsidR="00CD2001" w:rsidRPr="00994A4C" w:rsidRDefault="00CD2001" w:rsidP="00994A4C">
                        <w:pPr>
                          <w:snapToGrid w:val="0"/>
                          <w:jc w:val="both"/>
                        </w:pPr>
                        <w:r w:rsidRPr="00994A4C">
                          <w:t>Шведская муха</w:t>
                        </w:r>
                      </w:p>
                    </w:tc>
                    <w:tc>
                      <w:tcPr>
                        <w:tcW w:w="964" w:type="dxa"/>
                        <w:tcBorders>
                          <w:top w:val="single" w:sz="4" w:space="0" w:color="000000"/>
                          <w:left w:val="single" w:sz="4" w:space="0" w:color="000000"/>
                          <w:bottom w:val="single" w:sz="4" w:space="0" w:color="000000"/>
                        </w:tcBorders>
                      </w:tcPr>
                      <w:p w:rsidR="00CD2001" w:rsidRPr="00994A4C" w:rsidRDefault="00CD2001" w:rsidP="00994A4C">
                        <w:pPr>
                          <w:snapToGrid w:val="0"/>
                          <w:jc w:val="center"/>
                        </w:pPr>
                        <w:r w:rsidRPr="00994A4C">
                          <w:t>1-5</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4"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4"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r w:rsidRPr="00994A4C">
                          <w:rPr>
                            <w:b/>
                            <w:bCs/>
                          </w:rPr>
                          <w:t>+</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Ї</w:t>
                        </w:r>
                      </w:p>
                    </w:tc>
                    <w:tc>
                      <w:tcPr>
                        <w:tcW w:w="534"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Ї</w:t>
                        </w:r>
                      </w:p>
                      <w:p w:rsidR="00CD2001" w:rsidRPr="00994A4C" w:rsidRDefault="00CD2001" w:rsidP="00994A4C">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Ї</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Ї</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Ї</w:t>
                        </w:r>
                      </w:p>
                      <w:p w:rsidR="00CD2001" w:rsidRPr="00994A4C" w:rsidRDefault="00CD2001" w:rsidP="00994A4C">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Ї</w:t>
                        </w: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tc>
                    <w:tc>
                      <w:tcPr>
                        <w:tcW w:w="54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w:t>
                        </w:r>
                      </w:p>
                      <w:p w:rsidR="00CD2001" w:rsidRPr="00994A4C" w:rsidRDefault="00CD2001" w:rsidP="00994A4C">
                        <w:pPr>
                          <w:snapToGrid w:val="0"/>
                          <w:jc w:val="center"/>
                          <w:rPr>
                            <w:b/>
                            <w:bCs/>
                          </w:rPr>
                        </w:pPr>
                        <w:r w:rsidRPr="00994A4C">
                          <w:rPr>
                            <w:b/>
                            <w:bCs/>
                          </w:rPr>
                          <w:t>+</w:t>
                        </w:r>
                      </w:p>
                    </w:tc>
                    <w:tc>
                      <w:tcPr>
                        <w:tcW w:w="525" w:type="dxa"/>
                        <w:gridSpan w:val="2"/>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w:t>
                        </w: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41"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535"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499" w:type="dxa"/>
                        <w:tcBorders>
                          <w:top w:val="single" w:sz="4" w:space="0" w:color="000000"/>
                          <w:left w:val="single" w:sz="4" w:space="0" w:color="000000"/>
                          <w:bottom w:val="single" w:sz="4" w:space="0" w:color="000000"/>
                        </w:tcBorders>
                      </w:tcPr>
                      <w:p w:rsidR="00CD2001" w:rsidRPr="00994A4C" w:rsidRDefault="00CD2001" w:rsidP="00994A4C">
                        <w:pPr>
                          <w:snapToGrid w:val="0"/>
                          <w:jc w:val="center"/>
                          <w:rPr>
                            <w:b/>
                            <w:bCs/>
                          </w:rPr>
                        </w:pPr>
                      </w:p>
                    </w:tc>
                    <w:tc>
                      <w:tcPr>
                        <w:tcW w:w="1003" w:type="dxa"/>
                        <w:tcBorders>
                          <w:top w:val="single" w:sz="4" w:space="0" w:color="000000"/>
                          <w:left w:val="single" w:sz="4" w:space="0" w:color="000000"/>
                          <w:bottom w:val="single" w:sz="4" w:space="0" w:color="000000"/>
                          <w:right w:val="single" w:sz="4" w:space="0" w:color="000000"/>
                        </w:tcBorders>
                      </w:tcPr>
                      <w:p w:rsidR="00CD2001" w:rsidRPr="00994A4C" w:rsidRDefault="00CD2001" w:rsidP="00994A4C">
                        <w:pPr>
                          <w:snapToGrid w:val="0"/>
                          <w:jc w:val="center"/>
                          <w:rPr>
                            <w:b/>
                            <w:bCs/>
                          </w:rPr>
                        </w:pPr>
                      </w:p>
                      <w:p w:rsidR="00CD2001" w:rsidRPr="00994A4C" w:rsidRDefault="00CD2001" w:rsidP="00994A4C">
                        <w:pPr>
                          <w:snapToGrid w:val="0"/>
                          <w:jc w:val="center"/>
                          <w:rPr>
                            <w:b/>
                            <w:bCs/>
                          </w:rPr>
                        </w:pPr>
                        <w:r w:rsidRPr="00994A4C">
                          <w:rPr>
                            <w:b/>
                            <w:bCs/>
                          </w:rPr>
                          <w:t>Ї</w:t>
                        </w:r>
                      </w:p>
                    </w:tc>
                  </w:tr>
                  <w:tr w:rsidR="00CD2001" w:rsidTr="00994A4C">
                    <w:trPr>
                      <w:cantSplit/>
                      <w:trHeight w:hRule="exact" w:val="976"/>
                    </w:trPr>
                    <w:tc>
                      <w:tcPr>
                        <w:tcW w:w="1560" w:type="dxa"/>
                        <w:tcBorders>
                          <w:top w:val="single" w:sz="4" w:space="0" w:color="000000"/>
                          <w:left w:val="single" w:sz="4" w:space="0" w:color="000000"/>
                          <w:bottom w:val="single" w:sz="4" w:space="0" w:color="000000"/>
                        </w:tcBorders>
                      </w:tcPr>
                      <w:p w:rsidR="00CD2001" w:rsidRPr="00994A4C" w:rsidRDefault="00CD2001" w:rsidP="00994A4C">
                        <w:pPr>
                          <w:snapToGrid w:val="0"/>
                          <w:jc w:val="both"/>
                        </w:pPr>
                        <w:r w:rsidRPr="00994A4C">
                          <w:t>Сроки проведения защитных мероприятий</w:t>
                        </w:r>
                      </w:p>
                    </w:tc>
                    <w:tc>
                      <w:tcPr>
                        <w:tcW w:w="13167" w:type="dxa"/>
                        <w:gridSpan w:val="24"/>
                        <w:tcBorders>
                          <w:top w:val="single" w:sz="4" w:space="0" w:color="000000"/>
                          <w:left w:val="single" w:sz="4" w:space="0" w:color="000000"/>
                          <w:bottom w:val="single" w:sz="4" w:space="0" w:color="000000"/>
                          <w:right w:val="single" w:sz="4" w:space="0" w:color="000000"/>
                        </w:tcBorders>
                      </w:tcPr>
                      <w:p w:rsidR="00CD2001" w:rsidRPr="00994A4C" w:rsidRDefault="00CD2001" w:rsidP="00994A4C">
                        <w:pPr>
                          <w:snapToGrid w:val="0"/>
                          <w:jc w:val="center"/>
                        </w:pPr>
                      </w:p>
                    </w:tc>
                  </w:tr>
                  <w:tr w:rsidR="00CD2001" w:rsidTr="00994A4C">
                    <w:trPr>
                      <w:cantSplit/>
                      <w:trHeight w:val="2835"/>
                    </w:trPr>
                    <w:tc>
                      <w:tcPr>
                        <w:tcW w:w="1560" w:type="dxa"/>
                        <w:tcBorders>
                          <w:top w:val="single" w:sz="4" w:space="0" w:color="000000"/>
                          <w:left w:val="single" w:sz="4" w:space="0" w:color="000000"/>
                          <w:bottom w:val="single" w:sz="4" w:space="0" w:color="000000"/>
                        </w:tcBorders>
                      </w:tcPr>
                      <w:p w:rsidR="00CD2001" w:rsidRPr="00994A4C" w:rsidRDefault="00CD2001" w:rsidP="00994A4C">
                        <w:pPr>
                          <w:pStyle w:val="211"/>
                          <w:snapToGrid w:val="0"/>
                          <w:spacing w:after="0" w:line="100" w:lineRule="atLeast"/>
                        </w:pPr>
                        <w:r w:rsidRPr="00994A4C">
                          <w:t>Всходы</w:t>
                        </w:r>
                      </w:p>
                      <w:p w:rsidR="003138B0" w:rsidRPr="00994A4C" w:rsidRDefault="003138B0" w:rsidP="00994A4C">
                        <w:pPr>
                          <w:pStyle w:val="211"/>
                          <w:snapToGrid w:val="0"/>
                          <w:spacing w:after="0" w:line="100" w:lineRule="atLeast"/>
                        </w:pPr>
                        <w:r w:rsidRPr="00994A4C">
                          <w:t>5-6 пар настоящих листьев</w:t>
                        </w:r>
                      </w:p>
                      <w:p w:rsidR="003138B0" w:rsidRPr="00994A4C" w:rsidRDefault="003138B0" w:rsidP="00994A4C">
                        <w:pPr>
                          <w:pStyle w:val="211"/>
                          <w:snapToGrid w:val="0"/>
                          <w:spacing w:after="0" w:line="100" w:lineRule="atLeast"/>
                        </w:pPr>
                        <w:r w:rsidRPr="00994A4C">
                          <w:t>8-9 пар нас. лис.</w:t>
                        </w:r>
                      </w:p>
                      <w:p w:rsidR="00CD2001" w:rsidRPr="00994A4C" w:rsidRDefault="003138B0" w:rsidP="00994A4C">
                        <w:pPr>
                          <w:pStyle w:val="211"/>
                          <w:snapToGrid w:val="0"/>
                          <w:spacing w:after="0" w:line="100" w:lineRule="atLeast"/>
                        </w:pPr>
                        <w:r w:rsidRPr="00994A4C">
                          <w:t>Вымётывание</w:t>
                        </w:r>
                      </w:p>
                      <w:p w:rsidR="00CD2001" w:rsidRPr="00994A4C" w:rsidRDefault="00CD2001" w:rsidP="00994A4C">
                        <w:pPr>
                          <w:pStyle w:val="211"/>
                          <w:snapToGrid w:val="0"/>
                          <w:spacing w:after="0" w:line="100" w:lineRule="atLeast"/>
                        </w:pPr>
                        <w:r w:rsidRPr="00994A4C">
                          <w:t>Цветение</w:t>
                        </w:r>
                      </w:p>
                      <w:p w:rsidR="00CD2001" w:rsidRPr="00994A4C" w:rsidRDefault="00CD2001" w:rsidP="00994A4C">
                        <w:pPr>
                          <w:pStyle w:val="211"/>
                          <w:snapToGrid w:val="0"/>
                          <w:spacing w:after="0" w:line="100" w:lineRule="atLeast"/>
                        </w:pPr>
                        <w:r w:rsidRPr="00994A4C">
                          <w:t>Молочная спелость</w:t>
                        </w:r>
                      </w:p>
                      <w:p w:rsidR="00CD2001" w:rsidRPr="00994A4C" w:rsidRDefault="00CD2001" w:rsidP="00994A4C">
                        <w:pPr>
                          <w:pStyle w:val="211"/>
                          <w:snapToGrid w:val="0"/>
                          <w:spacing w:after="0" w:line="100" w:lineRule="atLeast"/>
                        </w:pPr>
                        <w:r w:rsidRPr="00994A4C">
                          <w:t>Восковая спелость</w:t>
                        </w:r>
                      </w:p>
                      <w:p w:rsidR="00CD2001" w:rsidRPr="00994A4C" w:rsidRDefault="00CD2001" w:rsidP="00994A4C">
                        <w:pPr>
                          <w:pStyle w:val="211"/>
                          <w:snapToGrid w:val="0"/>
                          <w:spacing w:after="0" w:line="100" w:lineRule="atLeast"/>
                        </w:pPr>
                        <w:r w:rsidRPr="00994A4C">
                          <w:t>Полная спелость</w:t>
                        </w:r>
                      </w:p>
                    </w:tc>
                    <w:tc>
                      <w:tcPr>
                        <w:tcW w:w="13167" w:type="dxa"/>
                        <w:gridSpan w:val="24"/>
                        <w:tcBorders>
                          <w:top w:val="single" w:sz="4" w:space="0" w:color="000000"/>
                          <w:left w:val="single" w:sz="4" w:space="0" w:color="000000"/>
                          <w:bottom w:val="single" w:sz="4" w:space="0" w:color="000000"/>
                          <w:right w:val="single" w:sz="4" w:space="0" w:color="000000"/>
                        </w:tcBorders>
                      </w:tcPr>
                      <w:p w:rsidR="00CD2001" w:rsidRPr="00994A4C" w:rsidRDefault="00CD2001" w:rsidP="00994A4C">
                        <w:pPr>
                          <w:snapToGrid w:val="0"/>
                          <w:jc w:val="center"/>
                        </w:pPr>
                      </w:p>
                      <w:p w:rsidR="00CD2001" w:rsidRPr="00994A4C" w:rsidRDefault="00CD2001" w:rsidP="00994A4C">
                        <w:pPr>
                          <w:snapToGrid w:val="0"/>
                          <w:jc w:val="both"/>
                        </w:pPr>
                      </w:p>
                    </w:tc>
                  </w:tr>
                </w:tbl>
                <w:p w:rsidR="00000000" w:rsidRDefault="00790ACC"/>
              </w:txbxContent>
            </v:textbox>
            <w10:wrap type="none" side="largest"/>
            <w10:anchorlock/>
          </v:shape>
        </w:pict>
      </w:r>
    </w:p>
    <w:p w:rsidR="00CF0A3C" w:rsidRPr="00994A4C" w:rsidRDefault="00CF0A3C" w:rsidP="00994A4C">
      <w:pPr>
        <w:keepNext/>
        <w:suppressAutoHyphens w:val="0"/>
        <w:snapToGrid w:val="0"/>
        <w:spacing w:line="360" w:lineRule="auto"/>
        <w:ind w:firstLine="709"/>
        <w:jc w:val="both"/>
        <w:rPr>
          <w:sz w:val="28"/>
          <w:szCs w:val="28"/>
        </w:rPr>
      </w:pPr>
      <w:r w:rsidRPr="00994A4C">
        <w:rPr>
          <w:sz w:val="28"/>
          <w:szCs w:val="28"/>
        </w:rPr>
        <w:t>Из таблицы видно, что у шведской мухи наибольший вред оказывают личинки. Фазы, которым вредит шведская муха — всходы -</w:t>
      </w:r>
      <w:r w:rsidRPr="00994A4C">
        <w:rPr>
          <w:sz w:val="28"/>
          <w:szCs w:val="34"/>
        </w:rPr>
        <w:t xml:space="preserve"> начала выбрасывания метелки</w:t>
      </w:r>
      <w:r w:rsidR="003138B0" w:rsidRPr="00994A4C">
        <w:rPr>
          <w:sz w:val="28"/>
          <w:szCs w:val="28"/>
        </w:rPr>
        <w:t>. Следовательно,</w:t>
      </w:r>
      <w:r w:rsidRPr="00994A4C">
        <w:rPr>
          <w:sz w:val="28"/>
          <w:szCs w:val="28"/>
        </w:rPr>
        <w:t xml:space="preserve"> защитные мероприятия необходимо проводить в фазы всходов и начала цветения.</w:t>
      </w:r>
    </w:p>
    <w:p w:rsidR="00CF0A3C" w:rsidRDefault="00CF0A3C" w:rsidP="00994A4C">
      <w:pPr>
        <w:keepNext/>
        <w:spacing w:line="360" w:lineRule="auto"/>
        <w:ind w:firstLine="709"/>
        <w:jc w:val="both"/>
        <w:rPr>
          <w:sz w:val="28"/>
        </w:rPr>
      </w:pPr>
    </w:p>
    <w:p w:rsidR="00CF0A3C" w:rsidRPr="00994A4C" w:rsidRDefault="007F0FB6" w:rsidP="00994A4C">
      <w:pPr>
        <w:keepNext/>
        <w:suppressAutoHyphens w:val="0"/>
        <w:spacing w:line="360" w:lineRule="auto"/>
        <w:ind w:firstLine="709"/>
        <w:jc w:val="both"/>
        <w:rPr>
          <w:b/>
          <w:bCs/>
          <w:sz w:val="28"/>
          <w:szCs w:val="34"/>
        </w:rPr>
      </w:pPr>
      <w:r w:rsidRPr="00994A4C">
        <w:rPr>
          <w:b/>
          <w:bCs/>
          <w:sz w:val="28"/>
          <w:szCs w:val="34"/>
        </w:rPr>
        <w:t>2.</w:t>
      </w:r>
      <w:r w:rsidR="00CF0A3C" w:rsidRPr="00994A4C">
        <w:rPr>
          <w:b/>
          <w:bCs/>
          <w:sz w:val="28"/>
          <w:szCs w:val="34"/>
        </w:rPr>
        <w:t xml:space="preserve"> Биология возбудителей болезней кукурузы</w:t>
      </w:r>
    </w:p>
    <w:p w:rsidR="00994A4C" w:rsidRDefault="00994A4C" w:rsidP="00994A4C">
      <w:pPr>
        <w:keepNext/>
        <w:suppressAutoHyphens w:val="0"/>
        <w:spacing w:line="360" w:lineRule="auto"/>
        <w:ind w:firstLine="709"/>
        <w:jc w:val="both"/>
        <w:rPr>
          <w:b/>
          <w:bCs/>
          <w:sz w:val="28"/>
          <w:szCs w:val="34"/>
        </w:rPr>
      </w:pPr>
    </w:p>
    <w:p w:rsidR="00CF0A3C" w:rsidRPr="00994A4C" w:rsidRDefault="00CF0A3C" w:rsidP="00994A4C">
      <w:pPr>
        <w:keepNext/>
        <w:suppressAutoHyphens w:val="0"/>
        <w:spacing w:line="360" w:lineRule="auto"/>
        <w:ind w:firstLine="709"/>
        <w:jc w:val="both"/>
        <w:rPr>
          <w:b/>
          <w:bCs/>
          <w:sz w:val="28"/>
          <w:szCs w:val="34"/>
        </w:rPr>
      </w:pPr>
      <w:r w:rsidRPr="00994A4C">
        <w:rPr>
          <w:b/>
          <w:bCs/>
          <w:sz w:val="28"/>
          <w:szCs w:val="34"/>
        </w:rPr>
        <w:t>Пыльная головня.</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Возбудитель</w:t>
      </w:r>
      <w:r w:rsidR="00994A4C">
        <w:rPr>
          <w:sz w:val="28"/>
          <w:szCs w:val="34"/>
        </w:rPr>
        <w:t xml:space="preserve"> </w:t>
      </w:r>
      <w:r w:rsidRPr="00994A4C">
        <w:rPr>
          <w:sz w:val="28"/>
          <w:szCs w:val="34"/>
        </w:rPr>
        <w:t xml:space="preserve">пыльной головни — гриб </w:t>
      </w:r>
      <w:r w:rsidRPr="00994A4C">
        <w:rPr>
          <w:i/>
          <w:iCs/>
          <w:sz w:val="28"/>
          <w:szCs w:val="34"/>
        </w:rPr>
        <w:t>Sorosporium</w:t>
      </w:r>
      <w:r w:rsidRPr="00994A4C">
        <w:rPr>
          <w:sz w:val="28"/>
          <w:szCs w:val="34"/>
        </w:rPr>
        <w:t xml:space="preserve"> </w:t>
      </w:r>
      <w:r w:rsidRPr="00994A4C">
        <w:rPr>
          <w:i/>
          <w:iCs/>
          <w:sz w:val="28"/>
          <w:szCs w:val="34"/>
        </w:rPr>
        <w:t>reilianum</w:t>
      </w:r>
      <w:r w:rsidRPr="00994A4C">
        <w:rPr>
          <w:sz w:val="28"/>
          <w:szCs w:val="34"/>
        </w:rPr>
        <w:t xml:space="preserve"> Mc Alp. f. sp. </w:t>
      </w:r>
      <w:r w:rsidRPr="00994A4C">
        <w:rPr>
          <w:i/>
          <w:iCs/>
          <w:sz w:val="28"/>
          <w:szCs w:val="34"/>
        </w:rPr>
        <w:t>zeae</w:t>
      </w:r>
      <w:r w:rsidRPr="00994A4C">
        <w:rPr>
          <w:sz w:val="28"/>
          <w:szCs w:val="34"/>
        </w:rPr>
        <w:t xml:space="preserve"> Gesch. Заболевание чаще всего встречается в южных регионах России. Вредоносность его заключается не только в прямом недоборе урожая зерна при поражении початков, но и в скрытых потерях, которые складываются из выпадения отдельных проростков во время всходов семян, из-за низкорослости растений и др.</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Споридии, сформировавшиеся на промицелии проросших в почве телиоспор, прорастают и внедряются во всходы проросших семян кукурузы и продолжают свое развитие с ростком растения-хозяина.</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Болезнь начинает проявляться с момента колошения, когда при поражении головней все соцветие превращается в пылящую массу телиоспор. Вместо початка образуется овально-конусовидный желвак, покрытый сверху укороченными обертками. Вначале обертки плотные, зеленые; к моменту молочного созревания зерна они желтеют, высыхают, скручиваются и раскрывают головневый желвак. Вначале телиоспоровая масса заключена в оболочку, которая очень быстро мацерируется, разрывается и обнажает телиоспоры с остатками волокнистой сосудистой ткани метелки. Реже конечная часть метелки остается здоровой, в то время как нижняя часть с боковыми побегами оказывается пораженной головней.</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Развиваясь на мужских и женских соцветиях, болезнь часто поражает только отдельные цветки или часть соцветия. При поражении женских соцветий чаще формируются овальной или яйцевидной формы крупные желваки, заключенные во влагалище листа и одетые вначале розоватой, быстро разрывающейся оболочкой. Иногда конечная часть стебля превращается в один крупный желвак, междоузлия укорачиваются, что придает соцветию вид розетки, состоящей из листьев.</w:t>
      </w:r>
    </w:p>
    <w:p w:rsidR="00CF0A3C" w:rsidRPr="00994A4C" w:rsidRDefault="00CF0A3C" w:rsidP="00994A4C">
      <w:pPr>
        <w:keepNext/>
        <w:suppressAutoHyphens w:val="0"/>
        <w:spacing w:line="360" w:lineRule="auto"/>
        <w:ind w:firstLine="709"/>
        <w:jc w:val="both"/>
        <w:rPr>
          <w:sz w:val="28"/>
          <w:szCs w:val="34"/>
        </w:rPr>
      </w:pPr>
      <w:r w:rsidRPr="00994A4C">
        <w:rPr>
          <w:sz w:val="28"/>
          <w:szCs w:val="34"/>
        </w:rPr>
        <w:tab/>
        <w:t>Болезнь распространяется при помощи телиоспор, попадающих различными путями в почву, в которой они могут сохраняться 2 года и дольше. Те телиоспоры, которые пристали к семенам, при заражении играют незначительную роль. Телиоспоры пыльной головни кукурузы имеют светло-коричневый цвет, неправильную шарообразную или эллиптическую форму, мелкие шипики.</w:t>
      </w:r>
    </w:p>
    <w:p w:rsidR="00C76ED1" w:rsidRPr="00994A4C" w:rsidRDefault="00C76ED1" w:rsidP="00994A4C">
      <w:pPr>
        <w:keepNext/>
        <w:suppressAutoHyphens w:val="0"/>
        <w:spacing w:line="360" w:lineRule="auto"/>
        <w:ind w:firstLine="709"/>
        <w:jc w:val="both"/>
        <w:rPr>
          <w:b/>
          <w:sz w:val="28"/>
          <w:szCs w:val="34"/>
        </w:rPr>
      </w:pPr>
      <w:r w:rsidRPr="00994A4C">
        <w:rPr>
          <w:b/>
          <w:sz w:val="28"/>
          <w:szCs w:val="34"/>
        </w:rPr>
        <w:t>Мозаика</w:t>
      </w:r>
    </w:p>
    <w:p w:rsidR="00C76ED1" w:rsidRPr="00994A4C" w:rsidRDefault="00C76ED1" w:rsidP="00994A4C">
      <w:pPr>
        <w:keepNext/>
        <w:suppressAutoHyphens w:val="0"/>
        <w:spacing w:line="360" w:lineRule="auto"/>
        <w:ind w:firstLine="709"/>
        <w:jc w:val="both"/>
        <w:rPr>
          <w:sz w:val="28"/>
          <w:szCs w:val="34"/>
        </w:rPr>
      </w:pPr>
      <w:r w:rsidRPr="00994A4C">
        <w:rPr>
          <w:sz w:val="28"/>
          <w:szCs w:val="34"/>
        </w:rPr>
        <w:tab/>
        <w:t>Мозаика кукурузы проявляется сначала у основания молодых листьев в виде небольших белых удлиненных пятен, которые затем еще больше удлиняются и распространяются параллельно средней жилке, образуя нечеткие прерывистые хлоротические полосы. При сильном развитии заболевания мозаичные пятна образуются на листовых влагалищах, обертках початков и стеблях.</w:t>
      </w:r>
    </w:p>
    <w:p w:rsidR="00C76ED1" w:rsidRPr="00994A4C" w:rsidRDefault="00C76ED1" w:rsidP="00994A4C">
      <w:pPr>
        <w:keepNext/>
        <w:suppressAutoHyphens w:val="0"/>
        <w:spacing w:line="360" w:lineRule="auto"/>
        <w:ind w:firstLine="709"/>
        <w:jc w:val="both"/>
        <w:rPr>
          <w:sz w:val="28"/>
          <w:szCs w:val="34"/>
        </w:rPr>
      </w:pPr>
      <w:r w:rsidRPr="00994A4C">
        <w:rPr>
          <w:sz w:val="28"/>
          <w:szCs w:val="34"/>
        </w:rPr>
        <w:t>Вирус мозаики кукурузы (</w:t>
      </w:r>
      <w:r w:rsidRPr="00994A4C">
        <w:rPr>
          <w:sz w:val="28"/>
          <w:szCs w:val="34"/>
          <w:lang w:val="en-US"/>
        </w:rPr>
        <w:t>Zea</w:t>
      </w:r>
      <w:r w:rsidRPr="00994A4C">
        <w:rPr>
          <w:sz w:val="28"/>
          <w:szCs w:val="34"/>
        </w:rPr>
        <w:t xml:space="preserve"> </w:t>
      </w:r>
      <w:r w:rsidRPr="00994A4C">
        <w:rPr>
          <w:sz w:val="28"/>
          <w:szCs w:val="34"/>
          <w:lang w:val="en-US"/>
        </w:rPr>
        <w:t>virus</w:t>
      </w:r>
      <w:r w:rsidRPr="00994A4C">
        <w:rPr>
          <w:sz w:val="28"/>
          <w:szCs w:val="34"/>
        </w:rPr>
        <w:t>) передается цикадкой. Заболевание может вызвать снижение урожая кукурузы на 5-10%.</w:t>
      </w:r>
    </w:p>
    <w:p w:rsidR="007F0FB6" w:rsidRPr="00994A4C" w:rsidRDefault="007F0FB6" w:rsidP="00994A4C">
      <w:pPr>
        <w:keepNext/>
        <w:suppressAutoHyphens w:val="0"/>
        <w:spacing w:line="360" w:lineRule="auto"/>
        <w:ind w:firstLine="709"/>
        <w:jc w:val="both"/>
        <w:rPr>
          <w:b/>
          <w:bCs/>
          <w:sz w:val="28"/>
          <w:szCs w:val="28"/>
        </w:rPr>
      </w:pPr>
    </w:p>
    <w:p w:rsidR="00CF0A3C" w:rsidRPr="00994A4C" w:rsidRDefault="00CF0A3C" w:rsidP="00994A4C">
      <w:pPr>
        <w:keepNext/>
        <w:suppressAutoHyphens w:val="0"/>
        <w:spacing w:line="360" w:lineRule="auto"/>
        <w:ind w:firstLine="709"/>
        <w:jc w:val="both"/>
        <w:rPr>
          <w:b/>
          <w:bCs/>
          <w:sz w:val="28"/>
          <w:szCs w:val="28"/>
        </w:rPr>
      </w:pPr>
      <w:r w:rsidRPr="00994A4C">
        <w:rPr>
          <w:b/>
          <w:bCs/>
          <w:sz w:val="28"/>
          <w:szCs w:val="28"/>
        </w:rPr>
        <w:t xml:space="preserve">Таблица 6. Фенологические сроки развития возбудителей болезней </w:t>
      </w:r>
    </w:p>
    <w:p w:rsidR="00CF0A3C" w:rsidRPr="00994A4C" w:rsidRDefault="00CF0A3C" w:rsidP="00994A4C">
      <w:pPr>
        <w:keepNext/>
        <w:suppressAutoHyphens w:val="0"/>
        <w:spacing w:line="360" w:lineRule="auto"/>
        <w:ind w:firstLine="709"/>
        <w:jc w:val="both"/>
        <w:rPr>
          <w:b/>
          <w:bCs/>
          <w:sz w:val="28"/>
          <w:szCs w:val="28"/>
        </w:rPr>
      </w:pPr>
      <w:r w:rsidRPr="00994A4C">
        <w:rPr>
          <w:b/>
          <w:bCs/>
          <w:sz w:val="28"/>
          <w:szCs w:val="28"/>
        </w:rPr>
        <w:t>на посевах кукурузы и сроки проведения защитных мероприятий</w:t>
      </w:r>
    </w:p>
    <w:tbl>
      <w:tblPr>
        <w:tblW w:w="9214" w:type="dxa"/>
        <w:tblInd w:w="55" w:type="dxa"/>
        <w:tblLayout w:type="fixed"/>
        <w:tblCellMar>
          <w:top w:w="55" w:type="dxa"/>
          <w:left w:w="55" w:type="dxa"/>
          <w:bottom w:w="55" w:type="dxa"/>
          <w:right w:w="55" w:type="dxa"/>
        </w:tblCellMar>
        <w:tblLook w:val="0000" w:firstRow="0" w:lastRow="0" w:firstColumn="0" w:lastColumn="0" w:noHBand="0" w:noVBand="0"/>
      </w:tblPr>
      <w:tblGrid>
        <w:gridCol w:w="1134"/>
        <w:gridCol w:w="1276"/>
        <w:gridCol w:w="1134"/>
        <w:gridCol w:w="1134"/>
        <w:gridCol w:w="992"/>
        <w:gridCol w:w="851"/>
        <w:gridCol w:w="850"/>
        <w:gridCol w:w="851"/>
        <w:gridCol w:w="992"/>
      </w:tblGrid>
      <w:tr w:rsidR="0017631C" w:rsidRPr="00994A4C">
        <w:tc>
          <w:tcPr>
            <w:tcW w:w="1134" w:type="dxa"/>
            <w:tcBorders>
              <w:top w:val="single" w:sz="2" w:space="0" w:color="000000"/>
              <w:left w:val="single" w:sz="2" w:space="0" w:color="000000"/>
              <w:bottom w:val="single" w:sz="2" w:space="0" w:color="000000"/>
            </w:tcBorders>
          </w:tcPr>
          <w:p w:rsidR="0017631C" w:rsidRPr="00994A4C" w:rsidRDefault="0017631C" w:rsidP="00994A4C">
            <w:pPr>
              <w:keepNext/>
              <w:suppressAutoHyphens w:val="0"/>
              <w:snapToGrid w:val="0"/>
              <w:spacing w:line="360" w:lineRule="auto"/>
              <w:jc w:val="both"/>
            </w:pPr>
            <w:r w:rsidRPr="00994A4C">
              <w:t>Фазы развития кукурузы</w:t>
            </w:r>
          </w:p>
        </w:tc>
        <w:tc>
          <w:tcPr>
            <w:tcW w:w="1276" w:type="dxa"/>
            <w:tcBorders>
              <w:top w:val="single" w:sz="2" w:space="0" w:color="000000"/>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Всходы</w:t>
            </w:r>
          </w:p>
          <w:p w:rsidR="0017631C" w:rsidRPr="00994A4C" w:rsidRDefault="0017631C" w:rsidP="00994A4C">
            <w:pPr>
              <w:pStyle w:val="211"/>
              <w:keepNext/>
              <w:snapToGrid w:val="0"/>
              <w:spacing w:after="0" w:line="360" w:lineRule="auto"/>
              <w:jc w:val="both"/>
            </w:pPr>
          </w:p>
        </w:tc>
        <w:tc>
          <w:tcPr>
            <w:tcW w:w="1134" w:type="dxa"/>
            <w:tcBorders>
              <w:top w:val="single" w:sz="2" w:space="0" w:color="000000"/>
              <w:left w:val="single" w:sz="2" w:space="0" w:color="000000"/>
              <w:bottom w:val="single" w:sz="2" w:space="0" w:color="000000"/>
              <w:right w:val="single" w:sz="2" w:space="0" w:color="000000"/>
            </w:tcBorders>
          </w:tcPr>
          <w:p w:rsidR="0017631C" w:rsidRPr="00994A4C" w:rsidRDefault="0017631C" w:rsidP="00994A4C">
            <w:pPr>
              <w:pStyle w:val="211"/>
              <w:keepNext/>
              <w:snapToGrid w:val="0"/>
              <w:spacing w:after="0" w:line="360" w:lineRule="auto"/>
              <w:jc w:val="both"/>
            </w:pPr>
            <w:r w:rsidRPr="00994A4C">
              <w:t>5-6 пар нас. лис.</w:t>
            </w:r>
          </w:p>
        </w:tc>
        <w:tc>
          <w:tcPr>
            <w:tcW w:w="1134" w:type="dxa"/>
            <w:tcBorders>
              <w:top w:val="single" w:sz="2" w:space="0" w:color="000000"/>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 xml:space="preserve"> 8-9 пар нас. лис.</w:t>
            </w:r>
          </w:p>
        </w:tc>
        <w:tc>
          <w:tcPr>
            <w:tcW w:w="992" w:type="dxa"/>
            <w:tcBorders>
              <w:top w:val="single" w:sz="2" w:space="0" w:color="000000"/>
              <w:left w:val="single" w:sz="2" w:space="0" w:color="000000"/>
              <w:bottom w:val="single" w:sz="2" w:space="0" w:color="000000"/>
              <w:right w:val="single" w:sz="2" w:space="0" w:color="000000"/>
            </w:tcBorders>
          </w:tcPr>
          <w:p w:rsidR="0017631C" w:rsidRPr="00994A4C" w:rsidRDefault="0017631C" w:rsidP="00994A4C">
            <w:pPr>
              <w:pStyle w:val="211"/>
              <w:keepNext/>
              <w:snapToGrid w:val="0"/>
              <w:spacing w:after="0" w:line="360" w:lineRule="auto"/>
              <w:jc w:val="both"/>
            </w:pPr>
            <w:r w:rsidRPr="00994A4C">
              <w:t>Вымётывание</w:t>
            </w:r>
          </w:p>
        </w:tc>
        <w:tc>
          <w:tcPr>
            <w:tcW w:w="851" w:type="dxa"/>
            <w:tcBorders>
              <w:top w:val="single" w:sz="2" w:space="0" w:color="000000"/>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Цветение</w:t>
            </w:r>
          </w:p>
        </w:tc>
        <w:tc>
          <w:tcPr>
            <w:tcW w:w="850" w:type="dxa"/>
            <w:tcBorders>
              <w:top w:val="single" w:sz="2" w:space="0" w:color="000000"/>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Молочная спелость</w:t>
            </w:r>
          </w:p>
        </w:tc>
        <w:tc>
          <w:tcPr>
            <w:tcW w:w="851" w:type="dxa"/>
            <w:tcBorders>
              <w:top w:val="single" w:sz="2" w:space="0" w:color="000000"/>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Восковая спелость</w:t>
            </w:r>
          </w:p>
        </w:tc>
        <w:tc>
          <w:tcPr>
            <w:tcW w:w="992" w:type="dxa"/>
            <w:tcBorders>
              <w:top w:val="single" w:sz="2" w:space="0" w:color="000000"/>
              <w:left w:val="single" w:sz="2" w:space="0" w:color="000000"/>
              <w:bottom w:val="single" w:sz="2" w:space="0" w:color="000000"/>
              <w:right w:val="single" w:sz="2" w:space="0" w:color="000000"/>
            </w:tcBorders>
          </w:tcPr>
          <w:p w:rsidR="0017631C" w:rsidRPr="00994A4C" w:rsidRDefault="0017631C" w:rsidP="00994A4C">
            <w:pPr>
              <w:pStyle w:val="211"/>
              <w:keepNext/>
              <w:snapToGrid w:val="0"/>
              <w:spacing w:after="0" w:line="360" w:lineRule="auto"/>
              <w:jc w:val="both"/>
            </w:pPr>
            <w:r w:rsidRPr="00994A4C">
              <w:t>Полная спелость</w:t>
            </w:r>
          </w:p>
        </w:tc>
      </w:tr>
      <w:tr w:rsidR="0017631C" w:rsidRPr="00994A4C">
        <w:trPr>
          <w:trHeight w:hRule="exact" w:val="403"/>
        </w:trPr>
        <w:tc>
          <w:tcPr>
            <w:tcW w:w="1134" w:type="dxa"/>
            <w:tcBorders>
              <w:left w:val="single" w:sz="2" w:space="0" w:color="000000"/>
              <w:bottom w:val="single" w:sz="2" w:space="0" w:color="000000"/>
            </w:tcBorders>
          </w:tcPr>
          <w:p w:rsidR="0017631C" w:rsidRPr="00994A4C" w:rsidRDefault="0017631C" w:rsidP="00994A4C">
            <w:pPr>
              <w:keepNext/>
              <w:suppressAutoHyphens w:val="0"/>
              <w:snapToGrid w:val="0"/>
              <w:spacing w:line="360" w:lineRule="auto"/>
              <w:jc w:val="both"/>
            </w:pPr>
            <w:r w:rsidRPr="00994A4C">
              <w:t>1</w:t>
            </w:r>
          </w:p>
        </w:tc>
        <w:tc>
          <w:tcPr>
            <w:tcW w:w="1276" w:type="dxa"/>
            <w:tcBorders>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2</w:t>
            </w:r>
          </w:p>
        </w:tc>
        <w:tc>
          <w:tcPr>
            <w:tcW w:w="1134" w:type="dxa"/>
            <w:tcBorders>
              <w:left w:val="single" w:sz="2" w:space="0" w:color="000000"/>
              <w:bottom w:val="single" w:sz="2" w:space="0" w:color="000000"/>
              <w:right w:val="single" w:sz="2" w:space="0" w:color="000000"/>
            </w:tcBorders>
          </w:tcPr>
          <w:p w:rsidR="0017631C" w:rsidRPr="00994A4C" w:rsidRDefault="0017631C" w:rsidP="00994A4C">
            <w:pPr>
              <w:pStyle w:val="211"/>
              <w:keepNext/>
              <w:snapToGrid w:val="0"/>
              <w:spacing w:after="0" w:line="360" w:lineRule="auto"/>
              <w:jc w:val="both"/>
            </w:pPr>
            <w:r w:rsidRPr="00994A4C">
              <w:t>3</w:t>
            </w:r>
          </w:p>
        </w:tc>
        <w:tc>
          <w:tcPr>
            <w:tcW w:w="1134" w:type="dxa"/>
            <w:tcBorders>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4</w:t>
            </w: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211"/>
              <w:keepNext/>
              <w:snapToGrid w:val="0"/>
              <w:spacing w:after="0" w:line="360" w:lineRule="auto"/>
              <w:jc w:val="both"/>
            </w:pPr>
            <w:r w:rsidRPr="00994A4C">
              <w:t>5</w:t>
            </w:r>
          </w:p>
        </w:tc>
        <w:tc>
          <w:tcPr>
            <w:tcW w:w="851" w:type="dxa"/>
            <w:tcBorders>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6</w:t>
            </w:r>
          </w:p>
        </w:tc>
        <w:tc>
          <w:tcPr>
            <w:tcW w:w="850" w:type="dxa"/>
            <w:tcBorders>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7</w:t>
            </w:r>
          </w:p>
        </w:tc>
        <w:tc>
          <w:tcPr>
            <w:tcW w:w="851" w:type="dxa"/>
            <w:tcBorders>
              <w:left w:val="single" w:sz="2" w:space="0" w:color="000000"/>
              <w:bottom w:val="single" w:sz="2" w:space="0" w:color="000000"/>
            </w:tcBorders>
          </w:tcPr>
          <w:p w:rsidR="0017631C" w:rsidRPr="00994A4C" w:rsidRDefault="0017631C" w:rsidP="00994A4C">
            <w:pPr>
              <w:pStyle w:val="211"/>
              <w:keepNext/>
              <w:snapToGrid w:val="0"/>
              <w:spacing w:after="0" w:line="360" w:lineRule="auto"/>
              <w:jc w:val="both"/>
            </w:pPr>
            <w:r w:rsidRPr="00994A4C">
              <w:t>8</w:t>
            </w: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211"/>
              <w:keepNext/>
              <w:snapToGrid w:val="0"/>
              <w:spacing w:after="0" w:line="360" w:lineRule="auto"/>
              <w:jc w:val="both"/>
            </w:pPr>
            <w:r w:rsidRPr="00994A4C">
              <w:t>9</w:t>
            </w:r>
          </w:p>
        </w:tc>
      </w:tr>
      <w:tr w:rsidR="0017631C" w:rsidRPr="00994A4C" w:rsidTr="00C76ED1">
        <w:trPr>
          <w:trHeight w:hRule="exact" w:val="1690"/>
        </w:trPr>
        <w:tc>
          <w:tcPr>
            <w:tcW w:w="1134" w:type="dxa"/>
            <w:tcBorders>
              <w:left w:val="single" w:sz="2" w:space="0" w:color="000000"/>
              <w:bottom w:val="single" w:sz="2" w:space="0" w:color="000000"/>
            </w:tcBorders>
          </w:tcPr>
          <w:p w:rsidR="0017631C" w:rsidRPr="00994A4C" w:rsidRDefault="0017631C" w:rsidP="00994A4C">
            <w:pPr>
              <w:pStyle w:val="af3"/>
              <w:keepNext/>
              <w:spacing w:line="360" w:lineRule="auto"/>
              <w:jc w:val="both"/>
            </w:pPr>
            <w:r w:rsidRPr="00994A4C">
              <w:t>Развитие пыльной головни</w:t>
            </w:r>
          </w:p>
        </w:tc>
        <w:tc>
          <w:tcPr>
            <w:tcW w:w="1276"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p w:rsidR="0017631C" w:rsidRPr="00994A4C" w:rsidRDefault="00790ACC" w:rsidP="00994A4C">
            <w:pPr>
              <w:pStyle w:val="af3"/>
              <w:keepNext/>
              <w:spacing w:line="360" w:lineRule="auto"/>
              <w:jc w:val="both"/>
            </w:pPr>
            <w:r>
              <w:rPr>
                <w:noProof/>
                <w:lang w:eastAsia="ru-RU"/>
              </w:rPr>
              <w:pict>
                <v:shape id="_x0000_s1028" style="position:absolute;left:0;text-align:left;margin-left:14.6pt;margin-top:11.1pt;width:360.65pt;height:51.6pt;z-index:251657216;mso-position-horizontal:absolute;mso-position-horizontal-relative:text;mso-position-vertical:absolute;mso-position-vertical-relative:text;v-text-anchor:middle" coordsize="7216,1359" path="m,1356c710,1276,1607,38,2477,38,2664,,3459,16,4112,173v319,77,1892,1149,2398,1185c7215,1358,6615,1358,6615,1358e" filled="f" strokeweight="1.01mm">
                  <v:stroke joinstyle="miter"/>
                </v:shape>
              </w:pict>
            </w:r>
          </w:p>
          <w:p w:rsidR="0017631C" w:rsidRPr="00994A4C" w:rsidRDefault="0017631C" w:rsidP="00994A4C">
            <w:pPr>
              <w:pStyle w:val="af3"/>
              <w:keepNext/>
              <w:spacing w:line="360" w:lineRule="auto"/>
              <w:jc w:val="both"/>
            </w:pPr>
          </w:p>
          <w:p w:rsidR="0017631C" w:rsidRPr="00994A4C" w:rsidRDefault="0017631C" w:rsidP="00994A4C">
            <w:pPr>
              <w:pStyle w:val="af3"/>
              <w:keepNext/>
              <w:spacing w:line="360" w:lineRule="auto"/>
              <w:jc w:val="both"/>
            </w:pPr>
          </w:p>
        </w:tc>
        <w:tc>
          <w:tcPr>
            <w:tcW w:w="1134"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c>
          <w:tcPr>
            <w:tcW w:w="1134"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0"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r>
      <w:tr w:rsidR="0017631C" w:rsidRPr="00994A4C">
        <w:tc>
          <w:tcPr>
            <w:tcW w:w="1134" w:type="dxa"/>
            <w:tcBorders>
              <w:left w:val="single" w:sz="2" w:space="0" w:color="000000"/>
              <w:bottom w:val="single" w:sz="2" w:space="0" w:color="000000"/>
            </w:tcBorders>
          </w:tcPr>
          <w:p w:rsidR="0017631C" w:rsidRPr="00994A4C" w:rsidRDefault="0017631C" w:rsidP="00994A4C">
            <w:pPr>
              <w:keepNext/>
              <w:suppressAutoHyphens w:val="0"/>
              <w:snapToGrid w:val="0"/>
              <w:spacing w:line="360" w:lineRule="auto"/>
              <w:jc w:val="both"/>
            </w:pPr>
            <w:r w:rsidRPr="00994A4C">
              <w:t>Сроки проведения защитных мероприятий</w:t>
            </w:r>
          </w:p>
        </w:tc>
        <w:tc>
          <w:tcPr>
            <w:tcW w:w="1276"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p w:rsidR="0017631C" w:rsidRPr="00994A4C" w:rsidRDefault="0017631C" w:rsidP="00994A4C">
            <w:pPr>
              <w:pStyle w:val="af3"/>
              <w:keepNext/>
              <w:spacing w:line="360" w:lineRule="auto"/>
              <w:jc w:val="both"/>
            </w:pPr>
          </w:p>
          <w:p w:rsidR="0017631C" w:rsidRPr="00994A4C" w:rsidRDefault="0017631C" w:rsidP="00994A4C">
            <w:pPr>
              <w:pStyle w:val="af3"/>
              <w:keepNext/>
              <w:spacing w:line="360" w:lineRule="auto"/>
              <w:jc w:val="both"/>
            </w:pPr>
          </w:p>
          <w:p w:rsidR="0017631C" w:rsidRPr="00994A4C" w:rsidRDefault="0017631C" w:rsidP="00994A4C">
            <w:pPr>
              <w:pStyle w:val="af3"/>
              <w:keepNext/>
              <w:spacing w:line="360" w:lineRule="auto"/>
              <w:jc w:val="both"/>
            </w:pPr>
          </w:p>
        </w:tc>
        <w:tc>
          <w:tcPr>
            <w:tcW w:w="1134" w:type="dxa"/>
            <w:tcBorders>
              <w:left w:val="single" w:sz="2" w:space="0" w:color="000000"/>
              <w:bottom w:val="single" w:sz="2" w:space="0" w:color="000000"/>
              <w:right w:val="single" w:sz="2" w:space="0" w:color="000000"/>
            </w:tcBorders>
          </w:tcPr>
          <w:p w:rsidR="0017631C" w:rsidRPr="00994A4C" w:rsidRDefault="00790ACC" w:rsidP="00994A4C">
            <w:pPr>
              <w:pStyle w:val="af3"/>
              <w:keepNext/>
              <w:snapToGrid w:val="0"/>
              <w:spacing w:line="360" w:lineRule="auto"/>
              <w:jc w:val="both"/>
            </w:pPr>
            <w:r>
              <w:rPr>
                <w:noProof/>
                <w:lang w:eastAsia="ru-RU"/>
              </w:rPr>
              <w:pict>
                <v:line id="_x0000_s1029" style="position:absolute;left:0;text-align:left;z-index:251659264;mso-position-horizontal-relative:text;mso-position-vertical-relative:text" from="27.8pt,45.8pt" to="186.05pt,46.55pt" strokeweight="1.01mm">
                  <v:stroke joinstyle="miter"/>
                </v:line>
              </w:pict>
            </w:r>
          </w:p>
        </w:tc>
        <w:tc>
          <w:tcPr>
            <w:tcW w:w="1134"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0"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C76ED1" w:rsidRPr="00994A4C" w:rsidRDefault="00C76ED1" w:rsidP="00994A4C">
            <w:pPr>
              <w:pStyle w:val="af3"/>
              <w:keepNext/>
              <w:snapToGrid w:val="0"/>
              <w:spacing w:line="360" w:lineRule="auto"/>
              <w:jc w:val="both"/>
            </w:pPr>
          </w:p>
          <w:p w:rsidR="00C76ED1" w:rsidRPr="00994A4C" w:rsidRDefault="00C76ED1" w:rsidP="00994A4C">
            <w:pPr>
              <w:pStyle w:val="af3"/>
              <w:keepNext/>
              <w:snapToGrid w:val="0"/>
              <w:spacing w:line="360" w:lineRule="auto"/>
              <w:jc w:val="both"/>
            </w:pPr>
          </w:p>
          <w:p w:rsidR="00C76ED1" w:rsidRPr="00994A4C" w:rsidRDefault="00C76ED1" w:rsidP="00994A4C">
            <w:pPr>
              <w:pStyle w:val="af3"/>
              <w:keepNext/>
              <w:snapToGrid w:val="0"/>
              <w:spacing w:line="360" w:lineRule="auto"/>
              <w:jc w:val="both"/>
            </w:pPr>
          </w:p>
          <w:p w:rsidR="00C76ED1" w:rsidRPr="00994A4C" w:rsidRDefault="00C76ED1" w:rsidP="00994A4C">
            <w:pPr>
              <w:pStyle w:val="af3"/>
              <w:keepNext/>
              <w:snapToGrid w:val="0"/>
              <w:spacing w:line="360" w:lineRule="auto"/>
              <w:jc w:val="both"/>
            </w:pPr>
          </w:p>
        </w:tc>
      </w:tr>
      <w:tr w:rsidR="0017631C" w:rsidRPr="00994A4C" w:rsidTr="00994A4C">
        <w:trPr>
          <w:trHeight w:hRule="exact" w:val="1624"/>
        </w:trPr>
        <w:tc>
          <w:tcPr>
            <w:tcW w:w="1134" w:type="dxa"/>
            <w:tcBorders>
              <w:left w:val="single" w:sz="2" w:space="0" w:color="000000"/>
              <w:bottom w:val="single" w:sz="2" w:space="0" w:color="000000"/>
            </w:tcBorders>
          </w:tcPr>
          <w:p w:rsidR="0017631C" w:rsidRPr="00994A4C" w:rsidRDefault="0017631C" w:rsidP="00994A4C">
            <w:pPr>
              <w:pStyle w:val="af3"/>
              <w:keepNext/>
              <w:spacing w:line="360" w:lineRule="auto"/>
              <w:jc w:val="both"/>
            </w:pPr>
            <w:r w:rsidRPr="00994A4C">
              <w:t xml:space="preserve">Развитие </w:t>
            </w:r>
            <w:r w:rsidR="00C76ED1" w:rsidRPr="00994A4C">
              <w:t>мозаики</w:t>
            </w:r>
          </w:p>
        </w:tc>
        <w:tc>
          <w:tcPr>
            <w:tcW w:w="1276" w:type="dxa"/>
            <w:tcBorders>
              <w:left w:val="single" w:sz="2" w:space="0" w:color="000000"/>
              <w:bottom w:val="single" w:sz="2" w:space="0" w:color="000000"/>
            </w:tcBorders>
          </w:tcPr>
          <w:p w:rsidR="0017631C" w:rsidRPr="00994A4C" w:rsidRDefault="00790ACC" w:rsidP="00994A4C">
            <w:pPr>
              <w:pStyle w:val="af3"/>
              <w:keepNext/>
              <w:snapToGrid w:val="0"/>
              <w:spacing w:line="360" w:lineRule="auto"/>
              <w:jc w:val="both"/>
            </w:pPr>
            <w:r>
              <w:rPr>
                <w:noProof/>
                <w:lang w:eastAsia="ru-RU"/>
              </w:rPr>
              <w:pict>
                <v:shape id="_x0000_s1030" style="position:absolute;left:0;text-align:left;margin-left:16.3pt;margin-top:9.75pt;width:345.75pt;height:65.5pt;z-index:251658240;mso-position-horizontal:absolute;mso-position-horizontal-relative:text;mso-position-vertical:absolute;mso-position-vertical-relative:text;v-text-anchor:middle" coordsize="6916,1504" path="m,1442v99,1,889,-15,1215,-165c1932,947,2625,197,2601,273,2796,138,3123,,3480,3v356,3,1056,345,1611,750c5239,755,6451,1503,6606,1469r309,3e" filled="f" strokeweight="1.01mm"/>
              </w:pict>
            </w:r>
          </w:p>
          <w:p w:rsidR="0017631C" w:rsidRPr="00994A4C" w:rsidRDefault="0017631C" w:rsidP="00994A4C">
            <w:pPr>
              <w:pStyle w:val="af3"/>
              <w:keepNext/>
              <w:spacing w:line="360" w:lineRule="auto"/>
              <w:jc w:val="both"/>
            </w:pPr>
          </w:p>
          <w:p w:rsidR="0017631C" w:rsidRPr="00994A4C" w:rsidRDefault="0017631C" w:rsidP="00994A4C">
            <w:pPr>
              <w:pStyle w:val="af3"/>
              <w:keepNext/>
              <w:spacing w:line="360" w:lineRule="auto"/>
              <w:jc w:val="both"/>
            </w:pPr>
          </w:p>
          <w:p w:rsidR="0017631C" w:rsidRPr="00994A4C" w:rsidRDefault="0017631C" w:rsidP="00994A4C">
            <w:pPr>
              <w:pStyle w:val="af3"/>
              <w:keepNext/>
              <w:spacing w:line="360" w:lineRule="auto"/>
              <w:jc w:val="both"/>
            </w:pPr>
          </w:p>
        </w:tc>
        <w:tc>
          <w:tcPr>
            <w:tcW w:w="1134"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c>
          <w:tcPr>
            <w:tcW w:w="1134"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0"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r>
      <w:tr w:rsidR="0017631C" w:rsidRPr="00994A4C" w:rsidTr="00994A4C">
        <w:trPr>
          <w:trHeight w:hRule="exact" w:val="1790"/>
        </w:trPr>
        <w:tc>
          <w:tcPr>
            <w:tcW w:w="1134" w:type="dxa"/>
            <w:tcBorders>
              <w:left w:val="single" w:sz="2" w:space="0" w:color="000000"/>
              <w:bottom w:val="single" w:sz="2" w:space="0" w:color="000000"/>
            </w:tcBorders>
          </w:tcPr>
          <w:p w:rsidR="0017631C" w:rsidRPr="00994A4C" w:rsidRDefault="0017631C" w:rsidP="00994A4C">
            <w:pPr>
              <w:keepNext/>
              <w:suppressAutoHyphens w:val="0"/>
              <w:snapToGrid w:val="0"/>
              <w:spacing w:line="360" w:lineRule="auto"/>
              <w:jc w:val="both"/>
            </w:pPr>
            <w:r w:rsidRPr="00994A4C">
              <w:t>Сроки проведения защитных мероприятий</w:t>
            </w:r>
          </w:p>
        </w:tc>
        <w:tc>
          <w:tcPr>
            <w:tcW w:w="1276"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1134" w:type="dxa"/>
            <w:tcBorders>
              <w:left w:val="single" w:sz="2" w:space="0" w:color="000000"/>
              <w:bottom w:val="single" w:sz="2" w:space="0" w:color="000000"/>
              <w:right w:val="single" w:sz="2" w:space="0" w:color="000000"/>
            </w:tcBorders>
          </w:tcPr>
          <w:p w:rsidR="0017631C" w:rsidRPr="00994A4C" w:rsidRDefault="00790ACC" w:rsidP="00994A4C">
            <w:pPr>
              <w:pStyle w:val="af3"/>
              <w:keepNext/>
              <w:snapToGrid w:val="0"/>
              <w:spacing w:line="360" w:lineRule="auto"/>
              <w:jc w:val="both"/>
            </w:pPr>
            <w:r>
              <w:rPr>
                <w:noProof/>
                <w:lang w:eastAsia="ru-RU"/>
              </w:rPr>
              <w:pict>
                <v:line id="_x0000_s1031" style="position:absolute;left:0;text-align:left;flip:y;z-index:251660288;mso-position-horizontal-relative:text;mso-position-vertical-relative:text" from="22.6pt,47.05pt" to="215.35pt,47.15pt" strokeweight="1.01mm">
                  <v:stroke joinstyle="miter"/>
                </v:line>
              </w:pict>
            </w:r>
          </w:p>
        </w:tc>
        <w:tc>
          <w:tcPr>
            <w:tcW w:w="1134"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0"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851" w:type="dxa"/>
            <w:tcBorders>
              <w:left w:val="single" w:sz="2" w:space="0" w:color="000000"/>
              <w:bottom w:val="single" w:sz="2" w:space="0" w:color="000000"/>
            </w:tcBorders>
          </w:tcPr>
          <w:p w:rsidR="0017631C" w:rsidRPr="00994A4C" w:rsidRDefault="0017631C" w:rsidP="00994A4C">
            <w:pPr>
              <w:pStyle w:val="af3"/>
              <w:keepNext/>
              <w:snapToGrid w:val="0"/>
              <w:spacing w:line="360" w:lineRule="auto"/>
              <w:jc w:val="both"/>
            </w:pPr>
          </w:p>
        </w:tc>
        <w:tc>
          <w:tcPr>
            <w:tcW w:w="992" w:type="dxa"/>
            <w:tcBorders>
              <w:left w:val="single" w:sz="2" w:space="0" w:color="000000"/>
              <w:bottom w:val="single" w:sz="2" w:space="0" w:color="000000"/>
              <w:right w:val="single" w:sz="2" w:space="0" w:color="000000"/>
            </w:tcBorders>
          </w:tcPr>
          <w:p w:rsidR="0017631C" w:rsidRPr="00994A4C" w:rsidRDefault="0017631C" w:rsidP="00994A4C">
            <w:pPr>
              <w:pStyle w:val="af3"/>
              <w:keepNext/>
              <w:snapToGrid w:val="0"/>
              <w:spacing w:line="360" w:lineRule="auto"/>
              <w:jc w:val="both"/>
            </w:pPr>
          </w:p>
          <w:p w:rsidR="0017631C" w:rsidRPr="00994A4C" w:rsidRDefault="0017631C" w:rsidP="00994A4C">
            <w:pPr>
              <w:pStyle w:val="af3"/>
              <w:keepNext/>
              <w:snapToGrid w:val="0"/>
              <w:spacing w:line="360" w:lineRule="auto"/>
              <w:jc w:val="both"/>
            </w:pPr>
          </w:p>
          <w:p w:rsidR="0017631C" w:rsidRPr="00994A4C" w:rsidRDefault="0017631C" w:rsidP="00994A4C">
            <w:pPr>
              <w:pStyle w:val="af3"/>
              <w:keepNext/>
              <w:snapToGrid w:val="0"/>
              <w:spacing w:line="360" w:lineRule="auto"/>
              <w:jc w:val="both"/>
            </w:pPr>
          </w:p>
          <w:p w:rsidR="0017631C" w:rsidRPr="00994A4C" w:rsidRDefault="0017631C" w:rsidP="00994A4C">
            <w:pPr>
              <w:pStyle w:val="af3"/>
              <w:keepNext/>
              <w:snapToGrid w:val="0"/>
              <w:spacing w:line="360" w:lineRule="auto"/>
              <w:jc w:val="both"/>
            </w:pPr>
          </w:p>
        </w:tc>
      </w:tr>
    </w:tbl>
    <w:p w:rsidR="00CF0A3C" w:rsidRPr="00994A4C" w:rsidRDefault="00CF0A3C" w:rsidP="00994A4C">
      <w:pPr>
        <w:pStyle w:val="a1"/>
        <w:keepNext/>
        <w:widowControl w:val="0"/>
        <w:spacing w:after="0" w:line="360" w:lineRule="auto"/>
        <w:ind w:firstLine="709"/>
        <w:jc w:val="both"/>
        <w:rPr>
          <w:sz w:val="28"/>
        </w:rPr>
      </w:pPr>
    </w:p>
    <w:p w:rsidR="00704881" w:rsidRPr="00994A4C" w:rsidRDefault="005E7553" w:rsidP="00994A4C">
      <w:pPr>
        <w:keepNext/>
        <w:suppressAutoHyphens w:val="0"/>
        <w:spacing w:line="360" w:lineRule="auto"/>
        <w:ind w:firstLine="709"/>
        <w:jc w:val="both"/>
        <w:rPr>
          <w:sz w:val="28"/>
          <w:szCs w:val="28"/>
        </w:rPr>
      </w:pPr>
      <w:r w:rsidRPr="00994A4C">
        <w:rPr>
          <w:bCs/>
          <w:sz w:val="28"/>
          <w:szCs w:val="28"/>
        </w:rPr>
        <w:t>К</w:t>
      </w:r>
      <w:r w:rsidR="00CF0A3C" w:rsidRPr="00994A4C">
        <w:rPr>
          <w:sz w:val="28"/>
          <w:szCs w:val="28"/>
        </w:rPr>
        <w:t xml:space="preserve">ак видно из таблицы, приведенной выше, пыльная головня поражает растение в период выбрасывания метелок; </w:t>
      </w:r>
      <w:r w:rsidR="00C76ED1" w:rsidRPr="00994A4C">
        <w:rPr>
          <w:sz w:val="28"/>
          <w:szCs w:val="28"/>
        </w:rPr>
        <w:t>мозаика в период образования</w:t>
      </w:r>
      <w:r w:rsidR="00CF0A3C" w:rsidRPr="00994A4C">
        <w:rPr>
          <w:sz w:val="28"/>
          <w:szCs w:val="28"/>
        </w:rPr>
        <w:t xml:space="preserve"> поражают </w:t>
      </w:r>
      <w:r w:rsidR="00C76ED1" w:rsidRPr="00994A4C">
        <w:rPr>
          <w:sz w:val="28"/>
          <w:szCs w:val="28"/>
        </w:rPr>
        <w:t>8-9 настоящих листьев.</w:t>
      </w:r>
    </w:p>
    <w:p w:rsidR="007F0FB6" w:rsidRPr="00994A4C" w:rsidRDefault="007F0FB6" w:rsidP="00994A4C">
      <w:pPr>
        <w:keepNext/>
        <w:suppressAutoHyphens w:val="0"/>
        <w:spacing w:line="360" w:lineRule="auto"/>
        <w:ind w:firstLine="709"/>
        <w:jc w:val="both"/>
        <w:rPr>
          <w:b/>
          <w:bCs/>
          <w:sz w:val="28"/>
          <w:szCs w:val="28"/>
        </w:rPr>
      </w:pPr>
    </w:p>
    <w:p w:rsidR="00CF0A3C" w:rsidRPr="00994A4C" w:rsidRDefault="00CF0A3C" w:rsidP="00994A4C">
      <w:pPr>
        <w:keepNext/>
        <w:suppressAutoHyphens w:val="0"/>
        <w:spacing w:line="360" w:lineRule="auto"/>
        <w:ind w:firstLine="709"/>
        <w:jc w:val="both"/>
        <w:rPr>
          <w:b/>
          <w:bCs/>
          <w:sz w:val="28"/>
          <w:szCs w:val="28"/>
        </w:rPr>
      </w:pPr>
      <w:r w:rsidRPr="00994A4C">
        <w:rPr>
          <w:b/>
          <w:bCs/>
          <w:sz w:val="28"/>
          <w:szCs w:val="28"/>
        </w:rPr>
        <w:t>3. Обоснование системы защитных мероприятий кукурузы от вредителей и болезней</w:t>
      </w:r>
    </w:p>
    <w:p w:rsidR="00994A4C" w:rsidRDefault="00994A4C" w:rsidP="00994A4C">
      <w:pPr>
        <w:keepNext/>
        <w:suppressAutoHyphens w:val="0"/>
        <w:spacing w:line="360" w:lineRule="auto"/>
        <w:ind w:firstLine="709"/>
        <w:jc w:val="both"/>
        <w:rPr>
          <w:b/>
          <w:bCs/>
          <w:sz w:val="28"/>
          <w:szCs w:val="28"/>
        </w:rPr>
      </w:pPr>
    </w:p>
    <w:p w:rsidR="00CF0A3C" w:rsidRPr="00994A4C" w:rsidRDefault="00CF0A3C" w:rsidP="00994A4C">
      <w:pPr>
        <w:keepNext/>
        <w:suppressAutoHyphens w:val="0"/>
        <w:spacing w:line="360" w:lineRule="auto"/>
        <w:ind w:firstLine="709"/>
        <w:jc w:val="both"/>
        <w:rPr>
          <w:b/>
          <w:bCs/>
          <w:sz w:val="28"/>
          <w:szCs w:val="28"/>
        </w:rPr>
      </w:pPr>
      <w:r w:rsidRPr="00994A4C">
        <w:rPr>
          <w:b/>
          <w:bCs/>
          <w:sz w:val="28"/>
          <w:szCs w:val="28"/>
        </w:rPr>
        <w:t>Таблица 7. Система мероприятий по защите кукурузы от вредителей и болезней.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98"/>
        <w:gridCol w:w="1967"/>
        <w:gridCol w:w="2682"/>
        <w:gridCol w:w="2602"/>
      </w:tblGrid>
      <w:tr w:rsidR="00CF0A3C" w:rsidRPr="00994A4C" w:rsidTr="00994A4C">
        <w:trPr>
          <w:trHeight w:hRule="exact" w:val="2010"/>
        </w:trPr>
        <w:tc>
          <w:tcPr>
            <w:tcW w:w="2398" w:type="dxa"/>
          </w:tcPr>
          <w:p w:rsidR="00CF0A3C" w:rsidRPr="00994A4C" w:rsidRDefault="00CF0A3C" w:rsidP="00994A4C">
            <w:pPr>
              <w:keepNext/>
              <w:suppressAutoHyphens w:val="0"/>
              <w:snapToGrid w:val="0"/>
              <w:spacing w:line="360" w:lineRule="auto"/>
              <w:jc w:val="both"/>
              <w:rPr>
                <w:b/>
              </w:rPr>
            </w:pPr>
            <w:r w:rsidRPr="00994A4C">
              <w:rPr>
                <w:b/>
              </w:rPr>
              <w:t>Вредный объект, фаза его развития.</w:t>
            </w:r>
          </w:p>
        </w:tc>
        <w:tc>
          <w:tcPr>
            <w:tcW w:w="1967" w:type="dxa"/>
          </w:tcPr>
          <w:p w:rsidR="00CF0A3C" w:rsidRPr="00994A4C" w:rsidRDefault="00CF0A3C" w:rsidP="00994A4C">
            <w:pPr>
              <w:keepNext/>
              <w:suppressAutoHyphens w:val="0"/>
              <w:snapToGrid w:val="0"/>
              <w:spacing w:line="360" w:lineRule="auto"/>
              <w:jc w:val="both"/>
              <w:rPr>
                <w:b/>
              </w:rPr>
            </w:pPr>
            <w:r w:rsidRPr="00994A4C">
              <w:rPr>
                <w:b/>
              </w:rPr>
              <w:t>Фазы развития растения, в которые проводятся защитные мероприятия.</w:t>
            </w:r>
          </w:p>
        </w:tc>
        <w:tc>
          <w:tcPr>
            <w:tcW w:w="2682" w:type="dxa"/>
          </w:tcPr>
          <w:p w:rsidR="00CF0A3C" w:rsidRPr="00994A4C" w:rsidRDefault="00CF0A3C" w:rsidP="00994A4C">
            <w:pPr>
              <w:keepNext/>
              <w:suppressAutoHyphens w:val="0"/>
              <w:snapToGrid w:val="0"/>
              <w:spacing w:line="360" w:lineRule="auto"/>
              <w:jc w:val="both"/>
              <w:rPr>
                <w:b/>
              </w:rPr>
            </w:pPr>
            <w:r w:rsidRPr="00994A4C">
              <w:rPr>
                <w:b/>
              </w:rPr>
              <w:t>Наименование мероприятий. Препараты.</w:t>
            </w:r>
          </w:p>
        </w:tc>
        <w:tc>
          <w:tcPr>
            <w:tcW w:w="2602" w:type="dxa"/>
          </w:tcPr>
          <w:p w:rsidR="00CF0A3C" w:rsidRPr="00994A4C" w:rsidRDefault="00CF0A3C" w:rsidP="00994A4C">
            <w:pPr>
              <w:keepNext/>
              <w:suppressAutoHyphens w:val="0"/>
              <w:snapToGrid w:val="0"/>
              <w:spacing w:line="360" w:lineRule="auto"/>
              <w:jc w:val="both"/>
              <w:rPr>
                <w:b/>
              </w:rPr>
            </w:pPr>
            <w:r w:rsidRPr="00994A4C">
              <w:rPr>
                <w:b/>
              </w:rPr>
              <w:t>Качественные показатели ведения работ.</w:t>
            </w:r>
          </w:p>
        </w:tc>
      </w:tr>
      <w:tr w:rsidR="00CF0A3C" w:rsidRPr="00994A4C" w:rsidTr="00994A4C">
        <w:trPr>
          <w:trHeight w:hRule="exact" w:val="281"/>
        </w:trPr>
        <w:tc>
          <w:tcPr>
            <w:tcW w:w="2398" w:type="dxa"/>
          </w:tcPr>
          <w:p w:rsidR="00CF0A3C" w:rsidRPr="00994A4C" w:rsidRDefault="00CF0A3C" w:rsidP="00994A4C">
            <w:pPr>
              <w:keepNext/>
              <w:suppressAutoHyphens w:val="0"/>
              <w:snapToGrid w:val="0"/>
              <w:spacing w:line="360" w:lineRule="auto"/>
              <w:jc w:val="both"/>
            </w:pPr>
            <w:r w:rsidRPr="00994A4C">
              <w:t>1</w:t>
            </w:r>
          </w:p>
        </w:tc>
        <w:tc>
          <w:tcPr>
            <w:tcW w:w="1967" w:type="dxa"/>
          </w:tcPr>
          <w:p w:rsidR="00CF0A3C" w:rsidRPr="00994A4C" w:rsidRDefault="00CF0A3C" w:rsidP="00994A4C">
            <w:pPr>
              <w:keepNext/>
              <w:suppressAutoHyphens w:val="0"/>
              <w:snapToGrid w:val="0"/>
              <w:spacing w:line="360" w:lineRule="auto"/>
              <w:jc w:val="both"/>
            </w:pPr>
            <w:r w:rsidRPr="00994A4C">
              <w:t>2</w:t>
            </w:r>
          </w:p>
        </w:tc>
        <w:tc>
          <w:tcPr>
            <w:tcW w:w="2682" w:type="dxa"/>
          </w:tcPr>
          <w:p w:rsidR="00CF0A3C" w:rsidRPr="00994A4C" w:rsidRDefault="00CF0A3C" w:rsidP="00994A4C">
            <w:pPr>
              <w:keepNext/>
              <w:suppressAutoHyphens w:val="0"/>
              <w:snapToGrid w:val="0"/>
              <w:spacing w:line="360" w:lineRule="auto"/>
              <w:jc w:val="both"/>
            </w:pPr>
            <w:r w:rsidRPr="00994A4C">
              <w:t>3</w:t>
            </w:r>
          </w:p>
        </w:tc>
        <w:tc>
          <w:tcPr>
            <w:tcW w:w="2602" w:type="dxa"/>
          </w:tcPr>
          <w:p w:rsidR="00CF0A3C" w:rsidRPr="00994A4C" w:rsidRDefault="00CF0A3C" w:rsidP="00994A4C">
            <w:pPr>
              <w:keepNext/>
              <w:suppressAutoHyphens w:val="0"/>
              <w:snapToGrid w:val="0"/>
              <w:spacing w:line="360" w:lineRule="auto"/>
              <w:jc w:val="both"/>
            </w:pPr>
            <w:r w:rsidRPr="00994A4C">
              <w:t>4</w:t>
            </w:r>
          </w:p>
        </w:tc>
      </w:tr>
      <w:tr w:rsidR="00CF0A3C" w:rsidRPr="00994A4C" w:rsidTr="00372F7A">
        <w:tc>
          <w:tcPr>
            <w:tcW w:w="2398" w:type="dxa"/>
          </w:tcPr>
          <w:p w:rsidR="00CF0A3C" w:rsidRPr="00994A4C" w:rsidRDefault="00CF0A3C" w:rsidP="00994A4C">
            <w:pPr>
              <w:keepNext/>
              <w:suppressAutoHyphens w:val="0"/>
              <w:snapToGrid w:val="0"/>
              <w:spacing w:line="360" w:lineRule="auto"/>
              <w:jc w:val="both"/>
            </w:pPr>
            <w:r w:rsidRPr="00994A4C">
              <w:t>Кукурузный стеб-левой мотылек,</w:t>
            </w:r>
          </w:p>
          <w:p w:rsidR="00CF0A3C" w:rsidRPr="00994A4C" w:rsidRDefault="00CF0A3C" w:rsidP="00994A4C">
            <w:pPr>
              <w:keepNext/>
              <w:suppressAutoHyphens w:val="0"/>
              <w:snapToGrid w:val="0"/>
              <w:spacing w:line="360" w:lineRule="auto"/>
              <w:jc w:val="both"/>
            </w:pPr>
            <w:r w:rsidRPr="00994A4C">
              <w:t>гусеница</w:t>
            </w:r>
          </w:p>
        </w:tc>
        <w:tc>
          <w:tcPr>
            <w:tcW w:w="1967" w:type="dxa"/>
          </w:tcPr>
          <w:p w:rsidR="00CF0A3C" w:rsidRPr="00994A4C" w:rsidRDefault="00CF0A3C" w:rsidP="00994A4C">
            <w:pPr>
              <w:pStyle w:val="af3"/>
              <w:keepNext/>
              <w:suppressAutoHyphens w:val="0"/>
              <w:snapToGrid w:val="0"/>
              <w:spacing w:line="360" w:lineRule="auto"/>
              <w:jc w:val="both"/>
            </w:pPr>
            <w:r w:rsidRPr="00994A4C">
              <w:t>Выметывание метелок,</w:t>
            </w:r>
          </w:p>
          <w:p w:rsidR="00CF0A3C" w:rsidRPr="00994A4C" w:rsidRDefault="00CF0A3C" w:rsidP="00994A4C">
            <w:pPr>
              <w:pStyle w:val="af3"/>
              <w:keepNext/>
              <w:suppressAutoHyphens w:val="0"/>
              <w:spacing w:line="360" w:lineRule="auto"/>
              <w:jc w:val="both"/>
            </w:pPr>
            <w:r w:rsidRPr="00994A4C">
              <w:t xml:space="preserve"> молочная спелость</w:t>
            </w:r>
          </w:p>
        </w:tc>
        <w:tc>
          <w:tcPr>
            <w:tcW w:w="2682" w:type="dxa"/>
          </w:tcPr>
          <w:p w:rsidR="00CF0A3C" w:rsidRPr="00994A4C" w:rsidRDefault="00CF0A3C" w:rsidP="00994A4C">
            <w:pPr>
              <w:pStyle w:val="af3"/>
              <w:keepNext/>
              <w:suppressAutoHyphens w:val="0"/>
              <w:snapToGrid w:val="0"/>
              <w:spacing w:line="360" w:lineRule="auto"/>
              <w:jc w:val="both"/>
            </w:pPr>
            <w:r w:rsidRPr="00994A4C">
              <w:t>Опрыскивание инсектицидами, КЭ (л/га): децисом экстра — 0,1;</w:t>
            </w:r>
          </w:p>
          <w:p w:rsidR="00CF0A3C" w:rsidRPr="00994A4C" w:rsidRDefault="00CF0A3C" w:rsidP="00994A4C">
            <w:pPr>
              <w:pStyle w:val="af3"/>
              <w:keepNext/>
              <w:suppressAutoHyphens w:val="0"/>
              <w:spacing w:line="360" w:lineRule="auto"/>
              <w:jc w:val="both"/>
            </w:pPr>
            <w:r w:rsidRPr="00994A4C">
              <w:t>каратэ — 0,2.</w:t>
            </w:r>
          </w:p>
        </w:tc>
        <w:tc>
          <w:tcPr>
            <w:tcW w:w="2602" w:type="dxa"/>
          </w:tcPr>
          <w:p w:rsidR="00CF0A3C" w:rsidRPr="00994A4C" w:rsidRDefault="00CF0A3C" w:rsidP="00994A4C">
            <w:pPr>
              <w:pStyle w:val="af3"/>
              <w:keepNext/>
              <w:suppressAutoHyphens w:val="0"/>
              <w:snapToGrid w:val="0"/>
              <w:spacing w:line="360" w:lineRule="auto"/>
              <w:jc w:val="both"/>
            </w:pPr>
            <w:r w:rsidRPr="00994A4C">
              <w:t>Уничтожение послеуборочных остатков осенью и ранней весной. Вспашка поля после уборки урожая</w:t>
            </w:r>
          </w:p>
        </w:tc>
      </w:tr>
      <w:tr w:rsidR="007F0FB6" w:rsidRPr="00994A4C" w:rsidTr="00372F7A">
        <w:tc>
          <w:tcPr>
            <w:tcW w:w="2398" w:type="dxa"/>
          </w:tcPr>
          <w:p w:rsidR="007F0FB6" w:rsidRPr="00994A4C" w:rsidRDefault="007F0FB6" w:rsidP="00994A4C">
            <w:pPr>
              <w:keepNext/>
              <w:suppressAutoHyphens w:val="0"/>
              <w:snapToGrid w:val="0"/>
              <w:spacing w:line="360" w:lineRule="auto"/>
              <w:jc w:val="both"/>
            </w:pPr>
            <w:r w:rsidRPr="00994A4C">
              <w:t xml:space="preserve">Шведская муха, </w:t>
            </w:r>
          </w:p>
          <w:p w:rsidR="007F0FB6" w:rsidRPr="00994A4C" w:rsidRDefault="007F0FB6" w:rsidP="00994A4C">
            <w:pPr>
              <w:keepNext/>
              <w:suppressAutoHyphens w:val="0"/>
              <w:snapToGrid w:val="0"/>
              <w:spacing w:line="360" w:lineRule="auto"/>
              <w:jc w:val="both"/>
            </w:pPr>
            <w:r w:rsidRPr="00994A4C">
              <w:t>личинка</w:t>
            </w:r>
          </w:p>
        </w:tc>
        <w:tc>
          <w:tcPr>
            <w:tcW w:w="1967" w:type="dxa"/>
          </w:tcPr>
          <w:p w:rsidR="007F0FB6" w:rsidRPr="00994A4C" w:rsidRDefault="007F0FB6" w:rsidP="00994A4C">
            <w:pPr>
              <w:pStyle w:val="af3"/>
              <w:keepNext/>
              <w:suppressAutoHyphens w:val="0"/>
              <w:snapToGrid w:val="0"/>
              <w:spacing w:line="360" w:lineRule="auto"/>
              <w:jc w:val="both"/>
            </w:pPr>
            <w:r w:rsidRPr="00994A4C">
              <w:t xml:space="preserve">Всходы — цветение </w:t>
            </w:r>
          </w:p>
        </w:tc>
        <w:tc>
          <w:tcPr>
            <w:tcW w:w="2682" w:type="dxa"/>
          </w:tcPr>
          <w:p w:rsidR="007F0FB6" w:rsidRPr="00994A4C" w:rsidRDefault="007F0FB6" w:rsidP="00994A4C">
            <w:pPr>
              <w:pStyle w:val="af3"/>
              <w:keepNext/>
              <w:suppressAutoHyphens w:val="0"/>
              <w:snapToGrid w:val="0"/>
              <w:spacing w:line="360" w:lineRule="auto"/>
              <w:jc w:val="both"/>
            </w:pPr>
            <w:r w:rsidRPr="00994A4C">
              <w:t>Опрыскивание препаратами, КЭ (л/га): децис — 0,2;</w:t>
            </w:r>
          </w:p>
          <w:p w:rsidR="007F0FB6" w:rsidRPr="00994A4C" w:rsidRDefault="007F0FB6" w:rsidP="00994A4C">
            <w:pPr>
              <w:pStyle w:val="af3"/>
              <w:keepNext/>
              <w:suppressAutoHyphens w:val="0"/>
              <w:spacing w:line="360" w:lineRule="auto"/>
              <w:jc w:val="both"/>
            </w:pPr>
            <w:r w:rsidRPr="00994A4C">
              <w:t>суми-альфа—0,2-0,3;</w:t>
            </w:r>
          </w:p>
          <w:p w:rsidR="007F0FB6" w:rsidRPr="00994A4C" w:rsidRDefault="007F0FB6" w:rsidP="00994A4C">
            <w:pPr>
              <w:pStyle w:val="af3"/>
              <w:keepNext/>
              <w:suppressAutoHyphens w:val="0"/>
              <w:spacing w:line="360" w:lineRule="auto"/>
              <w:jc w:val="both"/>
            </w:pPr>
            <w:r w:rsidRPr="00994A4C">
              <w:t>Би-58 Новый—0,8-1;</w:t>
            </w:r>
          </w:p>
          <w:p w:rsidR="007F0FB6" w:rsidRPr="00994A4C" w:rsidRDefault="007F0FB6" w:rsidP="00994A4C">
            <w:pPr>
              <w:pStyle w:val="af3"/>
              <w:keepNext/>
              <w:suppressAutoHyphens w:val="0"/>
              <w:spacing w:line="360" w:lineRule="auto"/>
              <w:jc w:val="both"/>
            </w:pPr>
            <w:r w:rsidRPr="00994A4C">
              <w:t>данадим — 1-1,2;</w:t>
            </w:r>
          </w:p>
          <w:p w:rsidR="007F0FB6" w:rsidRPr="00994A4C" w:rsidRDefault="007F0FB6" w:rsidP="00994A4C">
            <w:pPr>
              <w:pStyle w:val="af3"/>
              <w:keepNext/>
              <w:suppressAutoHyphens w:val="0"/>
              <w:spacing w:line="360" w:lineRule="auto"/>
              <w:jc w:val="both"/>
            </w:pPr>
            <w:r w:rsidRPr="00994A4C">
              <w:t>золон — 1,5 (на ячмене) и маврик, ВЭ (0,2 л/га).</w:t>
            </w:r>
          </w:p>
        </w:tc>
        <w:tc>
          <w:tcPr>
            <w:tcW w:w="2602" w:type="dxa"/>
          </w:tcPr>
          <w:p w:rsidR="007F0FB6" w:rsidRPr="00994A4C" w:rsidRDefault="007F0FB6" w:rsidP="00994A4C">
            <w:pPr>
              <w:pStyle w:val="af3"/>
              <w:keepNext/>
              <w:suppressAutoHyphens w:val="0"/>
              <w:snapToGrid w:val="0"/>
              <w:spacing w:line="360" w:lineRule="auto"/>
              <w:jc w:val="both"/>
            </w:pPr>
            <w:r w:rsidRPr="00994A4C">
              <w:t>Севооборот и пространственная изоляция. Послеуборочное лущение стерни и глубокая вспашка. Оптимальная глубина заделки семян.</w:t>
            </w:r>
          </w:p>
        </w:tc>
      </w:tr>
      <w:tr w:rsidR="007F0FB6" w:rsidRPr="00994A4C" w:rsidTr="00372F7A">
        <w:tc>
          <w:tcPr>
            <w:tcW w:w="2398" w:type="dxa"/>
          </w:tcPr>
          <w:p w:rsidR="007F0FB6" w:rsidRPr="00994A4C" w:rsidRDefault="007F0FB6" w:rsidP="00994A4C">
            <w:pPr>
              <w:keepNext/>
              <w:suppressAutoHyphens w:val="0"/>
              <w:snapToGrid w:val="0"/>
              <w:spacing w:line="360" w:lineRule="auto"/>
              <w:jc w:val="both"/>
            </w:pPr>
            <w:r w:rsidRPr="00994A4C">
              <w:t>Пыльная головня</w:t>
            </w:r>
          </w:p>
        </w:tc>
        <w:tc>
          <w:tcPr>
            <w:tcW w:w="1967" w:type="dxa"/>
          </w:tcPr>
          <w:p w:rsidR="007F0FB6" w:rsidRPr="00994A4C" w:rsidRDefault="007F0FB6" w:rsidP="00994A4C">
            <w:pPr>
              <w:pStyle w:val="af3"/>
              <w:keepNext/>
              <w:suppressAutoHyphens w:val="0"/>
              <w:snapToGrid w:val="0"/>
              <w:spacing w:line="360" w:lineRule="auto"/>
              <w:jc w:val="both"/>
            </w:pPr>
            <w:r w:rsidRPr="00994A4C">
              <w:t>Цветение — восковая спелость</w:t>
            </w:r>
          </w:p>
        </w:tc>
        <w:tc>
          <w:tcPr>
            <w:tcW w:w="2682" w:type="dxa"/>
          </w:tcPr>
          <w:p w:rsidR="007F0FB6" w:rsidRPr="00994A4C" w:rsidRDefault="007F0FB6" w:rsidP="00994A4C">
            <w:pPr>
              <w:pStyle w:val="af3"/>
              <w:keepNext/>
              <w:suppressAutoHyphens w:val="0"/>
              <w:snapToGrid w:val="0"/>
              <w:spacing w:line="360" w:lineRule="auto"/>
              <w:jc w:val="both"/>
            </w:pPr>
            <w:r w:rsidRPr="00994A4C">
              <w:t xml:space="preserve">Протравливание семян </w:t>
            </w:r>
          </w:p>
        </w:tc>
        <w:tc>
          <w:tcPr>
            <w:tcW w:w="2602" w:type="dxa"/>
          </w:tcPr>
          <w:p w:rsidR="007F0FB6" w:rsidRPr="00994A4C" w:rsidRDefault="007F0FB6" w:rsidP="00994A4C">
            <w:pPr>
              <w:pStyle w:val="af3"/>
              <w:keepNext/>
              <w:suppressAutoHyphens w:val="0"/>
              <w:snapToGrid w:val="0"/>
              <w:spacing w:line="360" w:lineRule="auto"/>
              <w:jc w:val="both"/>
            </w:pPr>
            <w:r w:rsidRPr="00994A4C">
              <w:t xml:space="preserve">Севооборот. Оптимальные сроки </w:t>
            </w:r>
          </w:p>
          <w:p w:rsidR="007F0FB6" w:rsidRPr="00994A4C" w:rsidRDefault="007F0FB6" w:rsidP="00994A4C">
            <w:pPr>
              <w:pStyle w:val="af3"/>
              <w:keepNext/>
              <w:suppressAutoHyphens w:val="0"/>
              <w:snapToGrid w:val="0"/>
              <w:spacing w:line="360" w:lineRule="auto"/>
              <w:jc w:val="both"/>
            </w:pPr>
            <w:r w:rsidRPr="00994A4C">
              <w:t>посева</w:t>
            </w:r>
          </w:p>
        </w:tc>
      </w:tr>
      <w:tr w:rsidR="007F0FB6" w:rsidRPr="00994A4C" w:rsidTr="00372F7A">
        <w:tc>
          <w:tcPr>
            <w:tcW w:w="2398" w:type="dxa"/>
          </w:tcPr>
          <w:p w:rsidR="007F0FB6" w:rsidRPr="00994A4C" w:rsidRDefault="007F0FB6" w:rsidP="00994A4C">
            <w:pPr>
              <w:keepNext/>
              <w:suppressAutoHyphens w:val="0"/>
              <w:snapToGrid w:val="0"/>
              <w:spacing w:line="360" w:lineRule="auto"/>
              <w:jc w:val="both"/>
            </w:pPr>
            <w:r w:rsidRPr="00994A4C">
              <w:t>Мозаика</w:t>
            </w:r>
          </w:p>
        </w:tc>
        <w:tc>
          <w:tcPr>
            <w:tcW w:w="1967" w:type="dxa"/>
          </w:tcPr>
          <w:p w:rsidR="007F0FB6" w:rsidRPr="00994A4C" w:rsidRDefault="007F0FB6" w:rsidP="00994A4C">
            <w:pPr>
              <w:pStyle w:val="af3"/>
              <w:keepNext/>
              <w:suppressAutoHyphens w:val="0"/>
              <w:snapToGrid w:val="0"/>
              <w:spacing w:line="360" w:lineRule="auto"/>
              <w:jc w:val="both"/>
            </w:pPr>
            <w:r w:rsidRPr="00994A4C">
              <w:t>Образование 8-9 настоящих листьев</w:t>
            </w:r>
          </w:p>
        </w:tc>
        <w:tc>
          <w:tcPr>
            <w:tcW w:w="2682" w:type="dxa"/>
          </w:tcPr>
          <w:p w:rsidR="007F0FB6" w:rsidRPr="00994A4C" w:rsidRDefault="007F0FB6" w:rsidP="00994A4C">
            <w:pPr>
              <w:pStyle w:val="af3"/>
              <w:keepNext/>
              <w:suppressAutoHyphens w:val="0"/>
              <w:snapToGrid w:val="0"/>
              <w:spacing w:line="360" w:lineRule="auto"/>
              <w:jc w:val="both"/>
            </w:pPr>
            <w:r w:rsidRPr="00994A4C">
              <w:t xml:space="preserve">Протравливание семян </w:t>
            </w:r>
          </w:p>
        </w:tc>
        <w:tc>
          <w:tcPr>
            <w:tcW w:w="2602" w:type="dxa"/>
          </w:tcPr>
          <w:p w:rsidR="007F0FB6" w:rsidRPr="00994A4C" w:rsidRDefault="007F0FB6" w:rsidP="00994A4C">
            <w:pPr>
              <w:pStyle w:val="af3"/>
              <w:keepNext/>
              <w:suppressAutoHyphens w:val="0"/>
              <w:snapToGrid w:val="0"/>
              <w:spacing w:line="360" w:lineRule="auto"/>
              <w:jc w:val="both"/>
            </w:pPr>
            <w:r w:rsidRPr="00994A4C">
              <w:t xml:space="preserve">Удаление больных растений с поля. Борьба с цикадками. Борьба с сорняками, особенно со злаковыми </w:t>
            </w:r>
          </w:p>
        </w:tc>
      </w:tr>
    </w:tbl>
    <w:p w:rsidR="00994A4C" w:rsidRDefault="00994A4C" w:rsidP="00994A4C">
      <w:pPr>
        <w:keepNext/>
        <w:shd w:val="clear" w:color="auto" w:fill="FFFFFF"/>
        <w:suppressAutoHyphens w:val="0"/>
        <w:spacing w:line="360" w:lineRule="auto"/>
        <w:ind w:firstLine="709"/>
        <w:jc w:val="both"/>
        <w:rPr>
          <w:sz w:val="28"/>
          <w:szCs w:val="28"/>
        </w:rPr>
      </w:pPr>
    </w:p>
    <w:p w:rsidR="00C76ED1" w:rsidRPr="00994A4C" w:rsidRDefault="00CF0A3C" w:rsidP="00994A4C">
      <w:pPr>
        <w:keepNext/>
        <w:shd w:val="clear" w:color="auto" w:fill="FFFFFF"/>
        <w:suppressAutoHyphens w:val="0"/>
        <w:spacing w:line="360" w:lineRule="auto"/>
        <w:ind w:firstLine="709"/>
        <w:jc w:val="both"/>
        <w:rPr>
          <w:sz w:val="28"/>
          <w:szCs w:val="28"/>
        </w:rPr>
      </w:pPr>
      <w:r w:rsidRPr="00994A4C">
        <w:rPr>
          <w:sz w:val="28"/>
          <w:szCs w:val="28"/>
        </w:rPr>
        <w:t xml:space="preserve">В таблице 7 представлена система мероприятий по защите кукурузы от вредных организмов. Зная биологию этих вредителей и болезней, а также физиологию культуры, на которой они причиняют вред, климатические условия и особенности действия методов защиты растений и применяемых препаратов составлена система необходимых мер по борьбе с ними. Проводя перечисленные выше мероприятия в указанные сроки можно успешно предотвратить отрицательное действие вредителей и болезней на сельскохозяйственную культуру. </w:t>
      </w:r>
      <w:r w:rsidRPr="00994A4C">
        <w:rPr>
          <w:sz w:val="28"/>
          <w:szCs w:val="28"/>
        </w:rPr>
        <w:tab/>
        <w:t>Данная система мер по защите кукурузе характерна для наших климатических условий, с учетом особенностей развития культуры и вредящих ей организмов.</w:t>
      </w:r>
      <w:r w:rsidR="00994A4C">
        <w:rPr>
          <w:sz w:val="28"/>
          <w:szCs w:val="28"/>
        </w:rPr>
        <w:t xml:space="preserve"> </w:t>
      </w:r>
    </w:p>
    <w:p w:rsidR="00CF0A3C" w:rsidRPr="00994A4C" w:rsidRDefault="00994A4C" w:rsidP="00994A4C">
      <w:pPr>
        <w:keepNext/>
        <w:shd w:val="clear" w:color="auto" w:fill="FFFFFF"/>
        <w:suppressAutoHyphens w:val="0"/>
        <w:spacing w:line="360" w:lineRule="auto"/>
        <w:ind w:firstLine="709"/>
        <w:jc w:val="both"/>
        <w:rPr>
          <w:b/>
          <w:sz w:val="28"/>
          <w:szCs w:val="28"/>
        </w:rPr>
      </w:pPr>
      <w:r>
        <w:rPr>
          <w:sz w:val="28"/>
          <w:szCs w:val="28"/>
        </w:rPr>
        <w:br w:type="page"/>
      </w:r>
      <w:r w:rsidR="00CF0A3C" w:rsidRPr="00994A4C">
        <w:rPr>
          <w:b/>
          <w:sz w:val="28"/>
          <w:szCs w:val="28"/>
        </w:rPr>
        <w:t>Заключение</w:t>
      </w:r>
    </w:p>
    <w:p w:rsidR="00994A4C" w:rsidRDefault="00994A4C" w:rsidP="00994A4C">
      <w:pPr>
        <w:keepNext/>
        <w:spacing w:line="360" w:lineRule="auto"/>
        <w:ind w:firstLine="709"/>
        <w:jc w:val="both"/>
        <w:rPr>
          <w:sz w:val="28"/>
          <w:szCs w:val="28"/>
        </w:rPr>
      </w:pPr>
    </w:p>
    <w:p w:rsidR="00CF0A3C" w:rsidRPr="00994A4C" w:rsidRDefault="00CF0A3C" w:rsidP="00994A4C">
      <w:pPr>
        <w:keepNext/>
        <w:spacing w:line="360" w:lineRule="auto"/>
        <w:ind w:firstLine="709"/>
        <w:jc w:val="both"/>
        <w:rPr>
          <w:sz w:val="28"/>
          <w:szCs w:val="28"/>
        </w:rPr>
      </w:pPr>
      <w:r w:rsidRPr="00994A4C">
        <w:rPr>
          <w:sz w:val="28"/>
          <w:szCs w:val="28"/>
        </w:rPr>
        <w:t>На основании знаний биологии вредителей и развития сельскохозяйственных культур можно составить систему защитных мероприятий против вредителей и возбудителей</w:t>
      </w:r>
      <w:r w:rsidR="00994A4C">
        <w:rPr>
          <w:sz w:val="28"/>
          <w:szCs w:val="28"/>
        </w:rPr>
        <w:t xml:space="preserve"> </w:t>
      </w:r>
      <w:r w:rsidRPr="00994A4C">
        <w:rPr>
          <w:sz w:val="28"/>
          <w:szCs w:val="28"/>
        </w:rPr>
        <w:t>болезни кукурузы. С использованием научно-обоснованных методов учета вредителей и возбудителей болезней кукурузы</w:t>
      </w:r>
      <w:r w:rsidR="00994A4C">
        <w:rPr>
          <w:sz w:val="28"/>
          <w:szCs w:val="28"/>
        </w:rPr>
        <w:t xml:space="preserve"> </w:t>
      </w:r>
      <w:r w:rsidRPr="00994A4C">
        <w:rPr>
          <w:sz w:val="28"/>
          <w:szCs w:val="28"/>
        </w:rPr>
        <w:t>мы рассчитываем необходимость того, или иного метода борьбы с вредными объектами. В настоящее время существует множество способов защиты, но каждый из них имеет большую или меньшую степень эффективности, наиболее целесообразно применять комплексную систему защитных мер.</w:t>
      </w:r>
    </w:p>
    <w:p w:rsidR="00CF0A3C" w:rsidRPr="00994A4C" w:rsidRDefault="00CF0A3C" w:rsidP="00994A4C">
      <w:pPr>
        <w:keepNext/>
        <w:spacing w:line="360" w:lineRule="auto"/>
        <w:ind w:firstLine="709"/>
        <w:jc w:val="both"/>
        <w:rPr>
          <w:sz w:val="28"/>
          <w:szCs w:val="28"/>
        </w:rPr>
      </w:pPr>
      <w:r w:rsidRPr="00994A4C">
        <w:rPr>
          <w:sz w:val="28"/>
          <w:szCs w:val="28"/>
        </w:rPr>
        <w:t>Комплексная система мер должна сочетать в себе различные научно-обоснованные приемы для развития растения, повышения их чувствительности к поражению, развития возбудителей болезни и вредителей кукурузы.</w:t>
      </w:r>
    </w:p>
    <w:p w:rsidR="00CF0A3C" w:rsidRPr="00994A4C" w:rsidRDefault="00CF0A3C" w:rsidP="00994A4C">
      <w:pPr>
        <w:keepNext/>
        <w:spacing w:line="360" w:lineRule="auto"/>
        <w:ind w:firstLine="709"/>
        <w:jc w:val="both"/>
        <w:rPr>
          <w:sz w:val="28"/>
          <w:szCs w:val="28"/>
        </w:rPr>
      </w:pPr>
      <w:r w:rsidRPr="00994A4C">
        <w:rPr>
          <w:sz w:val="28"/>
          <w:szCs w:val="28"/>
        </w:rPr>
        <w:t>Для получения высоких урожаев необходимо использовать не только комплексную систему мер, но и профилактические защитные мероприятия.</w:t>
      </w:r>
    </w:p>
    <w:p w:rsidR="00CF0A3C" w:rsidRPr="00994A4C" w:rsidRDefault="00CF0A3C" w:rsidP="00994A4C">
      <w:pPr>
        <w:keepNext/>
        <w:spacing w:line="360" w:lineRule="auto"/>
        <w:ind w:firstLine="709"/>
        <w:jc w:val="both"/>
        <w:rPr>
          <w:sz w:val="28"/>
          <w:szCs w:val="28"/>
        </w:rPr>
      </w:pPr>
      <w:r w:rsidRPr="00994A4C">
        <w:rPr>
          <w:sz w:val="28"/>
          <w:szCs w:val="28"/>
        </w:rPr>
        <w:t>На основании выполненной курсовой работы по кукурузе были составлены меры против вредителей. Химический метод предусматривает использование различных химически-ядовитых веществ. С помощью агротехнических мероприятий мы добиваемся создания неблагоприятных условий для развития и размножения вредителей.</w:t>
      </w:r>
    </w:p>
    <w:p w:rsidR="00CF0A3C" w:rsidRPr="00994A4C" w:rsidRDefault="00CF0A3C" w:rsidP="00994A4C">
      <w:pPr>
        <w:keepNext/>
        <w:spacing w:line="360" w:lineRule="auto"/>
        <w:ind w:firstLine="709"/>
        <w:jc w:val="both"/>
        <w:rPr>
          <w:sz w:val="28"/>
          <w:szCs w:val="28"/>
        </w:rPr>
      </w:pPr>
      <w:r w:rsidRPr="00994A4C">
        <w:rPr>
          <w:sz w:val="28"/>
          <w:szCs w:val="28"/>
        </w:rPr>
        <w:t>Применяя эти меры защиты можно достичь благоприятных условий для роста и развития сельскохозяйственных культур, тем самым получить высокий и устойчивый урожай.</w:t>
      </w:r>
    </w:p>
    <w:p w:rsidR="00CF0A3C" w:rsidRPr="00994A4C" w:rsidRDefault="00994A4C" w:rsidP="00994A4C">
      <w:pPr>
        <w:keepNext/>
        <w:spacing w:line="360" w:lineRule="auto"/>
        <w:ind w:firstLine="709"/>
        <w:jc w:val="both"/>
        <w:rPr>
          <w:b/>
          <w:sz w:val="28"/>
          <w:szCs w:val="28"/>
        </w:rPr>
      </w:pPr>
      <w:r>
        <w:rPr>
          <w:sz w:val="28"/>
          <w:szCs w:val="28"/>
        </w:rPr>
        <w:br w:type="page"/>
      </w:r>
      <w:r w:rsidR="00CF0A3C" w:rsidRPr="00994A4C">
        <w:rPr>
          <w:b/>
          <w:sz w:val="28"/>
          <w:szCs w:val="28"/>
        </w:rPr>
        <w:t>Список литературы</w:t>
      </w:r>
    </w:p>
    <w:p w:rsidR="00CF0A3C" w:rsidRPr="00994A4C" w:rsidRDefault="00CF0A3C" w:rsidP="00994A4C">
      <w:pPr>
        <w:keepNext/>
        <w:spacing w:line="360" w:lineRule="auto"/>
        <w:ind w:firstLine="709"/>
        <w:jc w:val="both"/>
        <w:rPr>
          <w:b/>
          <w:sz w:val="28"/>
          <w:szCs w:val="28"/>
        </w:rPr>
      </w:pP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Горбачев И.В, Гриценко</w:t>
      </w:r>
      <w:r w:rsidR="00994A4C">
        <w:rPr>
          <w:sz w:val="28"/>
          <w:szCs w:val="28"/>
        </w:rPr>
        <w:t xml:space="preserve"> </w:t>
      </w:r>
      <w:r w:rsidRPr="00994A4C">
        <w:rPr>
          <w:sz w:val="28"/>
          <w:szCs w:val="28"/>
        </w:rPr>
        <w:t>В.В, Захваткин Н.А.</w:t>
      </w:r>
      <w:r w:rsidR="00994A4C">
        <w:rPr>
          <w:sz w:val="28"/>
          <w:szCs w:val="28"/>
        </w:rPr>
        <w:t xml:space="preserve"> </w:t>
      </w:r>
      <w:r w:rsidRPr="00994A4C">
        <w:rPr>
          <w:sz w:val="28"/>
          <w:szCs w:val="28"/>
        </w:rPr>
        <w:t>и др. под ред. проф. В.В. Исаичева Защита растений от вредителя. –М.: Колос,2002- 472 с.</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Дементьева М. И. Фитопатология. Учебник для студентов плодоовощных факультетов с/х вузов. – М.: Агропромиздат, 1995- 350с.</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Зинченко В.А.</w:t>
      </w:r>
      <w:r w:rsidR="00994A4C">
        <w:rPr>
          <w:sz w:val="28"/>
          <w:szCs w:val="28"/>
        </w:rPr>
        <w:t xml:space="preserve"> </w:t>
      </w:r>
      <w:r w:rsidRPr="00994A4C">
        <w:rPr>
          <w:sz w:val="28"/>
          <w:szCs w:val="28"/>
        </w:rPr>
        <w:t>Химическая защита растений: средства, технология и экологическая безопасность. –М.: КолосС, 2005- 231с.</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Наумкина Л.А, Деревянкин П.В. Методическое пособие по написанию курсовой</w:t>
      </w:r>
      <w:r w:rsidR="00994A4C">
        <w:rPr>
          <w:sz w:val="28"/>
          <w:szCs w:val="28"/>
        </w:rPr>
        <w:t xml:space="preserve"> </w:t>
      </w:r>
      <w:r w:rsidRPr="00994A4C">
        <w:rPr>
          <w:sz w:val="28"/>
          <w:szCs w:val="28"/>
        </w:rPr>
        <w:t>работы по защите растений, - Белгород: Изд-во БелГСХА, 2006. – 21с.</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Пересыпкин В.Ф. Атлас болезней полевых культур. – Киев.: Урожай, 1987</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Пересыпкин В.Ф. Сельскохозяйственная фитопатология. – М.: 1989</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Список химических и биологических средств борьбы с вредителями, болезнями растений и сорняков, регуляторов роста растений, разрешенных для применения в сельском хозяйстве, в том числе фермерском, лесном и коммунальном хозяйствах на текущий год.</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Фадеев Ю.Н., Новожилов К.В. Интегрированная защита растений. – М.: Колос, 1981</w:t>
      </w:r>
    </w:p>
    <w:p w:rsidR="00CF0A3C" w:rsidRPr="00994A4C" w:rsidRDefault="00CF0A3C" w:rsidP="00994A4C">
      <w:pPr>
        <w:keepNext/>
        <w:numPr>
          <w:ilvl w:val="1"/>
          <w:numId w:val="3"/>
        </w:numPr>
        <w:tabs>
          <w:tab w:val="left" w:pos="720"/>
        </w:tabs>
        <w:spacing w:line="360" w:lineRule="auto"/>
        <w:ind w:left="0" w:firstLine="0"/>
        <w:jc w:val="both"/>
        <w:rPr>
          <w:sz w:val="28"/>
          <w:szCs w:val="28"/>
        </w:rPr>
      </w:pPr>
      <w:r w:rsidRPr="00994A4C">
        <w:rPr>
          <w:sz w:val="28"/>
          <w:szCs w:val="28"/>
        </w:rPr>
        <w:t>Яковлева Н.П. Фитопатология. Программированное обучение. Учебник. – 2-е изд. – М.: Колос, 1992</w:t>
      </w:r>
      <w:bookmarkStart w:id="0" w:name="_GoBack"/>
      <w:bookmarkEnd w:id="0"/>
    </w:p>
    <w:sectPr w:rsidR="00CF0A3C" w:rsidRPr="00994A4C" w:rsidSect="00994A4C">
      <w:footnotePr>
        <w:pos w:val="beneathText"/>
      </w:footnotePr>
      <w:pgSz w:w="11905" w:h="16837"/>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02A" w:rsidRDefault="00CF302A">
      <w:r>
        <w:separator/>
      </w:r>
    </w:p>
  </w:endnote>
  <w:endnote w:type="continuationSeparator" w:id="0">
    <w:p w:rsidR="00CF302A" w:rsidRDefault="00CF3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l?r ??Ѓfc"/>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02A" w:rsidRDefault="00CF302A">
      <w:r>
        <w:separator/>
      </w:r>
    </w:p>
  </w:footnote>
  <w:footnote w:type="continuationSeparator" w:id="0">
    <w:p w:rsidR="00CF302A" w:rsidRDefault="00CF30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001" w:rsidRDefault="00CD2001" w:rsidP="00CD2001">
    <w:pPr>
      <w:pStyle w:val="af1"/>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B2BF8">
      <w:rPr>
        <w:rStyle w:val="a5"/>
        <w:noProof/>
      </w:rPr>
      <w:t>17</w:t>
    </w:r>
    <w:r>
      <w:rPr>
        <w:rStyle w:val="a5"/>
      </w:rPr>
      <w:fldChar w:fldCharType="end"/>
    </w:r>
  </w:p>
  <w:p w:rsidR="00CD2001" w:rsidRDefault="00CD2001">
    <w:pPr>
      <w:pStyle w:val="af1"/>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1">
    <w:nsid w:val="00000002"/>
    <w:multiLevelType w:val="multilevel"/>
    <w:tmpl w:val="00000002"/>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2"/>
    <w:lvl w:ilvl="0">
      <w:start w:val="1"/>
      <w:numFmt w:val="decimal"/>
      <w:lvlText w:val="%1."/>
      <w:lvlJc w:val="left"/>
      <w:pPr>
        <w:tabs>
          <w:tab w:val="num" w:pos="795"/>
        </w:tabs>
        <w:ind w:left="795"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30E"/>
    <w:rsid w:val="0005090D"/>
    <w:rsid w:val="0017631C"/>
    <w:rsid w:val="001F597E"/>
    <w:rsid w:val="003138B0"/>
    <w:rsid w:val="003222FE"/>
    <w:rsid w:val="00372F7A"/>
    <w:rsid w:val="003E2914"/>
    <w:rsid w:val="005E7553"/>
    <w:rsid w:val="006447E5"/>
    <w:rsid w:val="00704881"/>
    <w:rsid w:val="00790ACC"/>
    <w:rsid w:val="007F0FB6"/>
    <w:rsid w:val="00971661"/>
    <w:rsid w:val="00994A4C"/>
    <w:rsid w:val="00A87F5E"/>
    <w:rsid w:val="00B679C8"/>
    <w:rsid w:val="00BB2BF8"/>
    <w:rsid w:val="00BE1992"/>
    <w:rsid w:val="00C76ED1"/>
    <w:rsid w:val="00CD2001"/>
    <w:rsid w:val="00CF0A3C"/>
    <w:rsid w:val="00CF302A"/>
    <w:rsid w:val="00ED1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docId w15:val="{2BC53774-72A8-43EB-95AF-DE0EEEE9C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eastAsia="ar-SA"/>
    </w:rPr>
  </w:style>
  <w:style w:type="paragraph" w:styleId="1">
    <w:name w:val="heading 1"/>
    <w:basedOn w:val="a0"/>
    <w:next w:val="a1"/>
    <w:link w:val="10"/>
    <w:uiPriority w:val="9"/>
    <w:qFormat/>
    <w:pPr>
      <w:numPr>
        <w:numId w:val="1"/>
      </w:numPr>
      <w:outlineLvl w:val="0"/>
    </w:pPr>
    <w:rPr>
      <w:b/>
      <w:bCs/>
      <w:sz w:val="32"/>
      <w:szCs w:val="32"/>
    </w:rPr>
  </w:style>
  <w:style w:type="paragraph" w:styleId="2">
    <w:name w:val="heading 2"/>
    <w:basedOn w:val="a"/>
    <w:next w:val="a"/>
    <w:link w:val="20"/>
    <w:uiPriority w:val="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widowControl/>
      <w:numPr>
        <w:ilvl w:val="2"/>
        <w:numId w:val="1"/>
      </w:numPr>
      <w:autoSpaceDE/>
      <w:spacing w:before="240" w:after="60"/>
      <w:outlineLvl w:val="2"/>
    </w:pPr>
    <w:rPr>
      <w:rFonts w:ascii="Arial" w:hAnsi="Arial" w:cs="Arial"/>
      <w:b/>
      <w:bCs/>
      <w:sz w:val="26"/>
      <w:szCs w:val="26"/>
    </w:rPr>
  </w:style>
  <w:style w:type="paragraph" w:styleId="4">
    <w:name w:val="heading 4"/>
    <w:basedOn w:val="a"/>
    <w:next w:val="a"/>
    <w:link w:val="40"/>
    <w:uiPriority w:val="9"/>
    <w:qFormat/>
    <w:pPr>
      <w:keepNext/>
      <w:widowControl/>
      <w:numPr>
        <w:ilvl w:val="3"/>
        <w:numId w:val="1"/>
      </w:numPr>
      <w:autoSpaceDE/>
      <w:spacing w:before="240" w:after="60"/>
      <w:outlineLvl w:val="3"/>
    </w:pPr>
    <w:rPr>
      <w:b/>
      <w:bCs/>
      <w:sz w:val="28"/>
      <w:szCs w:val="28"/>
    </w:rPr>
  </w:style>
  <w:style w:type="paragraph" w:styleId="5">
    <w:name w:val="heading 5"/>
    <w:basedOn w:val="a0"/>
    <w:next w:val="a1"/>
    <w:link w:val="50"/>
    <w:uiPriority w:val="9"/>
    <w:qFormat/>
    <w:pPr>
      <w:numPr>
        <w:ilvl w:val="4"/>
        <w:numId w:val="1"/>
      </w:numPr>
      <w:outlineLvl w:val="4"/>
    </w:pPr>
    <w:rPr>
      <w:b/>
      <w:bCs/>
      <w:sz w:val="24"/>
      <w:szCs w:val="24"/>
    </w:rPr>
  </w:style>
  <w:style w:type="paragraph" w:styleId="6">
    <w:name w:val="heading 6"/>
    <w:basedOn w:val="a0"/>
    <w:next w:val="a1"/>
    <w:link w:val="60"/>
    <w:uiPriority w:val="9"/>
    <w:qFormat/>
    <w:pPr>
      <w:numPr>
        <w:ilvl w:val="5"/>
        <w:numId w:val="1"/>
      </w:numPr>
      <w:outlineLvl w:val="5"/>
    </w:pPr>
    <w:rPr>
      <w:b/>
      <w:bCs/>
      <w:sz w:val="21"/>
      <w:szCs w:val="21"/>
    </w:rPr>
  </w:style>
  <w:style w:type="paragraph" w:styleId="7">
    <w:name w:val="heading 7"/>
    <w:basedOn w:val="a0"/>
    <w:next w:val="a1"/>
    <w:link w:val="70"/>
    <w:uiPriority w:val="9"/>
    <w:qFormat/>
    <w:pPr>
      <w:numPr>
        <w:ilvl w:val="6"/>
        <w:numId w:val="1"/>
      </w:numPr>
      <w:outlineLvl w:val="6"/>
    </w:pPr>
    <w:rPr>
      <w:b/>
      <w:bCs/>
      <w:sz w:val="21"/>
      <w:szCs w:val="21"/>
    </w:rPr>
  </w:style>
  <w:style w:type="paragraph" w:styleId="8">
    <w:name w:val="heading 8"/>
    <w:basedOn w:val="a0"/>
    <w:next w:val="a1"/>
    <w:link w:val="80"/>
    <w:uiPriority w:val="9"/>
    <w:qFormat/>
    <w:pPr>
      <w:numPr>
        <w:ilvl w:val="7"/>
        <w:numId w:val="1"/>
      </w:numPr>
      <w:outlineLvl w:val="7"/>
    </w:pPr>
    <w:rPr>
      <w:b/>
      <w:bCs/>
      <w:sz w:val="21"/>
      <w:szCs w:val="21"/>
    </w:rPr>
  </w:style>
  <w:style w:type="paragraph" w:styleId="9">
    <w:name w:val="heading 9"/>
    <w:basedOn w:val="a0"/>
    <w:next w:val="a1"/>
    <w:link w:val="90"/>
    <w:uiPriority w:val="9"/>
    <w:qFormat/>
    <w:pPr>
      <w:numPr>
        <w:ilvl w:val="8"/>
        <w:numId w:val="1"/>
      </w:numPr>
      <w:outlineLvl w:val="8"/>
    </w:pPr>
    <w:rPr>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lang w:val="x-none" w:eastAsia="ar-SA" w:bidi="ar-SA"/>
    </w:rPr>
  </w:style>
  <w:style w:type="character" w:customStyle="1" w:styleId="20">
    <w:name w:val="Заголовок 2 Знак"/>
    <w:basedOn w:val="a2"/>
    <w:link w:val="2"/>
    <w:uiPriority w:val="9"/>
    <w:semiHidden/>
    <w:locked/>
    <w:rPr>
      <w:rFonts w:asciiTheme="majorHAnsi" w:eastAsiaTheme="majorEastAsia" w:hAnsiTheme="majorHAnsi" w:cs="Times New Roman"/>
      <w:b/>
      <w:bCs/>
      <w:i/>
      <w:iCs/>
      <w:sz w:val="28"/>
      <w:szCs w:val="28"/>
      <w:lang w:val="x-none" w:eastAsia="ar-SA" w:bidi="ar-SA"/>
    </w:rPr>
  </w:style>
  <w:style w:type="character" w:customStyle="1" w:styleId="30">
    <w:name w:val="Заголовок 3 Знак"/>
    <w:basedOn w:val="a2"/>
    <w:link w:val="3"/>
    <w:uiPriority w:val="9"/>
    <w:semiHidden/>
    <w:locked/>
    <w:rPr>
      <w:rFonts w:asciiTheme="majorHAnsi" w:eastAsiaTheme="majorEastAsia" w:hAnsiTheme="majorHAnsi" w:cs="Times New Roman"/>
      <w:b/>
      <w:bCs/>
      <w:sz w:val="26"/>
      <w:szCs w:val="26"/>
      <w:lang w:val="x-none" w:eastAsia="ar-SA" w:bidi="ar-SA"/>
    </w:rPr>
  </w:style>
  <w:style w:type="character" w:customStyle="1" w:styleId="40">
    <w:name w:val="Заголовок 4 Знак"/>
    <w:basedOn w:val="a2"/>
    <w:link w:val="4"/>
    <w:uiPriority w:val="9"/>
    <w:semiHidden/>
    <w:locked/>
    <w:rPr>
      <w:rFonts w:asciiTheme="minorHAnsi" w:eastAsiaTheme="minorEastAsia" w:hAnsiTheme="minorHAnsi" w:cs="Times New Roman"/>
      <w:b/>
      <w:bCs/>
      <w:sz w:val="28"/>
      <w:szCs w:val="28"/>
      <w:lang w:val="x-none" w:eastAsia="ar-SA" w:bidi="ar-SA"/>
    </w:rPr>
  </w:style>
  <w:style w:type="character" w:customStyle="1" w:styleId="50">
    <w:name w:val="Заголовок 5 Знак"/>
    <w:basedOn w:val="a2"/>
    <w:link w:val="5"/>
    <w:uiPriority w:val="9"/>
    <w:semiHidden/>
    <w:locked/>
    <w:rPr>
      <w:rFonts w:asciiTheme="minorHAnsi" w:eastAsiaTheme="minorEastAsia" w:hAnsiTheme="minorHAnsi" w:cs="Times New Roman"/>
      <w:b/>
      <w:bCs/>
      <w:i/>
      <w:iCs/>
      <w:sz w:val="26"/>
      <w:szCs w:val="26"/>
      <w:lang w:val="x-none" w:eastAsia="ar-SA" w:bidi="ar-SA"/>
    </w:rPr>
  </w:style>
  <w:style w:type="character" w:customStyle="1" w:styleId="60">
    <w:name w:val="Заголовок 6 Знак"/>
    <w:basedOn w:val="a2"/>
    <w:link w:val="6"/>
    <w:uiPriority w:val="9"/>
    <w:semiHidden/>
    <w:locked/>
    <w:rPr>
      <w:rFonts w:asciiTheme="minorHAnsi" w:eastAsiaTheme="minorEastAsia" w:hAnsiTheme="minorHAnsi" w:cs="Times New Roman"/>
      <w:b/>
      <w:bCs/>
      <w:sz w:val="22"/>
      <w:szCs w:val="22"/>
      <w:lang w:val="x-none" w:eastAsia="ar-SA" w:bidi="ar-SA"/>
    </w:rPr>
  </w:style>
  <w:style w:type="character" w:customStyle="1" w:styleId="70">
    <w:name w:val="Заголовок 7 Знак"/>
    <w:basedOn w:val="a2"/>
    <w:link w:val="7"/>
    <w:uiPriority w:val="9"/>
    <w:semiHidden/>
    <w:locked/>
    <w:rPr>
      <w:rFonts w:asciiTheme="minorHAnsi" w:eastAsiaTheme="minorEastAsia" w:hAnsiTheme="minorHAnsi" w:cs="Times New Roman"/>
      <w:sz w:val="24"/>
      <w:szCs w:val="24"/>
      <w:lang w:val="x-none" w:eastAsia="ar-SA" w:bidi="ar-SA"/>
    </w:rPr>
  </w:style>
  <w:style w:type="character" w:customStyle="1" w:styleId="80">
    <w:name w:val="Заголовок 8 Знак"/>
    <w:basedOn w:val="a2"/>
    <w:link w:val="8"/>
    <w:uiPriority w:val="9"/>
    <w:semiHidden/>
    <w:locked/>
    <w:rPr>
      <w:rFonts w:asciiTheme="minorHAnsi" w:eastAsiaTheme="minorEastAsia" w:hAnsiTheme="minorHAnsi" w:cs="Times New Roman"/>
      <w:i/>
      <w:iCs/>
      <w:sz w:val="24"/>
      <w:szCs w:val="24"/>
      <w:lang w:val="x-none" w:eastAsia="ar-SA" w:bidi="ar-SA"/>
    </w:rPr>
  </w:style>
  <w:style w:type="character" w:customStyle="1" w:styleId="90">
    <w:name w:val="Заголовок 9 Знак"/>
    <w:basedOn w:val="a2"/>
    <w:link w:val="9"/>
    <w:uiPriority w:val="9"/>
    <w:semiHidden/>
    <w:locked/>
    <w:rPr>
      <w:rFonts w:asciiTheme="majorHAnsi" w:eastAsiaTheme="majorEastAsia" w:hAnsiTheme="majorHAnsi" w:cs="Times New Roman"/>
      <w:sz w:val="22"/>
      <w:szCs w:val="22"/>
      <w:lang w:val="x-none" w:eastAsia="ar-SA" w:bidi="ar-SA"/>
    </w:rPr>
  </w:style>
  <w:style w:type="character" w:customStyle="1" w:styleId="21">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5z0">
    <w:name w:val="WW8Num5z0"/>
    <w:rPr>
      <w:sz w:val="28"/>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1z1">
    <w:name w:val="WW8Num1z1"/>
    <w:rPr>
      <w:rFonts w:ascii="Times New Roman" w:hAnsi="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11z0">
    <w:name w:val="WW8Num11z0"/>
    <w:rPr>
      <w:rFonts w:ascii="Arial" w:hAnsi="Arial"/>
    </w:rPr>
  </w:style>
  <w:style w:type="character" w:customStyle="1" w:styleId="WW8Num12z0">
    <w:name w:val="WW8Num12z0"/>
    <w:rPr>
      <w:sz w:val="28"/>
    </w:rPr>
  </w:style>
  <w:style w:type="character" w:customStyle="1" w:styleId="11">
    <w:name w:val="Основной шрифт абзаца1"/>
  </w:style>
  <w:style w:type="character" w:styleId="a5">
    <w:name w:val="page number"/>
    <w:basedOn w:val="11"/>
    <w:uiPriority w:val="99"/>
    <w:semiHidden/>
    <w:rPr>
      <w:rFonts w:cs="Times New Roman"/>
    </w:rPr>
  </w:style>
  <w:style w:type="character" w:customStyle="1" w:styleId="a6">
    <w:name w:val="Символ нумерации"/>
  </w:style>
  <w:style w:type="paragraph" w:customStyle="1" w:styleId="a0">
    <w:name w:val="Заголовок"/>
    <w:basedOn w:val="a"/>
    <w:next w:val="a1"/>
    <w:pPr>
      <w:keepNext/>
      <w:spacing w:before="240" w:after="120"/>
    </w:pPr>
    <w:rPr>
      <w:rFonts w:ascii="Arial" w:eastAsia="MS Mincho" w:hAnsi="Arial" w:cs="Tahoma"/>
      <w:sz w:val="28"/>
      <w:szCs w:val="28"/>
    </w:rPr>
  </w:style>
  <w:style w:type="paragraph" w:styleId="a1">
    <w:name w:val="Body Text"/>
    <w:basedOn w:val="a"/>
    <w:link w:val="a7"/>
    <w:uiPriority w:val="99"/>
    <w:semiHidden/>
    <w:pPr>
      <w:widowControl/>
      <w:autoSpaceDE/>
      <w:spacing w:after="120"/>
    </w:pPr>
    <w:rPr>
      <w:sz w:val="24"/>
      <w:szCs w:val="24"/>
    </w:rPr>
  </w:style>
  <w:style w:type="character" w:customStyle="1" w:styleId="a7">
    <w:name w:val="Основной текст Знак"/>
    <w:basedOn w:val="a2"/>
    <w:link w:val="a1"/>
    <w:uiPriority w:val="99"/>
    <w:semiHidden/>
    <w:locked/>
    <w:rPr>
      <w:rFonts w:cs="Times New Roman"/>
      <w:lang w:val="x-none" w:eastAsia="ar-SA" w:bidi="ar-SA"/>
    </w:rPr>
  </w:style>
  <w:style w:type="paragraph" w:styleId="a8">
    <w:name w:val="List"/>
    <w:basedOn w:val="a1"/>
    <w:uiPriority w:val="99"/>
    <w:semiHidden/>
    <w:rPr>
      <w:rFonts w:ascii="Arial" w:hAnsi="Arial" w:cs="Tahoma"/>
    </w:rPr>
  </w:style>
  <w:style w:type="paragraph" w:customStyle="1" w:styleId="22">
    <w:name w:val="Название2"/>
    <w:basedOn w:val="a"/>
    <w:pPr>
      <w:suppressLineNumbers/>
      <w:spacing w:before="120" w:after="120"/>
    </w:pPr>
    <w:rPr>
      <w:rFonts w:ascii="Arial" w:hAnsi="Arial" w:cs="Tahoma"/>
      <w:i/>
      <w:iCs/>
      <w:szCs w:val="24"/>
    </w:rPr>
  </w:style>
  <w:style w:type="paragraph" w:customStyle="1" w:styleId="23">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Cs w:val="24"/>
    </w:rPr>
  </w:style>
  <w:style w:type="paragraph" w:customStyle="1" w:styleId="13">
    <w:name w:val="Указатель1"/>
    <w:basedOn w:val="a"/>
    <w:pPr>
      <w:suppressLineNumbers/>
    </w:pPr>
    <w:rPr>
      <w:rFonts w:ascii="Arial" w:hAnsi="Arial" w:cs="Tahoma"/>
    </w:rPr>
  </w:style>
  <w:style w:type="paragraph" w:styleId="a9">
    <w:name w:val="Title"/>
    <w:basedOn w:val="a"/>
    <w:next w:val="aa"/>
    <w:link w:val="ab"/>
    <w:uiPriority w:val="10"/>
    <w:qFormat/>
    <w:pPr>
      <w:widowControl/>
      <w:autoSpaceDE/>
      <w:ind w:firstLine="540"/>
      <w:jc w:val="center"/>
    </w:pPr>
    <w:rPr>
      <w:b/>
      <w:bCs/>
      <w:sz w:val="24"/>
      <w:szCs w:val="24"/>
    </w:rPr>
  </w:style>
  <w:style w:type="character" w:customStyle="1" w:styleId="ab">
    <w:name w:val="Название Знак"/>
    <w:basedOn w:val="a2"/>
    <w:link w:val="a9"/>
    <w:uiPriority w:val="10"/>
    <w:locked/>
    <w:rPr>
      <w:rFonts w:asciiTheme="majorHAnsi" w:eastAsiaTheme="majorEastAsia" w:hAnsiTheme="majorHAnsi" w:cs="Times New Roman"/>
      <w:b/>
      <w:bCs/>
      <w:kern w:val="28"/>
      <w:sz w:val="32"/>
      <w:szCs w:val="32"/>
      <w:lang w:val="x-none" w:eastAsia="ar-SA" w:bidi="ar-SA"/>
    </w:rPr>
  </w:style>
  <w:style w:type="paragraph" w:styleId="aa">
    <w:name w:val="Subtitle"/>
    <w:basedOn w:val="a0"/>
    <w:next w:val="a1"/>
    <w:link w:val="ac"/>
    <w:uiPriority w:val="11"/>
    <w:qFormat/>
    <w:pPr>
      <w:jc w:val="center"/>
    </w:pPr>
    <w:rPr>
      <w:i/>
      <w:iCs/>
    </w:rPr>
  </w:style>
  <w:style w:type="character" w:customStyle="1" w:styleId="ac">
    <w:name w:val="Подзаголовок Знак"/>
    <w:basedOn w:val="a2"/>
    <w:link w:val="aa"/>
    <w:uiPriority w:val="11"/>
    <w:locked/>
    <w:rPr>
      <w:rFonts w:asciiTheme="majorHAnsi" w:eastAsiaTheme="majorEastAsia" w:hAnsiTheme="majorHAnsi" w:cs="Times New Roman"/>
      <w:sz w:val="24"/>
      <w:szCs w:val="24"/>
      <w:lang w:val="x-none" w:eastAsia="ar-SA" w:bidi="ar-SA"/>
    </w:rPr>
  </w:style>
  <w:style w:type="paragraph" w:styleId="ad">
    <w:name w:val="Body Text Indent"/>
    <w:basedOn w:val="a"/>
    <w:link w:val="ae"/>
    <w:uiPriority w:val="99"/>
    <w:semiHidden/>
    <w:pPr>
      <w:spacing w:after="120"/>
      <w:ind w:left="283"/>
    </w:pPr>
  </w:style>
  <w:style w:type="character" w:customStyle="1" w:styleId="ae">
    <w:name w:val="Основной текст с отступом Знак"/>
    <w:basedOn w:val="a2"/>
    <w:link w:val="ad"/>
    <w:uiPriority w:val="99"/>
    <w:semiHidden/>
    <w:locked/>
    <w:rPr>
      <w:rFonts w:cs="Times New Roman"/>
      <w:lang w:val="x-none" w:eastAsia="ar-SA" w:bidi="ar-SA"/>
    </w:rPr>
  </w:style>
  <w:style w:type="paragraph" w:customStyle="1" w:styleId="31">
    <w:name w:val="Список 31"/>
    <w:basedOn w:val="a"/>
    <w:pPr>
      <w:widowControl/>
      <w:autoSpaceDE/>
      <w:ind w:left="849" w:hanging="283"/>
    </w:pPr>
    <w:rPr>
      <w:sz w:val="24"/>
      <w:szCs w:val="24"/>
    </w:rPr>
  </w:style>
  <w:style w:type="paragraph" w:customStyle="1" w:styleId="210">
    <w:name w:val="Список 21"/>
    <w:basedOn w:val="a"/>
    <w:pPr>
      <w:widowControl/>
      <w:autoSpaceDE/>
      <w:ind w:left="566" w:hanging="283"/>
    </w:pPr>
    <w:rPr>
      <w:sz w:val="24"/>
      <w:szCs w:val="24"/>
    </w:rPr>
  </w:style>
  <w:style w:type="paragraph" w:customStyle="1" w:styleId="41">
    <w:name w:val="Список 41"/>
    <w:basedOn w:val="a"/>
    <w:pPr>
      <w:widowControl/>
      <w:autoSpaceDE/>
      <w:ind w:left="1132" w:hanging="283"/>
    </w:pPr>
    <w:rPr>
      <w:sz w:val="24"/>
      <w:szCs w:val="24"/>
    </w:rPr>
  </w:style>
  <w:style w:type="paragraph" w:customStyle="1" w:styleId="211">
    <w:name w:val="Основной текст 21"/>
    <w:basedOn w:val="a"/>
    <w:pPr>
      <w:spacing w:after="120" w:line="480" w:lineRule="auto"/>
    </w:pPr>
  </w:style>
  <w:style w:type="paragraph" w:styleId="af">
    <w:name w:val="footer"/>
    <w:basedOn w:val="a"/>
    <w:link w:val="af0"/>
    <w:uiPriority w:val="99"/>
    <w:semiHidden/>
    <w:pPr>
      <w:tabs>
        <w:tab w:val="center" w:pos="4677"/>
        <w:tab w:val="right" w:pos="9355"/>
      </w:tabs>
    </w:pPr>
  </w:style>
  <w:style w:type="character" w:customStyle="1" w:styleId="af0">
    <w:name w:val="Нижний колонтитул Знак"/>
    <w:basedOn w:val="a2"/>
    <w:link w:val="af"/>
    <w:uiPriority w:val="99"/>
    <w:semiHidden/>
    <w:locked/>
    <w:rPr>
      <w:rFonts w:cs="Times New Roman"/>
      <w:lang w:val="x-none" w:eastAsia="ar-SA" w:bidi="ar-SA"/>
    </w:rPr>
  </w:style>
  <w:style w:type="paragraph" w:styleId="af1">
    <w:name w:val="header"/>
    <w:basedOn w:val="a"/>
    <w:link w:val="af2"/>
    <w:uiPriority w:val="99"/>
    <w:semiHidden/>
    <w:pPr>
      <w:tabs>
        <w:tab w:val="center" w:pos="4677"/>
        <w:tab w:val="right" w:pos="9355"/>
      </w:tabs>
    </w:pPr>
  </w:style>
  <w:style w:type="character" w:customStyle="1" w:styleId="af2">
    <w:name w:val="Верхний колонтитул Знак"/>
    <w:basedOn w:val="a2"/>
    <w:link w:val="af1"/>
    <w:uiPriority w:val="99"/>
    <w:semiHidden/>
    <w:locked/>
    <w:rPr>
      <w:rFonts w:cs="Times New Roman"/>
      <w:lang w:val="x-none" w:eastAsia="ar-SA" w:bidi="ar-SA"/>
    </w:rPr>
  </w:style>
  <w:style w:type="paragraph" w:customStyle="1" w:styleId="14">
    <w:name w:val="Схема документа1"/>
    <w:basedOn w:val="a"/>
    <w:pPr>
      <w:shd w:val="clear" w:color="auto" w:fill="000080"/>
    </w:pPr>
    <w:rPr>
      <w:rFonts w:ascii="Tahoma" w:hAnsi="Tahoma" w:cs="Tahoma"/>
    </w:rPr>
  </w:style>
  <w:style w:type="paragraph" w:customStyle="1" w:styleId="15">
    <w:name w:val="Текст1"/>
    <w:basedOn w:val="a"/>
    <w:pPr>
      <w:widowControl/>
      <w:autoSpaceDE/>
    </w:pPr>
    <w:rPr>
      <w:rFonts w:ascii="Courier New" w:hAnsi="Courier New" w:cs="Courier New"/>
    </w:rPr>
  </w:style>
  <w:style w:type="paragraph" w:customStyle="1" w:styleId="16">
    <w:name w:val="Название объекта1"/>
    <w:basedOn w:val="a"/>
    <w:next w:val="a"/>
    <w:pPr>
      <w:widowControl/>
      <w:autoSpaceDE/>
      <w:jc w:val="center"/>
    </w:pPr>
    <w:rPr>
      <w:b/>
      <w:bCs/>
      <w:sz w:val="28"/>
      <w:szCs w:val="24"/>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1"/>
  </w:style>
  <w:style w:type="paragraph" w:customStyle="1" w:styleId="100">
    <w:name w:val="Заголовок 10"/>
    <w:basedOn w:val="a0"/>
    <w:next w:val="a1"/>
    <w:pPr>
      <w:tabs>
        <w:tab w:val="num" w:pos="0"/>
      </w:tabs>
      <w:outlineLvl w:val="8"/>
    </w:pPr>
    <w:rPr>
      <w:b/>
      <w:bCs/>
      <w:sz w:val="21"/>
      <w:szCs w:val="21"/>
    </w:rPr>
  </w:style>
  <w:style w:type="table" w:styleId="af6">
    <w:name w:val="Table Grid"/>
    <w:basedOn w:val="a3"/>
    <w:uiPriority w:val="59"/>
    <w:rsid w:val="007F0FB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1FADC-3FE0-4981-AE8A-2F4CC6386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2739</Words>
  <Characters>15616</Characters>
  <Application>Microsoft Office Word</Application>
  <DocSecurity>0</DocSecurity>
  <Lines>130</Lines>
  <Paragraphs>36</Paragraphs>
  <ScaleCrop>false</ScaleCrop>
  <Company>Grizli777</Company>
  <LinksUpToDate>false</LinksUpToDate>
  <CharactersWithSpaces>18319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продовольствия Российской Федерации</dc:title>
  <dc:subject/>
  <dc:creator>STUDENT</dc:creator>
  <cp:keywords/>
  <dc:description/>
  <cp:lastModifiedBy>admin</cp:lastModifiedBy>
  <cp:revision>2</cp:revision>
  <dcterms:created xsi:type="dcterms:W3CDTF">2014-04-25T08:26:00Z</dcterms:created>
  <dcterms:modified xsi:type="dcterms:W3CDTF">2014-04-25T08:26:00Z</dcterms:modified>
</cp:coreProperties>
</file>