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681" w:rsidRDefault="00577681" w:rsidP="00631D05">
      <w:pPr>
        <w:pStyle w:val="aff"/>
      </w:pPr>
    </w:p>
    <w:p w:rsidR="00631D05" w:rsidRDefault="00631D05" w:rsidP="00631D05">
      <w:pPr>
        <w:pStyle w:val="aff"/>
      </w:pPr>
    </w:p>
    <w:p w:rsidR="00631D05" w:rsidRDefault="00631D05" w:rsidP="00631D05">
      <w:pPr>
        <w:pStyle w:val="aff"/>
      </w:pPr>
    </w:p>
    <w:p w:rsidR="00631D05" w:rsidRDefault="00631D05" w:rsidP="00631D05">
      <w:pPr>
        <w:pStyle w:val="aff"/>
      </w:pPr>
    </w:p>
    <w:p w:rsidR="00631D05" w:rsidRDefault="00631D05" w:rsidP="00631D05">
      <w:pPr>
        <w:pStyle w:val="aff"/>
      </w:pPr>
    </w:p>
    <w:p w:rsidR="00631D05" w:rsidRDefault="00631D05" w:rsidP="00631D05">
      <w:pPr>
        <w:pStyle w:val="aff"/>
      </w:pPr>
    </w:p>
    <w:p w:rsidR="00631D05" w:rsidRDefault="00631D05" w:rsidP="00631D05">
      <w:pPr>
        <w:pStyle w:val="aff"/>
      </w:pPr>
    </w:p>
    <w:p w:rsidR="00631D05" w:rsidRDefault="00631D05" w:rsidP="00631D05">
      <w:pPr>
        <w:pStyle w:val="aff"/>
      </w:pPr>
    </w:p>
    <w:p w:rsidR="00631D05" w:rsidRDefault="00631D05" w:rsidP="00631D05">
      <w:pPr>
        <w:pStyle w:val="aff"/>
      </w:pPr>
    </w:p>
    <w:p w:rsidR="00631D05" w:rsidRDefault="00631D05" w:rsidP="00631D05">
      <w:pPr>
        <w:pStyle w:val="aff"/>
      </w:pPr>
    </w:p>
    <w:p w:rsidR="00631D05" w:rsidRPr="00631D05" w:rsidRDefault="00631D05" w:rsidP="00631D05">
      <w:pPr>
        <w:pStyle w:val="aff"/>
      </w:pPr>
    </w:p>
    <w:p w:rsidR="00577681" w:rsidRPr="00631D05" w:rsidRDefault="00577681" w:rsidP="00631D05">
      <w:pPr>
        <w:pStyle w:val="aff"/>
        <w:rPr>
          <w:szCs w:val="48"/>
        </w:rPr>
      </w:pPr>
      <w:r w:rsidRPr="00631D05">
        <w:rPr>
          <w:szCs w:val="48"/>
        </w:rPr>
        <w:t>КОНТРОЛЬНАЯ</w:t>
      </w:r>
      <w:r w:rsidR="00631D05" w:rsidRPr="00631D05">
        <w:rPr>
          <w:szCs w:val="48"/>
        </w:rPr>
        <w:t xml:space="preserve"> </w:t>
      </w:r>
      <w:r w:rsidRPr="00631D05">
        <w:rPr>
          <w:szCs w:val="48"/>
        </w:rPr>
        <w:t>РАБОТА</w:t>
      </w:r>
    </w:p>
    <w:p w:rsidR="00577681" w:rsidRPr="00631D05" w:rsidRDefault="00577681" w:rsidP="00631D05">
      <w:pPr>
        <w:pStyle w:val="aff"/>
        <w:rPr>
          <w:bCs/>
          <w:szCs w:val="36"/>
        </w:rPr>
      </w:pPr>
      <w:r w:rsidRPr="00631D05">
        <w:rPr>
          <w:bCs/>
          <w:szCs w:val="36"/>
        </w:rPr>
        <w:t>по</w:t>
      </w:r>
      <w:r w:rsidR="00631D05" w:rsidRPr="00631D05">
        <w:rPr>
          <w:bCs/>
          <w:szCs w:val="36"/>
        </w:rPr>
        <w:t xml:space="preserve"> </w:t>
      </w:r>
      <w:r w:rsidRPr="00631D05">
        <w:rPr>
          <w:bCs/>
          <w:szCs w:val="36"/>
        </w:rPr>
        <w:t>дисциплине</w:t>
      </w:r>
      <w:r w:rsidR="00631D05">
        <w:rPr>
          <w:bCs/>
          <w:szCs w:val="36"/>
        </w:rPr>
        <w:t xml:space="preserve"> "</w:t>
      </w:r>
      <w:r w:rsidRPr="00631D05">
        <w:rPr>
          <w:bCs/>
          <w:szCs w:val="36"/>
        </w:rPr>
        <w:t>Международный</w:t>
      </w:r>
      <w:r w:rsidR="00631D05" w:rsidRPr="00631D05">
        <w:rPr>
          <w:bCs/>
          <w:szCs w:val="36"/>
        </w:rPr>
        <w:t xml:space="preserve"> </w:t>
      </w:r>
      <w:r w:rsidRPr="00631D05">
        <w:rPr>
          <w:bCs/>
          <w:szCs w:val="36"/>
        </w:rPr>
        <w:t>маркетинг</w:t>
      </w:r>
      <w:r w:rsidR="00631D05">
        <w:rPr>
          <w:bCs/>
          <w:szCs w:val="36"/>
        </w:rPr>
        <w:t>"</w:t>
      </w:r>
    </w:p>
    <w:p w:rsidR="00631D05" w:rsidRPr="00631D05" w:rsidRDefault="00577681" w:rsidP="00631D05">
      <w:pPr>
        <w:pStyle w:val="aff"/>
        <w:rPr>
          <w:szCs w:val="36"/>
        </w:rPr>
      </w:pPr>
      <w:r w:rsidRPr="00631D05">
        <w:rPr>
          <w:szCs w:val="36"/>
        </w:rPr>
        <w:t>тема</w:t>
      </w:r>
      <w:r w:rsidR="00631D05" w:rsidRPr="00631D05">
        <w:rPr>
          <w:szCs w:val="36"/>
        </w:rPr>
        <w:t>:</w:t>
      </w:r>
      <w:r w:rsidR="00631D05">
        <w:rPr>
          <w:szCs w:val="36"/>
        </w:rPr>
        <w:t xml:space="preserve"> "</w:t>
      </w:r>
      <w:r w:rsidRPr="00631D05">
        <w:rPr>
          <w:szCs w:val="36"/>
        </w:rPr>
        <w:t>Виды</w:t>
      </w:r>
      <w:r w:rsidR="00631D05" w:rsidRPr="00631D05">
        <w:rPr>
          <w:szCs w:val="36"/>
        </w:rPr>
        <w:t xml:space="preserve"> </w:t>
      </w:r>
      <w:r w:rsidRPr="00631D05">
        <w:rPr>
          <w:szCs w:val="36"/>
        </w:rPr>
        <w:t>международного</w:t>
      </w:r>
      <w:r w:rsidR="00631D05" w:rsidRPr="00631D05">
        <w:rPr>
          <w:szCs w:val="36"/>
        </w:rPr>
        <w:t xml:space="preserve"> </w:t>
      </w:r>
      <w:r w:rsidRPr="00631D05">
        <w:rPr>
          <w:szCs w:val="36"/>
        </w:rPr>
        <w:t>маркетинга</w:t>
      </w:r>
      <w:r w:rsidR="00631D05" w:rsidRPr="00631D05">
        <w:rPr>
          <w:szCs w:val="36"/>
        </w:rPr>
        <w:t>.</w:t>
      </w:r>
    </w:p>
    <w:p w:rsidR="00631D05" w:rsidRPr="00631D05" w:rsidRDefault="00577681" w:rsidP="00631D05">
      <w:pPr>
        <w:pStyle w:val="aff"/>
        <w:rPr>
          <w:szCs w:val="36"/>
        </w:rPr>
      </w:pPr>
      <w:r w:rsidRPr="00631D05">
        <w:rPr>
          <w:szCs w:val="36"/>
        </w:rPr>
        <w:t>Организация</w:t>
      </w:r>
      <w:r w:rsidR="00631D05" w:rsidRPr="00631D05">
        <w:rPr>
          <w:szCs w:val="36"/>
        </w:rPr>
        <w:t xml:space="preserve"> </w:t>
      </w:r>
      <w:r w:rsidRPr="00631D05">
        <w:rPr>
          <w:szCs w:val="36"/>
        </w:rPr>
        <w:t>и</w:t>
      </w:r>
      <w:r w:rsidR="00631D05" w:rsidRPr="00631D05">
        <w:rPr>
          <w:szCs w:val="36"/>
        </w:rPr>
        <w:t xml:space="preserve"> </w:t>
      </w:r>
      <w:r w:rsidRPr="00631D05">
        <w:rPr>
          <w:szCs w:val="36"/>
        </w:rPr>
        <w:t>управление</w:t>
      </w:r>
      <w:r w:rsidR="00631D05" w:rsidRPr="00631D05">
        <w:rPr>
          <w:szCs w:val="36"/>
        </w:rPr>
        <w:t xml:space="preserve"> </w:t>
      </w:r>
      <w:r w:rsidRPr="00631D05">
        <w:rPr>
          <w:szCs w:val="36"/>
        </w:rPr>
        <w:t>коммерческими</w:t>
      </w:r>
      <w:r w:rsidR="00631D05" w:rsidRPr="00631D05">
        <w:rPr>
          <w:szCs w:val="36"/>
        </w:rPr>
        <w:t xml:space="preserve"> </w:t>
      </w:r>
      <w:r w:rsidRPr="00631D05">
        <w:rPr>
          <w:szCs w:val="36"/>
        </w:rPr>
        <w:t>представительствами</w:t>
      </w:r>
      <w:r w:rsidR="00631D05" w:rsidRPr="00631D05">
        <w:rPr>
          <w:szCs w:val="36"/>
        </w:rPr>
        <w:t xml:space="preserve"> </w:t>
      </w:r>
      <w:r w:rsidRPr="00631D05">
        <w:rPr>
          <w:szCs w:val="36"/>
        </w:rPr>
        <w:t>предприятий</w:t>
      </w:r>
      <w:r w:rsidR="00631D05" w:rsidRPr="00631D05">
        <w:rPr>
          <w:szCs w:val="36"/>
        </w:rPr>
        <w:t xml:space="preserve"> </w:t>
      </w:r>
      <w:r w:rsidRPr="00631D05">
        <w:rPr>
          <w:szCs w:val="36"/>
        </w:rPr>
        <w:t>за</w:t>
      </w:r>
      <w:r w:rsidR="00631D05" w:rsidRPr="00631D05">
        <w:rPr>
          <w:szCs w:val="36"/>
        </w:rPr>
        <w:t xml:space="preserve"> </w:t>
      </w:r>
      <w:r w:rsidRPr="00631D05">
        <w:rPr>
          <w:szCs w:val="36"/>
        </w:rPr>
        <w:t>рубежом</w:t>
      </w:r>
      <w:r w:rsidR="00631D05">
        <w:rPr>
          <w:szCs w:val="36"/>
        </w:rPr>
        <w:t>"</w:t>
      </w:r>
    </w:p>
    <w:p w:rsidR="00631D05" w:rsidRDefault="00631D05" w:rsidP="00631D05">
      <w:pPr>
        <w:pStyle w:val="af8"/>
      </w:pPr>
      <w:r>
        <w:br w:type="page"/>
      </w:r>
      <w:r w:rsidR="00577681" w:rsidRPr="00631D05">
        <w:t>Содержание</w:t>
      </w:r>
    </w:p>
    <w:p w:rsidR="00631D05" w:rsidRPr="00631D05" w:rsidRDefault="00631D05" w:rsidP="00631D05">
      <w:pPr>
        <w:pStyle w:val="af8"/>
      </w:pPr>
    </w:p>
    <w:p w:rsidR="00631D05" w:rsidRDefault="00631D05">
      <w:pPr>
        <w:pStyle w:val="12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1A1CB6">
        <w:rPr>
          <w:rStyle w:val="aff0"/>
          <w:noProof/>
        </w:rPr>
        <w:t>Введение</w:t>
      </w:r>
    </w:p>
    <w:p w:rsidR="00631D05" w:rsidRDefault="00631D05">
      <w:pPr>
        <w:pStyle w:val="12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1A1CB6">
        <w:rPr>
          <w:rStyle w:val="aff0"/>
          <w:noProof/>
        </w:rPr>
        <w:t>1. Виды международного маркетинга</w:t>
      </w:r>
    </w:p>
    <w:p w:rsidR="00631D05" w:rsidRDefault="00631D05">
      <w:pPr>
        <w:pStyle w:val="12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1A1CB6">
        <w:rPr>
          <w:rStyle w:val="aff0"/>
          <w:noProof/>
        </w:rPr>
        <w:t>2. Организация и управление коммерческими представительствами предприятий за рубежом</w:t>
      </w:r>
    </w:p>
    <w:p w:rsidR="00631D05" w:rsidRDefault="00631D05">
      <w:pPr>
        <w:pStyle w:val="12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1A1CB6">
        <w:rPr>
          <w:rStyle w:val="aff0"/>
          <w:noProof/>
        </w:rPr>
        <w:t>Заключение</w:t>
      </w:r>
    </w:p>
    <w:p w:rsidR="00631D05" w:rsidRDefault="00631D05">
      <w:pPr>
        <w:pStyle w:val="12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1A1CB6">
        <w:rPr>
          <w:rStyle w:val="aff0"/>
          <w:noProof/>
        </w:rPr>
        <w:t>Список использованных источников и литературы</w:t>
      </w:r>
    </w:p>
    <w:p w:rsidR="00577681" w:rsidRDefault="00631D05" w:rsidP="00631D05">
      <w:pPr>
        <w:pStyle w:val="1"/>
      </w:pPr>
      <w:r>
        <w:br w:type="page"/>
      </w:r>
      <w:bookmarkStart w:id="0" w:name="_Toc282954453"/>
      <w:r w:rsidR="00577681" w:rsidRPr="00631D05">
        <w:t>Введение</w:t>
      </w:r>
      <w:bookmarkEnd w:id="0"/>
    </w:p>
    <w:p w:rsidR="00631D05" w:rsidRPr="00631D05" w:rsidRDefault="00631D05" w:rsidP="00631D05">
      <w:pPr>
        <w:rPr>
          <w:lang w:eastAsia="en-US"/>
        </w:rPr>
      </w:pPr>
    </w:p>
    <w:p w:rsidR="00631D05" w:rsidRPr="00631D05" w:rsidRDefault="00410861" w:rsidP="00631D05">
      <w:pPr>
        <w:tabs>
          <w:tab w:val="left" w:pos="726"/>
        </w:tabs>
      </w:pPr>
      <w:r w:rsidRPr="00631D05">
        <w:t>Деятельность</w:t>
      </w:r>
      <w:r w:rsidR="00631D05" w:rsidRPr="00631D05">
        <w:t xml:space="preserve"> </w:t>
      </w:r>
      <w:r w:rsidRPr="00631D05">
        <w:t>многих</w:t>
      </w:r>
      <w:r w:rsidR="00631D05" w:rsidRPr="00631D05">
        <w:t xml:space="preserve"> </w:t>
      </w:r>
      <w:r w:rsidRPr="00631D05">
        <w:t>предприятий</w:t>
      </w:r>
      <w:r w:rsidR="00631D05" w:rsidRPr="00631D05">
        <w:t xml:space="preserve"> </w:t>
      </w:r>
      <w:r w:rsidRPr="00631D05">
        <w:t>все</w:t>
      </w:r>
      <w:r w:rsidR="00631D05" w:rsidRPr="00631D05">
        <w:t xml:space="preserve"> </w:t>
      </w:r>
      <w:r w:rsidRPr="00631D05">
        <w:t>больше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больше</w:t>
      </w:r>
      <w:r w:rsidR="00631D05" w:rsidRPr="00631D05">
        <w:t xml:space="preserve"> </w:t>
      </w:r>
      <w:r w:rsidRPr="00631D05">
        <w:t>ориентирована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экспорт</w:t>
      </w:r>
      <w:r w:rsidR="00631D05" w:rsidRPr="00631D05">
        <w:t xml:space="preserve"> </w:t>
      </w:r>
      <w:r w:rsidRPr="00631D05">
        <w:t>продукции,</w:t>
      </w:r>
      <w:r w:rsidR="00631D05" w:rsidRPr="00631D05">
        <w:t xml:space="preserve"> </w:t>
      </w:r>
      <w:r w:rsidRPr="00631D05">
        <w:t>так</w:t>
      </w:r>
      <w:r w:rsidR="00631D05" w:rsidRPr="00631D05">
        <w:t xml:space="preserve"> </w:t>
      </w:r>
      <w:r w:rsidRPr="00631D05">
        <w:t>же</w:t>
      </w:r>
      <w:r w:rsidR="00631D05" w:rsidRPr="00631D05">
        <w:t xml:space="preserve"> </w:t>
      </w:r>
      <w:r w:rsidRPr="00631D05">
        <w:t>появляются</w:t>
      </w:r>
      <w:r w:rsidR="00631D05" w:rsidRPr="00631D05">
        <w:t xml:space="preserve"> </w:t>
      </w:r>
      <w:r w:rsidRPr="00631D05">
        <w:t>торговые</w:t>
      </w:r>
      <w:r w:rsidR="00631D05" w:rsidRPr="00631D05">
        <w:t xml:space="preserve"> </w:t>
      </w:r>
      <w:r w:rsidRPr="00631D05">
        <w:t>организации,</w:t>
      </w:r>
      <w:r w:rsidR="00631D05" w:rsidRPr="00631D05">
        <w:t xml:space="preserve"> </w:t>
      </w:r>
      <w:r w:rsidRPr="00631D05">
        <w:t>специализирующиеся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импорте</w:t>
      </w:r>
      <w:r w:rsidR="00631D05" w:rsidRPr="00631D05">
        <w:t xml:space="preserve"> </w:t>
      </w:r>
      <w:r w:rsidRPr="00631D05">
        <w:t>товаров</w:t>
      </w:r>
      <w:r w:rsidR="00631D05" w:rsidRPr="00631D05">
        <w:t xml:space="preserve"> </w:t>
      </w:r>
      <w:r w:rsidRPr="00631D05">
        <w:t>из</w:t>
      </w:r>
      <w:r w:rsidR="00631D05" w:rsidRPr="00631D05">
        <w:t xml:space="preserve"> </w:t>
      </w:r>
      <w:r w:rsidRPr="00631D05">
        <w:t>других</w:t>
      </w:r>
      <w:r w:rsidR="00631D05" w:rsidRPr="00631D05">
        <w:t xml:space="preserve"> </w:t>
      </w:r>
      <w:r w:rsidRPr="00631D05">
        <w:t>стран,</w:t>
      </w:r>
      <w:r w:rsidR="00631D05" w:rsidRPr="00631D05">
        <w:t xml:space="preserve"> </w:t>
      </w:r>
      <w:r w:rsidRPr="00631D05">
        <w:t>это</w:t>
      </w:r>
      <w:r w:rsidR="00631D05" w:rsidRPr="00631D05">
        <w:t xml:space="preserve"> </w:t>
      </w:r>
      <w:r w:rsidRPr="00631D05">
        <w:t>связано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бурным</w:t>
      </w:r>
      <w:r w:rsidR="00631D05" w:rsidRPr="00631D05">
        <w:t xml:space="preserve"> </w:t>
      </w:r>
      <w:r w:rsidRPr="00631D05">
        <w:t>развитием</w:t>
      </w:r>
      <w:r w:rsidR="00631D05" w:rsidRPr="00631D05">
        <w:t xml:space="preserve"> </w:t>
      </w:r>
      <w:r w:rsidRPr="00631D05">
        <w:t>рыночных</w:t>
      </w:r>
      <w:r w:rsidR="00631D05" w:rsidRPr="00631D05">
        <w:t xml:space="preserve"> </w:t>
      </w:r>
      <w:r w:rsidRPr="00631D05">
        <w:t>отношений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России</w:t>
      </w:r>
      <w:r w:rsidR="00631D05" w:rsidRPr="00631D05">
        <w:t xml:space="preserve">. </w:t>
      </w:r>
      <w:r w:rsidRPr="00631D05">
        <w:t>Так</w:t>
      </w:r>
      <w:r w:rsidR="00631D05" w:rsidRPr="00631D05">
        <w:t xml:space="preserve"> </w:t>
      </w:r>
      <w:r w:rsidRPr="00631D05">
        <w:t>же</w:t>
      </w:r>
      <w:r w:rsidR="00631D05" w:rsidRPr="00631D05">
        <w:t xml:space="preserve"> </w:t>
      </w:r>
      <w:r w:rsidRPr="00631D05">
        <w:t>прослеживается</w:t>
      </w:r>
      <w:r w:rsidR="00631D05" w:rsidRPr="00631D05">
        <w:t xml:space="preserve"> </w:t>
      </w:r>
      <w:r w:rsidRPr="00631D05">
        <w:t>тенденция</w:t>
      </w:r>
      <w:r w:rsidR="00631D05" w:rsidRPr="00631D05">
        <w:t xml:space="preserve"> </w:t>
      </w:r>
      <w:r w:rsidRPr="00631D05">
        <w:t>включения</w:t>
      </w:r>
      <w:r w:rsidR="00631D05" w:rsidRPr="00631D05">
        <w:t xml:space="preserve"> </w:t>
      </w:r>
      <w:r w:rsidRPr="00631D05">
        <w:t>отечественных</w:t>
      </w:r>
      <w:r w:rsidR="00631D05" w:rsidRPr="00631D05">
        <w:t xml:space="preserve"> </w:t>
      </w:r>
      <w:r w:rsidRPr="00631D05">
        <w:t>хозяйственных</w:t>
      </w:r>
      <w:r w:rsidR="00631D05" w:rsidRPr="00631D05">
        <w:t xml:space="preserve"> </w:t>
      </w:r>
      <w:r w:rsidRPr="00631D05">
        <w:t>структур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международное</w:t>
      </w:r>
      <w:r w:rsidR="00631D05" w:rsidRPr="00631D05">
        <w:t xml:space="preserve"> </w:t>
      </w:r>
      <w:r w:rsidRPr="00631D05">
        <w:t>распределение</w:t>
      </w:r>
      <w:r w:rsidR="00631D05" w:rsidRPr="00631D05">
        <w:t xml:space="preserve"> </w:t>
      </w:r>
      <w:r w:rsidRPr="00631D05">
        <w:t>труда</w:t>
      </w:r>
      <w:r w:rsidR="00631D05" w:rsidRPr="00631D05">
        <w:t>.</w:t>
      </w:r>
    </w:p>
    <w:p w:rsidR="00631D05" w:rsidRPr="00631D05" w:rsidRDefault="00410861" w:rsidP="00631D05">
      <w:pPr>
        <w:tabs>
          <w:tab w:val="left" w:pos="726"/>
        </w:tabs>
      </w:pPr>
      <w:r w:rsidRPr="00631D05">
        <w:t>Это</w:t>
      </w:r>
      <w:r w:rsidR="00631D05" w:rsidRPr="00631D05">
        <w:t xml:space="preserve"> </w:t>
      </w:r>
      <w:r w:rsidRPr="00631D05">
        <w:t>направление</w:t>
      </w:r>
      <w:r w:rsidR="00631D05" w:rsidRPr="00631D05">
        <w:t xml:space="preserve"> </w:t>
      </w:r>
      <w:r w:rsidR="00577681" w:rsidRPr="00631D05">
        <w:t>предполагает</w:t>
      </w:r>
      <w:r w:rsidR="00631D05" w:rsidRPr="00631D05">
        <w:t xml:space="preserve"> </w:t>
      </w:r>
      <w:r w:rsidR="00577681" w:rsidRPr="00631D05">
        <w:t>необходимость</w:t>
      </w:r>
      <w:r w:rsidR="00631D05" w:rsidRPr="00631D05">
        <w:t xml:space="preserve"> </w:t>
      </w:r>
      <w:r w:rsidR="00577681" w:rsidRPr="00631D05">
        <w:t>международного</w:t>
      </w:r>
      <w:r w:rsidR="00631D05" w:rsidRPr="00631D05">
        <w:t xml:space="preserve"> </w:t>
      </w:r>
      <w:r w:rsidR="00577681" w:rsidRPr="00631D05">
        <w:t>маркетинга</w:t>
      </w:r>
      <w:r w:rsidR="00631D05" w:rsidRPr="00631D05">
        <w:t xml:space="preserve"> - </w:t>
      </w:r>
      <w:r w:rsidR="00577681" w:rsidRPr="00631D05">
        <w:t>особого</w:t>
      </w:r>
      <w:r w:rsidR="00631D05" w:rsidRPr="00631D05">
        <w:t xml:space="preserve"> </w:t>
      </w:r>
      <w:r w:rsidR="00577681" w:rsidRPr="00631D05">
        <w:t>комплекса</w:t>
      </w:r>
      <w:r w:rsidR="00631D05" w:rsidRPr="00631D05">
        <w:t xml:space="preserve"> </w:t>
      </w:r>
      <w:r w:rsidR="00577681" w:rsidRPr="00631D05">
        <w:t>мероприятий</w:t>
      </w:r>
      <w:r w:rsidR="00631D05" w:rsidRPr="00631D05">
        <w:t xml:space="preserve"> </w:t>
      </w:r>
      <w:r w:rsidR="00577681" w:rsidRPr="00631D05">
        <w:t>по</w:t>
      </w:r>
      <w:r w:rsidR="00631D05" w:rsidRPr="00631D05">
        <w:t xml:space="preserve"> </w:t>
      </w:r>
      <w:r w:rsidR="00577681" w:rsidRPr="00631D05">
        <w:t>реализации</w:t>
      </w:r>
      <w:r w:rsidR="00631D05" w:rsidRPr="00631D05">
        <w:t xml:space="preserve"> </w:t>
      </w:r>
      <w:r w:rsidR="00577681" w:rsidRPr="00631D05">
        <w:t>товаров</w:t>
      </w:r>
      <w:r w:rsidR="00631D05" w:rsidRPr="00631D05">
        <w:t xml:space="preserve"> </w:t>
      </w:r>
      <w:r w:rsidR="00577681" w:rsidRPr="00631D05">
        <w:t>и</w:t>
      </w:r>
      <w:r w:rsidR="00631D05" w:rsidRPr="00631D05">
        <w:t xml:space="preserve"> </w:t>
      </w:r>
      <w:r w:rsidR="00577681" w:rsidRPr="00631D05">
        <w:t>услуг</w:t>
      </w:r>
      <w:r w:rsidR="00631D05" w:rsidRPr="00631D05">
        <w:t xml:space="preserve"> </w:t>
      </w:r>
      <w:r w:rsidR="00577681" w:rsidRPr="00631D05">
        <w:t>за</w:t>
      </w:r>
      <w:r w:rsidR="00631D05" w:rsidRPr="00631D05">
        <w:t xml:space="preserve"> </w:t>
      </w:r>
      <w:r w:rsidR="00577681" w:rsidRPr="00631D05">
        <w:t>пределами</w:t>
      </w:r>
      <w:r w:rsidR="00631D05" w:rsidRPr="00631D05">
        <w:t xml:space="preserve"> </w:t>
      </w:r>
      <w:r w:rsidR="00577681" w:rsidRPr="00631D05">
        <w:t>страны</w:t>
      </w:r>
      <w:r w:rsidR="00631D05" w:rsidRPr="00631D05">
        <w:t xml:space="preserve"> </w:t>
      </w:r>
      <w:r w:rsidR="00577681" w:rsidRPr="00631D05">
        <w:t>размещения</w:t>
      </w:r>
      <w:r w:rsidR="00631D05" w:rsidRPr="00631D05">
        <w:t xml:space="preserve"> </w:t>
      </w:r>
      <w:r w:rsidR="00577681" w:rsidRPr="00631D05">
        <w:t>головного</w:t>
      </w:r>
      <w:r w:rsidR="00631D05" w:rsidRPr="00631D05">
        <w:t xml:space="preserve"> </w:t>
      </w:r>
      <w:r w:rsidR="00577681" w:rsidRPr="00631D05">
        <w:t>представительства</w:t>
      </w:r>
      <w:r w:rsidR="00631D05" w:rsidRPr="00631D05">
        <w:t xml:space="preserve"> </w:t>
      </w:r>
      <w:r w:rsidR="00577681" w:rsidRPr="00631D05">
        <w:t>компании</w:t>
      </w:r>
      <w:r w:rsidR="00631D05" w:rsidRPr="00631D05">
        <w:t xml:space="preserve">. </w:t>
      </w:r>
      <w:r w:rsidRPr="00631D05">
        <w:t>Т</w:t>
      </w:r>
      <w:r w:rsidR="00577681" w:rsidRPr="00631D05">
        <w:t>ребует</w:t>
      </w:r>
      <w:r w:rsidR="00631D05" w:rsidRPr="00631D05">
        <w:t xml:space="preserve"> </w:t>
      </w:r>
      <w:r w:rsidR="00577681" w:rsidRPr="00631D05">
        <w:t>знания</w:t>
      </w:r>
      <w:r w:rsidR="00631D05" w:rsidRPr="00631D05">
        <w:t xml:space="preserve"> </w:t>
      </w:r>
      <w:r w:rsidR="00577681" w:rsidRPr="00631D05">
        <w:t>функций</w:t>
      </w:r>
      <w:r w:rsidR="00631D05" w:rsidRPr="00631D05">
        <w:t xml:space="preserve"> </w:t>
      </w:r>
      <w:r w:rsidR="00577681" w:rsidRPr="00631D05">
        <w:t>и</w:t>
      </w:r>
      <w:r w:rsidR="00631D05" w:rsidRPr="00631D05">
        <w:t xml:space="preserve"> </w:t>
      </w:r>
      <w:r w:rsidR="00577681" w:rsidRPr="00631D05">
        <w:t>методов</w:t>
      </w:r>
      <w:r w:rsidR="00631D05" w:rsidRPr="00631D05">
        <w:t xml:space="preserve"> </w:t>
      </w:r>
      <w:r w:rsidR="00577681" w:rsidRPr="00631D05">
        <w:t>международного</w:t>
      </w:r>
      <w:r w:rsidR="00631D05" w:rsidRPr="00631D05">
        <w:t xml:space="preserve"> </w:t>
      </w:r>
      <w:r w:rsidR="00577681" w:rsidRPr="00631D05">
        <w:t>маркетинга</w:t>
      </w:r>
      <w:r w:rsidR="00631D05" w:rsidRPr="00631D05">
        <w:t xml:space="preserve"> </w:t>
      </w:r>
      <w:r w:rsidR="00577681" w:rsidRPr="00631D05">
        <w:t>и</w:t>
      </w:r>
      <w:r w:rsidR="00631D05" w:rsidRPr="00631D05">
        <w:t xml:space="preserve"> </w:t>
      </w:r>
      <w:r w:rsidR="00577681" w:rsidRPr="00631D05">
        <w:t>умелого</w:t>
      </w:r>
      <w:r w:rsidR="00631D05" w:rsidRPr="00631D05">
        <w:t xml:space="preserve"> </w:t>
      </w:r>
      <w:r w:rsidR="00577681" w:rsidRPr="00631D05">
        <w:t>применения</w:t>
      </w:r>
      <w:r w:rsidR="00631D05" w:rsidRPr="00631D05">
        <w:t xml:space="preserve"> </w:t>
      </w:r>
      <w:r w:rsidR="00577681" w:rsidRPr="00631D05">
        <w:t>их,</w:t>
      </w:r>
      <w:r w:rsidR="00631D05" w:rsidRPr="00631D05">
        <w:t xml:space="preserve"> </w:t>
      </w:r>
      <w:r w:rsidR="00577681" w:rsidRPr="00631D05">
        <w:t>особенно</w:t>
      </w:r>
      <w:r w:rsidR="00631D05" w:rsidRPr="00631D05">
        <w:t xml:space="preserve"> </w:t>
      </w:r>
      <w:r w:rsidR="00577681" w:rsidRPr="00631D05">
        <w:t>в</w:t>
      </w:r>
      <w:r w:rsidR="00631D05" w:rsidRPr="00631D05">
        <w:t xml:space="preserve"> </w:t>
      </w:r>
      <w:r w:rsidR="00577681" w:rsidRPr="00631D05">
        <w:t>сфере</w:t>
      </w:r>
      <w:r w:rsidR="00631D05" w:rsidRPr="00631D05">
        <w:t xml:space="preserve"> </w:t>
      </w:r>
      <w:r w:rsidR="00577681" w:rsidRPr="00631D05">
        <w:t>координации</w:t>
      </w:r>
      <w:r w:rsidR="00631D05" w:rsidRPr="00631D05">
        <w:t xml:space="preserve"> </w:t>
      </w:r>
      <w:r w:rsidR="00577681" w:rsidRPr="00631D05">
        <w:t>производственной,</w:t>
      </w:r>
      <w:r w:rsidR="00631D05" w:rsidRPr="00631D05">
        <w:t xml:space="preserve"> </w:t>
      </w:r>
      <w:r w:rsidR="00577681" w:rsidRPr="00631D05">
        <w:t>сбытовой</w:t>
      </w:r>
      <w:r w:rsidR="00631D05" w:rsidRPr="00631D05">
        <w:t xml:space="preserve"> </w:t>
      </w:r>
      <w:r w:rsidR="00577681" w:rsidRPr="00631D05">
        <w:t>и</w:t>
      </w:r>
      <w:r w:rsidR="00631D05" w:rsidRPr="00631D05">
        <w:t xml:space="preserve"> </w:t>
      </w:r>
      <w:r w:rsidR="00577681" w:rsidRPr="00631D05">
        <w:t>управленческой</w:t>
      </w:r>
      <w:r w:rsidR="00631D05" w:rsidRPr="00631D05">
        <w:t xml:space="preserve"> </w:t>
      </w:r>
      <w:r w:rsidR="00577681" w:rsidRPr="00631D05">
        <w:t>деятельности</w:t>
      </w:r>
      <w:r w:rsidR="00631D05" w:rsidRPr="00631D05">
        <w:t xml:space="preserve"> </w:t>
      </w:r>
      <w:r w:rsidR="00577681" w:rsidRPr="00631D05">
        <w:t>предприятий,</w:t>
      </w:r>
      <w:r w:rsidR="00631D05" w:rsidRPr="00631D05">
        <w:t xml:space="preserve"> </w:t>
      </w:r>
      <w:r w:rsidR="00577681" w:rsidRPr="00631D05">
        <w:t>коммерческих</w:t>
      </w:r>
      <w:r w:rsidR="00631D05" w:rsidRPr="00631D05">
        <w:t xml:space="preserve"> </w:t>
      </w:r>
      <w:r w:rsidR="00577681" w:rsidRPr="00631D05">
        <w:t>организаций,</w:t>
      </w:r>
      <w:r w:rsidR="00631D05" w:rsidRPr="00631D05">
        <w:t xml:space="preserve"> </w:t>
      </w:r>
      <w:r w:rsidR="00577681" w:rsidRPr="00631D05">
        <w:t>банков,</w:t>
      </w:r>
      <w:r w:rsidR="00631D05" w:rsidRPr="00631D05">
        <w:t xml:space="preserve"> </w:t>
      </w:r>
      <w:r w:rsidR="00577681" w:rsidRPr="00631D05">
        <w:t>страховых</w:t>
      </w:r>
      <w:r w:rsidR="00631D05" w:rsidRPr="00631D05">
        <w:t xml:space="preserve"> </w:t>
      </w:r>
      <w:r w:rsidR="00577681" w:rsidRPr="00631D05">
        <w:t>компаний</w:t>
      </w:r>
      <w:r w:rsidR="00631D05" w:rsidRPr="00631D05">
        <w:t xml:space="preserve"> </w:t>
      </w:r>
      <w:r w:rsidR="00577681" w:rsidRPr="00631D05">
        <w:t>и</w:t>
      </w:r>
      <w:r w:rsidR="00631D05" w:rsidRPr="00631D05">
        <w:t xml:space="preserve"> </w:t>
      </w:r>
      <w:r w:rsidR="00631D05">
        <w:t>т.д.</w:t>
      </w:r>
    </w:p>
    <w:p w:rsidR="00631D05" w:rsidRPr="00631D05" w:rsidRDefault="00410861" w:rsidP="00631D05">
      <w:pPr>
        <w:tabs>
          <w:tab w:val="left" w:pos="726"/>
        </w:tabs>
      </w:pPr>
      <w:r w:rsidRPr="00631D05">
        <w:t>Современные</w:t>
      </w:r>
      <w:r w:rsidR="00631D05" w:rsidRPr="00631D05">
        <w:t xml:space="preserve"> </w:t>
      </w:r>
      <w:r w:rsidRPr="00631D05">
        <w:t>условия</w:t>
      </w:r>
      <w:r w:rsidR="00631D05" w:rsidRPr="00631D05">
        <w:t xml:space="preserve"> </w:t>
      </w:r>
      <w:r w:rsidRPr="00631D05">
        <w:t>развития</w:t>
      </w:r>
      <w:r w:rsidR="00631D05" w:rsidRPr="00631D05">
        <w:t xml:space="preserve"> </w:t>
      </w:r>
      <w:r w:rsidRPr="00631D05">
        <w:t>хозяйственной</w:t>
      </w:r>
      <w:r w:rsidR="00631D05" w:rsidRPr="00631D05">
        <w:t xml:space="preserve"> </w:t>
      </w:r>
      <w:r w:rsidRPr="00631D05">
        <w:t>сферы</w:t>
      </w:r>
      <w:r w:rsidR="00631D05" w:rsidRPr="00631D05">
        <w:t xml:space="preserve"> </w:t>
      </w:r>
      <w:r w:rsidRPr="00631D05">
        <w:t>жизни</w:t>
      </w:r>
      <w:r w:rsidR="00631D05" w:rsidRPr="00631D05">
        <w:t xml:space="preserve"> </w:t>
      </w:r>
      <w:r w:rsidRPr="00631D05">
        <w:t>общества</w:t>
      </w:r>
      <w:r w:rsidR="00631D05" w:rsidRPr="00631D05">
        <w:t xml:space="preserve"> </w:t>
      </w:r>
      <w:r w:rsidRPr="00631D05">
        <w:t>характеризуются</w:t>
      </w:r>
      <w:r w:rsidR="00631D05" w:rsidRPr="00631D05">
        <w:t xml:space="preserve"> </w:t>
      </w:r>
      <w:r w:rsidRPr="00631D05">
        <w:t>обострением</w:t>
      </w:r>
      <w:r w:rsidR="00631D05" w:rsidRPr="00631D05">
        <w:t xml:space="preserve"> </w:t>
      </w:r>
      <w:r w:rsidRPr="00631D05">
        <w:t>конкурентной</w:t>
      </w:r>
      <w:r w:rsidR="00631D05" w:rsidRPr="00631D05">
        <w:t xml:space="preserve"> </w:t>
      </w:r>
      <w:r w:rsidRPr="00631D05">
        <w:t>борьбы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мировых</w:t>
      </w:r>
      <w:r w:rsidR="00631D05" w:rsidRPr="00631D05">
        <w:t xml:space="preserve"> </w:t>
      </w:r>
      <w:r w:rsidRPr="00631D05">
        <w:t>рынках</w:t>
      </w:r>
      <w:r w:rsidR="00631D05" w:rsidRPr="00631D05">
        <w:t xml:space="preserve">. </w:t>
      </w:r>
      <w:r w:rsidRPr="00631D05">
        <w:t>Эффективность</w:t>
      </w:r>
      <w:r w:rsidR="00631D05" w:rsidRPr="00631D05">
        <w:t xml:space="preserve"> </w:t>
      </w:r>
      <w:r w:rsidRPr="00631D05">
        <w:t>внешнеэкономической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тесно</w:t>
      </w:r>
      <w:r w:rsidR="00631D05" w:rsidRPr="00631D05">
        <w:t xml:space="preserve"> </w:t>
      </w:r>
      <w:r w:rsidRPr="00631D05">
        <w:t>связана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целями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методами</w:t>
      </w:r>
      <w:r w:rsidR="00631D05" w:rsidRPr="00631D05">
        <w:t xml:space="preserve"> </w:t>
      </w:r>
      <w:r w:rsidRPr="00631D05">
        <w:t>использования</w:t>
      </w:r>
      <w:r w:rsidR="00631D05" w:rsidRPr="00631D05">
        <w:t xml:space="preserve"> </w:t>
      </w:r>
      <w:r w:rsidRPr="00631D05">
        <w:t>инструментов</w:t>
      </w:r>
      <w:r w:rsidR="00631D05" w:rsidRPr="00631D05">
        <w:t xml:space="preserve"> </w:t>
      </w:r>
      <w:r w:rsidRPr="00631D05">
        <w:t>маркетинга</w:t>
      </w:r>
      <w:r w:rsidR="00631D05" w:rsidRPr="00631D05">
        <w:t>.</w:t>
      </w:r>
    </w:p>
    <w:p w:rsidR="00246334" w:rsidRPr="00631D05" w:rsidRDefault="00246334" w:rsidP="00631D05">
      <w:pPr>
        <w:tabs>
          <w:tab w:val="left" w:pos="726"/>
        </w:tabs>
      </w:pPr>
      <w:r w:rsidRPr="00631D05">
        <w:t>И</w:t>
      </w:r>
      <w:r w:rsidR="00577681" w:rsidRPr="00631D05">
        <w:t>зучение</w:t>
      </w:r>
      <w:r w:rsidR="00631D05" w:rsidRPr="00631D05">
        <w:t xml:space="preserve"> </w:t>
      </w:r>
      <w:r w:rsidR="00577681" w:rsidRPr="00631D05">
        <w:t>и</w:t>
      </w:r>
      <w:r w:rsidR="00631D05" w:rsidRPr="00631D05">
        <w:t xml:space="preserve"> </w:t>
      </w:r>
      <w:r w:rsidR="00577681" w:rsidRPr="00631D05">
        <w:t>применение</w:t>
      </w:r>
      <w:r w:rsidR="00631D05" w:rsidRPr="00631D05">
        <w:t xml:space="preserve"> </w:t>
      </w:r>
      <w:r w:rsidR="00577681" w:rsidRPr="00631D05">
        <w:t>международного</w:t>
      </w:r>
      <w:r w:rsidR="00631D05" w:rsidRPr="00631D05">
        <w:t xml:space="preserve"> </w:t>
      </w:r>
      <w:r w:rsidR="00577681" w:rsidRPr="00631D05">
        <w:t>маркетинга</w:t>
      </w:r>
      <w:r w:rsidR="00631D05" w:rsidRPr="00631D05">
        <w:t xml:space="preserve"> </w:t>
      </w:r>
      <w:r w:rsidRPr="00631D05">
        <w:t>для</w:t>
      </w:r>
      <w:r w:rsidR="00631D05" w:rsidRPr="00631D05">
        <w:t xml:space="preserve"> </w:t>
      </w:r>
      <w:r w:rsidRPr="00631D05">
        <w:t>предприятий</w:t>
      </w:r>
      <w:r w:rsidR="00631D05" w:rsidRPr="00631D05">
        <w:t xml:space="preserve"> </w:t>
      </w:r>
      <w:r w:rsidR="00577681" w:rsidRPr="00631D05">
        <w:t>необходимо</w:t>
      </w:r>
      <w:r w:rsidR="00631D05" w:rsidRPr="00631D05">
        <w:t xml:space="preserve"> </w:t>
      </w:r>
      <w:r w:rsidR="00577681" w:rsidRPr="00631D05">
        <w:t>вследствие</w:t>
      </w:r>
      <w:r w:rsidR="00631D05" w:rsidRPr="00631D05">
        <w:t xml:space="preserve"> </w:t>
      </w:r>
      <w:r w:rsidR="00577681" w:rsidRPr="00631D05">
        <w:t>нарастающей</w:t>
      </w:r>
      <w:r w:rsidR="00631D05" w:rsidRPr="00631D05">
        <w:t xml:space="preserve"> </w:t>
      </w:r>
      <w:r w:rsidR="00577681" w:rsidRPr="00631D05">
        <w:t>открытости</w:t>
      </w:r>
      <w:r w:rsidR="00631D05" w:rsidRPr="00631D05">
        <w:t xml:space="preserve"> </w:t>
      </w:r>
      <w:r w:rsidR="00577681" w:rsidRPr="00631D05">
        <w:t>по</w:t>
      </w:r>
      <w:r w:rsidR="00631D05" w:rsidRPr="00631D05">
        <w:t xml:space="preserve"> </w:t>
      </w:r>
      <w:r w:rsidR="00577681" w:rsidRPr="00631D05">
        <w:t>отношению</w:t>
      </w:r>
      <w:r w:rsidR="00631D05" w:rsidRPr="00631D05">
        <w:t xml:space="preserve"> </w:t>
      </w:r>
      <w:r w:rsidR="00577681" w:rsidRPr="00631D05">
        <w:t>к</w:t>
      </w:r>
      <w:r w:rsidR="00631D05" w:rsidRPr="00631D05">
        <w:t xml:space="preserve"> </w:t>
      </w:r>
      <w:r w:rsidR="00577681" w:rsidRPr="00631D05">
        <w:t>внешним</w:t>
      </w:r>
      <w:r w:rsidR="00631D05" w:rsidRPr="00631D05">
        <w:t xml:space="preserve"> </w:t>
      </w:r>
      <w:r w:rsidR="00577681" w:rsidRPr="00631D05">
        <w:t>рынкам</w:t>
      </w:r>
      <w:r w:rsidR="00631D05" w:rsidRPr="00631D05">
        <w:t xml:space="preserve"> </w:t>
      </w:r>
      <w:r w:rsidR="00577681" w:rsidRPr="00631D05">
        <w:t>и</w:t>
      </w:r>
      <w:r w:rsidR="00631D05" w:rsidRPr="00631D05">
        <w:t xml:space="preserve"> </w:t>
      </w:r>
      <w:r w:rsidR="00577681" w:rsidRPr="00631D05">
        <w:t>в</w:t>
      </w:r>
      <w:r w:rsidR="00631D05" w:rsidRPr="00631D05">
        <w:t xml:space="preserve"> </w:t>
      </w:r>
      <w:r w:rsidR="00577681" w:rsidRPr="00631D05">
        <w:t>целях</w:t>
      </w:r>
      <w:r w:rsidR="00631D05" w:rsidRPr="00631D05">
        <w:t xml:space="preserve"> </w:t>
      </w:r>
      <w:r w:rsidR="00577681" w:rsidRPr="00631D05">
        <w:t>совершенствования</w:t>
      </w:r>
      <w:r w:rsidR="00631D05" w:rsidRPr="00631D05">
        <w:t xml:space="preserve"> </w:t>
      </w:r>
      <w:r w:rsidR="00577681" w:rsidRPr="00631D05">
        <w:t>их</w:t>
      </w:r>
      <w:r w:rsidR="00631D05" w:rsidRPr="00631D05">
        <w:t xml:space="preserve"> </w:t>
      </w:r>
      <w:r w:rsidR="00577681" w:rsidRPr="00631D05">
        <w:t>отношений</w:t>
      </w:r>
      <w:r w:rsidR="00631D05" w:rsidRPr="00631D05">
        <w:t xml:space="preserve"> </w:t>
      </w:r>
      <w:r w:rsidR="00577681" w:rsidRPr="00631D05">
        <w:t>с</w:t>
      </w:r>
      <w:r w:rsidR="00631D05" w:rsidRPr="00631D05">
        <w:t xml:space="preserve"> </w:t>
      </w:r>
      <w:r w:rsidR="00577681" w:rsidRPr="00631D05">
        <w:t>этими</w:t>
      </w:r>
      <w:r w:rsidR="00631D05" w:rsidRPr="00631D05">
        <w:t xml:space="preserve"> </w:t>
      </w:r>
      <w:r w:rsidR="00577681" w:rsidRPr="00631D05">
        <w:t>рынками</w:t>
      </w:r>
      <w:r w:rsidR="00631D05" w:rsidRPr="00631D05">
        <w:t xml:space="preserve">. </w:t>
      </w:r>
      <w:r w:rsidRPr="00631D05">
        <w:t>\</w:t>
      </w:r>
    </w:p>
    <w:p w:rsidR="00631D05" w:rsidRDefault="00577681" w:rsidP="00631D05">
      <w:pPr>
        <w:tabs>
          <w:tab w:val="left" w:pos="726"/>
        </w:tabs>
      </w:pPr>
      <w:r w:rsidRPr="00631D05">
        <w:t>Целью</w:t>
      </w:r>
      <w:r w:rsidR="00631D05" w:rsidRPr="00631D05">
        <w:t xml:space="preserve"> </w:t>
      </w:r>
      <w:r w:rsidRPr="00631D05">
        <w:t>данной</w:t>
      </w:r>
      <w:r w:rsidR="00631D05" w:rsidRPr="00631D05">
        <w:t xml:space="preserve"> </w:t>
      </w:r>
      <w:r w:rsidRPr="00631D05">
        <w:t>работы</w:t>
      </w:r>
      <w:r w:rsidR="00631D05" w:rsidRPr="00631D05">
        <w:t xml:space="preserve"> </w:t>
      </w:r>
      <w:r w:rsidRPr="00631D05">
        <w:t>является</w:t>
      </w:r>
      <w:r w:rsidR="00631D05" w:rsidRPr="00631D05">
        <w:t xml:space="preserve"> </w:t>
      </w:r>
      <w:r w:rsidRPr="00631D05">
        <w:t>рассмотрение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маркетинга</w:t>
      </w:r>
      <w:r w:rsidR="00631D05" w:rsidRPr="00631D05">
        <w:t xml:space="preserve"> </w:t>
      </w:r>
      <w:r w:rsidRPr="00631D05">
        <w:t>как</w:t>
      </w:r>
      <w:r w:rsidR="00631D05" w:rsidRPr="00631D05">
        <w:t xml:space="preserve"> </w:t>
      </w:r>
      <w:r w:rsidRPr="00631D05">
        <w:t>современного</w:t>
      </w:r>
      <w:r w:rsidR="00631D05" w:rsidRPr="00631D05">
        <w:t xml:space="preserve"> </w:t>
      </w:r>
      <w:r w:rsidRPr="00631D05">
        <w:t>инструментария</w:t>
      </w:r>
      <w:r w:rsidR="00631D05" w:rsidRPr="00631D05">
        <w:t xml:space="preserve"> </w:t>
      </w:r>
      <w:r w:rsidRPr="00631D05">
        <w:t>активной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фирмы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мировом</w:t>
      </w:r>
      <w:r w:rsidR="00631D05" w:rsidRPr="00631D05">
        <w:t xml:space="preserve"> </w:t>
      </w:r>
      <w:r w:rsidRPr="00631D05">
        <w:t>рынке</w:t>
      </w:r>
      <w:r w:rsidR="00631D05" w:rsidRPr="00631D05">
        <w:t xml:space="preserve">. </w:t>
      </w:r>
      <w:r w:rsidRPr="00631D05">
        <w:t>Объектом</w:t>
      </w:r>
      <w:r w:rsidR="00631D05" w:rsidRPr="00631D05">
        <w:t xml:space="preserve"> </w:t>
      </w:r>
      <w:r w:rsidRPr="00631D05">
        <w:t>исследования</w:t>
      </w:r>
      <w:r w:rsidR="00631D05" w:rsidRPr="00631D05">
        <w:t xml:space="preserve"> </w:t>
      </w:r>
      <w:r w:rsidRPr="00631D05">
        <w:t>являются</w:t>
      </w:r>
      <w:r w:rsidR="00631D05" w:rsidRPr="00631D05">
        <w:t xml:space="preserve"> </w:t>
      </w:r>
      <w:r w:rsidRPr="00631D05">
        <w:t>виды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маркетинга</w:t>
      </w:r>
      <w:r w:rsidR="00631D05" w:rsidRPr="00631D05">
        <w:t xml:space="preserve">. </w:t>
      </w:r>
      <w:r w:rsidRPr="00631D05">
        <w:t>Предметом</w:t>
      </w:r>
      <w:r w:rsidR="00631D05" w:rsidRPr="00631D05">
        <w:t xml:space="preserve"> </w:t>
      </w:r>
      <w:r w:rsidRPr="00631D05">
        <w:t>исследования</w:t>
      </w:r>
      <w:r w:rsidR="00631D05" w:rsidRPr="00631D05">
        <w:t xml:space="preserve">: </w:t>
      </w:r>
      <w:r w:rsidRPr="00631D05">
        <w:t>мероприятия</w:t>
      </w:r>
      <w:r w:rsidR="00631D05" w:rsidRPr="00631D05">
        <w:t xml:space="preserve"> </w:t>
      </w:r>
      <w:r w:rsidRPr="00631D05">
        <w:t>для</w:t>
      </w:r>
      <w:r w:rsidR="00631D05" w:rsidRPr="00631D05">
        <w:t xml:space="preserve"> </w:t>
      </w:r>
      <w:r w:rsidRPr="00631D05">
        <w:t>организации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маркетинга</w:t>
      </w:r>
      <w:r w:rsidR="00631D05" w:rsidRPr="00631D05">
        <w:t>.</w:t>
      </w:r>
    </w:p>
    <w:p w:rsidR="00631D05" w:rsidRDefault="00631D05" w:rsidP="00631D05">
      <w:pPr>
        <w:pStyle w:val="1"/>
      </w:pPr>
      <w:r>
        <w:br w:type="page"/>
      </w:r>
      <w:bookmarkStart w:id="1" w:name="_Toc282954454"/>
      <w:r w:rsidR="00577681" w:rsidRPr="00631D05">
        <w:t>1</w:t>
      </w:r>
      <w:r w:rsidRPr="00631D05">
        <w:t xml:space="preserve">. </w:t>
      </w:r>
      <w:r w:rsidR="00577681" w:rsidRPr="00631D05">
        <w:t>Виды</w:t>
      </w:r>
      <w:r w:rsidRPr="00631D05">
        <w:t xml:space="preserve"> </w:t>
      </w:r>
      <w:r w:rsidR="00577681" w:rsidRPr="00631D05">
        <w:t>международного</w:t>
      </w:r>
      <w:r w:rsidRPr="00631D05">
        <w:t xml:space="preserve"> </w:t>
      </w:r>
      <w:r w:rsidR="00577681" w:rsidRPr="00631D05">
        <w:t>маркетинга</w:t>
      </w:r>
      <w:bookmarkEnd w:id="1"/>
    </w:p>
    <w:p w:rsidR="00631D05" w:rsidRPr="00631D05" w:rsidRDefault="00631D05" w:rsidP="00631D05">
      <w:pPr>
        <w:rPr>
          <w:lang w:eastAsia="en-US"/>
        </w:rPr>
      </w:pPr>
    </w:p>
    <w:p w:rsidR="00631D05" w:rsidRPr="00631D05" w:rsidRDefault="00577681" w:rsidP="00631D05">
      <w:pPr>
        <w:tabs>
          <w:tab w:val="left" w:pos="726"/>
        </w:tabs>
      </w:pPr>
      <w:r w:rsidRPr="00631D05">
        <w:t>Маркетинг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международной</w:t>
      </w:r>
      <w:r w:rsidR="00631D05" w:rsidRPr="00631D05">
        <w:t xml:space="preserve"> </w:t>
      </w:r>
      <w:r w:rsidRPr="00631D05">
        <w:t>арене</w:t>
      </w:r>
      <w:r w:rsidR="00631D05" w:rsidRPr="00631D05">
        <w:t xml:space="preserve"> </w:t>
      </w:r>
      <w:r w:rsidRPr="00631D05">
        <w:t>является</w:t>
      </w:r>
      <w:r w:rsidR="00631D05" w:rsidRPr="00631D05">
        <w:t xml:space="preserve"> </w:t>
      </w:r>
      <w:r w:rsidRPr="00631D05">
        <w:t>весьма</w:t>
      </w:r>
      <w:r w:rsidR="00631D05" w:rsidRPr="00631D05">
        <w:t xml:space="preserve"> </w:t>
      </w:r>
      <w:r w:rsidRPr="00631D05">
        <w:t>сложным,</w:t>
      </w:r>
      <w:r w:rsidR="00631D05" w:rsidRPr="00631D05">
        <w:t xml:space="preserve"> </w:t>
      </w:r>
      <w:r w:rsidRPr="00631D05">
        <w:t>поскольку</w:t>
      </w:r>
      <w:r w:rsidR="00631D05" w:rsidRPr="00631D05">
        <w:t xml:space="preserve"> </w:t>
      </w:r>
      <w:r w:rsidRPr="00631D05">
        <w:t>охватывает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только</w:t>
      </w:r>
      <w:r w:rsidR="00631D05" w:rsidRPr="00631D05">
        <w:t xml:space="preserve"> </w:t>
      </w:r>
      <w:r w:rsidRPr="00631D05">
        <w:t>сбыт,</w:t>
      </w:r>
      <w:r w:rsidR="00631D05" w:rsidRPr="00631D05">
        <w:t xml:space="preserve"> </w:t>
      </w:r>
      <w:r w:rsidRPr="00631D05">
        <w:t>но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другие</w:t>
      </w:r>
      <w:r w:rsidR="00631D05" w:rsidRPr="00631D05">
        <w:t xml:space="preserve"> </w:t>
      </w:r>
      <w:r w:rsidRPr="00631D05">
        <w:t>сферы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предприятия,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том</w:t>
      </w:r>
      <w:r w:rsidR="00631D05" w:rsidRPr="00631D05">
        <w:t xml:space="preserve"> </w:t>
      </w:r>
      <w:r w:rsidRPr="00631D05">
        <w:t>числе</w:t>
      </w:r>
      <w:r w:rsidR="00631D05" w:rsidRPr="00631D05">
        <w:t xml:space="preserve"> </w:t>
      </w:r>
      <w:r w:rsidRPr="00631D05">
        <w:t>производство,</w:t>
      </w:r>
      <w:r w:rsidR="00631D05" w:rsidRPr="00631D05">
        <w:t xml:space="preserve"> </w:t>
      </w:r>
      <w:r w:rsidRPr="00631D05">
        <w:t>НИОКР,</w:t>
      </w:r>
      <w:r w:rsidR="00631D05" w:rsidRPr="00631D05">
        <w:t xml:space="preserve"> </w:t>
      </w:r>
      <w:r w:rsidRPr="00631D05">
        <w:t>снабжение,</w:t>
      </w:r>
      <w:r w:rsidR="00631D05" w:rsidRPr="00631D05">
        <w:t xml:space="preserve"> </w:t>
      </w:r>
      <w:r w:rsidRPr="00631D05">
        <w:t>финансы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="00631D05">
        <w:t>т.д.</w:t>
      </w:r>
      <w:r w:rsidR="00631D05" w:rsidRPr="00631D05">
        <w:t xml:space="preserve"> </w:t>
      </w:r>
      <w:r w:rsidRPr="00631D05">
        <w:t>Кроме</w:t>
      </w:r>
      <w:r w:rsidR="00631D05" w:rsidRPr="00631D05">
        <w:t xml:space="preserve"> </w:t>
      </w:r>
      <w:r w:rsidRPr="00631D05">
        <w:t>того,</w:t>
      </w:r>
      <w:r w:rsidR="00631D05" w:rsidRPr="00631D05">
        <w:t xml:space="preserve"> </w:t>
      </w:r>
      <w:r w:rsidRPr="00631D05">
        <w:t>здесь</w:t>
      </w:r>
      <w:r w:rsidR="00631D05" w:rsidRPr="00631D05">
        <w:t xml:space="preserve"> </w:t>
      </w:r>
      <w:r w:rsidRPr="00631D05">
        <w:t>требуется</w:t>
      </w:r>
      <w:r w:rsidR="00631D05" w:rsidRPr="00631D05">
        <w:t xml:space="preserve"> </w:t>
      </w:r>
      <w:r w:rsidRPr="00631D05">
        <w:t>глубокое</w:t>
      </w:r>
      <w:r w:rsidR="00631D05" w:rsidRPr="00631D05">
        <w:t xml:space="preserve"> </w:t>
      </w:r>
      <w:r w:rsidRPr="00631D05">
        <w:t>понимание</w:t>
      </w:r>
      <w:r w:rsidR="00631D05" w:rsidRPr="00631D05">
        <w:t xml:space="preserve"> </w:t>
      </w:r>
      <w:r w:rsidRPr="00631D05">
        <w:t>социально-экономических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национально-культурных</w:t>
      </w:r>
      <w:r w:rsidR="00631D05" w:rsidRPr="00631D05">
        <w:t xml:space="preserve"> </w:t>
      </w:r>
      <w:r w:rsidRPr="00631D05">
        <w:t>условий,</w:t>
      </w:r>
      <w:r w:rsidR="00631D05" w:rsidRPr="00631D05">
        <w:t xml:space="preserve"> </w:t>
      </w:r>
      <w:r w:rsidRPr="00631D05">
        <w:t>сложившихся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той</w:t>
      </w:r>
      <w:r w:rsidR="00631D05" w:rsidRPr="00631D05">
        <w:t xml:space="preserve"> </w:t>
      </w:r>
      <w:r w:rsidRPr="00631D05">
        <w:t>стране,</w:t>
      </w:r>
      <w:r w:rsidR="00631D05" w:rsidRPr="00631D05">
        <w:t xml:space="preserve"> </w:t>
      </w:r>
      <w:r w:rsidRPr="00631D05">
        <w:t>где</w:t>
      </w:r>
      <w:r w:rsidR="00631D05" w:rsidRPr="00631D05">
        <w:t xml:space="preserve"> </w:t>
      </w:r>
      <w:r w:rsidRPr="00631D05">
        <w:t>предприятие</w:t>
      </w:r>
      <w:r w:rsidR="00631D05" w:rsidRPr="00631D05">
        <w:t xml:space="preserve"> </w:t>
      </w:r>
      <w:r w:rsidRPr="00631D05">
        <w:t>будет</w:t>
      </w:r>
      <w:r w:rsidR="00631D05" w:rsidRPr="00631D05">
        <w:t xml:space="preserve"> </w:t>
      </w:r>
      <w:r w:rsidRPr="00631D05">
        <w:t>каким-либо</w:t>
      </w:r>
      <w:r w:rsidR="00631D05" w:rsidRPr="00631D05">
        <w:t xml:space="preserve"> </w:t>
      </w:r>
      <w:r w:rsidRPr="00631D05">
        <w:t>образом</w:t>
      </w:r>
      <w:r w:rsidR="00631D05" w:rsidRPr="00631D05">
        <w:t xml:space="preserve"> </w:t>
      </w:r>
      <w:r w:rsidRPr="00631D05">
        <w:t>осуществлять</w:t>
      </w:r>
      <w:r w:rsidR="00631D05" w:rsidRPr="00631D05">
        <w:t xml:space="preserve"> </w:t>
      </w:r>
      <w:r w:rsidRPr="00631D05">
        <w:t>свою</w:t>
      </w:r>
      <w:r w:rsidR="00631D05" w:rsidRPr="00631D05">
        <w:t xml:space="preserve"> </w:t>
      </w:r>
      <w:r w:rsidRPr="00631D05">
        <w:t>деятельность</w:t>
      </w:r>
      <w:r w:rsidR="00631D05" w:rsidRPr="00631D05">
        <w:t xml:space="preserve">. </w:t>
      </w:r>
      <w:r w:rsidRPr="00631D05">
        <w:t>Могут</w:t>
      </w:r>
      <w:r w:rsidR="00631D05" w:rsidRPr="00631D05">
        <w:t xml:space="preserve"> </w:t>
      </w:r>
      <w:r w:rsidRPr="00631D05">
        <w:t>иметь</w:t>
      </w:r>
      <w:r w:rsidR="00631D05" w:rsidRPr="00631D05">
        <w:t xml:space="preserve"> </w:t>
      </w:r>
      <w:r w:rsidRPr="00631D05">
        <w:t>место</w:t>
      </w:r>
      <w:r w:rsidR="00631D05" w:rsidRPr="00631D05">
        <w:t xml:space="preserve"> </w:t>
      </w:r>
      <w:r w:rsidRPr="00631D05">
        <w:t>различая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каналах</w:t>
      </w:r>
      <w:r w:rsidR="00631D05" w:rsidRPr="00631D05">
        <w:t xml:space="preserve"> </w:t>
      </w:r>
      <w:r w:rsidRPr="00631D05">
        <w:t>распространения,</w:t>
      </w:r>
      <w:r w:rsidR="00631D05" w:rsidRPr="00631D05">
        <w:t xml:space="preserve"> </w:t>
      </w:r>
      <w:r w:rsidRPr="00631D05">
        <w:t>методах</w:t>
      </w:r>
      <w:r w:rsidR="00631D05" w:rsidRPr="00631D05">
        <w:t xml:space="preserve"> </w:t>
      </w:r>
      <w:r w:rsidRPr="00631D05">
        <w:t>транспортировки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хранения,</w:t>
      </w:r>
      <w:r w:rsidR="00631D05" w:rsidRPr="00631D05">
        <w:t xml:space="preserve"> </w:t>
      </w:r>
      <w:r w:rsidRPr="00631D05">
        <w:t>законодательном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юридическом</w:t>
      </w:r>
      <w:r w:rsidR="00631D05" w:rsidRPr="00631D05">
        <w:t xml:space="preserve"> </w:t>
      </w:r>
      <w:r w:rsidRPr="00631D05">
        <w:t>обеспечении,</w:t>
      </w:r>
      <w:r w:rsidR="00631D05" w:rsidRPr="00631D05">
        <w:t xml:space="preserve"> </w:t>
      </w:r>
      <w:r w:rsidRPr="00631D05">
        <w:t>таможенных</w:t>
      </w:r>
      <w:r w:rsidR="00631D05" w:rsidRPr="00631D05">
        <w:t xml:space="preserve"> </w:t>
      </w:r>
      <w:r w:rsidRPr="00631D05">
        <w:t>правилах</w:t>
      </w:r>
      <w:r w:rsidR="00631D05" w:rsidRPr="00631D05">
        <w:t xml:space="preserve">. </w:t>
      </w:r>
      <w:r w:rsidRPr="00631D05">
        <w:t>В</w:t>
      </w:r>
      <w:r w:rsidR="00631D05" w:rsidRPr="00631D05">
        <w:t xml:space="preserve"> </w:t>
      </w:r>
      <w:r w:rsidRPr="00631D05">
        <w:t>каждой</w:t>
      </w:r>
      <w:r w:rsidR="00631D05" w:rsidRPr="00631D05">
        <w:t xml:space="preserve"> </w:t>
      </w:r>
      <w:r w:rsidRPr="00631D05">
        <w:t>стране</w:t>
      </w:r>
      <w:r w:rsidR="00631D05" w:rsidRPr="00631D05">
        <w:t xml:space="preserve"> </w:t>
      </w:r>
      <w:r w:rsidRPr="00631D05">
        <w:t>существуют</w:t>
      </w:r>
      <w:r w:rsidR="00631D05" w:rsidRPr="00631D05">
        <w:t xml:space="preserve"> </w:t>
      </w:r>
      <w:r w:rsidRPr="00631D05">
        <w:t>национальные</w:t>
      </w:r>
      <w:r w:rsidR="00631D05" w:rsidRPr="00631D05">
        <w:t xml:space="preserve"> </w:t>
      </w:r>
      <w:r w:rsidRPr="00631D05">
        <w:t>особенности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области</w:t>
      </w:r>
      <w:r w:rsidR="00631D05" w:rsidRPr="00631D05">
        <w:t xml:space="preserve"> </w:t>
      </w:r>
      <w:r w:rsidRPr="00631D05">
        <w:t>средств</w:t>
      </w:r>
      <w:r w:rsidR="00631D05" w:rsidRPr="00631D05">
        <w:t xml:space="preserve"> </w:t>
      </w:r>
      <w:r w:rsidRPr="00631D05">
        <w:t>рекламы,</w:t>
      </w:r>
      <w:r w:rsidR="00631D05" w:rsidRPr="00631D05">
        <w:t xml:space="preserve"> </w:t>
      </w:r>
      <w:r w:rsidRPr="00631D05">
        <w:t>приемлемости</w:t>
      </w:r>
      <w:r w:rsidR="00631D05" w:rsidRPr="00631D05">
        <w:t xml:space="preserve"> </w:t>
      </w:r>
      <w:r w:rsidRPr="00631D05">
        <w:t>тех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иных</w:t>
      </w:r>
      <w:r w:rsidR="00631D05" w:rsidRPr="00631D05">
        <w:t xml:space="preserve"> </w:t>
      </w:r>
      <w:r w:rsidRPr="00631D05">
        <w:t>сюжетов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точки</w:t>
      </w:r>
      <w:r w:rsidR="00631D05" w:rsidRPr="00631D05">
        <w:t xml:space="preserve"> </w:t>
      </w:r>
      <w:r w:rsidRPr="00631D05">
        <w:t>зрения</w:t>
      </w:r>
      <w:r w:rsidR="00631D05" w:rsidRPr="00631D05">
        <w:t xml:space="preserve"> </w:t>
      </w:r>
      <w:r w:rsidRPr="00631D05">
        <w:t>культуры,</w:t>
      </w:r>
      <w:r w:rsidR="00631D05" w:rsidRPr="00631D05">
        <w:t xml:space="preserve"> </w:t>
      </w:r>
      <w:r w:rsidRPr="00631D05">
        <w:t>религии,</w:t>
      </w:r>
      <w:r w:rsidR="00631D05" w:rsidRPr="00631D05">
        <w:t xml:space="preserve"> </w:t>
      </w:r>
      <w:r w:rsidRPr="00631D05">
        <w:t>традиций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="00631D05">
        <w:t>т.д.</w:t>
      </w:r>
      <w:r w:rsidR="00631D05" w:rsidRPr="00631D05">
        <w:t xml:space="preserve">, </w:t>
      </w:r>
      <w:r w:rsidRPr="00631D05">
        <w:t>а</w:t>
      </w:r>
      <w:r w:rsidR="00631D05" w:rsidRPr="00631D05">
        <w:t xml:space="preserve"> </w:t>
      </w:r>
      <w:r w:rsidRPr="00631D05">
        <w:t>также</w:t>
      </w:r>
      <w:r w:rsidR="00631D05" w:rsidRPr="00631D05">
        <w:t xml:space="preserve"> </w:t>
      </w:r>
      <w:r w:rsidRPr="00631D05">
        <w:t>различия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системах</w:t>
      </w:r>
      <w:r w:rsidR="00631D05" w:rsidRPr="00631D05">
        <w:t xml:space="preserve"> </w:t>
      </w:r>
      <w:r w:rsidRPr="00631D05">
        <w:t>определения</w:t>
      </w:r>
      <w:r w:rsidR="00631D05" w:rsidRPr="00631D05">
        <w:t xml:space="preserve"> </w:t>
      </w:r>
      <w:r w:rsidRPr="00631D05">
        <w:t>затрат,</w:t>
      </w:r>
      <w:r w:rsidR="00631D05" w:rsidRPr="00631D05">
        <w:t xml:space="preserve"> </w:t>
      </w:r>
      <w:r w:rsidRPr="00631D05">
        <w:t>свои</w:t>
      </w:r>
      <w:r w:rsidR="00631D05" w:rsidRPr="00631D05">
        <w:t xml:space="preserve"> </w:t>
      </w:r>
      <w:r w:rsidRPr="00631D05">
        <w:t>квоты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валютный</w:t>
      </w:r>
      <w:r w:rsidR="00631D05" w:rsidRPr="00631D05">
        <w:t xml:space="preserve"> </w:t>
      </w:r>
      <w:r w:rsidRPr="00631D05">
        <w:t>контроль</w:t>
      </w:r>
      <w:r w:rsidR="00631D05" w:rsidRPr="00631D05">
        <w:t xml:space="preserve">. </w:t>
      </w:r>
      <w:r w:rsidRPr="00631D05">
        <w:t>Важны</w:t>
      </w:r>
      <w:r w:rsidR="00631D05" w:rsidRPr="00631D05">
        <w:t xml:space="preserve"> </w:t>
      </w:r>
      <w:r w:rsidRPr="00631D05">
        <w:t>также</w:t>
      </w:r>
      <w:r w:rsidR="00631D05" w:rsidRPr="00631D05">
        <w:t xml:space="preserve"> </w:t>
      </w:r>
      <w:r w:rsidRPr="00631D05">
        <w:t>факторы</w:t>
      </w:r>
      <w:r w:rsidR="00631D05" w:rsidRPr="00631D05">
        <w:t xml:space="preserve"> </w:t>
      </w:r>
      <w:r w:rsidRPr="00631D05">
        <w:t>научно-технического</w:t>
      </w:r>
      <w:r w:rsidR="00631D05" w:rsidRPr="00631D05">
        <w:t xml:space="preserve"> </w:t>
      </w:r>
      <w:r w:rsidRPr="00631D05">
        <w:t>характера,</w:t>
      </w:r>
      <w:r w:rsidR="00631D05" w:rsidRPr="00631D05">
        <w:t xml:space="preserve"> </w:t>
      </w:r>
      <w:r w:rsidRPr="00631D05">
        <w:t>к</w:t>
      </w:r>
      <w:r w:rsidR="00631D05" w:rsidRPr="00631D05">
        <w:t xml:space="preserve"> </w:t>
      </w:r>
      <w:r w:rsidRPr="00631D05">
        <w:t>которым</w:t>
      </w:r>
      <w:r w:rsidR="00631D05" w:rsidRPr="00631D05">
        <w:t xml:space="preserve"> </w:t>
      </w:r>
      <w:r w:rsidRPr="00631D05">
        <w:t>можно</w:t>
      </w:r>
      <w:r w:rsidR="00631D05" w:rsidRPr="00631D05">
        <w:t xml:space="preserve"> </w:t>
      </w:r>
      <w:r w:rsidRPr="00631D05">
        <w:t>отнести</w:t>
      </w:r>
      <w:r w:rsidR="00631D05" w:rsidRPr="00631D05">
        <w:t xml:space="preserve"> </w:t>
      </w:r>
      <w:r w:rsidRPr="00631D05">
        <w:t>уровень</w:t>
      </w:r>
      <w:r w:rsidR="00631D05" w:rsidRPr="00631D05">
        <w:t xml:space="preserve"> </w:t>
      </w:r>
      <w:r w:rsidRPr="00631D05">
        <w:t>развития</w:t>
      </w:r>
      <w:r w:rsidR="00631D05" w:rsidRPr="00631D05">
        <w:t xml:space="preserve"> </w:t>
      </w:r>
      <w:r w:rsidRPr="00631D05">
        <w:t>промышленной</w:t>
      </w:r>
      <w:r w:rsidR="00631D05" w:rsidRPr="00631D05">
        <w:t xml:space="preserve"> </w:t>
      </w:r>
      <w:r w:rsidRPr="00631D05">
        <w:t>технологии,</w:t>
      </w:r>
      <w:r w:rsidR="00631D05" w:rsidRPr="00631D05">
        <w:t xml:space="preserve"> </w:t>
      </w:r>
      <w:r w:rsidRPr="00631D05">
        <w:t>нововведения,</w:t>
      </w:r>
      <w:r w:rsidR="00631D05" w:rsidRPr="00631D05">
        <w:t xml:space="preserve"> </w:t>
      </w:r>
      <w:r w:rsidRPr="00631D05">
        <w:t>модификацию</w:t>
      </w:r>
      <w:r w:rsidR="00631D05" w:rsidRPr="00631D05">
        <w:t xml:space="preserve"> </w:t>
      </w:r>
      <w:r w:rsidRPr="00631D05">
        <w:t>товаров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услуг,</w:t>
      </w:r>
      <w:r w:rsidR="00631D05" w:rsidRPr="00631D05">
        <w:t xml:space="preserve"> </w:t>
      </w:r>
      <w:r w:rsidRPr="00631D05">
        <w:t>квалификацию</w:t>
      </w:r>
      <w:r w:rsidR="00631D05" w:rsidRPr="00631D05">
        <w:t xml:space="preserve"> </w:t>
      </w:r>
      <w:r w:rsidRPr="00631D05">
        <w:t>рабочей</w:t>
      </w:r>
      <w:r w:rsidR="00631D05" w:rsidRPr="00631D05">
        <w:t xml:space="preserve"> </w:t>
      </w:r>
      <w:r w:rsidRPr="00631D05">
        <w:t>силы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="00631D05">
        <w:t>т.п.</w:t>
      </w:r>
    </w:p>
    <w:p w:rsidR="00631D05" w:rsidRPr="00631D05" w:rsidRDefault="00577681" w:rsidP="00631D05">
      <w:pPr>
        <w:tabs>
          <w:tab w:val="left" w:pos="726"/>
        </w:tabs>
      </w:pPr>
      <w:r w:rsidRPr="00631D05">
        <w:t>Все</w:t>
      </w:r>
      <w:r w:rsidR="00631D05" w:rsidRPr="00631D05">
        <w:t xml:space="preserve"> </w:t>
      </w:r>
      <w:r w:rsidRPr="00631D05">
        <w:t>эти</w:t>
      </w:r>
      <w:r w:rsidR="00631D05" w:rsidRPr="00631D05">
        <w:t xml:space="preserve"> </w:t>
      </w:r>
      <w:r w:rsidRPr="00631D05">
        <w:t>особенности</w:t>
      </w:r>
      <w:r w:rsidR="00631D05" w:rsidRPr="00631D05">
        <w:t xml:space="preserve"> </w:t>
      </w:r>
      <w:r w:rsidRPr="00631D05">
        <w:t>значительно</w:t>
      </w:r>
      <w:r w:rsidR="00631D05" w:rsidRPr="00631D05">
        <w:t xml:space="preserve"> </w:t>
      </w:r>
      <w:r w:rsidRPr="00631D05">
        <w:t>повышают</w:t>
      </w:r>
      <w:r w:rsidR="00631D05" w:rsidRPr="00631D05">
        <w:t xml:space="preserve"> </w:t>
      </w:r>
      <w:r w:rsidRPr="00631D05">
        <w:t>общий</w:t>
      </w:r>
      <w:r w:rsidR="00631D05" w:rsidRPr="00631D05">
        <w:t xml:space="preserve"> </w:t>
      </w:r>
      <w:r w:rsidRPr="00631D05">
        <w:t>коммерческий</w:t>
      </w:r>
      <w:r w:rsidR="00631D05" w:rsidRPr="00631D05">
        <w:t xml:space="preserve"> </w:t>
      </w:r>
      <w:r w:rsidRPr="00631D05">
        <w:t>риск</w:t>
      </w:r>
      <w:r w:rsidR="00631D05" w:rsidRPr="00631D05">
        <w:t xml:space="preserve"> </w:t>
      </w:r>
      <w:r w:rsidRPr="00631D05">
        <w:t>предпринимательской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международном</w:t>
      </w:r>
      <w:r w:rsidR="00631D05" w:rsidRPr="00631D05">
        <w:t xml:space="preserve"> </w:t>
      </w:r>
      <w:r w:rsidRPr="00631D05">
        <w:t>рынке</w:t>
      </w:r>
      <w:r w:rsidR="00631D05" w:rsidRPr="00631D05">
        <w:t xml:space="preserve">. </w:t>
      </w:r>
      <w:r w:rsidRPr="00631D05">
        <w:t>Так,</w:t>
      </w:r>
      <w:r w:rsidR="00631D05" w:rsidRPr="00631D05">
        <w:t xml:space="preserve"> </w:t>
      </w:r>
      <w:r w:rsidRPr="00631D05">
        <w:t>неустойчивость</w:t>
      </w:r>
      <w:r w:rsidR="00631D05" w:rsidRPr="00631D05">
        <w:t xml:space="preserve"> </w:t>
      </w:r>
      <w:r w:rsidRPr="00631D05">
        <w:t>валютной</w:t>
      </w:r>
      <w:r w:rsidR="00631D05" w:rsidRPr="00631D05">
        <w:t xml:space="preserve"> </w:t>
      </w:r>
      <w:r w:rsidRPr="00631D05">
        <w:t>системы</w:t>
      </w:r>
      <w:r w:rsidR="00631D05" w:rsidRPr="00631D05">
        <w:t xml:space="preserve"> </w:t>
      </w:r>
      <w:r w:rsidRPr="00631D05">
        <w:t>может</w:t>
      </w:r>
      <w:r w:rsidR="00631D05" w:rsidRPr="00631D05">
        <w:t xml:space="preserve"> </w:t>
      </w:r>
      <w:r w:rsidRPr="00631D05">
        <w:t>привести</w:t>
      </w:r>
      <w:r w:rsidR="00631D05" w:rsidRPr="00631D05">
        <w:t xml:space="preserve"> </w:t>
      </w:r>
      <w:r w:rsidRPr="00631D05">
        <w:t>к</w:t>
      </w:r>
      <w:r w:rsidR="00631D05" w:rsidRPr="00631D05">
        <w:t xml:space="preserve"> </w:t>
      </w:r>
      <w:r w:rsidRPr="00631D05">
        <w:t>неожиданным</w:t>
      </w:r>
      <w:r w:rsidR="00631D05" w:rsidRPr="00631D05">
        <w:t xml:space="preserve"> </w:t>
      </w:r>
      <w:r w:rsidRPr="00631D05">
        <w:t>результатам,</w:t>
      </w:r>
      <w:r w:rsidR="00631D05" w:rsidRPr="00631D05">
        <w:t xml:space="preserve"> </w:t>
      </w:r>
      <w:r w:rsidRPr="00631D05">
        <w:t>превращая</w:t>
      </w:r>
      <w:r w:rsidR="00631D05" w:rsidRPr="00631D05">
        <w:t xml:space="preserve"> </w:t>
      </w:r>
      <w:r w:rsidRPr="00631D05">
        <w:t>буквально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течении</w:t>
      </w:r>
      <w:r w:rsidR="00631D05" w:rsidRPr="00631D05">
        <w:t xml:space="preserve"> </w:t>
      </w:r>
      <w:r w:rsidRPr="00631D05">
        <w:t>нескольких</w:t>
      </w:r>
      <w:r w:rsidR="00631D05" w:rsidRPr="00631D05">
        <w:t xml:space="preserve"> </w:t>
      </w:r>
      <w:r w:rsidRPr="00631D05">
        <w:t>дней</w:t>
      </w:r>
      <w:r w:rsidR="00631D05" w:rsidRPr="00631D05">
        <w:t xml:space="preserve"> </w:t>
      </w:r>
      <w:r w:rsidRPr="00631D05">
        <w:t>исключительно</w:t>
      </w:r>
      <w:r w:rsidR="00631D05" w:rsidRPr="00631D05">
        <w:t xml:space="preserve"> </w:t>
      </w:r>
      <w:r w:rsidRPr="00631D05">
        <w:t>выгодную</w:t>
      </w:r>
      <w:r w:rsidR="00631D05" w:rsidRPr="00631D05">
        <w:t xml:space="preserve"> </w:t>
      </w:r>
      <w:r w:rsidRPr="00631D05">
        <w:t>сделку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убыточную</w:t>
      </w:r>
      <w:r w:rsidR="00631D05" w:rsidRPr="00631D05">
        <w:t>.</w:t>
      </w:r>
    </w:p>
    <w:p w:rsidR="00631D05" w:rsidRPr="00631D05" w:rsidRDefault="00577681" w:rsidP="00631D05">
      <w:pPr>
        <w:tabs>
          <w:tab w:val="left" w:pos="726"/>
        </w:tabs>
      </w:pPr>
      <w:r w:rsidRPr="00631D05">
        <w:t>Экономические,</w:t>
      </w:r>
      <w:r w:rsidR="00631D05" w:rsidRPr="00631D05">
        <w:t xml:space="preserve"> </w:t>
      </w:r>
      <w:r w:rsidRPr="00631D05">
        <w:t>социальные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культурные</w:t>
      </w:r>
      <w:r w:rsidR="00631D05" w:rsidRPr="00631D05">
        <w:t xml:space="preserve"> </w:t>
      </w:r>
      <w:r w:rsidRPr="00631D05">
        <w:t>особенности</w:t>
      </w:r>
      <w:r w:rsidR="00631D05" w:rsidRPr="00631D05">
        <w:t xml:space="preserve"> </w:t>
      </w:r>
      <w:r w:rsidRPr="00631D05">
        <w:t>различных</w:t>
      </w:r>
      <w:r w:rsidR="00631D05" w:rsidRPr="00631D05">
        <w:t xml:space="preserve"> </w:t>
      </w:r>
      <w:r w:rsidRPr="00631D05">
        <w:t>стран</w:t>
      </w:r>
      <w:r w:rsidR="00631D05" w:rsidRPr="00631D05">
        <w:t xml:space="preserve"> </w:t>
      </w:r>
      <w:r w:rsidRPr="00631D05">
        <w:t>диктуют</w:t>
      </w:r>
      <w:r w:rsidR="00631D05" w:rsidRPr="00631D05">
        <w:t xml:space="preserve"> </w:t>
      </w:r>
      <w:r w:rsidRPr="00631D05">
        <w:t>необходимость</w:t>
      </w:r>
      <w:r w:rsidR="00631D05" w:rsidRPr="00631D05">
        <w:t xml:space="preserve"> </w:t>
      </w:r>
      <w:r w:rsidRPr="00631D05">
        <w:t>постоянно</w:t>
      </w:r>
      <w:r w:rsidR="00631D05" w:rsidRPr="00631D05">
        <w:t xml:space="preserve"> </w:t>
      </w:r>
      <w:r w:rsidRPr="00631D05">
        <w:t>приспосабливать</w:t>
      </w:r>
      <w:r w:rsidR="00631D05" w:rsidRPr="00631D05">
        <w:t xml:space="preserve"> </w:t>
      </w:r>
      <w:r w:rsidRPr="00631D05">
        <w:t>средства</w:t>
      </w:r>
      <w:r w:rsidR="00631D05" w:rsidRPr="00631D05">
        <w:t xml:space="preserve"> </w:t>
      </w:r>
      <w:r w:rsidRPr="00631D05">
        <w:t>маркетинга</w:t>
      </w:r>
      <w:r w:rsidR="00631D05" w:rsidRPr="00631D05">
        <w:t xml:space="preserve"> </w:t>
      </w:r>
      <w:r w:rsidRPr="00631D05">
        <w:t>к</w:t>
      </w:r>
      <w:r w:rsidR="00631D05" w:rsidRPr="00631D05">
        <w:t xml:space="preserve"> </w:t>
      </w:r>
      <w:r w:rsidRPr="00631D05">
        <w:t>специфике</w:t>
      </w:r>
      <w:r w:rsidR="00631D05" w:rsidRPr="00631D05">
        <w:t xml:space="preserve"> </w:t>
      </w:r>
      <w:r w:rsidRPr="00631D05">
        <w:t>того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иного</w:t>
      </w:r>
      <w:r w:rsidR="00631D05" w:rsidRPr="00631D05">
        <w:t xml:space="preserve"> </w:t>
      </w:r>
      <w:r w:rsidRPr="00631D05">
        <w:t>рынка</w:t>
      </w:r>
      <w:r w:rsidR="00631D05">
        <w:t xml:space="preserve"> (</w:t>
      </w:r>
      <w:r w:rsidRPr="00631D05">
        <w:t>возможно,</w:t>
      </w:r>
      <w:r w:rsidR="00631D05" w:rsidRPr="00631D05">
        <w:t xml:space="preserve"> </w:t>
      </w:r>
      <w:r w:rsidRPr="00631D05">
        <w:t>прямо</w:t>
      </w:r>
      <w:r w:rsidR="00631D05" w:rsidRPr="00631D05">
        <w:t xml:space="preserve"> </w:t>
      </w:r>
      <w:r w:rsidRPr="00631D05">
        <w:t>противоположному</w:t>
      </w:r>
      <w:r w:rsidR="00631D05" w:rsidRPr="00631D05">
        <w:t xml:space="preserve"> </w:t>
      </w:r>
      <w:r w:rsidRPr="00631D05">
        <w:t>привычному</w:t>
      </w:r>
      <w:r w:rsidR="00631D05" w:rsidRPr="00631D05">
        <w:t xml:space="preserve"> </w:t>
      </w:r>
      <w:r w:rsidRPr="00631D05">
        <w:t>внутреннему</w:t>
      </w:r>
      <w:r w:rsidR="00631D05" w:rsidRPr="00631D05">
        <w:t xml:space="preserve"> </w:t>
      </w:r>
      <w:r w:rsidRPr="00631D05">
        <w:t>рынку</w:t>
      </w:r>
      <w:r w:rsidR="00631D05" w:rsidRPr="00631D05">
        <w:t xml:space="preserve">). </w:t>
      </w:r>
      <w:r w:rsidRPr="00631D05">
        <w:t>Речь</w:t>
      </w:r>
      <w:r w:rsidR="00631D05" w:rsidRPr="00631D05">
        <w:t xml:space="preserve"> </w:t>
      </w:r>
      <w:r w:rsidRPr="00631D05">
        <w:t>идет</w:t>
      </w:r>
      <w:r w:rsidR="00631D05" w:rsidRPr="00631D05">
        <w:t xml:space="preserve"> </w:t>
      </w:r>
      <w:r w:rsidRPr="00631D05">
        <w:t>каждый</w:t>
      </w:r>
      <w:r w:rsidR="00631D05" w:rsidRPr="00631D05">
        <w:t xml:space="preserve"> </w:t>
      </w:r>
      <w:r w:rsidRPr="00631D05">
        <w:t>раз</w:t>
      </w:r>
      <w:r w:rsidR="00631D05" w:rsidRPr="00631D05">
        <w:t xml:space="preserve"> </w:t>
      </w:r>
      <w:r w:rsidRPr="00631D05">
        <w:t>о</w:t>
      </w:r>
      <w:r w:rsidR="00631D05" w:rsidRPr="00631D05">
        <w:t xml:space="preserve"> </w:t>
      </w:r>
      <w:r w:rsidRPr="00631D05">
        <w:t>специальной</w:t>
      </w:r>
      <w:r w:rsidR="00631D05" w:rsidRPr="00631D05">
        <w:t xml:space="preserve"> </w:t>
      </w:r>
      <w:r w:rsidRPr="00631D05">
        <w:t>модели</w:t>
      </w:r>
      <w:r w:rsidR="00631D05" w:rsidRPr="00631D05">
        <w:t xml:space="preserve"> </w:t>
      </w:r>
      <w:r w:rsidRPr="00631D05">
        <w:t>маркетинга</w:t>
      </w:r>
      <w:r w:rsidR="00631D05" w:rsidRPr="00631D05">
        <w:t xml:space="preserve"> </w:t>
      </w:r>
      <w:r w:rsidRPr="00631D05">
        <w:t>для</w:t>
      </w:r>
      <w:r w:rsidR="00631D05" w:rsidRPr="00631D05">
        <w:t xml:space="preserve"> </w:t>
      </w:r>
      <w:r w:rsidRPr="00631D05">
        <w:t>конкретного</w:t>
      </w:r>
      <w:r w:rsidR="00631D05" w:rsidRPr="00631D05">
        <w:t xml:space="preserve"> </w:t>
      </w:r>
      <w:r w:rsidRPr="00631D05">
        <w:t>внешнего</w:t>
      </w:r>
      <w:r w:rsidR="00631D05" w:rsidRPr="00631D05">
        <w:t xml:space="preserve"> </w:t>
      </w:r>
      <w:r w:rsidRPr="00631D05">
        <w:t>рынка</w:t>
      </w:r>
      <w:r w:rsidR="00631D05" w:rsidRPr="00631D05">
        <w:t xml:space="preserve">. </w:t>
      </w:r>
      <w:r w:rsidRPr="00631D05">
        <w:t>Надо,</w:t>
      </w:r>
      <w:r w:rsidR="00631D05" w:rsidRPr="00631D05">
        <w:t xml:space="preserve"> </w:t>
      </w:r>
      <w:r w:rsidRPr="00631D05">
        <w:t>например,</w:t>
      </w:r>
      <w:r w:rsidR="00631D05" w:rsidRPr="00631D05">
        <w:t xml:space="preserve"> </w:t>
      </w:r>
      <w:r w:rsidRPr="00631D05">
        <w:t>знать,</w:t>
      </w:r>
      <w:r w:rsidR="00631D05" w:rsidRPr="00631D05">
        <w:t xml:space="preserve"> </w:t>
      </w:r>
      <w:r w:rsidRPr="00631D05">
        <w:t>что</w:t>
      </w:r>
      <w:r w:rsidR="00631D05" w:rsidRPr="00631D05">
        <w:t xml:space="preserve"> </w:t>
      </w:r>
      <w:r w:rsidRPr="00631D05">
        <w:t>отдельные</w:t>
      </w:r>
      <w:r w:rsidR="00631D05" w:rsidRPr="00631D05">
        <w:t xml:space="preserve"> </w:t>
      </w:r>
      <w:r w:rsidRPr="00631D05">
        <w:t>элементы</w:t>
      </w:r>
      <w:r w:rsidR="00631D05" w:rsidRPr="00631D05">
        <w:t xml:space="preserve"> </w:t>
      </w:r>
      <w:r w:rsidRPr="00631D05">
        <w:t>маркетинговой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по-разному</w:t>
      </w:r>
      <w:r w:rsidR="00631D05" w:rsidRPr="00631D05">
        <w:t xml:space="preserve"> </w:t>
      </w:r>
      <w:r w:rsidRPr="00631D05">
        <w:t>эффективны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различных</w:t>
      </w:r>
      <w:r w:rsidR="00631D05" w:rsidRPr="00631D05">
        <w:t xml:space="preserve"> </w:t>
      </w:r>
      <w:r w:rsidRPr="00631D05">
        <w:t>странах</w:t>
      </w:r>
      <w:r w:rsidR="00631D05" w:rsidRPr="00631D05">
        <w:t xml:space="preserve">. </w:t>
      </w:r>
      <w:r w:rsidRPr="00631D05">
        <w:t>От</w:t>
      </w:r>
      <w:r w:rsidR="00631D05" w:rsidRPr="00631D05">
        <w:t xml:space="preserve"> </w:t>
      </w:r>
      <w:r w:rsidRPr="00631D05">
        <w:t>российских</w:t>
      </w:r>
      <w:r w:rsidR="00631D05" w:rsidRPr="00631D05">
        <w:t xml:space="preserve"> </w:t>
      </w:r>
      <w:r w:rsidRPr="00631D05">
        <w:t>специалистов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области</w:t>
      </w:r>
      <w:r w:rsidR="00631D05" w:rsidRPr="00631D05">
        <w:t xml:space="preserve"> </w:t>
      </w:r>
      <w:r w:rsidRPr="00631D05">
        <w:t>маркетинга,</w:t>
      </w:r>
      <w:r w:rsidR="00631D05" w:rsidRPr="00631D05">
        <w:t xml:space="preserve"> </w:t>
      </w:r>
      <w:r w:rsidRPr="00631D05">
        <w:t>работающих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международном</w:t>
      </w:r>
      <w:r w:rsidR="00631D05" w:rsidRPr="00631D05">
        <w:t xml:space="preserve"> </w:t>
      </w:r>
      <w:r w:rsidRPr="00631D05">
        <w:t>рынке,</w:t>
      </w:r>
      <w:r w:rsidR="00631D05" w:rsidRPr="00631D05">
        <w:t xml:space="preserve"> </w:t>
      </w:r>
      <w:r w:rsidRPr="00631D05">
        <w:t>требуется</w:t>
      </w:r>
      <w:r w:rsidR="00631D05" w:rsidRPr="00631D05">
        <w:t xml:space="preserve"> </w:t>
      </w:r>
      <w:r w:rsidRPr="00631D05">
        <w:t>знания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использование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только</w:t>
      </w:r>
      <w:r w:rsidR="00631D05" w:rsidRPr="00631D05">
        <w:t xml:space="preserve"> </w:t>
      </w:r>
      <w:r w:rsidRPr="00631D05">
        <w:t>отдельных</w:t>
      </w:r>
      <w:r w:rsidR="00631D05" w:rsidRPr="00631D05">
        <w:t xml:space="preserve"> </w:t>
      </w:r>
      <w:r w:rsidRPr="00631D05">
        <w:t>элементов</w:t>
      </w:r>
      <w:r w:rsidR="00631D05" w:rsidRPr="00631D05">
        <w:t xml:space="preserve"> </w:t>
      </w:r>
      <w:r w:rsidRPr="00631D05">
        <w:t>маркетинговой</w:t>
      </w:r>
      <w:r w:rsidR="00631D05" w:rsidRPr="00631D05">
        <w:t xml:space="preserve"> </w:t>
      </w:r>
      <w:r w:rsidRPr="00631D05">
        <w:t>деятельности,</w:t>
      </w:r>
      <w:r w:rsidR="00631D05" w:rsidRPr="00631D05">
        <w:t xml:space="preserve"> </w:t>
      </w:r>
      <w:r w:rsidRPr="00631D05">
        <w:t>но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всей</w:t>
      </w:r>
      <w:r w:rsidR="00631D05" w:rsidRPr="00631D05">
        <w:t xml:space="preserve"> </w:t>
      </w:r>
      <w:r w:rsidRPr="00631D05">
        <w:t>системы</w:t>
      </w:r>
      <w:r w:rsidR="00631D05" w:rsidRPr="00631D05">
        <w:t xml:space="preserve"> </w:t>
      </w:r>
      <w:r w:rsidRPr="00631D05">
        <w:t>маркетинга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том</w:t>
      </w:r>
      <w:r w:rsidR="00631D05" w:rsidRPr="00631D05">
        <w:t xml:space="preserve"> </w:t>
      </w:r>
      <w:r w:rsidRPr="00631D05">
        <w:t>виде,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какой</w:t>
      </w:r>
      <w:r w:rsidR="00631D05" w:rsidRPr="00631D05">
        <w:t xml:space="preserve"> </w:t>
      </w:r>
      <w:r w:rsidRPr="00631D05">
        <w:t>она</w:t>
      </w:r>
      <w:r w:rsidR="00631D05" w:rsidRPr="00631D05">
        <w:t xml:space="preserve"> </w:t>
      </w:r>
      <w:r w:rsidRPr="00631D05">
        <w:t>получила</w:t>
      </w:r>
      <w:r w:rsidR="00631D05" w:rsidRPr="00631D05">
        <w:t xml:space="preserve"> </w:t>
      </w:r>
      <w:r w:rsidRPr="00631D05">
        <w:t>свое</w:t>
      </w:r>
      <w:r w:rsidR="00631D05" w:rsidRPr="00631D05">
        <w:t xml:space="preserve"> </w:t>
      </w:r>
      <w:r w:rsidRPr="00631D05">
        <w:t>развитие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зарубежных</w:t>
      </w:r>
      <w:r w:rsidR="00631D05" w:rsidRPr="00631D05">
        <w:t xml:space="preserve"> </w:t>
      </w:r>
      <w:r w:rsidRPr="00631D05">
        <w:t>странах</w:t>
      </w:r>
      <w:r w:rsidR="00631D05" w:rsidRPr="00631D05">
        <w:t>.</w:t>
      </w:r>
    </w:p>
    <w:p w:rsidR="00631D05" w:rsidRPr="00631D05" w:rsidRDefault="00577681" w:rsidP="00631D05">
      <w:pPr>
        <w:tabs>
          <w:tab w:val="left" w:pos="726"/>
        </w:tabs>
      </w:pPr>
      <w:r w:rsidRPr="00631D05">
        <w:t>В</w:t>
      </w:r>
      <w:r w:rsidR="00631D05" w:rsidRPr="00631D05">
        <w:t xml:space="preserve"> </w:t>
      </w:r>
      <w:r w:rsidRPr="00631D05">
        <w:t>силу</w:t>
      </w:r>
      <w:r w:rsidR="00631D05" w:rsidRPr="00631D05">
        <w:t xml:space="preserve"> </w:t>
      </w:r>
      <w:r w:rsidRPr="00631D05">
        <w:t>высокой</w:t>
      </w:r>
      <w:r w:rsidR="00631D05" w:rsidRPr="00631D05">
        <w:t xml:space="preserve"> </w:t>
      </w:r>
      <w:r w:rsidRPr="00631D05">
        <w:t>степени</w:t>
      </w:r>
      <w:r w:rsidR="00631D05" w:rsidRPr="00631D05">
        <w:t xml:space="preserve"> </w:t>
      </w:r>
      <w:r w:rsidRPr="00631D05">
        <w:t>взаимосвязи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взаимозависимости</w:t>
      </w:r>
      <w:r w:rsidR="00631D05" w:rsidRPr="00631D05">
        <w:t xml:space="preserve"> </w:t>
      </w:r>
      <w:r w:rsidRPr="00631D05">
        <w:t>между</w:t>
      </w:r>
      <w:r w:rsidR="00631D05" w:rsidRPr="00631D05">
        <w:t xml:space="preserve"> </w:t>
      </w:r>
      <w:r w:rsidRPr="00631D05">
        <w:t>странами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экономическом</w:t>
      </w:r>
      <w:r w:rsidR="00631D05" w:rsidRPr="00631D05">
        <w:t xml:space="preserve"> </w:t>
      </w:r>
      <w:r w:rsidRPr="00631D05">
        <w:t>плане</w:t>
      </w:r>
      <w:r w:rsidR="00631D05" w:rsidRPr="00631D05">
        <w:t xml:space="preserve"> </w:t>
      </w:r>
      <w:r w:rsidRPr="00631D05">
        <w:t>имеется</w:t>
      </w:r>
      <w:r w:rsidR="00631D05" w:rsidRPr="00631D05">
        <w:t xml:space="preserve"> </w:t>
      </w:r>
      <w:r w:rsidRPr="00631D05">
        <w:t>весьма</w:t>
      </w:r>
      <w:r w:rsidR="00631D05" w:rsidRPr="00631D05">
        <w:t xml:space="preserve"> </w:t>
      </w:r>
      <w:r w:rsidRPr="00631D05">
        <w:t>обширный</w:t>
      </w:r>
      <w:r w:rsidR="00631D05" w:rsidRPr="00631D05">
        <w:t xml:space="preserve"> </w:t>
      </w:r>
      <w:r w:rsidRPr="00631D05">
        <w:t>международный</w:t>
      </w:r>
      <w:r w:rsidR="00631D05" w:rsidRPr="00631D05">
        <w:t xml:space="preserve"> </w:t>
      </w:r>
      <w:r w:rsidRPr="00631D05">
        <w:t>рынок,</w:t>
      </w:r>
      <w:r w:rsidR="00631D05" w:rsidRPr="00631D05">
        <w:t xml:space="preserve"> </w:t>
      </w:r>
      <w:r w:rsidRPr="00631D05">
        <w:t>позволяющий</w:t>
      </w:r>
      <w:r w:rsidR="00631D05" w:rsidRPr="00631D05">
        <w:t xml:space="preserve"> </w:t>
      </w:r>
      <w:r w:rsidRPr="00631D05">
        <w:t>импортировать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экспортировать</w:t>
      </w:r>
      <w:r w:rsidR="00631D05" w:rsidRPr="00631D05">
        <w:t xml:space="preserve"> </w:t>
      </w:r>
      <w:r w:rsidRPr="00631D05">
        <w:t>различные</w:t>
      </w:r>
      <w:r w:rsidR="00631D05" w:rsidRPr="00631D05">
        <w:t xml:space="preserve"> </w:t>
      </w:r>
      <w:r w:rsidRPr="00631D05">
        <w:t>продукты</w:t>
      </w:r>
      <w:r w:rsidR="00631D05">
        <w:t xml:space="preserve"> (</w:t>
      </w:r>
      <w:r w:rsidRPr="00631D05">
        <w:t>импорт</w:t>
      </w:r>
      <w:r w:rsidR="00631D05" w:rsidRPr="00631D05">
        <w:t xml:space="preserve"> - </w:t>
      </w:r>
      <w:r w:rsidRPr="00631D05">
        <w:t>процесс</w:t>
      </w:r>
      <w:r w:rsidR="00631D05" w:rsidRPr="00631D05">
        <w:t xml:space="preserve"> </w:t>
      </w:r>
      <w:r w:rsidRPr="00631D05">
        <w:t>приобретения</w:t>
      </w:r>
      <w:r w:rsidR="00631D05" w:rsidRPr="00631D05">
        <w:t xml:space="preserve"> </w:t>
      </w:r>
      <w:r w:rsidRPr="00631D05">
        <w:t>продукта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другой</w:t>
      </w:r>
      <w:r w:rsidR="00631D05" w:rsidRPr="00631D05">
        <w:t xml:space="preserve"> </w:t>
      </w:r>
      <w:r w:rsidRPr="00631D05">
        <w:t>стране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перемещения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свою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целью</w:t>
      </w:r>
      <w:r w:rsidR="00631D05" w:rsidRPr="00631D05">
        <w:t xml:space="preserve"> </w:t>
      </w:r>
      <w:r w:rsidRPr="00631D05">
        <w:t>последующей</w:t>
      </w:r>
      <w:r w:rsidR="00631D05" w:rsidRPr="00631D05">
        <w:t xml:space="preserve"> </w:t>
      </w:r>
      <w:r w:rsidRPr="00631D05">
        <w:t>продажи,</w:t>
      </w:r>
      <w:r w:rsidR="00631D05" w:rsidRPr="00631D05">
        <w:t xml:space="preserve"> </w:t>
      </w:r>
      <w:r w:rsidRPr="00631D05">
        <w:t>а</w:t>
      </w:r>
      <w:r w:rsidR="00631D05" w:rsidRPr="00631D05">
        <w:t xml:space="preserve"> </w:t>
      </w:r>
      <w:r w:rsidRPr="00631D05">
        <w:t>экспорт</w:t>
      </w:r>
      <w:r w:rsidR="00631D05" w:rsidRPr="00631D05">
        <w:t xml:space="preserve"> - </w:t>
      </w:r>
      <w:r w:rsidRPr="00631D05">
        <w:t>вывоз</w:t>
      </w:r>
      <w:r w:rsidR="00631D05" w:rsidRPr="00631D05">
        <w:t xml:space="preserve"> </w:t>
      </w:r>
      <w:r w:rsidRPr="00631D05">
        <w:t>продукта,</w:t>
      </w:r>
      <w:r w:rsidR="00631D05" w:rsidRPr="00631D05">
        <w:t xml:space="preserve"> </w:t>
      </w:r>
      <w:r w:rsidRPr="00631D05">
        <w:t>изготовленного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одной</w:t>
      </w:r>
      <w:r w:rsidR="00631D05" w:rsidRPr="00631D05">
        <w:t xml:space="preserve"> </w:t>
      </w:r>
      <w:r w:rsidRPr="00631D05">
        <w:t>стране,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другую</w:t>
      </w:r>
      <w:r w:rsidR="00631D05" w:rsidRPr="00631D05">
        <w:t xml:space="preserve"> </w:t>
      </w:r>
      <w:r w:rsidRPr="00631D05">
        <w:t>для</w:t>
      </w:r>
      <w:r w:rsidR="00631D05" w:rsidRPr="00631D05">
        <w:t xml:space="preserve"> </w:t>
      </w:r>
      <w:r w:rsidRPr="00631D05">
        <w:t>последующей</w:t>
      </w:r>
      <w:r w:rsidR="00631D05" w:rsidRPr="00631D05">
        <w:t xml:space="preserve"> </w:t>
      </w:r>
      <w:r w:rsidRPr="00631D05">
        <w:t>продажи</w:t>
      </w:r>
      <w:r w:rsidR="00631D05" w:rsidRPr="00631D05">
        <w:t xml:space="preserve">). </w:t>
      </w:r>
      <w:r w:rsidRPr="00631D05">
        <w:t>И</w:t>
      </w:r>
      <w:r w:rsidR="00631D05" w:rsidRPr="00631D05">
        <w:t xml:space="preserve"> </w:t>
      </w:r>
      <w:r w:rsidRPr="00631D05">
        <w:t>здесь</w:t>
      </w:r>
      <w:r w:rsidR="00631D05" w:rsidRPr="00631D05">
        <w:t xml:space="preserve"> </w:t>
      </w:r>
      <w:r w:rsidRPr="00631D05">
        <w:t>для</w:t>
      </w:r>
      <w:r w:rsidR="00631D05" w:rsidRPr="00631D05">
        <w:t xml:space="preserve"> </w:t>
      </w:r>
      <w:r w:rsidRPr="00631D05">
        <w:t>предприятий</w:t>
      </w:r>
      <w:r w:rsidR="00631D05">
        <w:t xml:space="preserve"> (</w:t>
      </w:r>
      <w:r w:rsidRPr="00631D05">
        <w:t>компаний</w:t>
      </w:r>
      <w:r w:rsidR="00631D05" w:rsidRPr="00631D05">
        <w:t xml:space="preserve">), </w:t>
      </w:r>
      <w:r w:rsidRPr="00631D05">
        <w:t>ориентирующихся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своей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экспорт</w:t>
      </w:r>
      <w:r w:rsidR="00631D05" w:rsidRPr="00631D05">
        <w:t xml:space="preserve"> </w:t>
      </w:r>
      <w:r w:rsidRPr="00631D05">
        <w:t>товаров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услуг</w:t>
      </w:r>
      <w:r w:rsidR="00631D05">
        <w:t xml:space="preserve"> (</w:t>
      </w:r>
      <w:r w:rsidRPr="00631D05">
        <w:t>это</w:t>
      </w:r>
      <w:r w:rsidR="00631D05" w:rsidRPr="00631D05">
        <w:t xml:space="preserve"> </w:t>
      </w:r>
      <w:r w:rsidRPr="00631D05">
        <w:t>могут</w:t>
      </w:r>
      <w:r w:rsidR="00631D05" w:rsidRPr="00631D05">
        <w:t xml:space="preserve"> </w:t>
      </w:r>
      <w:r w:rsidRPr="00631D05">
        <w:t>быть,</w:t>
      </w:r>
      <w:r w:rsidR="00631D05" w:rsidRPr="00631D05">
        <w:t xml:space="preserve"> </w:t>
      </w:r>
      <w:r w:rsidRPr="00631D05">
        <w:t>например,</w:t>
      </w:r>
      <w:r w:rsidR="00631D05" w:rsidRPr="00631D05">
        <w:t xml:space="preserve"> </w:t>
      </w:r>
      <w:r w:rsidRPr="00631D05">
        <w:t>косметические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туристические</w:t>
      </w:r>
      <w:r w:rsidR="00631D05" w:rsidRPr="00631D05">
        <w:t xml:space="preserve"> </w:t>
      </w:r>
      <w:r w:rsidRPr="00631D05">
        <w:t>фирмы</w:t>
      </w:r>
      <w:r w:rsidR="00631D05" w:rsidRPr="00631D05">
        <w:t xml:space="preserve">), </w:t>
      </w:r>
      <w:r w:rsidRPr="00631D05">
        <w:t>возникают</w:t>
      </w:r>
      <w:r w:rsidR="00631D05" w:rsidRPr="00631D05">
        <w:t xml:space="preserve"> </w:t>
      </w:r>
      <w:r w:rsidRPr="00631D05">
        <w:t>дополнительные</w:t>
      </w:r>
      <w:r w:rsidR="00631D05" w:rsidRPr="00631D05">
        <w:t xml:space="preserve"> </w:t>
      </w:r>
      <w:r w:rsidRPr="00631D05">
        <w:t>требования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области</w:t>
      </w:r>
      <w:r w:rsidR="00631D05" w:rsidRPr="00631D05">
        <w:t xml:space="preserve"> </w:t>
      </w:r>
      <w:r w:rsidRPr="00631D05">
        <w:t>маркетинга</w:t>
      </w:r>
      <w:r w:rsidR="00631D05" w:rsidRPr="00631D05">
        <w:t xml:space="preserve">: </w:t>
      </w:r>
      <w:r w:rsidRPr="00631D05">
        <w:t>во-первых,</w:t>
      </w:r>
      <w:r w:rsidR="00631D05" w:rsidRPr="00631D05">
        <w:t xml:space="preserve"> </w:t>
      </w:r>
      <w:r w:rsidRPr="00631D05">
        <w:t>соответствие</w:t>
      </w:r>
      <w:r w:rsidR="00631D05" w:rsidRPr="00631D05">
        <w:t xml:space="preserve"> </w:t>
      </w:r>
      <w:r w:rsidRPr="00631D05">
        <w:t>качества</w:t>
      </w:r>
      <w:r w:rsidR="00631D05" w:rsidRPr="00631D05">
        <w:t xml:space="preserve"> </w:t>
      </w:r>
      <w:r w:rsidRPr="00631D05">
        <w:t>товара,</w:t>
      </w:r>
      <w:r w:rsidR="00631D05" w:rsidRPr="00631D05">
        <w:t xml:space="preserve"> </w:t>
      </w:r>
      <w:r w:rsidRPr="00631D05">
        <w:t>упаковки,</w:t>
      </w:r>
      <w:r w:rsidR="00631D05" w:rsidRPr="00631D05">
        <w:t xml:space="preserve"> </w:t>
      </w:r>
      <w:r w:rsidRPr="00631D05">
        <w:t>дизайна,</w:t>
      </w:r>
      <w:r w:rsidR="00631D05" w:rsidRPr="00631D05">
        <w:t xml:space="preserve"> </w:t>
      </w:r>
      <w:r w:rsidRPr="00631D05">
        <w:t>рекламы</w:t>
      </w:r>
      <w:r w:rsidR="00631D05" w:rsidRPr="00631D05">
        <w:t xml:space="preserve"> </w:t>
      </w:r>
      <w:r w:rsidRPr="00631D05">
        <w:t>международным</w:t>
      </w:r>
      <w:r w:rsidR="00631D05" w:rsidRPr="00631D05">
        <w:t xml:space="preserve"> </w:t>
      </w:r>
      <w:r w:rsidRPr="00631D05">
        <w:t>стандартам,</w:t>
      </w:r>
      <w:r w:rsidR="00631D05" w:rsidRPr="00631D05">
        <w:t xml:space="preserve"> </w:t>
      </w:r>
      <w:r w:rsidRPr="00631D05">
        <w:t>а</w:t>
      </w:r>
      <w:r w:rsidR="00631D05" w:rsidRPr="00631D05">
        <w:t xml:space="preserve"> </w:t>
      </w:r>
      <w:r w:rsidRPr="00631D05">
        <w:t>производственного</w:t>
      </w:r>
      <w:r w:rsidR="00631D05" w:rsidRPr="00631D05">
        <w:t xml:space="preserve"> </w:t>
      </w:r>
      <w:r w:rsidRPr="00631D05">
        <w:t>комплекса</w:t>
      </w:r>
      <w:r w:rsidR="00631D05" w:rsidRPr="00631D05">
        <w:t xml:space="preserve"> - </w:t>
      </w:r>
      <w:r w:rsidRPr="00631D05">
        <w:t>современному</w:t>
      </w:r>
      <w:r w:rsidR="00631D05" w:rsidRPr="00631D05">
        <w:t xml:space="preserve"> </w:t>
      </w:r>
      <w:r w:rsidRPr="00631D05">
        <w:t>научно-техническому</w:t>
      </w:r>
      <w:r w:rsidR="00631D05" w:rsidRPr="00631D05">
        <w:t xml:space="preserve"> </w:t>
      </w:r>
      <w:r w:rsidRPr="00631D05">
        <w:t>уровню</w:t>
      </w:r>
      <w:r w:rsidR="00631D05" w:rsidRPr="00631D05">
        <w:t xml:space="preserve">; </w:t>
      </w:r>
      <w:r w:rsidRPr="00631D05">
        <w:t>во-вторых,</w:t>
      </w:r>
      <w:r w:rsidR="00631D05" w:rsidRPr="00631D05">
        <w:t xml:space="preserve"> </w:t>
      </w:r>
      <w:r w:rsidRPr="00631D05">
        <w:t>умение</w:t>
      </w:r>
      <w:r w:rsidR="00631D05" w:rsidRPr="00631D05">
        <w:t xml:space="preserve"> </w:t>
      </w:r>
      <w:r w:rsidRPr="00631D05">
        <w:t>налаживать</w:t>
      </w:r>
      <w:r w:rsidR="00631D05" w:rsidRPr="00631D05">
        <w:t xml:space="preserve"> </w:t>
      </w:r>
      <w:r w:rsidRPr="00631D05">
        <w:t>тесные</w:t>
      </w:r>
      <w:r w:rsidR="00631D05" w:rsidRPr="00631D05">
        <w:t xml:space="preserve"> </w:t>
      </w:r>
      <w:r w:rsidRPr="00631D05">
        <w:t>связи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зарубежными</w:t>
      </w:r>
      <w:r w:rsidR="00631D05" w:rsidRPr="00631D05">
        <w:t xml:space="preserve"> </w:t>
      </w:r>
      <w:r w:rsidRPr="00631D05">
        <w:t>представителями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организовывать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высоком</w:t>
      </w:r>
      <w:r w:rsidR="00631D05" w:rsidRPr="00631D05">
        <w:t xml:space="preserve"> </w:t>
      </w:r>
      <w:r w:rsidRPr="00631D05">
        <w:t>профессиональном</w:t>
      </w:r>
      <w:r w:rsidR="00631D05" w:rsidRPr="00631D05">
        <w:t xml:space="preserve"> </w:t>
      </w:r>
      <w:r w:rsidRPr="00631D05">
        <w:t>уровне</w:t>
      </w:r>
      <w:r w:rsidR="00631D05" w:rsidRPr="00631D05">
        <w:t xml:space="preserve"> </w:t>
      </w:r>
      <w:r w:rsidRPr="00631D05">
        <w:t>международные</w:t>
      </w:r>
      <w:r w:rsidR="00631D05" w:rsidRPr="00631D05">
        <w:t xml:space="preserve"> </w:t>
      </w:r>
      <w:r w:rsidRPr="00631D05">
        <w:t>торги,</w:t>
      </w:r>
      <w:r w:rsidR="00631D05" w:rsidRPr="00631D05">
        <w:t xml:space="preserve"> </w:t>
      </w:r>
      <w:r w:rsidRPr="00631D05">
        <w:t>выставки,</w:t>
      </w:r>
      <w:r w:rsidR="00631D05" w:rsidRPr="00631D05">
        <w:t xml:space="preserve"> </w:t>
      </w:r>
      <w:r w:rsidRPr="00631D05">
        <w:t>ярмарки,</w:t>
      </w:r>
      <w:r w:rsidR="00631D05" w:rsidRPr="00631D05">
        <w:t xml:space="preserve"> </w:t>
      </w:r>
      <w:r w:rsidRPr="00631D05">
        <w:t>конференции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="00631D05">
        <w:t>т.д.</w:t>
      </w:r>
      <w:r w:rsidR="00631D05" w:rsidRPr="00631D05">
        <w:t xml:space="preserve"> </w:t>
      </w:r>
      <w:r w:rsidRPr="00631D05">
        <w:t>Кроме</w:t>
      </w:r>
      <w:r w:rsidR="00631D05" w:rsidRPr="00631D05">
        <w:t xml:space="preserve"> </w:t>
      </w:r>
      <w:r w:rsidRPr="00631D05">
        <w:t>того,</w:t>
      </w:r>
      <w:r w:rsidR="00631D05" w:rsidRPr="00631D05">
        <w:t xml:space="preserve"> </w:t>
      </w:r>
      <w:r w:rsidRPr="00631D05">
        <w:t>импортно-экспортная</w:t>
      </w:r>
      <w:r w:rsidR="00631D05" w:rsidRPr="00631D05">
        <w:t xml:space="preserve"> </w:t>
      </w:r>
      <w:r w:rsidRPr="00631D05">
        <w:t>политика</w:t>
      </w:r>
      <w:r w:rsidR="00631D05" w:rsidRPr="00631D05">
        <w:t xml:space="preserve"> </w:t>
      </w:r>
      <w:r w:rsidRPr="00631D05">
        <w:t>требует</w:t>
      </w:r>
      <w:r w:rsidR="00631D05" w:rsidRPr="00631D05">
        <w:t xml:space="preserve"> </w:t>
      </w:r>
      <w:r w:rsidRPr="00631D05">
        <w:t>специфического</w:t>
      </w:r>
      <w:r w:rsidR="00631D05" w:rsidRPr="00631D05">
        <w:t xml:space="preserve"> </w:t>
      </w:r>
      <w:r w:rsidRPr="00631D05">
        <w:t>подхода</w:t>
      </w:r>
      <w:r w:rsidR="00631D05" w:rsidRPr="00631D05">
        <w:t xml:space="preserve"> </w:t>
      </w:r>
      <w:r w:rsidRPr="00631D05">
        <w:t>к</w:t>
      </w:r>
      <w:r w:rsidR="00631D05" w:rsidRPr="00631D05">
        <w:t xml:space="preserve"> </w:t>
      </w:r>
      <w:r w:rsidRPr="00631D05">
        <w:t>поддержанию</w:t>
      </w:r>
      <w:r w:rsidR="00631D05" w:rsidRPr="00631D05">
        <w:t xml:space="preserve"> </w:t>
      </w:r>
      <w:r w:rsidRPr="00631D05">
        <w:t>конкурентоспособности</w:t>
      </w:r>
      <w:r w:rsidR="00631D05" w:rsidRPr="00631D05">
        <w:t xml:space="preserve"> </w:t>
      </w:r>
      <w:r w:rsidRPr="00631D05">
        <w:t>предприятия</w:t>
      </w:r>
      <w:r w:rsidR="00631D05" w:rsidRPr="00631D05">
        <w:t xml:space="preserve"> </w:t>
      </w:r>
      <w:r w:rsidRPr="00631D05">
        <w:t>как</w:t>
      </w:r>
      <w:r w:rsidR="00631D05" w:rsidRPr="00631D05">
        <w:t xml:space="preserve"> </w:t>
      </w:r>
      <w:r w:rsidRPr="00631D05">
        <w:t>по</w:t>
      </w:r>
      <w:r w:rsidR="00631D05" w:rsidRPr="00631D05">
        <w:t xml:space="preserve"> </w:t>
      </w:r>
      <w:r w:rsidRPr="00631D05">
        <w:t>количественным,</w:t>
      </w:r>
      <w:r w:rsidR="00631D05" w:rsidRPr="00631D05">
        <w:t xml:space="preserve"> </w:t>
      </w:r>
      <w:r w:rsidRPr="00631D05">
        <w:t>так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по</w:t>
      </w:r>
      <w:r w:rsidR="00631D05" w:rsidRPr="00631D05">
        <w:t xml:space="preserve"> </w:t>
      </w:r>
      <w:r w:rsidRPr="00631D05">
        <w:t>качественным</w:t>
      </w:r>
      <w:r w:rsidR="00631D05" w:rsidRPr="00631D05">
        <w:t xml:space="preserve"> </w:t>
      </w:r>
      <w:r w:rsidRPr="00631D05">
        <w:t>аспектам</w:t>
      </w:r>
      <w:r w:rsidR="00631D05" w:rsidRPr="00631D05">
        <w:t>.</w:t>
      </w:r>
    </w:p>
    <w:p w:rsidR="00631D05" w:rsidRPr="00631D05" w:rsidRDefault="00577681" w:rsidP="00631D05">
      <w:pPr>
        <w:tabs>
          <w:tab w:val="left" w:pos="726"/>
        </w:tabs>
      </w:pPr>
      <w:r w:rsidRPr="00631D05">
        <w:t>Международный</w:t>
      </w:r>
      <w:r w:rsidR="00631D05" w:rsidRPr="00631D05">
        <w:t xml:space="preserve"> </w:t>
      </w:r>
      <w:r w:rsidRPr="00631D05">
        <w:t>маркетинг</w:t>
      </w:r>
      <w:r w:rsidR="00631D05" w:rsidRPr="00631D05">
        <w:t xml:space="preserve"> </w:t>
      </w:r>
      <w:r w:rsidRPr="00631D05">
        <w:t>функционально</w:t>
      </w:r>
      <w:r w:rsidR="00631D05" w:rsidRPr="00631D05">
        <w:t xml:space="preserve"> </w:t>
      </w:r>
      <w:r w:rsidRPr="00631D05">
        <w:t>превышает</w:t>
      </w:r>
      <w:r w:rsidR="00631D05" w:rsidRPr="00631D05">
        <w:t xml:space="preserve"> </w:t>
      </w:r>
      <w:r w:rsidRPr="00631D05">
        <w:t>внутренний,</w:t>
      </w:r>
      <w:r w:rsidR="00631D05" w:rsidRPr="00631D05">
        <w:t xml:space="preserve"> </w:t>
      </w:r>
      <w:r w:rsidRPr="00631D05">
        <w:t>поскольку</w:t>
      </w:r>
      <w:r w:rsidR="00631D05" w:rsidRPr="00631D05">
        <w:t xml:space="preserve"> </w:t>
      </w:r>
      <w:r w:rsidRPr="00631D05">
        <w:t>предприятие</w:t>
      </w:r>
      <w:r w:rsidR="00631D05" w:rsidRPr="00631D05">
        <w:t xml:space="preserve"> </w:t>
      </w:r>
      <w:r w:rsidRPr="00631D05">
        <w:t>увеличивает</w:t>
      </w:r>
      <w:r w:rsidR="00631D05" w:rsidRPr="00631D05">
        <w:t xml:space="preserve"> </w:t>
      </w:r>
      <w:r w:rsidRPr="00631D05">
        <w:t>ассортимент</w:t>
      </w:r>
      <w:r w:rsidR="00631D05" w:rsidRPr="00631D05">
        <w:t xml:space="preserve"> </w:t>
      </w:r>
      <w:r w:rsidRPr="00631D05">
        <w:t>продуктов,</w:t>
      </w:r>
      <w:r w:rsidR="00631D05" w:rsidRPr="00631D05">
        <w:t xml:space="preserve"> </w:t>
      </w:r>
      <w:r w:rsidRPr="00631D05">
        <w:t>если</w:t>
      </w:r>
      <w:r w:rsidR="00631D05" w:rsidRPr="00631D05">
        <w:t xml:space="preserve"> </w:t>
      </w:r>
      <w:r w:rsidRPr="00631D05">
        <w:t>имеет</w:t>
      </w:r>
      <w:r w:rsidR="00631D05" w:rsidRPr="00631D05">
        <w:t xml:space="preserve"> </w:t>
      </w:r>
      <w:r w:rsidRPr="00631D05">
        <w:t>возможность</w:t>
      </w:r>
      <w:r w:rsidR="00631D05" w:rsidRPr="00631D05">
        <w:t xml:space="preserve"> </w:t>
      </w:r>
      <w:r w:rsidRPr="00631D05">
        <w:t>для</w:t>
      </w:r>
      <w:r w:rsidR="00631D05" w:rsidRPr="00631D05">
        <w:t xml:space="preserve"> </w:t>
      </w:r>
      <w:r w:rsidRPr="00631D05">
        <w:t>экспорта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импорта</w:t>
      </w:r>
      <w:r w:rsidR="00631D05" w:rsidRPr="00631D05">
        <w:t xml:space="preserve">. </w:t>
      </w:r>
      <w:r w:rsidRPr="00631D05">
        <w:t>Следовательно,</w:t>
      </w:r>
      <w:r w:rsidR="00631D05" w:rsidRPr="00631D05">
        <w:t xml:space="preserve"> </w:t>
      </w:r>
      <w:r w:rsidRPr="00631D05">
        <w:t>усложняются</w:t>
      </w:r>
      <w:r w:rsidR="00631D05" w:rsidRPr="00631D05">
        <w:t xml:space="preserve"> </w:t>
      </w:r>
      <w:r w:rsidRPr="00631D05">
        <w:t>цели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задачи</w:t>
      </w:r>
      <w:r w:rsidR="00631D05" w:rsidRPr="00631D05">
        <w:t xml:space="preserve"> </w:t>
      </w:r>
      <w:r w:rsidRPr="00631D05">
        <w:t>маркетинга</w:t>
      </w:r>
      <w:r w:rsidR="00631D05" w:rsidRPr="00631D05">
        <w:t xml:space="preserve">. </w:t>
      </w:r>
      <w:r w:rsidRPr="00631D05">
        <w:t>Прежде</w:t>
      </w:r>
      <w:r w:rsidR="00631D05" w:rsidRPr="00631D05">
        <w:t xml:space="preserve"> </w:t>
      </w:r>
      <w:r w:rsidRPr="00631D05">
        <w:t>всего</w:t>
      </w:r>
      <w:r w:rsidR="00631D05" w:rsidRPr="00631D05">
        <w:t xml:space="preserve"> </w:t>
      </w:r>
      <w:r w:rsidRPr="00631D05">
        <w:t>необходимо</w:t>
      </w:r>
      <w:r w:rsidR="00631D05" w:rsidRPr="00631D05">
        <w:t xml:space="preserve"> </w:t>
      </w:r>
      <w:r w:rsidRPr="00631D05">
        <w:t>удостовериться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целесообразности</w:t>
      </w:r>
      <w:r w:rsidR="00631D05" w:rsidRPr="00631D05">
        <w:t xml:space="preserve"> </w:t>
      </w:r>
      <w:r w:rsidRPr="00631D05">
        <w:t>выхода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международный</w:t>
      </w:r>
      <w:r w:rsidR="00631D05" w:rsidRPr="00631D05">
        <w:t xml:space="preserve"> </w:t>
      </w:r>
      <w:r w:rsidRPr="00631D05">
        <w:t>рынок,</w:t>
      </w:r>
      <w:r w:rsidR="00631D05" w:rsidRPr="00631D05">
        <w:t xml:space="preserve"> </w:t>
      </w:r>
      <w:r w:rsidR="00631D05">
        <w:t>т.е.</w:t>
      </w:r>
      <w:r w:rsidR="00631D05" w:rsidRPr="00631D05">
        <w:t xml:space="preserve"> </w:t>
      </w:r>
      <w:r w:rsidRPr="00631D05">
        <w:t>выяснить,</w:t>
      </w:r>
      <w:r w:rsidR="00631D05" w:rsidRPr="00631D05">
        <w:t xml:space="preserve"> </w:t>
      </w:r>
      <w:r w:rsidRPr="00631D05">
        <w:t>какие</w:t>
      </w:r>
      <w:r w:rsidR="00631D05" w:rsidRPr="00631D05">
        <w:t xml:space="preserve"> </w:t>
      </w:r>
      <w:r w:rsidRPr="00631D05">
        <w:t>перспективы</w:t>
      </w:r>
      <w:r w:rsidR="00631D05" w:rsidRPr="00631D05">
        <w:t xml:space="preserve"> </w:t>
      </w:r>
      <w:r w:rsidRPr="00631D05">
        <w:t>могут</w:t>
      </w:r>
      <w:r w:rsidR="00631D05" w:rsidRPr="00631D05">
        <w:t xml:space="preserve"> </w:t>
      </w:r>
      <w:r w:rsidRPr="00631D05">
        <w:t>открываться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будущем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какие</w:t>
      </w:r>
      <w:r w:rsidR="00631D05" w:rsidRPr="00631D05">
        <w:t xml:space="preserve"> </w:t>
      </w:r>
      <w:r w:rsidRPr="00631D05">
        <w:t>угрозы</w:t>
      </w:r>
      <w:r w:rsidR="00631D05" w:rsidRPr="00631D05">
        <w:t xml:space="preserve"> </w:t>
      </w:r>
      <w:r w:rsidRPr="00631D05">
        <w:t>могут</w:t>
      </w:r>
      <w:r w:rsidR="00631D05" w:rsidRPr="00631D05">
        <w:t xml:space="preserve"> </w:t>
      </w:r>
      <w:r w:rsidRPr="00631D05">
        <w:t>возникнуть</w:t>
      </w:r>
      <w:r w:rsidR="00631D05" w:rsidRPr="00631D05">
        <w:t xml:space="preserve">. </w:t>
      </w:r>
      <w:r w:rsidRPr="00631D05">
        <w:t>Далее</w:t>
      </w:r>
      <w:r w:rsidR="00631D05" w:rsidRPr="00631D05">
        <w:t xml:space="preserve"> </w:t>
      </w:r>
      <w:r w:rsidRPr="00631D05">
        <w:t>решаются</w:t>
      </w:r>
      <w:r w:rsidR="00631D05" w:rsidRPr="00631D05">
        <w:t xml:space="preserve"> </w:t>
      </w:r>
      <w:r w:rsidRPr="00631D05">
        <w:t>задачи</w:t>
      </w:r>
      <w:r w:rsidR="00631D05" w:rsidRPr="00631D05">
        <w:t xml:space="preserve">: </w:t>
      </w:r>
      <w:r w:rsidRPr="00631D05">
        <w:t>какую</w:t>
      </w:r>
      <w:r w:rsidR="00631D05" w:rsidRPr="00631D05">
        <w:t xml:space="preserve"> </w:t>
      </w:r>
      <w:r w:rsidRPr="00631D05">
        <w:t>продукцию</w:t>
      </w:r>
      <w:r w:rsidR="00631D05" w:rsidRPr="00631D05">
        <w:t xml:space="preserve"> </w:t>
      </w:r>
      <w:r w:rsidRPr="00631D05">
        <w:t>может</w:t>
      </w:r>
      <w:r w:rsidR="00631D05" w:rsidRPr="00631D05">
        <w:t xml:space="preserve"> </w:t>
      </w:r>
      <w:r w:rsidRPr="00631D05">
        <w:t>предложить</w:t>
      </w:r>
      <w:r w:rsidR="00631D05" w:rsidRPr="00631D05">
        <w:t xml:space="preserve"> </w:t>
      </w:r>
      <w:r w:rsidRPr="00631D05">
        <w:t>предприятие</w:t>
      </w:r>
      <w:r w:rsidR="00631D05">
        <w:t xml:space="preserve"> (</w:t>
      </w:r>
      <w:r w:rsidRPr="00631D05">
        <w:t>старую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новую,</w:t>
      </w:r>
      <w:r w:rsidR="00631D05" w:rsidRPr="00631D05">
        <w:t xml:space="preserve"> </w:t>
      </w:r>
      <w:r w:rsidRPr="00631D05">
        <w:t>готовую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полуфабрикат</w:t>
      </w:r>
      <w:r w:rsidR="00631D05" w:rsidRPr="00631D05">
        <w:t xml:space="preserve">), </w:t>
      </w:r>
      <w:r w:rsidRPr="00631D05">
        <w:t>как</w:t>
      </w:r>
      <w:r w:rsidR="00631D05" w:rsidRPr="00631D05">
        <w:t xml:space="preserve"> </w:t>
      </w:r>
      <w:r w:rsidRPr="00631D05">
        <w:t>выйти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рынок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определить</w:t>
      </w:r>
      <w:r w:rsidR="00631D05" w:rsidRPr="00631D05">
        <w:t xml:space="preserve"> </w:t>
      </w:r>
      <w:r w:rsidRPr="00631D05">
        <w:t>покупателя,</w:t>
      </w:r>
      <w:r w:rsidR="00631D05" w:rsidRPr="00631D05">
        <w:t xml:space="preserve"> </w:t>
      </w:r>
      <w:r w:rsidRPr="00631D05">
        <w:t>каковы</w:t>
      </w:r>
      <w:r w:rsidR="00631D05" w:rsidRPr="00631D05">
        <w:t xml:space="preserve"> </w:t>
      </w:r>
      <w:r w:rsidRPr="00631D05">
        <w:t>могут</w:t>
      </w:r>
      <w:r w:rsidR="00631D05" w:rsidRPr="00631D05">
        <w:t xml:space="preserve"> </w:t>
      </w:r>
      <w:r w:rsidRPr="00631D05">
        <w:t>быть</w:t>
      </w:r>
      <w:r w:rsidR="00631D05" w:rsidRPr="00631D05">
        <w:t xml:space="preserve"> </w:t>
      </w:r>
      <w:r w:rsidRPr="00631D05">
        <w:t>результаты</w:t>
      </w:r>
      <w:r w:rsidR="00631D05" w:rsidRPr="00631D05">
        <w:t xml:space="preserve"> </w:t>
      </w:r>
      <w:r w:rsidRPr="00631D05">
        <w:t>участия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международном</w:t>
      </w:r>
      <w:r w:rsidR="00631D05" w:rsidRPr="00631D05">
        <w:t xml:space="preserve"> </w:t>
      </w:r>
      <w:r w:rsidRPr="00631D05">
        <w:t>бизнесе</w:t>
      </w:r>
      <w:r w:rsidR="00631D05" w:rsidRPr="00631D05">
        <w:t>.</w:t>
      </w:r>
    </w:p>
    <w:p w:rsidR="00631D05" w:rsidRPr="00631D05" w:rsidRDefault="00577681" w:rsidP="00631D05">
      <w:pPr>
        <w:tabs>
          <w:tab w:val="left" w:pos="726"/>
        </w:tabs>
      </w:pPr>
      <w:r w:rsidRPr="00631D05">
        <w:t>Международный</w:t>
      </w:r>
      <w:r w:rsidR="00631D05" w:rsidRPr="00631D05">
        <w:t xml:space="preserve"> </w:t>
      </w:r>
      <w:r w:rsidRPr="00631D05">
        <w:t>маркетинг</w:t>
      </w:r>
      <w:r w:rsidR="00631D05" w:rsidRPr="00631D05">
        <w:t xml:space="preserve"> - </w:t>
      </w:r>
      <w:r w:rsidRPr="00631D05">
        <w:t>это</w:t>
      </w:r>
      <w:r w:rsidR="00631D05" w:rsidRPr="00631D05">
        <w:t xml:space="preserve"> </w:t>
      </w:r>
      <w:r w:rsidRPr="00631D05">
        <w:t>филоcофия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инcтрументарий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предпринимательcтва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как</w:t>
      </w:r>
      <w:r w:rsidR="00631D05" w:rsidRPr="00631D05">
        <w:t xml:space="preserve"> </w:t>
      </w:r>
      <w:r w:rsidRPr="00631D05">
        <w:t>процеcc</w:t>
      </w:r>
      <w:r w:rsidR="00631D05" w:rsidRPr="00631D05">
        <w:t xml:space="preserve"> </w:t>
      </w:r>
      <w:r w:rsidRPr="00631D05">
        <w:t>разработки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принятия</w:t>
      </w:r>
      <w:r w:rsidR="00631D05" w:rsidRPr="00631D05">
        <w:t xml:space="preserve"> </w:t>
      </w:r>
      <w:r w:rsidRPr="00631D05">
        <w:t>решений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cети</w:t>
      </w:r>
      <w:r w:rsidR="00631D05" w:rsidRPr="00631D05">
        <w:t xml:space="preserve"> </w:t>
      </w:r>
      <w:r w:rsidRPr="00631D05">
        <w:t>взаимоотношений</w:t>
      </w:r>
      <w:r w:rsidR="00631D05">
        <w:t xml:space="preserve"> (</w:t>
      </w:r>
      <w:r w:rsidRPr="00631D05">
        <w:t>коммуникаций</w:t>
      </w:r>
      <w:r w:rsidR="00631D05" w:rsidRPr="00631D05">
        <w:t xml:space="preserve">) </w:t>
      </w:r>
      <w:r w:rsidRPr="00631D05">
        <w:t>между</w:t>
      </w:r>
      <w:r w:rsidR="00631D05" w:rsidRPr="00631D05">
        <w:t xml:space="preserve"> </w:t>
      </w:r>
      <w:r w:rsidRPr="00631D05">
        <w:t>юридичеcкими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физичеcкими</w:t>
      </w:r>
      <w:r w:rsidR="00631D05" w:rsidRPr="00631D05">
        <w:t xml:space="preserve"> </w:t>
      </w:r>
      <w:r w:rsidRPr="00631D05">
        <w:t>лицами,</w:t>
      </w:r>
      <w:r w:rsidR="00631D05" w:rsidRPr="00631D05">
        <w:t xml:space="preserve"> </w:t>
      </w:r>
      <w:r w:rsidRPr="00631D05">
        <w:t>которые</w:t>
      </w:r>
      <w:r w:rsidR="00631D05" w:rsidRPr="00631D05">
        <w:t xml:space="preserve"> </w:t>
      </w:r>
      <w:r w:rsidRPr="00631D05">
        <w:t>вовлечены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процеcc</w:t>
      </w:r>
      <w:r w:rsidR="00631D05" w:rsidRPr="00631D05">
        <w:t xml:space="preserve"> </w:t>
      </w:r>
      <w:r w:rsidRPr="00631D05">
        <w:t>коммерчеcкого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некоммерчеcкого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обмена</w:t>
      </w:r>
      <w:r w:rsidR="00631D05" w:rsidRPr="00631D05">
        <w:t xml:space="preserve"> </w:t>
      </w:r>
      <w:r w:rsidRPr="00631D05">
        <w:t>товарами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уcлугами</w:t>
      </w:r>
      <w:r w:rsidR="00631D05" w:rsidRPr="00631D05">
        <w:t>.</w:t>
      </w:r>
    </w:p>
    <w:p w:rsidR="00631D05" w:rsidRPr="00631D05" w:rsidRDefault="007A251F" w:rsidP="00631D05">
      <w:pPr>
        <w:pStyle w:val="a6"/>
        <w:tabs>
          <w:tab w:val="left" w:pos="726"/>
        </w:tabs>
      </w:pPr>
      <w:r w:rsidRPr="00631D05">
        <w:t>Основными</w:t>
      </w:r>
      <w:r w:rsidR="00631D05" w:rsidRPr="00631D05">
        <w:t xml:space="preserve"> </w:t>
      </w:r>
      <w:r w:rsidRPr="00631D05">
        <w:t>условиями</w:t>
      </w:r>
      <w:r w:rsidR="00631D05" w:rsidRPr="00631D05">
        <w:t xml:space="preserve"> </w:t>
      </w:r>
      <w:r w:rsidR="00577681" w:rsidRPr="00631D05">
        <w:t>международного</w:t>
      </w:r>
      <w:r w:rsidR="00631D05" w:rsidRPr="00631D05">
        <w:t xml:space="preserve"> </w:t>
      </w:r>
      <w:r w:rsidR="00577681" w:rsidRPr="00631D05">
        <w:t>маркетинга</w:t>
      </w:r>
      <w:r w:rsidR="00631D05" w:rsidRPr="00631D05">
        <w:t xml:space="preserve"> </w:t>
      </w:r>
      <w:r w:rsidRPr="00631D05">
        <w:t>являются</w:t>
      </w:r>
      <w:r w:rsidR="00577681" w:rsidRPr="00631D05">
        <w:t>,</w:t>
      </w:r>
      <w:r w:rsidR="00631D05" w:rsidRPr="00631D05">
        <w:t xml:space="preserve"> </w:t>
      </w:r>
      <w:r w:rsidR="00577681" w:rsidRPr="00631D05">
        <w:t>незавиcимоcть</w:t>
      </w:r>
      <w:r w:rsidR="00631D05" w:rsidRPr="00631D05">
        <w:t xml:space="preserve"> </w:t>
      </w:r>
      <w:r w:rsidR="00577681" w:rsidRPr="00631D05">
        <w:t>cтран,</w:t>
      </w:r>
      <w:r w:rsidR="00631D05" w:rsidRPr="00631D05">
        <w:t xml:space="preserve"> </w:t>
      </w:r>
      <w:r w:rsidR="00577681" w:rsidRPr="00631D05">
        <w:t>наличие</w:t>
      </w:r>
      <w:r w:rsidR="00631D05" w:rsidRPr="00631D05">
        <w:t xml:space="preserve"> </w:t>
      </w:r>
      <w:r w:rsidRPr="00631D05">
        <w:t>устойчивых</w:t>
      </w:r>
      <w:r w:rsidR="00631D05" w:rsidRPr="00631D05">
        <w:t xml:space="preserve"> </w:t>
      </w:r>
      <w:r w:rsidR="00577681" w:rsidRPr="00631D05">
        <w:t>национальных</w:t>
      </w:r>
      <w:r w:rsidR="00631D05">
        <w:t xml:space="preserve"> (</w:t>
      </w:r>
      <w:r w:rsidR="00577681" w:rsidRPr="00631D05">
        <w:t>межнациональных,</w:t>
      </w:r>
      <w:r w:rsidR="00631D05" w:rsidRPr="00631D05">
        <w:t xml:space="preserve"> </w:t>
      </w:r>
      <w:r w:rsidR="00577681" w:rsidRPr="00631D05">
        <w:t>например</w:t>
      </w:r>
      <w:r w:rsidR="00631D05" w:rsidRPr="00631D05">
        <w:t xml:space="preserve"> </w:t>
      </w:r>
      <w:r w:rsidR="00577681" w:rsidRPr="00631D05">
        <w:t>евро</w:t>
      </w:r>
      <w:r w:rsidR="00631D05" w:rsidRPr="00631D05">
        <w:t xml:space="preserve">) </w:t>
      </w:r>
      <w:r w:rsidR="00577681" w:rsidRPr="00631D05">
        <w:t>валют,</w:t>
      </w:r>
      <w:r w:rsidR="00631D05" w:rsidRPr="00631D05">
        <w:t xml:space="preserve"> </w:t>
      </w:r>
      <w:r w:rsidRPr="00631D05">
        <w:t>развитость</w:t>
      </w:r>
      <w:r w:rsidR="00631D05" w:rsidRPr="00631D05">
        <w:t xml:space="preserve"> </w:t>
      </w:r>
      <w:r w:rsidR="00577681" w:rsidRPr="00631D05">
        <w:t>национального</w:t>
      </w:r>
      <w:r w:rsidR="00631D05" w:rsidRPr="00631D05">
        <w:t xml:space="preserve"> </w:t>
      </w:r>
      <w:r w:rsidRPr="00631D05">
        <w:t>законодательства</w:t>
      </w:r>
      <w:r w:rsidR="00577681" w:rsidRPr="00631D05">
        <w:t>,</w:t>
      </w:r>
      <w:r w:rsidR="00631D05" w:rsidRPr="00631D05">
        <w:t xml:space="preserve"> </w:t>
      </w:r>
      <w:r w:rsidRPr="00631D05">
        <w:t>надежность</w:t>
      </w:r>
      <w:r w:rsidR="00631D05" w:rsidRPr="00631D05">
        <w:t xml:space="preserve"> </w:t>
      </w:r>
      <w:r w:rsidR="00577681" w:rsidRPr="00631D05">
        <w:t>национальной</w:t>
      </w:r>
      <w:r w:rsidR="00631D05" w:rsidRPr="00631D05">
        <w:t xml:space="preserve"> </w:t>
      </w:r>
      <w:r w:rsidR="00577681" w:rsidRPr="00631D05">
        <w:t>политики,</w:t>
      </w:r>
      <w:r w:rsidR="00631D05" w:rsidRPr="00631D05">
        <w:t xml:space="preserve"> </w:t>
      </w:r>
      <w:r w:rsidR="00577681" w:rsidRPr="00631D05">
        <w:t>языковые,</w:t>
      </w:r>
      <w:r w:rsidR="00631D05" w:rsidRPr="00631D05">
        <w:t xml:space="preserve"> </w:t>
      </w:r>
      <w:r w:rsidR="00577681" w:rsidRPr="00631D05">
        <w:t>культурные</w:t>
      </w:r>
      <w:r w:rsidR="00631D05">
        <w:t xml:space="preserve"> (</w:t>
      </w:r>
      <w:r w:rsidR="00577681" w:rsidRPr="00631D05">
        <w:t>обычаи</w:t>
      </w:r>
      <w:r w:rsidR="00631D05" w:rsidRPr="00631D05">
        <w:t xml:space="preserve"> </w:t>
      </w:r>
      <w:r w:rsidR="00577681" w:rsidRPr="00631D05">
        <w:t>и</w:t>
      </w:r>
      <w:r w:rsidR="00631D05" w:rsidRPr="00631D05">
        <w:t xml:space="preserve"> </w:t>
      </w:r>
      <w:r w:rsidR="00577681" w:rsidRPr="00631D05">
        <w:t>нравы</w:t>
      </w:r>
      <w:r w:rsidR="00631D05" w:rsidRPr="00631D05">
        <w:t xml:space="preserve">) </w:t>
      </w:r>
      <w:r w:rsidR="00577681" w:rsidRPr="00631D05">
        <w:t>различия</w:t>
      </w:r>
      <w:r w:rsidR="00631D05" w:rsidRPr="00631D05">
        <w:t xml:space="preserve">. </w:t>
      </w:r>
      <w:r w:rsidR="00577681" w:rsidRPr="00631D05">
        <w:t>В</w:t>
      </w:r>
      <w:r w:rsidR="00631D05" w:rsidRPr="00631D05">
        <w:t xml:space="preserve"> </w:t>
      </w:r>
      <w:r w:rsidR="00577681" w:rsidRPr="00631D05">
        <w:t>cвязи</w:t>
      </w:r>
      <w:r w:rsidR="00631D05" w:rsidRPr="00631D05">
        <w:t xml:space="preserve"> </w:t>
      </w:r>
      <w:r w:rsidR="00577681" w:rsidRPr="00631D05">
        <w:t>c</w:t>
      </w:r>
      <w:r w:rsidR="00631D05" w:rsidRPr="00631D05">
        <w:t xml:space="preserve"> </w:t>
      </w:r>
      <w:r w:rsidR="00577681" w:rsidRPr="00631D05">
        <w:t>дальнейшим</w:t>
      </w:r>
      <w:r w:rsidR="00631D05" w:rsidRPr="00631D05">
        <w:t xml:space="preserve"> </w:t>
      </w:r>
      <w:r w:rsidRPr="00631D05">
        <w:t>расширением</w:t>
      </w:r>
      <w:r w:rsidR="00631D05" w:rsidRPr="00631D05">
        <w:t xml:space="preserve"> </w:t>
      </w:r>
      <w:r w:rsidR="00577681" w:rsidRPr="00631D05">
        <w:t>и</w:t>
      </w:r>
      <w:r w:rsidR="00631D05" w:rsidRPr="00631D05">
        <w:t xml:space="preserve"> </w:t>
      </w:r>
      <w:r w:rsidR="00577681" w:rsidRPr="00631D05">
        <w:t>раcпроcтранением</w:t>
      </w:r>
      <w:r w:rsidR="00631D05" w:rsidRPr="00631D05">
        <w:t xml:space="preserve"> </w:t>
      </w:r>
      <w:r w:rsidR="00577681" w:rsidRPr="00631D05">
        <w:t>терминологии,</w:t>
      </w:r>
      <w:r w:rsidR="00631D05" w:rsidRPr="00631D05">
        <w:t xml:space="preserve"> </w:t>
      </w:r>
      <w:r w:rsidR="00577681" w:rsidRPr="00631D05">
        <w:t>каcающейcя</w:t>
      </w:r>
      <w:r w:rsidR="00631D05" w:rsidRPr="00631D05">
        <w:t xml:space="preserve"> </w:t>
      </w:r>
      <w:r w:rsidR="00577681" w:rsidRPr="00631D05">
        <w:t>маркетинга,</w:t>
      </w:r>
      <w:r w:rsidR="00631D05" w:rsidRPr="00631D05">
        <w:t xml:space="preserve"> </w:t>
      </w:r>
      <w:r w:rsidR="00577681" w:rsidRPr="00631D05">
        <w:t>имеет</w:t>
      </w:r>
      <w:r w:rsidR="00631D05" w:rsidRPr="00631D05">
        <w:t xml:space="preserve"> </w:t>
      </w:r>
      <w:r w:rsidRPr="00631D05">
        <w:t>место</w:t>
      </w:r>
      <w:r w:rsidR="00631D05" w:rsidRPr="00631D05">
        <w:t xml:space="preserve"> </w:t>
      </w:r>
      <w:r w:rsidR="00577681" w:rsidRPr="00631D05">
        <w:t>переориентация</w:t>
      </w:r>
      <w:r w:rsidR="00631D05" w:rsidRPr="00631D05">
        <w:t xml:space="preserve"> </w:t>
      </w:r>
      <w:r w:rsidRPr="00631D05">
        <w:t>содержания</w:t>
      </w:r>
      <w:r w:rsidR="00631D05" w:rsidRPr="00631D05">
        <w:t xml:space="preserve"> </w:t>
      </w:r>
      <w:r w:rsidR="00577681" w:rsidRPr="00631D05">
        <w:t>маркетинга</w:t>
      </w:r>
      <w:r w:rsidR="00631D05" w:rsidRPr="00631D05">
        <w:t xml:space="preserve"> </w:t>
      </w:r>
      <w:r w:rsidR="00577681" w:rsidRPr="00631D05">
        <w:t>в</w:t>
      </w:r>
      <w:r w:rsidR="00631D05" w:rsidRPr="00631D05">
        <w:t xml:space="preserve"> </w:t>
      </w:r>
      <w:r w:rsidR="00577681" w:rsidRPr="00631D05">
        <w:t>завиcимоcти</w:t>
      </w:r>
      <w:r w:rsidR="00631D05" w:rsidRPr="00631D05">
        <w:t xml:space="preserve"> </w:t>
      </w:r>
      <w:r w:rsidR="00577681" w:rsidRPr="00631D05">
        <w:t>от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="00577681" w:rsidRPr="00631D05">
        <w:t>предприятий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При</w:t>
      </w:r>
      <w:r w:rsidR="00631D05" w:rsidRPr="00631D05">
        <w:t xml:space="preserve"> </w:t>
      </w:r>
      <w:r w:rsidRPr="00631D05">
        <w:t>выходе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внешний</w:t>
      </w:r>
      <w:r w:rsidR="00631D05" w:rsidRPr="00631D05">
        <w:t xml:space="preserve"> </w:t>
      </w:r>
      <w:r w:rsidRPr="00631D05">
        <w:t>рынок</w:t>
      </w:r>
      <w:r w:rsidR="00631D05" w:rsidRPr="00631D05">
        <w:t xml:space="preserve"> </w:t>
      </w:r>
      <w:r w:rsidRPr="00631D05">
        <w:t>фирма</w:t>
      </w:r>
      <w:r w:rsidR="00631D05" w:rsidRPr="00631D05">
        <w:t xml:space="preserve"> </w:t>
      </w:r>
      <w:r w:rsidRPr="00631D05">
        <w:t>использует</w:t>
      </w:r>
      <w:r w:rsidR="00631D05" w:rsidRPr="00631D05">
        <w:t xml:space="preserve"> </w:t>
      </w:r>
      <w:r w:rsidRPr="00631D05">
        <w:t>различные</w:t>
      </w:r>
      <w:r w:rsidR="00631D05" w:rsidRPr="00631D05">
        <w:t xml:space="preserve"> </w:t>
      </w:r>
      <w:r w:rsidRPr="00631D05">
        <w:t>виды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маркетинга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зависимости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степени</w:t>
      </w:r>
      <w:r w:rsidR="00631D05" w:rsidRPr="00631D05">
        <w:t xml:space="preserve"> </w:t>
      </w:r>
      <w:r w:rsidRPr="00631D05">
        <w:t>вовлеченности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систему</w:t>
      </w:r>
      <w:r w:rsidR="00631D05" w:rsidRPr="00631D05">
        <w:t xml:space="preserve"> </w:t>
      </w:r>
      <w:r w:rsidRPr="00631D05">
        <w:t>международных</w:t>
      </w:r>
      <w:r w:rsidR="00631D05" w:rsidRPr="00631D05">
        <w:t xml:space="preserve"> </w:t>
      </w:r>
      <w:r w:rsidRPr="00631D05">
        <w:t>экономических</w:t>
      </w:r>
      <w:r w:rsidR="00631D05" w:rsidRPr="00631D05">
        <w:t xml:space="preserve"> </w:t>
      </w:r>
      <w:r w:rsidRPr="00631D05">
        <w:t>отношений</w:t>
      </w:r>
      <w:r w:rsidR="00631D05" w:rsidRPr="00631D05">
        <w:t>: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Традиционный</w:t>
      </w:r>
      <w:r w:rsidR="00631D05" w:rsidRPr="00631D05">
        <w:t xml:space="preserve"> </w:t>
      </w:r>
      <w:r w:rsidRPr="00631D05">
        <w:t>маркетинг</w:t>
      </w:r>
      <w:r w:rsidR="00631D05" w:rsidRPr="00631D05">
        <w:t xml:space="preserve"> - </w:t>
      </w:r>
      <w:r w:rsidRPr="00631D05">
        <w:t>обычная</w:t>
      </w:r>
      <w:r w:rsidR="00631D05" w:rsidRPr="00631D05">
        <w:t xml:space="preserve"> </w:t>
      </w:r>
      <w:r w:rsidRPr="00631D05">
        <w:t>продажа</w:t>
      </w:r>
      <w:r w:rsidR="00631D05" w:rsidRPr="00631D05">
        <w:t xml:space="preserve"> </w:t>
      </w:r>
      <w:r w:rsidRPr="00631D05">
        <w:t>товаров</w:t>
      </w:r>
      <w:r w:rsidR="00631D05" w:rsidRPr="00631D05">
        <w:t xml:space="preserve"> </w:t>
      </w:r>
      <w:r w:rsidRPr="00631D05">
        <w:t>за</w:t>
      </w:r>
      <w:r w:rsidR="00631D05" w:rsidRPr="00631D05">
        <w:t xml:space="preserve"> </w:t>
      </w:r>
      <w:r w:rsidRPr="00631D05">
        <w:t>границу,</w:t>
      </w:r>
      <w:r w:rsidR="00631D05" w:rsidRPr="00631D05">
        <w:t xml:space="preserve"> </w:t>
      </w:r>
      <w:r w:rsidRPr="00631D05">
        <w:t>когда</w:t>
      </w:r>
      <w:r w:rsidR="00631D05" w:rsidRPr="00631D05">
        <w:t xml:space="preserve"> </w:t>
      </w:r>
      <w:r w:rsidRPr="00631D05">
        <w:t>экспортер</w:t>
      </w:r>
      <w:r w:rsidR="00631D05" w:rsidRPr="00631D05">
        <w:t xml:space="preserve"> </w:t>
      </w:r>
      <w:r w:rsidRPr="00631D05">
        <w:t>несет</w:t>
      </w:r>
      <w:r w:rsidR="00631D05" w:rsidRPr="00631D05">
        <w:t xml:space="preserve"> </w:t>
      </w:r>
      <w:r w:rsidRPr="00631D05">
        <w:t>ответственность</w:t>
      </w:r>
      <w:r w:rsidR="00631D05" w:rsidRPr="00631D05">
        <w:t xml:space="preserve"> </w:t>
      </w:r>
      <w:r w:rsidRPr="00631D05">
        <w:t>перед</w:t>
      </w:r>
      <w:r w:rsidR="00631D05" w:rsidRPr="00631D05">
        <w:t xml:space="preserve"> </w:t>
      </w:r>
      <w:r w:rsidRPr="00631D05">
        <w:t>покупателем</w:t>
      </w:r>
      <w:r w:rsidR="00631D05" w:rsidRPr="00631D05">
        <w:t xml:space="preserve"> </w:t>
      </w:r>
      <w:r w:rsidRPr="00631D05">
        <w:t>только</w:t>
      </w:r>
      <w:r w:rsidR="00631D05" w:rsidRPr="00631D05">
        <w:t xml:space="preserve"> </w:t>
      </w:r>
      <w:r w:rsidRPr="00631D05">
        <w:t>до</w:t>
      </w:r>
      <w:r w:rsidR="00631D05" w:rsidRPr="00631D05">
        <w:t xml:space="preserve"> </w:t>
      </w:r>
      <w:r w:rsidRPr="00631D05">
        <w:t>момента</w:t>
      </w:r>
      <w:r w:rsidR="00631D05" w:rsidRPr="00631D05">
        <w:t xml:space="preserve"> </w:t>
      </w:r>
      <w:r w:rsidRPr="00631D05">
        <w:t>поставки</w:t>
      </w:r>
      <w:r w:rsidR="00631D05" w:rsidRPr="00631D05">
        <w:t xml:space="preserve"> </w:t>
      </w:r>
      <w:r w:rsidRPr="00631D05">
        <w:t>и,</w:t>
      </w:r>
      <w:r w:rsidR="00631D05" w:rsidRPr="00631D05">
        <w:t xml:space="preserve"> </w:t>
      </w:r>
      <w:r w:rsidRPr="00631D05">
        <w:t>как</w:t>
      </w:r>
      <w:r w:rsidR="00631D05" w:rsidRPr="00631D05">
        <w:t xml:space="preserve"> </w:t>
      </w:r>
      <w:r w:rsidRPr="00631D05">
        <w:t>правило,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интересуется</w:t>
      </w:r>
      <w:r w:rsidR="00631D05" w:rsidRPr="00631D05">
        <w:t xml:space="preserve"> </w:t>
      </w:r>
      <w:r w:rsidRPr="00631D05">
        <w:t>дальнейшей</w:t>
      </w:r>
      <w:r w:rsidR="00631D05" w:rsidRPr="00631D05">
        <w:t xml:space="preserve"> </w:t>
      </w:r>
      <w:r w:rsidRPr="00631D05">
        <w:t>судьбой</w:t>
      </w:r>
      <w:r w:rsidR="00631D05" w:rsidRPr="00631D05">
        <w:t xml:space="preserve"> </w:t>
      </w:r>
      <w:r w:rsidRPr="00631D05">
        <w:t>проданного</w:t>
      </w:r>
      <w:r w:rsidR="00631D05" w:rsidRPr="00631D05">
        <w:t xml:space="preserve"> </w:t>
      </w:r>
      <w:r w:rsidRPr="00631D05">
        <w:t>товара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Экспортный</w:t>
      </w:r>
      <w:r w:rsidR="00631D05" w:rsidRPr="00631D05">
        <w:t xml:space="preserve"> </w:t>
      </w:r>
      <w:r w:rsidRPr="00631D05">
        <w:t>маркетинг</w:t>
      </w:r>
      <w:r w:rsidR="00631D05" w:rsidRPr="00631D05">
        <w:t xml:space="preserve"> - </w:t>
      </w:r>
      <w:r w:rsidRPr="00631D05">
        <w:t>экспортер</w:t>
      </w:r>
      <w:r w:rsidR="00631D05" w:rsidRPr="00631D05">
        <w:t xml:space="preserve"> </w:t>
      </w:r>
      <w:r w:rsidRPr="00631D05">
        <w:t>занимается</w:t>
      </w:r>
      <w:r w:rsidR="00631D05" w:rsidRPr="00631D05">
        <w:t xml:space="preserve"> </w:t>
      </w:r>
      <w:r w:rsidRPr="00631D05">
        <w:t>систематическим</w:t>
      </w:r>
      <w:r w:rsidR="00631D05" w:rsidRPr="00631D05">
        <w:t xml:space="preserve"> </w:t>
      </w:r>
      <w:r w:rsidRPr="00631D05">
        <w:t>изучением</w:t>
      </w:r>
      <w:r w:rsidR="00631D05" w:rsidRPr="00631D05">
        <w:t xml:space="preserve"> </w:t>
      </w:r>
      <w:r w:rsidRPr="00631D05">
        <w:t>целевого</w:t>
      </w:r>
      <w:r w:rsidR="00631D05" w:rsidRPr="00631D05">
        <w:t xml:space="preserve"> </w:t>
      </w:r>
      <w:r w:rsidRPr="00631D05">
        <w:t>зарубежного</w:t>
      </w:r>
      <w:r w:rsidR="00631D05" w:rsidRPr="00631D05">
        <w:t xml:space="preserve"> </w:t>
      </w:r>
      <w:r w:rsidRPr="00631D05">
        <w:t>рынка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приспосабливает</w:t>
      </w:r>
      <w:r w:rsidR="00631D05" w:rsidRPr="00631D05">
        <w:t xml:space="preserve"> </w:t>
      </w:r>
      <w:r w:rsidRPr="00631D05">
        <w:t>свое</w:t>
      </w:r>
      <w:r w:rsidR="00631D05" w:rsidRPr="00631D05">
        <w:t xml:space="preserve"> </w:t>
      </w:r>
      <w:r w:rsidRPr="00631D05">
        <w:t>производство</w:t>
      </w:r>
      <w:r w:rsidR="00631D05" w:rsidRPr="00631D05">
        <w:t xml:space="preserve"> </w:t>
      </w:r>
      <w:r w:rsidRPr="00631D05">
        <w:t>к</w:t>
      </w:r>
      <w:r w:rsidR="00631D05" w:rsidRPr="00631D05">
        <w:t xml:space="preserve"> </w:t>
      </w:r>
      <w:r w:rsidRPr="00631D05">
        <w:t>изменяющимся</w:t>
      </w:r>
      <w:r w:rsidR="00631D05" w:rsidRPr="00631D05">
        <w:t xml:space="preserve"> </w:t>
      </w:r>
      <w:r w:rsidRPr="00631D05">
        <w:t>требованиям</w:t>
      </w:r>
      <w:r w:rsidR="00631D05" w:rsidRPr="00631D05">
        <w:t xml:space="preserve"> </w:t>
      </w:r>
      <w:r w:rsidRPr="00631D05">
        <w:t>этого</w:t>
      </w:r>
      <w:r w:rsidR="00631D05" w:rsidRPr="00631D05">
        <w:t xml:space="preserve"> </w:t>
      </w:r>
      <w:r w:rsidRPr="00631D05">
        <w:t>рынка</w:t>
      </w:r>
      <w:r w:rsidR="00631D05" w:rsidRPr="00631D05">
        <w:t xml:space="preserve">. </w:t>
      </w:r>
      <w:r w:rsidRPr="00631D05">
        <w:t>Под</w:t>
      </w:r>
      <w:r w:rsidR="00631D05" w:rsidRPr="00631D05">
        <w:t xml:space="preserve"> </w:t>
      </w:r>
      <w:r w:rsidRPr="00631D05">
        <w:t>экспортным</w:t>
      </w:r>
      <w:r w:rsidR="00631D05" w:rsidRPr="00631D05">
        <w:t xml:space="preserve"> </w:t>
      </w:r>
      <w:r w:rsidRPr="00631D05">
        <w:t>маркетингом</w:t>
      </w:r>
      <w:r w:rsidR="00631D05" w:rsidRPr="00631D05">
        <w:t xml:space="preserve"> </w:t>
      </w:r>
      <w:r w:rsidRPr="00631D05">
        <w:t>понимают</w:t>
      </w:r>
      <w:r w:rsidR="00631D05" w:rsidRPr="00631D05">
        <w:t xml:space="preserve"> </w:t>
      </w:r>
      <w:r w:rsidRPr="00631D05">
        <w:t>попытку</w:t>
      </w:r>
      <w:r w:rsidR="00631D05" w:rsidRPr="00631D05">
        <w:t xml:space="preserve"> </w:t>
      </w:r>
      <w:r w:rsidRPr="00631D05">
        <w:t>реализации</w:t>
      </w:r>
      <w:r w:rsidR="00631D05" w:rsidRPr="00631D05">
        <w:t xml:space="preserve"> </w:t>
      </w:r>
      <w:r w:rsidRPr="00631D05">
        <w:t>продукции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другой</w:t>
      </w:r>
      <w:r w:rsidR="00631D05" w:rsidRPr="00631D05">
        <w:t xml:space="preserve"> </w:t>
      </w:r>
      <w:r w:rsidRPr="00631D05">
        <w:t>стране,</w:t>
      </w:r>
      <w:r w:rsidR="00631D05" w:rsidRPr="00631D05">
        <w:t xml:space="preserve"> </w:t>
      </w:r>
      <w:r w:rsidRPr="00631D05">
        <w:t>отличающейся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продаж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внутреннем</w:t>
      </w:r>
      <w:r w:rsidR="00631D05" w:rsidRPr="00631D05">
        <w:t xml:space="preserve"> </w:t>
      </w:r>
      <w:r w:rsidRPr="00631D05">
        <w:t>рынке</w:t>
      </w:r>
      <w:r w:rsidR="00631D05" w:rsidRPr="00631D05">
        <w:t xml:space="preserve"> </w:t>
      </w:r>
      <w:r w:rsidRPr="00631D05">
        <w:t>условиями</w:t>
      </w:r>
      <w:r w:rsidR="00631D05" w:rsidRPr="00631D05">
        <w:t xml:space="preserve"> </w:t>
      </w:r>
      <w:r w:rsidRPr="00631D05">
        <w:t>сбыта,</w:t>
      </w:r>
      <w:r w:rsidR="00631D05" w:rsidRPr="00631D05">
        <w:t xml:space="preserve"> </w:t>
      </w:r>
      <w:r w:rsidRPr="00631D05">
        <w:t>деловыми</w:t>
      </w:r>
      <w:r w:rsidR="00631D05" w:rsidRPr="00631D05">
        <w:t xml:space="preserve"> </w:t>
      </w:r>
      <w:r w:rsidRPr="00631D05">
        <w:t>обычаями,</w:t>
      </w:r>
      <w:r w:rsidR="00631D05" w:rsidRPr="00631D05">
        <w:t xml:space="preserve"> </w:t>
      </w:r>
      <w:r w:rsidRPr="00631D05">
        <w:t>национальными</w:t>
      </w:r>
      <w:r w:rsidR="00631D05" w:rsidRPr="00631D05">
        <w:t xml:space="preserve"> </w:t>
      </w:r>
      <w:r w:rsidRPr="00631D05">
        <w:t>традициями,</w:t>
      </w:r>
      <w:r w:rsidR="00631D05" w:rsidRPr="00631D05">
        <w:t xml:space="preserve"> </w:t>
      </w:r>
      <w:r w:rsidRPr="00631D05">
        <w:t>валютой,</w:t>
      </w:r>
      <w:r w:rsidR="00631D05" w:rsidRPr="00631D05">
        <w:t xml:space="preserve"> </w:t>
      </w:r>
      <w:r w:rsidRPr="00631D05">
        <w:t>особенностями</w:t>
      </w:r>
      <w:r w:rsidR="00631D05" w:rsidRPr="00631D05">
        <w:t xml:space="preserve"> </w:t>
      </w:r>
      <w:r w:rsidRPr="00631D05">
        <w:t>социо-культурной</w:t>
      </w:r>
      <w:r w:rsidR="00631D05" w:rsidRPr="00631D05">
        <w:t xml:space="preserve"> </w:t>
      </w:r>
      <w:r w:rsidRPr="00631D05">
        <w:t>среды</w:t>
      </w:r>
      <w:r w:rsidR="00631D05" w:rsidRPr="00631D05">
        <w:t xml:space="preserve">. </w:t>
      </w:r>
      <w:r w:rsidRPr="00631D05">
        <w:t>Как</w:t>
      </w:r>
      <w:r w:rsidR="00631D05" w:rsidRPr="00631D05">
        <w:t xml:space="preserve"> </w:t>
      </w:r>
      <w:r w:rsidRPr="00631D05">
        <w:t>правило,</w:t>
      </w:r>
      <w:r w:rsidR="00631D05" w:rsidRPr="00631D05">
        <w:t xml:space="preserve"> </w:t>
      </w:r>
      <w:r w:rsidRPr="00631D05">
        <w:t>компания</w:t>
      </w:r>
      <w:r w:rsidR="00631D05" w:rsidRPr="00631D05">
        <w:t xml:space="preserve"> </w:t>
      </w:r>
      <w:r w:rsidRPr="00631D05">
        <w:t>при</w:t>
      </w:r>
      <w:r w:rsidR="00631D05" w:rsidRPr="00631D05">
        <w:t xml:space="preserve"> </w:t>
      </w:r>
      <w:r w:rsidRPr="00631D05">
        <w:t>этом</w:t>
      </w:r>
      <w:r w:rsidR="00631D05" w:rsidRPr="00631D05">
        <w:t xml:space="preserve"> </w:t>
      </w:r>
      <w:r w:rsidRPr="00631D05">
        <w:t>переводит</w:t>
      </w:r>
      <w:r w:rsidR="00631D05" w:rsidRPr="00631D05">
        <w:t xml:space="preserve"> </w:t>
      </w:r>
      <w:r w:rsidRPr="00631D05">
        <w:t>за</w:t>
      </w:r>
      <w:r w:rsidR="00631D05" w:rsidRPr="00631D05">
        <w:t xml:space="preserve"> </w:t>
      </w:r>
      <w:r w:rsidRPr="00631D05">
        <w:t>пределы</w:t>
      </w:r>
      <w:r w:rsidR="00631D05" w:rsidRPr="00631D05">
        <w:t xml:space="preserve"> </w:t>
      </w:r>
      <w:r w:rsidRPr="00631D05">
        <w:t>национальных</w:t>
      </w:r>
      <w:r w:rsidR="00631D05" w:rsidRPr="00631D05">
        <w:t xml:space="preserve"> </w:t>
      </w:r>
      <w:r w:rsidRPr="00631D05">
        <w:t>границ</w:t>
      </w:r>
      <w:r w:rsidR="00631D05" w:rsidRPr="00631D05">
        <w:t xml:space="preserve"> </w:t>
      </w:r>
      <w:r w:rsidRPr="00631D05">
        <w:t>свою</w:t>
      </w:r>
      <w:r w:rsidR="00631D05" w:rsidRPr="00631D05">
        <w:t xml:space="preserve"> </w:t>
      </w:r>
      <w:r w:rsidRPr="00631D05">
        <w:t>торговую</w:t>
      </w:r>
      <w:r w:rsidR="00631D05" w:rsidRPr="00631D05">
        <w:t xml:space="preserve"> </w:t>
      </w:r>
      <w:r w:rsidRPr="00631D05">
        <w:t>практику,</w:t>
      </w:r>
      <w:r w:rsidR="00631D05" w:rsidRPr="00631D05">
        <w:t xml:space="preserve"> </w:t>
      </w:r>
      <w:r w:rsidRPr="00631D05">
        <w:t>внося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ее</w:t>
      </w:r>
      <w:r w:rsidR="00631D05" w:rsidRPr="00631D05">
        <w:t xml:space="preserve"> </w:t>
      </w:r>
      <w:r w:rsidRPr="00631D05">
        <w:t>компоненты</w:t>
      </w:r>
      <w:r w:rsidR="00631D05" w:rsidRPr="00631D05">
        <w:t xml:space="preserve"> </w:t>
      </w:r>
      <w:r w:rsidRPr="00631D05">
        <w:t>минимальные</w:t>
      </w:r>
      <w:r w:rsidR="00631D05" w:rsidRPr="00631D05">
        <w:t xml:space="preserve"> </w:t>
      </w:r>
      <w:r w:rsidRPr="00631D05">
        <w:t>изменения</w:t>
      </w:r>
      <w:r w:rsidR="00631D05" w:rsidRPr="00631D05">
        <w:t xml:space="preserve">. </w:t>
      </w:r>
      <w:r w:rsidRPr="00631D05">
        <w:t>Именно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налаживания</w:t>
      </w:r>
      <w:r w:rsidR="00631D05" w:rsidRPr="00631D05">
        <w:t xml:space="preserve"> </w:t>
      </w:r>
      <w:r w:rsidRPr="00631D05">
        <w:t>экспортных</w:t>
      </w:r>
      <w:r w:rsidR="00631D05" w:rsidRPr="00631D05">
        <w:t xml:space="preserve"> </w:t>
      </w:r>
      <w:r w:rsidRPr="00631D05">
        <w:t>операций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начинают</w:t>
      </w:r>
      <w:r w:rsidR="00631D05" w:rsidRPr="00631D05">
        <w:t xml:space="preserve"> </w:t>
      </w:r>
      <w:r w:rsidRPr="00631D05">
        <w:t>свою</w:t>
      </w:r>
      <w:r w:rsidR="00631D05" w:rsidRPr="00631D05">
        <w:t xml:space="preserve"> </w:t>
      </w:r>
      <w:r w:rsidRPr="00631D05">
        <w:t>международную</w:t>
      </w:r>
      <w:r w:rsidR="00631D05" w:rsidRPr="00631D05">
        <w:t xml:space="preserve"> </w:t>
      </w:r>
      <w:r w:rsidRPr="00631D05">
        <w:t>маркетинговую</w:t>
      </w:r>
      <w:r w:rsidR="00631D05" w:rsidRPr="00631D05">
        <w:t xml:space="preserve"> </w:t>
      </w:r>
      <w:r w:rsidRPr="00631D05">
        <w:t>деятельность</w:t>
      </w:r>
      <w:r w:rsidR="00631D05" w:rsidRPr="00631D05">
        <w:t xml:space="preserve"> </w:t>
      </w:r>
      <w:r w:rsidRPr="00631D05">
        <w:t>многие</w:t>
      </w:r>
      <w:r w:rsidR="00631D05" w:rsidRPr="00631D05">
        <w:t xml:space="preserve"> </w:t>
      </w:r>
      <w:r w:rsidRPr="00631D05">
        <w:t>фирмы</w:t>
      </w:r>
      <w:r w:rsidR="00631D05" w:rsidRPr="00631D05">
        <w:t xml:space="preserve">. </w:t>
      </w:r>
      <w:r w:rsidRPr="00631D05">
        <w:t>При</w:t>
      </w:r>
      <w:r w:rsidR="00631D05" w:rsidRPr="00631D05">
        <w:t xml:space="preserve"> </w:t>
      </w:r>
      <w:r w:rsidRPr="00631D05">
        <w:t>этом</w:t>
      </w:r>
      <w:r w:rsidR="00631D05" w:rsidRPr="00631D05">
        <w:t xml:space="preserve"> </w:t>
      </w:r>
      <w:r w:rsidRPr="00631D05">
        <w:t>основной</w:t>
      </w:r>
      <w:r w:rsidR="00631D05" w:rsidRPr="00631D05">
        <w:t xml:space="preserve"> </w:t>
      </w:r>
      <w:r w:rsidRPr="00631D05">
        <w:t>побудительной</w:t>
      </w:r>
      <w:r w:rsidR="00631D05" w:rsidRPr="00631D05">
        <w:t xml:space="preserve"> </w:t>
      </w:r>
      <w:r w:rsidRPr="00631D05">
        <w:t>причиной</w:t>
      </w:r>
      <w:r w:rsidR="00631D05" w:rsidRPr="00631D05">
        <w:t xml:space="preserve"> </w:t>
      </w:r>
      <w:r w:rsidRPr="00631D05">
        <w:t>участия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экспорте</w:t>
      </w:r>
      <w:r w:rsidR="00631D05" w:rsidRPr="00631D05">
        <w:t xml:space="preserve"> </w:t>
      </w:r>
      <w:r w:rsidRPr="00631D05">
        <w:t>выступает</w:t>
      </w:r>
      <w:r w:rsidR="00631D05" w:rsidRPr="00631D05">
        <w:t xml:space="preserve"> </w:t>
      </w:r>
      <w:r w:rsidRPr="00631D05">
        <w:t>стремление</w:t>
      </w:r>
      <w:r w:rsidR="00631D05" w:rsidRPr="00631D05">
        <w:t xml:space="preserve"> </w:t>
      </w:r>
      <w:r w:rsidRPr="00631D05">
        <w:t>увеличить</w:t>
      </w:r>
      <w:r w:rsidR="00631D05" w:rsidRPr="00631D05">
        <w:t xml:space="preserve"> </w:t>
      </w:r>
      <w:r w:rsidRPr="00631D05">
        <w:t>доходы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продаж</w:t>
      </w:r>
      <w:r w:rsidR="00631D05" w:rsidRPr="00631D05">
        <w:t xml:space="preserve">. </w:t>
      </w:r>
      <w:r w:rsidRPr="00631D05">
        <w:t>Далее,</w:t>
      </w:r>
      <w:r w:rsidR="00631D05" w:rsidRPr="00631D05">
        <w:t xml:space="preserve"> </w:t>
      </w:r>
      <w:r w:rsidRPr="00631D05">
        <w:t>экспортные</w:t>
      </w:r>
      <w:r w:rsidR="00631D05" w:rsidRPr="00631D05">
        <w:t xml:space="preserve"> </w:t>
      </w:r>
      <w:r w:rsidRPr="00631D05">
        <w:t>поставки</w:t>
      </w:r>
      <w:r w:rsidR="00631D05" w:rsidRPr="00631D05">
        <w:t xml:space="preserve"> </w:t>
      </w:r>
      <w:r w:rsidRPr="00631D05">
        <w:t>могут</w:t>
      </w:r>
      <w:r w:rsidR="00631D05" w:rsidRPr="00631D05">
        <w:t xml:space="preserve"> </w:t>
      </w:r>
      <w:r w:rsidRPr="00631D05">
        <w:t>быть</w:t>
      </w:r>
      <w:r w:rsidR="00631D05" w:rsidRPr="00631D05">
        <w:t xml:space="preserve"> </w:t>
      </w:r>
      <w:r w:rsidRPr="00631D05">
        <w:t>средством</w:t>
      </w:r>
      <w:r w:rsidR="00631D05" w:rsidRPr="00631D05">
        <w:t xml:space="preserve"> </w:t>
      </w:r>
      <w:r w:rsidRPr="00631D05">
        <w:t>смягчения</w:t>
      </w:r>
      <w:r w:rsidR="00631D05" w:rsidRPr="00631D05">
        <w:t xml:space="preserve"> </w:t>
      </w:r>
      <w:r w:rsidRPr="00631D05">
        <w:t>избыточных</w:t>
      </w:r>
      <w:r w:rsidR="00631D05" w:rsidRPr="00631D05">
        <w:t xml:space="preserve"> </w:t>
      </w:r>
      <w:r w:rsidRPr="00631D05">
        <w:t>производственных</w:t>
      </w:r>
      <w:r w:rsidR="00631D05" w:rsidRPr="00631D05">
        <w:t xml:space="preserve"> </w:t>
      </w:r>
      <w:r w:rsidRPr="00631D05">
        <w:t>мощностей</w:t>
      </w:r>
      <w:r w:rsidR="00631D05" w:rsidRPr="00631D05">
        <w:t xml:space="preserve"> </w:t>
      </w:r>
      <w:r w:rsidRPr="00631D05">
        <w:t>внутри</w:t>
      </w:r>
      <w:r w:rsidR="00631D05" w:rsidRPr="00631D05">
        <w:t xml:space="preserve"> </w:t>
      </w:r>
      <w:r w:rsidRPr="00631D05">
        <w:t>страны</w:t>
      </w:r>
      <w:r w:rsidR="00631D05" w:rsidRPr="00631D05">
        <w:t xml:space="preserve">. </w:t>
      </w:r>
      <w:r w:rsidRPr="00631D05">
        <w:t>Наконец,</w:t>
      </w:r>
      <w:r w:rsidR="00631D05" w:rsidRPr="00631D05">
        <w:t xml:space="preserve"> </w:t>
      </w:r>
      <w:r w:rsidRPr="00631D05">
        <w:t>есть</w:t>
      </w:r>
      <w:r w:rsidR="00631D05" w:rsidRPr="00631D05">
        <w:t xml:space="preserve"> </w:t>
      </w:r>
      <w:r w:rsidRPr="00631D05">
        <w:t>фирмы,</w:t>
      </w:r>
      <w:r w:rsidR="00631D05" w:rsidRPr="00631D05">
        <w:t xml:space="preserve"> </w:t>
      </w:r>
      <w:r w:rsidRPr="00631D05">
        <w:t>усматривающие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экспорте</w:t>
      </w:r>
      <w:r w:rsidR="00631D05" w:rsidRPr="00631D05">
        <w:t xml:space="preserve"> </w:t>
      </w:r>
      <w:r w:rsidRPr="00631D05">
        <w:t>продукции</w:t>
      </w:r>
      <w:r w:rsidR="00631D05" w:rsidRPr="00631D05">
        <w:t xml:space="preserve"> </w:t>
      </w:r>
      <w:r w:rsidRPr="00631D05">
        <w:t>стратегию</w:t>
      </w:r>
      <w:r w:rsidR="00631D05" w:rsidRPr="00631D05">
        <w:t xml:space="preserve"> </w:t>
      </w:r>
      <w:r w:rsidRPr="00631D05">
        <w:t>диверсификации</w:t>
      </w:r>
      <w:r w:rsidR="00631D05" w:rsidRPr="00631D05">
        <w:t xml:space="preserve"> </w:t>
      </w:r>
      <w:r w:rsidRPr="00631D05">
        <w:t>сбыта</w:t>
      </w:r>
      <w:r w:rsidR="00631D05" w:rsidRPr="00631D05">
        <w:t xml:space="preserve">. </w:t>
      </w:r>
      <w:r w:rsidRPr="00631D05">
        <w:t>Однако,</w:t>
      </w:r>
      <w:r w:rsidR="00631D05" w:rsidRPr="00631D05">
        <w:t xml:space="preserve"> </w:t>
      </w:r>
      <w:r w:rsidRPr="00631D05">
        <w:t>если</w:t>
      </w:r>
      <w:r w:rsidR="00631D05" w:rsidRPr="00631D05">
        <w:t xml:space="preserve"> </w:t>
      </w:r>
      <w:r w:rsidRPr="00631D05">
        <w:t>компания</w:t>
      </w:r>
      <w:r w:rsidR="00631D05" w:rsidRPr="00631D05">
        <w:t xml:space="preserve"> </w:t>
      </w:r>
      <w:r w:rsidRPr="00631D05">
        <w:t>глубоко</w:t>
      </w:r>
      <w:r w:rsidR="00631D05" w:rsidRPr="00631D05">
        <w:t xml:space="preserve"> </w:t>
      </w:r>
      <w:r w:rsidRPr="00631D05">
        <w:t>внедряется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мировые</w:t>
      </w:r>
      <w:r w:rsidR="00631D05" w:rsidRPr="00631D05">
        <w:t xml:space="preserve"> </w:t>
      </w:r>
      <w:r w:rsidRPr="00631D05">
        <w:t>рынки,</w:t>
      </w:r>
      <w:r w:rsidR="00631D05" w:rsidRPr="00631D05">
        <w:t xml:space="preserve"> </w:t>
      </w:r>
      <w:r w:rsidRPr="00631D05">
        <w:t>одного</w:t>
      </w:r>
      <w:r w:rsidR="00631D05" w:rsidRPr="00631D05">
        <w:t xml:space="preserve"> </w:t>
      </w:r>
      <w:r w:rsidRPr="00631D05">
        <w:t>приспособления</w:t>
      </w:r>
      <w:r w:rsidR="00631D05" w:rsidRPr="00631D05">
        <w:t xml:space="preserve"> </w:t>
      </w:r>
      <w:r w:rsidRPr="00631D05">
        <w:t>маркетинговых</w:t>
      </w:r>
      <w:r w:rsidR="00631D05" w:rsidRPr="00631D05">
        <w:t xml:space="preserve"> </w:t>
      </w:r>
      <w:r w:rsidRPr="00631D05">
        <w:t>методов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процедур,</w:t>
      </w:r>
      <w:r w:rsidR="00631D05" w:rsidRPr="00631D05">
        <w:t xml:space="preserve"> </w:t>
      </w:r>
      <w:r w:rsidRPr="00631D05">
        <w:t>даже</w:t>
      </w:r>
      <w:r w:rsidR="00631D05" w:rsidRPr="00631D05">
        <w:t xml:space="preserve"> </w:t>
      </w:r>
      <w:r w:rsidRPr="00631D05">
        <w:t>успешно</w:t>
      </w:r>
      <w:r w:rsidR="00631D05" w:rsidRPr="00631D05">
        <w:t xml:space="preserve"> </w:t>
      </w:r>
      <w:r w:rsidRPr="00631D05">
        <w:t>“работавших</w:t>
      </w:r>
      <w:r w:rsidR="00631D05">
        <w:t xml:space="preserve">" </w:t>
      </w:r>
      <w:r w:rsidRPr="00631D05">
        <w:t>на</w:t>
      </w:r>
      <w:r w:rsidR="00631D05" w:rsidRPr="00631D05">
        <w:t xml:space="preserve"> </w:t>
      </w:r>
      <w:r w:rsidRPr="00631D05">
        <w:t>внутреннем</w:t>
      </w:r>
      <w:r w:rsidR="00631D05" w:rsidRPr="00631D05">
        <w:t xml:space="preserve"> </w:t>
      </w:r>
      <w:r w:rsidRPr="00631D05">
        <w:t>рынке,</w:t>
      </w:r>
      <w:r w:rsidR="00631D05" w:rsidRPr="00631D05">
        <w:t xml:space="preserve"> </w:t>
      </w:r>
      <w:r w:rsidRPr="00631D05">
        <w:t>становится</w:t>
      </w:r>
      <w:r w:rsidR="00631D05" w:rsidRPr="00631D05">
        <w:t xml:space="preserve"> </w:t>
      </w:r>
      <w:r w:rsidRPr="00631D05">
        <w:t>явно</w:t>
      </w:r>
      <w:r w:rsidR="00631D05" w:rsidRPr="00631D05">
        <w:t xml:space="preserve"> </w:t>
      </w:r>
      <w:r w:rsidRPr="00631D05">
        <w:t>недостаточно</w:t>
      </w:r>
      <w:r w:rsidR="00631D05" w:rsidRPr="00631D05">
        <w:t xml:space="preserve">. </w:t>
      </w:r>
      <w:r w:rsidRPr="00631D05">
        <w:t>В</w:t>
      </w:r>
      <w:r w:rsidR="00631D05" w:rsidRPr="00631D05">
        <w:t xml:space="preserve"> </w:t>
      </w:r>
      <w:r w:rsidRPr="00631D05">
        <w:t>этом</w:t>
      </w:r>
      <w:r w:rsidR="00631D05" w:rsidRPr="00631D05">
        <w:t xml:space="preserve"> </w:t>
      </w:r>
      <w:r w:rsidRPr="00631D05">
        <w:t>случае</w:t>
      </w:r>
      <w:r w:rsidR="00631D05" w:rsidRPr="00631D05">
        <w:t xml:space="preserve"> </w:t>
      </w:r>
      <w:r w:rsidRPr="00631D05">
        <w:t>фирма</w:t>
      </w:r>
      <w:r w:rsidR="00631D05" w:rsidRPr="00631D05">
        <w:t xml:space="preserve"> </w:t>
      </w:r>
      <w:r w:rsidRPr="00631D05">
        <w:t>прибегает</w:t>
      </w:r>
      <w:r w:rsidR="00631D05" w:rsidRPr="00631D05">
        <w:t xml:space="preserve"> </w:t>
      </w:r>
      <w:r w:rsidRPr="00631D05">
        <w:t>к</w:t>
      </w:r>
      <w:r w:rsidR="00631D05" w:rsidRPr="00631D05">
        <w:t xml:space="preserve"> </w:t>
      </w:r>
      <w:r w:rsidRPr="00631D05">
        <w:t>международному</w:t>
      </w:r>
      <w:r w:rsidR="00631D05" w:rsidRPr="00631D05">
        <w:t xml:space="preserve"> </w:t>
      </w:r>
      <w:r w:rsidRPr="00631D05">
        <w:t>маркетингу</w:t>
      </w:r>
      <w:r w:rsidR="00631D05" w:rsidRPr="00631D05">
        <w:t xml:space="preserve">. </w:t>
      </w:r>
      <w:r w:rsidRPr="00631D05">
        <w:t>При</w:t>
      </w:r>
      <w:r w:rsidR="00631D05" w:rsidRPr="00631D05">
        <w:t xml:space="preserve"> </w:t>
      </w:r>
      <w:r w:rsidRPr="00631D05">
        <w:t>этом</w:t>
      </w:r>
      <w:r w:rsidR="00631D05" w:rsidRPr="00631D05">
        <w:t xml:space="preserve"> </w:t>
      </w:r>
      <w:r w:rsidRPr="00631D05">
        <w:t>выработка</w:t>
      </w:r>
      <w:r w:rsidR="00631D05" w:rsidRPr="00631D05">
        <w:t xml:space="preserve"> </w:t>
      </w:r>
      <w:r w:rsidRPr="00631D05">
        <w:t>грамотных</w:t>
      </w:r>
      <w:r w:rsidR="00631D05" w:rsidRPr="00631D05">
        <w:t xml:space="preserve"> </w:t>
      </w:r>
      <w:r w:rsidRPr="00631D05">
        <w:t>управленческих</w:t>
      </w:r>
      <w:r w:rsidR="00631D05" w:rsidRPr="00631D05">
        <w:t xml:space="preserve"> </w:t>
      </w:r>
      <w:r w:rsidRPr="00631D05">
        <w:t>решений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области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маркетинга</w:t>
      </w:r>
      <w:r w:rsidR="00631D05" w:rsidRPr="00631D05">
        <w:t xml:space="preserve"> </w:t>
      </w:r>
      <w:r w:rsidRPr="00631D05">
        <w:t>базируется,</w:t>
      </w:r>
      <w:r w:rsidR="00631D05" w:rsidRPr="00631D05">
        <w:t xml:space="preserve"> </w:t>
      </w:r>
      <w:r w:rsidRPr="00631D05">
        <w:t>как</w:t>
      </w:r>
      <w:r w:rsidR="00631D05" w:rsidRPr="00631D05">
        <w:t xml:space="preserve"> </w:t>
      </w:r>
      <w:r w:rsidRPr="00631D05">
        <w:t>правило,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теории</w:t>
      </w:r>
      <w:r w:rsidR="00631D05" w:rsidRPr="00631D05">
        <w:t xml:space="preserve"> </w:t>
      </w:r>
      <w:r w:rsidRPr="00631D05">
        <w:t>жизненного</w:t>
      </w:r>
      <w:r w:rsidR="00631D05" w:rsidRPr="00631D05">
        <w:t xml:space="preserve"> </w:t>
      </w:r>
      <w:r w:rsidRPr="00631D05">
        <w:t>цикла</w:t>
      </w:r>
      <w:r w:rsidR="00631D05" w:rsidRPr="00631D05">
        <w:t xml:space="preserve"> </w:t>
      </w:r>
      <w:r w:rsidRPr="00631D05">
        <w:t>товара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концепции</w:t>
      </w:r>
      <w:r w:rsidR="00631D05" w:rsidRPr="00631D05">
        <w:t xml:space="preserve"> </w:t>
      </w:r>
      <w:r w:rsidRPr="00631D05">
        <w:t>“эффекта</w:t>
      </w:r>
      <w:r w:rsidR="00631D05" w:rsidRPr="00631D05">
        <w:t xml:space="preserve"> </w:t>
      </w:r>
      <w:r w:rsidRPr="00631D05">
        <w:t>призмы”,</w:t>
      </w:r>
      <w:r w:rsidR="00631D05" w:rsidRPr="00631D05">
        <w:t xml:space="preserve"> </w:t>
      </w:r>
      <w:r w:rsidRPr="00631D05">
        <w:t>демонстрирующей</w:t>
      </w:r>
      <w:r w:rsidR="00631D05" w:rsidRPr="00631D05">
        <w:t xml:space="preserve"> </w:t>
      </w:r>
      <w:r w:rsidRPr="00631D05">
        <w:t>степень</w:t>
      </w:r>
      <w:r w:rsidR="00631D05" w:rsidRPr="00631D05">
        <w:t xml:space="preserve"> </w:t>
      </w:r>
      <w:r w:rsidRPr="00631D05">
        <w:t>эффективности</w:t>
      </w:r>
      <w:r w:rsidR="00631D05" w:rsidRPr="00631D05">
        <w:t xml:space="preserve"> </w:t>
      </w:r>
      <w:r w:rsidRPr="00631D05">
        <w:t>перенесения</w:t>
      </w:r>
      <w:r w:rsidR="00631D05" w:rsidRPr="00631D05">
        <w:t xml:space="preserve"> </w:t>
      </w:r>
      <w:r w:rsidRPr="00631D05">
        <w:t>компонентов</w:t>
      </w:r>
      <w:r w:rsidR="00631D05" w:rsidRPr="00631D05">
        <w:t xml:space="preserve"> </w:t>
      </w:r>
      <w:r w:rsidRPr="00631D05">
        <w:t>маркетинга,</w:t>
      </w:r>
      <w:r w:rsidR="00631D05" w:rsidRPr="00631D05">
        <w:t xml:space="preserve"> </w:t>
      </w:r>
      <w:r w:rsidRPr="00631D05">
        <w:t>используемых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внутреннем</w:t>
      </w:r>
      <w:r w:rsidR="00631D05" w:rsidRPr="00631D05">
        <w:t xml:space="preserve"> </w:t>
      </w:r>
      <w:r w:rsidRPr="00631D05">
        <w:t>рынке,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рынки</w:t>
      </w:r>
      <w:r w:rsidR="00631D05" w:rsidRPr="00631D05">
        <w:t xml:space="preserve"> </w:t>
      </w:r>
      <w:r w:rsidRPr="00631D05">
        <w:t>международные</w:t>
      </w:r>
      <w:r w:rsidR="00631D05" w:rsidRPr="00631D05">
        <w:t xml:space="preserve">. </w:t>
      </w:r>
      <w:r w:rsidRPr="00631D05">
        <w:t>Определение</w:t>
      </w:r>
      <w:r w:rsidR="00631D05" w:rsidRPr="00631D05">
        <w:t xml:space="preserve"> </w:t>
      </w:r>
      <w:r w:rsidRPr="00631D05">
        <w:t>сильных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слабых</w:t>
      </w:r>
      <w:r w:rsidR="00631D05" w:rsidRPr="00631D05">
        <w:t xml:space="preserve"> </w:t>
      </w:r>
      <w:r w:rsidRPr="00631D05">
        <w:t>сторон</w:t>
      </w:r>
      <w:r w:rsidR="00631D05" w:rsidRPr="00631D05">
        <w:t xml:space="preserve"> </w:t>
      </w:r>
      <w:r w:rsidRPr="00631D05">
        <w:t>маркетинга</w:t>
      </w:r>
      <w:r w:rsidR="00631D05" w:rsidRPr="00631D05">
        <w:t xml:space="preserve"> </w:t>
      </w:r>
      <w:r w:rsidRPr="00631D05">
        <w:t>фирмы</w:t>
      </w:r>
      <w:r w:rsidR="00631D05" w:rsidRPr="00631D05">
        <w:t xml:space="preserve"> </w:t>
      </w:r>
      <w:r w:rsidRPr="00631D05">
        <w:t>внутри</w:t>
      </w:r>
      <w:r w:rsidR="00631D05" w:rsidRPr="00631D05">
        <w:t xml:space="preserve"> </w:t>
      </w:r>
      <w:r w:rsidRPr="00631D05">
        <w:t>страны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соотнесение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характеристиками</w:t>
      </w:r>
      <w:r w:rsidR="00631D05" w:rsidRPr="00631D05">
        <w:t xml:space="preserve"> </w:t>
      </w:r>
      <w:r w:rsidRPr="00631D05">
        <w:t>выбранных</w:t>
      </w:r>
      <w:r w:rsidR="00631D05" w:rsidRPr="00631D05">
        <w:t xml:space="preserve"> </w:t>
      </w:r>
      <w:r w:rsidRPr="00631D05">
        <w:t>внешних</w:t>
      </w:r>
      <w:r w:rsidR="00631D05" w:rsidRPr="00631D05">
        <w:t xml:space="preserve"> </w:t>
      </w:r>
      <w:r w:rsidRPr="00631D05">
        <w:t>рынков</w:t>
      </w:r>
      <w:r w:rsidR="00631D05" w:rsidRPr="00631D05">
        <w:t xml:space="preserve"> </w:t>
      </w:r>
      <w:r w:rsidRPr="00631D05">
        <w:t>выступает</w:t>
      </w:r>
      <w:r w:rsidR="00631D05" w:rsidRPr="00631D05">
        <w:t xml:space="preserve"> </w:t>
      </w:r>
      <w:r w:rsidRPr="00631D05">
        <w:t>важнейшей</w:t>
      </w:r>
      <w:r w:rsidR="00631D05" w:rsidRPr="00631D05">
        <w:t xml:space="preserve"> </w:t>
      </w:r>
      <w:r w:rsidRPr="00631D05">
        <w:t>основой</w:t>
      </w:r>
      <w:r w:rsidR="00631D05" w:rsidRPr="00631D05">
        <w:t xml:space="preserve"> </w:t>
      </w:r>
      <w:r w:rsidRPr="00631D05">
        <w:t>принятия</w:t>
      </w:r>
      <w:r w:rsidR="00631D05" w:rsidRPr="00631D05">
        <w:t xml:space="preserve"> </w:t>
      </w:r>
      <w:r w:rsidRPr="00631D05">
        <w:t>стратегических</w:t>
      </w:r>
      <w:r w:rsidR="00631D05" w:rsidRPr="00631D05">
        <w:t xml:space="preserve"> </w:t>
      </w:r>
      <w:r w:rsidRPr="00631D05">
        <w:t>решений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международном</w:t>
      </w:r>
      <w:r w:rsidR="00631D05" w:rsidRPr="00631D05">
        <w:t xml:space="preserve"> </w:t>
      </w:r>
      <w:r w:rsidRPr="00631D05">
        <w:t>маркетинге</w:t>
      </w:r>
      <w:r w:rsidR="00631D05" w:rsidRPr="00631D05">
        <w:t xml:space="preserve">. </w:t>
      </w:r>
      <w:r w:rsidRPr="00631D05">
        <w:t>Экспортная</w:t>
      </w:r>
      <w:r w:rsidR="00631D05" w:rsidRPr="00631D05">
        <w:t xml:space="preserve"> </w:t>
      </w:r>
      <w:r w:rsidRPr="00631D05">
        <w:t>операция</w:t>
      </w:r>
      <w:r w:rsidR="00631D05" w:rsidRPr="00631D05">
        <w:t xml:space="preserve"> </w:t>
      </w:r>
      <w:r w:rsidRPr="00631D05">
        <w:t>представляет</w:t>
      </w:r>
      <w:r w:rsidR="00631D05" w:rsidRPr="00631D05">
        <w:t xml:space="preserve"> </w:t>
      </w:r>
      <w:r w:rsidRPr="00631D05">
        <w:t>собой</w:t>
      </w:r>
      <w:r w:rsidR="00631D05" w:rsidRPr="00631D05">
        <w:t xml:space="preserve"> </w:t>
      </w:r>
      <w:r w:rsidRPr="00631D05">
        <w:t>деятельность,</w:t>
      </w:r>
      <w:r w:rsidR="00631D05" w:rsidRPr="00631D05">
        <w:t xml:space="preserve"> </w:t>
      </w:r>
      <w:r w:rsidRPr="00631D05">
        <w:t>направленную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продажу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вывоз</w:t>
      </w:r>
      <w:r w:rsidR="00631D05" w:rsidRPr="00631D05">
        <w:t xml:space="preserve"> </w:t>
      </w:r>
      <w:r w:rsidRPr="00631D05">
        <w:t>за</w:t>
      </w:r>
      <w:r w:rsidR="00631D05" w:rsidRPr="00631D05">
        <w:t xml:space="preserve"> </w:t>
      </w:r>
      <w:r w:rsidRPr="00631D05">
        <w:t>границу</w:t>
      </w:r>
      <w:r w:rsidR="00631D05" w:rsidRPr="00631D05">
        <w:t xml:space="preserve"> </w:t>
      </w:r>
      <w:r w:rsidRPr="00631D05">
        <w:t>товаров</w:t>
      </w:r>
      <w:r w:rsidR="00631D05" w:rsidRPr="00631D05">
        <w:t xml:space="preserve"> </w:t>
      </w:r>
      <w:r w:rsidRPr="00631D05">
        <w:t>для</w:t>
      </w:r>
      <w:r w:rsidR="00631D05" w:rsidRPr="00631D05">
        <w:t xml:space="preserve"> </w:t>
      </w:r>
      <w:r w:rsidRPr="00631D05">
        <w:t>передачи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собственность</w:t>
      </w:r>
      <w:r w:rsidR="00631D05" w:rsidRPr="00631D05">
        <w:t xml:space="preserve"> </w:t>
      </w:r>
      <w:r w:rsidRPr="00631D05">
        <w:t>иностранному</w:t>
      </w:r>
      <w:r w:rsidR="00631D05" w:rsidRPr="00631D05">
        <w:t xml:space="preserve"> </w:t>
      </w:r>
      <w:r w:rsidRPr="00631D05">
        <w:t>контрагенту</w:t>
      </w:r>
      <w:r w:rsidR="00631D05" w:rsidRPr="00631D05">
        <w:t xml:space="preserve">. </w:t>
      </w:r>
      <w:r w:rsidRPr="00631D05">
        <w:t>Для</w:t>
      </w:r>
      <w:r w:rsidR="00631D05" w:rsidRPr="00631D05">
        <w:t xml:space="preserve"> </w:t>
      </w:r>
      <w:r w:rsidRPr="00631D05">
        <w:t>продавца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имеет</w:t>
      </w:r>
      <w:r w:rsidR="00631D05" w:rsidRPr="00631D05">
        <w:t xml:space="preserve"> </w:t>
      </w:r>
      <w:r w:rsidRPr="00631D05">
        <w:t>значения,</w:t>
      </w:r>
      <w:r w:rsidR="00631D05" w:rsidRPr="00631D05">
        <w:t xml:space="preserve"> </w:t>
      </w:r>
      <w:r w:rsidRPr="00631D05">
        <w:t>что</w:t>
      </w:r>
      <w:r w:rsidR="00631D05" w:rsidRPr="00631D05">
        <w:t xml:space="preserve"> </w:t>
      </w:r>
      <w:r w:rsidRPr="00631D05">
        <w:t>будет</w:t>
      </w:r>
      <w:r w:rsidR="00631D05" w:rsidRPr="00631D05">
        <w:t xml:space="preserve"> </w:t>
      </w:r>
      <w:r w:rsidRPr="00631D05">
        <w:t>делать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этим</w:t>
      </w:r>
      <w:r w:rsidR="00631D05" w:rsidRPr="00631D05">
        <w:t xml:space="preserve"> </w:t>
      </w:r>
      <w:r w:rsidRPr="00631D05">
        <w:t>товаром</w:t>
      </w:r>
      <w:r w:rsidR="00631D05" w:rsidRPr="00631D05">
        <w:t xml:space="preserve"> </w:t>
      </w:r>
      <w:r w:rsidRPr="00631D05">
        <w:t>покупатель</w:t>
      </w:r>
      <w:r w:rsidR="00631D05" w:rsidRPr="00631D05">
        <w:t xml:space="preserve"> - </w:t>
      </w:r>
      <w:r w:rsidRPr="00631D05">
        <w:t>пустит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переработку,</w:t>
      </w:r>
      <w:r w:rsidR="00631D05" w:rsidRPr="00631D05">
        <w:t xml:space="preserve"> </w:t>
      </w:r>
      <w:r w:rsidRPr="00631D05">
        <w:t>реализует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внутреннем</w:t>
      </w:r>
      <w:r w:rsidR="00631D05" w:rsidRPr="00631D05">
        <w:t xml:space="preserve"> </w:t>
      </w:r>
      <w:r w:rsidRPr="00631D05">
        <w:t>рынке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перепродаст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третьей</w:t>
      </w:r>
      <w:r w:rsidR="00631D05" w:rsidRPr="00631D05">
        <w:t xml:space="preserve"> </w:t>
      </w:r>
      <w:r w:rsidRPr="00631D05">
        <w:t>стране</w:t>
      </w:r>
      <w:r w:rsidR="00631D05" w:rsidRPr="00631D05">
        <w:t xml:space="preserve">. </w:t>
      </w:r>
      <w:r w:rsidRPr="00631D05">
        <w:t>Для</w:t>
      </w:r>
      <w:r w:rsidR="00631D05" w:rsidRPr="00631D05">
        <w:t xml:space="preserve"> </w:t>
      </w:r>
      <w:r w:rsidRPr="00631D05">
        <w:t>продавца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страны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любом</w:t>
      </w:r>
      <w:r w:rsidR="00631D05" w:rsidRPr="00631D05">
        <w:t xml:space="preserve"> </w:t>
      </w:r>
      <w:r w:rsidRPr="00631D05">
        <w:t>случае</w:t>
      </w:r>
      <w:r w:rsidR="00631D05" w:rsidRPr="00631D05">
        <w:t xml:space="preserve"> </w:t>
      </w:r>
      <w:r w:rsidRPr="00631D05">
        <w:t>это</w:t>
      </w:r>
      <w:r w:rsidR="00631D05" w:rsidRPr="00631D05">
        <w:t xml:space="preserve"> </w:t>
      </w:r>
      <w:r w:rsidRPr="00631D05">
        <w:t>будет</w:t>
      </w:r>
      <w:r w:rsidR="00631D05" w:rsidRPr="00631D05">
        <w:t xml:space="preserve"> </w:t>
      </w:r>
      <w:r w:rsidRPr="00631D05">
        <w:t>экспортная</w:t>
      </w:r>
      <w:r w:rsidR="00631D05" w:rsidRPr="00631D05">
        <w:t xml:space="preserve"> </w:t>
      </w:r>
      <w:r w:rsidRPr="00631D05">
        <w:t>операция</w:t>
      </w:r>
      <w:r w:rsidR="00631D05" w:rsidRPr="00631D05">
        <w:t xml:space="preserve">. </w:t>
      </w:r>
      <w:r w:rsidRPr="00631D05">
        <w:t>Ее</w:t>
      </w:r>
      <w:r w:rsidR="00631D05" w:rsidRPr="00631D05">
        <w:t xml:space="preserve"> </w:t>
      </w:r>
      <w:r w:rsidRPr="00631D05">
        <w:t>основными</w:t>
      </w:r>
      <w:r w:rsidR="00631D05" w:rsidRPr="00631D05">
        <w:t xml:space="preserve"> </w:t>
      </w:r>
      <w:r w:rsidRPr="00631D05">
        <w:t>признаками</w:t>
      </w:r>
      <w:r w:rsidR="00631D05" w:rsidRPr="00631D05">
        <w:t xml:space="preserve"> </w:t>
      </w:r>
      <w:r w:rsidRPr="00631D05">
        <w:t>являются</w:t>
      </w:r>
      <w:r w:rsidR="00631D05" w:rsidRPr="00631D05">
        <w:t xml:space="preserve"> </w:t>
      </w:r>
      <w:r w:rsidRPr="00631D05">
        <w:t>заключение</w:t>
      </w:r>
      <w:r w:rsidR="00631D05" w:rsidRPr="00631D05">
        <w:t xml:space="preserve"> </w:t>
      </w:r>
      <w:r w:rsidRPr="00631D05">
        <w:t>контракта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иностранным</w:t>
      </w:r>
      <w:r w:rsidR="00631D05" w:rsidRPr="00631D05">
        <w:t xml:space="preserve"> </w:t>
      </w:r>
      <w:r w:rsidRPr="00631D05">
        <w:t>контрагентом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пересечение</w:t>
      </w:r>
      <w:r w:rsidR="00631D05" w:rsidRPr="00631D05">
        <w:t xml:space="preserve"> </w:t>
      </w:r>
      <w:r w:rsidRPr="00631D05">
        <w:t>товаром</w:t>
      </w:r>
      <w:r w:rsidR="00631D05" w:rsidRPr="00631D05">
        <w:t xml:space="preserve"> </w:t>
      </w:r>
      <w:r w:rsidRPr="00631D05">
        <w:t>границы</w:t>
      </w:r>
      <w:r w:rsidR="00631D05" w:rsidRPr="00631D05">
        <w:t xml:space="preserve"> </w:t>
      </w:r>
      <w:r w:rsidRPr="00631D05">
        <w:t>страны</w:t>
      </w:r>
      <w:r w:rsidR="00631D05" w:rsidRPr="00631D05">
        <w:t xml:space="preserve"> - </w:t>
      </w:r>
      <w:r w:rsidRPr="00631D05">
        <w:t>экспортера</w:t>
      </w:r>
      <w:r w:rsidR="00631D05" w:rsidRPr="00631D05">
        <w:t xml:space="preserve">. </w:t>
      </w:r>
      <w:r w:rsidRPr="00631D05">
        <w:t>Необходимым</w:t>
      </w:r>
      <w:r w:rsidR="00631D05" w:rsidRPr="00631D05">
        <w:t xml:space="preserve"> </w:t>
      </w:r>
      <w:r w:rsidRPr="00631D05">
        <w:t>условием</w:t>
      </w:r>
      <w:r w:rsidR="00631D05" w:rsidRPr="00631D05">
        <w:t xml:space="preserve"> </w:t>
      </w:r>
      <w:r w:rsidRPr="00631D05">
        <w:t>экспортной</w:t>
      </w:r>
      <w:r w:rsidR="00631D05" w:rsidRPr="00631D05">
        <w:t xml:space="preserve"> </w:t>
      </w:r>
      <w:r w:rsidRPr="00631D05">
        <w:t>операции</w:t>
      </w:r>
      <w:r w:rsidR="00631D05" w:rsidRPr="00631D05">
        <w:t xml:space="preserve"> </w:t>
      </w:r>
      <w:r w:rsidRPr="00631D05">
        <w:t>является</w:t>
      </w:r>
      <w:r w:rsidR="00631D05" w:rsidRPr="00631D05">
        <w:t xml:space="preserve"> </w:t>
      </w:r>
      <w:r w:rsidRPr="00631D05">
        <w:t>наличие</w:t>
      </w:r>
      <w:r w:rsidR="00631D05" w:rsidRPr="00631D05">
        <w:t xml:space="preserve"> </w:t>
      </w:r>
      <w:r w:rsidRPr="00631D05">
        <w:t>товара,</w:t>
      </w:r>
      <w:r w:rsidR="00631D05" w:rsidRPr="00631D05">
        <w:t xml:space="preserve"> </w:t>
      </w:r>
      <w:r w:rsidRPr="00631D05">
        <w:t>пользующегося</w:t>
      </w:r>
      <w:r w:rsidR="00631D05" w:rsidRPr="00631D05">
        <w:t xml:space="preserve"> </w:t>
      </w:r>
      <w:r w:rsidRPr="00631D05">
        <w:t>спросом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внешнем</w:t>
      </w:r>
      <w:r w:rsidR="00631D05" w:rsidRPr="00631D05">
        <w:t xml:space="preserve"> </w:t>
      </w:r>
      <w:r w:rsidRPr="00631D05">
        <w:t>рынке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В</w:t>
      </w:r>
      <w:r w:rsidR="00631D05" w:rsidRPr="00631D05">
        <w:t xml:space="preserve"> </w:t>
      </w:r>
      <w:r w:rsidRPr="00631D05">
        <w:t>федеральном</w:t>
      </w:r>
      <w:r w:rsidR="00631D05" w:rsidRPr="00631D05">
        <w:t xml:space="preserve"> </w:t>
      </w:r>
      <w:r w:rsidRPr="00631D05">
        <w:t>законе</w:t>
      </w:r>
      <w:r w:rsidR="00631D05">
        <w:t xml:space="preserve"> "</w:t>
      </w:r>
      <w:r w:rsidRPr="00631D05">
        <w:t>О</w:t>
      </w:r>
      <w:r w:rsidR="00631D05" w:rsidRPr="00631D05">
        <w:t xml:space="preserve"> </w:t>
      </w:r>
      <w:r w:rsidRPr="00631D05">
        <w:t>государственном</w:t>
      </w:r>
      <w:r w:rsidR="00631D05" w:rsidRPr="00631D05">
        <w:t xml:space="preserve"> </w:t>
      </w:r>
      <w:r w:rsidRPr="00631D05">
        <w:t>регулировании</w:t>
      </w:r>
      <w:r w:rsidR="00631D05" w:rsidRPr="00631D05">
        <w:t xml:space="preserve"> </w:t>
      </w:r>
      <w:r w:rsidRPr="00631D05">
        <w:t>внешнеторговой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Российской</w:t>
      </w:r>
      <w:r w:rsidR="00631D05" w:rsidRPr="00631D05">
        <w:t xml:space="preserve"> </w:t>
      </w:r>
      <w:r w:rsidRPr="00631D05">
        <w:t>Федерации</w:t>
      </w:r>
      <w:r w:rsidR="00631D05">
        <w:t xml:space="preserve">" </w:t>
      </w:r>
      <w:r w:rsidRPr="00631D05">
        <w:t>от</w:t>
      </w:r>
      <w:r w:rsidR="00631D05" w:rsidRPr="00631D05">
        <w:t xml:space="preserve"> </w:t>
      </w:r>
      <w:r w:rsidRPr="00631D05">
        <w:t>13</w:t>
      </w:r>
      <w:r w:rsidR="00631D05" w:rsidRPr="00631D05">
        <w:t xml:space="preserve"> </w:t>
      </w:r>
      <w:r w:rsidRPr="00631D05">
        <w:t>октября</w:t>
      </w:r>
      <w:r w:rsidR="00631D05" w:rsidRPr="00631D05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631D05">
          <w:t>1995</w:t>
        </w:r>
        <w:r w:rsidR="00631D05" w:rsidRPr="00631D05">
          <w:t xml:space="preserve"> </w:t>
        </w:r>
        <w:r w:rsidRPr="00631D05">
          <w:t>г</w:t>
        </w:r>
      </w:smartTag>
      <w:r w:rsidR="00631D05" w:rsidRPr="00631D05">
        <w:t xml:space="preserve">. </w:t>
      </w:r>
      <w:r w:rsidRPr="00631D05">
        <w:t>дается</w:t>
      </w:r>
      <w:r w:rsidR="00631D05" w:rsidRPr="00631D05">
        <w:t xml:space="preserve"> </w:t>
      </w:r>
      <w:r w:rsidRPr="00631D05">
        <w:t>следующее</w:t>
      </w:r>
      <w:r w:rsidR="00631D05" w:rsidRPr="00631D05">
        <w:t xml:space="preserve"> </w:t>
      </w:r>
      <w:r w:rsidRPr="00631D05">
        <w:t>определение</w:t>
      </w:r>
      <w:r w:rsidR="00631D05" w:rsidRPr="00631D05">
        <w:t xml:space="preserve"> </w:t>
      </w:r>
      <w:r w:rsidRPr="00631D05">
        <w:t>экспорта</w:t>
      </w:r>
      <w:r w:rsidR="00631D05" w:rsidRPr="00631D05">
        <w:t>:</w:t>
      </w:r>
      <w:r w:rsidR="00631D05">
        <w:t xml:space="preserve"> "</w:t>
      </w:r>
      <w:r w:rsidRPr="00631D05">
        <w:t>Экспорт</w:t>
      </w:r>
      <w:r w:rsidR="00631D05" w:rsidRPr="00631D05">
        <w:t xml:space="preserve"> - </w:t>
      </w:r>
      <w:r w:rsidRPr="00631D05">
        <w:t>вывоз</w:t>
      </w:r>
      <w:r w:rsidR="00631D05" w:rsidRPr="00631D05">
        <w:t xml:space="preserve"> </w:t>
      </w:r>
      <w:r w:rsidRPr="00631D05">
        <w:t>товара,</w:t>
      </w:r>
      <w:r w:rsidR="00631D05" w:rsidRPr="00631D05">
        <w:t xml:space="preserve"> </w:t>
      </w:r>
      <w:r w:rsidRPr="00631D05">
        <w:t>работ,</w:t>
      </w:r>
      <w:r w:rsidR="00631D05" w:rsidRPr="00631D05">
        <w:t xml:space="preserve"> </w:t>
      </w:r>
      <w:r w:rsidRPr="00631D05">
        <w:t>услуг,</w:t>
      </w:r>
      <w:r w:rsidR="00631D05" w:rsidRPr="00631D05">
        <w:t xml:space="preserve"> </w:t>
      </w:r>
      <w:r w:rsidRPr="00631D05">
        <w:t>результатов</w:t>
      </w:r>
      <w:r w:rsidR="00631D05" w:rsidRPr="00631D05">
        <w:t xml:space="preserve"> </w:t>
      </w:r>
      <w:r w:rsidRPr="00631D05">
        <w:t>интеллектуальной</w:t>
      </w:r>
      <w:r w:rsidR="00631D05" w:rsidRPr="00631D05">
        <w:t xml:space="preserve"> </w:t>
      </w:r>
      <w:r w:rsidRPr="00631D05">
        <w:t>деятельности,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том</w:t>
      </w:r>
      <w:r w:rsidR="00631D05" w:rsidRPr="00631D05">
        <w:t xml:space="preserve"> </w:t>
      </w:r>
      <w:r w:rsidRPr="00631D05">
        <w:t>числе</w:t>
      </w:r>
      <w:r w:rsidR="00631D05" w:rsidRPr="00631D05">
        <w:t xml:space="preserve"> </w:t>
      </w:r>
      <w:r w:rsidRPr="00631D05">
        <w:t>исключительных</w:t>
      </w:r>
      <w:r w:rsidR="00631D05" w:rsidRPr="00631D05">
        <w:t xml:space="preserve"> </w:t>
      </w:r>
      <w:r w:rsidRPr="00631D05">
        <w:t>прав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них,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таможенной</w:t>
      </w:r>
      <w:r w:rsidR="00631D05" w:rsidRPr="00631D05">
        <w:t xml:space="preserve"> </w:t>
      </w:r>
      <w:r w:rsidRPr="00631D05">
        <w:t>территории</w:t>
      </w:r>
      <w:r w:rsidR="00631D05" w:rsidRPr="00631D05">
        <w:t xml:space="preserve"> </w:t>
      </w:r>
      <w:r w:rsidRPr="00631D05">
        <w:t>Российской</w:t>
      </w:r>
      <w:r w:rsidR="00631D05" w:rsidRPr="00631D05">
        <w:t xml:space="preserve"> </w:t>
      </w:r>
      <w:r w:rsidRPr="00631D05">
        <w:t>Федерации</w:t>
      </w:r>
      <w:r w:rsidR="00631D05" w:rsidRPr="00631D05">
        <w:t xml:space="preserve"> </w:t>
      </w:r>
      <w:r w:rsidRPr="00631D05">
        <w:t>за</w:t>
      </w:r>
      <w:r w:rsidR="00631D05" w:rsidRPr="00631D05">
        <w:t xml:space="preserve"> </w:t>
      </w:r>
      <w:r w:rsidRPr="00631D05">
        <w:t>границу</w:t>
      </w:r>
      <w:r w:rsidR="00631D05" w:rsidRPr="00631D05">
        <w:t xml:space="preserve"> </w:t>
      </w:r>
      <w:r w:rsidRPr="00631D05">
        <w:t>без</w:t>
      </w:r>
      <w:r w:rsidR="00631D05" w:rsidRPr="00631D05">
        <w:t xml:space="preserve"> </w:t>
      </w:r>
      <w:r w:rsidRPr="00631D05">
        <w:t>обязательства</w:t>
      </w:r>
      <w:r w:rsidR="00631D05" w:rsidRPr="00631D05">
        <w:t xml:space="preserve"> </w:t>
      </w:r>
      <w:r w:rsidRPr="00631D05">
        <w:t>об</w:t>
      </w:r>
      <w:r w:rsidR="00631D05" w:rsidRPr="00631D05">
        <w:t xml:space="preserve"> </w:t>
      </w:r>
      <w:r w:rsidRPr="00631D05">
        <w:t>обратном</w:t>
      </w:r>
      <w:r w:rsidR="00631D05" w:rsidRPr="00631D05">
        <w:t xml:space="preserve"> </w:t>
      </w:r>
      <w:r w:rsidRPr="00631D05">
        <w:t>ввозе</w:t>
      </w:r>
      <w:r w:rsidR="00631D05" w:rsidRPr="00631D05">
        <w:t xml:space="preserve">. </w:t>
      </w:r>
      <w:r w:rsidRPr="00631D05">
        <w:t>К</w:t>
      </w:r>
      <w:r w:rsidR="00631D05" w:rsidRPr="00631D05">
        <w:t xml:space="preserve"> </w:t>
      </w:r>
      <w:r w:rsidRPr="00631D05">
        <w:t>экспорту</w:t>
      </w:r>
      <w:r w:rsidR="00631D05" w:rsidRPr="00631D05">
        <w:t xml:space="preserve"> </w:t>
      </w:r>
      <w:r w:rsidRPr="00631D05">
        <w:t>товаров</w:t>
      </w:r>
      <w:r w:rsidR="00631D05" w:rsidRPr="00631D05">
        <w:t xml:space="preserve"> </w:t>
      </w:r>
      <w:r w:rsidRPr="00631D05">
        <w:t>приравниваются</w:t>
      </w:r>
      <w:r w:rsidR="00631D05" w:rsidRPr="00631D05">
        <w:t xml:space="preserve"> </w:t>
      </w:r>
      <w:r w:rsidRPr="00631D05">
        <w:t>отдельные</w:t>
      </w:r>
      <w:r w:rsidR="00631D05" w:rsidRPr="00631D05">
        <w:t xml:space="preserve"> </w:t>
      </w:r>
      <w:r w:rsidRPr="00631D05">
        <w:t>коммерческие</w:t>
      </w:r>
      <w:r w:rsidR="00631D05" w:rsidRPr="00631D05">
        <w:t xml:space="preserve"> </w:t>
      </w:r>
      <w:r w:rsidRPr="00631D05">
        <w:t>операции</w:t>
      </w:r>
      <w:r w:rsidR="00631D05" w:rsidRPr="00631D05">
        <w:t xml:space="preserve"> </w:t>
      </w:r>
      <w:r w:rsidRPr="00631D05">
        <w:t>без</w:t>
      </w:r>
      <w:r w:rsidR="00631D05" w:rsidRPr="00631D05">
        <w:t xml:space="preserve"> </w:t>
      </w:r>
      <w:r w:rsidRPr="00631D05">
        <w:t>вывоза</w:t>
      </w:r>
      <w:r w:rsidR="00631D05" w:rsidRPr="00631D05">
        <w:t xml:space="preserve"> </w:t>
      </w:r>
      <w:r w:rsidRPr="00631D05">
        <w:t>товаров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таможенной</w:t>
      </w:r>
      <w:r w:rsidR="00631D05" w:rsidRPr="00631D05">
        <w:t xml:space="preserve"> </w:t>
      </w:r>
      <w:r w:rsidRPr="00631D05">
        <w:t>территории</w:t>
      </w:r>
      <w:r w:rsidR="00631D05" w:rsidRPr="00631D05">
        <w:t xml:space="preserve"> </w:t>
      </w:r>
      <w:r w:rsidRPr="00631D05">
        <w:t>РФ</w:t>
      </w:r>
      <w:r w:rsidR="00631D05" w:rsidRPr="00631D05">
        <w:t xml:space="preserve"> </w:t>
      </w:r>
      <w:r w:rsidRPr="00631D05">
        <w:t>за</w:t>
      </w:r>
      <w:r w:rsidR="00631D05" w:rsidRPr="00631D05">
        <w:t xml:space="preserve"> </w:t>
      </w:r>
      <w:r w:rsidRPr="00631D05">
        <w:t>границу,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частности,</w:t>
      </w:r>
      <w:r w:rsidR="00631D05" w:rsidRPr="00631D05">
        <w:t xml:space="preserve"> </w:t>
      </w:r>
      <w:r w:rsidRPr="00631D05">
        <w:t>при</w:t>
      </w:r>
      <w:r w:rsidR="00631D05" w:rsidRPr="00631D05">
        <w:t xml:space="preserve"> </w:t>
      </w:r>
      <w:r w:rsidRPr="00631D05">
        <w:t>закупке</w:t>
      </w:r>
      <w:r w:rsidR="00631D05" w:rsidRPr="00631D05">
        <w:t xml:space="preserve"> </w:t>
      </w:r>
      <w:r w:rsidRPr="00631D05">
        <w:t>иностранным</w:t>
      </w:r>
      <w:r w:rsidR="00631D05" w:rsidRPr="00631D05">
        <w:t xml:space="preserve"> </w:t>
      </w:r>
      <w:r w:rsidRPr="00631D05">
        <w:t>лицом</w:t>
      </w:r>
      <w:r w:rsidR="00631D05" w:rsidRPr="00631D05">
        <w:t xml:space="preserve"> </w:t>
      </w:r>
      <w:r w:rsidRPr="00631D05">
        <w:t>товара</w:t>
      </w:r>
      <w:r w:rsidR="00631D05" w:rsidRPr="00631D05">
        <w:t xml:space="preserve"> </w:t>
      </w:r>
      <w:r w:rsidRPr="00631D05">
        <w:t>у</w:t>
      </w:r>
      <w:r w:rsidR="00631D05" w:rsidRPr="00631D05">
        <w:t xml:space="preserve"> </w:t>
      </w:r>
      <w:r w:rsidRPr="00631D05">
        <w:t>российского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передаче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другому</w:t>
      </w:r>
      <w:r w:rsidR="00631D05" w:rsidRPr="00631D05">
        <w:t xml:space="preserve"> </w:t>
      </w:r>
      <w:r w:rsidRPr="00631D05">
        <w:t>российскому</w:t>
      </w:r>
      <w:r w:rsidR="00631D05" w:rsidRPr="00631D05">
        <w:t xml:space="preserve"> </w:t>
      </w:r>
      <w:r w:rsidRPr="00631D05">
        <w:t>лицу</w:t>
      </w:r>
      <w:r w:rsidR="00631D05" w:rsidRPr="00631D05">
        <w:t xml:space="preserve"> </w:t>
      </w:r>
      <w:r w:rsidRPr="00631D05">
        <w:t>для</w:t>
      </w:r>
      <w:r w:rsidR="00631D05" w:rsidRPr="00631D05">
        <w:t xml:space="preserve"> </w:t>
      </w:r>
      <w:r w:rsidRPr="00631D05">
        <w:t>переработки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последующего</w:t>
      </w:r>
      <w:r w:rsidR="00631D05" w:rsidRPr="00631D05">
        <w:t xml:space="preserve"> </w:t>
      </w:r>
      <w:r w:rsidRPr="00631D05">
        <w:t>вывоза</w:t>
      </w:r>
      <w:r w:rsidR="00631D05" w:rsidRPr="00631D05">
        <w:t xml:space="preserve"> </w:t>
      </w:r>
      <w:r w:rsidRPr="00631D05">
        <w:t>переработанного</w:t>
      </w:r>
      <w:r w:rsidR="00631D05" w:rsidRPr="00631D05">
        <w:t xml:space="preserve"> </w:t>
      </w:r>
      <w:r w:rsidRPr="00631D05">
        <w:t>товара</w:t>
      </w:r>
      <w:r w:rsidR="00631D05" w:rsidRPr="00631D05">
        <w:t xml:space="preserve"> </w:t>
      </w:r>
      <w:r w:rsidRPr="00631D05">
        <w:t>за</w:t>
      </w:r>
      <w:r w:rsidR="00631D05" w:rsidRPr="00631D05">
        <w:t xml:space="preserve"> </w:t>
      </w:r>
      <w:r w:rsidRPr="00631D05">
        <w:t>границу</w:t>
      </w:r>
      <w:r w:rsidR="00631D05">
        <w:t>"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Реэкспортная</w:t>
      </w:r>
      <w:r w:rsidR="00631D05" w:rsidRPr="00631D05">
        <w:t xml:space="preserve"> </w:t>
      </w:r>
      <w:r w:rsidRPr="00631D05">
        <w:t>операция</w:t>
      </w:r>
      <w:r w:rsidR="00631D05" w:rsidRPr="00631D05">
        <w:t xml:space="preserve"> - </w:t>
      </w:r>
      <w:r w:rsidRPr="00631D05">
        <w:t>коммерческая</w:t>
      </w:r>
      <w:r w:rsidR="00631D05" w:rsidRPr="00631D05">
        <w:t xml:space="preserve"> </w:t>
      </w:r>
      <w:r w:rsidRPr="00631D05">
        <w:t>деятельность</w:t>
      </w:r>
      <w:r w:rsidR="00631D05" w:rsidRPr="00631D05">
        <w:t xml:space="preserve"> </w:t>
      </w:r>
      <w:r w:rsidRPr="00631D05">
        <w:t>направленная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продажу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вывоз</w:t>
      </w:r>
      <w:r w:rsidR="00631D05" w:rsidRPr="00631D05">
        <w:t xml:space="preserve"> </w:t>
      </w:r>
      <w:r w:rsidRPr="00631D05">
        <w:t>из</w:t>
      </w:r>
      <w:r w:rsidR="00631D05" w:rsidRPr="00631D05">
        <w:t xml:space="preserve"> </w:t>
      </w:r>
      <w:r w:rsidRPr="00631D05">
        <w:t>страны</w:t>
      </w:r>
      <w:r w:rsidR="00631D05" w:rsidRPr="00631D05">
        <w:t xml:space="preserve"> </w:t>
      </w:r>
      <w:r w:rsidRPr="00631D05">
        <w:t>ранее</w:t>
      </w:r>
      <w:r w:rsidR="00631D05" w:rsidRPr="00631D05">
        <w:t xml:space="preserve"> </w:t>
      </w:r>
      <w:r w:rsidRPr="00631D05">
        <w:t>ввезенных</w:t>
      </w:r>
      <w:r w:rsidR="00631D05" w:rsidRPr="00631D05">
        <w:t xml:space="preserve"> </w:t>
      </w:r>
      <w:r w:rsidRPr="00631D05">
        <w:t>товаров</w:t>
      </w:r>
      <w:r w:rsidR="00631D05" w:rsidRPr="00631D05">
        <w:t xml:space="preserve">. </w:t>
      </w:r>
      <w:r w:rsidRPr="00631D05">
        <w:t>Главным</w:t>
      </w:r>
      <w:r w:rsidR="00631D05" w:rsidRPr="00631D05">
        <w:t xml:space="preserve"> </w:t>
      </w:r>
      <w:r w:rsidRPr="00631D05">
        <w:t>условием</w:t>
      </w:r>
      <w:r w:rsidR="00631D05" w:rsidRPr="00631D05">
        <w:t xml:space="preserve"> </w:t>
      </w:r>
      <w:r w:rsidRPr="00631D05">
        <w:t>является</w:t>
      </w:r>
      <w:r w:rsidR="00631D05" w:rsidRPr="00631D05">
        <w:t xml:space="preserve"> - </w:t>
      </w:r>
      <w:r w:rsidRPr="00631D05">
        <w:t>отсутствие</w:t>
      </w:r>
      <w:r w:rsidR="00631D05" w:rsidRPr="00631D05">
        <w:t xml:space="preserve"> </w:t>
      </w:r>
      <w:r w:rsidRPr="00631D05">
        <w:t>переработки</w:t>
      </w:r>
      <w:r w:rsidR="00631D05" w:rsidRPr="00631D05">
        <w:t xml:space="preserve"> </w:t>
      </w:r>
      <w:r w:rsidRPr="00631D05">
        <w:t>этого</w:t>
      </w:r>
      <w:r w:rsidR="00631D05" w:rsidRPr="00631D05">
        <w:t xml:space="preserve"> </w:t>
      </w:r>
      <w:r w:rsidRPr="00631D05">
        <w:t>товара</w:t>
      </w:r>
      <w:r w:rsidR="00631D05" w:rsidRPr="00631D05">
        <w:t xml:space="preserve">. </w:t>
      </w:r>
      <w:r w:rsidRPr="00631D05">
        <w:t>Согласно</w:t>
      </w:r>
      <w:r w:rsidR="00631D05" w:rsidRPr="00631D05">
        <w:t xml:space="preserve"> </w:t>
      </w:r>
      <w:r w:rsidRPr="00631D05">
        <w:t>нормативным</w:t>
      </w:r>
      <w:r w:rsidR="00631D05" w:rsidRPr="00631D05">
        <w:t xml:space="preserve"> </w:t>
      </w:r>
      <w:r w:rsidRPr="00631D05">
        <w:t>актам</w:t>
      </w:r>
      <w:r w:rsidR="00631D05" w:rsidRPr="00631D05">
        <w:t xml:space="preserve"> </w:t>
      </w:r>
      <w:r w:rsidRPr="00631D05">
        <w:t>РФ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реэкспортными</w:t>
      </w:r>
      <w:r w:rsidR="00631D05" w:rsidRPr="00631D05">
        <w:t xml:space="preserve"> </w:t>
      </w:r>
      <w:r w:rsidRPr="00631D05">
        <w:t>товарами</w:t>
      </w:r>
      <w:r w:rsidR="00631D05" w:rsidRPr="00631D05">
        <w:t xml:space="preserve"> </w:t>
      </w:r>
      <w:r w:rsidRPr="00631D05">
        <w:t>допускаются</w:t>
      </w:r>
      <w:r w:rsidR="00631D05" w:rsidRPr="00631D05">
        <w:t xml:space="preserve"> </w:t>
      </w:r>
      <w:r w:rsidRPr="00631D05">
        <w:t>следующие</w:t>
      </w:r>
      <w:r w:rsidR="00631D05" w:rsidRPr="00631D05">
        <w:t xml:space="preserve"> </w:t>
      </w:r>
      <w:r w:rsidRPr="00631D05">
        <w:t>действия</w:t>
      </w:r>
      <w:r w:rsidR="00631D05" w:rsidRPr="00631D05">
        <w:t>:</w:t>
      </w:r>
      <w:r w:rsidR="0090501E">
        <w:t xml:space="preserve"> </w:t>
      </w:r>
      <w:r w:rsidRPr="00631D05">
        <w:t>маркировка,</w:t>
      </w:r>
      <w:r w:rsidR="00631D05" w:rsidRPr="00631D05">
        <w:t xml:space="preserve"> </w:t>
      </w:r>
      <w:r w:rsidRPr="00631D05">
        <w:t>упаковка,</w:t>
      </w:r>
      <w:r w:rsidR="00631D05" w:rsidRPr="00631D05">
        <w:t xml:space="preserve"> </w:t>
      </w:r>
      <w:r w:rsidRPr="00631D05">
        <w:t>расфасовка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Международный</w:t>
      </w:r>
      <w:r w:rsidR="00631D05" w:rsidRPr="00631D05">
        <w:t xml:space="preserve"> </w:t>
      </w:r>
      <w:r w:rsidRPr="00631D05">
        <w:t>маркетинг</w:t>
      </w:r>
      <w:r w:rsidR="00631D05" w:rsidRPr="00631D05">
        <w:t xml:space="preserve"> - </w:t>
      </w:r>
      <w:r w:rsidRPr="00631D05">
        <w:t>экспортер</w:t>
      </w:r>
      <w:r w:rsidR="00631D05" w:rsidRPr="00631D05">
        <w:t xml:space="preserve"> </w:t>
      </w:r>
      <w:r w:rsidRPr="00631D05">
        <w:t>глубоко</w:t>
      </w:r>
      <w:r w:rsidR="00631D05" w:rsidRPr="00631D05">
        <w:t xml:space="preserve"> </w:t>
      </w:r>
      <w:r w:rsidRPr="00631D05">
        <w:t>исследует</w:t>
      </w:r>
      <w:r w:rsidR="00631D05" w:rsidRPr="00631D05">
        <w:t xml:space="preserve"> </w:t>
      </w:r>
      <w:r w:rsidRPr="00631D05">
        <w:t>рынок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проникает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него,</w:t>
      </w:r>
      <w:r w:rsidR="00631D05" w:rsidRPr="00631D05">
        <w:t xml:space="preserve"> </w:t>
      </w:r>
      <w:r w:rsidRPr="00631D05">
        <w:t>используя</w:t>
      </w:r>
      <w:r w:rsidR="00631D05" w:rsidRPr="00631D05">
        <w:t xml:space="preserve"> </w:t>
      </w:r>
      <w:r w:rsidRPr="00631D05">
        <w:t>для</w:t>
      </w:r>
      <w:r w:rsidR="00631D05" w:rsidRPr="00631D05">
        <w:t xml:space="preserve"> </w:t>
      </w:r>
      <w:r w:rsidRPr="00631D05">
        <w:t>этого</w:t>
      </w:r>
      <w:r w:rsidR="00631D05" w:rsidRPr="00631D05">
        <w:t xml:space="preserve"> </w:t>
      </w:r>
      <w:r w:rsidRPr="00631D05">
        <w:t>широкий</w:t>
      </w:r>
      <w:r w:rsidR="00631D05" w:rsidRPr="00631D05">
        <w:t xml:space="preserve"> </w:t>
      </w:r>
      <w:r w:rsidRPr="00631D05">
        <w:t>набор</w:t>
      </w:r>
      <w:r w:rsidR="00631D05" w:rsidRPr="00631D05">
        <w:t xml:space="preserve"> </w:t>
      </w:r>
      <w:r w:rsidRPr="00631D05">
        <w:t>маркетинговых</w:t>
      </w:r>
      <w:r w:rsidR="00631D05" w:rsidRPr="00631D05">
        <w:t xml:space="preserve"> </w:t>
      </w:r>
      <w:r w:rsidRPr="00631D05">
        <w:t>средств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Глобальный</w:t>
      </w:r>
      <w:r w:rsidR="00631D05" w:rsidRPr="00631D05">
        <w:t xml:space="preserve"> </w:t>
      </w:r>
      <w:r w:rsidRPr="00631D05">
        <w:t>маркетинг</w:t>
      </w:r>
      <w:r w:rsidR="00631D05" w:rsidRPr="00631D05">
        <w:t xml:space="preserve"> - </w:t>
      </w:r>
      <w:r w:rsidRPr="00631D05">
        <w:t>предполагающий</w:t>
      </w:r>
      <w:r w:rsidR="00631D05" w:rsidRPr="00631D05">
        <w:t xml:space="preserve"> </w:t>
      </w:r>
      <w:r w:rsidRPr="00631D05">
        <w:t>разработку</w:t>
      </w:r>
      <w:r w:rsidR="00631D05" w:rsidRPr="00631D05">
        <w:t xml:space="preserve"> </w:t>
      </w:r>
      <w:r w:rsidRPr="00631D05">
        <w:t>стандартной</w:t>
      </w:r>
      <w:r w:rsidR="00631D05" w:rsidRPr="00631D05">
        <w:t xml:space="preserve"> </w:t>
      </w:r>
      <w:r w:rsidRPr="00631D05">
        <w:t>маркетинговой</w:t>
      </w:r>
      <w:r w:rsidR="00631D05" w:rsidRPr="00631D05">
        <w:t xml:space="preserve"> </w:t>
      </w:r>
      <w:r w:rsidRPr="00631D05">
        <w:t>программы</w:t>
      </w:r>
      <w:r w:rsidR="00631D05" w:rsidRPr="00631D05">
        <w:t xml:space="preserve"> </w:t>
      </w:r>
      <w:r w:rsidRPr="00631D05">
        <w:t>работы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всех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большинстве</w:t>
      </w:r>
      <w:r w:rsidR="00631D05" w:rsidRPr="00631D05">
        <w:t xml:space="preserve"> </w:t>
      </w:r>
      <w:r w:rsidRPr="00631D05">
        <w:t>зарубежных</w:t>
      </w:r>
      <w:r w:rsidR="00631D05" w:rsidRPr="00631D05">
        <w:t xml:space="preserve"> </w:t>
      </w:r>
      <w:r w:rsidRPr="00631D05">
        <w:t>рынков,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имеющий</w:t>
      </w:r>
      <w:r w:rsidR="00631D05" w:rsidRPr="00631D05">
        <w:t xml:space="preserve"> </w:t>
      </w:r>
      <w:r w:rsidRPr="00631D05">
        <w:t>дело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единым</w:t>
      </w:r>
      <w:r w:rsidR="00631D05" w:rsidRPr="00631D05">
        <w:t xml:space="preserve"> </w:t>
      </w:r>
      <w:r w:rsidRPr="00631D05">
        <w:t>товаром,</w:t>
      </w:r>
      <w:r w:rsidR="00631D05" w:rsidRPr="00631D05">
        <w:t xml:space="preserve"> </w:t>
      </w:r>
      <w:r w:rsidRPr="00631D05">
        <w:t>единым</w:t>
      </w:r>
      <w:r w:rsidR="00631D05" w:rsidRPr="00631D05">
        <w:t xml:space="preserve"> </w:t>
      </w:r>
      <w:r w:rsidRPr="00631D05">
        <w:t>брендом,</w:t>
      </w:r>
      <w:r w:rsidR="00631D05" w:rsidRPr="00631D05">
        <w:t xml:space="preserve"> </w:t>
      </w:r>
      <w:r w:rsidRPr="00631D05">
        <w:t>стандартной</w:t>
      </w:r>
      <w:r w:rsidR="00631D05" w:rsidRPr="00631D05">
        <w:t xml:space="preserve"> </w:t>
      </w:r>
      <w:r w:rsidRPr="00631D05">
        <w:t>рекламной</w:t>
      </w:r>
      <w:r w:rsidR="00631D05" w:rsidRPr="00631D05">
        <w:t xml:space="preserve"> </w:t>
      </w:r>
      <w:r w:rsidRPr="00631D05">
        <w:t>кампанией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="00631D05">
        <w:t>т.д.</w:t>
      </w:r>
      <w:r w:rsidR="00631D05" w:rsidRPr="00631D05">
        <w:t xml:space="preserve"> </w:t>
      </w:r>
      <w:r w:rsidRPr="00631D05">
        <w:t>фирма,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основном,</w:t>
      </w:r>
      <w:r w:rsidR="00631D05" w:rsidRPr="00631D05">
        <w:t xml:space="preserve"> </w:t>
      </w:r>
      <w:r w:rsidRPr="00631D05">
        <w:t>работает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международном</w:t>
      </w:r>
      <w:r w:rsidR="00631D05" w:rsidRPr="00631D05">
        <w:t xml:space="preserve"> </w:t>
      </w:r>
      <w:r w:rsidRPr="00631D05">
        <w:t>рынке,</w:t>
      </w:r>
      <w:r w:rsidR="00631D05" w:rsidRPr="00631D05">
        <w:t xml:space="preserve"> </w:t>
      </w:r>
      <w:r w:rsidRPr="00631D05">
        <w:t>используя</w:t>
      </w:r>
      <w:r w:rsidR="00631D05" w:rsidRPr="00631D05">
        <w:t xml:space="preserve"> </w:t>
      </w:r>
      <w:r w:rsidRPr="00631D05">
        <w:t>весь</w:t>
      </w:r>
      <w:r w:rsidR="00631D05" w:rsidRPr="00631D05">
        <w:t xml:space="preserve"> </w:t>
      </w:r>
      <w:r w:rsidRPr="00631D05">
        <w:t>комплекс</w:t>
      </w:r>
      <w:r w:rsidR="00631D05" w:rsidRPr="00631D05">
        <w:t xml:space="preserve"> </w:t>
      </w:r>
      <w:r w:rsidRPr="00631D05">
        <w:t>маркетинга</w:t>
      </w:r>
      <w:r w:rsidR="00631D05" w:rsidRPr="00631D05">
        <w:t xml:space="preserve">. </w:t>
      </w:r>
      <w:r w:rsidRPr="00631D05">
        <w:t>Глобальный</w:t>
      </w:r>
      <w:r w:rsidR="00631D05" w:rsidRPr="00631D05">
        <w:t xml:space="preserve"> </w:t>
      </w:r>
      <w:r w:rsidRPr="00631D05">
        <w:t>международный</w:t>
      </w:r>
      <w:r w:rsidR="00631D05" w:rsidRPr="00631D05">
        <w:t xml:space="preserve"> </w:t>
      </w:r>
      <w:r w:rsidRPr="00631D05">
        <w:t>маркетинг,</w:t>
      </w:r>
      <w:r w:rsidR="00631D05" w:rsidRPr="00631D05">
        <w:t xml:space="preserve"> </w:t>
      </w:r>
      <w:r w:rsidRPr="00631D05">
        <w:t>суть</w:t>
      </w:r>
      <w:r w:rsidR="00631D05" w:rsidRPr="00631D05">
        <w:t xml:space="preserve"> </w:t>
      </w:r>
      <w:r w:rsidRPr="00631D05">
        <w:t>которого</w:t>
      </w:r>
      <w:r w:rsidR="00631D05" w:rsidRPr="00631D05">
        <w:t xml:space="preserve"> </w:t>
      </w:r>
      <w:r w:rsidRPr="00631D05">
        <w:t>состоит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том,</w:t>
      </w:r>
      <w:r w:rsidR="00631D05" w:rsidRPr="00631D05">
        <w:t xml:space="preserve"> </w:t>
      </w:r>
      <w:r w:rsidRPr="00631D05">
        <w:t>что</w:t>
      </w:r>
      <w:r w:rsidR="00631D05" w:rsidRPr="00631D05">
        <w:t xml:space="preserve"> </w:t>
      </w:r>
      <w:r w:rsidRPr="00631D05">
        <w:t>предприятия</w:t>
      </w:r>
      <w:r w:rsidR="00631D05" w:rsidRPr="00631D05">
        <w:t xml:space="preserve"> </w:t>
      </w:r>
      <w:r w:rsidRPr="00631D05">
        <w:t>сразу</w:t>
      </w:r>
      <w:r w:rsidR="00631D05" w:rsidRPr="00631D05">
        <w:t xml:space="preserve"> </w:t>
      </w:r>
      <w:r w:rsidRPr="00631D05">
        <w:t>выходят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многонациональный</w:t>
      </w:r>
      <w:r w:rsidR="00631D05" w:rsidRPr="00631D05">
        <w:t xml:space="preserve"> </w:t>
      </w:r>
      <w:r w:rsidRPr="00631D05">
        <w:t>рынок</w:t>
      </w:r>
      <w:r w:rsidR="00631D05" w:rsidRPr="00631D05">
        <w:t xml:space="preserve">. </w:t>
      </w:r>
      <w:r w:rsidRPr="00631D05">
        <w:t>Сегодня</w:t>
      </w:r>
      <w:r w:rsidR="00631D05" w:rsidRPr="00631D05">
        <w:t xml:space="preserve"> </w:t>
      </w:r>
      <w:r w:rsidRPr="00631D05">
        <w:t>совершенно</w:t>
      </w:r>
      <w:r w:rsidR="00631D05" w:rsidRPr="00631D05">
        <w:t xml:space="preserve"> </w:t>
      </w:r>
      <w:r w:rsidRPr="00631D05">
        <w:t>очевиден</w:t>
      </w:r>
      <w:r w:rsidR="00631D05" w:rsidRPr="00631D05">
        <w:t xml:space="preserve"> </w:t>
      </w:r>
      <w:r w:rsidRPr="00631D05">
        <w:t>мировой</w:t>
      </w:r>
      <w:r w:rsidR="00631D05" w:rsidRPr="00631D05">
        <w:t xml:space="preserve"> </w:t>
      </w:r>
      <w:r w:rsidRPr="00631D05">
        <w:t>характер</w:t>
      </w:r>
      <w:r w:rsidR="00631D05" w:rsidRPr="00631D05">
        <w:t xml:space="preserve"> </w:t>
      </w:r>
      <w:r w:rsidRPr="00631D05">
        <w:t>рынков</w:t>
      </w:r>
      <w:r w:rsidR="00631D05" w:rsidRPr="00631D05">
        <w:t xml:space="preserve"> </w:t>
      </w:r>
      <w:r w:rsidRPr="00631D05">
        <w:t>товаров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услуг,</w:t>
      </w:r>
      <w:r w:rsidR="00631D05" w:rsidRPr="00631D05">
        <w:t xml:space="preserve"> </w:t>
      </w:r>
      <w:r w:rsidRPr="00631D05">
        <w:t>связанных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научно-техническим</w:t>
      </w:r>
      <w:r w:rsidR="00631D05" w:rsidRPr="00631D05">
        <w:t xml:space="preserve"> </w:t>
      </w:r>
      <w:r w:rsidRPr="00631D05">
        <w:t>прогрессом</w:t>
      </w:r>
      <w:r w:rsidR="00631D05" w:rsidRPr="00631D05">
        <w:t xml:space="preserve">. </w:t>
      </w:r>
      <w:r w:rsidRPr="00631D05">
        <w:t>Однако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развитием</w:t>
      </w:r>
      <w:r w:rsidR="00631D05" w:rsidRPr="00631D05">
        <w:t xml:space="preserve"> </w:t>
      </w:r>
      <w:r w:rsidRPr="00631D05">
        <w:t>информационных</w:t>
      </w:r>
      <w:r w:rsidR="00631D05" w:rsidRPr="00631D05">
        <w:t xml:space="preserve"> </w:t>
      </w:r>
      <w:r w:rsidRPr="00631D05">
        <w:t>технологий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средств</w:t>
      </w:r>
      <w:r w:rsidR="00631D05" w:rsidRPr="00631D05">
        <w:t xml:space="preserve"> </w:t>
      </w:r>
      <w:r w:rsidRPr="00631D05">
        <w:t>телекоммуникаций</w:t>
      </w:r>
      <w:r w:rsidR="00631D05" w:rsidRPr="00631D05">
        <w:t xml:space="preserve"> </w:t>
      </w:r>
      <w:r w:rsidRPr="00631D05">
        <w:t>практически</w:t>
      </w:r>
      <w:r w:rsidR="00631D05" w:rsidRPr="00631D05">
        <w:t xml:space="preserve"> </w:t>
      </w:r>
      <w:r w:rsidRPr="00631D05">
        <w:t>все</w:t>
      </w:r>
      <w:r w:rsidR="00631D05" w:rsidRPr="00631D05">
        <w:t xml:space="preserve"> </w:t>
      </w:r>
      <w:r w:rsidRPr="00631D05">
        <w:t>рынки</w:t>
      </w:r>
      <w:r w:rsidR="00631D05">
        <w:t xml:space="preserve"> (</w:t>
      </w:r>
      <w:r w:rsidRPr="00631D05">
        <w:t>продовольственные,</w:t>
      </w:r>
      <w:r w:rsidR="00631D05" w:rsidRPr="00631D05">
        <w:t xml:space="preserve"> </w:t>
      </w:r>
      <w:r w:rsidRPr="00631D05">
        <w:t>текстильные,</w:t>
      </w:r>
      <w:r w:rsidR="00631D05" w:rsidRPr="00631D05">
        <w:t xml:space="preserve"> </w:t>
      </w:r>
      <w:r w:rsidRPr="00631D05">
        <w:t>сельскохозяйственные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др</w:t>
      </w:r>
      <w:r w:rsidR="00631D05" w:rsidRPr="00631D05">
        <w:t xml:space="preserve">.) </w:t>
      </w:r>
      <w:r w:rsidRPr="00631D05">
        <w:t>также</w:t>
      </w:r>
      <w:r w:rsidR="00631D05" w:rsidRPr="00631D05">
        <w:t xml:space="preserve"> </w:t>
      </w:r>
      <w:r w:rsidRPr="00631D05">
        <w:t>становятся</w:t>
      </w:r>
      <w:r w:rsidR="00631D05" w:rsidRPr="00631D05">
        <w:t xml:space="preserve"> </w:t>
      </w:r>
      <w:r w:rsidRPr="00631D05">
        <w:t>глобальными</w:t>
      </w:r>
      <w:r w:rsidR="00631D05" w:rsidRPr="00631D05">
        <w:t xml:space="preserve">. </w:t>
      </w:r>
      <w:r w:rsidRPr="00631D05">
        <w:t>Страны</w:t>
      </w:r>
      <w:r w:rsidR="00631D05" w:rsidRPr="00631D05">
        <w:t xml:space="preserve"> </w:t>
      </w:r>
      <w:r w:rsidRPr="00631D05">
        <w:t>больше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могут</w:t>
      </w:r>
      <w:r w:rsidR="00631D05" w:rsidRPr="00631D05">
        <w:t xml:space="preserve"> </w:t>
      </w:r>
      <w:r w:rsidRPr="00631D05">
        <w:t>замыкаться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своих</w:t>
      </w:r>
      <w:r w:rsidR="00631D05" w:rsidRPr="00631D05">
        <w:t xml:space="preserve"> </w:t>
      </w:r>
      <w:r w:rsidRPr="00631D05">
        <w:t>национальных</w:t>
      </w:r>
      <w:r w:rsidR="00631D05" w:rsidRPr="00631D05">
        <w:t xml:space="preserve"> </w:t>
      </w:r>
      <w:r w:rsidRPr="00631D05">
        <w:t>границах,</w:t>
      </w:r>
      <w:r w:rsidR="00631D05" w:rsidRPr="00631D05">
        <w:t xml:space="preserve"> </w:t>
      </w:r>
      <w:r w:rsidRPr="00631D05">
        <w:t>они</w:t>
      </w:r>
      <w:r w:rsidR="00631D05" w:rsidRPr="00631D05">
        <w:t xml:space="preserve"> </w:t>
      </w:r>
      <w:r w:rsidRPr="00631D05">
        <w:t>совместно</w:t>
      </w:r>
      <w:r w:rsidR="00631D05" w:rsidRPr="00631D05">
        <w:t xml:space="preserve"> </w:t>
      </w:r>
      <w:r w:rsidRPr="00631D05">
        <w:t>образуют</w:t>
      </w:r>
      <w:r w:rsidR="00631D05" w:rsidRPr="00631D05">
        <w:t xml:space="preserve"> </w:t>
      </w:r>
      <w:r w:rsidRPr="00631D05">
        <w:t>сегменты</w:t>
      </w:r>
      <w:r w:rsidR="00631D05" w:rsidRPr="00631D05">
        <w:t xml:space="preserve"> </w:t>
      </w:r>
      <w:r w:rsidRPr="00631D05">
        <w:t>мирового</w:t>
      </w:r>
      <w:r w:rsidR="00631D05" w:rsidRPr="00631D05">
        <w:t xml:space="preserve"> </w:t>
      </w:r>
      <w:r w:rsidRPr="00631D05">
        <w:t>рынка</w:t>
      </w:r>
      <w:r w:rsidR="00631D05" w:rsidRPr="00631D05">
        <w:t xml:space="preserve">. </w:t>
      </w:r>
      <w:r w:rsidRPr="00631D05">
        <w:t>Отсюда</w:t>
      </w:r>
      <w:r w:rsidR="00631D05" w:rsidRPr="00631D05">
        <w:t xml:space="preserve"> </w:t>
      </w:r>
      <w:r w:rsidRPr="00631D05">
        <w:t>экономические</w:t>
      </w:r>
      <w:r w:rsidR="00631D05" w:rsidRPr="00631D05">
        <w:t xml:space="preserve"> </w:t>
      </w:r>
      <w:r w:rsidRPr="00631D05">
        <w:t>агенты</w:t>
      </w:r>
      <w:r w:rsidR="00631D05" w:rsidRPr="00631D05">
        <w:t xml:space="preserve"> </w:t>
      </w:r>
      <w:r w:rsidRPr="00631D05">
        <w:t>мирового</w:t>
      </w:r>
      <w:r w:rsidR="00631D05" w:rsidRPr="00631D05">
        <w:t xml:space="preserve"> </w:t>
      </w:r>
      <w:r w:rsidRPr="00631D05">
        <w:t>рынка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могут</w:t>
      </w:r>
      <w:r w:rsidR="00631D05" w:rsidRPr="00631D05">
        <w:t xml:space="preserve"> </w:t>
      </w:r>
      <w:r w:rsidRPr="00631D05">
        <w:t>более</w:t>
      </w:r>
      <w:r w:rsidR="00631D05" w:rsidRPr="00631D05">
        <w:t xml:space="preserve"> </w:t>
      </w:r>
      <w:r w:rsidRPr="00631D05">
        <w:t>выступать</w:t>
      </w:r>
      <w:r w:rsidR="00631D05" w:rsidRPr="00631D05">
        <w:t xml:space="preserve"> </w:t>
      </w:r>
      <w:r w:rsidRPr="00631D05">
        <w:t>лишь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роли</w:t>
      </w:r>
      <w:r w:rsidR="00631D05" w:rsidRPr="00631D05">
        <w:t xml:space="preserve"> </w:t>
      </w:r>
      <w:r w:rsidRPr="00631D05">
        <w:t>продавцов,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покупателей,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торговых</w:t>
      </w:r>
      <w:r w:rsidR="00631D05" w:rsidRPr="00631D05">
        <w:t xml:space="preserve"> </w:t>
      </w:r>
      <w:r w:rsidRPr="00631D05">
        <w:t>посредников</w:t>
      </w:r>
      <w:r w:rsidR="00631D05" w:rsidRPr="00631D05">
        <w:t xml:space="preserve">. </w:t>
      </w:r>
      <w:r w:rsidRPr="00631D05">
        <w:t>Фактор</w:t>
      </w:r>
      <w:r w:rsidR="00631D05" w:rsidRPr="00631D05">
        <w:t xml:space="preserve"> </w:t>
      </w:r>
      <w:r w:rsidRPr="00631D05">
        <w:t>взаимодействия</w:t>
      </w:r>
      <w:r w:rsidR="00631D05" w:rsidRPr="00631D05">
        <w:t xml:space="preserve"> </w:t>
      </w:r>
      <w:r w:rsidRPr="00631D05">
        <w:t>становится</w:t>
      </w:r>
      <w:r w:rsidR="00631D05" w:rsidRPr="00631D05">
        <w:t xml:space="preserve"> </w:t>
      </w:r>
      <w:r w:rsidRPr="00631D05">
        <w:t>важнейшей</w:t>
      </w:r>
      <w:r w:rsidR="00631D05" w:rsidRPr="00631D05">
        <w:t xml:space="preserve"> </w:t>
      </w:r>
      <w:r w:rsidRPr="00631D05">
        <w:t>характеристикой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маркетинга</w:t>
      </w:r>
      <w:r w:rsidR="00631D05" w:rsidRPr="00631D05">
        <w:t>.</w:t>
      </w:r>
    </w:p>
    <w:p w:rsidR="00631D05" w:rsidRDefault="00577681" w:rsidP="00631D05">
      <w:pPr>
        <w:pStyle w:val="a6"/>
        <w:tabs>
          <w:tab w:val="left" w:pos="726"/>
        </w:tabs>
      </w:pPr>
      <w:r w:rsidRPr="00631D05">
        <w:t>Мультилатеральный</w:t>
      </w:r>
      <w:r w:rsidR="00631D05" w:rsidRPr="00631D05">
        <w:t xml:space="preserve"> </w:t>
      </w:r>
      <w:r w:rsidRPr="00631D05">
        <w:t>маркетинг,</w:t>
      </w:r>
      <w:r w:rsidR="00631D05" w:rsidRPr="00631D05">
        <w:t xml:space="preserve"> </w:t>
      </w:r>
      <w:r w:rsidRPr="00631D05">
        <w:t>когда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отношениях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маркетинга</w:t>
      </w:r>
      <w:r w:rsidR="00631D05" w:rsidRPr="00631D05">
        <w:t xml:space="preserve"> </w:t>
      </w:r>
      <w:r w:rsidRPr="00631D05">
        <w:t>участвуют</w:t>
      </w:r>
      <w:r w:rsidR="00631D05" w:rsidRPr="00631D05">
        <w:t xml:space="preserve"> </w:t>
      </w:r>
      <w:r w:rsidRPr="00631D05">
        <w:t>три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более</w:t>
      </w:r>
      <w:r w:rsidR="00631D05" w:rsidRPr="00631D05">
        <w:t xml:space="preserve"> </w:t>
      </w:r>
      <w:r w:rsidRPr="00631D05">
        <w:t>стран,</w:t>
      </w:r>
      <w:r w:rsidR="00631D05" w:rsidRPr="00631D05">
        <w:t xml:space="preserve"> </w:t>
      </w:r>
      <w:r w:rsidRPr="00631D05">
        <w:t>объединённых</w:t>
      </w:r>
      <w:r w:rsidR="00631D05" w:rsidRPr="00631D05">
        <w:t xml:space="preserve"> </w:t>
      </w:r>
      <w:r w:rsidRPr="00631D05">
        <w:t>последовательными</w:t>
      </w:r>
      <w:r w:rsidR="00631D05" w:rsidRPr="00631D05">
        <w:t xml:space="preserve"> </w:t>
      </w:r>
      <w:r w:rsidRPr="00631D05">
        <w:t>операциями</w:t>
      </w:r>
      <w:r w:rsid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Импортный</w:t>
      </w:r>
      <w:r w:rsidR="00631D05" w:rsidRPr="00631D05">
        <w:t xml:space="preserve"> </w:t>
      </w:r>
      <w:r w:rsidRPr="00631D05">
        <w:t>маркетинг,</w:t>
      </w:r>
      <w:r w:rsidR="00631D05" w:rsidRPr="00631D05">
        <w:t xml:space="preserve"> </w:t>
      </w:r>
      <w:r w:rsidRPr="00631D05">
        <w:t>связанный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эффективной</w:t>
      </w:r>
      <w:r w:rsidR="00631D05" w:rsidRPr="00631D05">
        <w:t xml:space="preserve"> </w:t>
      </w:r>
      <w:r w:rsidRPr="00631D05">
        <w:t>организацией</w:t>
      </w:r>
      <w:r w:rsidR="00631D05" w:rsidRPr="00631D05">
        <w:t xml:space="preserve"> </w:t>
      </w:r>
      <w:r w:rsidRPr="00631D05">
        <w:t>закупок,</w:t>
      </w:r>
      <w:r w:rsidR="00631D05" w:rsidRPr="00631D05">
        <w:t xml:space="preserve"> </w:t>
      </w:r>
      <w:r w:rsidRPr="00631D05">
        <w:t>ввозом</w:t>
      </w:r>
      <w:r w:rsidR="00631D05" w:rsidRPr="00631D05">
        <w:t xml:space="preserve"> </w:t>
      </w:r>
      <w:r w:rsidRPr="00631D05">
        <w:t>товаров,</w:t>
      </w:r>
      <w:r w:rsidR="00631D05" w:rsidRPr="00631D05">
        <w:t xml:space="preserve"> </w:t>
      </w:r>
      <w:r w:rsidRPr="00631D05">
        <w:t>услуг,</w:t>
      </w:r>
      <w:r w:rsidR="00631D05" w:rsidRPr="00631D05">
        <w:t xml:space="preserve"> </w:t>
      </w:r>
      <w:r w:rsidRPr="00631D05">
        <w:t>рабочей</w:t>
      </w:r>
      <w:r w:rsidR="00631D05" w:rsidRPr="00631D05">
        <w:t xml:space="preserve"> </w:t>
      </w:r>
      <w:r w:rsidRPr="00631D05">
        <w:t>силы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капиталов</w:t>
      </w:r>
      <w:r w:rsidR="00631D05" w:rsidRPr="00631D05">
        <w:t xml:space="preserve"> </w:t>
      </w:r>
      <w:r w:rsidRPr="00631D05">
        <w:t>из</w:t>
      </w:r>
      <w:r w:rsidR="00631D05" w:rsidRPr="00631D05">
        <w:t xml:space="preserve"> </w:t>
      </w:r>
      <w:r w:rsidRPr="00631D05">
        <w:t>зарубежных</w:t>
      </w:r>
      <w:r w:rsidR="00631D05" w:rsidRPr="00631D05">
        <w:t xml:space="preserve"> </w:t>
      </w:r>
      <w:r w:rsidRPr="00631D05">
        <w:t>стран</w:t>
      </w:r>
      <w:r w:rsidR="00631D05" w:rsidRPr="00631D05">
        <w:t xml:space="preserve">. </w:t>
      </w:r>
      <w:r w:rsidRPr="00631D05">
        <w:t>Внешнеторговый</w:t>
      </w:r>
      <w:r w:rsidR="00631D05" w:rsidRPr="00631D05">
        <w:t xml:space="preserve"> </w:t>
      </w:r>
      <w:r w:rsidRPr="00631D05">
        <w:t>маркетинг,</w:t>
      </w:r>
      <w:r w:rsidR="00631D05" w:rsidRPr="00631D05">
        <w:t xml:space="preserve"> </w:t>
      </w:r>
      <w:r w:rsidRPr="00631D05">
        <w:t>включающий</w:t>
      </w:r>
      <w:r w:rsidR="00631D05" w:rsidRPr="00631D05">
        <w:t xml:space="preserve"> </w:t>
      </w:r>
      <w:r w:rsidRPr="00631D05">
        <w:t>вопросы</w:t>
      </w:r>
      <w:r w:rsidR="00631D05" w:rsidRPr="00631D05">
        <w:t xml:space="preserve"> </w:t>
      </w:r>
      <w:r w:rsidRPr="00631D05">
        <w:t>внешней</w:t>
      </w:r>
      <w:r w:rsidR="00631D05" w:rsidRPr="00631D05">
        <w:t xml:space="preserve"> </w:t>
      </w:r>
      <w:r w:rsidRPr="00631D05">
        <w:t>торговли,</w:t>
      </w:r>
      <w:r w:rsidR="00631D05" w:rsidRPr="00631D05">
        <w:t xml:space="preserve"> </w:t>
      </w:r>
      <w:r w:rsidRPr="00631D05">
        <w:t>экспортного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импортного</w:t>
      </w:r>
      <w:r w:rsidR="00631D05" w:rsidRPr="00631D05">
        <w:t xml:space="preserve"> </w:t>
      </w:r>
      <w:r w:rsidRPr="00631D05">
        <w:t>маркетинга</w:t>
      </w:r>
      <w:r w:rsidR="00631D05" w:rsidRPr="00631D05">
        <w:t xml:space="preserve"> </w:t>
      </w:r>
      <w:r w:rsidRPr="00631D05">
        <w:t>товаров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услуг</w:t>
      </w:r>
      <w:r w:rsidR="00631D05" w:rsidRPr="00631D05">
        <w:t xml:space="preserve">. </w:t>
      </w:r>
      <w:r w:rsidRPr="00631D05">
        <w:t>Маркетинг</w:t>
      </w:r>
      <w:r w:rsidR="00631D05" w:rsidRPr="00631D05">
        <w:t xml:space="preserve"> </w:t>
      </w:r>
      <w:r w:rsidRPr="00631D05">
        <w:t>научно-технического</w:t>
      </w:r>
      <w:r w:rsidR="00631D05" w:rsidRPr="00631D05">
        <w:t xml:space="preserve"> </w:t>
      </w:r>
      <w:r w:rsidRPr="00631D05">
        <w:t>сотрудничества,</w:t>
      </w:r>
      <w:r w:rsidR="00631D05" w:rsidRPr="00631D05">
        <w:t xml:space="preserve"> </w:t>
      </w:r>
      <w:r w:rsidRPr="00631D05">
        <w:t>специализирующийся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экспорте-импорте</w:t>
      </w:r>
      <w:r w:rsidR="00631D05" w:rsidRPr="00631D05">
        <w:t xml:space="preserve"> </w:t>
      </w:r>
      <w:r w:rsidRPr="00631D05">
        <w:t>товаров</w:t>
      </w:r>
      <w:r w:rsidR="00631D05" w:rsidRPr="00631D05">
        <w:t xml:space="preserve"> - </w:t>
      </w:r>
      <w:r w:rsidRPr="00631D05">
        <w:t>результатов</w:t>
      </w:r>
      <w:r w:rsidR="00631D05" w:rsidRPr="00631D05">
        <w:t xml:space="preserve"> </w:t>
      </w:r>
      <w:r w:rsidRPr="00631D05">
        <w:t>научно-технического</w:t>
      </w:r>
      <w:r w:rsidR="00631D05" w:rsidRPr="00631D05">
        <w:t xml:space="preserve"> </w:t>
      </w:r>
      <w:r w:rsidRPr="00631D05">
        <w:t>творчества</w:t>
      </w:r>
      <w:r w:rsidR="00631D05" w:rsidRPr="00631D05">
        <w:t xml:space="preserve"> </w:t>
      </w:r>
      <w:r w:rsidRPr="00631D05">
        <w:t>специалистов</w:t>
      </w:r>
      <w:r w:rsidR="00631D05" w:rsidRPr="00631D05">
        <w:t xml:space="preserve">. </w:t>
      </w:r>
      <w:r w:rsidRPr="00631D05">
        <w:t>Его</w:t>
      </w:r>
      <w:r w:rsidR="00631D05" w:rsidRPr="00631D05">
        <w:t xml:space="preserve"> </w:t>
      </w:r>
      <w:r w:rsidRPr="00631D05">
        <w:t>сферой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основном</w:t>
      </w:r>
      <w:r w:rsidR="00631D05" w:rsidRPr="00631D05">
        <w:t xml:space="preserve"> </w:t>
      </w:r>
      <w:r w:rsidRPr="00631D05">
        <w:t>служат</w:t>
      </w:r>
      <w:r w:rsidR="00631D05" w:rsidRPr="00631D05">
        <w:t xml:space="preserve"> </w:t>
      </w:r>
      <w:r w:rsidRPr="00631D05">
        <w:t>торговля</w:t>
      </w:r>
      <w:r w:rsidR="00631D05" w:rsidRPr="00631D05">
        <w:t xml:space="preserve"> </w:t>
      </w:r>
      <w:r w:rsidRPr="00631D05">
        <w:t>патентами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лицензиями</w:t>
      </w:r>
      <w:r w:rsidR="00631D05" w:rsidRPr="00631D05">
        <w:t xml:space="preserve">. </w:t>
      </w:r>
      <w:r w:rsidRPr="00631D05">
        <w:t>Маркетинг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инвестирования</w:t>
      </w:r>
      <w:r w:rsidR="00631D05" w:rsidRPr="00631D05">
        <w:t xml:space="preserve"> </w:t>
      </w:r>
      <w:r w:rsidRPr="00631D05">
        <w:t>связан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организацией</w:t>
      </w:r>
      <w:r w:rsidR="00631D05" w:rsidRPr="00631D05">
        <w:t xml:space="preserve"> </w:t>
      </w:r>
      <w:r w:rsidRPr="00631D05">
        <w:t>ввоза-вывоза</w:t>
      </w:r>
      <w:r w:rsidR="00631D05" w:rsidRPr="00631D05">
        <w:t xml:space="preserve"> </w:t>
      </w:r>
      <w:r w:rsidRPr="00631D05">
        <w:t>как</w:t>
      </w:r>
      <w:r w:rsidR="00631D05" w:rsidRPr="00631D05">
        <w:t xml:space="preserve"> </w:t>
      </w:r>
      <w:r w:rsidRPr="00631D05">
        <w:t>прямых</w:t>
      </w:r>
      <w:r w:rsidR="00631D05" w:rsidRPr="00631D05">
        <w:t xml:space="preserve"> </w:t>
      </w:r>
      <w:r w:rsidRPr="00631D05">
        <w:t>инвестиций,</w:t>
      </w:r>
      <w:r w:rsidR="00631D05" w:rsidRPr="00631D05">
        <w:t xml:space="preserve"> </w:t>
      </w:r>
      <w:r w:rsidRPr="00631D05">
        <w:t>так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портфельных</w:t>
      </w:r>
      <w:r w:rsidR="00631D05" w:rsidRPr="00631D05">
        <w:t xml:space="preserve">. </w:t>
      </w:r>
      <w:r w:rsidRPr="00631D05">
        <w:t>Маркетинг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производственного</w:t>
      </w:r>
      <w:r w:rsidR="00631D05" w:rsidRPr="00631D05">
        <w:t xml:space="preserve"> </w:t>
      </w:r>
      <w:r w:rsidRPr="00631D05">
        <w:t>сотрудничества</w:t>
      </w:r>
      <w:r w:rsidR="00631D05" w:rsidRPr="00631D05">
        <w:t xml:space="preserve"> </w:t>
      </w:r>
      <w:r w:rsidRPr="00631D05">
        <w:t>определяет</w:t>
      </w:r>
      <w:r w:rsidR="00631D05" w:rsidRPr="00631D05">
        <w:t xml:space="preserve"> </w:t>
      </w:r>
      <w:r w:rsidRPr="00631D05">
        <w:t>особенности</w:t>
      </w:r>
      <w:r w:rsidR="00631D05" w:rsidRPr="00631D05">
        <w:t xml:space="preserve"> </w:t>
      </w:r>
      <w:r w:rsidRPr="00631D05">
        <w:t>маркетинговой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при</w:t>
      </w:r>
      <w:r w:rsidR="00631D05" w:rsidRPr="00631D05">
        <w:t xml:space="preserve"> </w:t>
      </w:r>
      <w:r w:rsidRPr="00631D05">
        <w:t>промышленной</w:t>
      </w:r>
      <w:r w:rsidR="00631D05" w:rsidRPr="00631D05">
        <w:t xml:space="preserve"> </w:t>
      </w:r>
      <w:r w:rsidRPr="00631D05">
        <w:t>кооперации,</w:t>
      </w:r>
      <w:r w:rsidR="00631D05" w:rsidRPr="00631D05">
        <w:t xml:space="preserve"> </w:t>
      </w:r>
      <w:r w:rsidRPr="00631D05">
        <w:t>строительстве</w:t>
      </w:r>
      <w:r w:rsidR="00631D05" w:rsidRPr="00631D05">
        <w:t xml:space="preserve"> </w:t>
      </w:r>
      <w:r w:rsidRPr="00631D05">
        <w:t>объектов</w:t>
      </w:r>
      <w:r w:rsidR="00631D05" w:rsidRPr="00631D05">
        <w:t xml:space="preserve"> </w:t>
      </w:r>
      <w:r w:rsidRPr="00631D05">
        <w:t>за</w:t>
      </w:r>
      <w:r w:rsidR="00631D05" w:rsidRPr="00631D05">
        <w:t xml:space="preserve"> </w:t>
      </w:r>
      <w:r w:rsidRPr="00631D05">
        <w:t>рубежом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="00631D05">
        <w:t>т.д.</w:t>
      </w:r>
      <w:r w:rsidR="00631D05" w:rsidRPr="00631D05">
        <w:t xml:space="preserve"> </w:t>
      </w:r>
      <w:r w:rsidRPr="00631D05">
        <w:t>Внешнеэкономический</w:t>
      </w:r>
      <w:r w:rsidR="00631D05" w:rsidRPr="00631D05">
        <w:t xml:space="preserve"> </w:t>
      </w:r>
      <w:r w:rsidRPr="00631D05">
        <w:t>маркетинг</w:t>
      </w:r>
      <w:r w:rsidR="00631D05" w:rsidRPr="00631D05">
        <w:t xml:space="preserve"> </w:t>
      </w:r>
      <w:r w:rsidRPr="00631D05">
        <w:t>включает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себя</w:t>
      </w:r>
      <w:r w:rsidR="00631D05" w:rsidRPr="00631D05">
        <w:t xml:space="preserve"> </w:t>
      </w:r>
      <w:r w:rsidRPr="00631D05">
        <w:t>все</w:t>
      </w:r>
      <w:r w:rsidR="00631D05" w:rsidRPr="00631D05">
        <w:t xml:space="preserve"> </w:t>
      </w:r>
      <w:r w:rsidRPr="00631D05">
        <w:t>виды</w:t>
      </w:r>
      <w:r w:rsidR="00631D05" w:rsidRPr="00631D05">
        <w:t xml:space="preserve"> </w:t>
      </w:r>
      <w:r w:rsidRPr="00631D05">
        <w:t>внешнеэкономических</w:t>
      </w:r>
      <w:r w:rsidR="00631D05" w:rsidRPr="00631D05">
        <w:t xml:space="preserve"> </w:t>
      </w:r>
      <w:r w:rsidRPr="00631D05">
        <w:t>операций,</w:t>
      </w:r>
      <w:r w:rsidR="00631D05" w:rsidRPr="00631D05">
        <w:t xml:space="preserve"> </w:t>
      </w:r>
      <w:r w:rsidRPr="00631D05">
        <w:t>а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только</w:t>
      </w:r>
      <w:r w:rsidR="00631D05" w:rsidRPr="00631D05">
        <w:t xml:space="preserve"> </w:t>
      </w:r>
      <w:r w:rsidRPr="00631D05">
        <w:t>вопросы</w:t>
      </w:r>
      <w:r w:rsidR="00631D05" w:rsidRPr="00631D05">
        <w:t xml:space="preserve"> </w:t>
      </w:r>
      <w:r w:rsidRPr="00631D05">
        <w:t>внешней</w:t>
      </w:r>
      <w:r w:rsidR="00631D05" w:rsidRPr="00631D05">
        <w:t xml:space="preserve"> </w:t>
      </w:r>
      <w:r w:rsidRPr="00631D05">
        <w:t>торговли</w:t>
      </w:r>
      <w:r w:rsidR="00631D05" w:rsidRPr="00631D05">
        <w:t xml:space="preserve">. </w:t>
      </w:r>
      <w:r w:rsidRPr="00631D05">
        <w:t>Мультинациональный</w:t>
      </w:r>
      <w:r w:rsidR="00631D05" w:rsidRPr="00631D05">
        <w:t xml:space="preserve"> </w:t>
      </w:r>
      <w:r w:rsidRPr="00631D05">
        <w:t>маркетинг,</w:t>
      </w:r>
      <w:r w:rsidR="00631D05" w:rsidRPr="00631D05">
        <w:t xml:space="preserve"> </w:t>
      </w:r>
      <w:r w:rsidRPr="00631D05">
        <w:t>связанный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необходимостью</w:t>
      </w:r>
      <w:r w:rsidR="00631D05" w:rsidRPr="00631D05">
        <w:t xml:space="preserve"> </w:t>
      </w:r>
      <w:r w:rsidRPr="00631D05">
        <w:t>гибкой</w:t>
      </w:r>
      <w:r w:rsidR="00631D05" w:rsidRPr="00631D05">
        <w:t xml:space="preserve"> </w:t>
      </w:r>
      <w:r w:rsidRPr="00631D05">
        <w:t>адаптации</w:t>
      </w:r>
      <w:r w:rsidR="00631D05" w:rsidRPr="00631D05">
        <w:t xml:space="preserve"> </w:t>
      </w:r>
      <w:r w:rsidRPr="00631D05">
        <w:t>маркетинговых</w:t>
      </w:r>
      <w:r w:rsidR="00631D05" w:rsidRPr="00631D05">
        <w:t xml:space="preserve"> </w:t>
      </w:r>
      <w:r w:rsidRPr="00631D05">
        <w:t>технологий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соответствии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требованиями</w:t>
      </w:r>
      <w:r w:rsidR="00631D05" w:rsidRPr="00631D05">
        <w:t xml:space="preserve"> </w:t>
      </w:r>
      <w:r w:rsidRPr="00631D05">
        <w:t>каждого</w:t>
      </w:r>
      <w:r w:rsidR="00631D05" w:rsidRPr="00631D05">
        <w:t xml:space="preserve"> </w:t>
      </w:r>
      <w:r w:rsidRPr="00631D05">
        <w:t>отдельного</w:t>
      </w:r>
      <w:r w:rsidR="00631D05" w:rsidRPr="00631D05">
        <w:t xml:space="preserve"> </w:t>
      </w:r>
      <w:r w:rsidRPr="00631D05">
        <w:t>зарубежного</w:t>
      </w:r>
      <w:r w:rsidR="00631D05" w:rsidRPr="00631D05">
        <w:t xml:space="preserve"> </w:t>
      </w:r>
      <w:r w:rsidRPr="00631D05">
        <w:t>рынка</w:t>
      </w:r>
      <w:r w:rsidR="00631D05" w:rsidRPr="00631D05">
        <w:t>.</w:t>
      </w:r>
    </w:p>
    <w:p w:rsidR="00631D05" w:rsidRDefault="00577681" w:rsidP="00631D05">
      <w:pPr>
        <w:tabs>
          <w:tab w:val="left" w:pos="726"/>
        </w:tabs>
      </w:pPr>
      <w:r w:rsidRPr="00631D05">
        <w:t>Многонациональный</w:t>
      </w:r>
      <w:r w:rsidR="00631D05" w:rsidRPr="00631D05">
        <w:t xml:space="preserve"> </w:t>
      </w:r>
      <w:r w:rsidRPr="00631D05">
        <w:t>маркетинг</w:t>
      </w:r>
      <w:r w:rsidR="00631D05" w:rsidRPr="00631D05">
        <w:t xml:space="preserve"> - </w:t>
      </w:r>
      <w:r w:rsidRPr="00631D05">
        <w:t>это</w:t>
      </w:r>
      <w:r w:rsidR="00631D05" w:rsidRPr="00631D05">
        <w:t xml:space="preserve"> </w:t>
      </w:r>
      <w:r w:rsidRPr="00631D05">
        <w:t>сложная</w:t>
      </w:r>
      <w:r w:rsidR="00631D05" w:rsidRPr="00631D05">
        <w:t xml:space="preserve"> </w:t>
      </w:r>
      <w:r w:rsidRPr="00631D05">
        <w:t>форма</w:t>
      </w:r>
      <w:r w:rsidR="00631D05" w:rsidRPr="00631D05">
        <w:t xml:space="preserve"> </w:t>
      </w:r>
      <w:r w:rsidRPr="00631D05">
        <w:t>международного</w:t>
      </w:r>
      <w:r w:rsidR="0090501E">
        <w:t xml:space="preserve"> </w:t>
      </w:r>
      <w:r w:rsidRPr="00631D05">
        <w:t>маркетинга,</w:t>
      </w:r>
      <w:r w:rsidR="00631D05" w:rsidRPr="00631D05">
        <w:t xml:space="preserve"> </w:t>
      </w:r>
      <w:r w:rsidRPr="00631D05">
        <w:t>которая</w:t>
      </w:r>
      <w:r w:rsidR="00631D05" w:rsidRPr="00631D05">
        <w:t xml:space="preserve"> </w:t>
      </w:r>
      <w:r w:rsidRPr="00631D05">
        <w:t>касается</w:t>
      </w:r>
      <w:r w:rsidR="00631D05" w:rsidRPr="00631D05">
        <w:t xml:space="preserve"> </w:t>
      </w:r>
      <w:r w:rsidRPr="00631D05">
        <w:t>организаций,</w:t>
      </w:r>
      <w:r w:rsidR="00631D05" w:rsidRPr="00631D05">
        <w:t xml:space="preserve"> </w:t>
      </w:r>
      <w:r w:rsidRPr="00631D05">
        <w:t>осуществляющих</w:t>
      </w:r>
      <w:r w:rsidR="00631D05" w:rsidRPr="00631D05">
        <w:t xml:space="preserve"> </w:t>
      </w:r>
      <w:r w:rsidRPr="00631D05">
        <w:t>маркетинговые</w:t>
      </w:r>
      <w:r w:rsidR="00631D05" w:rsidRPr="00631D05">
        <w:t xml:space="preserve"> </w:t>
      </w:r>
      <w:r w:rsidRPr="00631D05">
        <w:t>операции</w:t>
      </w:r>
      <w:r w:rsidR="00631D05" w:rsidRPr="00631D05">
        <w:t xml:space="preserve"> </w:t>
      </w:r>
      <w:r w:rsidRPr="00631D05">
        <w:t>во</w:t>
      </w:r>
      <w:r w:rsidR="00631D05" w:rsidRPr="00631D05">
        <w:t xml:space="preserve"> </w:t>
      </w:r>
      <w:r w:rsidRPr="00631D05">
        <w:t>многих</w:t>
      </w:r>
      <w:r w:rsidR="00631D05" w:rsidRPr="00631D05">
        <w:t xml:space="preserve"> </w:t>
      </w:r>
      <w:r w:rsidRPr="00631D05">
        <w:t>иностранных</w:t>
      </w:r>
      <w:r w:rsidR="00631D05" w:rsidRPr="00631D05">
        <w:t xml:space="preserve"> </w:t>
      </w:r>
      <w:r w:rsidRPr="00631D05">
        <w:t>государствах</w:t>
      </w:r>
      <w:r w:rsidR="00631D05" w:rsidRPr="00631D05">
        <w:t xml:space="preserve">. </w:t>
      </w:r>
      <w:r w:rsidRPr="00631D05">
        <w:t>Многонациональные</w:t>
      </w:r>
      <w:r w:rsidR="00631D05" w:rsidRPr="00631D05">
        <w:t xml:space="preserve"> </w:t>
      </w:r>
      <w:r w:rsidRPr="00631D05">
        <w:t>фирмы</w:t>
      </w:r>
      <w:r w:rsidR="00631D05" w:rsidRPr="00631D05">
        <w:t xml:space="preserve"> </w:t>
      </w:r>
      <w:r w:rsidRPr="00631D05">
        <w:t>включают</w:t>
      </w:r>
      <w:r w:rsidR="00631D05">
        <w:t xml:space="preserve"> "</w:t>
      </w:r>
      <w:r w:rsidRPr="00631D05">
        <w:t>Нестле</w:t>
      </w:r>
      <w:r w:rsidR="00631D05">
        <w:t>"</w:t>
      </w:r>
      <w:r w:rsidRPr="00631D05">
        <w:t>,</w:t>
      </w:r>
      <w:r w:rsidR="00631D05">
        <w:t xml:space="preserve"> "</w:t>
      </w:r>
      <w:r w:rsidRPr="00631D05">
        <w:t>Шелл</w:t>
      </w:r>
      <w:r w:rsidR="00631D05">
        <w:t>"</w:t>
      </w:r>
      <w:r w:rsidRPr="00631D05">
        <w:t>,</w:t>
      </w:r>
      <w:r w:rsidR="00631D05">
        <w:t xml:space="preserve"> "</w:t>
      </w:r>
      <w:r w:rsidRPr="00631D05">
        <w:t>Кока-кола</w:t>
      </w:r>
      <w:r w:rsidR="00631D05">
        <w:t>"</w:t>
      </w:r>
      <w:r w:rsidR="00631D05" w:rsidRPr="00631D05">
        <w:t xml:space="preserve">. </w:t>
      </w:r>
      <w:r w:rsidRPr="00631D05">
        <w:t>Эти</w:t>
      </w:r>
      <w:r w:rsidR="00631D05" w:rsidRPr="00631D05">
        <w:t xml:space="preserve"> </w:t>
      </w:r>
      <w:r w:rsidRPr="00631D05">
        <w:t>компании</w:t>
      </w:r>
      <w:r w:rsidR="00631D05" w:rsidRPr="00631D05">
        <w:t xml:space="preserve"> </w:t>
      </w:r>
      <w:r w:rsidRPr="00631D05">
        <w:t>владеют</w:t>
      </w:r>
      <w:r w:rsidR="00631D05" w:rsidRPr="00631D05">
        <w:t xml:space="preserve"> </w:t>
      </w:r>
      <w:r w:rsidRPr="00631D05">
        <w:t>товарными</w:t>
      </w:r>
      <w:r w:rsidR="00631D05" w:rsidRPr="00631D05">
        <w:t xml:space="preserve"> </w:t>
      </w:r>
      <w:r w:rsidRPr="00631D05">
        <w:t>марками,</w:t>
      </w:r>
      <w:r w:rsidR="00631D05" w:rsidRPr="00631D05">
        <w:t xml:space="preserve"> </w:t>
      </w:r>
      <w:r w:rsidRPr="00631D05">
        <w:t>хорошо</w:t>
      </w:r>
      <w:r w:rsidR="00631D05" w:rsidRPr="00631D05">
        <w:t xml:space="preserve"> </w:t>
      </w:r>
      <w:r w:rsidRPr="00631D05">
        <w:t>известными</w:t>
      </w:r>
      <w:r w:rsidR="00631D05" w:rsidRPr="00631D05">
        <w:t xml:space="preserve"> </w:t>
      </w:r>
      <w:r w:rsidRPr="00631D05">
        <w:t>всему</w:t>
      </w:r>
      <w:r w:rsidR="00631D05" w:rsidRPr="00631D05">
        <w:t xml:space="preserve"> </w:t>
      </w:r>
      <w:r w:rsidRPr="00631D05">
        <w:t>миру,</w:t>
      </w:r>
      <w:r w:rsidR="00631D05" w:rsidRPr="00631D05">
        <w:t xml:space="preserve"> </w:t>
      </w:r>
      <w:r w:rsidRPr="00631D05">
        <w:t>а</w:t>
      </w:r>
      <w:r w:rsidR="00631D05" w:rsidRPr="00631D05">
        <w:t xml:space="preserve"> </w:t>
      </w:r>
      <w:r w:rsidRPr="00631D05">
        <w:t>также</w:t>
      </w:r>
      <w:r w:rsidR="00631D05" w:rsidRPr="00631D05">
        <w:t xml:space="preserve"> </w:t>
      </w:r>
      <w:r w:rsidRPr="00631D05">
        <w:t>осуществляют</w:t>
      </w:r>
      <w:r w:rsidR="00631D05" w:rsidRPr="00631D05">
        <w:t xml:space="preserve"> </w:t>
      </w:r>
      <w:r w:rsidRPr="00631D05">
        <w:t>разветвленную</w:t>
      </w:r>
      <w:r w:rsidR="00631D05" w:rsidRPr="00631D05">
        <w:t xml:space="preserve"> </w:t>
      </w:r>
      <w:r w:rsidRPr="00631D05">
        <w:t>международную</w:t>
      </w:r>
      <w:r w:rsidR="00631D05" w:rsidRPr="00631D05">
        <w:t xml:space="preserve"> </w:t>
      </w:r>
      <w:r w:rsidRPr="00631D05">
        <w:t>деятельность</w:t>
      </w:r>
      <w:r w:rsidR="00631D05" w:rsidRPr="00631D05">
        <w:t xml:space="preserve">. </w:t>
      </w:r>
      <w:r w:rsidRPr="00631D05">
        <w:t>Большие</w:t>
      </w:r>
      <w:r w:rsidR="00631D05" w:rsidRPr="00631D05">
        <w:t xml:space="preserve"> </w:t>
      </w:r>
      <w:r w:rsidRPr="00631D05">
        <w:t>многонациональные</w:t>
      </w:r>
      <w:r w:rsidR="00631D05" w:rsidRPr="00631D05">
        <w:t xml:space="preserve"> </w:t>
      </w:r>
      <w:r w:rsidRPr="00631D05">
        <w:t>организации</w:t>
      </w:r>
      <w:r w:rsidR="00631D05" w:rsidRPr="00631D05">
        <w:t xml:space="preserve"> </w:t>
      </w:r>
      <w:r w:rsidRPr="00631D05">
        <w:t>часто</w:t>
      </w:r>
      <w:r w:rsidR="00631D05" w:rsidRPr="00631D05">
        <w:t xml:space="preserve"> </w:t>
      </w:r>
      <w:r w:rsidRPr="00631D05">
        <w:t>распределяют</w:t>
      </w:r>
      <w:r w:rsidR="00631D05" w:rsidRPr="00631D05">
        <w:t xml:space="preserve"> </w:t>
      </w:r>
      <w:r w:rsidRPr="00631D05">
        <w:t>ресурсы</w:t>
      </w:r>
      <w:r w:rsidR="00631D05" w:rsidRPr="00631D05">
        <w:t xml:space="preserve"> </w:t>
      </w:r>
      <w:r w:rsidRPr="00631D05">
        <w:t>компании</w:t>
      </w:r>
      <w:r w:rsidR="00631D05" w:rsidRPr="00631D05">
        <w:t xml:space="preserve"> </w:t>
      </w:r>
      <w:r w:rsidRPr="00631D05">
        <w:t>независимо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национальных</w:t>
      </w:r>
      <w:r w:rsidR="00631D05" w:rsidRPr="00631D05">
        <w:t xml:space="preserve"> </w:t>
      </w:r>
      <w:r w:rsidRPr="00631D05">
        <w:t>границ,</w:t>
      </w:r>
      <w:r w:rsidR="00631D05" w:rsidRPr="00631D05">
        <w:t xml:space="preserve"> </w:t>
      </w:r>
      <w:r w:rsidRPr="00631D05">
        <w:t>хотя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относятся</w:t>
      </w:r>
      <w:r w:rsidR="00631D05" w:rsidRPr="00631D05">
        <w:t xml:space="preserve"> </w:t>
      </w:r>
      <w:r w:rsidRPr="00631D05">
        <w:t>к</w:t>
      </w:r>
      <w:r w:rsidR="00631D05" w:rsidRPr="00631D05">
        <w:t xml:space="preserve"> </w:t>
      </w:r>
      <w:r w:rsidRPr="00631D05">
        <w:t>определенной</w:t>
      </w:r>
      <w:r w:rsidR="00631D05" w:rsidRPr="00631D05">
        <w:t xml:space="preserve"> </w:t>
      </w:r>
      <w:r w:rsidRPr="00631D05">
        <w:t>стране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точки</w:t>
      </w:r>
      <w:r w:rsidR="00631D05" w:rsidRPr="00631D05">
        <w:t xml:space="preserve"> </w:t>
      </w:r>
      <w:r w:rsidRPr="00631D05">
        <w:t>зрения</w:t>
      </w:r>
      <w:r w:rsidR="00631D05" w:rsidRPr="00631D05">
        <w:t xml:space="preserve"> </w:t>
      </w:r>
      <w:r w:rsidRPr="00631D05">
        <w:t>владения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высшего</w:t>
      </w:r>
      <w:r w:rsidR="00631D05" w:rsidRPr="00631D05">
        <w:t xml:space="preserve"> </w:t>
      </w:r>
      <w:r w:rsidRPr="00631D05">
        <w:t>руководства</w:t>
      </w:r>
      <w:r w:rsidR="00631D05" w:rsidRPr="00631D05">
        <w:t xml:space="preserve">. </w:t>
      </w:r>
      <w:r w:rsidRPr="00631D05">
        <w:t>Необходимо</w:t>
      </w:r>
      <w:r w:rsidR="00631D05" w:rsidRPr="00631D05">
        <w:t xml:space="preserve"> </w:t>
      </w:r>
      <w:r w:rsidRPr="00631D05">
        <w:t>иметь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виду</w:t>
      </w:r>
      <w:r w:rsidR="00631D05" w:rsidRPr="00631D05">
        <w:t xml:space="preserve"> </w:t>
      </w:r>
      <w:r w:rsidRPr="00631D05">
        <w:t>особенности</w:t>
      </w:r>
      <w:r w:rsidR="00631D05" w:rsidRPr="00631D05">
        <w:t xml:space="preserve"> </w:t>
      </w:r>
      <w:r w:rsidRPr="00631D05">
        <w:t>международной</w:t>
      </w:r>
      <w:r w:rsidR="00631D05" w:rsidRPr="00631D05">
        <w:t xml:space="preserve"> </w:t>
      </w:r>
      <w:r w:rsidRPr="00631D05">
        <w:t>торговли</w:t>
      </w:r>
      <w:r w:rsidR="00631D05" w:rsidRPr="00631D05">
        <w:t xml:space="preserve">. </w:t>
      </w:r>
      <w:r w:rsidRPr="00631D05">
        <w:t>Нужно</w:t>
      </w:r>
      <w:r w:rsidR="00631D05" w:rsidRPr="00631D05">
        <w:t xml:space="preserve"> </w:t>
      </w:r>
      <w:r w:rsidRPr="00631D05">
        <w:t>принимать</w:t>
      </w:r>
      <w:r w:rsidR="00631D05" w:rsidRPr="00631D05">
        <w:t xml:space="preserve"> </w:t>
      </w:r>
      <w:r w:rsidRPr="00631D05">
        <w:t>во</w:t>
      </w:r>
      <w:r w:rsidR="00631D05" w:rsidRPr="00631D05">
        <w:t xml:space="preserve"> </w:t>
      </w:r>
      <w:r w:rsidRPr="00631D05">
        <w:t>внимание</w:t>
      </w:r>
      <w:r w:rsidR="00631D05" w:rsidRPr="00631D05">
        <w:t xml:space="preserve"> </w:t>
      </w:r>
      <w:r w:rsidRPr="00631D05">
        <w:t>международные</w:t>
      </w:r>
      <w:r w:rsidR="00631D05" w:rsidRPr="00631D05">
        <w:t xml:space="preserve"> </w:t>
      </w:r>
      <w:r w:rsidRPr="00631D05">
        <w:t>договоры,</w:t>
      </w:r>
      <w:r w:rsidR="00631D05" w:rsidRPr="00631D05">
        <w:t xml:space="preserve"> </w:t>
      </w:r>
      <w:r w:rsidRPr="00631D05">
        <w:t>торговую</w:t>
      </w:r>
      <w:r w:rsidR="00631D05" w:rsidRPr="00631D05">
        <w:t xml:space="preserve"> </w:t>
      </w:r>
      <w:r w:rsidRPr="00631D05">
        <w:t>практику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обычаи</w:t>
      </w:r>
      <w:r w:rsidR="00631D05" w:rsidRPr="00631D05">
        <w:t xml:space="preserve">. </w:t>
      </w:r>
      <w:r w:rsidRPr="00631D05">
        <w:t>Последовательность</w:t>
      </w:r>
      <w:r w:rsidR="00631D05" w:rsidRPr="00631D05">
        <w:t xml:space="preserve"> </w:t>
      </w:r>
      <w:r w:rsidRPr="00631D05">
        <w:t>основных</w:t>
      </w:r>
      <w:r w:rsidR="00631D05" w:rsidRPr="00631D05">
        <w:t xml:space="preserve"> </w:t>
      </w:r>
      <w:r w:rsidRPr="00631D05">
        <w:t>задач</w:t>
      </w:r>
      <w:r w:rsidR="00631D05" w:rsidRPr="00631D05">
        <w:t xml:space="preserve"> </w:t>
      </w:r>
      <w:r w:rsidRPr="00631D05">
        <w:t>следующая</w:t>
      </w:r>
      <w:r w:rsidR="00631D05" w:rsidRPr="00631D05">
        <w:t xml:space="preserve">: </w:t>
      </w:r>
      <w:r w:rsidRPr="00631D05">
        <w:t>изучение</w:t>
      </w:r>
      <w:r w:rsidR="00631D05" w:rsidRPr="00631D05">
        <w:t xml:space="preserve"> </w:t>
      </w:r>
      <w:r w:rsidRPr="00631D05">
        <w:t>среды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маркетинга</w:t>
      </w:r>
      <w:r w:rsidR="00631D05" w:rsidRPr="00631D05">
        <w:t xml:space="preserve">; </w:t>
      </w:r>
      <w:r w:rsidRPr="00631D05">
        <w:t>подготовка</w:t>
      </w:r>
      <w:r w:rsidR="00631D05" w:rsidRPr="00631D05">
        <w:t xml:space="preserve"> </w:t>
      </w:r>
      <w:r w:rsidRPr="00631D05">
        <w:t>решения</w:t>
      </w:r>
      <w:r w:rsidR="00631D05" w:rsidRPr="00631D05">
        <w:t xml:space="preserve"> </w:t>
      </w:r>
      <w:r w:rsidRPr="00631D05">
        <w:t>о</w:t>
      </w:r>
      <w:r w:rsidR="00631D05" w:rsidRPr="00631D05">
        <w:t xml:space="preserve"> </w:t>
      </w:r>
      <w:r w:rsidRPr="00631D05">
        <w:t>целесообразности</w:t>
      </w:r>
      <w:r w:rsidR="00631D05" w:rsidRPr="00631D05">
        <w:t xml:space="preserve"> </w:t>
      </w:r>
      <w:r w:rsidRPr="00631D05">
        <w:t>выхода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внешний</w:t>
      </w:r>
      <w:r w:rsidR="00631D05" w:rsidRPr="00631D05">
        <w:t xml:space="preserve"> </w:t>
      </w:r>
      <w:r w:rsidRPr="00631D05">
        <w:t>рынок</w:t>
      </w:r>
      <w:r w:rsidR="00631D05" w:rsidRPr="00631D05">
        <w:t xml:space="preserve">; </w:t>
      </w:r>
      <w:r w:rsidRPr="00631D05">
        <w:t>выбор</w:t>
      </w:r>
      <w:r w:rsidR="00631D05" w:rsidRPr="00631D05">
        <w:t xml:space="preserve"> </w:t>
      </w:r>
      <w:r w:rsidRPr="00631D05">
        <w:t>конкретных</w:t>
      </w:r>
      <w:r w:rsidR="00631D05" w:rsidRPr="00631D05">
        <w:t xml:space="preserve"> </w:t>
      </w:r>
      <w:r w:rsidRPr="00631D05">
        <w:t>рынков</w:t>
      </w:r>
      <w:r w:rsidR="00631D05" w:rsidRPr="00631D05">
        <w:t xml:space="preserve">; </w:t>
      </w:r>
      <w:r w:rsidRPr="00631D05">
        <w:t>разработка</w:t>
      </w:r>
      <w:r w:rsidR="00631D05" w:rsidRPr="00631D05">
        <w:t xml:space="preserve"> </w:t>
      </w:r>
      <w:r w:rsidRPr="00631D05">
        <w:t>методов</w:t>
      </w:r>
      <w:r w:rsidR="00631D05" w:rsidRPr="00631D05">
        <w:t xml:space="preserve"> </w:t>
      </w:r>
      <w:r w:rsidRPr="00631D05">
        <w:t>выхода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рынок</w:t>
      </w:r>
      <w:r w:rsidR="00631D05" w:rsidRPr="00631D05">
        <w:t xml:space="preserve">; </w:t>
      </w:r>
      <w:r w:rsidRPr="00631D05">
        <w:t>формирование</w:t>
      </w:r>
      <w:r w:rsidR="00631D05" w:rsidRPr="00631D05">
        <w:t xml:space="preserve"> </w:t>
      </w:r>
      <w:r w:rsidRPr="00631D05">
        <w:t>комплекса</w:t>
      </w:r>
      <w:r w:rsidR="00631D05" w:rsidRPr="00631D05">
        <w:t xml:space="preserve"> </w:t>
      </w:r>
      <w:r w:rsidRPr="00631D05">
        <w:t>маркетинга</w:t>
      </w:r>
      <w:r w:rsidR="00631D05" w:rsidRPr="00631D05">
        <w:t xml:space="preserve">; </w:t>
      </w:r>
      <w:r w:rsidRPr="00631D05">
        <w:t>разработка</w:t>
      </w:r>
      <w:r w:rsidR="00631D05" w:rsidRPr="00631D05">
        <w:t xml:space="preserve"> </w:t>
      </w:r>
      <w:r w:rsidRPr="00631D05">
        <w:t>службы</w:t>
      </w:r>
      <w:r w:rsidR="00631D05" w:rsidRPr="00631D05">
        <w:t xml:space="preserve"> </w:t>
      </w:r>
      <w:r w:rsidRPr="00631D05">
        <w:t>маркетинга</w:t>
      </w:r>
      <w:r w:rsidR="00631D05" w:rsidRPr="00631D05">
        <w:t xml:space="preserve">. </w:t>
      </w:r>
      <w:r w:rsidRPr="00631D05">
        <w:t>Возникновение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развитие</w:t>
      </w:r>
      <w:r w:rsidR="00631D05" w:rsidRPr="00631D05">
        <w:t xml:space="preserve"> </w:t>
      </w:r>
      <w:r w:rsidRPr="00631D05">
        <w:t>концепции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маркетинга</w:t>
      </w:r>
      <w:r w:rsidR="00631D05" w:rsidRPr="00631D05">
        <w:t xml:space="preserve"> </w:t>
      </w:r>
      <w:r w:rsidRPr="00631D05">
        <w:t>как</w:t>
      </w:r>
      <w:r w:rsidR="00631D05" w:rsidRPr="00631D05">
        <w:t xml:space="preserve"> </w:t>
      </w:r>
      <w:r w:rsidRPr="00631D05">
        <w:t>своеобразной</w:t>
      </w:r>
      <w:r w:rsidR="00631D05" w:rsidRPr="00631D05">
        <w:t xml:space="preserve"> </w:t>
      </w:r>
      <w:r w:rsidRPr="00631D05">
        <w:t>системы</w:t>
      </w:r>
      <w:r w:rsidR="00631D05" w:rsidRPr="00631D05">
        <w:t xml:space="preserve"> </w:t>
      </w:r>
      <w:r w:rsidRPr="00631D05">
        <w:t>маркетинговой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приходится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60-70</w:t>
      </w:r>
      <w:r w:rsidR="00631D05" w:rsidRPr="00631D05">
        <w:t xml:space="preserve"> </w:t>
      </w:r>
      <w:r w:rsidRPr="00631D05">
        <w:t>годы</w:t>
      </w:r>
      <w:r w:rsidR="00631D05" w:rsidRPr="00631D05">
        <w:t xml:space="preserve"> </w:t>
      </w:r>
      <w:r w:rsidRPr="00631D05">
        <w:t>ХХ</w:t>
      </w:r>
      <w:r w:rsidR="00631D05" w:rsidRPr="00631D05">
        <w:t xml:space="preserve"> </w:t>
      </w:r>
      <w:r w:rsidRPr="00631D05">
        <w:t>века</w:t>
      </w:r>
      <w:r w:rsidR="00631D05" w:rsidRPr="00631D05">
        <w:t xml:space="preserve">. </w:t>
      </w:r>
      <w:r w:rsidRPr="00631D05">
        <w:t>Именно</w:t>
      </w:r>
      <w:r w:rsidR="00631D05" w:rsidRPr="00631D05">
        <w:t xml:space="preserve"> </w:t>
      </w:r>
      <w:r w:rsidRPr="00631D05">
        <w:t>к</w:t>
      </w:r>
      <w:r w:rsidR="00631D05" w:rsidRPr="00631D05">
        <w:t xml:space="preserve"> </w:t>
      </w:r>
      <w:r w:rsidRPr="00631D05">
        <w:t>этому</w:t>
      </w:r>
      <w:r w:rsidR="00631D05" w:rsidRPr="00631D05">
        <w:t xml:space="preserve"> </w:t>
      </w:r>
      <w:r w:rsidRPr="00631D05">
        <w:t>периоду</w:t>
      </w:r>
      <w:r w:rsidR="00631D05" w:rsidRPr="00631D05">
        <w:t xml:space="preserve"> </w:t>
      </w:r>
      <w:r w:rsidRPr="00631D05">
        <w:t>сложились</w:t>
      </w:r>
      <w:r w:rsidR="00631D05" w:rsidRPr="00631D05">
        <w:t xml:space="preserve"> </w:t>
      </w:r>
      <w:r w:rsidRPr="00631D05">
        <w:t>необходимые</w:t>
      </w:r>
      <w:r w:rsidR="00631D05" w:rsidRPr="00631D05">
        <w:t xml:space="preserve"> </w:t>
      </w:r>
      <w:r w:rsidRPr="00631D05">
        <w:t>предпосылки</w:t>
      </w:r>
      <w:r w:rsidR="00631D05" w:rsidRPr="00631D05">
        <w:t xml:space="preserve"> </w:t>
      </w:r>
      <w:r w:rsidRPr="00631D05">
        <w:t>к</w:t>
      </w:r>
      <w:r w:rsidR="00631D05" w:rsidRPr="00631D05">
        <w:t xml:space="preserve"> </w:t>
      </w:r>
      <w:r w:rsidRPr="00631D05">
        <w:t>перестройке</w:t>
      </w:r>
      <w:r w:rsidR="00631D05" w:rsidRPr="00631D05">
        <w:t xml:space="preserve"> </w:t>
      </w:r>
      <w:r w:rsidRPr="00631D05">
        <w:t>рыночной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международном</w:t>
      </w:r>
      <w:r w:rsidR="00631D05" w:rsidRPr="00631D05">
        <w:t xml:space="preserve"> </w:t>
      </w:r>
      <w:r w:rsidRPr="00631D05">
        <w:t>масштабе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основе</w:t>
      </w:r>
      <w:r w:rsidR="00631D05" w:rsidRPr="00631D05">
        <w:t xml:space="preserve"> </w:t>
      </w:r>
      <w:r w:rsidRPr="00631D05">
        <w:t>принципов</w:t>
      </w:r>
      <w:r w:rsidR="00631D05" w:rsidRPr="00631D05">
        <w:t xml:space="preserve"> </w:t>
      </w:r>
      <w:r w:rsidRPr="00631D05">
        <w:t>маркетинга,</w:t>
      </w:r>
      <w:r w:rsidR="00631D05" w:rsidRPr="00631D05">
        <w:t xml:space="preserve"> </w:t>
      </w:r>
      <w:r w:rsidRPr="00631D05">
        <w:t>доказавшего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предшествующий</w:t>
      </w:r>
      <w:r w:rsidR="00631D05" w:rsidRPr="00631D05">
        <w:t xml:space="preserve"> </w:t>
      </w:r>
      <w:r w:rsidRPr="00631D05">
        <w:t>период</w:t>
      </w:r>
      <w:r w:rsidR="00631D05" w:rsidRPr="00631D05">
        <w:t xml:space="preserve"> </w:t>
      </w:r>
      <w:r w:rsidRPr="00631D05">
        <w:t>свою</w:t>
      </w:r>
      <w:r w:rsidR="00631D05" w:rsidRPr="00631D05">
        <w:t xml:space="preserve"> </w:t>
      </w:r>
      <w:r w:rsidRPr="00631D05">
        <w:t>действенность</w:t>
      </w:r>
      <w:r w:rsidR="00631D05" w:rsidRPr="00631D05">
        <w:t xml:space="preserve"> </w:t>
      </w:r>
      <w:r w:rsidRPr="00631D05">
        <w:t>как</w:t>
      </w:r>
      <w:r w:rsidR="00631D05" w:rsidRPr="00631D05">
        <w:t xml:space="preserve"> </w:t>
      </w:r>
      <w:r w:rsidRPr="00631D05">
        <w:t>эффективная</w:t>
      </w:r>
      <w:r w:rsidR="00631D05" w:rsidRPr="00631D05">
        <w:t xml:space="preserve"> </w:t>
      </w:r>
      <w:r w:rsidRPr="00631D05">
        <w:t>система</w:t>
      </w:r>
      <w:r w:rsidR="00631D05" w:rsidRPr="00631D05">
        <w:t xml:space="preserve"> </w:t>
      </w:r>
      <w:r w:rsidRPr="00631D05">
        <w:t>корпоративного</w:t>
      </w:r>
      <w:r w:rsidR="00631D05" w:rsidRPr="00631D05">
        <w:t xml:space="preserve"> </w:t>
      </w:r>
      <w:r w:rsidRPr="00631D05">
        <w:t>управления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средство</w:t>
      </w:r>
      <w:r w:rsidR="00631D05" w:rsidRPr="00631D05">
        <w:t xml:space="preserve"> </w:t>
      </w:r>
      <w:r w:rsidRPr="00631D05">
        <w:t>конкурентной</w:t>
      </w:r>
      <w:r w:rsidR="00631D05" w:rsidRPr="00631D05">
        <w:t xml:space="preserve"> </w:t>
      </w:r>
      <w:r w:rsidRPr="00631D05">
        <w:t>борьбы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национальных</w:t>
      </w:r>
      <w:r w:rsidR="00631D05" w:rsidRPr="00631D05">
        <w:t xml:space="preserve"> </w:t>
      </w:r>
      <w:r w:rsidRPr="00631D05">
        <w:t>рынках</w:t>
      </w:r>
      <w:r w:rsidR="00631D05" w:rsidRPr="00631D05">
        <w:t>.</w:t>
      </w:r>
    </w:p>
    <w:p w:rsidR="00631D05" w:rsidRDefault="00631D05" w:rsidP="00631D05">
      <w:pPr>
        <w:tabs>
          <w:tab w:val="left" w:pos="726"/>
        </w:tabs>
        <w:rPr>
          <w:b/>
          <w:iCs/>
        </w:rPr>
      </w:pPr>
    </w:p>
    <w:p w:rsidR="00577681" w:rsidRPr="00631D05" w:rsidRDefault="00577681" w:rsidP="00631D05">
      <w:pPr>
        <w:pStyle w:val="1"/>
      </w:pPr>
      <w:bookmarkStart w:id="2" w:name="_Toc282954455"/>
      <w:r w:rsidRPr="00631D05">
        <w:t>2</w:t>
      </w:r>
      <w:r w:rsidR="00631D05" w:rsidRPr="00631D05">
        <w:t xml:space="preserve">. </w:t>
      </w:r>
      <w:r w:rsidRPr="00631D05">
        <w:t>Организация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управление</w:t>
      </w:r>
      <w:r w:rsidR="00631D05" w:rsidRPr="00631D05">
        <w:t xml:space="preserve"> </w:t>
      </w:r>
      <w:r w:rsidRPr="00631D05">
        <w:t>коммерческими</w:t>
      </w:r>
      <w:r w:rsidR="00631D05" w:rsidRPr="00631D05">
        <w:t xml:space="preserve"> </w:t>
      </w:r>
      <w:r w:rsidRPr="00631D05">
        <w:t>представительствами</w:t>
      </w:r>
      <w:r w:rsidR="00631D05" w:rsidRPr="00631D05">
        <w:t xml:space="preserve"> </w:t>
      </w:r>
      <w:r w:rsidRPr="00631D05">
        <w:t>предприятий</w:t>
      </w:r>
      <w:r w:rsidR="00631D05" w:rsidRPr="00631D05">
        <w:t xml:space="preserve"> </w:t>
      </w:r>
      <w:r w:rsidRPr="00631D05">
        <w:t>за</w:t>
      </w:r>
      <w:r w:rsidR="00631D05" w:rsidRPr="00631D05">
        <w:t xml:space="preserve"> </w:t>
      </w:r>
      <w:r w:rsidRPr="00631D05">
        <w:t>рубежом</w:t>
      </w:r>
      <w:bookmarkEnd w:id="2"/>
    </w:p>
    <w:p w:rsidR="00631D05" w:rsidRDefault="00631D05" w:rsidP="00631D05">
      <w:pPr>
        <w:tabs>
          <w:tab w:val="left" w:pos="726"/>
        </w:tabs>
      </w:pPr>
    </w:p>
    <w:p w:rsidR="00631D05" w:rsidRPr="00631D05" w:rsidRDefault="00577681" w:rsidP="00631D05">
      <w:pPr>
        <w:tabs>
          <w:tab w:val="left" w:pos="726"/>
        </w:tabs>
      </w:pPr>
      <w:r w:rsidRPr="00631D05">
        <w:t>Управление</w:t>
      </w:r>
      <w:r w:rsidR="00631D05" w:rsidRPr="00631D05">
        <w:t xml:space="preserve"> </w:t>
      </w:r>
      <w:r w:rsidRPr="00631D05">
        <w:t>предприятием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современных</w:t>
      </w:r>
      <w:r w:rsidR="00631D05" w:rsidRPr="00631D05">
        <w:t xml:space="preserve"> </w:t>
      </w:r>
      <w:r w:rsidRPr="00631D05">
        <w:t>экономических</w:t>
      </w:r>
      <w:r w:rsidR="00631D05" w:rsidRPr="00631D05">
        <w:t xml:space="preserve"> </w:t>
      </w:r>
      <w:r w:rsidRPr="00631D05">
        <w:t>условиях,</w:t>
      </w:r>
      <w:r w:rsidR="00631D05" w:rsidRPr="00631D05">
        <w:t xml:space="preserve"> </w:t>
      </w:r>
      <w:r w:rsidRPr="00631D05">
        <w:t>когда</w:t>
      </w:r>
      <w:r w:rsidR="00631D05" w:rsidRPr="00631D05">
        <w:t xml:space="preserve"> </w:t>
      </w:r>
      <w:r w:rsidRPr="00631D05">
        <w:t>происходят</w:t>
      </w:r>
      <w:r w:rsidR="00631D05" w:rsidRPr="00631D05">
        <w:t xml:space="preserve"> </w:t>
      </w:r>
      <w:r w:rsidRPr="00631D05">
        <w:t>достаточно</w:t>
      </w:r>
      <w:r w:rsidR="00631D05" w:rsidRPr="00631D05">
        <w:t xml:space="preserve"> </w:t>
      </w:r>
      <w:r w:rsidRPr="00631D05">
        <w:t>быстрые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всегда</w:t>
      </w:r>
      <w:r w:rsidR="00631D05" w:rsidRPr="00631D05">
        <w:t xml:space="preserve"> </w:t>
      </w:r>
      <w:r w:rsidRPr="00631D05">
        <w:t>прогнозируемые</w:t>
      </w:r>
      <w:r w:rsidR="00631D05" w:rsidRPr="00631D05">
        <w:t xml:space="preserve"> </w:t>
      </w:r>
      <w:r w:rsidRPr="00631D05">
        <w:t>изменения</w:t>
      </w:r>
      <w:r w:rsidR="00631D05" w:rsidRPr="00631D05">
        <w:t xml:space="preserve"> </w:t>
      </w:r>
      <w:r w:rsidRPr="00631D05">
        <w:t>во</w:t>
      </w:r>
      <w:r w:rsidR="00631D05" w:rsidRPr="00631D05">
        <w:t xml:space="preserve"> </w:t>
      </w:r>
      <w:r w:rsidRPr="00631D05">
        <w:t>внешней</w:t>
      </w:r>
      <w:r w:rsidR="00631D05" w:rsidRPr="00631D05">
        <w:t xml:space="preserve"> </w:t>
      </w:r>
      <w:r w:rsidRPr="00631D05">
        <w:t>среде,</w:t>
      </w:r>
      <w:r w:rsidR="00631D05" w:rsidRPr="00631D05">
        <w:t xml:space="preserve"> - </w:t>
      </w:r>
      <w:r w:rsidRPr="00631D05">
        <w:t>это</w:t>
      </w:r>
      <w:r w:rsidR="00631D05" w:rsidRPr="00631D05">
        <w:t xml:space="preserve"> </w:t>
      </w:r>
      <w:r w:rsidRPr="00631D05">
        <w:t>искусство</w:t>
      </w:r>
      <w:r w:rsidR="00631D05" w:rsidRPr="00631D05">
        <w:t xml:space="preserve">. </w:t>
      </w:r>
      <w:r w:rsidRPr="00631D05">
        <w:t>Но</w:t>
      </w:r>
      <w:r w:rsidR="00631D05" w:rsidRPr="00631D05">
        <w:t xml:space="preserve"> </w:t>
      </w:r>
      <w:r w:rsidRPr="00631D05">
        <w:t>искусство,</w:t>
      </w:r>
      <w:r w:rsidR="00631D05" w:rsidRPr="00631D05">
        <w:t xml:space="preserve"> </w:t>
      </w:r>
      <w:r w:rsidRPr="00631D05">
        <w:t>которое</w:t>
      </w:r>
      <w:r w:rsidR="00631D05" w:rsidRPr="00631D05">
        <w:t xml:space="preserve"> </w:t>
      </w:r>
      <w:r w:rsidRPr="00631D05">
        <w:t>требует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руководителей</w:t>
      </w:r>
      <w:r w:rsidR="00631D05" w:rsidRPr="00631D05">
        <w:t xml:space="preserve"> </w:t>
      </w:r>
      <w:r w:rsidRPr="00631D05">
        <w:t>овладения</w:t>
      </w:r>
      <w:r w:rsidR="00631D05" w:rsidRPr="00631D05">
        <w:t xml:space="preserve"> </w:t>
      </w:r>
      <w:r w:rsidRPr="00631D05">
        <w:t>новыми</w:t>
      </w:r>
      <w:r w:rsidR="00631D05" w:rsidRPr="00631D05">
        <w:t xml:space="preserve"> </w:t>
      </w:r>
      <w:r w:rsidRPr="00631D05">
        <w:t>методами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навыками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области</w:t>
      </w:r>
      <w:r w:rsidR="00631D05" w:rsidRPr="00631D05">
        <w:t xml:space="preserve"> </w:t>
      </w:r>
      <w:r w:rsidRPr="00631D05">
        <w:t>стратегического</w:t>
      </w:r>
      <w:r w:rsidR="00631D05" w:rsidRPr="00631D05">
        <w:t xml:space="preserve"> </w:t>
      </w:r>
      <w:r w:rsidRPr="00631D05">
        <w:t>управления</w:t>
      </w:r>
      <w:r w:rsidR="00631D05" w:rsidRPr="00631D05">
        <w:t xml:space="preserve">. </w:t>
      </w:r>
      <w:r w:rsidRPr="00631D05">
        <w:t>Кроме</w:t>
      </w:r>
      <w:r w:rsidR="00631D05" w:rsidRPr="00631D05">
        <w:t xml:space="preserve"> </w:t>
      </w:r>
      <w:r w:rsidRPr="00631D05">
        <w:t>того,</w:t>
      </w:r>
      <w:r w:rsidR="00631D05" w:rsidRPr="00631D05">
        <w:t xml:space="preserve"> </w:t>
      </w:r>
      <w:r w:rsidRPr="00631D05">
        <w:t>сложившаяся</w:t>
      </w:r>
      <w:r w:rsidR="00631D05" w:rsidRPr="00631D05">
        <w:t xml:space="preserve"> </w:t>
      </w:r>
      <w:r w:rsidRPr="00631D05">
        <w:t>экономическая</w:t>
      </w:r>
      <w:r w:rsidR="00631D05" w:rsidRPr="00631D05">
        <w:t xml:space="preserve"> </w:t>
      </w:r>
      <w:r w:rsidRPr="00631D05">
        <w:t>ситуация</w:t>
      </w:r>
      <w:r w:rsidR="00631D05" w:rsidRPr="00631D05">
        <w:t xml:space="preserve"> </w:t>
      </w:r>
      <w:r w:rsidRPr="00631D05">
        <w:t>подводит</w:t>
      </w:r>
      <w:r w:rsidR="00631D05" w:rsidRPr="00631D05">
        <w:t xml:space="preserve"> </w:t>
      </w:r>
      <w:r w:rsidRPr="00631D05">
        <w:t>к</w:t>
      </w:r>
      <w:r w:rsidR="00631D05" w:rsidRPr="00631D05">
        <w:t xml:space="preserve"> </w:t>
      </w:r>
      <w:r w:rsidRPr="00631D05">
        <w:t>иному</w:t>
      </w:r>
      <w:r w:rsidR="00631D05" w:rsidRPr="00631D05">
        <w:t xml:space="preserve"> </w:t>
      </w:r>
      <w:r w:rsidRPr="00631D05">
        <w:t>пониманию</w:t>
      </w:r>
      <w:r w:rsidR="00631D05" w:rsidRPr="00631D05">
        <w:t xml:space="preserve"> </w:t>
      </w:r>
      <w:r w:rsidRPr="00631D05">
        <w:t>системы</w:t>
      </w:r>
      <w:r w:rsidR="00631D05" w:rsidRPr="00631D05">
        <w:t xml:space="preserve"> </w:t>
      </w:r>
      <w:r w:rsidRPr="00631D05">
        <w:t>управления</w:t>
      </w:r>
      <w:r w:rsidR="00631D05" w:rsidRPr="00631D05">
        <w:t xml:space="preserve"> </w:t>
      </w:r>
      <w:r w:rsidRPr="00631D05">
        <w:t>предприятием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Современный</w:t>
      </w:r>
      <w:r w:rsidR="00631D05" w:rsidRPr="00631D05">
        <w:t xml:space="preserve"> </w:t>
      </w:r>
      <w:r w:rsidRPr="00631D05">
        <w:t>этап</w:t>
      </w:r>
      <w:r w:rsidR="00631D05" w:rsidRPr="00631D05">
        <w:t xml:space="preserve"> </w:t>
      </w:r>
      <w:r w:rsidRPr="00631D05">
        <w:t>развития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бизнеса</w:t>
      </w:r>
      <w:r w:rsidR="00631D05" w:rsidRPr="00631D05">
        <w:t xml:space="preserve"> </w:t>
      </w:r>
      <w:r w:rsidRPr="00631D05">
        <w:t>характеризуется</w:t>
      </w:r>
      <w:r w:rsidR="00631D05" w:rsidRPr="00631D05">
        <w:t xml:space="preserve"> </w:t>
      </w:r>
      <w:r w:rsidRPr="00631D05">
        <w:t>глубокими</w:t>
      </w:r>
      <w:r w:rsidR="00631D05" w:rsidRPr="00631D05">
        <w:t xml:space="preserve"> </w:t>
      </w:r>
      <w:r w:rsidRPr="00631D05">
        <w:t>изменениями</w:t>
      </w:r>
      <w:r w:rsidR="00631D05" w:rsidRPr="00631D05">
        <w:t xml:space="preserve"> </w:t>
      </w:r>
      <w:r w:rsidRPr="00631D05">
        <w:t>во</w:t>
      </w:r>
      <w:r w:rsidR="00631D05" w:rsidRPr="00631D05">
        <w:t xml:space="preserve"> </w:t>
      </w:r>
      <w:r w:rsidRPr="00631D05">
        <w:t>всей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системе</w:t>
      </w:r>
      <w:r w:rsidR="00631D05" w:rsidRPr="00631D05">
        <w:t xml:space="preserve">. </w:t>
      </w:r>
      <w:r w:rsidRPr="00631D05">
        <w:t>Существенной</w:t>
      </w:r>
      <w:r w:rsidR="00631D05" w:rsidRPr="00631D05">
        <w:t xml:space="preserve"> </w:t>
      </w:r>
      <w:r w:rsidRPr="00631D05">
        <w:t>чертой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становится</w:t>
      </w:r>
      <w:r w:rsidR="00631D05" w:rsidRPr="00631D05">
        <w:t xml:space="preserve"> </w:t>
      </w:r>
      <w:r w:rsidRPr="00631D05">
        <w:t>глобализация,</w:t>
      </w:r>
      <w:r w:rsidR="00631D05" w:rsidRPr="00631D05">
        <w:t xml:space="preserve"> </w:t>
      </w:r>
      <w:r w:rsidRPr="00631D05">
        <w:t>подразумевающая</w:t>
      </w:r>
      <w:r w:rsidR="00631D05" w:rsidRPr="00631D05">
        <w:t xml:space="preserve"> </w:t>
      </w:r>
      <w:r w:rsidRPr="00631D05">
        <w:t>усиление</w:t>
      </w:r>
      <w:r w:rsidR="00631D05" w:rsidRPr="00631D05">
        <w:t xml:space="preserve"> </w:t>
      </w:r>
      <w:r w:rsidRPr="00631D05">
        <w:t>взаимозависимости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взаимовлияния</w:t>
      </w:r>
      <w:r w:rsidR="00631D05" w:rsidRPr="00631D05">
        <w:t xml:space="preserve"> </w:t>
      </w:r>
      <w:r w:rsidRPr="00631D05">
        <w:t>различных</w:t>
      </w:r>
      <w:r w:rsidR="00631D05" w:rsidRPr="00631D05">
        <w:t xml:space="preserve"> </w:t>
      </w:r>
      <w:r w:rsidRPr="00631D05">
        <w:t>сфер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области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бизнеса</w:t>
      </w:r>
      <w:r w:rsidR="00631D05" w:rsidRPr="00631D05">
        <w:t xml:space="preserve">. </w:t>
      </w:r>
      <w:r w:rsidRPr="00631D05">
        <w:t>Для</w:t>
      </w:r>
      <w:r w:rsidR="00631D05" w:rsidRPr="00631D05">
        <w:t xml:space="preserve"> </w:t>
      </w:r>
      <w:r w:rsidRPr="00631D05">
        <w:t>ведения</w:t>
      </w:r>
      <w:r w:rsidR="00631D05" w:rsidRPr="00631D05">
        <w:t xml:space="preserve"> </w:t>
      </w:r>
      <w:r w:rsidRPr="00631D05">
        <w:t>хозяйственно-экономической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предприятиям</w:t>
      </w:r>
      <w:r w:rsidR="00631D05" w:rsidRPr="00631D05">
        <w:t xml:space="preserve"> </w:t>
      </w:r>
      <w:r w:rsidRPr="00631D05">
        <w:t>необходимо</w:t>
      </w:r>
      <w:r w:rsidR="00631D05" w:rsidRPr="00631D05">
        <w:t xml:space="preserve"> </w:t>
      </w:r>
      <w:r w:rsidRPr="00631D05">
        <w:t>иметь</w:t>
      </w:r>
      <w:r w:rsidR="00631D05" w:rsidRPr="00631D05">
        <w:t xml:space="preserve"> </w:t>
      </w:r>
      <w:r w:rsidRPr="00631D05">
        <w:t>структуры,</w:t>
      </w:r>
      <w:r w:rsidR="00631D05" w:rsidRPr="00631D05">
        <w:t xml:space="preserve"> </w:t>
      </w:r>
      <w:r w:rsidRPr="00631D05">
        <w:t>которые</w:t>
      </w:r>
      <w:r w:rsidR="00631D05" w:rsidRPr="00631D05">
        <w:t xml:space="preserve"> </w:t>
      </w:r>
      <w:r w:rsidRPr="00631D05">
        <w:t>бы</w:t>
      </w:r>
      <w:r w:rsidR="00631D05" w:rsidRPr="00631D05">
        <w:t xml:space="preserve"> </w:t>
      </w:r>
      <w:r w:rsidRPr="00631D05">
        <w:t>представляли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интересы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защищали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вне</w:t>
      </w:r>
      <w:r w:rsidR="00631D05" w:rsidRPr="00631D05">
        <w:t xml:space="preserve"> </w:t>
      </w:r>
      <w:r w:rsidRPr="00631D05">
        <w:t>места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нахождения</w:t>
      </w:r>
      <w:r w:rsidR="00631D05" w:rsidRPr="00631D05">
        <w:t xml:space="preserve">. </w:t>
      </w:r>
      <w:r w:rsidRPr="00631D05">
        <w:t>Эту</w:t>
      </w:r>
      <w:r w:rsidR="00631D05" w:rsidRPr="00631D05">
        <w:t xml:space="preserve"> </w:t>
      </w:r>
      <w:r w:rsidRPr="00631D05">
        <w:t>функцию</w:t>
      </w:r>
      <w:r w:rsidR="00631D05" w:rsidRPr="00631D05">
        <w:t xml:space="preserve"> </w:t>
      </w:r>
      <w:r w:rsidRPr="00631D05">
        <w:t>призваны</w:t>
      </w:r>
      <w:r w:rsidR="00631D05" w:rsidRPr="00631D05">
        <w:t xml:space="preserve"> </w:t>
      </w:r>
      <w:r w:rsidRPr="00631D05">
        <w:t>выполнять</w:t>
      </w:r>
      <w:r w:rsidR="00631D05" w:rsidRPr="00631D05">
        <w:t xml:space="preserve"> </w:t>
      </w:r>
      <w:r w:rsidRPr="00631D05">
        <w:t>филиалы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представительства</w:t>
      </w:r>
      <w:r w:rsidR="00631D05" w:rsidRPr="00631D05">
        <w:t xml:space="preserve">. </w:t>
      </w:r>
      <w:r w:rsidRPr="00631D05">
        <w:t>Необходимость</w:t>
      </w:r>
      <w:r w:rsidR="00631D05" w:rsidRPr="00631D05">
        <w:t xml:space="preserve"> </w:t>
      </w:r>
      <w:r w:rsidRPr="00631D05">
        <w:t>создания,</w:t>
      </w:r>
      <w:r w:rsidR="00631D05" w:rsidRPr="00631D05">
        <w:t xml:space="preserve"> </w:t>
      </w:r>
      <w:r w:rsidRPr="00631D05">
        <w:t>существования,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этих</w:t>
      </w:r>
      <w:r w:rsidR="00631D05" w:rsidRPr="00631D05">
        <w:t xml:space="preserve"> </w:t>
      </w:r>
      <w:r w:rsidRPr="00631D05">
        <w:t>обособленных</w:t>
      </w:r>
      <w:r w:rsidR="00631D05" w:rsidRPr="00631D05">
        <w:t xml:space="preserve"> </w:t>
      </w:r>
      <w:r w:rsidRPr="00631D05">
        <w:t>подразделений</w:t>
      </w:r>
      <w:r w:rsidR="00631D05" w:rsidRPr="00631D05">
        <w:t xml:space="preserve"> </w:t>
      </w:r>
      <w:r w:rsidRPr="00631D05">
        <w:t>приводит</w:t>
      </w:r>
      <w:r w:rsidR="00631D05" w:rsidRPr="00631D05">
        <w:t xml:space="preserve"> </w:t>
      </w:r>
      <w:r w:rsidRPr="00631D05">
        <w:t>к</w:t>
      </w:r>
      <w:r w:rsidR="00631D05" w:rsidRPr="00631D05">
        <w:t xml:space="preserve"> </w:t>
      </w:r>
      <w:r w:rsidRPr="00631D05">
        <w:t>необходимости</w:t>
      </w:r>
      <w:r w:rsidR="00631D05" w:rsidRPr="00631D05">
        <w:t xml:space="preserve"> </w:t>
      </w:r>
      <w:r w:rsidRPr="00631D05">
        <w:t>правовой</w:t>
      </w:r>
      <w:r w:rsidR="00631D05" w:rsidRPr="00631D05">
        <w:t xml:space="preserve"> </w:t>
      </w:r>
      <w:r w:rsidRPr="00631D05">
        <w:t>регламентации</w:t>
      </w:r>
      <w:r w:rsidR="00631D05" w:rsidRPr="00631D05">
        <w:t xml:space="preserve"> </w:t>
      </w:r>
      <w:r w:rsidRPr="00631D05">
        <w:t>этих</w:t>
      </w:r>
      <w:r w:rsidR="00631D05" w:rsidRPr="00631D05">
        <w:t xml:space="preserve"> </w:t>
      </w:r>
      <w:r w:rsidRPr="00631D05">
        <w:t>процессов</w:t>
      </w:r>
      <w:r w:rsidR="00631D05" w:rsidRPr="00631D05">
        <w:t xml:space="preserve">. </w:t>
      </w:r>
      <w:r w:rsidRPr="00631D05">
        <w:t>Среди</w:t>
      </w:r>
      <w:r w:rsidR="00631D05" w:rsidRPr="00631D05">
        <w:t xml:space="preserve"> </w:t>
      </w:r>
      <w:r w:rsidRPr="00631D05">
        <w:t>всего</w:t>
      </w:r>
      <w:r w:rsidR="00631D05" w:rsidRPr="00631D05">
        <w:t xml:space="preserve"> </w:t>
      </w:r>
      <w:r w:rsidRPr="00631D05">
        <w:t>разнообразия</w:t>
      </w:r>
      <w:r w:rsidR="00631D05" w:rsidRPr="00631D05">
        <w:t xml:space="preserve"> </w:t>
      </w:r>
      <w:r w:rsidRPr="00631D05">
        <w:t>организационных</w:t>
      </w:r>
      <w:r w:rsidR="00631D05" w:rsidRPr="00631D05">
        <w:t xml:space="preserve"> </w:t>
      </w:r>
      <w:r w:rsidRPr="00631D05">
        <w:t>форм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бизнеса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России</w:t>
      </w:r>
      <w:r w:rsidR="00631D05" w:rsidRPr="00631D05">
        <w:t xml:space="preserve"> </w:t>
      </w:r>
      <w:r w:rsidRPr="00631D05">
        <w:t>можно</w:t>
      </w:r>
      <w:r w:rsidR="00631D05" w:rsidRPr="00631D05">
        <w:t xml:space="preserve"> </w:t>
      </w:r>
      <w:r w:rsidRPr="00631D05">
        <w:t>выделить</w:t>
      </w:r>
      <w:r w:rsidR="00631D05" w:rsidRPr="00631D05">
        <w:t xml:space="preserve"> </w:t>
      </w:r>
      <w:r w:rsidRPr="00631D05">
        <w:t>три</w:t>
      </w:r>
      <w:r w:rsidR="00631D05" w:rsidRPr="00631D05">
        <w:t xml:space="preserve"> </w:t>
      </w:r>
      <w:r w:rsidRPr="00631D05">
        <w:t>группы</w:t>
      </w:r>
      <w:r w:rsidR="00631D05" w:rsidRPr="00631D05">
        <w:t>:</w:t>
      </w:r>
    </w:p>
    <w:p w:rsidR="00631D05" w:rsidRPr="00631D05" w:rsidRDefault="00577681" w:rsidP="00631D05">
      <w:pPr>
        <w:pStyle w:val="a6"/>
        <w:numPr>
          <w:ilvl w:val="0"/>
          <w:numId w:val="2"/>
        </w:numPr>
        <w:tabs>
          <w:tab w:val="clear" w:pos="707"/>
          <w:tab w:val="left" w:pos="726"/>
        </w:tabs>
        <w:ind w:left="0" w:firstLine="709"/>
      </w:pPr>
      <w:r w:rsidRPr="00631D05">
        <w:t>организационные</w:t>
      </w:r>
      <w:r w:rsidR="00631D05" w:rsidRPr="00631D05">
        <w:t xml:space="preserve"> </w:t>
      </w:r>
      <w:r w:rsidRPr="00631D05">
        <w:t>формы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бизнеса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закреплением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статуса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стране</w:t>
      </w:r>
      <w:r w:rsidR="00631D05" w:rsidRPr="00631D05">
        <w:t xml:space="preserve"> </w:t>
      </w:r>
      <w:r w:rsidRPr="00631D05">
        <w:t>базирования,</w:t>
      </w:r>
      <w:r w:rsidR="00631D05" w:rsidRPr="00631D05">
        <w:t xml:space="preserve"> </w:t>
      </w:r>
      <w:r w:rsidR="00631D05">
        <w:t>т.е.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созданием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лиц</w:t>
      </w:r>
      <w:r w:rsidR="00631D05">
        <w:t xml:space="preserve"> (</w:t>
      </w:r>
      <w:r w:rsidRPr="00631D05">
        <w:t>предприятия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иностранными</w:t>
      </w:r>
      <w:r w:rsidR="00631D05" w:rsidRPr="00631D05">
        <w:t xml:space="preserve"> </w:t>
      </w:r>
      <w:r w:rsidRPr="00631D05">
        <w:t>инвестициями</w:t>
      </w:r>
      <w:r w:rsidR="00631D05" w:rsidRPr="00631D05">
        <w:t>);</w:t>
      </w:r>
    </w:p>
    <w:p w:rsidR="00631D05" w:rsidRPr="00631D05" w:rsidRDefault="00577681" w:rsidP="00631D05">
      <w:pPr>
        <w:pStyle w:val="a6"/>
        <w:numPr>
          <w:ilvl w:val="0"/>
          <w:numId w:val="2"/>
        </w:numPr>
        <w:tabs>
          <w:tab w:val="clear" w:pos="707"/>
          <w:tab w:val="left" w:pos="726"/>
        </w:tabs>
        <w:ind w:left="0" w:firstLine="709"/>
      </w:pPr>
      <w:r w:rsidRPr="00631D05">
        <w:t>организационные</w:t>
      </w:r>
      <w:r w:rsidR="00631D05" w:rsidRPr="00631D05">
        <w:t xml:space="preserve"> </w:t>
      </w:r>
      <w:r w:rsidRPr="00631D05">
        <w:t>формы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бизнеса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закреплением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налогового</w:t>
      </w:r>
      <w:r w:rsidR="00631D05" w:rsidRPr="00631D05">
        <w:t xml:space="preserve"> </w:t>
      </w:r>
      <w:r w:rsidRPr="00631D05">
        <w:t>статуса,</w:t>
      </w:r>
      <w:r w:rsidR="00631D05" w:rsidRPr="00631D05">
        <w:t xml:space="preserve"> </w:t>
      </w:r>
      <w:r w:rsidRPr="00631D05">
        <w:t>но</w:t>
      </w:r>
      <w:r w:rsidR="00631D05" w:rsidRPr="00631D05">
        <w:t xml:space="preserve"> </w:t>
      </w:r>
      <w:r w:rsidRPr="00631D05">
        <w:t>без</w:t>
      </w:r>
      <w:r w:rsidR="00631D05" w:rsidRPr="00631D05">
        <w:t xml:space="preserve"> </w:t>
      </w:r>
      <w:r w:rsidRPr="00631D05">
        <w:t>создания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лиц</w:t>
      </w:r>
      <w:r w:rsidR="00631D05">
        <w:t xml:space="preserve"> (</w:t>
      </w:r>
      <w:r w:rsidRPr="00631D05">
        <w:t>представительства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филиалы</w:t>
      </w:r>
      <w:r w:rsidR="00631D05" w:rsidRPr="00631D05">
        <w:t xml:space="preserve"> </w:t>
      </w:r>
      <w:r w:rsidRPr="00631D05">
        <w:t>иностранных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лиц</w:t>
      </w:r>
      <w:r w:rsidR="00631D05" w:rsidRPr="00631D05">
        <w:t>);</w:t>
      </w:r>
    </w:p>
    <w:p w:rsidR="00631D05" w:rsidRPr="00631D05" w:rsidRDefault="00577681" w:rsidP="00631D05">
      <w:pPr>
        <w:pStyle w:val="a6"/>
        <w:numPr>
          <w:ilvl w:val="0"/>
          <w:numId w:val="2"/>
        </w:numPr>
        <w:tabs>
          <w:tab w:val="clear" w:pos="707"/>
          <w:tab w:val="left" w:pos="726"/>
        </w:tabs>
        <w:ind w:left="0" w:firstLine="709"/>
      </w:pPr>
      <w:r w:rsidRPr="00631D05">
        <w:t>организационные</w:t>
      </w:r>
      <w:r w:rsidR="00631D05" w:rsidRPr="00631D05">
        <w:t xml:space="preserve"> </w:t>
      </w:r>
      <w:r w:rsidRPr="00631D05">
        <w:t>формы</w:t>
      </w:r>
      <w:r w:rsidR="00631D05" w:rsidRPr="00631D05">
        <w:t xml:space="preserve"> </w:t>
      </w:r>
      <w:r w:rsidRPr="00631D05">
        <w:t>международного</w:t>
      </w:r>
      <w:r w:rsidR="00631D05" w:rsidRPr="00631D05">
        <w:t xml:space="preserve"> </w:t>
      </w:r>
      <w:r w:rsidRPr="00631D05">
        <w:t>бизнеса,</w:t>
      </w:r>
      <w:r w:rsidR="00631D05" w:rsidRPr="00631D05">
        <w:t xml:space="preserve"> </w:t>
      </w:r>
      <w:r w:rsidRPr="00631D05">
        <w:t>основанные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договорных</w:t>
      </w:r>
      <w:r w:rsidR="00631D05" w:rsidRPr="00631D05">
        <w:t xml:space="preserve"> </w:t>
      </w:r>
      <w:r w:rsidRPr="00631D05">
        <w:t>отношениях</w:t>
      </w:r>
      <w:r w:rsidR="00631D05">
        <w:t xml:space="preserve"> (</w:t>
      </w:r>
      <w:r w:rsidRPr="00631D05">
        <w:t>без</w:t>
      </w:r>
      <w:r w:rsidR="00631D05" w:rsidRPr="00631D05">
        <w:t xml:space="preserve"> </w:t>
      </w:r>
      <w:r w:rsidRPr="00631D05">
        <w:t>создания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лиц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закрепления</w:t>
      </w:r>
      <w:r w:rsidR="00631D05" w:rsidRPr="00631D05">
        <w:t xml:space="preserve"> </w:t>
      </w:r>
      <w:r w:rsidRPr="00631D05">
        <w:t>налогового</w:t>
      </w:r>
      <w:r w:rsidR="00631D05" w:rsidRPr="00631D05">
        <w:t xml:space="preserve"> </w:t>
      </w:r>
      <w:r w:rsidRPr="00631D05">
        <w:t>статуса</w:t>
      </w:r>
      <w:r w:rsidR="00631D05" w:rsidRPr="00631D05">
        <w:t>).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Правовой</w:t>
      </w:r>
      <w:r w:rsidR="00631D05" w:rsidRPr="00631D05">
        <w:t xml:space="preserve"> </w:t>
      </w:r>
      <w:r w:rsidRPr="00631D05">
        <w:t>статус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нашей</w:t>
      </w:r>
      <w:r w:rsidR="00631D05" w:rsidRPr="00631D05">
        <w:t xml:space="preserve"> </w:t>
      </w:r>
      <w:r w:rsidRPr="00631D05">
        <w:t>стране</w:t>
      </w:r>
      <w:r w:rsidR="00631D05" w:rsidRPr="00631D05">
        <w:t xml:space="preserve"> </w:t>
      </w:r>
      <w:r w:rsidRPr="00631D05">
        <w:t>начал</w:t>
      </w:r>
      <w:r w:rsidR="00631D05" w:rsidRPr="00631D05">
        <w:t xml:space="preserve"> </w:t>
      </w:r>
      <w:r w:rsidRPr="00631D05">
        <w:t>складываться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период</w:t>
      </w:r>
      <w:r w:rsidR="00631D05" w:rsidRPr="00631D05">
        <w:t xml:space="preserve"> </w:t>
      </w:r>
      <w:r w:rsidRPr="00631D05">
        <w:t>становления</w:t>
      </w:r>
      <w:r w:rsidR="00631D05" w:rsidRPr="00631D05">
        <w:t xml:space="preserve"> </w:t>
      </w:r>
      <w:r w:rsidRPr="00631D05">
        <w:t>капиталистических</w:t>
      </w:r>
      <w:r w:rsidR="00631D05" w:rsidRPr="00631D05">
        <w:t xml:space="preserve"> </w:t>
      </w:r>
      <w:r w:rsidRPr="00631D05">
        <w:t>отношений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экономической</w:t>
      </w:r>
      <w:r w:rsidR="00631D05" w:rsidRPr="00631D05">
        <w:t xml:space="preserve"> </w:t>
      </w:r>
      <w:r w:rsidRPr="00631D05">
        <w:t>сфере</w:t>
      </w:r>
      <w:r w:rsidR="00631D05" w:rsidRPr="00631D05">
        <w:t xml:space="preserve"> </w:t>
      </w:r>
      <w:r w:rsidRPr="00631D05">
        <w:t>общественных</w:t>
      </w:r>
      <w:r w:rsidR="00631D05" w:rsidRPr="00631D05">
        <w:t xml:space="preserve"> </w:t>
      </w:r>
      <w:r w:rsidRPr="00631D05">
        <w:t>отношений,</w:t>
      </w:r>
      <w:r w:rsidR="00631D05" w:rsidRPr="00631D05">
        <w:t xml:space="preserve"> </w:t>
      </w:r>
      <w:r w:rsidRPr="00631D05">
        <w:t>это</w:t>
      </w:r>
      <w:r w:rsidR="00631D05" w:rsidRPr="00631D05">
        <w:t xml:space="preserve"> </w:t>
      </w:r>
      <w:r w:rsidRPr="00631D05">
        <w:t>время</w:t>
      </w:r>
      <w:r w:rsidR="00631D05" w:rsidRPr="00631D05">
        <w:t xml:space="preserve"> - </w:t>
      </w:r>
      <w:r w:rsidRPr="00631D05">
        <w:t>последняя</w:t>
      </w:r>
      <w:r w:rsidR="00631D05" w:rsidRPr="00631D05">
        <w:t xml:space="preserve"> </w:t>
      </w:r>
      <w:r w:rsidRPr="00631D05">
        <w:t>четверть</w:t>
      </w:r>
      <w:r w:rsidR="00631D05" w:rsidRPr="00631D05">
        <w:t xml:space="preserve"> </w:t>
      </w:r>
      <w:r w:rsidRPr="00631D05">
        <w:t>19</w:t>
      </w:r>
      <w:r w:rsidR="00631D05" w:rsidRPr="00631D05">
        <w:t xml:space="preserve"> </w:t>
      </w:r>
      <w:r w:rsidRPr="00631D05">
        <w:t>века</w:t>
      </w:r>
      <w:r w:rsidR="00631D05" w:rsidRPr="00631D05">
        <w:t xml:space="preserve">. </w:t>
      </w:r>
      <w:r w:rsidRPr="00631D05">
        <w:t>Филиалы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представительства</w:t>
      </w:r>
      <w:r w:rsidR="00631D05" w:rsidRPr="00631D05">
        <w:t xml:space="preserve"> </w:t>
      </w:r>
      <w:r w:rsidRPr="00631D05">
        <w:t>действуют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определенной</w:t>
      </w:r>
      <w:r w:rsidR="00631D05" w:rsidRPr="00631D05">
        <w:t xml:space="preserve"> </w:t>
      </w:r>
      <w:r w:rsidRPr="00631D05">
        <w:t>территории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выполняют</w:t>
      </w:r>
      <w:r w:rsidR="00631D05" w:rsidRPr="00631D05">
        <w:t xml:space="preserve"> </w:t>
      </w:r>
      <w:r w:rsidRPr="00631D05">
        <w:t>те</w:t>
      </w:r>
      <w:r w:rsidR="00631D05" w:rsidRPr="00631D05">
        <w:t xml:space="preserve"> </w:t>
      </w:r>
      <w:r w:rsidRPr="00631D05">
        <w:t>же</w:t>
      </w:r>
      <w:r w:rsidR="00631D05" w:rsidRPr="00631D05">
        <w:t xml:space="preserve"> </w:t>
      </w:r>
      <w:r w:rsidRPr="00631D05">
        <w:t>функции,</w:t>
      </w:r>
      <w:r w:rsidR="00631D05" w:rsidRPr="00631D05">
        <w:t xml:space="preserve"> </w:t>
      </w:r>
      <w:r w:rsidRPr="00631D05">
        <w:t>что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учредившая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компания</w:t>
      </w:r>
      <w:r w:rsidR="00631D05">
        <w:t xml:space="preserve"> (</w:t>
      </w:r>
      <w:r w:rsidRPr="00631D05">
        <w:t>их</w:t>
      </w:r>
      <w:r w:rsidR="00631D05" w:rsidRPr="00631D05">
        <w:t xml:space="preserve"> </w:t>
      </w:r>
      <w:r w:rsidRPr="00631D05">
        <w:t>компетенция</w:t>
      </w:r>
      <w:r w:rsidR="00631D05" w:rsidRPr="00631D05">
        <w:t xml:space="preserve"> </w:t>
      </w:r>
      <w:r w:rsidRPr="00631D05">
        <w:t>может</w:t>
      </w:r>
      <w:r w:rsidR="00631D05" w:rsidRPr="00631D05">
        <w:t xml:space="preserve"> </w:t>
      </w:r>
      <w:r w:rsidRPr="00631D05">
        <w:t>быть</w:t>
      </w:r>
      <w:r w:rsidR="00631D05" w:rsidRPr="00631D05">
        <w:t xml:space="preserve"> </w:t>
      </w:r>
      <w:r w:rsidRPr="00631D05">
        <w:t>ограничена,</w:t>
      </w:r>
      <w:r w:rsidR="00631D05" w:rsidRPr="00631D05">
        <w:t xml:space="preserve"> </w:t>
      </w:r>
      <w:r w:rsidRPr="00631D05">
        <w:t>но</w:t>
      </w:r>
      <w:r w:rsidR="00631D05" w:rsidRPr="00631D05">
        <w:t xml:space="preserve"> </w:t>
      </w:r>
      <w:r w:rsidRPr="00631D05">
        <w:t>она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может</w:t>
      </w:r>
      <w:r w:rsidR="00631D05" w:rsidRPr="00631D05">
        <w:t xml:space="preserve"> </w:t>
      </w:r>
      <w:r w:rsidRPr="00631D05">
        <w:t>быть</w:t>
      </w:r>
      <w:r w:rsidR="00631D05" w:rsidRPr="00631D05">
        <w:t xml:space="preserve"> </w:t>
      </w:r>
      <w:r w:rsidRPr="00631D05">
        <w:t>более</w:t>
      </w:r>
      <w:r w:rsidR="00631D05" w:rsidRPr="00631D05">
        <w:t xml:space="preserve"> </w:t>
      </w:r>
      <w:r w:rsidRPr="00631D05">
        <w:t>той,</w:t>
      </w:r>
      <w:r w:rsidR="00631D05" w:rsidRPr="00631D05">
        <w:t xml:space="preserve"> </w:t>
      </w:r>
      <w:r w:rsidRPr="00631D05">
        <w:t>что</w:t>
      </w:r>
      <w:r w:rsidR="00631D05" w:rsidRPr="00631D05">
        <w:t xml:space="preserve"> </w:t>
      </w:r>
      <w:r w:rsidRPr="00631D05">
        <w:t>есть</w:t>
      </w:r>
      <w:r w:rsidR="00631D05" w:rsidRPr="00631D05">
        <w:t xml:space="preserve"> </w:t>
      </w:r>
      <w:r w:rsidRPr="00631D05">
        <w:t>у</w:t>
      </w:r>
      <w:r w:rsidR="00631D05" w:rsidRPr="00631D05">
        <w:t xml:space="preserve"> </w:t>
      </w:r>
      <w:r w:rsidRPr="00631D05">
        <w:t>компании</w:t>
      </w:r>
      <w:r w:rsidR="00631D05" w:rsidRPr="00631D05">
        <w:t xml:space="preserve">). </w:t>
      </w:r>
      <w:r w:rsidRPr="00631D05">
        <w:t>Филиал</w:t>
      </w:r>
      <w:r w:rsidR="00631D05">
        <w:t xml:space="preserve"> (</w:t>
      </w:r>
      <w:r w:rsidRPr="00631D05">
        <w:t>представительство</w:t>
      </w:r>
      <w:r w:rsidR="00631D05" w:rsidRPr="00631D05">
        <w:t xml:space="preserve">) </w:t>
      </w:r>
      <w:r w:rsidRPr="00631D05">
        <w:t>не</w:t>
      </w:r>
      <w:r w:rsidR="00631D05" w:rsidRPr="00631D05">
        <w:t xml:space="preserve"> </w:t>
      </w:r>
      <w:r w:rsidRPr="00631D05">
        <w:t>является</w:t>
      </w:r>
      <w:r w:rsidR="00631D05" w:rsidRPr="00631D05">
        <w:t xml:space="preserve"> </w:t>
      </w:r>
      <w:r w:rsidRPr="00631D05">
        <w:t>самостоятельным</w:t>
      </w:r>
      <w:r w:rsidR="00631D05" w:rsidRPr="00631D05">
        <w:t xml:space="preserve"> </w:t>
      </w:r>
      <w:r w:rsidRPr="00631D05">
        <w:t>юридическим</w:t>
      </w:r>
      <w:r w:rsidR="00631D05" w:rsidRPr="00631D05">
        <w:t xml:space="preserve"> </w:t>
      </w:r>
      <w:r w:rsidRPr="00631D05">
        <w:t>лицом,</w:t>
      </w:r>
      <w:r w:rsidR="00631D05" w:rsidRPr="00631D05">
        <w:t xml:space="preserve"> </w:t>
      </w:r>
      <w:r w:rsidRPr="00631D05">
        <w:t>все</w:t>
      </w:r>
      <w:r w:rsidR="00631D05" w:rsidRPr="00631D05">
        <w:t xml:space="preserve"> </w:t>
      </w:r>
      <w:r w:rsidRPr="00631D05">
        <w:t>свои</w:t>
      </w:r>
      <w:r w:rsidR="00631D05" w:rsidRPr="00631D05">
        <w:t xml:space="preserve"> </w:t>
      </w:r>
      <w:r w:rsidRPr="00631D05">
        <w:t>действия</w:t>
      </w:r>
      <w:r w:rsidR="00631D05" w:rsidRPr="00631D05">
        <w:t xml:space="preserve"> </w:t>
      </w:r>
      <w:r w:rsidRPr="00631D05">
        <w:t>он</w:t>
      </w:r>
      <w:r w:rsidR="00631D05" w:rsidRPr="00631D05">
        <w:t xml:space="preserve"> </w:t>
      </w:r>
      <w:r w:rsidRPr="00631D05">
        <w:t>осуществляет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имени</w:t>
      </w:r>
      <w:r w:rsidR="00631D05" w:rsidRPr="00631D05">
        <w:t xml:space="preserve"> </w:t>
      </w:r>
      <w:r w:rsidRPr="00631D05">
        <w:t>компании-учредителя,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учредившую</w:t>
      </w:r>
      <w:r w:rsidR="00631D05" w:rsidRPr="00631D05">
        <w:t xml:space="preserve"> </w:t>
      </w:r>
      <w:r w:rsidRPr="00631D05">
        <w:t>компанию</w:t>
      </w:r>
      <w:r w:rsidR="00631D05" w:rsidRPr="00631D05">
        <w:t xml:space="preserve"> </w:t>
      </w:r>
      <w:r w:rsidRPr="00631D05">
        <w:t>ложатся</w:t>
      </w:r>
      <w:r w:rsidR="00631D05" w:rsidRPr="00631D05">
        <w:t xml:space="preserve"> </w:t>
      </w:r>
      <w:r w:rsidRPr="00631D05">
        <w:t>права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обязанности,</w:t>
      </w:r>
      <w:r w:rsidR="00631D05" w:rsidRPr="00631D05">
        <w:t xml:space="preserve"> </w:t>
      </w:r>
      <w:r w:rsidRPr="00631D05">
        <w:t>вытекающие</w:t>
      </w:r>
      <w:r w:rsidR="00631D05" w:rsidRPr="00631D05">
        <w:t xml:space="preserve"> </w:t>
      </w:r>
      <w:r w:rsidRPr="00631D05">
        <w:t>из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этого</w:t>
      </w:r>
      <w:r w:rsidR="00631D05" w:rsidRPr="00631D05">
        <w:t xml:space="preserve"> </w:t>
      </w:r>
      <w:r w:rsidRPr="00631D05">
        <w:t>обособленного</w:t>
      </w:r>
      <w:r w:rsidR="00631D05" w:rsidRPr="00631D05">
        <w:t xml:space="preserve"> </w:t>
      </w:r>
      <w:r w:rsidRPr="00631D05">
        <w:t>структурного</w:t>
      </w:r>
      <w:r w:rsidR="00631D05" w:rsidRPr="00631D05">
        <w:t xml:space="preserve"> </w:t>
      </w:r>
      <w:r w:rsidRPr="00631D05">
        <w:t>подразделения</w:t>
      </w:r>
      <w:r w:rsidR="00631D05" w:rsidRPr="00631D05">
        <w:t xml:space="preserve">. </w:t>
      </w:r>
      <w:r w:rsidRPr="00631D05">
        <w:t>Открытие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закрытие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</w:t>
      </w:r>
      <w:r w:rsidR="00631D05" w:rsidRPr="00631D05">
        <w:t xml:space="preserve"> </w:t>
      </w:r>
      <w:r w:rsidRPr="00631D05">
        <w:t>осуществляется</w:t>
      </w:r>
      <w:r w:rsidR="00631D05" w:rsidRPr="00631D05">
        <w:t xml:space="preserve"> </w:t>
      </w:r>
      <w:r w:rsidRPr="00631D05">
        <w:t>решением</w:t>
      </w:r>
      <w:r w:rsidR="00631D05" w:rsidRPr="00631D05">
        <w:t xml:space="preserve"> </w:t>
      </w:r>
      <w:r w:rsidRPr="00631D05">
        <w:t>общего</w:t>
      </w:r>
      <w:r w:rsidR="00631D05" w:rsidRPr="00631D05">
        <w:t xml:space="preserve"> </w:t>
      </w:r>
      <w:r w:rsidRPr="00631D05">
        <w:t>собрания</w:t>
      </w:r>
      <w:r w:rsidR="00631D05" w:rsidRPr="00631D05">
        <w:t xml:space="preserve"> </w:t>
      </w:r>
      <w:r w:rsidRPr="00631D05">
        <w:t>учредителей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лица,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соответствии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уставом</w:t>
      </w:r>
      <w:r w:rsidR="00631D05" w:rsidRPr="00631D05">
        <w:t xml:space="preserve">. </w:t>
      </w:r>
      <w:r w:rsidRPr="00631D05">
        <w:t>Управляющие,</w:t>
      </w:r>
      <w:r w:rsidR="00631D05" w:rsidRPr="00631D05">
        <w:t xml:space="preserve"> </w:t>
      </w:r>
      <w:r w:rsidRPr="00631D05">
        <w:t>возглавляющие</w:t>
      </w:r>
      <w:r w:rsidR="00631D05" w:rsidRPr="00631D05">
        <w:t xml:space="preserve"> </w:t>
      </w:r>
      <w:r w:rsidRPr="00631D05">
        <w:t>филиалы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представительства,</w:t>
      </w:r>
      <w:r w:rsidR="00631D05" w:rsidRPr="00631D05">
        <w:t xml:space="preserve"> </w:t>
      </w:r>
      <w:r w:rsidRPr="00631D05">
        <w:t>назначаются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соответствии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уставом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законом,</w:t>
      </w:r>
      <w:r w:rsidR="00631D05" w:rsidRPr="00631D05">
        <w:t xml:space="preserve"> </w:t>
      </w:r>
      <w:r w:rsidRPr="00631D05">
        <w:t>увольнение</w:t>
      </w:r>
      <w:r w:rsidR="00631D05" w:rsidRPr="00631D05">
        <w:t xml:space="preserve"> </w:t>
      </w:r>
      <w:r w:rsidRPr="00631D05">
        <w:t>управляющего</w:t>
      </w:r>
      <w:r w:rsidR="00631D05" w:rsidRPr="00631D05">
        <w:t xml:space="preserve"> </w:t>
      </w:r>
      <w:r w:rsidRPr="00631D05">
        <w:t>должно</w:t>
      </w:r>
      <w:r w:rsidR="00631D05" w:rsidRPr="00631D05">
        <w:t xml:space="preserve"> </w:t>
      </w:r>
      <w:r w:rsidRPr="00631D05">
        <w:t>соответствовать</w:t>
      </w:r>
      <w:r w:rsidR="00631D05" w:rsidRPr="00631D05">
        <w:t xml:space="preserve"> </w:t>
      </w:r>
      <w:r w:rsidRPr="00631D05">
        <w:t>тем</w:t>
      </w:r>
      <w:r w:rsidR="00631D05" w:rsidRPr="00631D05">
        <w:t xml:space="preserve"> </w:t>
      </w:r>
      <w:r w:rsidRPr="00631D05">
        <w:t>же</w:t>
      </w:r>
      <w:r w:rsidR="00631D05" w:rsidRPr="00631D05">
        <w:t xml:space="preserve"> </w:t>
      </w:r>
      <w:r w:rsidRPr="00631D05">
        <w:t>правилам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В</w:t>
      </w:r>
      <w:r w:rsidR="00631D05" w:rsidRPr="00631D05">
        <w:t xml:space="preserve"> </w:t>
      </w:r>
      <w:r w:rsidRPr="00631D05">
        <w:t>российском</w:t>
      </w:r>
      <w:r w:rsidR="00631D05" w:rsidRPr="00631D05">
        <w:t xml:space="preserve"> </w:t>
      </w:r>
      <w:r w:rsidRPr="00631D05">
        <w:t>законодательстве</w:t>
      </w:r>
      <w:r w:rsidR="00631D05" w:rsidRPr="00631D05">
        <w:t xml:space="preserve"> </w:t>
      </w:r>
      <w:r w:rsidRPr="00631D05">
        <w:t>о</w:t>
      </w:r>
      <w:r w:rsidR="00631D05" w:rsidRPr="00631D05">
        <w:t xml:space="preserve"> </w:t>
      </w:r>
      <w:r w:rsidRPr="00631D05">
        <w:t>требованиях</w:t>
      </w:r>
      <w:r w:rsidR="00631D05" w:rsidRPr="00631D05">
        <w:t xml:space="preserve"> </w:t>
      </w:r>
      <w:r w:rsidRPr="00631D05">
        <w:t>к</w:t>
      </w:r>
      <w:r w:rsidR="00631D05" w:rsidRPr="00631D05">
        <w:t xml:space="preserve"> </w:t>
      </w:r>
      <w:r w:rsidRPr="00631D05">
        <w:t>организации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ничего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сказано,</w:t>
      </w:r>
      <w:r w:rsidR="00631D05" w:rsidRPr="00631D05">
        <w:t xml:space="preserve"> </w:t>
      </w:r>
      <w:r w:rsidRPr="00631D05">
        <w:t>однако</w:t>
      </w:r>
      <w:r w:rsidR="00631D05" w:rsidRPr="00631D05">
        <w:t xml:space="preserve"> </w:t>
      </w:r>
      <w:r w:rsidRPr="00631D05">
        <w:t>можно</w:t>
      </w:r>
      <w:r w:rsidR="00631D05" w:rsidRPr="00631D05">
        <w:t xml:space="preserve"> </w:t>
      </w:r>
      <w:r w:rsidRPr="00631D05">
        <w:t>сделать</w:t>
      </w:r>
      <w:r w:rsidR="00631D05" w:rsidRPr="00631D05">
        <w:t xml:space="preserve"> </w:t>
      </w:r>
      <w:r w:rsidRPr="00631D05">
        <w:t>вывод</w:t>
      </w:r>
      <w:r w:rsidR="00631D05" w:rsidRPr="00631D05">
        <w:t xml:space="preserve"> </w:t>
      </w:r>
      <w:r w:rsidRPr="00631D05">
        <w:t>о</w:t>
      </w:r>
      <w:r w:rsidR="00631D05" w:rsidRPr="00631D05">
        <w:t xml:space="preserve"> </w:t>
      </w:r>
      <w:r w:rsidRPr="00631D05">
        <w:t>том,</w:t>
      </w:r>
      <w:r w:rsidR="00631D05" w:rsidRPr="00631D05">
        <w:t xml:space="preserve"> </w:t>
      </w:r>
      <w:r w:rsidRPr="00631D05">
        <w:t>что</w:t>
      </w:r>
      <w:r w:rsidR="00631D05" w:rsidRPr="00631D05">
        <w:t xml:space="preserve"> </w:t>
      </w:r>
      <w:r w:rsidRPr="00631D05">
        <w:t>нормы,</w:t>
      </w:r>
      <w:r w:rsidR="00631D05" w:rsidRPr="00631D05">
        <w:t xml:space="preserve"> </w:t>
      </w:r>
      <w:r w:rsidRPr="00631D05">
        <w:t>определяющие</w:t>
      </w:r>
      <w:r w:rsidR="00631D05" w:rsidRPr="00631D05">
        <w:t xml:space="preserve"> </w:t>
      </w:r>
      <w:r w:rsidRPr="00631D05">
        <w:t>правовое</w:t>
      </w:r>
      <w:r w:rsidR="00631D05" w:rsidRPr="00631D05">
        <w:t xml:space="preserve"> </w:t>
      </w:r>
      <w:r w:rsidRPr="00631D05">
        <w:t>положение</w:t>
      </w:r>
      <w:r w:rsidR="00631D05" w:rsidRPr="00631D05">
        <w:t xml:space="preserve"> </w:t>
      </w:r>
      <w:r w:rsidRPr="00631D05">
        <w:t>представительства</w:t>
      </w:r>
      <w:r w:rsidR="00631D05" w:rsidRPr="00631D05">
        <w:t xml:space="preserve"> </w:t>
      </w:r>
      <w:r w:rsidRPr="00631D05">
        <w:t>вполне</w:t>
      </w:r>
      <w:r w:rsidR="00631D05" w:rsidRPr="00631D05">
        <w:t xml:space="preserve"> </w:t>
      </w:r>
      <w:r w:rsidRPr="00631D05">
        <w:t>подходят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для</w:t>
      </w:r>
      <w:r w:rsidR="00631D05" w:rsidRPr="00631D05">
        <w:t xml:space="preserve"> </w:t>
      </w:r>
      <w:r w:rsidRPr="00631D05">
        <w:t>регулирования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деятельности,</w:t>
      </w:r>
      <w:r w:rsidR="00631D05" w:rsidRPr="00631D05">
        <w:t xml:space="preserve"> </w:t>
      </w:r>
      <w:r w:rsidRPr="00631D05">
        <w:t>так</w:t>
      </w:r>
      <w:r w:rsidR="00631D05" w:rsidRPr="00631D05">
        <w:t xml:space="preserve"> </w:t>
      </w:r>
      <w:r w:rsidRPr="00631D05">
        <w:t>как</w:t>
      </w:r>
      <w:r w:rsidR="00631D05" w:rsidRPr="00631D05">
        <w:t xml:space="preserve"> </w:t>
      </w:r>
      <w:r w:rsidRPr="00631D05">
        <w:t>имеется</w:t>
      </w:r>
      <w:r w:rsidR="00631D05" w:rsidRPr="00631D05">
        <w:t xml:space="preserve"> </w:t>
      </w:r>
      <w:r w:rsidRPr="00631D05">
        <w:t>схожесть</w:t>
      </w:r>
      <w:r w:rsidR="00631D05" w:rsidRPr="00631D05">
        <w:t xml:space="preserve"> </w:t>
      </w:r>
      <w:r w:rsidRPr="00631D05">
        <w:t>функций</w:t>
      </w:r>
      <w:r w:rsidR="00631D05" w:rsidRPr="00631D05">
        <w:t xml:space="preserve"> </w:t>
      </w:r>
      <w:r w:rsidRPr="00631D05">
        <w:t>между</w:t>
      </w:r>
      <w:r w:rsidR="00631D05" w:rsidRPr="00631D05">
        <w:t xml:space="preserve"> </w:t>
      </w:r>
      <w:r w:rsidRPr="00631D05">
        <w:t>ними</w:t>
      </w:r>
      <w:r w:rsidR="00631D05" w:rsidRPr="00631D05">
        <w:t xml:space="preserve">. </w:t>
      </w:r>
      <w:r w:rsidRPr="00631D05">
        <w:t>Организация,</w:t>
      </w:r>
      <w:r w:rsidR="00631D05" w:rsidRPr="00631D05">
        <w:t xml:space="preserve"> </w:t>
      </w:r>
      <w:r w:rsidRPr="00631D05">
        <w:t>функционирование,</w:t>
      </w:r>
      <w:r w:rsidR="00631D05" w:rsidRPr="00631D05">
        <w:t xml:space="preserve"> </w:t>
      </w:r>
      <w:r w:rsidRPr="00631D05">
        <w:t>открытие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закрытие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</w:t>
      </w:r>
      <w:r w:rsidR="00631D05" w:rsidRPr="00631D05">
        <w:t xml:space="preserve"> - </w:t>
      </w:r>
      <w:r w:rsidRPr="00631D05">
        <w:t>все</w:t>
      </w:r>
      <w:r w:rsidR="00631D05" w:rsidRPr="00631D05">
        <w:t xml:space="preserve"> </w:t>
      </w:r>
      <w:r w:rsidRPr="00631D05">
        <w:t>эти</w:t>
      </w:r>
      <w:r w:rsidR="00631D05" w:rsidRPr="00631D05">
        <w:t xml:space="preserve"> </w:t>
      </w:r>
      <w:r w:rsidRPr="00631D05">
        <w:t>действия</w:t>
      </w:r>
      <w:r w:rsidR="00631D05" w:rsidRPr="00631D05">
        <w:t xml:space="preserve"> </w:t>
      </w:r>
      <w:r w:rsidRPr="00631D05">
        <w:t>осуществляются</w:t>
      </w:r>
      <w:r w:rsidR="00631D05" w:rsidRPr="00631D05">
        <w:t xml:space="preserve"> </w:t>
      </w:r>
      <w:r w:rsidRPr="00631D05">
        <w:t>юридическими</w:t>
      </w:r>
      <w:r w:rsidR="00631D05" w:rsidRPr="00631D05">
        <w:t xml:space="preserve"> </w:t>
      </w:r>
      <w:r w:rsidRPr="00631D05">
        <w:t>лицами</w:t>
      </w:r>
      <w:r w:rsidR="00631D05" w:rsidRPr="00631D05">
        <w:t xml:space="preserve"> </w:t>
      </w:r>
      <w:r w:rsidRPr="00631D05">
        <w:t>самостоятельно,</w:t>
      </w:r>
      <w:r w:rsidR="00631D05" w:rsidRPr="00631D05">
        <w:t xml:space="preserve"> </w:t>
      </w:r>
      <w:r w:rsidRPr="00631D05">
        <w:t>что</w:t>
      </w:r>
      <w:r w:rsidR="00631D05" w:rsidRPr="00631D05">
        <w:t xml:space="preserve"> </w:t>
      </w:r>
      <w:r w:rsidRPr="00631D05">
        <w:t>вытекает</w:t>
      </w:r>
      <w:r w:rsidR="00631D05" w:rsidRPr="00631D05">
        <w:t xml:space="preserve"> </w:t>
      </w:r>
      <w:r w:rsidRPr="00631D05">
        <w:t>из</w:t>
      </w:r>
      <w:r w:rsidR="00631D05" w:rsidRPr="00631D05">
        <w:t xml:space="preserve"> </w:t>
      </w:r>
      <w:r w:rsidRPr="00631D05">
        <w:t>ст</w:t>
      </w:r>
      <w:r w:rsidR="00631D05">
        <w:t>.2</w:t>
      </w:r>
      <w:r w:rsidRPr="00631D05">
        <w:t>132,</w:t>
      </w:r>
      <w:r w:rsidR="00631D05" w:rsidRPr="00631D05">
        <w:t xml:space="preserve"> </w:t>
      </w:r>
      <w:r w:rsidRPr="00631D05">
        <w:t>где</w:t>
      </w:r>
      <w:r w:rsidR="00631D05" w:rsidRPr="00631D05">
        <w:t xml:space="preserve"> </w:t>
      </w:r>
      <w:r w:rsidRPr="00631D05">
        <w:t>подобные</w:t>
      </w:r>
      <w:r w:rsidR="00631D05" w:rsidRPr="00631D05">
        <w:t xml:space="preserve"> </w:t>
      </w:r>
      <w:r w:rsidRPr="00631D05">
        <w:t>действия</w:t>
      </w:r>
      <w:r w:rsidR="00631D05" w:rsidRPr="00631D05">
        <w:t xml:space="preserve"> </w:t>
      </w:r>
      <w:r w:rsidRPr="00631D05">
        <w:t>ограничиваются</w:t>
      </w:r>
      <w:r w:rsidR="00631D05" w:rsidRPr="00631D05">
        <w:t xml:space="preserve"> </w:t>
      </w:r>
      <w:r w:rsidRPr="00631D05">
        <w:t>требованиям</w:t>
      </w:r>
      <w:r w:rsidR="00631D05" w:rsidRPr="00631D05">
        <w:t xml:space="preserve"> </w:t>
      </w:r>
      <w:r w:rsidRPr="00631D05">
        <w:t>соответствия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общему</w:t>
      </w:r>
      <w:r w:rsidR="00631D05" w:rsidRPr="00631D05">
        <w:t xml:space="preserve"> </w:t>
      </w:r>
      <w:r w:rsidRPr="00631D05">
        <w:t>благу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причинению</w:t>
      </w:r>
      <w:r w:rsidR="00631D05" w:rsidRPr="00631D05">
        <w:t xml:space="preserve"> </w:t>
      </w:r>
      <w:r w:rsidRPr="00631D05">
        <w:t>вреда,</w:t>
      </w:r>
      <w:r w:rsidR="00631D05" w:rsidRPr="00631D05">
        <w:t xml:space="preserve"> </w:t>
      </w:r>
      <w:r w:rsidRPr="00631D05">
        <w:t>убытка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ущерба</w:t>
      </w:r>
      <w:r w:rsidR="00631D05" w:rsidRPr="00631D05">
        <w:t xml:space="preserve">. </w:t>
      </w:r>
      <w:r w:rsidRPr="00631D05">
        <w:t>Юридическое</w:t>
      </w:r>
      <w:r w:rsidR="00631D05" w:rsidRPr="00631D05">
        <w:t xml:space="preserve"> </w:t>
      </w:r>
      <w:r w:rsidRPr="00631D05">
        <w:t>лицо</w:t>
      </w:r>
      <w:r w:rsidR="00631D05" w:rsidRPr="00631D05">
        <w:t xml:space="preserve"> </w:t>
      </w:r>
      <w:r w:rsidRPr="00631D05">
        <w:t>может</w:t>
      </w:r>
      <w:r w:rsidR="00631D05" w:rsidRPr="00631D05">
        <w:t xml:space="preserve"> </w:t>
      </w:r>
      <w:r w:rsidRPr="00631D05">
        <w:t>открывать</w:t>
      </w:r>
      <w:r w:rsidR="00631D05" w:rsidRPr="00631D05">
        <w:t xml:space="preserve"> </w:t>
      </w:r>
      <w:r w:rsidRPr="00631D05">
        <w:t>филиалы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представительства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порядке,</w:t>
      </w:r>
      <w:r w:rsidR="00631D05" w:rsidRPr="00631D05">
        <w:t xml:space="preserve"> </w:t>
      </w:r>
      <w:r w:rsidRPr="00631D05">
        <w:t>установленном</w:t>
      </w:r>
      <w:r w:rsidR="00631D05" w:rsidRPr="00631D05">
        <w:t xml:space="preserve"> </w:t>
      </w:r>
      <w:r w:rsidRPr="00631D05">
        <w:t>законодательством</w:t>
      </w:r>
      <w:r w:rsidR="00631D05" w:rsidRPr="00631D05">
        <w:t xml:space="preserve">. </w:t>
      </w:r>
      <w:r w:rsidRPr="00631D05">
        <w:t>Руководитель</w:t>
      </w:r>
      <w:r w:rsidR="00631D05" w:rsidRPr="00631D05">
        <w:t xml:space="preserve"> </w:t>
      </w:r>
      <w:r w:rsidRPr="00631D05">
        <w:t>филиала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представительства</w:t>
      </w:r>
      <w:r w:rsidR="00631D05" w:rsidRPr="00631D05">
        <w:t xml:space="preserve"> </w:t>
      </w:r>
      <w:r w:rsidRPr="00631D05">
        <w:t>действует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основании</w:t>
      </w:r>
      <w:r w:rsidR="00631D05" w:rsidRPr="00631D05">
        <w:t xml:space="preserve"> </w:t>
      </w:r>
      <w:r w:rsidRPr="00631D05">
        <w:t>доверенности,</w:t>
      </w:r>
      <w:r w:rsidR="00631D05" w:rsidRPr="00631D05">
        <w:t xml:space="preserve"> </w:t>
      </w:r>
      <w:r w:rsidRPr="00631D05">
        <w:t>полученной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соответствующего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. </w:t>
      </w:r>
      <w:r w:rsidRPr="00631D05">
        <w:t>Филиал,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соответствии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советским</w:t>
      </w:r>
      <w:r w:rsidR="00631D05" w:rsidRPr="00631D05">
        <w:t xml:space="preserve"> </w:t>
      </w:r>
      <w:r w:rsidRPr="00631D05">
        <w:t>гражданским</w:t>
      </w:r>
      <w:r w:rsidR="00631D05" w:rsidRPr="00631D05">
        <w:t xml:space="preserve"> </w:t>
      </w:r>
      <w:r w:rsidRPr="00631D05">
        <w:t>правом,</w:t>
      </w:r>
      <w:r w:rsidR="00631D05" w:rsidRPr="00631D05">
        <w:t xml:space="preserve"> </w:t>
      </w:r>
      <w:r w:rsidRPr="00631D05">
        <w:t>это</w:t>
      </w:r>
      <w:r w:rsidR="00631D05" w:rsidRPr="00631D05">
        <w:t xml:space="preserve"> </w:t>
      </w:r>
      <w:r w:rsidRPr="00631D05">
        <w:t>составная</w:t>
      </w:r>
      <w:r w:rsidR="00631D05" w:rsidRPr="00631D05">
        <w:t xml:space="preserve"> </w:t>
      </w:r>
      <w:r w:rsidRPr="00631D05">
        <w:t>часть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лица,</w:t>
      </w:r>
      <w:r w:rsidR="00631D05" w:rsidRPr="00631D05">
        <w:t xml:space="preserve"> </w:t>
      </w:r>
      <w:r w:rsidRPr="00631D05">
        <w:t>осуществляющая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определенной</w:t>
      </w:r>
      <w:r w:rsidR="00631D05" w:rsidRPr="00631D05">
        <w:t xml:space="preserve"> </w:t>
      </w:r>
      <w:r w:rsidRPr="00631D05">
        <w:t>территории</w:t>
      </w:r>
      <w:r w:rsidR="00631D05" w:rsidRPr="00631D05">
        <w:t xml:space="preserve"> </w:t>
      </w:r>
      <w:r w:rsidRPr="00631D05">
        <w:t>все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часть</w:t>
      </w:r>
      <w:r w:rsidR="00631D05" w:rsidRPr="00631D05">
        <w:t xml:space="preserve"> </w:t>
      </w:r>
      <w:r w:rsidRPr="00631D05">
        <w:t>функций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лица,</w:t>
      </w:r>
      <w:r w:rsidR="00631D05" w:rsidRPr="00631D05">
        <w:t xml:space="preserve"> </w:t>
      </w:r>
      <w:r w:rsidRPr="00631D05">
        <w:t>создавшего</w:t>
      </w:r>
      <w:r w:rsidR="00631D05" w:rsidRPr="00631D05">
        <w:t xml:space="preserve"> </w:t>
      </w:r>
      <w:r w:rsidRPr="00631D05">
        <w:t>ее</w:t>
      </w:r>
      <w:r w:rsidR="00631D05" w:rsidRPr="00631D05">
        <w:t xml:space="preserve">. </w:t>
      </w:r>
      <w:r w:rsidRPr="00631D05">
        <w:t>Филиал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является</w:t>
      </w:r>
      <w:r w:rsidR="00631D05" w:rsidRPr="00631D05">
        <w:t xml:space="preserve"> </w:t>
      </w:r>
      <w:r w:rsidRPr="00631D05">
        <w:t>юридическим</w:t>
      </w:r>
      <w:r w:rsidR="00631D05" w:rsidRPr="00631D05">
        <w:t xml:space="preserve"> </w:t>
      </w:r>
      <w:r w:rsidRPr="00631D05">
        <w:t>лицом</w:t>
      </w:r>
      <w:r w:rsidR="00631D05" w:rsidRPr="00631D05">
        <w:t xml:space="preserve">. </w:t>
      </w:r>
      <w:r w:rsidRPr="00631D05">
        <w:t>Руководители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должны</w:t>
      </w:r>
      <w:r w:rsidR="00631D05" w:rsidRPr="00631D05">
        <w:t xml:space="preserve"> </w:t>
      </w:r>
      <w:r w:rsidRPr="00631D05">
        <w:t>действовать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основании</w:t>
      </w:r>
      <w:r w:rsidR="00631D05" w:rsidRPr="00631D05">
        <w:t xml:space="preserve"> </w:t>
      </w:r>
      <w:r w:rsidRPr="00631D05">
        <w:t>доверенности</w:t>
      </w:r>
      <w:r w:rsidR="00631D05" w:rsidRPr="00631D05">
        <w:t xml:space="preserve"> </w:t>
      </w:r>
      <w:r w:rsidRPr="00631D05">
        <w:t>соответствующего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. </w:t>
      </w:r>
      <w:r w:rsidRPr="00631D05">
        <w:t>Филиалам</w:t>
      </w:r>
      <w:r w:rsidR="00631D05" w:rsidRPr="00631D05">
        <w:t xml:space="preserve"> </w:t>
      </w:r>
      <w:r w:rsidRPr="00631D05">
        <w:t>открываются</w:t>
      </w:r>
      <w:r w:rsidR="00631D05" w:rsidRPr="00631D05">
        <w:t xml:space="preserve"> </w:t>
      </w:r>
      <w:r w:rsidRPr="00631D05">
        <w:t>самостоятельные</w:t>
      </w:r>
      <w:r w:rsidR="00631D05" w:rsidRPr="00631D05">
        <w:t xml:space="preserve"> </w:t>
      </w:r>
      <w:r w:rsidRPr="00631D05">
        <w:t>расчетные</w:t>
      </w:r>
      <w:r w:rsidR="00631D05" w:rsidRPr="00631D05">
        <w:t xml:space="preserve"> </w:t>
      </w:r>
      <w:r w:rsidRPr="00631D05">
        <w:t>счета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банке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разрешается</w:t>
      </w:r>
      <w:r w:rsidR="00631D05" w:rsidRPr="00631D05">
        <w:t xml:space="preserve"> </w:t>
      </w:r>
      <w:r w:rsidRPr="00631D05">
        <w:t>заключать</w:t>
      </w:r>
      <w:r w:rsidR="00631D05" w:rsidRPr="00631D05">
        <w:t xml:space="preserve"> </w:t>
      </w:r>
      <w:r w:rsidRPr="00631D05">
        <w:t>договоры</w:t>
      </w:r>
      <w:r w:rsidR="00631D05" w:rsidRPr="00631D05">
        <w:t xml:space="preserve"> </w:t>
      </w:r>
      <w:r w:rsidRPr="00631D05">
        <w:t>после</w:t>
      </w:r>
      <w:r w:rsidR="00631D05" w:rsidRPr="00631D05">
        <w:t xml:space="preserve"> </w:t>
      </w:r>
      <w:r w:rsidRPr="00631D05">
        <w:t>того,</w:t>
      </w:r>
      <w:r w:rsidR="00631D05" w:rsidRPr="00631D05">
        <w:t xml:space="preserve"> </w:t>
      </w:r>
      <w:r w:rsidRPr="00631D05">
        <w:t>как</w:t>
      </w:r>
      <w:r w:rsidR="00631D05" w:rsidRPr="00631D05">
        <w:t xml:space="preserve"> </w:t>
      </w:r>
      <w:r w:rsidRPr="00631D05">
        <w:t>они</w:t>
      </w:r>
      <w:r w:rsidR="00631D05" w:rsidRPr="00631D05">
        <w:t xml:space="preserve"> </w:t>
      </w:r>
      <w:r w:rsidRPr="00631D05">
        <w:t>пройдут</w:t>
      </w:r>
      <w:r w:rsidR="00631D05" w:rsidRPr="00631D05">
        <w:t xml:space="preserve"> </w:t>
      </w:r>
      <w:r w:rsidRPr="00631D05">
        <w:t>государственную</w:t>
      </w:r>
      <w:r w:rsidR="00631D05" w:rsidRPr="00631D05">
        <w:t xml:space="preserve"> </w:t>
      </w:r>
      <w:r w:rsidRPr="00631D05">
        <w:t>регистрацию</w:t>
      </w:r>
      <w:r w:rsidR="00631D05" w:rsidRPr="00631D05">
        <w:t xml:space="preserve">. </w:t>
      </w:r>
      <w:r w:rsidRPr="00631D05">
        <w:t>В</w:t>
      </w:r>
      <w:r w:rsidR="00631D05" w:rsidRPr="00631D05">
        <w:t xml:space="preserve"> </w:t>
      </w:r>
      <w:r w:rsidRPr="00631D05">
        <w:t>соответствии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гражданским</w:t>
      </w:r>
      <w:r w:rsidR="00631D05" w:rsidRPr="00631D05">
        <w:t xml:space="preserve"> </w:t>
      </w:r>
      <w:r w:rsidRPr="00631D05">
        <w:t>процессуальным</w:t>
      </w:r>
      <w:r w:rsidR="00631D05" w:rsidRPr="00631D05">
        <w:t xml:space="preserve"> </w:t>
      </w:r>
      <w:r w:rsidRPr="00631D05">
        <w:t>законодательством,</w:t>
      </w:r>
      <w:r w:rsidR="00631D05" w:rsidRPr="00631D05">
        <w:t xml:space="preserve"> </w:t>
      </w:r>
      <w:r w:rsidRPr="00631D05">
        <w:t>представлять</w:t>
      </w:r>
      <w:r w:rsidR="00631D05" w:rsidRPr="00631D05">
        <w:t xml:space="preserve"> </w:t>
      </w:r>
      <w:r w:rsidRPr="00631D05">
        <w:t>интересы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судебном</w:t>
      </w:r>
      <w:r w:rsidR="00631D05" w:rsidRPr="00631D05">
        <w:t xml:space="preserve"> </w:t>
      </w:r>
      <w:r w:rsidRPr="00631D05">
        <w:t>процессе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праве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руководитель</w:t>
      </w:r>
      <w:r w:rsidR="00631D05" w:rsidRPr="00631D05">
        <w:t xml:space="preserve"> </w:t>
      </w:r>
      <w:r w:rsidRPr="00631D05">
        <w:t>филиала,</w:t>
      </w:r>
      <w:r w:rsidR="00631D05" w:rsidRPr="00631D05">
        <w:t xml:space="preserve"> </w:t>
      </w:r>
      <w:r w:rsidRPr="00631D05">
        <w:t>наделенный</w:t>
      </w:r>
      <w:r w:rsidR="00631D05" w:rsidRPr="00631D05">
        <w:t xml:space="preserve"> </w:t>
      </w:r>
      <w:r w:rsidRPr="00631D05">
        <w:t>специальными</w:t>
      </w:r>
      <w:r w:rsidR="00631D05" w:rsidRPr="00631D05">
        <w:t xml:space="preserve"> </w:t>
      </w:r>
      <w:r w:rsidRPr="00631D05">
        <w:t>полномочиями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основании</w:t>
      </w:r>
      <w:r w:rsidR="00631D05" w:rsidRPr="00631D05">
        <w:t xml:space="preserve"> </w:t>
      </w:r>
      <w:r w:rsidRPr="00631D05">
        <w:t>особой</w:t>
      </w:r>
      <w:r w:rsidR="00631D05" w:rsidRPr="00631D05">
        <w:t xml:space="preserve"> </w:t>
      </w:r>
      <w:r w:rsidRPr="00631D05">
        <w:t>доверенности</w:t>
      </w:r>
      <w:r w:rsidR="00631D05" w:rsidRPr="00631D05">
        <w:t xml:space="preserve">. </w:t>
      </w:r>
      <w:r w:rsidRPr="00631D05">
        <w:t>Однако</w:t>
      </w:r>
      <w:r w:rsidR="00631D05" w:rsidRPr="00631D05">
        <w:t xml:space="preserve"> </w:t>
      </w:r>
      <w:r w:rsidRPr="00631D05">
        <w:t>это</w:t>
      </w:r>
      <w:r w:rsidR="00631D05" w:rsidRPr="00631D05">
        <w:t xml:space="preserve"> </w:t>
      </w:r>
      <w:r w:rsidRPr="00631D05">
        <w:t>обстоятельство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может</w:t>
      </w:r>
      <w:r w:rsidR="00631D05" w:rsidRPr="00631D05">
        <w:t xml:space="preserve"> </w:t>
      </w:r>
      <w:r w:rsidRPr="00631D05">
        <w:t>поколебать</w:t>
      </w:r>
      <w:r w:rsidR="00631D05" w:rsidRPr="00631D05">
        <w:t xml:space="preserve"> </w:t>
      </w:r>
      <w:r w:rsidRPr="00631D05">
        <w:t>вывод</w:t>
      </w:r>
      <w:r w:rsidR="00631D05" w:rsidRPr="00631D05">
        <w:t xml:space="preserve"> </w:t>
      </w:r>
      <w:r w:rsidRPr="00631D05">
        <w:t>о</w:t>
      </w:r>
      <w:r w:rsidR="00631D05" w:rsidRPr="00631D05">
        <w:t xml:space="preserve"> </w:t>
      </w:r>
      <w:r w:rsidRPr="00631D05">
        <w:t>том,</w:t>
      </w:r>
      <w:r w:rsidR="00631D05" w:rsidRPr="00631D05">
        <w:t xml:space="preserve"> </w:t>
      </w:r>
      <w:r w:rsidRPr="00631D05">
        <w:t>что</w:t>
      </w:r>
      <w:r w:rsidR="00631D05" w:rsidRPr="00631D05">
        <w:t xml:space="preserve"> </w:t>
      </w:r>
      <w:r w:rsidRPr="00631D05">
        <w:t>филиал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является</w:t>
      </w:r>
      <w:r w:rsidR="00631D05" w:rsidRPr="00631D05">
        <w:t xml:space="preserve"> </w:t>
      </w:r>
      <w:r w:rsidRPr="00631D05">
        <w:t>юридическим</w:t>
      </w:r>
      <w:r w:rsidR="00631D05" w:rsidRPr="00631D05">
        <w:t xml:space="preserve"> </w:t>
      </w:r>
      <w:r w:rsidRPr="00631D05">
        <w:t>лицом</w:t>
      </w:r>
      <w:r w:rsidR="00631D05" w:rsidRPr="00631D05">
        <w:t xml:space="preserve">. </w:t>
      </w:r>
      <w:r w:rsidRPr="00631D05">
        <w:t>Государственная</w:t>
      </w:r>
      <w:r w:rsidR="00631D05" w:rsidRPr="00631D05">
        <w:t xml:space="preserve"> </w:t>
      </w:r>
      <w:r w:rsidRPr="00631D05">
        <w:t>регистрация</w:t>
      </w:r>
      <w:r w:rsidR="00631D05" w:rsidRPr="00631D05">
        <w:t xml:space="preserve"> </w:t>
      </w:r>
      <w:r w:rsidRPr="00631D05">
        <w:t>является</w:t>
      </w:r>
      <w:r w:rsidR="00631D05" w:rsidRPr="00631D05">
        <w:t xml:space="preserve"> </w:t>
      </w:r>
      <w:r w:rsidRPr="00631D05">
        <w:t>одним</w:t>
      </w:r>
      <w:r w:rsidR="00631D05" w:rsidRPr="00631D05">
        <w:t xml:space="preserve"> </w:t>
      </w:r>
      <w:r w:rsidRPr="00631D05">
        <w:t>из</w:t>
      </w:r>
      <w:r w:rsidR="00631D05" w:rsidRPr="00631D05">
        <w:t xml:space="preserve"> </w:t>
      </w:r>
      <w:r w:rsidRPr="00631D05">
        <w:t>способов</w:t>
      </w:r>
      <w:r w:rsidR="00631D05" w:rsidRPr="00631D05">
        <w:t xml:space="preserve"> </w:t>
      </w:r>
      <w:r w:rsidRPr="00631D05">
        <w:t>проверки</w:t>
      </w:r>
      <w:r w:rsidR="00631D05" w:rsidRPr="00631D05">
        <w:t xml:space="preserve"> </w:t>
      </w:r>
      <w:r w:rsidRPr="00631D05">
        <w:t>законности</w:t>
      </w:r>
      <w:r w:rsidR="00631D05" w:rsidRPr="00631D05">
        <w:t xml:space="preserve"> </w:t>
      </w:r>
      <w:r w:rsidRPr="00631D05">
        <w:t>возникновения</w:t>
      </w:r>
      <w:r w:rsidR="00631D05" w:rsidRPr="00631D05">
        <w:t xml:space="preserve"> </w:t>
      </w:r>
      <w:r w:rsidRPr="00631D05">
        <w:t>филиала</w:t>
      </w:r>
      <w:r w:rsidR="00631D05" w:rsidRPr="00631D05">
        <w:t xml:space="preserve">. </w:t>
      </w:r>
      <w:r w:rsidRPr="00631D05">
        <w:t>Открытие</w:t>
      </w:r>
      <w:r w:rsidR="00631D05" w:rsidRPr="00631D05">
        <w:t xml:space="preserve"> </w:t>
      </w:r>
      <w:r w:rsidRPr="00631D05">
        <w:t>расчетного</w:t>
      </w:r>
      <w:r w:rsidR="00631D05" w:rsidRPr="00631D05">
        <w:t xml:space="preserve"> </w:t>
      </w:r>
      <w:r w:rsidRPr="00631D05">
        <w:t>счета,</w:t>
      </w:r>
      <w:r w:rsidR="00631D05" w:rsidRPr="00631D05">
        <w:t xml:space="preserve"> </w:t>
      </w:r>
      <w:r w:rsidRPr="00631D05">
        <w:t>предоставление</w:t>
      </w:r>
      <w:r w:rsidR="00631D05" w:rsidRPr="00631D05">
        <w:t xml:space="preserve"> </w:t>
      </w:r>
      <w:r w:rsidRPr="00631D05">
        <w:t>права</w:t>
      </w:r>
      <w:r w:rsidR="00631D05" w:rsidRPr="00631D05">
        <w:t xml:space="preserve"> </w:t>
      </w:r>
      <w:r w:rsidRPr="00631D05">
        <w:t>заключать</w:t>
      </w:r>
      <w:r w:rsidR="00631D05" w:rsidRPr="00631D05">
        <w:t xml:space="preserve"> </w:t>
      </w:r>
      <w:r w:rsidRPr="00631D05">
        <w:t>договоры</w:t>
      </w:r>
      <w:r w:rsidR="00631D05" w:rsidRPr="00631D05">
        <w:t xml:space="preserve"> - </w:t>
      </w:r>
      <w:r w:rsidRPr="00631D05">
        <w:t>это</w:t>
      </w:r>
      <w:r w:rsidR="00631D05" w:rsidRPr="00631D05">
        <w:t xml:space="preserve"> </w:t>
      </w:r>
      <w:r w:rsidRPr="00631D05">
        <w:t>только</w:t>
      </w:r>
      <w:r w:rsidR="00631D05" w:rsidRPr="00631D05">
        <w:t xml:space="preserve"> </w:t>
      </w:r>
      <w:r w:rsidRPr="00631D05">
        <w:t>способ</w:t>
      </w:r>
      <w:r w:rsidR="00631D05" w:rsidRPr="00631D05">
        <w:t xml:space="preserve"> </w:t>
      </w:r>
      <w:r w:rsidRPr="00631D05">
        <w:t>перенесения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другой,</w:t>
      </w:r>
      <w:r w:rsidR="00631D05" w:rsidRPr="00631D05">
        <w:t xml:space="preserve"> </w:t>
      </w:r>
      <w:r w:rsidRPr="00631D05">
        <w:t>территориально</w:t>
      </w:r>
      <w:r w:rsidR="00631D05" w:rsidRPr="00631D05">
        <w:t xml:space="preserve"> </w:t>
      </w:r>
      <w:r w:rsidRPr="00631D05">
        <w:t>отличный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места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нахождения</w:t>
      </w:r>
      <w:r w:rsidR="00631D05" w:rsidRPr="00631D05">
        <w:t xml:space="preserve"> </w:t>
      </w:r>
      <w:r w:rsidRPr="00631D05">
        <w:t>пункт</w:t>
      </w:r>
      <w:r w:rsidR="00631D05" w:rsidRPr="00631D05">
        <w:t xml:space="preserve">. </w:t>
      </w:r>
      <w:r w:rsidRPr="00631D05">
        <w:t>Наличие</w:t>
      </w:r>
      <w:r w:rsidR="00631D05" w:rsidRPr="00631D05">
        <w:t xml:space="preserve"> </w:t>
      </w:r>
      <w:r w:rsidRPr="00631D05">
        <w:t>филиала</w:t>
      </w:r>
      <w:r w:rsidR="00631D05" w:rsidRPr="00631D05">
        <w:t xml:space="preserve"> </w:t>
      </w:r>
      <w:r w:rsidRPr="00631D05">
        <w:t>облегчает</w:t>
      </w:r>
      <w:r w:rsidR="00631D05" w:rsidRPr="00631D05">
        <w:t xml:space="preserve"> </w:t>
      </w:r>
      <w:r w:rsidRPr="00631D05">
        <w:t>выполнение</w:t>
      </w:r>
      <w:r w:rsidR="00631D05" w:rsidRPr="00631D05">
        <w:t xml:space="preserve"> </w:t>
      </w:r>
      <w:r w:rsidRPr="00631D05">
        <w:t>функций,</w:t>
      </w:r>
      <w:r w:rsidR="00631D05" w:rsidRPr="00631D05">
        <w:t xml:space="preserve"> </w:t>
      </w:r>
      <w:r w:rsidRPr="00631D05">
        <w:t>возложенных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юридическое</w:t>
      </w:r>
      <w:r w:rsidR="00631D05" w:rsidRPr="00631D05">
        <w:t xml:space="preserve"> </w:t>
      </w:r>
      <w:r w:rsidRPr="00631D05">
        <w:t>лицо,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пространственно</w:t>
      </w:r>
      <w:r w:rsidR="00631D05" w:rsidRPr="00631D05">
        <w:t xml:space="preserve"> </w:t>
      </w:r>
      <w:r w:rsidRPr="00631D05">
        <w:t>расширяет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сферу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Правовое</w:t>
      </w:r>
      <w:r w:rsidR="00631D05" w:rsidRPr="00631D05">
        <w:t xml:space="preserve"> </w:t>
      </w:r>
      <w:r w:rsidRPr="00631D05">
        <w:t>положение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настоящее</w:t>
      </w:r>
      <w:r w:rsidR="00631D05" w:rsidRPr="00631D05">
        <w:t xml:space="preserve"> </w:t>
      </w:r>
      <w:r w:rsidRPr="00631D05">
        <w:t>время</w:t>
      </w:r>
      <w:r w:rsidR="0090501E">
        <w:t xml:space="preserve">. </w:t>
      </w:r>
      <w:r w:rsidRPr="00631D05">
        <w:t>Юридическое</w:t>
      </w:r>
      <w:r w:rsidR="00631D05" w:rsidRPr="00631D05">
        <w:t xml:space="preserve"> </w:t>
      </w:r>
      <w:r w:rsidRPr="00631D05">
        <w:t>лицо</w:t>
      </w:r>
      <w:r w:rsidR="00631D05" w:rsidRPr="00631D05">
        <w:t xml:space="preserve"> </w:t>
      </w:r>
      <w:r w:rsidRPr="00631D05">
        <w:t>для</w:t>
      </w:r>
      <w:r w:rsidR="00631D05" w:rsidRPr="00631D05">
        <w:t xml:space="preserve"> </w:t>
      </w:r>
      <w:r w:rsidRPr="00631D05">
        <w:t>осуществления</w:t>
      </w:r>
      <w:r w:rsidR="00631D05" w:rsidRPr="00631D05">
        <w:t xml:space="preserve"> </w:t>
      </w:r>
      <w:r w:rsidRPr="00631D05">
        <w:t>каких</w:t>
      </w:r>
      <w:r w:rsidR="00631D05" w:rsidRPr="00631D05">
        <w:t xml:space="preserve"> </w:t>
      </w:r>
      <w:r w:rsidRPr="00631D05">
        <w:t>либо</w:t>
      </w:r>
      <w:r w:rsidR="00631D05" w:rsidRPr="00631D05">
        <w:t xml:space="preserve"> </w:t>
      </w:r>
      <w:r w:rsidRPr="00631D05">
        <w:t>функций</w:t>
      </w:r>
      <w:r w:rsidR="00631D05" w:rsidRPr="00631D05">
        <w:t xml:space="preserve"> </w:t>
      </w:r>
      <w:r w:rsidRPr="00631D05">
        <w:t>за</w:t>
      </w:r>
      <w:r w:rsidR="00631D05" w:rsidRPr="00631D05">
        <w:t xml:space="preserve"> </w:t>
      </w:r>
      <w:r w:rsidRPr="00631D05">
        <w:t>пределами</w:t>
      </w:r>
      <w:r w:rsidR="00631D05" w:rsidRPr="00631D05">
        <w:t xml:space="preserve"> </w:t>
      </w:r>
      <w:r w:rsidRPr="00631D05">
        <w:t>своего</w:t>
      </w:r>
      <w:r w:rsidR="00631D05" w:rsidRPr="00631D05">
        <w:t xml:space="preserve"> </w:t>
      </w:r>
      <w:r w:rsidRPr="00631D05">
        <w:t>основного</w:t>
      </w:r>
      <w:r w:rsidR="00631D05" w:rsidRPr="00631D05">
        <w:t xml:space="preserve"> </w:t>
      </w:r>
      <w:r w:rsidRPr="00631D05">
        <w:t>места</w:t>
      </w:r>
      <w:r w:rsidR="00631D05" w:rsidRPr="00631D05">
        <w:t xml:space="preserve"> </w:t>
      </w:r>
      <w:r w:rsidRPr="00631D05">
        <w:t>нахождения</w:t>
      </w:r>
      <w:r w:rsidR="00631D05" w:rsidRPr="00631D05">
        <w:t xml:space="preserve"> </w:t>
      </w:r>
      <w:r w:rsidRPr="00631D05">
        <w:t>вправе</w:t>
      </w:r>
      <w:r w:rsidR="00631D05" w:rsidRPr="00631D05">
        <w:t xml:space="preserve"> </w:t>
      </w:r>
      <w:r w:rsidRPr="00631D05">
        <w:t>создать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другом</w:t>
      </w:r>
      <w:r w:rsidR="00631D05" w:rsidRPr="00631D05">
        <w:t xml:space="preserve"> </w:t>
      </w:r>
      <w:r w:rsidRPr="00631D05">
        <w:t>месте</w:t>
      </w:r>
      <w:r w:rsidR="00631D05" w:rsidRPr="00631D05">
        <w:t xml:space="preserve"> </w:t>
      </w:r>
      <w:r w:rsidRPr="00631D05">
        <w:t>свое</w:t>
      </w:r>
      <w:r w:rsidR="00631D05" w:rsidRPr="00631D05">
        <w:t xml:space="preserve"> </w:t>
      </w:r>
      <w:r w:rsidRPr="00631D05">
        <w:t>обособленное</w:t>
      </w:r>
      <w:r w:rsidR="00631D05" w:rsidRPr="00631D05">
        <w:t xml:space="preserve"> </w:t>
      </w:r>
      <w:r w:rsidRPr="00631D05">
        <w:t>подразделение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виде</w:t>
      </w:r>
      <w:r w:rsidR="00631D05" w:rsidRPr="00631D05">
        <w:t xml:space="preserve"> </w:t>
      </w:r>
      <w:r w:rsidRPr="00631D05">
        <w:t>представительства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филиала</w:t>
      </w:r>
      <w:r w:rsidR="00631D05" w:rsidRPr="00631D05">
        <w:t xml:space="preserve">. </w:t>
      </w:r>
      <w:r w:rsidRPr="00631D05">
        <w:t>Статья</w:t>
      </w:r>
      <w:r w:rsidR="00631D05" w:rsidRPr="00631D05">
        <w:t xml:space="preserve"> </w:t>
      </w:r>
      <w:r w:rsidRPr="00631D05">
        <w:t>55</w:t>
      </w:r>
      <w:r w:rsidR="00631D05" w:rsidRPr="00631D05">
        <w:t xml:space="preserve"> </w:t>
      </w:r>
      <w:r w:rsidRPr="00631D05">
        <w:t>ГК</w:t>
      </w:r>
      <w:r w:rsidR="00631D05" w:rsidRPr="00631D05">
        <w:t xml:space="preserve"> </w:t>
      </w:r>
      <w:r w:rsidRPr="00631D05">
        <w:t>РФ</w:t>
      </w:r>
      <w:r w:rsidR="00631D05" w:rsidRPr="00631D05">
        <w:t xml:space="preserve"> </w:t>
      </w:r>
      <w:r w:rsidRPr="00631D05">
        <w:t>дает</w:t>
      </w:r>
      <w:r w:rsidR="00631D05" w:rsidRPr="00631D05">
        <w:t xml:space="preserve"> </w:t>
      </w:r>
      <w:r w:rsidRPr="00631D05">
        <w:t>такое</w:t>
      </w:r>
      <w:r w:rsidR="00631D05" w:rsidRPr="00631D05">
        <w:t xml:space="preserve"> </w:t>
      </w:r>
      <w:r w:rsidRPr="00631D05">
        <w:t>определение</w:t>
      </w:r>
      <w:r w:rsidR="00631D05" w:rsidRPr="00631D05">
        <w:t xml:space="preserve"> </w:t>
      </w:r>
      <w:r w:rsidRPr="00631D05">
        <w:t>представительствам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филиалам</w:t>
      </w:r>
      <w:r w:rsidR="00631D05" w:rsidRPr="00631D05">
        <w:t>:</w:t>
      </w:r>
    </w:p>
    <w:p w:rsidR="00631D05" w:rsidRPr="00631D05" w:rsidRDefault="00577681" w:rsidP="00631D05">
      <w:pPr>
        <w:pStyle w:val="a6"/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631D05">
        <w:t>Представительством</w:t>
      </w:r>
      <w:r w:rsidR="00631D05" w:rsidRPr="00631D05">
        <w:t xml:space="preserve"> </w:t>
      </w:r>
      <w:r w:rsidRPr="00631D05">
        <w:t>является</w:t>
      </w:r>
      <w:r w:rsidR="00631D05" w:rsidRPr="00631D05">
        <w:t xml:space="preserve"> </w:t>
      </w:r>
      <w:r w:rsidRPr="00631D05">
        <w:t>обособленное</w:t>
      </w:r>
      <w:r w:rsidR="00631D05" w:rsidRPr="00631D05">
        <w:t xml:space="preserve"> </w:t>
      </w:r>
      <w:r w:rsidRPr="00631D05">
        <w:t>подразделение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лица,</w:t>
      </w:r>
      <w:r w:rsidR="00631D05" w:rsidRPr="00631D05">
        <w:t xml:space="preserve"> </w:t>
      </w:r>
      <w:r w:rsidRPr="00631D05">
        <w:t>расположенное</w:t>
      </w:r>
      <w:r w:rsidR="00631D05" w:rsidRPr="00631D05">
        <w:t xml:space="preserve"> </w:t>
      </w:r>
      <w:r w:rsidRPr="00631D05">
        <w:t>вне</w:t>
      </w:r>
      <w:r w:rsidR="00631D05" w:rsidRPr="00631D05">
        <w:t xml:space="preserve"> </w:t>
      </w:r>
      <w:r w:rsidRPr="00631D05">
        <w:t>места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нахождения,</w:t>
      </w:r>
      <w:r w:rsidR="00631D05" w:rsidRPr="00631D05">
        <w:t xml:space="preserve"> </w:t>
      </w:r>
      <w:r w:rsidRPr="00631D05">
        <w:t>которое</w:t>
      </w:r>
      <w:r w:rsidR="00631D05" w:rsidRPr="00631D05">
        <w:t xml:space="preserve"> </w:t>
      </w:r>
      <w:r w:rsidRPr="00631D05">
        <w:t>представляет</w:t>
      </w:r>
      <w:r w:rsidR="00631D05" w:rsidRPr="00631D05">
        <w:t xml:space="preserve"> </w:t>
      </w:r>
      <w:r w:rsidRPr="00631D05">
        <w:t>интересы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осуществляет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защиту</w:t>
      </w:r>
      <w:r w:rsidR="00631D05" w:rsidRPr="00631D05">
        <w:t>.</w:t>
      </w:r>
    </w:p>
    <w:p w:rsidR="00631D05" w:rsidRPr="00631D05" w:rsidRDefault="00577681" w:rsidP="00631D05">
      <w:pPr>
        <w:pStyle w:val="a6"/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631D05">
        <w:t>Филиалом</w:t>
      </w:r>
      <w:r w:rsidR="00631D05" w:rsidRPr="00631D05">
        <w:t xml:space="preserve"> </w:t>
      </w:r>
      <w:r w:rsidRPr="00631D05">
        <w:t>является</w:t>
      </w:r>
      <w:r w:rsidR="00631D05" w:rsidRPr="00631D05">
        <w:t xml:space="preserve"> </w:t>
      </w:r>
      <w:r w:rsidRPr="00631D05">
        <w:t>обособленное</w:t>
      </w:r>
      <w:r w:rsidR="00631D05" w:rsidRPr="00631D05">
        <w:t xml:space="preserve"> </w:t>
      </w:r>
      <w:r w:rsidRPr="00631D05">
        <w:t>подразделение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лица,</w:t>
      </w:r>
      <w:r w:rsidR="00631D05" w:rsidRPr="00631D05">
        <w:t xml:space="preserve"> </w:t>
      </w:r>
      <w:r w:rsidRPr="00631D05">
        <w:t>расположенное</w:t>
      </w:r>
      <w:r w:rsidR="00631D05" w:rsidRPr="00631D05">
        <w:t xml:space="preserve"> </w:t>
      </w:r>
      <w:r w:rsidRPr="00631D05">
        <w:t>вне</w:t>
      </w:r>
      <w:r w:rsidR="00631D05" w:rsidRPr="00631D05">
        <w:t xml:space="preserve"> </w:t>
      </w:r>
      <w:r w:rsidRPr="00631D05">
        <w:t>места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нахождения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осуществляющее</w:t>
      </w:r>
      <w:r w:rsidR="00631D05" w:rsidRPr="00631D05">
        <w:t xml:space="preserve"> </w:t>
      </w:r>
      <w:r w:rsidRPr="00631D05">
        <w:t>все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функции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часть,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том</w:t>
      </w:r>
      <w:r w:rsidR="00631D05" w:rsidRPr="00631D05">
        <w:t xml:space="preserve"> </w:t>
      </w:r>
      <w:r w:rsidRPr="00631D05">
        <w:t>числе</w:t>
      </w:r>
      <w:r w:rsidR="00631D05" w:rsidRPr="00631D05">
        <w:t xml:space="preserve"> </w:t>
      </w:r>
      <w:r w:rsidRPr="00631D05">
        <w:t>функции</w:t>
      </w:r>
      <w:r w:rsidR="00631D05" w:rsidRPr="00631D05">
        <w:t xml:space="preserve"> </w:t>
      </w:r>
      <w:r w:rsidRPr="00631D05">
        <w:t>представительства</w:t>
      </w:r>
      <w:r w:rsidR="00631D05" w:rsidRPr="00631D05">
        <w:t>.</w:t>
      </w:r>
    </w:p>
    <w:p w:rsidR="00631D05" w:rsidRPr="00631D05" w:rsidRDefault="00577681" w:rsidP="00631D05">
      <w:pPr>
        <w:pStyle w:val="a6"/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631D05">
        <w:t>Представительства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филиалы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являются</w:t>
      </w:r>
      <w:r w:rsidR="00631D05" w:rsidRPr="00631D05">
        <w:t xml:space="preserve"> </w:t>
      </w:r>
      <w:r w:rsidRPr="00631D05">
        <w:t>юридическими</w:t>
      </w:r>
      <w:r w:rsidR="00631D05" w:rsidRPr="00631D05">
        <w:t xml:space="preserve"> </w:t>
      </w:r>
      <w:r w:rsidRPr="00631D05">
        <w:t>лицами</w:t>
      </w:r>
      <w:r w:rsidR="00631D05" w:rsidRPr="00631D05">
        <w:t xml:space="preserve">. </w:t>
      </w:r>
      <w:r w:rsidRPr="00631D05">
        <w:t>Они</w:t>
      </w:r>
      <w:r w:rsidR="00631D05" w:rsidRPr="00631D05">
        <w:t xml:space="preserve"> </w:t>
      </w:r>
      <w:r w:rsidRPr="00631D05">
        <w:t>наделяются</w:t>
      </w:r>
      <w:r w:rsidR="00631D05" w:rsidRPr="00631D05">
        <w:t xml:space="preserve"> </w:t>
      </w:r>
      <w:r w:rsidRPr="00631D05">
        <w:t>имуществом</w:t>
      </w:r>
      <w:r w:rsidR="00631D05" w:rsidRPr="00631D05">
        <w:t xml:space="preserve"> </w:t>
      </w:r>
      <w:r w:rsidRPr="00631D05">
        <w:t>создавших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лиц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действуют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основании</w:t>
      </w:r>
      <w:r w:rsidR="00631D05" w:rsidRPr="00631D05">
        <w:t xml:space="preserve"> </w:t>
      </w:r>
      <w:r w:rsidRPr="00631D05">
        <w:t>утвержденных</w:t>
      </w:r>
      <w:r w:rsidR="00631D05" w:rsidRPr="00631D05">
        <w:t xml:space="preserve"> </w:t>
      </w:r>
      <w:r w:rsidRPr="00631D05">
        <w:t>ими</w:t>
      </w:r>
      <w:r w:rsidR="00631D05" w:rsidRPr="00631D05">
        <w:t xml:space="preserve"> </w:t>
      </w:r>
      <w:r w:rsidRPr="00631D05">
        <w:t>положений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Руководители</w:t>
      </w:r>
      <w:r w:rsidR="00631D05" w:rsidRPr="00631D05">
        <w:t xml:space="preserve"> </w:t>
      </w:r>
      <w:r w:rsidRPr="00631D05">
        <w:t>представительств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назначаются</w:t>
      </w:r>
      <w:r w:rsidR="00631D05" w:rsidRPr="00631D05">
        <w:t xml:space="preserve"> </w:t>
      </w:r>
      <w:r w:rsidRPr="00631D05">
        <w:t>юридическим</w:t>
      </w:r>
      <w:r w:rsidR="00631D05" w:rsidRPr="00631D05">
        <w:t xml:space="preserve"> </w:t>
      </w:r>
      <w:r w:rsidRPr="00631D05">
        <w:t>лицом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действуют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основании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доверенности</w:t>
      </w:r>
      <w:r w:rsidR="00631D05" w:rsidRPr="00631D05">
        <w:t xml:space="preserve">. </w:t>
      </w:r>
      <w:r w:rsidRPr="00631D05">
        <w:t>Представительства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филиалы</w:t>
      </w:r>
      <w:r w:rsidR="00631D05" w:rsidRPr="00631D05">
        <w:t xml:space="preserve"> </w:t>
      </w:r>
      <w:r w:rsidRPr="00631D05">
        <w:t>должны</w:t>
      </w:r>
      <w:r w:rsidR="00631D05" w:rsidRPr="00631D05">
        <w:t xml:space="preserve"> </w:t>
      </w:r>
      <w:r w:rsidRPr="00631D05">
        <w:t>быть</w:t>
      </w:r>
      <w:r w:rsidR="00631D05" w:rsidRPr="00631D05">
        <w:t xml:space="preserve"> </w:t>
      </w:r>
      <w:r w:rsidRPr="00631D05">
        <w:t>указаны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учредительных</w:t>
      </w:r>
      <w:r w:rsidR="00631D05" w:rsidRPr="00631D05">
        <w:t xml:space="preserve"> </w:t>
      </w:r>
      <w:r w:rsidRPr="00631D05">
        <w:t>документах</w:t>
      </w:r>
      <w:r w:rsidR="00631D05" w:rsidRPr="00631D05">
        <w:t xml:space="preserve"> </w:t>
      </w:r>
      <w:r w:rsidRPr="00631D05">
        <w:t>создавшего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Создавшие</w:t>
      </w:r>
      <w:r w:rsidR="00631D05" w:rsidRPr="00631D05">
        <w:t xml:space="preserve"> </w:t>
      </w:r>
      <w:r w:rsidRPr="00631D05">
        <w:t>представительство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филиал</w:t>
      </w:r>
      <w:r w:rsidR="00631D05" w:rsidRPr="00631D05">
        <w:t xml:space="preserve"> </w:t>
      </w:r>
      <w:r w:rsidRPr="00631D05">
        <w:t>юридические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 </w:t>
      </w:r>
      <w:r w:rsidRPr="00631D05">
        <w:t>передают</w:t>
      </w:r>
      <w:r w:rsidR="00631D05" w:rsidRPr="00631D05">
        <w:t xml:space="preserve"> </w:t>
      </w:r>
      <w:r w:rsidRPr="00631D05">
        <w:t>им</w:t>
      </w:r>
      <w:r w:rsidR="00631D05" w:rsidRPr="00631D05">
        <w:t xml:space="preserve"> </w:t>
      </w:r>
      <w:r w:rsidRPr="00631D05">
        <w:t>некоторое</w:t>
      </w:r>
      <w:r w:rsidR="00631D05" w:rsidRPr="00631D05">
        <w:t xml:space="preserve"> </w:t>
      </w:r>
      <w:r w:rsidRPr="00631D05">
        <w:t>имущество</w:t>
      </w:r>
      <w:r w:rsidR="00631D05" w:rsidRPr="00631D05">
        <w:t xml:space="preserve"> </w:t>
      </w:r>
      <w:r w:rsidRPr="00631D05">
        <w:t>необходимое</w:t>
      </w:r>
      <w:r w:rsidR="00631D05" w:rsidRPr="00631D05">
        <w:t xml:space="preserve"> </w:t>
      </w:r>
      <w:r w:rsidRPr="00631D05">
        <w:t>для</w:t>
      </w:r>
      <w:r w:rsidR="00631D05" w:rsidRPr="00631D05">
        <w:t xml:space="preserve"> </w:t>
      </w:r>
      <w:r w:rsidRPr="00631D05">
        <w:t>осуществления</w:t>
      </w:r>
      <w:r w:rsidR="00631D05" w:rsidRPr="00631D05">
        <w:t xml:space="preserve"> </w:t>
      </w:r>
      <w:r w:rsidRPr="00631D05">
        <w:t>функций</w:t>
      </w:r>
      <w:r w:rsidR="00631D05" w:rsidRPr="00631D05">
        <w:t xml:space="preserve"> </w:t>
      </w:r>
      <w:r w:rsidRPr="00631D05">
        <w:t>представительства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филиала</w:t>
      </w:r>
      <w:r w:rsidR="00631D05" w:rsidRPr="00631D05">
        <w:t xml:space="preserve">. </w:t>
      </w:r>
      <w:r w:rsidRPr="00631D05">
        <w:t>Обязательно</w:t>
      </w:r>
      <w:r w:rsidR="00631D05" w:rsidRPr="00631D05">
        <w:t xml:space="preserve"> </w:t>
      </w:r>
      <w:r w:rsidRPr="00631D05">
        <w:t>указывать</w:t>
      </w:r>
      <w:r w:rsidR="00631D05" w:rsidRPr="00631D05">
        <w:t xml:space="preserve"> </w:t>
      </w:r>
      <w:r w:rsidRPr="00631D05">
        <w:t>об</w:t>
      </w:r>
      <w:r w:rsidR="00631D05" w:rsidRPr="00631D05">
        <w:t xml:space="preserve"> </w:t>
      </w:r>
      <w:r w:rsidRPr="00631D05">
        <w:t>этом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своих</w:t>
      </w:r>
      <w:r w:rsidR="00631D05" w:rsidRPr="00631D05">
        <w:t xml:space="preserve"> </w:t>
      </w:r>
      <w:r w:rsidRPr="00631D05">
        <w:t>учредительных</w:t>
      </w:r>
      <w:r w:rsidR="00631D05" w:rsidRPr="00631D05">
        <w:t xml:space="preserve"> </w:t>
      </w:r>
      <w:r w:rsidRPr="00631D05">
        <w:t>документах,</w:t>
      </w:r>
      <w:r w:rsidR="00631D05" w:rsidRPr="00631D05">
        <w:t xml:space="preserve"> </w:t>
      </w:r>
      <w:r w:rsidRPr="00631D05">
        <w:t>для</w:t>
      </w:r>
      <w:r w:rsidR="00631D05" w:rsidRPr="00631D05">
        <w:t xml:space="preserve"> </w:t>
      </w:r>
      <w:r w:rsidRPr="00631D05">
        <w:t>того</w:t>
      </w:r>
      <w:r w:rsidR="00631D05" w:rsidRPr="00631D05">
        <w:t xml:space="preserve"> </w:t>
      </w:r>
      <w:r w:rsidRPr="00631D05">
        <w:t>чтобы</w:t>
      </w:r>
      <w:r w:rsidR="00631D05" w:rsidRPr="00631D05">
        <w:t xml:space="preserve"> </w:t>
      </w:r>
      <w:r w:rsidRPr="00631D05">
        <w:t>об</w:t>
      </w:r>
      <w:r w:rsidR="00631D05" w:rsidRPr="00631D05">
        <w:t xml:space="preserve"> </w:t>
      </w:r>
      <w:r w:rsidRPr="00631D05">
        <w:t>этом</w:t>
      </w:r>
      <w:r w:rsidR="00631D05" w:rsidRPr="00631D05">
        <w:t xml:space="preserve"> </w:t>
      </w:r>
      <w:r w:rsidRPr="00631D05">
        <w:t>знали</w:t>
      </w:r>
      <w:r w:rsidR="00631D05" w:rsidRPr="00631D05">
        <w:t xml:space="preserve"> </w:t>
      </w:r>
      <w:r w:rsidRPr="00631D05">
        <w:t>потенциальные</w:t>
      </w:r>
      <w:r w:rsidR="00631D05" w:rsidRPr="00631D05">
        <w:t xml:space="preserve"> </w:t>
      </w:r>
      <w:r w:rsidRPr="00631D05">
        <w:t>кредиторы</w:t>
      </w:r>
      <w:r w:rsidR="00631D05" w:rsidRPr="00631D05">
        <w:t xml:space="preserve">. </w:t>
      </w:r>
      <w:r w:rsidRPr="00631D05">
        <w:t>В</w:t>
      </w:r>
      <w:r w:rsidR="00631D05" w:rsidRPr="00631D05">
        <w:t xml:space="preserve"> </w:t>
      </w:r>
      <w:r w:rsidRPr="00631D05">
        <w:t>связи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этим,</w:t>
      </w:r>
      <w:r w:rsidR="00631D05" w:rsidRPr="00631D05">
        <w:t xml:space="preserve"> </w:t>
      </w:r>
      <w:r w:rsidRPr="00631D05">
        <w:t>выделенное</w:t>
      </w:r>
      <w:r w:rsidR="00631D05" w:rsidRPr="00631D05">
        <w:t xml:space="preserve"> </w:t>
      </w:r>
      <w:r w:rsidRPr="00631D05">
        <w:t>представительствам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филиалам</w:t>
      </w:r>
      <w:r w:rsidR="00631D05" w:rsidRPr="00631D05">
        <w:t xml:space="preserve"> </w:t>
      </w:r>
      <w:r w:rsidRPr="00631D05">
        <w:t>имущество,</w:t>
      </w:r>
      <w:r w:rsidR="00631D05" w:rsidRPr="00631D05">
        <w:t xml:space="preserve"> </w:t>
      </w:r>
      <w:r w:rsidRPr="00631D05">
        <w:t>учитываемое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отдельных</w:t>
      </w:r>
      <w:r w:rsidR="00631D05" w:rsidRPr="00631D05">
        <w:t xml:space="preserve"> </w:t>
      </w:r>
      <w:r w:rsidRPr="00631D05">
        <w:t>балансах</w:t>
      </w:r>
      <w:r w:rsidR="00631D05" w:rsidRPr="00631D05">
        <w:t xml:space="preserve">, </w:t>
      </w:r>
      <w:r w:rsidRPr="00631D05">
        <w:t>может</w:t>
      </w:r>
      <w:r w:rsidR="00631D05" w:rsidRPr="00631D05">
        <w:t xml:space="preserve"> </w:t>
      </w:r>
      <w:r w:rsidRPr="00631D05">
        <w:t>стать</w:t>
      </w:r>
      <w:r w:rsidR="00631D05" w:rsidRPr="00631D05">
        <w:t xml:space="preserve"> </w:t>
      </w:r>
      <w:r w:rsidRPr="00631D05">
        <w:t>объектом</w:t>
      </w:r>
      <w:r w:rsidR="00631D05" w:rsidRPr="00631D05">
        <w:t xml:space="preserve"> </w:t>
      </w:r>
      <w:r w:rsidRPr="00631D05">
        <w:t>взыскания</w:t>
      </w:r>
      <w:r w:rsidR="00631D05" w:rsidRPr="00631D05">
        <w:t xml:space="preserve"> </w:t>
      </w:r>
      <w:r w:rsidRPr="00631D05">
        <w:t>кредиторов</w:t>
      </w:r>
      <w:r w:rsidR="00631D05" w:rsidRPr="00631D05">
        <w:t xml:space="preserve"> </w:t>
      </w:r>
      <w:r w:rsidRPr="00631D05">
        <w:t>создавших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лиц</w:t>
      </w:r>
      <w:r w:rsidR="00631D05" w:rsidRPr="00631D05">
        <w:t xml:space="preserve">, </w:t>
      </w:r>
      <w:r w:rsidRPr="00631D05">
        <w:t>причем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зависимо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того,</w:t>
      </w:r>
      <w:r w:rsidR="00631D05" w:rsidRPr="00631D05">
        <w:t xml:space="preserve"> </w:t>
      </w:r>
      <w:r w:rsidRPr="00631D05">
        <w:t>связано</w:t>
      </w:r>
      <w:r w:rsidR="00631D05" w:rsidRPr="00631D05">
        <w:t xml:space="preserve"> </w:t>
      </w:r>
      <w:r w:rsidRPr="00631D05">
        <w:t>это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деятельностью</w:t>
      </w:r>
      <w:r w:rsidR="00631D05" w:rsidRPr="00631D05">
        <w:t xml:space="preserve"> </w:t>
      </w:r>
      <w:r w:rsidRPr="00631D05">
        <w:t>данных</w:t>
      </w:r>
      <w:r w:rsidR="00631D05" w:rsidRPr="00631D05">
        <w:t xml:space="preserve"> </w:t>
      </w:r>
      <w:r w:rsidRPr="00631D05">
        <w:t>подразделений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нет</w:t>
      </w:r>
      <w:r w:rsidR="00631D05" w:rsidRPr="00631D05">
        <w:t xml:space="preserve">. </w:t>
      </w:r>
      <w:r w:rsidRPr="00631D05">
        <w:t>Вместе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тем,</w:t>
      </w:r>
      <w:r w:rsidR="00631D05" w:rsidRPr="00631D05">
        <w:t xml:space="preserve"> </w:t>
      </w:r>
      <w:r w:rsidRPr="00631D05">
        <w:t>по</w:t>
      </w:r>
      <w:r w:rsidR="00631D05" w:rsidRPr="00631D05">
        <w:t xml:space="preserve"> </w:t>
      </w:r>
      <w:r w:rsidRPr="00631D05">
        <w:t>долгам,</w:t>
      </w:r>
      <w:r w:rsidR="00631D05" w:rsidRPr="00631D05">
        <w:t xml:space="preserve"> </w:t>
      </w:r>
      <w:r w:rsidRPr="00631D05">
        <w:t>возникшим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связи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деятельностью</w:t>
      </w:r>
      <w:r w:rsidR="00631D05" w:rsidRPr="00631D05">
        <w:t xml:space="preserve"> </w:t>
      </w:r>
      <w:r w:rsidRPr="00631D05">
        <w:t>представительств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филиалов,</w:t>
      </w:r>
      <w:r w:rsidR="00631D05" w:rsidRPr="00631D05">
        <w:t xml:space="preserve"> </w:t>
      </w:r>
      <w:r w:rsidRPr="00631D05">
        <w:t>юридическое</w:t>
      </w:r>
      <w:r w:rsidR="00631D05" w:rsidRPr="00631D05">
        <w:t xml:space="preserve"> </w:t>
      </w:r>
      <w:r w:rsidRPr="00631D05">
        <w:t>лицо</w:t>
      </w:r>
      <w:r w:rsidR="00631D05" w:rsidRPr="00631D05">
        <w:t xml:space="preserve"> </w:t>
      </w:r>
      <w:r w:rsidRPr="00631D05">
        <w:t>отвечает</w:t>
      </w:r>
      <w:r w:rsidR="00631D05" w:rsidRPr="00631D05">
        <w:t xml:space="preserve"> </w:t>
      </w:r>
      <w:r w:rsidRPr="00631D05">
        <w:t>всем</w:t>
      </w:r>
      <w:r w:rsidR="00631D05" w:rsidRPr="00631D05">
        <w:t xml:space="preserve"> </w:t>
      </w:r>
      <w:r w:rsidRPr="00631D05">
        <w:t>своим</w:t>
      </w:r>
      <w:r w:rsidR="00631D05" w:rsidRPr="00631D05">
        <w:t xml:space="preserve"> </w:t>
      </w:r>
      <w:r w:rsidRPr="00631D05">
        <w:t>имуществом,</w:t>
      </w:r>
      <w:r w:rsidR="00631D05" w:rsidRPr="00631D05">
        <w:t xml:space="preserve"> </w:t>
      </w:r>
      <w:r w:rsidRPr="00631D05">
        <w:t>а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только</w:t>
      </w:r>
      <w:r w:rsidR="00631D05" w:rsidRPr="00631D05">
        <w:t xml:space="preserve"> </w:t>
      </w:r>
      <w:r w:rsidRPr="00631D05">
        <w:t>выделенным</w:t>
      </w:r>
      <w:r w:rsidR="00631D05" w:rsidRPr="00631D05">
        <w:t xml:space="preserve"> </w:t>
      </w:r>
      <w:r w:rsidRPr="00631D05">
        <w:t>этим</w:t>
      </w:r>
      <w:r w:rsidR="00631D05" w:rsidRPr="00631D05">
        <w:t xml:space="preserve"> </w:t>
      </w:r>
      <w:r w:rsidRPr="00631D05">
        <w:t>своим</w:t>
      </w:r>
      <w:r w:rsidR="00631D05" w:rsidRPr="00631D05">
        <w:t xml:space="preserve"> </w:t>
      </w:r>
      <w:r w:rsidRPr="00631D05">
        <w:t>подразделениям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Для</w:t>
      </w:r>
      <w:r w:rsidR="00631D05" w:rsidRPr="00631D05">
        <w:t xml:space="preserve"> </w:t>
      </w:r>
      <w:r w:rsidRPr="00631D05">
        <w:t>осуществления</w:t>
      </w:r>
      <w:r w:rsidR="00631D05" w:rsidRPr="00631D05">
        <w:t xml:space="preserve"> </w:t>
      </w:r>
      <w:r w:rsidRPr="00631D05">
        <w:t>представительских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иных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функций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имени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 </w:t>
      </w:r>
      <w:r w:rsidRPr="00631D05">
        <w:t>последнее</w:t>
      </w:r>
      <w:r w:rsidR="00631D05" w:rsidRPr="00631D05">
        <w:t xml:space="preserve"> </w:t>
      </w:r>
      <w:r w:rsidRPr="00631D05">
        <w:t>должно</w:t>
      </w:r>
      <w:r w:rsidR="00631D05" w:rsidRPr="00631D05">
        <w:t xml:space="preserve"> </w:t>
      </w:r>
      <w:r w:rsidRPr="00631D05">
        <w:t>выдать</w:t>
      </w:r>
      <w:r w:rsidR="00631D05" w:rsidRPr="00631D05">
        <w:t xml:space="preserve"> </w:t>
      </w:r>
      <w:r w:rsidRPr="00631D05">
        <w:t>доверенность</w:t>
      </w:r>
      <w:r w:rsidR="00631D05" w:rsidRPr="00631D05">
        <w:t xml:space="preserve"> </w:t>
      </w:r>
      <w:r w:rsidRPr="00631D05">
        <w:t>назначенному</w:t>
      </w:r>
      <w:r w:rsidR="00631D05" w:rsidRPr="00631D05">
        <w:t xml:space="preserve"> </w:t>
      </w:r>
      <w:r w:rsidRPr="00631D05">
        <w:t>им</w:t>
      </w:r>
      <w:r w:rsidR="00631D05" w:rsidRPr="00631D05">
        <w:t xml:space="preserve"> </w:t>
      </w:r>
      <w:r w:rsidRPr="00631D05">
        <w:t>руководителю</w:t>
      </w:r>
      <w:r w:rsidR="00631D05" w:rsidRPr="00631D05">
        <w:t xml:space="preserve"> </w:t>
      </w:r>
      <w:r w:rsidRPr="00631D05">
        <w:t>своего</w:t>
      </w:r>
      <w:r w:rsidR="00631D05" w:rsidRPr="00631D05">
        <w:t xml:space="preserve"> </w:t>
      </w:r>
      <w:r w:rsidRPr="00631D05">
        <w:t>представительства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филиала</w:t>
      </w:r>
      <w:r w:rsidR="00631D05" w:rsidRPr="00631D05">
        <w:t xml:space="preserve">. </w:t>
      </w:r>
      <w:r w:rsidRPr="00631D05">
        <w:t>Совместное</w:t>
      </w:r>
      <w:r w:rsidR="00631D05" w:rsidRPr="00631D05">
        <w:t xml:space="preserve"> </w:t>
      </w:r>
      <w:r w:rsidRPr="00631D05">
        <w:t>Постановление</w:t>
      </w:r>
      <w:r w:rsidR="00631D05" w:rsidRPr="00631D05">
        <w:t xml:space="preserve"> </w:t>
      </w:r>
      <w:r w:rsidRPr="00631D05">
        <w:t>Пленумов</w:t>
      </w:r>
      <w:r w:rsidR="00631D05" w:rsidRPr="00631D05">
        <w:t xml:space="preserve"> </w:t>
      </w:r>
      <w:r w:rsidRPr="00631D05">
        <w:t>Верховного</w:t>
      </w:r>
      <w:r w:rsidR="00631D05" w:rsidRPr="00631D05">
        <w:t xml:space="preserve"> </w:t>
      </w:r>
      <w:r w:rsidRPr="00631D05">
        <w:t>Суда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Высшего</w:t>
      </w:r>
      <w:r w:rsidR="00631D05" w:rsidRPr="00631D05">
        <w:t xml:space="preserve"> </w:t>
      </w:r>
      <w:r w:rsidRPr="00631D05">
        <w:t>Арбитражного</w:t>
      </w:r>
      <w:r w:rsidR="00631D05" w:rsidRPr="00631D05">
        <w:t xml:space="preserve"> </w:t>
      </w:r>
      <w:r w:rsidRPr="00631D05">
        <w:t>Суда</w:t>
      </w:r>
      <w:r w:rsidR="00631D05" w:rsidRPr="00631D05">
        <w:t xml:space="preserve"> </w:t>
      </w:r>
      <w:r w:rsidRPr="00631D05">
        <w:t>РФ</w:t>
      </w:r>
      <w:r w:rsidR="00631D05" w:rsidRPr="00631D05">
        <w:t xml:space="preserve"> </w:t>
      </w:r>
      <w:r w:rsidRPr="00631D05">
        <w:t>N6/8</w:t>
      </w:r>
      <w:r w:rsidR="00631D05">
        <w:t xml:space="preserve"> (</w:t>
      </w:r>
      <w:r w:rsidRPr="00631D05">
        <w:t>п</w:t>
      </w:r>
      <w:r w:rsidR="00631D05">
        <w:t>. 20</w:t>
      </w:r>
      <w:r w:rsidR="00631D05" w:rsidRPr="00631D05">
        <w:t xml:space="preserve">) </w:t>
      </w:r>
      <w:r w:rsidRPr="00631D05">
        <w:t>требует</w:t>
      </w:r>
      <w:r w:rsidR="00631D05" w:rsidRPr="00631D05">
        <w:t xml:space="preserve"> </w:t>
      </w:r>
      <w:r w:rsidRPr="00631D05">
        <w:t>наличия</w:t>
      </w:r>
      <w:r w:rsidR="00631D05" w:rsidRPr="00631D05">
        <w:t xml:space="preserve"> </w:t>
      </w:r>
      <w:r w:rsidRPr="00631D05">
        <w:t>у</w:t>
      </w:r>
      <w:r w:rsidR="00631D05" w:rsidRPr="00631D05">
        <w:t xml:space="preserve"> </w:t>
      </w:r>
      <w:r w:rsidRPr="00631D05">
        <w:t>руководителя</w:t>
      </w:r>
      <w:r w:rsidR="00631D05" w:rsidRPr="00631D05">
        <w:t xml:space="preserve"> </w:t>
      </w:r>
      <w:r w:rsidRPr="00631D05">
        <w:t>филиала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представительства</w:t>
      </w:r>
      <w:r w:rsidR="00631D05" w:rsidRPr="00631D05">
        <w:t xml:space="preserve"> </w:t>
      </w:r>
      <w:r w:rsidRPr="00631D05">
        <w:t>доверенности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том</w:t>
      </w:r>
      <w:r w:rsidR="00631D05" w:rsidRPr="00631D05">
        <w:t xml:space="preserve"> </w:t>
      </w:r>
      <w:r w:rsidRPr="00631D05">
        <w:t>случае,</w:t>
      </w:r>
      <w:r w:rsidR="00631D05" w:rsidRPr="00631D05">
        <w:t xml:space="preserve"> </w:t>
      </w:r>
      <w:r w:rsidRPr="00631D05">
        <w:t>когда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полномочия</w:t>
      </w:r>
      <w:r w:rsidR="00631D05" w:rsidRPr="00631D05">
        <w:t xml:space="preserve"> </w:t>
      </w:r>
      <w:r w:rsidRPr="00631D05">
        <w:t>определены</w:t>
      </w:r>
      <w:r w:rsidR="00631D05" w:rsidRPr="00631D05">
        <w:t xml:space="preserve"> </w:t>
      </w:r>
      <w:r w:rsidRPr="00631D05">
        <w:t>учредительными</w:t>
      </w:r>
      <w:r w:rsidR="00631D05" w:rsidRPr="00631D05">
        <w:t xml:space="preserve"> </w:t>
      </w:r>
      <w:r w:rsidRPr="00631D05">
        <w:t>документами</w:t>
      </w:r>
      <w:r w:rsidR="00631D05" w:rsidRPr="00631D05">
        <w:t xml:space="preserve"> </w:t>
      </w:r>
      <w:r w:rsidRPr="00631D05">
        <w:t>создавшего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. </w:t>
      </w:r>
      <w:r w:rsidRPr="00631D05">
        <w:t>Правовой</w:t>
      </w:r>
      <w:r w:rsidR="00631D05" w:rsidRPr="00631D05">
        <w:t xml:space="preserve"> </w:t>
      </w:r>
      <w:r w:rsidRPr="00631D05">
        <w:t>статус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</w:t>
      </w:r>
      <w:r w:rsidR="00631D05" w:rsidRPr="00631D05">
        <w:t xml:space="preserve"> </w:t>
      </w:r>
      <w:r w:rsidRPr="00631D05">
        <w:t>так</w:t>
      </w:r>
      <w:r w:rsidR="00631D05" w:rsidRPr="00631D05">
        <w:t xml:space="preserve"> </w:t>
      </w:r>
      <w:r w:rsidRPr="00631D05">
        <w:t>же</w:t>
      </w:r>
      <w:r w:rsidR="00631D05" w:rsidRPr="00631D05">
        <w:t xml:space="preserve"> </w:t>
      </w:r>
      <w:r w:rsidRPr="00631D05">
        <w:t>закреплен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законах</w:t>
      </w:r>
      <w:r w:rsidR="00631D05">
        <w:t xml:space="preserve"> "</w:t>
      </w:r>
      <w:r w:rsidRPr="00631D05">
        <w:t>Об</w:t>
      </w:r>
      <w:r w:rsidR="00631D05" w:rsidRPr="00631D05">
        <w:t xml:space="preserve"> </w:t>
      </w:r>
      <w:r w:rsidRPr="00631D05">
        <w:t>акционерных</w:t>
      </w:r>
      <w:r w:rsidR="00631D05" w:rsidRPr="00631D05">
        <w:t xml:space="preserve"> </w:t>
      </w:r>
      <w:r w:rsidRPr="00631D05">
        <w:t>обществах</w:t>
      </w:r>
      <w:r w:rsidR="00631D05">
        <w:t xml:space="preserve">" </w:t>
      </w:r>
      <w:r w:rsidRPr="00631D05">
        <w:t>от</w:t>
      </w:r>
      <w:r w:rsidR="00631D05" w:rsidRPr="00631D05">
        <w:t xml:space="preserve"> </w:t>
      </w:r>
      <w:r w:rsidRPr="00631D05">
        <w:t>2</w:t>
      </w:r>
      <w:r w:rsidR="00631D05">
        <w:t>.1</w:t>
      </w:r>
      <w:r w:rsidRPr="00631D05">
        <w:t>2</w:t>
      </w:r>
      <w:r w:rsidR="00631D05">
        <w:t>.9</w:t>
      </w:r>
      <w:r w:rsidRPr="00631D05">
        <w:t>5,</w:t>
      </w:r>
      <w:r w:rsidR="00631D05">
        <w:t xml:space="preserve"> "</w:t>
      </w:r>
      <w:r w:rsidRPr="00631D05">
        <w:t>Об</w:t>
      </w:r>
      <w:r w:rsidR="00631D05" w:rsidRPr="00631D05">
        <w:t xml:space="preserve"> </w:t>
      </w:r>
      <w:r w:rsidRPr="00631D05">
        <w:t>обществах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ограниченной</w:t>
      </w:r>
      <w:r w:rsidR="00631D05" w:rsidRPr="00631D05">
        <w:t xml:space="preserve"> </w:t>
      </w:r>
      <w:r w:rsidRPr="00631D05">
        <w:t>ответственностью”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8</w:t>
      </w:r>
      <w:r w:rsidR="00631D05">
        <w:t>.2.9</w:t>
      </w:r>
      <w:r w:rsidRPr="00631D05">
        <w:t>8</w:t>
      </w:r>
      <w:r w:rsidR="00631D05" w:rsidRPr="00631D05">
        <w:t xml:space="preserve">. </w:t>
      </w:r>
      <w:r w:rsidRPr="00631D05">
        <w:t>В</w:t>
      </w:r>
      <w:r w:rsidR="00631D05" w:rsidRPr="00631D05">
        <w:t xml:space="preserve"> </w:t>
      </w:r>
      <w:r w:rsidRPr="00631D05">
        <w:t>статье</w:t>
      </w:r>
      <w:r w:rsidR="00631D05" w:rsidRPr="00631D05">
        <w:t xml:space="preserve"> </w:t>
      </w:r>
      <w:r w:rsidRPr="00631D05">
        <w:t>5</w:t>
      </w:r>
      <w:r w:rsidR="00631D05" w:rsidRPr="00631D05">
        <w:t xml:space="preserve"> </w:t>
      </w:r>
      <w:r w:rsidRPr="00631D05">
        <w:t>ФЗ</w:t>
      </w:r>
      <w:r w:rsidR="00631D05">
        <w:t xml:space="preserve"> "</w:t>
      </w:r>
      <w:r w:rsidRPr="00631D05">
        <w:t>Об</w:t>
      </w:r>
      <w:r w:rsidR="00631D05" w:rsidRPr="00631D05">
        <w:t xml:space="preserve"> </w:t>
      </w:r>
      <w:r w:rsidRPr="00631D05">
        <w:t>обществах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ограниченной</w:t>
      </w:r>
      <w:r w:rsidR="00631D05" w:rsidRPr="00631D05">
        <w:t xml:space="preserve"> </w:t>
      </w:r>
      <w:r w:rsidRPr="00631D05">
        <w:t>ответственностью</w:t>
      </w:r>
      <w:r w:rsidR="00631D05">
        <w:t xml:space="preserve">" </w:t>
      </w:r>
      <w:r w:rsidRPr="00631D05">
        <w:t>имеются</w:t>
      </w:r>
      <w:r w:rsidR="00631D05" w:rsidRPr="00631D05">
        <w:t xml:space="preserve"> </w:t>
      </w:r>
      <w:r w:rsidRPr="00631D05">
        <w:t>нормы,</w:t>
      </w:r>
      <w:r w:rsidR="00631D05" w:rsidRPr="00631D05">
        <w:t xml:space="preserve"> </w:t>
      </w:r>
      <w:r w:rsidRPr="00631D05">
        <w:t>которые</w:t>
      </w:r>
      <w:r w:rsidR="00631D05" w:rsidRPr="00631D05">
        <w:t xml:space="preserve"> </w:t>
      </w:r>
      <w:r w:rsidRPr="00631D05">
        <w:t>устанавливают</w:t>
      </w:r>
      <w:r w:rsidR="00631D05" w:rsidRPr="00631D05">
        <w:t xml:space="preserve"> </w:t>
      </w:r>
      <w:r w:rsidRPr="00631D05">
        <w:t>возможность</w:t>
      </w:r>
      <w:r w:rsidR="00631D05" w:rsidRPr="00631D05">
        <w:t xml:space="preserve"> </w:t>
      </w:r>
      <w:r w:rsidRPr="00631D05">
        <w:t>организации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</w:t>
      </w:r>
      <w:r w:rsidR="00631D05" w:rsidRPr="00631D05">
        <w:t xml:space="preserve"> </w:t>
      </w:r>
      <w:r w:rsidRPr="00631D05">
        <w:t>по</w:t>
      </w:r>
      <w:r w:rsidR="00631D05" w:rsidRPr="00631D05">
        <w:t xml:space="preserve"> </w:t>
      </w:r>
      <w:r w:rsidRPr="00631D05">
        <w:t>решению</w:t>
      </w:r>
      <w:r w:rsidR="00631D05" w:rsidRPr="00631D05">
        <w:t xml:space="preserve"> </w:t>
      </w:r>
      <w:r w:rsidRPr="00631D05">
        <w:t>общего</w:t>
      </w:r>
      <w:r w:rsidR="00631D05" w:rsidRPr="00631D05">
        <w:t xml:space="preserve"> </w:t>
      </w:r>
      <w:r w:rsidRPr="00631D05">
        <w:t>собрания</w:t>
      </w:r>
      <w:r w:rsidR="00631D05" w:rsidRPr="00631D05">
        <w:t xml:space="preserve"> </w:t>
      </w:r>
      <w:r w:rsidRPr="00631D05">
        <w:t>участников</w:t>
      </w:r>
      <w:r w:rsidR="00631D05" w:rsidRPr="00631D05">
        <w:t xml:space="preserve"> </w:t>
      </w:r>
      <w:r w:rsidRPr="00631D05">
        <w:t>общества,</w:t>
      </w:r>
      <w:r w:rsidR="00631D05" w:rsidRPr="00631D05">
        <w:t xml:space="preserve"> </w:t>
      </w:r>
      <w:r w:rsidRPr="00631D05">
        <w:t>принятому</w:t>
      </w:r>
      <w:r w:rsidR="00631D05" w:rsidRPr="00631D05">
        <w:t xml:space="preserve"> </w:t>
      </w:r>
      <w:r w:rsidRPr="00631D05">
        <w:t>большинством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менее</w:t>
      </w:r>
      <w:r w:rsidR="00631D05" w:rsidRPr="00631D05">
        <w:t xml:space="preserve"> </w:t>
      </w:r>
      <w:r w:rsidRPr="00631D05">
        <w:t>2/3</w:t>
      </w:r>
      <w:r w:rsidR="00631D05" w:rsidRPr="00631D05">
        <w:t xml:space="preserve"> </w:t>
      </w:r>
      <w:r w:rsidRPr="00631D05">
        <w:t>голосов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общего</w:t>
      </w:r>
      <w:r w:rsidR="00631D05" w:rsidRPr="00631D05">
        <w:t xml:space="preserve"> </w:t>
      </w:r>
      <w:r w:rsidRPr="00631D05">
        <w:t>числа</w:t>
      </w:r>
      <w:r w:rsidR="00631D05" w:rsidRPr="00631D05">
        <w:t xml:space="preserve"> </w:t>
      </w:r>
      <w:r w:rsidRPr="00631D05">
        <w:t>голосов</w:t>
      </w:r>
      <w:r w:rsidR="00631D05" w:rsidRPr="00631D05">
        <w:t xml:space="preserve"> </w:t>
      </w:r>
      <w:r w:rsidRPr="00631D05">
        <w:t>участников</w:t>
      </w:r>
      <w:r w:rsidR="00631D05" w:rsidRPr="00631D05">
        <w:t xml:space="preserve"> </w:t>
      </w:r>
      <w:r w:rsidRPr="00631D05">
        <w:t>общества,</w:t>
      </w:r>
      <w:r w:rsidR="00631D05" w:rsidRPr="00631D05">
        <w:t xml:space="preserve"> </w:t>
      </w:r>
      <w:r w:rsidRPr="00631D05">
        <w:t>однако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уставе</w:t>
      </w:r>
      <w:r w:rsidR="00631D05" w:rsidRPr="00631D05">
        <w:t xml:space="preserve"> </w:t>
      </w:r>
      <w:r w:rsidRPr="00631D05">
        <w:t>общества</w:t>
      </w:r>
      <w:r w:rsidR="00631D05" w:rsidRPr="00631D05">
        <w:t xml:space="preserve"> </w:t>
      </w:r>
      <w:r w:rsidRPr="00631D05">
        <w:t>может</w:t>
      </w:r>
      <w:r w:rsidR="00631D05" w:rsidRPr="00631D05">
        <w:t xml:space="preserve"> </w:t>
      </w:r>
      <w:r w:rsidRPr="00631D05">
        <w:t>быть</w:t>
      </w:r>
      <w:r w:rsidR="00631D05" w:rsidRPr="00631D05">
        <w:t xml:space="preserve"> </w:t>
      </w:r>
      <w:r w:rsidRPr="00631D05">
        <w:t>предусмотрена</w:t>
      </w:r>
      <w:r w:rsidR="00631D05" w:rsidRPr="00631D05">
        <w:t xml:space="preserve"> </w:t>
      </w:r>
      <w:r w:rsidRPr="00631D05">
        <w:t>необходимость</w:t>
      </w:r>
      <w:r w:rsidR="00631D05" w:rsidRPr="00631D05">
        <w:t xml:space="preserve"> </w:t>
      </w:r>
      <w:r w:rsidRPr="00631D05">
        <w:t>большего</w:t>
      </w:r>
      <w:r w:rsidR="00631D05" w:rsidRPr="00631D05">
        <w:t xml:space="preserve"> </w:t>
      </w:r>
      <w:r w:rsidRPr="00631D05">
        <w:t>числа</w:t>
      </w:r>
      <w:r w:rsidR="00631D05" w:rsidRPr="00631D05">
        <w:t xml:space="preserve"> </w:t>
      </w:r>
      <w:r w:rsidRPr="00631D05">
        <w:t>голосов</w:t>
      </w:r>
      <w:r w:rsidR="00631D05" w:rsidRPr="00631D05">
        <w:t xml:space="preserve">. </w:t>
      </w:r>
      <w:r w:rsidRPr="00631D05">
        <w:t>Сообщения</w:t>
      </w:r>
      <w:r w:rsidR="00631D05" w:rsidRPr="00631D05">
        <w:t xml:space="preserve"> </w:t>
      </w:r>
      <w:r w:rsidRPr="00631D05">
        <w:t>об</w:t>
      </w:r>
      <w:r w:rsidR="00631D05" w:rsidRPr="00631D05">
        <w:t xml:space="preserve"> </w:t>
      </w:r>
      <w:r w:rsidRPr="00631D05">
        <w:t>изменениях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уставе</w:t>
      </w:r>
      <w:r w:rsidR="00631D05" w:rsidRPr="00631D05">
        <w:t xml:space="preserve"> </w:t>
      </w:r>
      <w:r w:rsidRPr="00631D05">
        <w:t>общества</w:t>
      </w:r>
      <w:r w:rsidR="00631D05" w:rsidRPr="00631D05">
        <w:t xml:space="preserve"> </w:t>
      </w:r>
      <w:r w:rsidRPr="00631D05">
        <w:t>сведений</w:t>
      </w:r>
      <w:r w:rsidR="00631D05" w:rsidRPr="00631D05">
        <w:t xml:space="preserve"> </w:t>
      </w:r>
      <w:r w:rsidRPr="00631D05">
        <w:t>о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филиалах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представительствах</w:t>
      </w:r>
      <w:r w:rsidR="00631D05" w:rsidRPr="00631D05">
        <w:t xml:space="preserve"> </w:t>
      </w:r>
      <w:r w:rsidRPr="00631D05">
        <w:t>предоставляются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орган,</w:t>
      </w:r>
      <w:r w:rsidR="00631D05" w:rsidRPr="00631D05">
        <w:t xml:space="preserve"> </w:t>
      </w:r>
      <w:r w:rsidRPr="00631D05">
        <w:t>осуществляющий</w:t>
      </w:r>
      <w:r w:rsidR="00631D05" w:rsidRPr="00631D05">
        <w:t xml:space="preserve"> </w:t>
      </w:r>
      <w:r w:rsidRPr="00631D05">
        <w:t>государственную</w:t>
      </w:r>
      <w:r w:rsidR="00631D05" w:rsidRPr="00631D05">
        <w:t xml:space="preserve"> </w:t>
      </w:r>
      <w:r w:rsidRPr="00631D05">
        <w:t>регистрацию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лиц</w:t>
      </w:r>
      <w:r w:rsidR="00631D05" w:rsidRPr="00631D05">
        <w:t xml:space="preserve">. </w:t>
      </w:r>
      <w:r w:rsidRPr="00631D05">
        <w:t>Указанные</w:t>
      </w:r>
      <w:r w:rsidR="00631D05" w:rsidRPr="00631D05">
        <w:t xml:space="preserve"> </w:t>
      </w:r>
      <w:r w:rsidRPr="00631D05">
        <w:t>изменения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уставе</w:t>
      </w:r>
      <w:r w:rsidR="00631D05" w:rsidRPr="00631D05">
        <w:t xml:space="preserve"> </w:t>
      </w:r>
      <w:r w:rsidRPr="00631D05">
        <w:t>общества</w:t>
      </w:r>
      <w:r w:rsidR="00631D05" w:rsidRPr="00631D05">
        <w:t xml:space="preserve"> </w:t>
      </w:r>
      <w:r w:rsidRPr="00631D05">
        <w:t>вступают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силу</w:t>
      </w:r>
      <w:r w:rsidR="00631D05" w:rsidRPr="00631D05">
        <w:t xml:space="preserve"> </w:t>
      </w:r>
      <w:r w:rsidRPr="00631D05">
        <w:t>для</w:t>
      </w:r>
      <w:r w:rsidR="00631D05" w:rsidRPr="00631D05">
        <w:t xml:space="preserve"> </w:t>
      </w:r>
      <w:r w:rsidRPr="00631D05">
        <w:t>третьих</w:t>
      </w:r>
      <w:r w:rsidR="00631D05" w:rsidRPr="00631D05">
        <w:t xml:space="preserve"> </w:t>
      </w:r>
      <w:r w:rsidRPr="00631D05">
        <w:t>лиц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момента</w:t>
      </w:r>
      <w:r w:rsidR="00631D05" w:rsidRPr="00631D05">
        <w:t xml:space="preserve"> </w:t>
      </w:r>
      <w:r w:rsidRPr="00631D05">
        <w:t>уведомления</w:t>
      </w:r>
      <w:r w:rsidR="00631D05" w:rsidRPr="00631D05">
        <w:t xml:space="preserve"> </w:t>
      </w:r>
      <w:r w:rsidRPr="00631D05">
        <w:t>о</w:t>
      </w:r>
      <w:r w:rsidR="00631D05" w:rsidRPr="00631D05">
        <w:t xml:space="preserve"> </w:t>
      </w:r>
      <w:r w:rsidRPr="00631D05">
        <w:t>таких</w:t>
      </w:r>
      <w:r w:rsidR="00631D05" w:rsidRPr="00631D05">
        <w:t xml:space="preserve"> </w:t>
      </w:r>
      <w:r w:rsidRPr="00631D05">
        <w:t>изменениях</w:t>
      </w:r>
      <w:r w:rsidR="00631D05" w:rsidRPr="00631D05">
        <w:t xml:space="preserve"> </w:t>
      </w:r>
      <w:r w:rsidRPr="00631D05">
        <w:t>орган,</w:t>
      </w:r>
      <w:r w:rsidR="00631D05" w:rsidRPr="00631D05">
        <w:t xml:space="preserve"> </w:t>
      </w:r>
      <w:r w:rsidRPr="00631D05">
        <w:t>осуществляющего</w:t>
      </w:r>
      <w:r w:rsidR="00631D05" w:rsidRPr="00631D05">
        <w:t xml:space="preserve"> </w:t>
      </w:r>
      <w:r w:rsidRPr="00631D05">
        <w:t>государственную</w:t>
      </w:r>
      <w:r w:rsidR="00631D05" w:rsidRPr="00631D05">
        <w:t xml:space="preserve"> </w:t>
      </w:r>
      <w:r w:rsidRPr="00631D05">
        <w:t>регистрацию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лиц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Отдельные</w:t>
      </w:r>
      <w:r w:rsidR="00631D05" w:rsidRPr="00631D05">
        <w:t xml:space="preserve"> </w:t>
      </w:r>
      <w:r w:rsidRPr="00631D05">
        <w:t>виды</w:t>
      </w:r>
      <w:r w:rsidR="00631D05" w:rsidRPr="00631D05">
        <w:t xml:space="preserve"> </w:t>
      </w:r>
      <w:r w:rsidRPr="00631D05">
        <w:t>хозяйственной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физических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лиц</w:t>
      </w:r>
      <w:r w:rsidR="00631D05" w:rsidRPr="00631D05">
        <w:t xml:space="preserve"> </w:t>
      </w:r>
      <w:r w:rsidRPr="00631D05">
        <w:t>из-за</w:t>
      </w:r>
      <w:r w:rsidR="00631D05" w:rsidRPr="00631D05">
        <w:t xml:space="preserve"> </w:t>
      </w:r>
      <w:r w:rsidRPr="00631D05">
        <w:t>своей</w:t>
      </w:r>
      <w:r w:rsidR="00631D05" w:rsidRPr="00631D05">
        <w:t xml:space="preserve"> </w:t>
      </w:r>
      <w:r w:rsidRPr="00631D05">
        <w:t>значимости</w:t>
      </w:r>
      <w:r w:rsidR="00631D05" w:rsidRPr="00631D05">
        <w:t xml:space="preserve"> </w:t>
      </w:r>
      <w:r w:rsidRPr="00631D05">
        <w:t>для</w:t>
      </w:r>
      <w:r w:rsidR="00631D05" w:rsidRPr="00631D05">
        <w:t xml:space="preserve"> </w:t>
      </w:r>
      <w:r w:rsidRPr="00631D05">
        <w:t>общества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государства</w:t>
      </w:r>
      <w:r w:rsidR="00631D05" w:rsidRPr="00631D05">
        <w:t xml:space="preserve"> </w:t>
      </w:r>
      <w:r w:rsidRPr="00631D05">
        <w:t>нуждается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особом</w:t>
      </w:r>
      <w:r w:rsidR="00631D05" w:rsidRPr="00631D05">
        <w:t xml:space="preserve"> </w:t>
      </w:r>
      <w:r w:rsidRPr="00631D05">
        <w:t>контроле</w:t>
      </w:r>
      <w:r w:rsidR="00631D05" w:rsidRPr="00631D05">
        <w:t xml:space="preserve">. </w:t>
      </w:r>
      <w:r w:rsidRPr="00631D05">
        <w:t>Этот</w:t>
      </w:r>
      <w:r w:rsidR="00631D05" w:rsidRPr="00631D05">
        <w:t xml:space="preserve"> </w:t>
      </w:r>
      <w:r w:rsidRPr="00631D05">
        <w:t>контроль</w:t>
      </w:r>
      <w:r w:rsidR="00631D05" w:rsidRPr="00631D05">
        <w:t xml:space="preserve"> </w:t>
      </w:r>
      <w:r w:rsidRPr="00631D05">
        <w:t>осуществляется</w:t>
      </w:r>
      <w:r w:rsidR="00631D05" w:rsidRPr="00631D05">
        <w:t xml:space="preserve"> </w:t>
      </w:r>
      <w:r w:rsidRPr="00631D05">
        <w:t>при</w:t>
      </w:r>
      <w:r w:rsidR="00631D05" w:rsidRPr="00631D05">
        <w:t xml:space="preserve"> </w:t>
      </w:r>
      <w:r w:rsidRPr="00631D05">
        <w:t>помощи</w:t>
      </w:r>
      <w:r w:rsidR="00631D05" w:rsidRPr="00631D05">
        <w:t xml:space="preserve"> </w:t>
      </w:r>
      <w:r w:rsidRPr="00631D05">
        <w:t>лицензирования,</w:t>
      </w:r>
      <w:r w:rsidR="00631D05" w:rsidRPr="00631D05">
        <w:t xml:space="preserve"> </w:t>
      </w:r>
      <w:r w:rsidRPr="00631D05">
        <w:t>то</w:t>
      </w:r>
      <w:r w:rsidR="00631D05" w:rsidRPr="00631D05">
        <w:t xml:space="preserve"> </w:t>
      </w:r>
      <w:r w:rsidRPr="00631D05">
        <w:t>есть</w:t>
      </w:r>
      <w:r w:rsidR="00631D05" w:rsidRPr="00631D05">
        <w:t xml:space="preserve"> </w:t>
      </w:r>
      <w:r w:rsidRPr="00631D05">
        <w:t>выдачи</w:t>
      </w:r>
      <w:r w:rsidR="00631D05" w:rsidRPr="00631D05">
        <w:t xml:space="preserve"> </w:t>
      </w:r>
      <w:r w:rsidRPr="00631D05">
        <w:t>разрешений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право</w:t>
      </w:r>
      <w:r w:rsidR="00631D05" w:rsidRPr="00631D05">
        <w:t xml:space="preserve"> </w:t>
      </w:r>
      <w:r w:rsidRPr="00631D05">
        <w:t>занятия</w:t>
      </w:r>
      <w:r w:rsidR="00631D05" w:rsidRPr="00631D05">
        <w:t xml:space="preserve"> </w:t>
      </w:r>
      <w:r w:rsidRPr="00631D05">
        <w:t>определенной</w:t>
      </w:r>
      <w:r w:rsidR="00631D05" w:rsidRPr="00631D05">
        <w:t xml:space="preserve"> </w:t>
      </w:r>
      <w:r w:rsidRPr="00631D05">
        <w:t>деятельностью</w:t>
      </w:r>
      <w:r w:rsidR="00631D05" w:rsidRPr="00631D05">
        <w:t xml:space="preserve"> </w:t>
      </w:r>
      <w:r w:rsidRPr="00631D05">
        <w:t>при</w:t>
      </w:r>
      <w:r w:rsidR="00631D05" w:rsidRPr="00631D05">
        <w:t xml:space="preserve"> </w:t>
      </w:r>
      <w:r w:rsidRPr="00631D05">
        <w:t>обязательном</w:t>
      </w:r>
      <w:r w:rsidR="00631D05" w:rsidRPr="00631D05">
        <w:t xml:space="preserve"> </w:t>
      </w:r>
      <w:r w:rsidRPr="00631D05">
        <w:t>соблюдении</w:t>
      </w:r>
      <w:r w:rsidR="00631D05" w:rsidRPr="00631D05">
        <w:t xml:space="preserve"> </w:t>
      </w:r>
      <w:r w:rsidRPr="00631D05">
        <w:t>лицензионных</w:t>
      </w:r>
      <w:r w:rsidR="00631D05" w:rsidRPr="00631D05">
        <w:t xml:space="preserve"> </w:t>
      </w:r>
      <w:r w:rsidRPr="00631D05">
        <w:t>требований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условий</w:t>
      </w:r>
      <w:r w:rsidR="00631D05" w:rsidRPr="00631D05">
        <w:t xml:space="preserve">. </w:t>
      </w:r>
      <w:r w:rsidRPr="00631D05">
        <w:t>Лицензии</w:t>
      </w:r>
      <w:r w:rsidR="00631D05" w:rsidRPr="00631D05">
        <w:t xml:space="preserve"> </w:t>
      </w:r>
      <w:r w:rsidRPr="00631D05">
        <w:t>могут</w:t>
      </w:r>
      <w:r w:rsidR="00631D05" w:rsidRPr="00631D05">
        <w:t xml:space="preserve"> </w:t>
      </w:r>
      <w:r w:rsidRPr="00631D05">
        <w:t>выдаваться,</w:t>
      </w:r>
      <w:r w:rsidR="00631D05" w:rsidRPr="00631D05">
        <w:t xml:space="preserve"> </w:t>
      </w:r>
      <w:r w:rsidRPr="00631D05">
        <w:t>как</w:t>
      </w:r>
      <w:r w:rsidR="00631D05" w:rsidRPr="00631D05">
        <w:t xml:space="preserve"> </w:t>
      </w:r>
      <w:r w:rsidRPr="00631D05">
        <w:t>федеральными</w:t>
      </w:r>
      <w:r w:rsidR="00631D05" w:rsidRPr="00631D05">
        <w:t xml:space="preserve"> </w:t>
      </w:r>
      <w:r w:rsidRPr="00631D05">
        <w:t>органами</w:t>
      </w:r>
      <w:r w:rsidR="00631D05" w:rsidRPr="00631D05">
        <w:t xml:space="preserve"> </w:t>
      </w:r>
      <w:r w:rsidRPr="00631D05">
        <w:t>исполнительной</w:t>
      </w:r>
      <w:r w:rsidR="00631D05" w:rsidRPr="00631D05">
        <w:t xml:space="preserve"> </w:t>
      </w:r>
      <w:r w:rsidRPr="00631D05">
        <w:t>власти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чью</w:t>
      </w:r>
      <w:r w:rsidR="00631D05" w:rsidRPr="00631D05">
        <w:t xml:space="preserve"> </w:t>
      </w:r>
      <w:r w:rsidRPr="00631D05">
        <w:t>компетенцию</w:t>
      </w:r>
      <w:r w:rsidR="00631D05" w:rsidRPr="00631D05">
        <w:t xml:space="preserve"> </w:t>
      </w:r>
      <w:r w:rsidRPr="00631D05">
        <w:t>это</w:t>
      </w:r>
      <w:r w:rsidR="00631D05" w:rsidRPr="00631D05">
        <w:t xml:space="preserve"> </w:t>
      </w:r>
      <w:r w:rsidRPr="00631D05">
        <w:t>входи,</w:t>
      </w:r>
      <w:r w:rsidR="00631D05" w:rsidRPr="00631D05">
        <w:t xml:space="preserve"> </w:t>
      </w:r>
      <w:r w:rsidRPr="00631D05">
        <w:t>так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органами</w:t>
      </w:r>
      <w:r w:rsidR="00631D05" w:rsidRPr="00631D05">
        <w:t xml:space="preserve"> </w:t>
      </w:r>
      <w:r w:rsidRPr="00631D05">
        <w:t>исполнительной</w:t>
      </w:r>
      <w:r w:rsidR="00631D05" w:rsidRPr="00631D05">
        <w:t xml:space="preserve"> </w:t>
      </w:r>
      <w:r w:rsidRPr="00631D05">
        <w:t>власти</w:t>
      </w:r>
      <w:r w:rsidR="00631D05" w:rsidRPr="00631D05">
        <w:t xml:space="preserve"> </w:t>
      </w:r>
      <w:r w:rsidRPr="00631D05">
        <w:t>субъектов</w:t>
      </w:r>
      <w:r w:rsidR="00631D05" w:rsidRPr="00631D05">
        <w:t xml:space="preserve"> </w:t>
      </w:r>
      <w:r w:rsidRPr="00631D05">
        <w:t>федерации</w:t>
      </w:r>
      <w:r w:rsidR="00631D05" w:rsidRPr="00631D05">
        <w:t xml:space="preserve"> </w:t>
      </w:r>
      <w:r w:rsidRPr="00631D05">
        <w:t>правомочных</w:t>
      </w:r>
      <w:r w:rsidR="00631D05" w:rsidRPr="00631D05">
        <w:t xml:space="preserve"> </w:t>
      </w:r>
      <w:r w:rsidRPr="00631D05">
        <w:t>заниматься</w:t>
      </w:r>
      <w:r w:rsidR="00631D05" w:rsidRPr="00631D05">
        <w:t xml:space="preserve"> </w:t>
      </w:r>
      <w:r w:rsidRPr="00631D05">
        <w:t>лицензирование</w:t>
      </w:r>
      <w:r w:rsidR="00631D05" w:rsidRPr="00631D05">
        <w:t xml:space="preserve">. </w:t>
      </w:r>
      <w:r w:rsidRPr="00631D05">
        <w:t>Лицензия,</w:t>
      </w:r>
      <w:r w:rsidR="00631D05" w:rsidRPr="00631D05">
        <w:t xml:space="preserve"> </w:t>
      </w:r>
      <w:r w:rsidRPr="00631D05">
        <w:t>выданная</w:t>
      </w:r>
      <w:r w:rsidR="00631D05" w:rsidRPr="00631D05">
        <w:t xml:space="preserve"> </w:t>
      </w:r>
      <w:r w:rsidRPr="00631D05">
        <w:t>федеральным</w:t>
      </w:r>
      <w:r w:rsidR="00631D05" w:rsidRPr="00631D05">
        <w:t xml:space="preserve"> </w:t>
      </w:r>
      <w:r w:rsidRPr="00631D05">
        <w:t>органом</w:t>
      </w:r>
      <w:r w:rsidR="00631D05" w:rsidRPr="00631D05">
        <w:t xml:space="preserve"> </w:t>
      </w:r>
      <w:r w:rsidRPr="00631D05">
        <w:t>исполнительной</w:t>
      </w:r>
      <w:r w:rsidR="00631D05" w:rsidRPr="00631D05">
        <w:t xml:space="preserve"> </w:t>
      </w:r>
      <w:r w:rsidRPr="00631D05">
        <w:t>власти,</w:t>
      </w:r>
      <w:r w:rsidR="00631D05" w:rsidRPr="00631D05">
        <w:t xml:space="preserve"> </w:t>
      </w:r>
      <w:r w:rsidRPr="00631D05">
        <w:t>действительна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всей</w:t>
      </w:r>
      <w:r w:rsidR="00631D05" w:rsidRPr="00631D05">
        <w:t xml:space="preserve"> </w:t>
      </w:r>
      <w:r w:rsidRPr="00631D05">
        <w:t>территории</w:t>
      </w:r>
      <w:r w:rsidR="00631D05" w:rsidRPr="00631D05">
        <w:t xml:space="preserve"> </w:t>
      </w:r>
      <w:r w:rsidRPr="00631D05">
        <w:t>государства,</w:t>
      </w:r>
      <w:r w:rsidR="00631D05" w:rsidRPr="00631D05">
        <w:t xml:space="preserve"> </w:t>
      </w:r>
      <w:r w:rsidRPr="00631D05">
        <w:t>а</w:t>
      </w:r>
      <w:r w:rsidR="00631D05" w:rsidRPr="00631D05">
        <w:t xml:space="preserve"> </w:t>
      </w:r>
      <w:r w:rsidRPr="00631D05">
        <w:t>лицензия,</w:t>
      </w:r>
      <w:r w:rsidR="00631D05" w:rsidRPr="00631D05">
        <w:t xml:space="preserve"> </w:t>
      </w:r>
      <w:r w:rsidRPr="00631D05">
        <w:t>выданная</w:t>
      </w:r>
      <w:r w:rsidR="00631D05" w:rsidRPr="00631D05">
        <w:t xml:space="preserve"> </w:t>
      </w:r>
      <w:r w:rsidRPr="00631D05">
        <w:t>лицензирующим</w:t>
      </w:r>
      <w:r w:rsidR="00631D05" w:rsidRPr="00631D05">
        <w:t xml:space="preserve"> </w:t>
      </w:r>
      <w:r w:rsidRPr="00631D05">
        <w:t>органом</w:t>
      </w:r>
      <w:r w:rsidR="00631D05" w:rsidRPr="00631D05">
        <w:t xml:space="preserve"> </w:t>
      </w:r>
      <w:r w:rsidRPr="00631D05">
        <w:t>субъекта</w:t>
      </w:r>
      <w:r w:rsidR="00631D05" w:rsidRPr="00631D05">
        <w:t xml:space="preserve"> </w:t>
      </w:r>
      <w:r w:rsidRPr="00631D05">
        <w:t>федерации,</w:t>
      </w:r>
      <w:r w:rsidR="00631D05" w:rsidRPr="00631D05">
        <w:t xml:space="preserve"> </w:t>
      </w:r>
      <w:r w:rsidRPr="00631D05">
        <w:t>действует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территории</w:t>
      </w:r>
      <w:r w:rsidR="00631D05" w:rsidRPr="00631D05">
        <w:t xml:space="preserve"> </w:t>
      </w:r>
      <w:r w:rsidRPr="00631D05">
        <w:t>другого</w:t>
      </w:r>
      <w:r w:rsidR="00631D05" w:rsidRPr="00631D05">
        <w:t xml:space="preserve"> </w:t>
      </w:r>
      <w:r w:rsidRPr="00631D05">
        <w:t>субъекта</w:t>
      </w:r>
      <w:r w:rsidR="00631D05" w:rsidRPr="00631D05">
        <w:t xml:space="preserve"> </w:t>
      </w:r>
      <w:r w:rsidRPr="00631D05">
        <w:t>только</w:t>
      </w:r>
      <w:r w:rsidR="00631D05" w:rsidRPr="00631D05">
        <w:t xml:space="preserve"> </w:t>
      </w:r>
      <w:r w:rsidRPr="00631D05">
        <w:t>после</w:t>
      </w:r>
      <w:r w:rsidR="00631D05" w:rsidRPr="00631D05">
        <w:t xml:space="preserve"> </w:t>
      </w:r>
      <w:r w:rsidRPr="00631D05">
        <w:t>уведомления</w:t>
      </w:r>
      <w:r w:rsidR="00631D05" w:rsidRPr="00631D05">
        <w:t xml:space="preserve"> </w:t>
      </w:r>
      <w:r w:rsidRPr="00631D05">
        <w:t>соответствующих</w:t>
      </w:r>
      <w:r w:rsidR="00631D05" w:rsidRPr="00631D05">
        <w:t xml:space="preserve"> </w:t>
      </w:r>
      <w:r w:rsidRPr="00631D05">
        <w:t>органов</w:t>
      </w:r>
      <w:r w:rsidR="00631D05" w:rsidRPr="00631D05">
        <w:t xml:space="preserve">, </w:t>
      </w:r>
      <w:r w:rsidRPr="00631D05">
        <w:t>занимающихся</w:t>
      </w:r>
      <w:r w:rsidR="00631D05" w:rsidRPr="00631D05">
        <w:t xml:space="preserve"> </w:t>
      </w:r>
      <w:r w:rsidRPr="00631D05">
        <w:t>лицензированием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территории</w:t>
      </w:r>
      <w:r w:rsidR="00631D05" w:rsidRPr="00631D05">
        <w:t xml:space="preserve"> </w:t>
      </w:r>
      <w:r w:rsidRPr="00631D05">
        <w:t>данного</w:t>
      </w:r>
      <w:r w:rsidR="00631D05" w:rsidRPr="00631D05">
        <w:t xml:space="preserve"> </w:t>
      </w:r>
      <w:r w:rsidRPr="00631D05">
        <w:t>субъекта</w:t>
      </w:r>
      <w:r w:rsidR="00631D05" w:rsidRPr="00631D05">
        <w:t xml:space="preserve"> </w:t>
      </w:r>
      <w:r w:rsidRPr="00631D05">
        <w:t>федерации</w:t>
      </w:r>
      <w:r w:rsidR="00631D05" w:rsidRPr="00631D05">
        <w:t xml:space="preserve">. </w:t>
      </w:r>
      <w:r w:rsidRPr="00631D05">
        <w:t>Деятельность</w:t>
      </w:r>
      <w:r w:rsidR="00631D05" w:rsidRPr="00631D05">
        <w:t xml:space="preserve"> </w:t>
      </w:r>
      <w:r w:rsidRPr="00631D05">
        <w:t>по</w:t>
      </w:r>
      <w:r w:rsidR="00631D05" w:rsidRPr="00631D05">
        <w:t xml:space="preserve"> </w:t>
      </w:r>
      <w:r w:rsidRPr="00631D05">
        <w:t>лицензированию</w:t>
      </w:r>
      <w:r w:rsidR="00631D05" w:rsidRPr="00631D05">
        <w:t xml:space="preserve"> </w:t>
      </w:r>
      <w:r w:rsidRPr="00631D05">
        <w:t>осуществляется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основании</w:t>
      </w:r>
      <w:r w:rsidR="00631D05" w:rsidRPr="00631D05">
        <w:t xml:space="preserve"> </w:t>
      </w:r>
      <w:r w:rsidRPr="00631D05">
        <w:t>Закона</w:t>
      </w:r>
      <w:r w:rsidR="00631D05">
        <w:t xml:space="preserve"> " </w:t>
      </w:r>
      <w:r w:rsidRPr="00631D05">
        <w:t>О</w:t>
      </w:r>
      <w:r w:rsidR="00631D05" w:rsidRPr="00631D05">
        <w:t xml:space="preserve"> </w:t>
      </w:r>
      <w:r w:rsidRPr="00631D05">
        <w:t>лицензировании</w:t>
      </w:r>
      <w:r w:rsidR="00631D05" w:rsidRPr="00631D05">
        <w:t xml:space="preserve"> </w:t>
      </w:r>
      <w:r w:rsidRPr="00631D05">
        <w:t>отдельных</w:t>
      </w:r>
      <w:r w:rsidR="00631D05" w:rsidRPr="00631D05">
        <w:t xml:space="preserve"> </w:t>
      </w:r>
      <w:r w:rsidRPr="00631D05">
        <w:t>видов</w:t>
      </w:r>
      <w:r w:rsidR="00631D05" w:rsidRPr="00631D05">
        <w:t xml:space="preserve"> </w:t>
      </w:r>
      <w:r w:rsidRPr="00631D05">
        <w:t>деятельности</w:t>
      </w:r>
      <w:r w:rsidR="00631D05">
        <w:t xml:space="preserve">" </w:t>
      </w:r>
      <w:r w:rsidRPr="00631D05">
        <w:t>от</w:t>
      </w:r>
      <w:r w:rsidR="00631D05" w:rsidRPr="00631D05">
        <w:t xml:space="preserve"> </w:t>
      </w:r>
      <w:r w:rsidRPr="00631D05">
        <w:t>25</w:t>
      </w:r>
      <w:r w:rsidR="00631D05">
        <w:t>.0</w:t>
      </w:r>
      <w:r w:rsidRPr="00631D05">
        <w:t>9</w:t>
      </w:r>
      <w:r w:rsidR="00631D05">
        <w:t>.9</w:t>
      </w:r>
      <w:r w:rsidRPr="00631D05">
        <w:t>8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изменениями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26</w:t>
      </w:r>
      <w:r w:rsidR="00631D05">
        <w:t>.1</w:t>
      </w:r>
      <w:r w:rsidRPr="00631D05">
        <w:t>1</w:t>
      </w:r>
      <w:r w:rsidR="00631D05">
        <w:t>.9</w:t>
      </w:r>
      <w:r w:rsidRPr="00631D05">
        <w:t>8</w:t>
      </w:r>
      <w:r w:rsidR="00631D05" w:rsidRPr="00631D05">
        <w:t xml:space="preserve">. </w:t>
      </w:r>
      <w:r w:rsidRPr="00631D05">
        <w:t>Порядок</w:t>
      </w:r>
      <w:r w:rsidR="00631D05" w:rsidRPr="00631D05">
        <w:t xml:space="preserve"> </w:t>
      </w:r>
      <w:r w:rsidRPr="00631D05">
        <w:t>ведения</w:t>
      </w:r>
      <w:r w:rsidR="00631D05" w:rsidRPr="00631D05">
        <w:t xml:space="preserve"> </w:t>
      </w:r>
      <w:r w:rsidRPr="00631D05">
        <w:t>лицензирующей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утвержден</w:t>
      </w:r>
      <w:r w:rsidR="00631D05" w:rsidRPr="00631D05">
        <w:t xml:space="preserve"> </w:t>
      </w:r>
      <w:r w:rsidRPr="00631D05">
        <w:t>Постановлением</w:t>
      </w:r>
      <w:r w:rsidR="00631D05" w:rsidRPr="00631D05">
        <w:t xml:space="preserve"> </w:t>
      </w:r>
      <w:r w:rsidRPr="00631D05">
        <w:t>правительства</w:t>
      </w:r>
      <w:r w:rsidR="00631D05" w:rsidRPr="00631D05">
        <w:t xml:space="preserve"> </w:t>
      </w:r>
      <w:r w:rsidRPr="00631D05">
        <w:t>РФ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24</w:t>
      </w:r>
      <w:r w:rsidR="00631D05">
        <w:t>.1</w:t>
      </w:r>
      <w:r w:rsidRPr="00631D05">
        <w:t>2</w:t>
      </w:r>
      <w:r w:rsidR="00631D05">
        <w:t>.9</w:t>
      </w:r>
      <w:r w:rsidRPr="00631D05">
        <w:t>4</w:t>
      </w:r>
      <w:r w:rsidR="00631D05" w:rsidRPr="00631D05">
        <w:t xml:space="preserve">. </w:t>
      </w:r>
      <w:r w:rsidRPr="00631D05">
        <w:t>В</w:t>
      </w:r>
      <w:r w:rsidR="00631D05" w:rsidRPr="00631D05">
        <w:t xml:space="preserve"> </w:t>
      </w:r>
      <w:r w:rsidRPr="00631D05">
        <w:t>приложении</w:t>
      </w:r>
      <w:r w:rsidR="00631D05" w:rsidRPr="00631D05">
        <w:t xml:space="preserve"> </w:t>
      </w:r>
      <w:r w:rsidRPr="00631D05">
        <w:t>к</w:t>
      </w:r>
      <w:r w:rsidR="00631D05" w:rsidRPr="00631D05">
        <w:t xml:space="preserve"> </w:t>
      </w:r>
      <w:r w:rsidRPr="00631D05">
        <w:t>этому</w:t>
      </w:r>
      <w:r w:rsidR="00631D05" w:rsidRPr="00631D05">
        <w:t xml:space="preserve"> </w:t>
      </w:r>
      <w:r w:rsidRPr="00631D05">
        <w:t>постановлению</w:t>
      </w:r>
      <w:r w:rsidR="00631D05" w:rsidRPr="00631D05">
        <w:t xml:space="preserve"> </w:t>
      </w:r>
      <w:r w:rsidRPr="00631D05">
        <w:t>перечислены</w:t>
      </w:r>
      <w:r w:rsidR="00631D05" w:rsidRPr="00631D05">
        <w:t xml:space="preserve"> </w:t>
      </w:r>
      <w:r w:rsidRPr="00631D05">
        <w:t>федеральные</w:t>
      </w:r>
      <w:r w:rsidR="00631D05" w:rsidRPr="00631D05">
        <w:t xml:space="preserve"> </w:t>
      </w:r>
      <w:r w:rsidRPr="00631D05">
        <w:t>органы</w:t>
      </w:r>
      <w:r w:rsidR="00631D05" w:rsidRPr="00631D05">
        <w:t xml:space="preserve"> </w:t>
      </w:r>
      <w:r w:rsidRPr="00631D05">
        <w:t>исполнительной</w:t>
      </w:r>
      <w:r w:rsidR="00631D05" w:rsidRPr="00631D05">
        <w:t xml:space="preserve"> </w:t>
      </w:r>
      <w:r w:rsidRPr="00631D05">
        <w:t>власти</w:t>
      </w:r>
      <w:r w:rsidR="00631D05" w:rsidRPr="00631D05">
        <w:t xml:space="preserve">, </w:t>
      </w:r>
      <w:r w:rsidRPr="00631D05">
        <w:t>уполномоченные</w:t>
      </w:r>
      <w:r w:rsidR="00631D05" w:rsidRPr="00631D05">
        <w:t xml:space="preserve"> </w:t>
      </w:r>
      <w:r w:rsidRPr="00631D05">
        <w:t>выдавать</w:t>
      </w:r>
      <w:r w:rsidR="00631D05" w:rsidRPr="00631D05">
        <w:t xml:space="preserve"> </w:t>
      </w:r>
      <w:r w:rsidRPr="00631D05">
        <w:t>лицензии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указанием</w:t>
      </w:r>
      <w:r w:rsidR="00631D05" w:rsidRPr="00631D05">
        <w:t xml:space="preserve"> </w:t>
      </w:r>
      <w:r w:rsidRPr="00631D05">
        <w:t>видов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для</w:t>
      </w:r>
      <w:r w:rsidR="00631D05" w:rsidRPr="00631D05">
        <w:t xml:space="preserve"> </w:t>
      </w:r>
      <w:r w:rsidRPr="00631D05">
        <w:t>каждого</w:t>
      </w:r>
      <w:r w:rsidR="00631D05" w:rsidRPr="00631D05">
        <w:t xml:space="preserve">. </w:t>
      </w:r>
      <w:r w:rsidRPr="00631D05">
        <w:t>В</w:t>
      </w:r>
      <w:r w:rsidR="00631D05" w:rsidRPr="00631D05">
        <w:t xml:space="preserve"> </w:t>
      </w:r>
      <w:r w:rsidRPr="00631D05">
        <w:t>настоящее</w:t>
      </w:r>
      <w:r w:rsidR="00631D05" w:rsidRPr="00631D05">
        <w:t xml:space="preserve"> </w:t>
      </w:r>
      <w:r w:rsidRPr="00631D05">
        <w:t>время</w:t>
      </w:r>
      <w:r w:rsidR="00631D05" w:rsidRPr="00631D05">
        <w:t xml:space="preserve"> </w:t>
      </w:r>
      <w:r w:rsidRPr="00631D05">
        <w:t>лицензированию</w:t>
      </w:r>
      <w:r w:rsidR="00631D05" w:rsidRPr="00631D05">
        <w:t xml:space="preserve"> </w:t>
      </w:r>
      <w:r w:rsidRPr="00631D05">
        <w:t>подлежит</w:t>
      </w:r>
      <w:r w:rsidR="00631D05" w:rsidRPr="00631D05">
        <w:t xml:space="preserve"> </w:t>
      </w:r>
      <w:r w:rsidRPr="00631D05">
        <w:t>более</w:t>
      </w:r>
      <w:r w:rsidR="00631D05" w:rsidRPr="00631D05">
        <w:t xml:space="preserve"> </w:t>
      </w:r>
      <w:r w:rsidRPr="00631D05">
        <w:t>двухсот</w:t>
      </w:r>
      <w:r w:rsidR="00631D05" w:rsidRPr="00631D05">
        <w:t xml:space="preserve"> </w:t>
      </w:r>
      <w:r w:rsidRPr="00631D05">
        <w:t>видов</w:t>
      </w:r>
      <w:r w:rsidR="00631D05" w:rsidRPr="00631D05">
        <w:t xml:space="preserve"> </w:t>
      </w:r>
      <w:r w:rsidRPr="00631D05">
        <w:t>хозяйственной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. </w:t>
      </w:r>
      <w:r w:rsidRPr="00631D05">
        <w:t>При</w:t>
      </w:r>
      <w:r w:rsidR="00631D05" w:rsidRPr="00631D05">
        <w:t xml:space="preserve"> </w:t>
      </w:r>
      <w:r w:rsidRPr="00631D05">
        <w:t>выдаче</w:t>
      </w:r>
      <w:r w:rsidR="00631D05" w:rsidRPr="00631D05">
        <w:t xml:space="preserve"> </w:t>
      </w:r>
      <w:r w:rsidRPr="00631D05">
        <w:t>лицензии</w:t>
      </w:r>
      <w:r w:rsidR="00631D05" w:rsidRPr="00631D05">
        <w:t xml:space="preserve"> </w:t>
      </w:r>
      <w:r w:rsidRPr="00631D05">
        <w:t>юридическому</w:t>
      </w:r>
      <w:r w:rsidR="00631D05" w:rsidRPr="00631D05">
        <w:t xml:space="preserve"> </w:t>
      </w:r>
      <w:r w:rsidRPr="00631D05">
        <w:t>лицу,</w:t>
      </w:r>
      <w:r w:rsidR="00631D05" w:rsidRPr="00631D05">
        <w:t xml:space="preserve"> </w:t>
      </w:r>
      <w:r w:rsidRPr="00631D05">
        <w:t>имеющему</w:t>
      </w:r>
      <w:r w:rsidR="00631D05" w:rsidRPr="00631D05">
        <w:t xml:space="preserve"> </w:t>
      </w:r>
      <w:r w:rsidRPr="00631D05">
        <w:t>обособленные</w:t>
      </w:r>
      <w:r w:rsidR="00631D05" w:rsidRPr="00631D05">
        <w:t xml:space="preserve"> </w:t>
      </w:r>
      <w:r w:rsidRPr="00631D05">
        <w:t>подразделения,</w:t>
      </w:r>
      <w:r w:rsidR="00631D05" w:rsidRPr="00631D05">
        <w:t xml:space="preserve"> </w:t>
      </w:r>
      <w:r w:rsidRPr="00631D05">
        <w:t>одновременно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лицензией</w:t>
      </w:r>
      <w:r w:rsidR="00631D05" w:rsidRPr="00631D05">
        <w:t xml:space="preserve"> </w:t>
      </w:r>
      <w:r w:rsidRPr="00631D05">
        <w:t>выдаются</w:t>
      </w:r>
      <w:r w:rsidR="00631D05" w:rsidRPr="00631D05">
        <w:t xml:space="preserve"> </w:t>
      </w:r>
      <w:r w:rsidRPr="00631D05">
        <w:t>ее</w:t>
      </w:r>
      <w:r w:rsidR="00631D05" w:rsidRPr="00631D05">
        <w:t xml:space="preserve"> </w:t>
      </w:r>
      <w:r w:rsidRPr="00631D05">
        <w:t>заверенные</w:t>
      </w:r>
      <w:r w:rsidR="00631D05" w:rsidRPr="00631D05">
        <w:t xml:space="preserve"> </w:t>
      </w:r>
      <w:r w:rsidRPr="00631D05">
        <w:t>копии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указанием</w:t>
      </w:r>
      <w:r w:rsidR="00631D05" w:rsidRPr="00631D05">
        <w:t xml:space="preserve"> </w:t>
      </w:r>
      <w:r w:rsidRPr="00631D05">
        <w:t>местоположения</w:t>
      </w:r>
      <w:r w:rsidR="00631D05" w:rsidRPr="00631D05">
        <w:t xml:space="preserve"> </w:t>
      </w:r>
      <w:r w:rsidRPr="00631D05">
        <w:t>каждого</w:t>
      </w:r>
      <w:r w:rsidR="00631D05" w:rsidRPr="00631D05">
        <w:t xml:space="preserve"> </w:t>
      </w:r>
      <w:r w:rsidRPr="00631D05">
        <w:t>подразделения</w:t>
      </w:r>
      <w:r w:rsidR="00631D05" w:rsidRPr="00631D05">
        <w:t xml:space="preserve">. </w:t>
      </w:r>
      <w:r w:rsidRPr="00631D05">
        <w:t>Копии</w:t>
      </w:r>
      <w:r w:rsidR="00631D05" w:rsidRPr="00631D05">
        <w:t xml:space="preserve"> </w:t>
      </w:r>
      <w:r w:rsidRPr="00631D05">
        <w:t>лицензий</w:t>
      </w:r>
      <w:r w:rsidR="00631D05" w:rsidRPr="00631D05">
        <w:t xml:space="preserve"> </w:t>
      </w:r>
      <w:r w:rsidRPr="00631D05">
        <w:t>регистрируются</w:t>
      </w:r>
      <w:r w:rsidR="00631D05" w:rsidRPr="00631D05">
        <w:t xml:space="preserve"> </w:t>
      </w:r>
      <w:r w:rsidRPr="00631D05">
        <w:t>отдельным</w:t>
      </w:r>
      <w:r w:rsidR="00631D05" w:rsidRPr="00631D05">
        <w:t xml:space="preserve"> </w:t>
      </w:r>
      <w:r w:rsidRPr="00631D05">
        <w:t>органом</w:t>
      </w:r>
      <w:r w:rsidR="00631D05" w:rsidRPr="00631D05">
        <w:t xml:space="preserve">. </w:t>
      </w:r>
      <w:r w:rsidRPr="00631D05">
        <w:t>Этот</w:t>
      </w:r>
      <w:r w:rsidR="00631D05" w:rsidRPr="00631D05">
        <w:t xml:space="preserve"> </w:t>
      </w:r>
      <w:r w:rsidRPr="00631D05">
        <w:t>порядок</w:t>
      </w:r>
      <w:r w:rsidR="00631D05" w:rsidRPr="00631D05">
        <w:t xml:space="preserve"> </w:t>
      </w:r>
      <w:r w:rsidRPr="00631D05">
        <w:t>установлен</w:t>
      </w:r>
      <w:r w:rsidR="00631D05" w:rsidRPr="00631D05">
        <w:t xml:space="preserve"> </w:t>
      </w:r>
      <w:r w:rsidRPr="00631D05">
        <w:t>Законом</w:t>
      </w:r>
      <w:r w:rsidR="00631D05">
        <w:t xml:space="preserve"> "</w:t>
      </w:r>
      <w:r w:rsidRPr="00631D05">
        <w:t>О</w:t>
      </w:r>
      <w:r w:rsidR="00631D05" w:rsidRPr="00631D05">
        <w:t xml:space="preserve"> </w:t>
      </w:r>
      <w:r w:rsidRPr="00631D05">
        <w:t>лицензировании</w:t>
      </w:r>
      <w:r w:rsidR="00631D05" w:rsidRPr="00631D05">
        <w:t xml:space="preserve"> </w:t>
      </w:r>
      <w:r w:rsidRPr="00631D05">
        <w:t>отдельных</w:t>
      </w:r>
      <w:r w:rsidR="00631D05" w:rsidRPr="00631D05">
        <w:t xml:space="preserve"> </w:t>
      </w:r>
      <w:r w:rsidRPr="00631D05">
        <w:t>видов</w:t>
      </w:r>
      <w:r w:rsidR="00631D05" w:rsidRPr="00631D05">
        <w:t xml:space="preserve"> </w:t>
      </w:r>
      <w:r w:rsidRPr="00631D05">
        <w:t>деятельности</w:t>
      </w:r>
      <w:r w:rsidR="00631D05">
        <w:t>"</w:t>
      </w:r>
      <w:r w:rsidR="00631D05" w:rsidRPr="00631D05">
        <w:t xml:space="preserve">. </w:t>
      </w:r>
      <w:r w:rsidRPr="00631D05">
        <w:t>Однако</w:t>
      </w:r>
      <w:r w:rsidR="00631D05" w:rsidRPr="00631D05">
        <w:t xml:space="preserve"> </w:t>
      </w:r>
      <w:r w:rsidRPr="00631D05">
        <w:t>отдельные</w:t>
      </w:r>
      <w:r w:rsidR="00631D05" w:rsidRPr="00631D05">
        <w:t xml:space="preserve"> </w:t>
      </w:r>
      <w:r w:rsidRPr="00631D05">
        <w:t>виды</w:t>
      </w:r>
      <w:r w:rsidR="00631D05" w:rsidRPr="00631D05">
        <w:t xml:space="preserve"> </w:t>
      </w:r>
      <w:r w:rsidRPr="00631D05">
        <w:t>хозяйственной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подлежат</w:t>
      </w:r>
      <w:r w:rsidR="00631D05" w:rsidRPr="00631D05">
        <w:t xml:space="preserve"> </w:t>
      </w:r>
      <w:r w:rsidRPr="00631D05">
        <w:t>лицензированию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основании</w:t>
      </w:r>
      <w:r w:rsidR="00631D05" w:rsidRPr="00631D05">
        <w:t xml:space="preserve"> </w:t>
      </w:r>
      <w:r w:rsidRPr="00631D05">
        <w:t>других</w:t>
      </w:r>
      <w:r w:rsidR="00631D05" w:rsidRPr="00631D05">
        <w:t xml:space="preserve"> </w:t>
      </w:r>
      <w:r w:rsidRPr="00631D05">
        <w:t>нормативных</w:t>
      </w:r>
      <w:r w:rsidR="00631D05" w:rsidRPr="00631D05">
        <w:t xml:space="preserve"> </w:t>
      </w:r>
      <w:r w:rsidRPr="00631D05">
        <w:t>актов</w:t>
      </w:r>
      <w:r w:rsidR="00631D05" w:rsidRPr="00631D05">
        <w:t xml:space="preserve">, </w:t>
      </w:r>
      <w:r w:rsidRPr="00631D05">
        <w:t>и</w:t>
      </w:r>
      <w:r w:rsidR="00631D05" w:rsidRPr="00631D05">
        <w:t xml:space="preserve"> </w:t>
      </w:r>
      <w:r w:rsidRPr="00631D05">
        <w:t>они</w:t>
      </w:r>
      <w:r w:rsidR="00631D05" w:rsidRPr="00631D05">
        <w:t xml:space="preserve"> </w:t>
      </w:r>
      <w:r w:rsidRPr="00631D05">
        <w:t>содержат</w:t>
      </w:r>
      <w:r w:rsidR="00631D05" w:rsidRPr="00631D05">
        <w:t xml:space="preserve"> </w:t>
      </w:r>
      <w:r w:rsidRPr="00631D05">
        <w:t>правила</w:t>
      </w:r>
      <w:r w:rsidR="00631D05" w:rsidRPr="00631D05">
        <w:t xml:space="preserve"> </w:t>
      </w:r>
      <w:r w:rsidRPr="00631D05">
        <w:t>отличные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тех</w:t>
      </w:r>
      <w:r w:rsidR="00631D05" w:rsidRPr="00631D05">
        <w:t xml:space="preserve">, </w:t>
      </w:r>
      <w:r w:rsidRPr="00631D05">
        <w:t>которые</w:t>
      </w:r>
      <w:r w:rsidR="00631D05" w:rsidRPr="00631D05">
        <w:t xml:space="preserve"> </w:t>
      </w:r>
      <w:r w:rsidRPr="00631D05">
        <w:t>указаны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ФЗ</w:t>
      </w:r>
      <w:r w:rsidR="00631D05">
        <w:t xml:space="preserve"> "</w:t>
      </w:r>
      <w:r w:rsidRPr="00631D05">
        <w:t>О</w:t>
      </w:r>
      <w:r w:rsidR="00631D05" w:rsidRPr="00631D05">
        <w:t xml:space="preserve"> </w:t>
      </w:r>
      <w:r w:rsidRPr="00631D05">
        <w:t>лицензировании</w:t>
      </w:r>
      <w:r w:rsidR="00631D05">
        <w:t>"</w:t>
      </w:r>
      <w:r w:rsidR="00631D05" w:rsidRPr="00631D05">
        <w:t>.</w:t>
      </w:r>
    </w:p>
    <w:p w:rsidR="00631D05" w:rsidRDefault="00577681" w:rsidP="00631D05">
      <w:pPr>
        <w:pStyle w:val="a6"/>
        <w:tabs>
          <w:tab w:val="left" w:pos="726"/>
        </w:tabs>
      </w:pPr>
      <w:r w:rsidRPr="00631D05">
        <w:t>Филиалы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представительства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вправе</w:t>
      </w:r>
      <w:r w:rsidR="00631D05" w:rsidRPr="00631D05">
        <w:t xml:space="preserve"> </w:t>
      </w:r>
      <w:r w:rsidRPr="00631D05">
        <w:t>вступать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гражданские</w:t>
      </w:r>
      <w:r w:rsidR="00631D05" w:rsidRPr="00631D05">
        <w:t xml:space="preserve"> </w:t>
      </w:r>
      <w:r w:rsidRPr="00631D05">
        <w:t>правоотношения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своего</w:t>
      </w:r>
      <w:r w:rsidR="00631D05" w:rsidRPr="00631D05">
        <w:t xml:space="preserve"> </w:t>
      </w:r>
      <w:r w:rsidRPr="00631D05">
        <w:t>имени</w:t>
      </w:r>
      <w:r w:rsidR="00631D05" w:rsidRPr="00631D05">
        <w:t xml:space="preserve">. </w:t>
      </w:r>
      <w:r w:rsidRPr="00631D05">
        <w:t>Они</w:t>
      </w:r>
      <w:r w:rsidR="00631D05" w:rsidRPr="00631D05">
        <w:t xml:space="preserve"> </w:t>
      </w:r>
      <w:r w:rsidRPr="00631D05">
        <w:t>всегда</w:t>
      </w:r>
      <w:r w:rsidR="00631D05" w:rsidRPr="00631D05">
        <w:t xml:space="preserve"> </w:t>
      </w:r>
      <w:r w:rsidRPr="00631D05">
        <w:t>действуют</w:t>
      </w:r>
      <w:r w:rsidR="00631D05" w:rsidRPr="00631D05">
        <w:t xml:space="preserve"> </w:t>
      </w:r>
      <w:r w:rsidRPr="00631D05">
        <w:t>только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имени</w:t>
      </w:r>
      <w:r w:rsidR="00631D05" w:rsidRPr="00631D05">
        <w:t xml:space="preserve"> </w:t>
      </w:r>
      <w:r w:rsidRPr="00631D05">
        <w:t>создавшего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. </w:t>
      </w:r>
      <w:r w:rsidRPr="00631D05">
        <w:t>Так</w:t>
      </w:r>
      <w:r w:rsidR="00631D05" w:rsidRPr="00631D05">
        <w:t xml:space="preserve">, </w:t>
      </w:r>
      <w:r w:rsidRPr="00631D05">
        <w:t>Пленум</w:t>
      </w:r>
      <w:r w:rsidR="00631D05" w:rsidRPr="00631D05">
        <w:t xml:space="preserve"> </w:t>
      </w:r>
      <w:r w:rsidRPr="00631D05">
        <w:t>Высшего</w:t>
      </w:r>
      <w:r w:rsidR="00631D05" w:rsidRPr="00631D05">
        <w:t xml:space="preserve"> </w:t>
      </w:r>
      <w:r w:rsidRPr="00631D05">
        <w:t>Арбитражного</w:t>
      </w:r>
      <w:r w:rsidR="00631D05" w:rsidRPr="00631D05">
        <w:t xml:space="preserve"> </w:t>
      </w:r>
      <w:r w:rsidRPr="00631D05">
        <w:t>Суда</w:t>
      </w:r>
      <w:r w:rsidR="00631D05" w:rsidRPr="00631D05">
        <w:t xml:space="preserve"> </w:t>
      </w:r>
      <w:r w:rsidRPr="00631D05">
        <w:t>РФ</w:t>
      </w:r>
      <w:r w:rsidR="00631D05" w:rsidRPr="00631D05">
        <w:t xml:space="preserve"> </w:t>
      </w:r>
      <w:r w:rsidRPr="00631D05">
        <w:t>Постановлением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2</w:t>
      </w:r>
      <w:r w:rsidR="00631D05">
        <w:t>.1</w:t>
      </w:r>
      <w:r w:rsidRPr="00631D05">
        <w:t>2</w:t>
      </w:r>
      <w:r w:rsidR="00631D05">
        <w:t>.9</w:t>
      </w:r>
      <w:r w:rsidRPr="00631D05">
        <w:t>3</w:t>
      </w:r>
      <w:r w:rsidR="00631D05" w:rsidRPr="00631D05">
        <w:t>.</w:t>
      </w:r>
      <w:r w:rsidR="00631D05">
        <w:t xml:space="preserve"> "</w:t>
      </w:r>
      <w:r w:rsidRPr="00631D05">
        <w:t>Об</w:t>
      </w:r>
      <w:r w:rsidR="00631D05" w:rsidRPr="00631D05">
        <w:t xml:space="preserve"> </w:t>
      </w:r>
      <w:r w:rsidRPr="00631D05">
        <w:t>участии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арбитражном</w:t>
      </w:r>
      <w:r w:rsidR="00631D05" w:rsidRPr="00631D05">
        <w:t xml:space="preserve"> </w:t>
      </w:r>
      <w:r w:rsidRPr="00631D05">
        <w:t>процессе</w:t>
      </w:r>
      <w:r w:rsidR="00631D05" w:rsidRPr="00631D05">
        <w:t xml:space="preserve"> </w:t>
      </w:r>
      <w:r w:rsidRPr="00631D05">
        <w:t>обособленных</w:t>
      </w:r>
      <w:r w:rsidR="00631D05" w:rsidRPr="00631D05">
        <w:t xml:space="preserve"> </w:t>
      </w:r>
      <w:r w:rsidRPr="00631D05">
        <w:t>подразделений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лиц</w:t>
      </w:r>
      <w:r w:rsidR="00631D05">
        <w:t xml:space="preserve">" </w:t>
      </w:r>
      <w:r w:rsidRPr="00631D05">
        <w:t>установил,</w:t>
      </w:r>
      <w:r w:rsidR="00631D05" w:rsidRPr="00631D05">
        <w:t xml:space="preserve"> </w:t>
      </w:r>
      <w:r w:rsidRPr="00631D05">
        <w:t>что</w:t>
      </w:r>
      <w:r w:rsidR="00631D05" w:rsidRPr="00631D05">
        <w:t xml:space="preserve"> </w:t>
      </w:r>
      <w:r w:rsidRPr="00631D05">
        <w:t>при</w:t>
      </w:r>
      <w:r w:rsidR="00631D05" w:rsidRPr="00631D05">
        <w:t xml:space="preserve"> </w:t>
      </w:r>
      <w:r w:rsidRPr="00631D05">
        <w:t>возникновении</w:t>
      </w:r>
      <w:r w:rsidR="00631D05" w:rsidRPr="00631D05">
        <w:t xml:space="preserve"> </w:t>
      </w:r>
      <w:r w:rsidRPr="00631D05">
        <w:t>споров</w:t>
      </w:r>
      <w:r w:rsidR="00631D05" w:rsidRPr="00631D05">
        <w:t xml:space="preserve"> </w:t>
      </w:r>
      <w:r w:rsidRPr="00631D05">
        <w:t>по</w:t>
      </w:r>
      <w:r w:rsidR="00631D05" w:rsidRPr="00631D05">
        <w:t xml:space="preserve"> </w:t>
      </w:r>
      <w:r w:rsidRPr="00631D05">
        <w:t>обязательствам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лиц</w:t>
      </w:r>
      <w:r w:rsidR="00631D05" w:rsidRPr="00631D05">
        <w:t xml:space="preserve"> </w:t>
      </w:r>
      <w:r w:rsidRPr="00631D05">
        <w:t>претензии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исковые</w:t>
      </w:r>
      <w:r w:rsidR="00631D05" w:rsidRPr="00631D05">
        <w:t xml:space="preserve"> </w:t>
      </w:r>
      <w:r w:rsidRPr="00631D05">
        <w:t>требования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могут</w:t>
      </w:r>
      <w:r w:rsidR="00631D05" w:rsidRPr="00631D05">
        <w:t xml:space="preserve"> </w:t>
      </w:r>
      <w:r w:rsidRPr="00631D05">
        <w:t>предъявляться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имени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представительств,</w:t>
      </w:r>
      <w:r w:rsidR="00631D05" w:rsidRPr="00631D05">
        <w:t xml:space="preserve"> </w:t>
      </w:r>
      <w:r w:rsidRPr="00631D05">
        <w:t>либо</w:t>
      </w:r>
      <w:r w:rsidR="00631D05" w:rsidRPr="00631D05">
        <w:t xml:space="preserve"> </w:t>
      </w:r>
      <w:r w:rsidRPr="00631D05">
        <w:t>к</w:t>
      </w:r>
      <w:r w:rsidR="00631D05" w:rsidRPr="00631D05">
        <w:t xml:space="preserve"> </w:t>
      </w:r>
      <w:r w:rsidRPr="00631D05">
        <w:t>филиалам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</w:t>
      </w:r>
      <w:r w:rsidR="00631D05" w:rsidRPr="00631D05">
        <w:t xml:space="preserve">. </w:t>
      </w:r>
      <w:r w:rsidRPr="00631D05">
        <w:t>В</w:t>
      </w:r>
      <w:r w:rsidR="00631D05" w:rsidRPr="00631D05">
        <w:t xml:space="preserve"> </w:t>
      </w:r>
      <w:r w:rsidRPr="00631D05">
        <w:t>случае,</w:t>
      </w:r>
      <w:r w:rsidR="00631D05" w:rsidRPr="00631D05">
        <w:t xml:space="preserve"> </w:t>
      </w:r>
      <w:r w:rsidRPr="00631D05">
        <w:t>когда</w:t>
      </w:r>
      <w:r w:rsidR="00631D05" w:rsidRPr="00631D05">
        <w:t xml:space="preserve"> </w:t>
      </w:r>
      <w:r w:rsidRPr="00631D05">
        <w:t>филиалам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представительствам</w:t>
      </w:r>
      <w:r w:rsidR="00631D05" w:rsidRPr="00631D05">
        <w:t xml:space="preserve"> </w:t>
      </w:r>
      <w:r w:rsidRPr="00631D05">
        <w:t>предоставляется</w:t>
      </w:r>
      <w:r w:rsidR="00631D05" w:rsidRPr="00631D05">
        <w:t xml:space="preserve"> </w:t>
      </w:r>
      <w:r w:rsidRPr="00631D05">
        <w:t>право</w:t>
      </w:r>
      <w:r w:rsidR="00631D05" w:rsidRPr="00631D05">
        <w:t xml:space="preserve"> </w:t>
      </w:r>
      <w:r w:rsidRPr="00631D05">
        <w:t>осуществлять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арбитражном</w:t>
      </w:r>
      <w:r w:rsidR="00631D05" w:rsidRPr="00631D05">
        <w:t xml:space="preserve"> </w:t>
      </w:r>
      <w:r w:rsidRPr="00631D05">
        <w:t>процессе</w:t>
      </w:r>
      <w:r w:rsidR="00631D05" w:rsidRPr="00631D05">
        <w:t xml:space="preserve"> </w:t>
      </w:r>
      <w:r w:rsidRPr="00631D05">
        <w:t>полномочия</w:t>
      </w:r>
      <w:r w:rsidR="00631D05" w:rsidRPr="00631D05">
        <w:t xml:space="preserve"> </w:t>
      </w:r>
      <w:r w:rsidRPr="00631D05">
        <w:t>стороны</w:t>
      </w:r>
      <w:r w:rsidR="00631D05" w:rsidRPr="00631D05">
        <w:t xml:space="preserve"> </w:t>
      </w:r>
      <w:r w:rsidRPr="00631D05">
        <w:t>по</w:t>
      </w:r>
      <w:r w:rsidR="00631D05" w:rsidRPr="00631D05">
        <w:t xml:space="preserve"> </w:t>
      </w:r>
      <w:r w:rsidRPr="00631D05">
        <w:t>дел,</w:t>
      </w:r>
      <w:r w:rsidR="00631D05" w:rsidRPr="00631D05">
        <w:t xml:space="preserve"> </w:t>
      </w:r>
      <w:r w:rsidRPr="00631D05">
        <w:t>указанные</w:t>
      </w:r>
      <w:r w:rsidR="00631D05" w:rsidRPr="00631D05">
        <w:t xml:space="preserve"> </w:t>
      </w:r>
      <w:r w:rsidRPr="00631D05">
        <w:t>подразделения</w:t>
      </w:r>
      <w:r w:rsidR="00631D05" w:rsidRPr="00631D05">
        <w:t xml:space="preserve"> </w:t>
      </w:r>
      <w:r w:rsidRPr="00631D05">
        <w:t>выступают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имени</w:t>
      </w:r>
      <w:r w:rsidR="00631D05" w:rsidRPr="00631D05">
        <w:t xml:space="preserve"> </w:t>
      </w:r>
      <w:r w:rsidRPr="00631D05">
        <w:t>соответствующего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ли,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взыскания</w:t>
      </w:r>
      <w:r w:rsidR="00631D05" w:rsidRPr="00631D05">
        <w:t xml:space="preserve"> </w:t>
      </w:r>
      <w:r w:rsidRPr="00631D05">
        <w:t>производятся</w:t>
      </w:r>
      <w:r w:rsidR="00631D05" w:rsidRPr="00631D05">
        <w:t xml:space="preserve"> </w:t>
      </w:r>
      <w:r w:rsidRPr="00631D05">
        <w:t>арбитражным</w:t>
      </w:r>
      <w:r w:rsidR="00631D05" w:rsidRPr="00631D05">
        <w:t xml:space="preserve"> </w:t>
      </w:r>
      <w:r w:rsidRPr="00631D05">
        <w:t>судом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 </w:t>
      </w:r>
      <w:r w:rsidRPr="00631D05">
        <w:t>либо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пользу</w:t>
      </w:r>
      <w:r w:rsidR="00631D05" w:rsidRPr="00631D05">
        <w:t xml:space="preserve">. </w:t>
      </w:r>
      <w:r w:rsidRPr="00631D05">
        <w:t>Согласно</w:t>
      </w:r>
      <w:r w:rsidR="00631D05" w:rsidRPr="00631D05">
        <w:t xml:space="preserve"> </w:t>
      </w:r>
      <w:r w:rsidRPr="00631D05">
        <w:t>п</w:t>
      </w:r>
      <w:r w:rsidR="00631D05">
        <w:t>.2</w:t>
      </w:r>
      <w:r w:rsidR="00631D05" w:rsidRPr="00631D05">
        <w:t xml:space="preserve"> </w:t>
      </w:r>
      <w:r w:rsidRPr="00631D05">
        <w:t>статьи</w:t>
      </w:r>
      <w:r w:rsidR="00631D05" w:rsidRPr="00631D05">
        <w:t xml:space="preserve"> </w:t>
      </w:r>
      <w:r w:rsidRPr="00631D05">
        <w:t>25</w:t>
      </w:r>
      <w:r w:rsidR="00631D05" w:rsidRPr="00631D05">
        <w:t xml:space="preserve"> </w:t>
      </w:r>
      <w:r w:rsidRPr="00631D05">
        <w:t>Арбитражно</w:t>
      </w:r>
      <w:r w:rsidR="00631D05" w:rsidRPr="00631D05">
        <w:t xml:space="preserve"> - </w:t>
      </w:r>
      <w:r w:rsidRPr="00631D05">
        <w:t>процессуального</w:t>
      </w:r>
      <w:r w:rsidR="00631D05" w:rsidRPr="00631D05">
        <w:t xml:space="preserve"> </w:t>
      </w:r>
      <w:r w:rsidRPr="00631D05">
        <w:t>кодекс,</w:t>
      </w:r>
      <w:r w:rsidR="00631D05" w:rsidRPr="00631D05">
        <w:t xml:space="preserve"> </w:t>
      </w:r>
      <w:r w:rsidRPr="00631D05">
        <w:t>иск</w:t>
      </w:r>
      <w:r w:rsidR="00631D05" w:rsidRPr="00631D05">
        <w:t xml:space="preserve"> </w:t>
      </w:r>
      <w:r w:rsidRPr="00631D05">
        <w:t>к</w:t>
      </w:r>
      <w:r w:rsidR="00631D05" w:rsidRPr="00631D05">
        <w:t xml:space="preserve"> </w:t>
      </w:r>
      <w:r w:rsidRPr="00631D05">
        <w:t>юридическому</w:t>
      </w:r>
      <w:r w:rsidR="00631D05" w:rsidRPr="00631D05">
        <w:t xml:space="preserve"> </w:t>
      </w:r>
      <w:r w:rsidRPr="00631D05">
        <w:t>лицу,</w:t>
      </w:r>
      <w:r w:rsidR="00631D05" w:rsidRPr="00631D05">
        <w:t xml:space="preserve"> </w:t>
      </w:r>
      <w:r w:rsidRPr="00631D05">
        <w:t>вытекающий</w:t>
      </w:r>
      <w:r w:rsidR="00631D05" w:rsidRPr="00631D05">
        <w:t xml:space="preserve"> </w:t>
      </w:r>
      <w:r w:rsidRPr="00631D05">
        <w:t>из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обособленного</w:t>
      </w:r>
      <w:r w:rsidR="00631D05" w:rsidRPr="00631D05">
        <w:t xml:space="preserve"> </w:t>
      </w:r>
      <w:r w:rsidRPr="00631D05">
        <w:t>подразделения,</w:t>
      </w:r>
      <w:r w:rsidR="00631D05" w:rsidRPr="00631D05">
        <w:t xml:space="preserve"> </w:t>
      </w:r>
      <w:r w:rsidRPr="00631D05">
        <w:t>предъявляется</w:t>
      </w:r>
      <w:r w:rsidR="00631D05" w:rsidRPr="00631D05">
        <w:t xml:space="preserve"> </w:t>
      </w:r>
      <w:r w:rsidRPr="00631D05">
        <w:t>по</w:t>
      </w:r>
      <w:r w:rsidR="00631D05" w:rsidRPr="00631D05">
        <w:t xml:space="preserve"> </w:t>
      </w:r>
      <w:r w:rsidRPr="00631D05">
        <w:t>месту</w:t>
      </w:r>
      <w:r w:rsidR="00631D05" w:rsidRPr="00631D05">
        <w:t xml:space="preserve"> </w:t>
      </w:r>
      <w:r w:rsidRPr="00631D05">
        <w:t>нахождения</w:t>
      </w:r>
      <w:r w:rsidR="00631D05" w:rsidRPr="00631D05">
        <w:t xml:space="preserve"> </w:t>
      </w:r>
      <w:r w:rsidRPr="00631D05">
        <w:t>данного</w:t>
      </w:r>
      <w:r w:rsidR="00631D05" w:rsidRPr="00631D05">
        <w:t xml:space="preserve"> </w:t>
      </w:r>
      <w:r w:rsidRPr="00631D05">
        <w:t>подразделения</w:t>
      </w:r>
      <w:r w:rsid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Юридическое</w:t>
      </w:r>
      <w:r w:rsidR="00631D05" w:rsidRPr="00631D05">
        <w:t xml:space="preserve"> </w:t>
      </w:r>
      <w:r w:rsidRPr="00631D05">
        <w:t>лицо</w:t>
      </w:r>
      <w:r w:rsidR="00631D05" w:rsidRPr="00631D05">
        <w:t xml:space="preserve"> </w:t>
      </w:r>
      <w:r w:rsidRPr="00631D05">
        <w:t>вправе</w:t>
      </w:r>
      <w:r w:rsidR="00631D05" w:rsidRPr="00631D05">
        <w:t xml:space="preserve"> </w:t>
      </w:r>
      <w:r w:rsidRPr="00631D05">
        <w:t>реорганизовывать</w:t>
      </w:r>
      <w:r w:rsidR="00631D05" w:rsidRPr="00631D05">
        <w:t xml:space="preserve"> </w:t>
      </w:r>
      <w:r w:rsidRPr="00631D05">
        <w:t>свои</w:t>
      </w:r>
      <w:r w:rsidR="00631D05" w:rsidRPr="00631D05">
        <w:t xml:space="preserve"> </w:t>
      </w:r>
      <w:r w:rsidRPr="00631D05">
        <w:t>филиалы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представительств,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том</w:t>
      </w:r>
      <w:r w:rsidR="00631D05" w:rsidRPr="00631D05">
        <w:t xml:space="preserve"> </w:t>
      </w:r>
      <w:r w:rsidRPr="00631D05">
        <w:t>числе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превращать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юридические</w:t>
      </w:r>
      <w:r w:rsidR="00631D05" w:rsidRPr="00631D05">
        <w:t xml:space="preserve"> </w:t>
      </w:r>
      <w:r w:rsidRPr="00631D05">
        <w:t>лиц,</w:t>
      </w:r>
      <w:r w:rsidR="00631D05" w:rsidRPr="00631D05">
        <w:t xml:space="preserve"> </w:t>
      </w:r>
      <w:r w:rsidRPr="00631D05">
        <w:t>которые</w:t>
      </w:r>
      <w:r w:rsidR="00631D05" w:rsidRPr="00631D05">
        <w:t xml:space="preserve"> </w:t>
      </w:r>
      <w:r w:rsidRPr="00631D05">
        <w:t>могут</w:t>
      </w:r>
      <w:r w:rsidR="00631D05" w:rsidRPr="00631D05">
        <w:t xml:space="preserve"> </w:t>
      </w:r>
      <w:r w:rsidRPr="00631D05">
        <w:t>вступать</w:t>
      </w:r>
      <w:r w:rsidR="00631D05" w:rsidRPr="00631D05">
        <w:t xml:space="preserve"> </w:t>
      </w:r>
      <w:r w:rsidRPr="00631D05">
        <w:t>самостоятельно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своего</w:t>
      </w:r>
      <w:r w:rsidR="00631D05" w:rsidRPr="00631D05">
        <w:t xml:space="preserve"> </w:t>
      </w:r>
      <w:r w:rsidRPr="00631D05">
        <w:t>имени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гражданские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договорные</w:t>
      </w:r>
      <w:r w:rsidR="00631D05" w:rsidRPr="00631D05">
        <w:t xml:space="preserve"> </w:t>
      </w:r>
      <w:r w:rsidRPr="00631D05">
        <w:t>правоотношения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Правовой</w:t>
      </w:r>
      <w:r w:rsidR="00631D05" w:rsidRPr="00631D05">
        <w:t xml:space="preserve"> </w:t>
      </w:r>
      <w:r w:rsidRPr="00631D05">
        <w:t>статус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иностранных</w:t>
      </w:r>
      <w:r w:rsidR="00631D05" w:rsidRPr="00631D05">
        <w:t xml:space="preserve"> </w:t>
      </w:r>
      <w:r w:rsidRPr="00631D05">
        <w:t>компаний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Этот</w:t>
      </w:r>
      <w:r w:rsidR="00631D05" w:rsidRPr="00631D05">
        <w:t xml:space="preserve"> </w:t>
      </w:r>
      <w:r w:rsidRPr="00631D05">
        <w:t>статус</w:t>
      </w:r>
      <w:r w:rsidR="00631D05" w:rsidRPr="00631D05">
        <w:t xml:space="preserve"> </w:t>
      </w:r>
      <w:r w:rsidRPr="00631D05">
        <w:t>определен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ФЗ</w:t>
      </w:r>
      <w:r w:rsidR="00631D05">
        <w:t xml:space="preserve"> "</w:t>
      </w:r>
      <w:r w:rsidRPr="00631D05">
        <w:t>Об</w:t>
      </w:r>
      <w:r w:rsidR="00631D05" w:rsidRPr="00631D05">
        <w:t xml:space="preserve"> </w:t>
      </w:r>
      <w:r w:rsidRPr="00631D05">
        <w:t>иностранных</w:t>
      </w:r>
      <w:r w:rsidR="00631D05" w:rsidRPr="00631D05">
        <w:t xml:space="preserve"> </w:t>
      </w:r>
      <w:r w:rsidRPr="00631D05">
        <w:t>инвестициях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РФ</w:t>
      </w:r>
      <w:r w:rsidR="00631D05">
        <w:t xml:space="preserve">" </w:t>
      </w:r>
      <w:r w:rsidRPr="00631D05">
        <w:t>от</w:t>
      </w:r>
      <w:r w:rsidR="00631D05" w:rsidRPr="00631D05">
        <w:t xml:space="preserve"> </w:t>
      </w:r>
      <w:r w:rsidRPr="00631D05">
        <w:t>9</w:t>
      </w:r>
      <w:r w:rsidR="00631D05">
        <w:t>.0</w:t>
      </w:r>
      <w:r w:rsidRPr="00631D05">
        <w:t>7</w:t>
      </w:r>
      <w:r w:rsidR="00631D05">
        <w:t>.9</w:t>
      </w:r>
      <w:r w:rsidRPr="00631D05">
        <w:t>9</w:t>
      </w:r>
      <w:r w:rsidR="00631D05" w:rsidRPr="00631D05">
        <w:t xml:space="preserve">. </w:t>
      </w:r>
      <w:r w:rsidRPr="00631D05">
        <w:t>Создание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ликвидация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иностранных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лиц</w:t>
      </w:r>
      <w:r w:rsidR="00631D05" w:rsidRPr="00631D05">
        <w:t xml:space="preserve">. </w:t>
      </w:r>
      <w:r w:rsidRPr="00631D05">
        <w:t>Филиал</w:t>
      </w:r>
      <w:r w:rsidR="00631D05" w:rsidRPr="00631D05">
        <w:t xml:space="preserve"> </w:t>
      </w:r>
      <w:r w:rsidRPr="00631D05">
        <w:t>иностранного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 </w:t>
      </w:r>
      <w:r w:rsidRPr="00631D05">
        <w:t>создается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целях</w:t>
      </w:r>
      <w:r w:rsidR="00631D05" w:rsidRPr="00631D05">
        <w:t xml:space="preserve"> </w:t>
      </w:r>
      <w:r w:rsidRPr="00631D05">
        <w:t>осуществления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территории</w:t>
      </w:r>
      <w:r w:rsidR="00631D05" w:rsidRPr="00631D05">
        <w:t xml:space="preserve"> </w:t>
      </w:r>
      <w:r w:rsidRPr="00631D05">
        <w:t>России</w:t>
      </w:r>
      <w:r w:rsidR="00631D05" w:rsidRPr="00631D05">
        <w:t xml:space="preserve"> </w:t>
      </w:r>
      <w:r w:rsidRPr="00631D05">
        <w:t>той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, </w:t>
      </w:r>
      <w:r w:rsidRPr="00631D05">
        <w:t>которую</w:t>
      </w:r>
      <w:r w:rsidR="00631D05" w:rsidRPr="00631D05">
        <w:t xml:space="preserve"> </w:t>
      </w:r>
      <w:r w:rsidRPr="00631D05">
        <w:t>осуществляет</w:t>
      </w:r>
      <w:r w:rsidR="00631D05" w:rsidRPr="00631D05">
        <w:t xml:space="preserve"> </w:t>
      </w:r>
      <w:r w:rsidRPr="00631D05">
        <w:t>за</w:t>
      </w:r>
      <w:r w:rsidR="00631D05" w:rsidRPr="00631D05">
        <w:t xml:space="preserve"> </w:t>
      </w:r>
      <w:r w:rsidRPr="00631D05">
        <w:t>пределами</w:t>
      </w:r>
      <w:r w:rsidR="00631D05" w:rsidRPr="00631D05">
        <w:t xml:space="preserve"> </w:t>
      </w:r>
      <w:r w:rsidRPr="00631D05">
        <w:t>РФ</w:t>
      </w:r>
      <w:r w:rsidR="00631D05" w:rsidRPr="00631D05">
        <w:t xml:space="preserve"> </w:t>
      </w:r>
      <w:r w:rsidRPr="00631D05">
        <w:t>головная</w:t>
      </w:r>
      <w:r w:rsidR="00631D05" w:rsidRPr="00631D05">
        <w:t xml:space="preserve"> </w:t>
      </w:r>
      <w:r w:rsidRPr="00631D05">
        <w:t>организация,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ликвидируется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основании</w:t>
      </w:r>
      <w:r w:rsidR="00631D05" w:rsidRPr="00631D05">
        <w:t xml:space="preserve"> </w:t>
      </w:r>
      <w:r w:rsidRPr="00631D05">
        <w:t>решения</w:t>
      </w:r>
      <w:r w:rsidR="00631D05" w:rsidRPr="00631D05">
        <w:t xml:space="preserve"> </w:t>
      </w:r>
      <w:r w:rsidRPr="00631D05">
        <w:t>иностранного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 - </w:t>
      </w:r>
      <w:r w:rsidRPr="00631D05">
        <w:t>головной</w:t>
      </w:r>
      <w:r w:rsidR="00631D05" w:rsidRPr="00631D05">
        <w:t xml:space="preserve"> </w:t>
      </w:r>
      <w:r w:rsidRPr="00631D05">
        <w:t>организации</w:t>
      </w:r>
      <w:r w:rsidR="00631D05" w:rsidRPr="00631D05">
        <w:t xml:space="preserve">. </w:t>
      </w:r>
      <w:r w:rsidRPr="00631D05">
        <w:t>Государственный</w:t>
      </w:r>
      <w:r w:rsidR="00631D05" w:rsidRPr="00631D05">
        <w:t xml:space="preserve"> </w:t>
      </w:r>
      <w:r w:rsidRPr="00631D05">
        <w:t>контроль</w:t>
      </w:r>
      <w:r w:rsidR="00631D05" w:rsidRPr="00631D05">
        <w:t xml:space="preserve"> </w:t>
      </w:r>
      <w:r w:rsidRPr="00631D05">
        <w:t>за</w:t>
      </w:r>
      <w:r w:rsidR="00631D05" w:rsidRPr="00631D05">
        <w:t xml:space="preserve"> </w:t>
      </w:r>
      <w:r w:rsidRPr="00631D05">
        <w:t>созданием,</w:t>
      </w:r>
      <w:r w:rsidR="00631D05" w:rsidRPr="00631D05">
        <w:t xml:space="preserve"> </w:t>
      </w:r>
      <w:r w:rsidRPr="00631D05">
        <w:t>деятельностью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ликвидацией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иностранного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 </w:t>
      </w:r>
      <w:r w:rsidRPr="00631D05">
        <w:t>осуществляется</w:t>
      </w:r>
      <w:r w:rsidR="00631D05" w:rsidRPr="00631D05">
        <w:t xml:space="preserve"> </w:t>
      </w:r>
      <w:r w:rsidRPr="00631D05">
        <w:t>посредством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аккредитации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порядке,</w:t>
      </w:r>
      <w:r w:rsidR="00631D05" w:rsidRPr="00631D05">
        <w:t xml:space="preserve"> </w:t>
      </w:r>
      <w:r w:rsidRPr="00631D05">
        <w:t>определяемом</w:t>
      </w:r>
      <w:r w:rsidR="00631D05" w:rsidRPr="00631D05">
        <w:t xml:space="preserve"> </w:t>
      </w:r>
      <w:r w:rsidRPr="00631D05">
        <w:t>Правительством</w:t>
      </w:r>
      <w:r w:rsidR="00631D05" w:rsidRPr="00631D05">
        <w:t xml:space="preserve"> </w:t>
      </w:r>
      <w:r w:rsidRPr="00631D05">
        <w:t>РФ</w:t>
      </w:r>
      <w:r w:rsidR="00631D05" w:rsidRPr="00631D05">
        <w:t xml:space="preserve">. </w:t>
      </w:r>
      <w:r w:rsidRPr="00631D05">
        <w:t>Филиалу</w:t>
      </w:r>
      <w:r w:rsidR="00631D05" w:rsidRPr="00631D05">
        <w:t xml:space="preserve"> </w:t>
      </w:r>
      <w:r w:rsidRPr="00631D05">
        <w:t>иностранного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 </w:t>
      </w:r>
      <w:r w:rsidRPr="00631D05">
        <w:t>может</w:t>
      </w:r>
      <w:r w:rsidR="00631D05" w:rsidRPr="00631D05">
        <w:t xml:space="preserve"> </w:t>
      </w:r>
      <w:r w:rsidRPr="00631D05">
        <w:t>быть</w:t>
      </w:r>
      <w:r w:rsidR="00631D05" w:rsidRPr="00631D05">
        <w:t xml:space="preserve"> </w:t>
      </w:r>
      <w:r w:rsidRPr="00631D05">
        <w:t>отказано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аккредитации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целях</w:t>
      </w:r>
      <w:r w:rsidR="00631D05" w:rsidRPr="00631D05">
        <w:t xml:space="preserve"> </w:t>
      </w:r>
      <w:r w:rsidRPr="00631D05">
        <w:t>защиты</w:t>
      </w:r>
      <w:r w:rsidR="00631D05" w:rsidRPr="00631D05">
        <w:t xml:space="preserve"> </w:t>
      </w:r>
      <w:r w:rsidRPr="00631D05">
        <w:t>основ</w:t>
      </w:r>
      <w:r w:rsidR="00631D05" w:rsidRPr="00631D05">
        <w:t xml:space="preserve"> </w:t>
      </w:r>
      <w:r w:rsidRPr="00631D05">
        <w:t>конституционного</w:t>
      </w:r>
      <w:r w:rsidR="00631D05" w:rsidRPr="00631D05">
        <w:t xml:space="preserve"> </w:t>
      </w:r>
      <w:r w:rsidRPr="00631D05">
        <w:t>строя,</w:t>
      </w:r>
      <w:r w:rsidR="00631D05" w:rsidRPr="00631D05">
        <w:t xml:space="preserve"> </w:t>
      </w:r>
      <w:r w:rsidRPr="00631D05">
        <w:t>нравственности,</w:t>
      </w:r>
      <w:r w:rsidR="00631D05" w:rsidRPr="00631D05">
        <w:t xml:space="preserve"> </w:t>
      </w:r>
      <w:r w:rsidRPr="00631D05">
        <w:t>здоровья,</w:t>
      </w:r>
      <w:r w:rsidR="00631D05" w:rsidRPr="00631D05">
        <w:t xml:space="preserve"> </w:t>
      </w:r>
      <w:r w:rsidRPr="00631D05">
        <w:t>прав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законных</w:t>
      </w:r>
      <w:r w:rsidR="00631D05" w:rsidRPr="00631D05">
        <w:t xml:space="preserve"> </w:t>
      </w:r>
      <w:r w:rsidRPr="00631D05">
        <w:t>интересов</w:t>
      </w:r>
      <w:r w:rsidR="00631D05" w:rsidRPr="00631D05">
        <w:t xml:space="preserve"> </w:t>
      </w:r>
      <w:r w:rsidRPr="00631D05">
        <w:t>других</w:t>
      </w:r>
      <w:r w:rsidR="00631D05" w:rsidRPr="00631D05">
        <w:t xml:space="preserve"> </w:t>
      </w:r>
      <w:r w:rsidRPr="00631D05">
        <w:t>ли,</w:t>
      </w:r>
      <w:r w:rsidR="00631D05" w:rsidRPr="00631D05">
        <w:t xml:space="preserve"> </w:t>
      </w:r>
      <w:r w:rsidRPr="00631D05">
        <w:t>обеспечения</w:t>
      </w:r>
      <w:r w:rsidR="00631D05" w:rsidRPr="00631D05">
        <w:t xml:space="preserve"> </w:t>
      </w:r>
      <w:r w:rsidRPr="00631D05">
        <w:t>обороны</w:t>
      </w:r>
      <w:r w:rsidR="00631D05" w:rsidRPr="00631D05">
        <w:t xml:space="preserve"> </w:t>
      </w:r>
      <w:r w:rsidRPr="00631D05">
        <w:t>страны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безопасности</w:t>
      </w:r>
      <w:r w:rsidR="00631D05" w:rsidRPr="00631D05">
        <w:t xml:space="preserve"> </w:t>
      </w:r>
      <w:r w:rsidRPr="00631D05">
        <w:t>государства</w:t>
      </w:r>
      <w:r w:rsidR="00631D05" w:rsidRPr="00631D05">
        <w:t>.</w:t>
      </w:r>
    </w:p>
    <w:p w:rsidR="00631D05" w:rsidRDefault="00577681" w:rsidP="00631D05">
      <w:pPr>
        <w:pStyle w:val="a6"/>
        <w:tabs>
          <w:tab w:val="left" w:pos="726"/>
        </w:tabs>
      </w:pPr>
      <w:r w:rsidRPr="00631D05">
        <w:t>Требования</w:t>
      </w:r>
      <w:r w:rsidR="00631D05" w:rsidRPr="00631D05">
        <w:t xml:space="preserve"> </w:t>
      </w:r>
      <w:r w:rsidRPr="00631D05">
        <w:t>к</w:t>
      </w:r>
      <w:r w:rsidR="00631D05" w:rsidRPr="00631D05">
        <w:t xml:space="preserve"> </w:t>
      </w:r>
      <w:r w:rsidRPr="00631D05">
        <w:t>положению</w:t>
      </w:r>
      <w:r w:rsidR="00631D05" w:rsidRPr="00631D05">
        <w:t xml:space="preserve"> </w:t>
      </w:r>
      <w:r w:rsidRPr="00631D05">
        <w:t>о</w:t>
      </w:r>
      <w:r w:rsidR="00631D05" w:rsidRPr="00631D05">
        <w:t xml:space="preserve"> </w:t>
      </w:r>
      <w:r w:rsidRPr="00631D05">
        <w:t>филиале</w:t>
      </w:r>
      <w:r w:rsidR="00631D05" w:rsidRPr="00631D05">
        <w:t xml:space="preserve"> </w:t>
      </w:r>
      <w:r w:rsidRPr="00631D05">
        <w:t>иностранного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Головная</w:t>
      </w:r>
      <w:r w:rsidR="00631D05" w:rsidRPr="00631D05">
        <w:t xml:space="preserve"> </w:t>
      </w:r>
      <w:r w:rsidRPr="00631D05">
        <w:t>организация</w:t>
      </w:r>
      <w:r w:rsidR="00631D05" w:rsidRPr="00631D05">
        <w:t xml:space="preserve"> </w:t>
      </w:r>
      <w:r w:rsidRPr="00631D05">
        <w:t>представляет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федеральный</w:t>
      </w:r>
      <w:r w:rsidR="00631D05" w:rsidRPr="00631D05">
        <w:t xml:space="preserve"> </w:t>
      </w:r>
      <w:r w:rsidRPr="00631D05">
        <w:t>орган</w:t>
      </w:r>
      <w:r w:rsidR="00631D05" w:rsidRPr="00631D05">
        <w:t xml:space="preserve"> </w:t>
      </w:r>
      <w:r w:rsidRPr="00631D05">
        <w:t>исполнительной</w:t>
      </w:r>
      <w:r w:rsidR="00631D05" w:rsidRPr="00631D05">
        <w:t xml:space="preserve"> </w:t>
      </w:r>
      <w:r w:rsidRPr="00631D05">
        <w:t>власти,</w:t>
      </w:r>
      <w:r w:rsidR="00631D05" w:rsidRPr="00631D05">
        <w:t xml:space="preserve"> </w:t>
      </w:r>
      <w:r w:rsidRPr="00631D05">
        <w:t>который</w:t>
      </w:r>
      <w:r w:rsidR="00631D05" w:rsidRPr="00631D05">
        <w:t xml:space="preserve"> </w:t>
      </w:r>
      <w:r w:rsidRPr="00631D05">
        <w:t>занимается</w:t>
      </w:r>
      <w:r w:rsidR="00631D05" w:rsidRPr="00631D05">
        <w:t xml:space="preserve"> </w:t>
      </w:r>
      <w:r w:rsidRPr="00631D05">
        <w:t>аккредитацией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</w:t>
      </w:r>
      <w:r w:rsidR="00631D05" w:rsidRPr="00631D05">
        <w:t xml:space="preserve"> </w:t>
      </w:r>
      <w:r w:rsidRPr="00631D05">
        <w:t>иностранных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лиц,</w:t>
      </w:r>
      <w:r w:rsidR="00631D05" w:rsidRPr="00631D05">
        <w:t xml:space="preserve"> </w:t>
      </w:r>
      <w:r w:rsidRPr="00631D05">
        <w:t>положение</w:t>
      </w:r>
      <w:r w:rsidR="00631D05" w:rsidRPr="00631D05">
        <w:t xml:space="preserve"> </w:t>
      </w:r>
      <w:r w:rsidRPr="00631D05">
        <w:t>о</w:t>
      </w:r>
      <w:r w:rsidR="00631D05" w:rsidRPr="00631D05">
        <w:t xml:space="preserve"> </w:t>
      </w:r>
      <w:r w:rsidRPr="00631D05">
        <w:t>филиале</w:t>
      </w:r>
      <w:r w:rsidR="00631D05" w:rsidRPr="00631D05">
        <w:t xml:space="preserve"> </w:t>
      </w:r>
      <w:r w:rsidRPr="00631D05">
        <w:t>иностранного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другие</w:t>
      </w:r>
      <w:r w:rsidR="00631D05" w:rsidRPr="00631D05">
        <w:t xml:space="preserve"> </w:t>
      </w:r>
      <w:r w:rsidRPr="00631D05">
        <w:t>документы,</w:t>
      </w:r>
      <w:r w:rsidR="00631D05" w:rsidRPr="00631D05">
        <w:t xml:space="preserve"> </w:t>
      </w:r>
      <w:r w:rsidRPr="00631D05">
        <w:t>перечень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требования</w:t>
      </w:r>
      <w:r w:rsidR="00631D05" w:rsidRPr="00631D05">
        <w:t xml:space="preserve"> </w:t>
      </w:r>
      <w:r w:rsidRPr="00631D05">
        <w:t>к</w:t>
      </w:r>
      <w:r w:rsidR="00631D05" w:rsidRPr="00631D05">
        <w:t xml:space="preserve"> </w:t>
      </w:r>
      <w:r w:rsidRPr="00631D05">
        <w:t>содержанию</w:t>
      </w:r>
      <w:r w:rsidR="00631D05" w:rsidRPr="00631D05">
        <w:t xml:space="preserve"> </w:t>
      </w:r>
      <w:r w:rsidRPr="00631D05">
        <w:t>которых</w:t>
      </w:r>
      <w:r w:rsidR="00631D05" w:rsidRPr="00631D05">
        <w:t xml:space="preserve"> </w:t>
      </w:r>
      <w:r w:rsidRPr="00631D05">
        <w:t>утверждается</w:t>
      </w:r>
      <w:r w:rsidR="00631D05" w:rsidRPr="00631D05">
        <w:t xml:space="preserve"> </w:t>
      </w:r>
      <w:r w:rsidRPr="00631D05">
        <w:t>Правительством</w:t>
      </w:r>
      <w:r w:rsidR="00631D05" w:rsidRPr="00631D05">
        <w:t xml:space="preserve"> </w:t>
      </w:r>
      <w:r w:rsidRPr="00631D05">
        <w:t>РФ</w:t>
      </w:r>
      <w:r w:rsidR="00631D05" w:rsidRPr="00631D05">
        <w:t xml:space="preserve">. </w:t>
      </w:r>
      <w:r w:rsidRPr="00631D05">
        <w:t>В</w:t>
      </w:r>
      <w:r w:rsidR="00631D05" w:rsidRPr="00631D05">
        <w:t xml:space="preserve"> </w:t>
      </w:r>
      <w:r w:rsidRPr="00631D05">
        <w:t>положении</w:t>
      </w:r>
      <w:r w:rsidR="00631D05" w:rsidRPr="00631D05">
        <w:t xml:space="preserve"> </w:t>
      </w:r>
      <w:r w:rsidRPr="00631D05">
        <w:t>о</w:t>
      </w:r>
      <w:r w:rsidR="00631D05" w:rsidRPr="00631D05">
        <w:t xml:space="preserve"> </w:t>
      </w:r>
      <w:r w:rsidRPr="00631D05">
        <w:t>филиале</w:t>
      </w:r>
      <w:r w:rsidR="00631D05" w:rsidRPr="00631D05">
        <w:t xml:space="preserve"> </w:t>
      </w:r>
      <w:r w:rsidRPr="00631D05">
        <w:t>иностранного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 </w:t>
      </w:r>
      <w:r w:rsidRPr="00631D05">
        <w:t>должны</w:t>
      </w:r>
      <w:r w:rsidR="00631D05" w:rsidRPr="00631D05">
        <w:t xml:space="preserve"> </w:t>
      </w:r>
      <w:r w:rsidRPr="00631D05">
        <w:t>быть</w:t>
      </w:r>
      <w:r w:rsidR="00631D05" w:rsidRPr="00631D05">
        <w:t xml:space="preserve"> </w:t>
      </w:r>
      <w:r w:rsidRPr="00631D05">
        <w:t>указаны</w:t>
      </w:r>
      <w:r w:rsidR="00631D05" w:rsidRPr="00631D05">
        <w:t xml:space="preserve"> </w:t>
      </w:r>
      <w:r w:rsidRPr="00631D05">
        <w:t>наименование</w:t>
      </w:r>
      <w:r w:rsidR="00631D05" w:rsidRPr="00631D05">
        <w:t xml:space="preserve"> </w:t>
      </w:r>
      <w:r w:rsidRPr="00631D05">
        <w:t>филиала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головной</w:t>
      </w:r>
      <w:r w:rsidR="00631D05" w:rsidRPr="00631D05">
        <w:t xml:space="preserve"> </w:t>
      </w:r>
      <w:r w:rsidRPr="00631D05">
        <w:t>организации,</w:t>
      </w:r>
      <w:r w:rsidR="00631D05" w:rsidRPr="00631D05">
        <w:t xml:space="preserve"> </w:t>
      </w:r>
      <w:r w:rsidRPr="00631D05">
        <w:t>организационно</w:t>
      </w:r>
      <w:r w:rsidR="00631D05" w:rsidRPr="00631D05">
        <w:t xml:space="preserve"> - </w:t>
      </w:r>
      <w:r w:rsidRPr="00631D05">
        <w:t>правовая</w:t>
      </w:r>
      <w:r w:rsidR="00631D05" w:rsidRPr="00631D05">
        <w:t xml:space="preserve"> </w:t>
      </w:r>
      <w:r w:rsidRPr="00631D05">
        <w:t>форма</w:t>
      </w:r>
      <w:r w:rsidR="00631D05" w:rsidRPr="00631D05">
        <w:t xml:space="preserve"> </w:t>
      </w:r>
      <w:r w:rsidRPr="00631D05">
        <w:t>головной</w:t>
      </w:r>
      <w:r w:rsidR="00631D05" w:rsidRPr="00631D05">
        <w:t xml:space="preserve"> </w:t>
      </w:r>
      <w:r w:rsidRPr="00631D05">
        <w:t>организации,</w:t>
      </w:r>
      <w:r w:rsidR="00631D05" w:rsidRPr="00631D05">
        <w:t xml:space="preserve"> </w:t>
      </w:r>
      <w:r w:rsidRPr="00631D05">
        <w:t>место</w:t>
      </w:r>
      <w:r w:rsidR="00631D05" w:rsidRPr="00631D05">
        <w:t xml:space="preserve"> </w:t>
      </w:r>
      <w:r w:rsidRPr="00631D05">
        <w:t>нахождения</w:t>
      </w:r>
      <w:r w:rsidR="00631D05" w:rsidRPr="00631D05">
        <w:t xml:space="preserve"> </w:t>
      </w:r>
      <w:r w:rsidRPr="00631D05">
        <w:t>филиала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территории</w:t>
      </w:r>
      <w:r w:rsidR="00631D05" w:rsidRPr="00631D05">
        <w:t xml:space="preserve"> </w:t>
      </w:r>
      <w:r w:rsidRPr="00631D05">
        <w:t>РФ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юридический</w:t>
      </w:r>
      <w:r w:rsidR="00631D05" w:rsidRPr="00631D05">
        <w:t xml:space="preserve"> </w:t>
      </w:r>
      <w:r w:rsidRPr="00631D05">
        <w:t>адрес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головной</w:t>
      </w:r>
      <w:r w:rsidR="00631D05" w:rsidRPr="00631D05">
        <w:t xml:space="preserve"> </w:t>
      </w:r>
      <w:r w:rsidRPr="00631D05">
        <w:t>организации,</w:t>
      </w:r>
      <w:r w:rsidR="00631D05" w:rsidRPr="00631D05">
        <w:t xml:space="preserve"> </w:t>
      </w:r>
      <w:r w:rsidRPr="00631D05">
        <w:t>цель</w:t>
      </w:r>
      <w:r w:rsidR="00631D05" w:rsidRPr="00631D05">
        <w:t xml:space="preserve"> </w:t>
      </w:r>
      <w:r w:rsidRPr="00631D05">
        <w:t>создания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виды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филиала,</w:t>
      </w:r>
      <w:r w:rsidR="00631D05" w:rsidRPr="00631D05">
        <w:t xml:space="preserve"> </w:t>
      </w:r>
      <w:r w:rsidRPr="00631D05">
        <w:t>состав,</w:t>
      </w:r>
      <w:r w:rsidR="00631D05" w:rsidRPr="00631D05">
        <w:t xml:space="preserve"> </w:t>
      </w:r>
      <w:r w:rsidRPr="00631D05">
        <w:t>объем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сроки</w:t>
      </w:r>
      <w:r w:rsidR="00631D05" w:rsidRPr="00631D05">
        <w:t xml:space="preserve"> </w:t>
      </w:r>
      <w:r w:rsidRPr="00631D05">
        <w:t>вложения</w:t>
      </w:r>
      <w:r w:rsidR="00631D05" w:rsidRPr="00631D05">
        <w:t xml:space="preserve"> </w:t>
      </w:r>
      <w:r w:rsidRPr="00631D05">
        <w:t>капитала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основные</w:t>
      </w:r>
      <w:r w:rsidR="00631D05" w:rsidRPr="00631D05">
        <w:t xml:space="preserve"> </w:t>
      </w:r>
      <w:r w:rsidRPr="00631D05">
        <w:t>фонды</w:t>
      </w:r>
      <w:r w:rsidR="00631D05" w:rsidRPr="00631D05">
        <w:t xml:space="preserve"> </w:t>
      </w:r>
      <w:r w:rsidRPr="00631D05">
        <w:t>филиала,</w:t>
      </w:r>
      <w:r w:rsidR="00631D05" w:rsidRPr="00631D05">
        <w:t xml:space="preserve"> </w:t>
      </w:r>
      <w:r w:rsidRPr="00631D05">
        <w:t>порядок</w:t>
      </w:r>
      <w:r w:rsidR="00631D05" w:rsidRPr="00631D05">
        <w:t xml:space="preserve"> </w:t>
      </w:r>
      <w:r w:rsidRPr="00631D05">
        <w:t>управления</w:t>
      </w:r>
      <w:r w:rsidR="00631D05" w:rsidRPr="00631D05">
        <w:t xml:space="preserve"> </w:t>
      </w:r>
      <w:r w:rsidRPr="00631D05">
        <w:t>филиалом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Оценка</w:t>
      </w:r>
      <w:r w:rsidR="00631D05" w:rsidRPr="00631D05">
        <w:t xml:space="preserve"> </w:t>
      </w:r>
      <w:r w:rsidRPr="00631D05">
        <w:t>вложения</w:t>
      </w:r>
      <w:r w:rsidR="00631D05" w:rsidRPr="00631D05">
        <w:t xml:space="preserve"> </w:t>
      </w:r>
      <w:r w:rsidRPr="00631D05">
        <w:t>капитала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основные</w:t>
      </w:r>
      <w:r w:rsidR="00631D05" w:rsidRPr="00631D05">
        <w:t xml:space="preserve"> </w:t>
      </w:r>
      <w:r w:rsidRPr="00631D05">
        <w:t>фонды</w:t>
      </w:r>
      <w:r w:rsidR="00631D05" w:rsidRPr="00631D05">
        <w:t xml:space="preserve"> </w:t>
      </w:r>
      <w:r w:rsidRPr="00631D05">
        <w:t>филиала</w:t>
      </w:r>
      <w:r w:rsidR="00631D05" w:rsidRPr="00631D05">
        <w:t xml:space="preserve"> </w:t>
      </w:r>
      <w:r w:rsidRPr="00631D05">
        <w:t>иностранного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 </w:t>
      </w:r>
      <w:r w:rsidRPr="00631D05">
        <w:t>производится</w:t>
      </w:r>
      <w:r w:rsidR="00631D05" w:rsidRPr="00631D05">
        <w:t xml:space="preserve"> </w:t>
      </w:r>
      <w:r w:rsidRPr="00631D05">
        <w:t>головной</w:t>
      </w:r>
      <w:r w:rsidR="00631D05" w:rsidRPr="00631D05">
        <w:t xml:space="preserve"> </w:t>
      </w:r>
      <w:r w:rsidRPr="00631D05">
        <w:t>организацией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основе</w:t>
      </w:r>
      <w:r w:rsidR="00631D05" w:rsidRPr="00631D05">
        <w:t xml:space="preserve"> </w:t>
      </w:r>
      <w:r w:rsidRPr="00631D05">
        <w:t>внутренних</w:t>
      </w:r>
      <w:r w:rsidR="00631D05" w:rsidRPr="00631D05">
        <w:t xml:space="preserve"> </w:t>
      </w:r>
      <w:r w:rsidRPr="00631D05">
        <w:t>цен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мировых</w:t>
      </w:r>
      <w:r w:rsidR="00631D05" w:rsidRPr="00631D05">
        <w:t xml:space="preserve"> </w:t>
      </w:r>
      <w:r w:rsidRPr="00631D05">
        <w:t>цен</w:t>
      </w:r>
      <w:r w:rsidR="00631D05" w:rsidRPr="00631D05">
        <w:t xml:space="preserve">. </w:t>
      </w:r>
      <w:r w:rsidRPr="00631D05">
        <w:t>Оценка</w:t>
      </w:r>
      <w:r w:rsidR="00631D05" w:rsidRPr="00631D05">
        <w:t xml:space="preserve"> </w:t>
      </w:r>
      <w:r w:rsidRPr="00631D05">
        <w:t>вложения</w:t>
      </w:r>
      <w:r w:rsidR="00631D05" w:rsidRPr="00631D05">
        <w:t xml:space="preserve"> </w:t>
      </w:r>
      <w:r w:rsidRPr="00631D05">
        <w:t>капитала</w:t>
      </w:r>
      <w:r w:rsidR="00631D05" w:rsidRPr="00631D05">
        <w:t xml:space="preserve"> </w:t>
      </w:r>
      <w:r w:rsidRPr="00631D05">
        <w:t>осуществляется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валюте</w:t>
      </w:r>
      <w:r w:rsidR="00631D05" w:rsidRPr="00631D05">
        <w:t xml:space="preserve"> </w:t>
      </w:r>
      <w:r w:rsidRPr="00631D05">
        <w:t>Российской</w:t>
      </w:r>
      <w:r w:rsidR="00631D05" w:rsidRPr="00631D05">
        <w:t xml:space="preserve"> </w:t>
      </w:r>
      <w:r w:rsidRPr="00631D05">
        <w:t>Федерации</w:t>
      </w:r>
      <w:r w:rsidR="00631D05" w:rsidRPr="00631D05">
        <w:t xml:space="preserve">. </w:t>
      </w:r>
      <w:r w:rsidRPr="00631D05">
        <w:t>Величина</w:t>
      </w:r>
      <w:r w:rsidR="00631D05" w:rsidRPr="00631D05">
        <w:t xml:space="preserve"> </w:t>
      </w:r>
      <w:r w:rsidRPr="00631D05">
        <w:t>стоимостной</w:t>
      </w:r>
      <w:r w:rsidR="00631D05" w:rsidRPr="00631D05">
        <w:t xml:space="preserve"> </w:t>
      </w:r>
      <w:r w:rsidRPr="00631D05">
        <w:t>оценки</w:t>
      </w:r>
      <w:r w:rsidR="00631D05" w:rsidRPr="00631D05">
        <w:t xml:space="preserve"> </w:t>
      </w:r>
      <w:r w:rsidRPr="00631D05">
        <w:t>вложения</w:t>
      </w:r>
      <w:r w:rsidR="00631D05" w:rsidRPr="00631D05">
        <w:t xml:space="preserve"> </w:t>
      </w:r>
      <w:r w:rsidRPr="00631D05">
        <w:t>капитала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основные</w:t>
      </w:r>
      <w:r w:rsidR="00631D05" w:rsidRPr="00631D05">
        <w:t xml:space="preserve"> </w:t>
      </w:r>
      <w:r w:rsidRPr="00631D05">
        <w:t>фонды</w:t>
      </w:r>
      <w:r w:rsidR="00631D05" w:rsidRPr="00631D05">
        <w:t xml:space="preserve"> </w:t>
      </w:r>
      <w:r w:rsidRPr="00631D05">
        <w:t>филиала</w:t>
      </w:r>
      <w:r w:rsidR="00631D05" w:rsidRPr="00631D05">
        <w:t xml:space="preserve"> </w:t>
      </w:r>
      <w:r w:rsidRPr="00631D05">
        <w:t>иностранного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 </w:t>
      </w:r>
      <w:r w:rsidRPr="00631D05">
        <w:t>должна</w:t>
      </w:r>
      <w:r w:rsidR="00631D05" w:rsidRPr="00631D05">
        <w:t xml:space="preserve"> </w:t>
      </w:r>
      <w:r w:rsidRPr="00631D05">
        <w:t>быть</w:t>
      </w:r>
      <w:r w:rsidR="00631D05" w:rsidRPr="00631D05">
        <w:t xml:space="preserve"> </w:t>
      </w:r>
      <w:r w:rsidRPr="00631D05">
        <w:t>указана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положении</w:t>
      </w:r>
      <w:r w:rsidR="00631D05" w:rsidRPr="00631D05">
        <w:t xml:space="preserve"> </w:t>
      </w:r>
      <w:r w:rsidRPr="00631D05">
        <w:t>о</w:t>
      </w:r>
      <w:r w:rsidR="00631D05" w:rsidRPr="00631D05">
        <w:t xml:space="preserve"> </w:t>
      </w:r>
      <w:r w:rsidRPr="00631D05">
        <w:t>филиале</w:t>
      </w:r>
      <w:r w:rsidR="00631D05" w:rsidRPr="00631D05">
        <w:t xml:space="preserve"> </w:t>
      </w:r>
      <w:r w:rsidRPr="00631D05">
        <w:t>иностранного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Филиал</w:t>
      </w:r>
      <w:r w:rsidR="00631D05" w:rsidRPr="00631D05">
        <w:t xml:space="preserve"> </w:t>
      </w:r>
      <w:r w:rsidRPr="00631D05">
        <w:t>иностранного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 </w:t>
      </w:r>
      <w:r w:rsidRPr="00631D05">
        <w:t>имеет</w:t>
      </w:r>
      <w:r w:rsidR="00631D05" w:rsidRPr="00631D05">
        <w:t xml:space="preserve"> </w:t>
      </w:r>
      <w:r w:rsidRPr="00631D05">
        <w:t>право</w:t>
      </w:r>
      <w:r w:rsidR="00631D05" w:rsidRPr="00631D05">
        <w:t xml:space="preserve"> </w:t>
      </w:r>
      <w:r w:rsidRPr="00631D05">
        <w:t>осуществлять</w:t>
      </w:r>
      <w:r w:rsidR="00631D05" w:rsidRPr="00631D05">
        <w:t xml:space="preserve"> </w:t>
      </w:r>
      <w:r w:rsidRPr="00631D05">
        <w:t>предпринимательскую</w:t>
      </w:r>
      <w:r w:rsidR="00631D05" w:rsidRPr="00631D05">
        <w:t xml:space="preserve"> </w:t>
      </w:r>
      <w:r w:rsidRPr="00631D05">
        <w:t>деятельность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территории</w:t>
      </w:r>
      <w:r w:rsidR="00631D05" w:rsidRPr="00631D05">
        <w:t xml:space="preserve"> </w:t>
      </w:r>
      <w:r w:rsidRPr="00631D05">
        <w:t>Российской</w:t>
      </w:r>
      <w:r w:rsidR="00631D05" w:rsidRPr="00631D05">
        <w:t xml:space="preserve"> </w:t>
      </w:r>
      <w:r w:rsidRPr="00631D05">
        <w:t>Федерации</w:t>
      </w:r>
      <w:r w:rsidR="00631D05" w:rsidRPr="00631D05">
        <w:t xml:space="preserve"> </w:t>
      </w:r>
      <w:r w:rsidRPr="00631D05">
        <w:t>со</w:t>
      </w:r>
      <w:r w:rsidR="00631D05" w:rsidRPr="00631D05">
        <w:t xml:space="preserve"> </w:t>
      </w:r>
      <w:r w:rsidRPr="00631D05">
        <w:t>дня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аккредитации</w:t>
      </w:r>
      <w:r w:rsidR="00631D05" w:rsidRPr="00631D05">
        <w:t xml:space="preserve">. </w:t>
      </w:r>
      <w:r w:rsidRPr="00631D05">
        <w:t>Филиал</w:t>
      </w:r>
      <w:r w:rsidR="00631D05" w:rsidRPr="00631D05">
        <w:t xml:space="preserve"> </w:t>
      </w:r>
      <w:r w:rsidRPr="00631D05">
        <w:t>иностранного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 </w:t>
      </w:r>
      <w:r w:rsidRPr="00631D05">
        <w:t>прекращает</w:t>
      </w:r>
      <w:r w:rsidR="00631D05" w:rsidRPr="00631D05">
        <w:t xml:space="preserve"> </w:t>
      </w:r>
      <w:r w:rsidRPr="00631D05">
        <w:t>предпринимательскую</w:t>
      </w:r>
      <w:r w:rsidR="00631D05" w:rsidRPr="00631D05">
        <w:t xml:space="preserve"> </w:t>
      </w:r>
      <w:r w:rsidRPr="00631D05">
        <w:t>деятельность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территории</w:t>
      </w:r>
      <w:r w:rsidR="00631D05" w:rsidRPr="00631D05">
        <w:t xml:space="preserve"> </w:t>
      </w:r>
      <w:r w:rsidRPr="00631D05">
        <w:t>Российской</w:t>
      </w:r>
      <w:r w:rsidR="00631D05" w:rsidRPr="00631D05">
        <w:t xml:space="preserve"> </w:t>
      </w:r>
      <w:r w:rsidRPr="00631D05">
        <w:t>Федерации</w:t>
      </w:r>
      <w:r w:rsidR="00631D05" w:rsidRPr="00631D05">
        <w:t xml:space="preserve"> </w:t>
      </w:r>
      <w:r w:rsidRPr="00631D05">
        <w:t>со</w:t>
      </w:r>
      <w:r w:rsidR="00631D05" w:rsidRPr="00631D05">
        <w:t xml:space="preserve"> </w:t>
      </w:r>
      <w:r w:rsidRPr="00631D05">
        <w:t>дня</w:t>
      </w:r>
      <w:r w:rsidR="00631D05" w:rsidRPr="00631D05">
        <w:t xml:space="preserve"> </w:t>
      </w:r>
      <w:r w:rsidRPr="00631D05">
        <w:t>лишения</w:t>
      </w:r>
      <w:r w:rsidR="00631D05" w:rsidRPr="00631D05">
        <w:t xml:space="preserve"> </w:t>
      </w:r>
      <w:r w:rsidRPr="00631D05">
        <w:t>его</w:t>
      </w:r>
      <w:r w:rsidR="00631D05" w:rsidRPr="00631D05">
        <w:t xml:space="preserve"> </w:t>
      </w:r>
      <w:r w:rsidRPr="00631D05">
        <w:t>аккредитации</w:t>
      </w:r>
      <w:r w:rsidR="00631D05" w:rsidRPr="00631D05">
        <w:t xml:space="preserve">. </w:t>
      </w:r>
      <w:r w:rsidRPr="00631D05">
        <w:t>В</w:t>
      </w:r>
      <w:r w:rsidR="00631D05" w:rsidRPr="00631D05">
        <w:t xml:space="preserve"> </w:t>
      </w:r>
      <w:r w:rsidRPr="00631D05">
        <w:t>Федеральном</w:t>
      </w:r>
      <w:r w:rsidR="00631D05" w:rsidRPr="00631D05">
        <w:t xml:space="preserve"> </w:t>
      </w:r>
      <w:r w:rsidRPr="00631D05">
        <w:t>Законе</w:t>
      </w:r>
      <w:r w:rsidR="00631D05">
        <w:t xml:space="preserve"> "</w:t>
      </w:r>
      <w:r w:rsidRPr="00631D05">
        <w:t>Об</w:t>
      </w:r>
      <w:r w:rsidR="00631D05" w:rsidRPr="00631D05">
        <w:t xml:space="preserve"> </w:t>
      </w:r>
      <w:r w:rsidRPr="00631D05">
        <w:t>иностранных</w:t>
      </w:r>
      <w:r w:rsidR="00631D05" w:rsidRPr="00631D05">
        <w:t xml:space="preserve"> </w:t>
      </w:r>
      <w:r w:rsidRPr="00631D05">
        <w:t>инвестициях</w:t>
      </w:r>
      <w:r w:rsidR="00631D05">
        <w:t xml:space="preserve">" </w:t>
      </w:r>
      <w:r w:rsidRPr="00631D05">
        <w:t>на</w:t>
      </w:r>
      <w:r w:rsidR="00631D05" w:rsidRPr="00631D05">
        <w:t xml:space="preserve"> </w:t>
      </w:r>
      <w:r w:rsidRPr="00631D05">
        <w:t>Правительство</w:t>
      </w:r>
      <w:r w:rsidR="00631D05" w:rsidRPr="00631D05">
        <w:t xml:space="preserve"> </w:t>
      </w:r>
      <w:r w:rsidRPr="00631D05">
        <w:t>РФ</w:t>
      </w:r>
      <w:r w:rsidR="00631D05" w:rsidRPr="00631D05">
        <w:t xml:space="preserve"> </w:t>
      </w:r>
      <w:r w:rsidRPr="00631D05">
        <w:t>возлагается</w:t>
      </w:r>
      <w:r w:rsidR="00631D05" w:rsidRPr="00631D05">
        <w:t xml:space="preserve"> </w:t>
      </w:r>
      <w:r w:rsidRPr="00631D05">
        <w:t>ответственность</w:t>
      </w:r>
      <w:r w:rsidR="00631D05" w:rsidRPr="00631D05">
        <w:t xml:space="preserve"> </w:t>
      </w:r>
      <w:r w:rsidRPr="00631D05">
        <w:t>определить</w:t>
      </w:r>
      <w:r w:rsidR="00631D05" w:rsidRPr="00631D05">
        <w:t xml:space="preserve"> </w:t>
      </w:r>
      <w:r w:rsidRPr="00631D05">
        <w:t>федеральный</w:t>
      </w:r>
      <w:r w:rsidR="00631D05" w:rsidRPr="00631D05">
        <w:t xml:space="preserve"> </w:t>
      </w:r>
      <w:r w:rsidRPr="00631D05">
        <w:t>орган</w:t>
      </w:r>
      <w:r w:rsidR="00631D05" w:rsidRPr="00631D05">
        <w:t xml:space="preserve"> </w:t>
      </w:r>
      <w:r w:rsidRPr="00631D05">
        <w:t>исполнительной</w:t>
      </w:r>
      <w:r w:rsidR="00631D05" w:rsidRPr="00631D05">
        <w:t xml:space="preserve"> </w:t>
      </w:r>
      <w:r w:rsidRPr="00631D05">
        <w:t>власти,</w:t>
      </w:r>
      <w:r w:rsidR="00631D05" w:rsidRPr="00631D05">
        <w:t xml:space="preserve"> </w:t>
      </w:r>
      <w:r w:rsidRPr="00631D05">
        <w:t>который</w:t>
      </w:r>
      <w:r w:rsidR="00631D05" w:rsidRPr="00631D05">
        <w:t xml:space="preserve"> </w:t>
      </w:r>
      <w:r w:rsidRPr="00631D05">
        <w:t>будет</w:t>
      </w:r>
      <w:r w:rsidR="00631D05" w:rsidRPr="00631D05">
        <w:t xml:space="preserve"> </w:t>
      </w:r>
      <w:r w:rsidRPr="00631D05">
        <w:t>ответственней</w:t>
      </w:r>
      <w:r w:rsidR="00631D05" w:rsidRPr="00631D05">
        <w:t xml:space="preserve"> </w:t>
      </w:r>
      <w:r w:rsidRPr="00631D05">
        <w:t>за</w:t>
      </w:r>
      <w:r w:rsidR="00631D05" w:rsidRPr="00631D05">
        <w:t xml:space="preserve"> </w:t>
      </w:r>
      <w:r w:rsidRPr="00631D05">
        <w:t>координацию</w:t>
      </w:r>
      <w:r w:rsidR="00631D05" w:rsidRPr="00631D05">
        <w:t xml:space="preserve"> </w:t>
      </w:r>
      <w:r w:rsidRPr="00631D05">
        <w:t>привлечения</w:t>
      </w:r>
      <w:r w:rsidR="00631D05" w:rsidRPr="00631D05">
        <w:t xml:space="preserve"> </w:t>
      </w:r>
      <w:r w:rsidRPr="00631D05">
        <w:t>иностранных</w:t>
      </w:r>
      <w:r w:rsidR="00631D05" w:rsidRPr="00631D05">
        <w:t xml:space="preserve"> </w:t>
      </w:r>
      <w:r w:rsidRPr="00631D05">
        <w:t>инвестиций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российскую</w:t>
      </w:r>
      <w:r w:rsidR="00631D05" w:rsidRPr="00631D05">
        <w:t xml:space="preserve"> </w:t>
      </w:r>
      <w:r w:rsidRPr="00631D05">
        <w:t>экономику</w:t>
      </w:r>
      <w:r w:rsidR="00631D05" w:rsidRPr="00631D05">
        <w:t xml:space="preserve">. </w:t>
      </w:r>
      <w:r w:rsidRPr="00631D05">
        <w:t>Этот</w:t>
      </w:r>
      <w:r w:rsidR="00631D05" w:rsidRPr="00631D05">
        <w:t xml:space="preserve"> </w:t>
      </w:r>
      <w:r w:rsidRPr="00631D05">
        <w:t>же</w:t>
      </w:r>
      <w:r w:rsidR="00631D05" w:rsidRPr="00631D05">
        <w:t xml:space="preserve"> </w:t>
      </w:r>
      <w:r w:rsidRPr="00631D05">
        <w:t>орган</w:t>
      </w:r>
      <w:r w:rsidR="00631D05" w:rsidRPr="00631D05">
        <w:t xml:space="preserve"> </w:t>
      </w:r>
      <w:r w:rsidRPr="00631D05">
        <w:t>будет</w:t>
      </w:r>
      <w:r w:rsidR="00631D05" w:rsidRPr="00631D05">
        <w:t xml:space="preserve"> </w:t>
      </w:r>
      <w:r w:rsidRPr="00631D05">
        <w:t>аккредитировать</w:t>
      </w:r>
      <w:r w:rsidR="00631D05" w:rsidRPr="00631D05">
        <w:t xml:space="preserve"> </w:t>
      </w:r>
      <w:r w:rsidRPr="00631D05">
        <w:t>филиалы</w:t>
      </w:r>
      <w:r w:rsidR="00631D05" w:rsidRPr="00631D05">
        <w:t xml:space="preserve"> </w:t>
      </w:r>
      <w:r w:rsidRPr="00631D05">
        <w:t>иностранных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лиц</w:t>
      </w:r>
      <w:r w:rsidR="00631D05" w:rsidRPr="00631D05">
        <w:t xml:space="preserve">. </w:t>
      </w:r>
      <w:r w:rsidRPr="00631D05">
        <w:t>Поскольку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настоящее</w:t>
      </w:r>
      <w:r w:rsidR="00631D05" w:rsidRPr="00631D05">
        <w:t xml:space="preserve"> </w:t>
      </w:r>
      <w:r w:rsidRPr="00631D05">
        <w:t>время</w:t>
      </w:r>
      <w:r w:rsidR="00631D05" w:rsidRPr="00631D05">
        <w:t xml:space="preserve"> </w:t>
      </w:r>
      <w:r w:rsidRPr="00631D05">
        <w:t>Министерство</w:t>
      </w:r>
      <w:r w:rsidR="00631D05" w:rsidRPr="00631D05">
        <w:t xml:space="preserve"> </w:t>
      </w:r>
      <w:r w:rsidRPr="00631D05">
        <w:t>экономики</w:t>
      </w:r>
      <w:r w:rsidR="00631D05" w:rsidRPr="00631D05">
        <w:t xml:space="preserve"> </w:t>
      </w:r>
      <w:r w:rsidRPr="00631D05">
        <w:t>РФ</w:t>
      </w:r>
      <w:r w:rsidR="00631D05" w:rsidRPr="00631D05">
        <w:t xml:space="preserve"> </w:t>
      </w:r>
      <w:r w:rsidRPr="00631D05">
        <w:t>является</w:t>
      </w:r>
      <w:r w:rsidR="00631D05" w:rsidRPr="00631D05">
        <w:t xml:space="preserve"> </w:t>
      </w:r>
      <w:r w:rsidRPr="00631D05">
        <w:t>федеральным</w:t>
      </w:r>
      <w:r w:rsidR="00631D05" w:rsidRPr="00631D05">
        <w:t xml:space="preserve"> </w:t>
      </w:r>
      <w:r w:rsidRPr="00631D05">
        <w:t>органом,</w:t>
      </w:r>
      <w:r w:rsidR="00631D05" w:rsidRPr="00631D05">
        <w:t xml:space="preserve"> </w:t>
      </w:r>
      <w:r w:rsidRPr="00631D05">
        <w:t>который</w:t>
      </w:r>
      <w:r w:rsidR="00631D05" w:rsidRPr="00631D05">
        <w:t xml:space="preserve"> </w:t>
      </w:r>
      <w:r w:rsidRPr="00631D05">
        <w:t>организует</w:t>
      </w:r>
      <w:r w:rsidR="00631D05" w:rsidRPr="00631D05">
        <w:t xml:space="preserve"> </w:t>
      </w:r>
      <w:r w:rsidRPr="00631D05">
        <w:t>разработку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обеспечивает</w:t>
      </w:r>
      <w:r w:rsidR="00631D05" w:rsidRPr="00631D05">
        <w:t xml:space="preserve"> </w:t>
      </w:r>
      <w:r w:rsidRPr="00631D05">
        <w:t>реализацию</w:t>
      </w:r>
      <w:r w:rsidR="00631D05" w:rsidRPr="00631D05">
        <w:t xml:space="preserve"> </w:t>
      </w:r>
      <w:r w:rsidRPr="00631D05">
        <w:t>государственной</w:t>
      </w:r>
      <w:r w:rsidR="00631D05" w:rsidRPr="00631D05">
        <w:t xml:space="preserve"> </w:t>
      </w:r>
      <w:r w:rsidRPr="00631D05">
        <w:t>политики</w:t>
      </w:r>
      <w:r w:rsidR="00631D05" w:rsidRPr="00631D05">
        <w:t xml:space="preserve"> </w:t>
      </w:r>
      <w:r w:rsidRPr="00631D05">
        <w:t>по</w:t>
      </w:r>
      <w:r w:rsidR="00631D05" w:rsidRPr="00631D05">
        <w:t xml:space="preserve"> </w:t>
      </w:r>
      <w:r w:rsidRPr="00631D05">
        <w:t>привлечению</w:t>
      </w:r>
      <w:r w:rsidR="00631D05" w:rsidRPr="00631D05">
        <w:t xml:space="preserve"> </w:t>
      </w:r>
      <w:r w:rsidRPr="00631D05">
        <w:t>иностранных</w:t>
      </w:r>
      <w:r w:rsidR="00631D05" w:rsidRPr="00631D05">
        <w:t xml:space="preserve"> </w:t>
      </w:r>
      <w:r w:rsidRPr="00631D05">
        <w:t>инвестиций</w:t>
      </w:r>
      <w:r w:rsidR="00631D05">
        <w:t xml:space="preserve"> (</w:t>
      </w:r>
      <w:r w:rsidRPr="00631D05">
        <w:t>в</w:t>
      </w:r>
      <w:r w:rsidR="00631D05" w:rsidRPr="00631D05">
        <w:t xml:space="preserve"> </w:t>
      </w:r>
      <w:r w:rsidRPr="00631D05">
        <w:t>соответствии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Постановлением</w:t>
      </w:r>
      <w:r w:rsidR="00631D05" w:rsidRPr="00631D05">
        <w:t xml:space="preserve"> </w:t>
      </w:r>
      <w:r w:rsidRPr="00631D05">
        <w:t>Правительства</w:t>
      </w:r>
      <w:r w:rsidR="00631D05" w:rsidRPr="00631D05">
        <w:t xml:space="preserve"> </w:t>
      </w:r>
      <w:r w:rsidRPr="00631D05">
        <w:t>РФ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26</w:t>
      </w:r>
      <w:r w:rsidR="00631D05">
        <w:t>.0</w:t>
      </w:r>
      <w:r w:rsidRPr="00631D05">
        <w:t>8</w:t>
      </w:r>
      <w:r w:rsidR="00631D05">
        <w:t>.9</w:t>
      </w:r>
      <w:r w:rsidRPr="00631D05">
        <w:t>5</w:t>
      </w:r>
      <w:r w:rsidR="00631D05" w:rsidRPr="00631D05">
        <w:t xml:space="preserve">. </w:t>
      </w:r>
      <w:r w:rsidRPr="00631D05">
        <w:t>N</w:t>
      </w:r>
      <w:r w:rsidR="00631D05" w:rsidRPr="00631D05">
        <w:t xml:space="preserve"> </w:t>
      </w:r>
      <w:r w:rsidRPr="00631D05">
        <w:t>844</w:t>
      </w:r>
      <w:r w:rsidR="00631D05">
        <w:t xml:space="preserve"> "</w:t>
      </w:r>
      <w:r w:rsidRPr="00631D05">
        <w:t>Об</w:t>
      </w:r>
      <w:r w:rsidR="00631D05" w:rsidRPr="00631D05">
        <w:t xml:space="preserve"> </w:t>
      </w:r>
      <w:r w:rsidRPr="00631D05">
        <w:t>утверждении</w:t>
      </w:r>
      <w:r w:rsidR="00631D05" w:rsidRPr="00631D05">
        <w:t xml:space="preserve"> </w:t>
      </w:r>
      <w:r w:rsidRPr="00631D05">
        <w:t>Положения</w:t>
      </w:r>
      <w:r w:rsidR="00631D05" w:rsidRPr="00631D05">
        <w:t xml:space="preserve"> </w:t>
      </w:r>
      <w:r w:rsidRPr="00631D05">
        <w:t>о</w:t>
      </w:r>
      <w:r w:rsidR="00631D05" w:rsidRPr="00631D05">
        <w:t xml:space="preserve"> </w:t>
      </w:r>
      <w:r w:rsidRPr="00631D05">
        <w:t>Министерстве</w:t>
      </w:r>
      <w:r w:rsidR="00631D05" w:rsidRPr="00631D05">
        <w:t xml:space="preserve"> </w:t>
      </w:r>
      <w:r w:rsidRPr="00631D05">
        <w:t>экономики</w:t>
      </w:r>
      <w:r w:rsidR="00631D05" w:rsidRPr="00631D05">
        <w:t xml:space="preserve"> </w:t>
      </w:r>
      <w:r w:rsidRPr="00631D05">
        <w:t>РФ</w:t>
      </w:r>
      <w:r w:rsidR="00631D05">
        <w:t>"</w:t>
      </w:r>
      <w:r w:rsidR="00631D05" w:rsidRPr="00631D05">
        <w:t xml:space="preserve">), </w:t>
      </w:r>
      <w:r w:rsidRPr="00631D05">
        <w:t>видимо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него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будут</w:t>
      </w:r>
      <w:r w:rsidR="00631D05" w:rsidRPr="00631D05">
        <w:t xml:space="preserve"> </w:t>
      </w:r>
      <w:r w:rsidRPr="00631D05">
        <w:t>возложены</w:t>
      </w:r>
      <w:r w:rsidR="00631D05" w:rsidRPr="00631D05">
        <w:t xml:space="preserve"> </w:t>
      </w:r>
      <w:r w:rsidRPr="00631D05">
        <w:t>указанные</w:t>
      </w:r>
      <w:r w:rsidR="00631D05" w:rsidRPr="00631D05">
        <w:t xml:space="preserve"> </w:t>
      </w:r>
      <w:r w:rsidRPr="00631D05">
        <w:t>функции</w:t>
      </w:r>
      <w:r w:rsidR="00631D05" w:rsidRPr="00631D05">
        <w:t xml:space="preserve">. </w:t>
      </w:r>
      <w:r w:rsidRPr="00631D05">
        <w:t>В</w:t>
      </w:r>
      <w:r w:rsidR="00631D05" w:rsidRPr="00631D05">
        <w:t xml:space="preserve"> </w:t>
      </w:r>
      <w:r w:rsidRPr="00631D05">
        <w:t>настоящее</w:t>
      </w:r>
      <w:r w:rsidR="00631D05" w:rsidRPr="00631D05">
        <w:t xml:space="preserve"> </w:t>
      </w:r>
      <w:r w:rsidRPr="00631D05">
        <w:t>время</w:t>
      </w:r>
      <w:r w:rsidR="00631D05" w:rsidRPr="00631D05">
        <w:t xml:space="preserve"> </w:t>
      </w:r>
      <w:r w:rsidRPr="00631D05">
        <w:t>филиалы</w:t>
      </w:r>
      <w:r w:rsidR="00631D05" w:rsidRPr="00631D05">
        <w:t xml:space="preserve"> </w:t>
      </w:r>
      <w:r w:rsidRPr="00631D05">
        <w:t>иностранных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лиц</w:t>
      </w:r>
      <w:r w:rsidR="00631D05" w:rsidRPr="00631D05">
        <w:t xml:space="preserve"> </w:t>
      </w:r>
      <w:r w:rsidRPr="00631D05">
        <w:t>регистрируются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Государственной</w:t>
      </w:r>
      <w:r w:rsidR="00631D05" w:rsidRPr="00631D05">
        <w:t xml:space="preserve"> </w:t>
      </w:r>
      <w:r w:rsidRPr="00631D05">
        <w:t>регистрационной</w:t>
      </w:r>
      <w:r w:rsidR="00631D05" w:rsidRPr="00631D05">
        <w:t xml:space="preserve"> </w:t>
      </w:r>
      <w:r w:rsidRPr="00631D05">
        <w:t>палате</w:t>
      </w:r>
      <w:r w:rsidR="00631D05" w:rsidRPr="00631D05">
        <w:t xml:space="preserve"> </w:t>
      </w:r>
      <w:r w:rsidRPr="00631D05">
        <w:t>при</w:t>
      </w:r>
      <w:r w:rsidR="00631D05" w:rsidRPr="00631D05">
        <w:t xml:space="preserve"> </w:t>
      </w:r>
      <w:r w:rsidRPr="00631D05">
        <w:t>Министерстве</w:t>
      </w:r>
      <w:r w:rsidR="00631D05" w:rsidRPr="00631D05">
        <w:t xml:space="preserve"> </w:t>
      </w:r>
      <w:r w:rsidRPr="00631D05">
        <w:t>юстиции</w:t>
      </w:r>
      <w:r w:rsidR="00631D05" w:rsidRPr="00631D05">
        <w:t xml:space="preserve"> </w:t>
      </w:r>
      <w:r w:rsidRPr="00631D05">
        <w:t>РФ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Налогообложение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</w:t>
      </w:r>
      <w:r w:rsidR="00631D05" w:rsidRPr="00631D05">
        <w:t>.</w:t>
      </w:r>
    </w:p>
    <w:p w:rsidR="00631D05" w:rsidRPr="00631D05" w:rsidRDefault="00577681" w:rsidP="00631D05">
      <w:pPr>
        <w:pStyle w:val="a6"/>
        <w:tabs>
          <w:tab w:val="left" w:pos="726"/>
        </w:tabs>
      </w:pPr>
      <w:r w:rsidRPr="00631D05">
        <w:t>В</w:t>
      </w:r>
      <w:r w:rsidR="00631D05" w:rsidRPr="00631D05">
        <w:t xml:space="preserve"> </w:t>
      </w:r>
      <w:r w:rsidRPr="00631D05">
        <w:t>соответствии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недавно</w:t>
      </w:r>
      <w:r w:rsidR="00631D05" w:rsidRPr="00631D05">
        <w:t xml:space="preserve"> </w:t>
      </w:r>
      <w:r w:rsidRPr="00631D05">
        <w:t>принятым</w:t>
      </w:r>
      <w:r w:rsidR="00631D05" w:rsidRPr="00631D05">
        <w:t xml:space="preserve"> </w:t>
      </w:r>
      <w:r w:rsidRPr="00631D05">
        <w:t>Налоговым</w:t>
      </w:r>
      <w:r w:rsidR="00631D05" w:rsidRPr="00631D05">
        <w:t xml:space="preserve"> </w:t>
      </w:r>
      <w:r w:rsidRPr="00631D05">
        <w:t>кодексом</w:t>
      </w:r>
      <w:r w:rsidR="00631D05" w:rsidRPr="00631D05">
        <w:t xml:space="preserve"> </w:t>
      </w:r>
      <w:r w:rsidRPr="00631D05">
        <w:t>филиалы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представительства</w:t>
      </w:r>
      <w:r w:rsidR="00631D05" w:rsidRPr="00631D05">
        <w:t xml:space="preserve"> </w:t>
      </w:r>
      <w:r w:rsidRPr="00631D05">
        <w:t>российских</w:t>
      </w:r>
      <w:r w:rsidR="00631D05" w:rsidRPr="00631D05">
        <w:t xml:space="preserve"> </w:t>
      </w:r>
      <w:r w:rsidRPr="00631D05">
        <w:t>организаций</w:t>
      </w:r>
      <w:r w:rsidR="00631D05" w:rsidRPr="00631D05">
        <w:t xml:space="preserve"> </w:t>
      </w:r>
      <w:r w:rsidRPr="00631D05">
        <w:t>перестали</w:t>
      </w:r>
      <w:r w:rsidR="00631D05" w:rsidRPr="00631D05">
        <w:t xml:space="preserve"> </w:t>
      </w:r>
      <w:r w:rsidRPr="00631D05">
        <w:t>быть</w:t>
      </w:r>
      <w:r w:rsidR="00631D05" w:rsidRPr="00631D05">
        <w:t xml:space="preserve"> </w:t>
      </w:r>
      <w:r w:rsidRPr="00631D05">
        <w:t>самостоятельными</w:t>
      </w:r>
      <w:r w:rsidR="00631D05" w:rsidRPr="00631D05">
        <w:t xml:space="preserve"> </w:t>
      </w:r>
      <w:r w:rsidRPr="00631D05">
        <w:t>налогоплательщиками</w:t>
      </w:r>
      <w:r w:rsidR="00631D05" w:rsidRPr="00631D05">
        <w:t xml:space="preserve">, </w:t>
      </w:r>
      <w:r w:rsidRPr="00631D05">
        <w:t>в</w:t>
      </w:r>
      <w:r w:rsidR="00631D05" w:rsidRPr="00631D05">
        <w:t xml:space="preserve"> </w:t>
      </w:r>
      <w:r w:rsidRPr="00631D05">
        <w:t>отличие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них</w:t>
      </w:r>
      <w:r w:rsidR="00631D05" w:rsidRPr="00631D05">
        <w:t xml:space="preserve">, </w:t>
      </w:r>
      <w:r w:rsidRPr="00631D05">
        <w:t>филиалы</w:t>
      </w:r>
      <w:r w:rsidR="00631D05" w:rsidRPr="00631D05">
        <w:t xml:space="preserve"> </w:t>
      </w:r>
      <w:r w:rsidRPr="00631D05">
        <w:t>иностранных</w:t>
      </w:r>
      <w:r w:rsidR="00631D05" w:rsidRPr="00631D05">
        <w:t xml:space="preserve"> </w:t>
      </w:r>
      <w:r w:rsidRPr="00631D05">
        <w:t>фирм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некоммерческих</w:t>
      </w:r>
      <w:r w:rsidR="00631D05" w:rsidRPr="00631D05">
        <w:t xml:space="preserve"> </w:t>
      </w:r>
      <w:r w:rsidRPr="00631D05">
        <w:t>организаций</w:t>
      </w:r>
      <w:r w:rsidR="00631D05" w:rsidRPr="00631D05">
        <w:t xml:space="preserve"> </w:t>
      </w:r>
      <w:r w:rsidRPr="00631D05">
        <w:t>признаны</w:t>
      </w:r>
      <w:r w:rsidR="00631D05" w:rsidRPr="00631D05">
        <w:t xml:space="preserve"> </w:t>
      </w:r>
      <w:r w:rsidRPr="00631D05">
        <w:t>Налоговым</w:t>
      </w:r>
      <w:r w:rsidR="00631D05" w:rsidRPr="00631D05">
        <w:t xml:space="preserve"> </w:t>
      </w:r>
      <w:r w:rsidRPr="00631D05">
        <w:t>кодексом</w:t>
      </w:r>
      <w:r w:rsidR="00631D05" w:rsidRPr="00631D05">
        <w:t xml:space="preserve"> </w:t>
      </w:r>
      <w:r w:rsidRPr="00631D05">
        <w:t>субъектами</w:t>
      </w:r>
      <w:r w:rsidR="00631D05" w:rsidRPr="00631D05">
        <w:t xml:space="preserve"> </w:t>
      </w:r>
      <w:r w:rsidRPr="00631D05">
        <w:t>налогового</w:t>
      </w:r>
      <w:r w:rsidR="00631D05" w:rsidRPr="00631D05">
        <w:t xml:space="preserve"> </w:t>
      </w:r>
      <w:r w:rsidRPr="00631D05">
        <w:t>права</w:t>
      </w:r>
      <w:r w:rsidR="00631D05" w:rsidRPr="00631D05">
        <w:t xml:space="preserve">. </w:t>
      </w:r>
      <w:r w:rsidRPr="00631D05">
        <w:t>Филиалы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представительства</w:t>
      </w:r>
      <w:r w:rsidR="00631D05" w:rsidRPr="00631D05">
        <w:t xml:space="preserve"> </w:t>
      </w:r>
      <w:r w:rsidRPr="00631D05">
        <w:t>выполняют</w:t>
      </w:r>
      <w:r w:rsidR="00631D05" w:rsidRPr="00631D05">
        <w:t xml:space="preserve"> </w:t>
      </w:r>
      <w:r w:rsidRPr="00631D05">
        <w:t>обязанности</w:t>
      </w:r>
      <w:r w:rsidR="00631D05" w:rsidRPr="00631D05">
        <w:t xml:space="preserve"> </w:t>
      </w:r>
      <w:r w:rsidRPr="00631D05">
        <w:t>учредивших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лиц</w:t>
      </w:r>
      <w:r w:rsidR="00631D05" w:rsidRPr="00631D05">
        <w:t xml:space="preserve"> </w:t>
      </w:r>
      <w:r w:rsidRPr="00631D05">
        <w:t>по</w:t>
      </w:r>
      <w:r w:rsidR="00631D05" w:rsidRPr="00631D05">
        <w:t xml:space="preserve"> </w:t>
      </w:r>
      <w:r w:rsidRPr="00631D05">
        <w:t>уплате</w:t>
      </w:r>
      <w:r w:rsidR="00631D05" w:rsidRPr="00631D05">
        <w:t xml:space="preserve"> </w:t>
      </w:r>
      <w:r w:rsidRPr="00631D05">
        <w:t>налогов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сборов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той</w:t>
      </w:r>
      <w:r w:rsidR="00631D05" w:rsidRPr="00631D05">
        <w:t xml:space="preserve"> </w:t>
      </w:r>
      <w:r w:rsidRPr="00631D05">
        <w:t>территории,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которой</w:t>
      </w:r>
      <w:r w:rsidR="00631D05" w:rsidRPr="00631D05">
        <w:t xml:space="preserve"> </w:t>
      </w:r>
      <w:r w:rsidRPr="00631D05">
        <w:t>эти</w:t>
      </w:r>
      <w:r w:rsidR="00631D05" w:rsidRPr="00631D05">
        <w:t xml:space="preserve"> </w:t>
      </w:r>
      <w:r w:rsidRPr="00631D05">
        <w:t>обособленные</w:t>
      </w:r>
      <w:r w:rsidR="00631D05" w:rsidRPr="00631D05">
        <w:t xml:space="preserve"> </w:t>
      </w:r>
      <w:r w:rsidRPr="00631D05">
        <w:t>подразделения</w:t>
      </w:r>
      <w:r w:rsidR="00631D05" w:rsidRPr="00631D05">
        <w:t xml:space="preserve"> </w:t>
      </w:r>
      <w:r w:rsidRPr="00631D05">
        <w:t>осуществляют</w:t>
      </w:r>
      <w:r w:rsidR="00631D05" w:rsidRPr="00631D05">
        <w:t xml:space="preserve"> </w:t>
      </w:r>
      <w:r w:rsidRPr="00631D05">
        <w:t>функции</w:t>
      </w:r>
      <w:r w:rsidR="00631D05" w:rsidRPr="00631D05">
        <w:t xml:space="preserve"> </w:t>
      </w:r>
      <w:r w:rsidRPr="00631D05">
        <w:t>создавших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организаций</w:t>
      </w:r>
      <w:r w:rsidR="00631D05" w:rsidRPr="00631D05">
        <w:t xml:space="preserve">. </w:t>
      </w:r>
      <w:r w:rsidRPr="00631D05">
        <w:t>Фактически</w:t>
      </w:r>
      <w:r w:rsidR="00631D05" w:rsidRPr="00631D05">
        <w:t xml:space="preserve"> </w:t>
      </w:r>
      <w:r w:rsidRPr="00631D05">
        <w:t>филиалам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иным</w:t>
      </w:r>
      <w:r w:rsidR="00631D05" w:rsidRPr="00631D05">
        <w:t xml:space="preserve"> </w:t>
      </w:r>
      <w:r w:rsidRPr="00631D05">
        <w:t>обособленным</w:t>
      </w:r>
      <w:r w:rsidR="00631D05" w:rsidRPr="00631D05">
        <w:t xml:space="preserve"> </w:t>
      </w:r>
      <w:r w:rsidRPr="00631D05">
        <w:t>подразделениям</w:t>
      </w:r>
      <w:r w:rsidR="00631D05" w:rsidRPr="00631D05">
        <w:t xml:space="preserve"> </w:t>
      </w:r>
      <w:r w:rsidRPr="00631D05">
        <w:t>организаций</w:t>
      </w:r>
      <w:r w:rsidR="00631D05" w:rsidRPr="00631D05">
        <w:t xml:space="preserve"> </w:t>
      </w:r>
      <w:r w:rsidRPr="00631D05">
        <w:t>придан</w:t>
      </w:r>
      <w:r w:rsidR="00631D05" w:rsidRPr="00631D05">
        <w:t xml:space="preserve"> </w:t>
      </w:r>
      <w:r w:rsidRPr="00631D05">
        <w:t>статус</w:t>
      </w:r>
      <w:r w:rsidR="00631D05" w:rsidRPr="00631D05">
        <w:t xml:space="preserve"> </w:t>
      </w:r>
      <w:r w:rsidRPr="00631D05">
        <w:t>налогового</w:t>
      </w:r>
      <w:r w:rsidR="00631D05" w:rsidRPr="00631D05">
        <w:t xml:space="preserve"> </w:t>
      </w:r>
      <w:r w:rsidRPr="00631D05">
        <w:t>представительства</w:t>
      </w:r>
      <w:r w:rsidR="00631D05" w:rsidRPr="00631D05">
        <w:t xml:space="preserve">. </w:t>
      </w:r>
      <w:r w:rsidRPr="00631D05">
        <w:t>Статья</w:t>
      </w:r>
      <w:r w:rsidR="00631D05" w:rsidRPr="00631D05">
        <w:t xml:space="preserve"> </w:t>
      </w:r>
      <w:r w:rsidRPr="00631D05">
        <w:t>27</w:t>
      </w:r>
      <w:r w:rsidR="00631D05" w:rsidRPr="00631D05">
        <w:t xml:space="preserve"> </w:t>
      </w:r>
      <w:r w:rsidRPr="00631D05">
        <w:t>НК</w:t>
      </w:r>
      <w:r w:rsidR="00631D05" w:rsidRPr="00631D05">
        <w:t xml:space="preserve"> </w:t>
      </w:r>
      <w:r w:rsidRPr="00631D05">
        <w:t>дает</w:t>
      </w:r>
      <w:r w:rsidR="00631D05" w:rsidRPr="00631D05">
        <w:t xml:space="preserve"> </w:t>
      </w:r>
      <w:r w:rsidRPr="00631D05">
        <w:t>определение</w:t>
      </w:r>
      <w:r w:rsidR="00631D05" w:rsidRPr="00631D05">
        <w:t xml:space="preserve"> </w:t>
      </w:r>
      <w:r w:rsidRPr="00631D05">
        <w:t>законного</w:t>
      </w:r>
      <w:r w:rsidR="00631D05" w:rsidRPr="00631D05">
        <w:t xml:space="preserve"> </w:t>
      </w:r>
      <w:r w:rsidRPr="00631D05">
        <w:t>представителя</w:t>
      </w:r>
      <w:r w:rsidR="00631D05" w:rsidRPr="00631D05">
        <w:t xml:space="preserve"> </w:t>
      </w:r>
      <w:r w:rsidRPr="00631D05">
        <w:t>налогоплательщика-организации</w:t>
      </w:r>
      <w:r w:rsidR="00631D05" w:rsidRPr="00631D05">
        <w:t xml:space="preserve"> </w:t>
      </w:r>
      <w:r w:rsidRPr="00631D05">
        <w:t>Ими</w:t>
      </w:r>
      <w:r w:rsidR="00631D05" w:rsidRPr="00631D05">
        <w:t xml:space="preserve"> </w:t>
      </w:r>
      <w:r w:rsidRPr="00631D05">
        <w:t>признаются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, </w:t>
      </w:r>
      <w:r w:rsidRPr="00631D05">
        <w:t>уполномоченные</w:t>
      </w:r>
      <w:r w:rsidR="00631D05" w:rsidRPr="00631D05">
        <w:t xml:space="preserve"> </w:t>
      </w:r>
      <w:r w:rsidRPr="00631D05">
        <w:t>представлять</w:t>
      </w:r>
      <w:r w:rsidR="00631D05" w:rsidRPr="00631D05">
        <w:t xml:space="preserve"> </w:t>
      </w:r>
      <w:r w:rsidRPr="00631D05">
        <w:t>указанную</w:t>
      </w:r>
      <w:r w:rsidR="00631D05" w:rsidRPr="00631D05">
        <w:t xml:space="preserve"> </w:t>
      </w:r>
      <w:r w:rsidRPr="00631D05">
        <w:t>организацию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основании</w:t>
      </w:r>
      <w:r w:rsidR="00631D05" w:rsidRPr="00631D05">
        <w:t xml:space="preserve"> </w:t>
      </w:r>
      <w:r w:rsidRPr="00631D05">
        <w:t>закона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ее</w:t>
      </w:r>
      <w:r w:rsidR="00631D05" w:rsidRPr="00631D05">
        <w:t xml:space="preserve"> </w:t>
      </w:r>
      <w:r w:rsidRPr="00631D05">
        <w:t>учредительных</w:t>
      </w:r>
      <w:r w:rsidR="00631D05" w:rsidRPr="00631D05">
        <w:t xml:space="preserve"> </w:t>
      </w:r>
      <w:r w:rsidRPr="00631D05">
        <w:t>документов</w:t>
      </w:r>
      <w:r w:rsidR="00631D05" w:rsidRPr="00631D05">
        <w:t xml:space="preserve">. </w:t>
      </w:r>
      <w:r w:rsidRPr="00631D05">
        <w:t>Таким</w:t>
      </w:r>
      <w:r w:rsidR="00631D05" w:rsidRPr="00631D05">
        <w:t xml:space="preserve"> </w:t>
      </w:r>
      <w:r w:rsidRPr="00631D05">
        <w:t>образом</w:t>
      </w:r>
      <w:r w:rsidR="00631D05" w:rsidRPr="00631D05">
        <w:t xml:space="preserve">, </w:t>
      </w:r>
      <w:r w:rsidRPr="00631D05">
        <w:t>статусом</w:t>
      </w:r>
      <w:r w:rsidR="00631D05" w:rsidRPr="00631D05">
        <w:t xml:space="preserve"> </w:t>
      </w:r>
      <w:r w:rsidRPr="00631D05">
        <w:t>законного</w:t>
      </w:r>
      <w:r w:rsidR="00631D05" w:rsidRPr="00631D05">
        <w:t xml:space="preserve"> </w:t>
      </w:r>
      <w:r w:rsidRPr="00631D05">
        <w:t>представителя</w:t>
      </w:r>
      <w:r w:rsidR="00631D05" w:rsidRPr="00631D05">
        <w:t xml:space="preserve"> </w:t>
      </w:r>
      <w:r w:rsidRPr="00631D05">
        <w:t>налогоплательщика-организации</w:t>
      </w:r>
      <w:r w:rsidR="00631D05" w:rsidRPr="00631D05">
        <w:t xml:space="preserve"> </w:t>
      </w:r>
      <w:r w:rsidRPr="00631D05">
        <w:t>обладают</w:t>
      </w:r>
      <w:r w:rsidR="00631D05" w:rsidRPr="00631D05">
        <w:t xml:space="preserve"> </w:t>
      </w:r>
      <w:r w:rsidRPr="00631D05">
        <w:t>также</w:t>
      </w:r>
      <w:r w:rsidR="00631D05" w:rsidRPr="00631D05">
        <w:t xml:space="preserve"> </w:t>
      </w:r>
      <w:r w:rsidRPr="00631D05">
        <w:t>руководители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иных</w:t>
      </w:r>
      <w:r w:rsidR="00631D05" w:rsidRPr="00631D05">
        <w:t xml:space="preserve"> </w:t>
      </w:r>
      <w:r w:rsidRPr="00631D05">
        <w:t>обособленных</w:t>
      </w:r>
      <w:r w:rsidR="00631D05" w:rsidRPr="00631D05">
        <w:t xml:space="preserve"> </w:t>
      </w:r>
      <w:r w:rsidRPr="00631D05">
        <w:t>подразделений</w:t>
      </w:r>
      <w:r w:rsidR="00631D05" w:rsidRPr="00631D05">
        <w:t xml:space="preserve"> </w:t>
      </w:r>
      <w:r w:rsidRPr="00631D05">
        <w:t>российских</w:t>
      </w:r>
      <w:r w:rsidR="00631D05" w:rsidRPr="00631D05">
        <w:t xml:space="preserve"> </w:t>
      </w:r>
      <w:r w:rsidRPr="00631D05">
        <w:t>организаций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отношениях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налоговым</w:t>
      </w:r>
      <w:r w:rsidR="00631D05" w:rsidRPr="00631D05">
        <w:t xml:space="preserve"> </w:t>
      </w:r>
      <w:r w:rsidRPr="00631D05">
        <w:t>органом</w:t>
      </w:r>
      <w:r w:rsidR="00631D05" w:rsidRPr="00631D05">
        <w:t>.</w:t>
      </w:r>
    </w:p>
    <w:p w:rsidR="00631D05" w:rsidRDefault="00577681" w:rsidP="00631D05">
      <w:pPr>
        <w:pStyle w:val="a6"/>
        <w:tabs>
          <w:tab w:val="left" w:pos="726"/>
        </w:tabs>
      </w:pPr>
      <w:r w:rsidRPr="00631D05">
        <w:t>Механизм</w:t>
      </w:r>
      <w:r w:rsidR="00631D05" w:rsidRPr="00631D05">
        <w:t xml:space="preserve"> </w:t>
      </w:r>
      <w:r w:rsidRPr="00631D05">
        <w:t>выполнения</w:t>
      </w:r>
      <w:r w:rsidR="00631D05" w:rsidRPr="00631D05">
        <w:t xml:space="preserve"> </w:t>
      </w:r>
      <w:r w:rsidRPr="00631D05">
        <w:t>филиалами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представительствами</w:t>
      </w:r>
      <w:r w:rsidR="00631D05" w:rsidRPr="00631D05">
        <w:t xml:space="preserve"> </w:t>
      </w:r>
      <w:r w:rsidRPr="00631D05">
        <w:t>обязанностей</w:t>
      </w:r>
      <w:r w:rsidR="00631D05" w:rsidRPr="00631D05">
        <w:t xml:space="preserve"> </w:t>
      </w:r>
      <w:r w:rsidRPr="00631D05">
        <w:t>организаций</w:t>
      </w:r>
      <w:r w:rsidR="00631D05" w:rsidRPr="00631D05">
        <w:t xml:space="preserve"> </w:t>
      </w:r>
      <w:r w:rsidRPr="00631D05">
        <w:t>по</w:t>
      </w:r>
      <w:r w:rsidR="00631D05" w:rsidRPr="00631D05">
        <w:t xml:space="preserve"> </w:t>
      </w:r>
      <w:r w:rsidRPr="00631D05">
        <w:t>уплате</w:t>
      </w:r>
      <w:r w:rsidR="00631D05" w:rsidRPr="00631D05">
        <w:t xml:space="preserve"> </w:t>
      </w:r>
      <w:r w:rsidRPr="00631D05">
        <w:t>налогов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сборов</w:t>
      </w:r>
      <w:r w:rsidR="00631D05" w:rsidRPr="00631D05">
        <w:t xml:space="preserve"> </w:t>
      </w:r>
      <w:r w:rsidRPr="00631D05">
        <w:t>должен</w:t>
      </w:r>
      <w:r w:rsidR="00631D05" w:rsidRPr="00631D05">
        <w:t xml:space="preserve"> </w:t>
      </w:r>
      <w:r w:rsidRPr="00631D05">
        <w:t>быть</w:t>
      </w:r>
      <w:r w:rsidR="00631D05" w:rsidRPr="00631D05">
        <w:t xml:space="preserve"> </w:t>
      </w:r>
      <w:r w:rsidRPr="00631D05">
        <w:t>определен</w:t>
      </w:r>
      <w:r w:rsidR="00631D05" w:rsidRPr="00631D05">
        <w:t xml:space="preserve"> </w:t>
      </w:r>
      <w:r w:rsidRPr="00631D05">
        <w:t>во</w:t>
      </w:r>
      <w:r w:rsidR="00631D05" w:rsidRPr="00631D05">
        <w:t xml:space="preserve"> </w:t>
      </w:r>
      <w:r w:rsidRPr="00631D05">
        <w:t>второй</w:t>
      </w:r>
      <w:r w:rsidR="00631D05" w:rsidRPr="00631D05">
        <w:t xml:space="preserve"> </w:t>
      </w:r>
      <w:r w:rsidRPr="00631D05">
        <w:t>части</w:t>
      </w:r>
      <w:r w:rsidR="00631D05" w:rsidRPr="00631D05">
        <w:t xml:space="preserve"> </w:t>
      </w:r>
      <w:r w:rsidRPr="00631D05">
        <w:t>Налогового</w:t>
      </w:r>
      <w:r w:rsidR="00631D05" w:rsidRPr="00631D05">
        <w:t xml:space="preserve"> </w:t>
      </w:r>
      <w:r w:rsidRPr="00631D05">
        <w:t>кодекса</w:t>
      </w:r>
      <w:r w:rsidR="00631D05" w:rsidRPr="00631D05">
        <w:t xml:space="preserve"> </w:t>
      </w:r>
      <w:r w:rsidRPr="00631D05">
        <w:t>применительно</w:t>
      </w:r>
      <w:r w:rsidR="00631D05" w:rsidRPr="00631D05">
        <w:t xml:space="preserve"> </w:t>
      </w:r>
      <w:r w:rsidRPr="00631D05">
        <w:t>к</w:t>
      </w:r>
      <w:r w:rsidR="00631D05" w:rsidRPr="00631D05">
        <w:t xml:space="preserve"> </w:t>
      </w:r>
      <w:r w:rsidRPr="00631D05">
        <w:t>конкретным</w:t>
      </w:r>
      <w:r w:rsidR="00631D05" w:rsidRPr="00631D05">
        <w:t xml:space="preserve"> </w:t>
      </w:r>
      <w:r w:rsidRPr="00631D05">
        <w:t>налогам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сборам</w:t>
      </w:r>
      <w:r w:rsidR="00631D05" w:rsidRPr="00631D05">
        <w:t xml:space="preserve">. </w:t>
      </w:r>
      <w:r w:rsidRPr="00631D05">
        <w:t>До</w:t>
      </w:r>
      <w:r w:rsidR="00631D05" w:rsidRPr="00631D05">
        <w:t xml:space="preserve"> </w:t>
      </w:r>
      <w:r w:rsidRPr="00631D05">
        <w:t>введения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действие</w:t>
      </w:r>
      <w:r w:rsidR="00631D05" w:rsidRPr="00631D05">
        <w:t xml:space="preserve"> </w:t>
      </w:r>
      <w:r w:rsidRPr="00631D05">
        <w:t>второй</w:t>
      </w:r>
      <w:r w:rsidR="00631D05" w:rsidRPr="00631D05">
        <w:t xml:space="preserve"> </w:t>
      </w:r>
      <w:r w:rsidRPr="00631D05">
        <w:t>части</w:t>
      </w:r>
      <w:r w:rsidR="00631D05" w:rsidRPr="00631D05">
        <w:t xml:space="preserve"> </w:t>
      </w:r>
      <w:r w:rsidRPr="00631D05">
        <w:t>Налогового</w:t>
      </w:r>
      <w:r w:rsidR="00631D05" w:rsidRPr="00631D05">
        <w:t xml:space="preserve"> </w:t>
      </w:r>
      <w:r w:rsidRPr="00631D05">
        <w:t>кодекса</w:t>
      </w:r>
      <w:r w:rsidR="00631D05" w:rsidRPr="00631D05">
        <w:t xml:space="preserve"> </w:t>
      </w:r>
      <w:r w:rsidRPr="00631D05">
        <w:t>обязанности</w:t>
      </w:r>
      <w:r w:rsidR="00631D05" w:rsidRPr="00631D05">
        <w:t xml:space="preserve"> </w:t>
      </w:r>
      <w:r w:rsidRPr="00631D05">
        <w:t>по</w:t>
      </w:r>
      <w:r w:rsidR="00631D05" w:rsidRPr="00631D05">
        <w:t xml:space="preserve"> </w:t>
      </w:r>
      <w:r w:rsidRPr="00631D05">
        <w:t>уплате</w:t>
      </w:r>
      <w:r w:rsidR="00631D05" w:rsidRPr="00631D05">
        <w:t xml:space="preserve"> </w:t>
      </w:r>
      <w:r w:rsidRPr="00631D05">
        <w:t>налогов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сборов</w:t>
      </w:r>
      <w:r w:rsidR="00631D05" w:rsidRPr="00631D05">
        <w:t xml:space="preserve"> </w:t>
      </w:r>
      <w:r w:rsidRPr="00631D05">
        <w:t>по</w:t>
      </w:r>
      <w:r w:rsidR="00631D05" w:rsidRPr="00631D05">
        <w:t xml:space="preserve"> </w:t>
      </w:r>
      <w:r w:rsidRPr="00631D05">
        <w:t>месту</w:t>
      </w:r>
      <w:r w:rsidR="00631D05" w:rsidRPr="00631D05">
        <w:t xml:space="preserve"> </w:t>
      </w:r>
      <w:r w:rsidRPr="00631D05">
        <w:t>нахождения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</w:t>
      </w:r>
      <w:r w:rsidR="00631D05" w:rsidRPr="00631D05">
        <w:t xml:space="preserve"> </w:t>
      </w:r>
      <w:r w:rsidRPr="00631D05">
        <w:t>организации</w:t>
      </w:r>
      <w:r w:rsidR="00631D05" w:rsidRPr="00631D05">
        <w:t xml:space="preserve"> </w:t>
      </w:r>
      <w:r w:rsidRPr="00631D05">
        <w:t>осуществляют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порядке,</w:t>
      </w:r>
      <w:r w:rsidR="00631D05" w:rsidRPr="00631D05">
        <w:t xml:space="preserve"> </w:t>
      </w:r>
      <w:r w:rsidRPr="00631D05">
        <w:t>установленном</w:t>
      </w:r>
      <w:r w:rsidR="00631D05" w:rsidRPr="00631D05">
        <w:t xml:space="preserve"> </w:t>
      </w:r>
      <w:r w:rsidRPr="00631D05">
        <w:t>соответствующим</w:t>
      </w:r>
      <w:r w:rsidR="00631D05" w:rsidRPr="00631D05">
        <w:t xml:space="preserve"> </w:t>
      </w:r>
      <w:r w:rsidRPr="00631D05">
        <w:t>законодательным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иным</w:t>
      </w:r>
      <w:r w:rsidR="00631D05" w:rsidRPr="00631D05">
        <w:t xml:space="preserve"> </w:t>
      </w:r>
      <w:r w:rsidRPr="00631D05">
        <w:t>нормативным</w:t>
      </w:r>
      <w:r w:rsidR="00631D05" w:rsidRPr="00631D05">
        <w:t xml:space="preserve"> </w:t>
      </w:r>
      <w:r w:rsidRPr="00631D05">
        <w:t>актом</w:t>
      </w:r>
      <w:r w:rsidR="00631D05" w:rsidRPr="00631D05">
        <w:t xml:space="preserve"> </w:t>
      </w:r>
      <w:r w:rsidRPr="00631D05">
        <w:t>о</w:t>
      </w:r>
      <w:r w:rsidR="00631D05" w:rsidRPr="00631D05">
        <w:t xml:space="preserve"> </w:t>
      </w:r>
      <w:r w:rsidRPr="00631D05">
        <w:t>конкретном</w:t>
      </w:r>
      <w:r w:rsidR="00631D05" w:rsidRPr="00631D05">
        <w:t xml:space="preserve"> </w:t>
      </w:r>
      <w:r w:rsidRPr="00631D05">
        <w:t>налоге</w:t>
      </w:r>
      <w:r w:rsidR="00631D05" w:rsidRPr="00631D05">
        <w:t xml:space="preserve"> </w:t>
      </w:r>
      <w:r w:rsidRPr="00631D05">
        <w:t>или</w:t>
      </w:r>
      <w:r w:rsidR="00631D05" w:rsidRPr="00631D05">
        <w:t xml:space="preserve"> </w:t>
      </w:r>
      <w:r w:rsidRPr="00631D05">
        <w:t>сборе</w:t>
      </w:r>
      <w:r w:rsidR="00631D05" w:rsidRPr="00631D05">
        <w:t xml:space="preserve">. </w:t>
      </w:r>
      <w:r w:rsidRPr="00631D05">
        <w:t>Открытие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представительств</w:t>
      </w:r>
      <w:r w:rsidR="00631D05" w:rsidRPr="00631D05">
        <w:t xml:space="preserve"> </w:t>
      </w:r>
      <w:r w:rsidRPr="00631D05">
        <w:t>за</w:t>
      </w:r>
      <w:r w:rsidR="00631D05" w:rsidRPr="00631D05">
        <w:t xml:space="preserve"> </w:t>
      </w:r>
      <w:r w:rsidRPr="00631D05">
        <w:t>границей</w:t>
      </w:r>
      <w:r w:rsidR="00631D05" w:rsidRPr="00631D05">
        <w:t xml:space="preserve"> </w:t>
      </w:r>
      <w:r w:rsidRPr="00631D05">
        <w:t>российскими</w:t>
      </w:r>
      <w:r w:rsidR="00631D05" w:rsidRPr="00631D05">
        <w:t xml:space="preserve"> </w:t>
      </w:r>
      <w:r w:rsidRPr="00631D05">
        <w:t>юридическими</w:t>
      </w:r>
      <w:r w:rsidR="00631D05" w:rsidRPr="00631D05">
        <w:t xml:space="preserve"> </w:t>
      </w:r>
      <w:r w:rsidRPr="00631D05">
        <w:t>лицами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создание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иностранных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лиц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России</w:t>
      </w:r>
      <w:r w:rsidR="00631D05" w:rsidRPr="00631D05">
        <w:t xml:space="preserve"> </w:t>
      </w:r>
      <w:r w:rsidRPr="00631D05">
        <w:t>породили</w:t>
      </w:r>
      <w:r w:rsidR="00631D05" w:rsidRPr="00631D05">
        <w:t xml:space="preserve"> </w:t>
      </w:r>
      <w:r w:rsidRPr="00631D05">
        <w:t>проблему</w:t>
      </w:r>
      <w:r w:rsidR="00631D05" w:rsidRPr="00631D05">
        <w:t xml:space="preserve"> </w:t>
      </w:r>
      <w:r w:rsidRPr="00631D05">
        <w:t>двойного</w:t>
      </w:r>
      <w:r w:rsidR="00631D05" w:rsidRPr="00631D05">
        <w:t xml:space="preserve"> </w:t>
      </w:r>
      <w:r w:rsidRPr="00631D05">
        <w:t>налогообложения</w:t>
      </w:r>
      <w:r w:rsidR="00631D05" w:rsidRPr="00631D05">
        <w:t xml:space="preserve">. </w:t>
      </w:r>
      <w:r w:rsidRPr="00631D05">
        <w:t>В</w:t>
      </w:r>
      <w:r w:rsidR="00631D05" w:rsidRPr="00631D05">
        <w:t xml:space="preserve"> </w:t>
      </w:r>
      <w:r w:rsidRPr="00631D05">
        <w:t>соответствии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законодательством</w:t>
      </w:r>
      <w:r w:rsidR="00631D05" w:rsidRPr="00631D05">
        <w:t xml:space="preserve"> </w:t>
      </w:r>
      <w:r w:rsidRPr="00631D05">
        <w:t>многих</w:t>
      </w:r>
      <w:r w:rsidR="00631D05" w:rsidRPr="00631D05">
        <w:t xml:space="preserve"> </w:t>
      </w:r>
      <w:r w:rsidRPr="00631D05">
        <w:t>стран</w:t>
      </w:r>
      <w:r w:rsidR="00631D05" w:rsidRPr="00631D05">
        <w:t xml:space="preserve"> </w:t>
      </w:r>
      <w:r w:rsidRPr="00631D05">
        <w:t>налогообложению</w:t>
      </w:r>
      <w:r w:rsidR="00631D05" w:rsidRPr="00631D05">
        <w:t xml:space="preserve"> </w:t>
      </w:r>
      <w:r w:rsidRPr="00631D05">
        <w:t>подлежат</w:t>
      </w:r>
      <w:r w:rsidR="00631D05" w:rsidRPr="00631D05">
        <w:t xml:space="preserve"> </w:t>
      </w:r>
      <w:r w:rsidRPr="00631D05">
        <w:t>доходы</w:t>
      </w:r>
      <w:r w:rsidR="00631D05" w:rsidRPr="00631D05">
        <w:t xml:space="preserve"> </w:t>
      </w:r>
      <w:r w:rsidRPr="00631D05">
        <w:t>коммерческих</w:t>
      </w:r>
      <w:r w:rsidR="00631D05" w:rsidRPr="00631D05">
        <w:t xml:space="preserve"> </w:t>
      </w:r>
      <w:r w:rsidRPr="00631D05">
        <w:t>организаций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зависимости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того</w:t>
      </w:r>
      <w:r w:rsidR="00631D05" w:rsidRPr="00631D05">
        <w:t xml:space="preserve"> </w:t>
      </w:r>
      <w:r w:rsidRPr="00631D05">
        <w:t>места,</w:t>
      </w:r>
      <w:r w:rsidR="00631D05" w:rsidRPr="00631D05">
        <w:t xml:space="preserve"> </w:t>
      </w:r>
      <w:r w:rsidRPr="00631D05">
        <w:t>где</w:t>
      </w:r>
      <w:r w:rsidR="00631D05" w:rsidRPr="00631D05">
        <w:t xml:space="preserve"> </w:t>
      </w:r>
      <w:r w:rsidRPr="00631D05">
        <w:t>они</w:t>
      </w:r>
      <w:r w:rsidR="00631D05" w:rsidRPr="00631D05">
        <w:t xml:space="preserve"> </w:t>
      </w:r>
      <w:r w:rsidRPr="00631D05">
        <w:t>были</w:t>
      </w:r>
      <w:r w:rsidR="00631D05" w:rsidRPr="00631D05">
        <w:t xml:space="preserve"> </w:t>
      </w:r>
      <w:r w:rsidRPr="00631D05">
        <w:t>заработаны,</w:t>
      </w:r>
      <w:r w:rsidR="00631D05" w:rsidRPr="00631D05">
        <w:t xml:space="preserve"> </w:t>
      </w:r>
      <w:r w:rsidRPr="00631D05">
        <w:t>а</w:t>
      </w:r>
      <w:r w:rsidR="00631D05" w:rsidRPr="00631D05">
        <w:t xml:space="preserve"> </w:t>
      </w:r>
      <w:r w:rsidRPr="00631D05">
        <w:t>по</w:t>
      </w:r>
      <w:r w:rsidR="00631D05" w:rsidRPr="00631D05">
        <w:t xml:space="preserve"> </w:t>
      </w:r>
      <w:r w:rsidRPr="00631D05">
        <w:t>месту</w:t>
      </w:r>
      <w:r w:rsidR="00631D05" w:rsidRPr="00631D05">
        <w:t xml:space="preserve"> </w:t>
      </w:r>
      <w:r w:rsidRPr="00631D05">
        <w:t>регистрации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</w:t>
      </w:r>
      <w:r w:rsidR="00631D05" w:rsidRPr="00631D05">
        <w:t xml:space="preserve">. </w:t>
      </w:r>
      <w:r w:rsidRPr="00631D05">
        <w:t>При</w:t>
      </w:r>
      <w:r w:rsidR="00631D05" w:rsidRPr="00631D05">
        <w:t xml:space="preserve"> </w:t>
      </w:r>
      <w:r w:rsidRPr="00631D05">
        <w:t>этом</w:t>
      </w:r>
      <w:r w:rsidR="00631D05" w:rsidRPr="00631D05">
        <w:t xml:space="preserve"> </w:t>
      </w:r>
      <w:r w:rsidRPr="00631D05">
        <w:t>государство</w:t>
      </w:r>
      <w:r w:rsidR="00631D05" w:rsidRPr="00631D05">
        <w:t xml:space="preserve"> </w:t>
      </w:r>
      <w:r w:rsidRPr="00631D05">
        <w:t>взимает</w:t>
      </w:r>
      <w:r w:rsidR="00631D05" w:rsidRPr="00631D05">
        <w:t xml:space="preserve"> </w:t>
      </w:r>
      <w:r w:rsidRPr="00631D05">
        <w:t>налоги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филиалов</w:t>
      </w:r>
      <w:r w:rsidR="00631D05" w:rsidRPr="00631D05">
        <w:t xml:space="preserve"> </w:t>
      </w:r>
      <w:r w:rsidRPr="00631D05">
        <w:t>иностранных</w:t>
      </w:r>
      <w:r w:rsidR="00631D05" w:rsidRPr="00631D05">
        <w:t xml:space="preserve"> </w:t>
      </w:r>
      <w:r w:rsidRPr="00631D05">
        <w:t>юридических</w:t>
      </w:r>
      <w:r w:rsidR="00631D05" w:rsidRPr="00631D05">
        <w:t xml:space="preserve"> </w:t>
      </w:r>
      <w:r w:rsidRPr="00631D05">
        <w:t>лиц,</w:t>
      </w:r>
      <w:r w:rsidR="00631D05" w:rsidRPr="00631D05">
        <w:t xml:space="preserve"> </w:t>
      </w:r>
      <w:r w:rsidRPr="00631D05">
        <w:t>осуществляющих</w:t>
      </w:r>
      <w:r w:rsidR="00631D05" w:rsidRPr="00631D05">
        <w:t xml:space="preserve"> </w:t>
      </w:r>
      <w:r w:rsidRPr="00631D05">
        <w:t>хозяйственную</w:t>
      </w:r>
      <w:r w:rsidR="00631D05" w:rsidRPr="00631D05">
        <w:t xml:space="preserve"> </w:t>
      </w:r>
      <w:r w:rsidRPr="00631D05">
        <w:t>деятельность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их</w:t>
      </w:r>
      <w:r w:rsidR="00631D05" w:rsidRPr="00631D05">
        <w:t xml:space="preserve"> </w:t>
      </w:r>
      <w:r w:rsidRPr="00631D05">
        <w:t>территории</w:t>
      </w:r>
      <w:r w:rsidR="00631D05" w:rsidRPr="00631D05">
        <w:t xml:space="preserve">. </w:t>
      </w:r>
      <w:r w:rsidRPr="00631D05">
        <w:t>Единственный</w:t>
      </w:r>
      <w:r w:rsidR="00631D05" w:rsidRPr="00631D05">
        <w:t xml:space="preserve"> </w:t>
      </w:r>
      <w:r w:rsidRPr="00631D05">
        <w:t>способ</w:t>
      </w:r>
      <w:r w:rsidR="00631D05" w:rsidRPr="00631D05">
        <w:t xml:space="preserve"> </w:t>
      </w:r>
      <w:r w:rsidRPr="00631D05">
        <w:t>избежать</w:t>
      </w:r>
      <w:r w:rsidR="00631D05" w:rsidRPr="00631D05">
        <w:t xml:space="preserve"> </w:t>
      </w:r>
      <w:r w:rsidRPr="00631D05">
        <w:t>двойного</w:t>
      </w:r>
      <w:r w:rsidR="00631D05" w:rsidRPr="00631D05">
        <w:t xml:space="preserve"> </w:t>
      </w:r>
      <w:r w:rsidRPr="00631D05">
        <w:t>налогообложения</w:t>
      </w:r>
      <w:r w:rsidR="00631D05" w:rsidRPr="00631D05">
        <w:t xml:space="preserve"> - </w:t>
      </w:r>
      <w:r w:rsidRPr="00631D05">
        <w:t>заключение</w:t>
      </w:r>
      <w:r w:rsidR="00631D05" w:rsidRPr="00631D05">
        <w:t xml:space="preserve"> </w:t>
      </w:r>
      <w:r w:rsidRPr="00631D05">
        <w:t>двухстороннего</w:t>
      </w:r>
      <w:r w:rsidR="00631D05" w:rsidRPr="00631D05">
        <w:t xml:space="preserve"> </w:t>
      </w:r>
      <w:r w:rsidRPr="00631D05">
        <w:t>договора,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соответствии</w:t>
      </w:r>
      <w:r w:rsidR="00631D05" w:rsidRPr="00631D05">
        <w:t xml:space="preserve"> </w:t>
      </w:r>
      <w:r w:rsidRPr="00631D05">
        <w:t>с</w:t>
      </w:r>
      <w:r w:rsidR="00631D05" w:rsidRPr="00631D05">
        <w:t xml:space="preserve"> </w:t>
      </w:r>
      <w:r w:rsidRPr="00631D05">
        <w:t>которым</w:t>
      </w:r>
      <w:r w:rsidR="00631D05" w:rsidRPr="00631D05">
        <w:t xml:space="preserve">, </w:t>
      </w:r>
      <w:r w:rsidRPr="00631D05">
        <w:t>прибыль,</w:t>
      </w:r>
      <w:r w:rsidR="00631D05" w:rsidRPr="00631D05">
        <w:t xml:space="preserve"> </w:t>
      </w:r>
      <w:r w:rsidRPr="00631D05">
        <w:t>получаемая</w:t>
      </w:r>
      <w:r w:rsidR="00631D05" w:rsidRPr="00631D05">
        <w:t xml:space="preserve"> </w:t>
      </w:r>
      <w:r w:rsidRPr="00631D05">
        <w:t>филиалом</w:t>
      </w:r>
      <w:r w:rsidR="00631D05" w:rsidRPr="00631D05">
        <w:t xml:space="preserve"> </w:t>
      </w:r>
      <w:r w:rsidRPr="00631D05">
        <w:t>за</w:t>
      </w:r>
      <w:r w:rsidR="00631D05" w:rsidRPr="00631D05">
        <w:t xml:space="preserve"> </w:t>
      </w:r>
      <w:r w:rsidRPr="00631D05">
        <w:t>рубежом,</w:t>
      </w:r>
      <w:r w:rsidR="00631D05" w:rsidRPr="00631D05">
        <w:t xml:space="preserve"> </w:t>
      </w:r>
      <w:r w:rsidRPr="00631D05">
        <w:t>облагается</w:t>
      </w:r>
      <w:r w:rsidR="00631D05" w:rsidRPr="00631D05">
        <w:t xml:space="preserve"> </w:t>
      </w:r>
      <w:r w:rsidRPr="00631D05">
        <w:t>налогом</w:t>
      </w:r>
      <w:r w:rsidR="00631D05" w:rsidRPr="00631D05">
        <w:t xml:space="preserve"> </w:t>
      </w:r>
      <w:r w:rsidRPr="00631D05">
        <w:t>того</w:t>
      </w:r>
      <w:r w:rsidR="00631D05" w:rsidRPr="00631D05">
        <w:t xml:space="preserve"> </w:t>
      </w:r>
      <w:r w:rsidRPr="00631D05">
        <w:t>государства,</w:t>
      </w:r>
      <w:r w:rsidR="00631D05" w:rsidRPr="00631D05">
        <w:t xml:space="preserve"> </w:t>
      </w:r>
      <w:r w:rsidRPr="00631D05">
        <w:t>на</w:t>
      </w:r>
      <w:r w:rsidR="00631D05" w:rsidRPr="00631D05">
        <w:t xml:space="preserve"> </w:t>
      </w:r>
      <w:r w:rsidRPr="00631D05">
        <w:t>территории</w:t>
      </w:r>
      <w:r w:rsidR="00631D05" w:rsidRPr="00631D05">
        <w:t xml:space="preserve"> </w:t>
      </w:r>
      <w:r w:rsidRPr="00631D05">
        <w:t>которого</w:t>
      </w:r>
      <w:r w:rsidR="00631D05" w:rsidRPr="00631D05">
        <w:t xml:space="preserve"> </w:t>
      </w:r>
      <w:r w:rsidRPr="00631D05">
        <w:t>он</w:t>
      </w:r>
      <w:r w:rsidR="00631D05" w:rsidRPr="00631D05">
        <w:t xml:space="preserve"> </w:t>
      </w:r>
      <w:r w:rsidRPr="00631D05">
        <w:t>осуществляет</w:t>
      </w:r>
      <w:r w:rsidR="00631D05" w:rsidRPr="00631D05">
        <w:t xml:space="preserve"> </w:t>
      </w:r>
      <w:r w:rsidRPr="00631D05">
        <w:t>свою</w:t>
      </w:r>
      <w:r w:rsidR="00631D05" w:rsidRPr="00631D05">
        <w:t xml:space="preserve"> </w:t>
      </w:r>
      <w:r w:rsidRPr="00631D05">
        <w:t>хозяйственную</w:t>
      </w:r>
      <w:r w:rsidR="00631D05" w:rsidRPr="00631D05">
        <w:t xml:space="preserve"> </w:t>
      </w:r>
      <w:r w:rsidRPr="00631D05">
        <w:t>деятельность</w:t>
      </w:r>
      <w:r w:rsidR="00631D05" w:rsidRPr="00631D05">
        <w:t xml:space="preserve">; </w:t>
      </w:r>
      <w:r w:rsidRPr="00631D05">
        <w:t>другое</w:t>
      </w:r>
      <w:r w:rsidR="00631D05" w:rsidRPr="00631D05">
        <w:t xml:space="preserve"> </w:t>
      </w:r>
      <w:r w:rsidRPr="00631D05">
        <w:t>государство,</w:t>
      </w:r>
      <w:r w:rsidR="00631D05" w:rsidRPr="00631D05">
        <w:t xml:space="preserve"> </w:t>
      </w:r>
      <w:r w:rsidRPr="00631D05">
        <w:t>подписавшее</w:t>
      </w:r>
      <w:r w:rsidR="00631D05" w:rsidRPr="00631D05">
        <w:t xml:space="preserve"> </w:t>
      </w:r>
      <w:r w:rsidRPr="00631D05">
        <w:t>договор,</w:t>
      </w:r>
      <w:r w:rsidR="00631D05" w:rsidRPr="00631D05">
        <w:t xml:space="preserve"> </w:t>
      </w:r>
      <w:r w:rsidRPr="00631D05">
        <w:t>не</w:t>
      </w:r>
      <w:r w:rsidR="00631D05" w:rsidRPr="00631D05">
        <w:t xml:space="preserve"> </w:t>
      </w:r>
      <w:r w:rsidRPr="00631D05">
        <w:t>вправе</w:t>
      </w:r>
      <w:r w:rsidR="00631D05" w:rsidRPr="00631D05">
        <w:t xml:space="preserve"> </w:t>
      </w:r>
      <w:r w:rsidRPr="00631D05">
        <w:t>облагать</w:t>
      </w:r>
      <w:r w:rsidR="00631D05" w:rsidRPr="00631D05">
        <w:t xml:space="preserve"> </w:t>
      </w:r>
      <w:r w:rsidRPr="00631D05">
        <w:t>налогом</w:t>
      </w:r>
      <w:r w:rsidR="00631D05" w:rsidRPr="00631D05">
        <w:t xml:space="preserve"> </w:t>
      </w:r>
      <w:r w:rsidRPr="00631D05">
        <w:t>прибыль</w:t>
      </w:r>
      <w:r w:rsidR="00631D05" w:rsidRPr="00631D05">
        <w:t xml:space="preserve"> </w:t>
      </w:r>
      <w:r w:rsidRPr="00631D05">
        <w:t>юридического</w:t>
      </w:r>
      <w:r w:rsidR="00631D05" w:rsidRPr="00631D05">
        <w:t xml:space="preserve"> </w:t>
      </w:r>
      <w:r w:rsidRPr="00631D05">
        <w:t>лица,</w:t>
      </w:r>
      <w:r w:rsidR="00631D05" w:rsidRPr="00631D05">
        <w:t xml:space="preserve"> </w:t>
      </w:r>
      <w:r w:rsidRPr="00631D05">
        <w:t>полученную</w:t>
      </w:r>
      <w:r w:rsidR="00631D05" w:rsidRPr="00631D05">
        <w:t xml:space="preserve"> </w:t>
      </w:r>
      <w:r w:rsidRPr="00631D05">
        <w:t>от</w:t>
      </w:r>
      <w:r w:rsidR="00631D05" w:rsidRPr="00631D05">
        <w:t xml:space="preserve"> </w:t>
      </w:r>
      <w:r w:rsidRPr="00631D05">
        <w:t>деятельности</w:t>
      </w:r>
      <w:r w:rsidR="00631D05" w:rsidRPr="00631D05">
        <w:t xml:space="preserve"> </w:t>
      </w:r>
      <w:r w:rsidRPr="00631D05">
        <w:t>филиала</w:t>
      </w:r>
      <w:r w:rsidR="00631D05" w:rsidRPr="00631D05">
        <w:t xml:space="preserve"> </w:t>
      </w:r>
      <w:r w:rsidRPr="00631D05">
        <w:t>в</w:t>
      </w:r>
      <w:r w:rsidR="00631D05" w:rsidRPr="00631D05">
        <w:t xml:space="preserve"> </w:t>
      </w:r>
      <w:r w:rsidRPr="00631D05">
        <w:t>государстве</w:t>
      </w:r>
      <w:r w:rsidR="00631D05" w:rsidRPr="00631D05">
        <w:t xml:space="preserve"> - </w:t>
      </w:r>
      <w:r w:rsidRPr="00631D05">
        <w:t>участнике</w:t>
      </w:r>
      <w:r w:rsidR="00631D05" w:rsidRPr="00631D05">
        <w:t xml:space="preserve"> </w:t>
      </w:r>
      <w:r w:rsidRPr="00631D05">
        <w:t>соглашения</w:t>
      </w:r>
      <w:r w:rsidR="00631D05" w:rsidRPr="00631D05">
        <w:t xml:space="preserve"> </w:t>
      </w:r>
      <w:r w:rsidRPr="00631D05">
        <w:t>об</w:t>
      </w:r>
      <w:r w:rsidR="00631D05" w:rsidRPr="00631D05">
        <w:t xml:space="preserve"> </w:t>
      </w:r>
      <w:r w:rsidR="006A6F19" w:rsidRPr="00631D05">
        <w:t>избежание</w:t>
      </w:r>
      <w:r w:rsidR="00631D05" w:rsidRPr="00631D05">
        <w:t xml:space="preserve"> </w:t>
      </w:r>
      <w:r w:rsidRPr="00631D05">
        <w:t>двойного</w:t>
      </w:r>
      <w:r w:rsidR="00631D05" w:rsidRPr="00631D05">
        <w:t xml:space="preserve"> </w:t>
      </w:r>
      <w:r w:rsidRPr="00631D05">
        <w:t>налогообложения</w:t>
      </w:r>
      <w:r w:rsidR="00631D05" w:rsidRPr="00631D05">
        <w:t>.</w:t>
      </w:r>
    </w:p>
    <w:p w:rsidR="00577681" w:rsidRDefault="00631D05" w:rsidP="00631D05">
      <w:pPr>
        <w:pStyle w:val="1"/>
      </w:pPr>
      <w:r>
        <w:br w:type="page"/>
      </w:r>
      <w:bookmarkStart w:id="3" w:name="_Toc282954456"/>
      <w:r w:rsidR="00577681" w:rsidRPr="00631D05">
        <w:t>Заключение</w:t>
      </w:r>
      <w:bookmarkEnd w:id="3"/>
    </w:p>
    <w:p w:rsidR="00631D05" w:rsidRPr="00631D05" w:rsidRDefault="00631D05" w:rsidP="00631D05">
      <w:pPr>
        <w:rPr>
          <w:lang w:eastAsia="en-US"/>
        </w:rPr>
      </w:pPr>
    </w:p>
    <w:p w:rsidR="00631D05" w:rsidRPr="00631D05" w:rsidRDefault="006A6F19" w:rsidP="00631D05">
      <w:pPr>
        <w:pStyle w:val="a6"/>
        <w:tabs>
          <w:tab w:val="left" w:pos="726"/>
        </w:tabs>
        <w:rPr>
          <w:szCs w:val="27"/>
        </w:rPr>
      </w:pPr>
      <w:r w:rsidRPr="00631D05">
        <w:rPr>
          <w:szCs w:val="27"/>
        </w:rPr>
        <w:t>Выводы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по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данной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работе</w:t>
      </w:r>
      <w:r w:rsidR="00631D05" w:rsidRPr="00631D05">
        <w:rPr>
          <w:szCs w:val="27"/>
        </w:rPr>
        <w:t>:</w:t>
      </w:r>
    </w:p>
    <w:p w:rsidR="00631D05" w:rsidRPr="00631D05" w:rsidRDefault="006A6F19" w:rsidP="00631D05">
      <w:pPr>
        <w:pStyle w:val="a6"/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szCs w:val="27"/>
        </w:rPr>
      </w:pPr>
      <w:r w:rsidRPr="00631D05">
        <w:rPr>
          <w:szCs w:val="27"/>
        </w:rPr>
        <w:t>Д</w:t>
      </w:r>
      <w:r w:rsidR="00577681" w:rsidRPr="00631D05">
        <w:rPr>
          <w:szCs w:val="27"/>
        </w:rPr>
        <w:t>ля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маркетинговой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деятельности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не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существует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географических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границ</w:t>
      </w:r>
      <w:r w:rsidR="00631D05" w:rsidRPr="00631D05">
        <w:rPr>
          <w:szCs w:val="27"/>
        </w:rPr>
        <w:t>.</w:t>
      </w:r>
    </w:p>
    <w:p w:rsidR="00631D05" w:rsidRPr="00631D05" w:rsidRDefault="00577681" w:rsidP="00631D05">
      <w:pPr>
        <w:pStyle w:val="a6"/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szCs w:val="27"/>
        </w:rPr>
      </w:pPr>
      <w:r w:rsidRPr="00631D05">
        <w:rPr>
          <w:szCs w:val="27"/>
        </w:rPr>
        <w:t>В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современных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условиях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большинство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фирм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осуществляет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операции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на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международном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рынке</w:t>
      </w:r>
      <w:r w:rsidR="00631D05" w:rsidRPr="00631D05">
        <w:rPr>
          <w:szCs w:val="27"/>
        </w:rPr>
        <w:t>.</w:t>
      </w:r>
    </w:p>
    <w:p w:rsidR="00631D05" w:rsidRPr="00631D05" w:rsidRDefault="006A6F19" w:rsidP="00631D05">
      <w:pPr>
        <w:pStyle w:val="a6"/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szCs w:val="27"/>
        </w:rPr>
      </w:pPr>
      <w:r w:rsidRPr="00631D05">
        <w:rPr>
          <w:szCs w:val="27"/>
        </w:rPr>
        <w:t>Н</w:t>
      </w:r>
      <w:r w:rsidR="00577681" w:rsidRPr="00631D05">
        <w:rPr>
          <w:szCs w:val="27"/>
        </w:rPr>
        <w:t>е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имея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выхода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на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мировой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рынок,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фирма,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не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должна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исключ</w:t>
      </w:r>
      <w:r w:rsidRPr="00631D05">
        <w:rPr>
          <w:szCs w:val="27"/>
        </w:rPr>
        <w:t>ать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из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рассмотрения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возможность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производств</w:t>
      </w:r>
      <w:r w:rsidRPr="00631D05">
        <w:rPr>
          <w:szCs w:val="27"/>
        </w:rPr>
        <w:t>енной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деятельности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такого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вида,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должна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учитывать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динамику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мирового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рынка,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его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количественные,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качественные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характеристики,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временные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и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пространственные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параметры</w:t>
      </w:r>
      <w:r w:rsidR="00631D05" w:rsidRPr="00631D05">
        <w:rPr>
          <w:szCs w:val="27"/>
        </w:rPr>
        <w:t>.</w:t>
      </w:r>
    </w:p>
    <w:p w:rsidR="00631D05" w:rsidRPr="00631D05" w:rsidRDefault="00577681" w:rsidP="00631D05">
      <w:pPr>
        <w:pStyle w:val="a6"/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szCs w:val="27"/>
        </w:rPr>
      </w:pPr>
      <w:r w:rsidRPr="00631D05">
        <w:rPr>
          <w:szCs w:val="27"/>
        </w:rPr>
        <w:t>Границы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международного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маркетинга,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применяемого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фирмами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и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ориентированные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на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выпуск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конкретных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товаров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или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оказания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услуг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на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рынках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разных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государств,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значительно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шире,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но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сущность,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как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экономической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категории,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остается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той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же</w:t>
      </w:r>
      <w:r w:rsidR="00631D05" w:rsidRPr="00631D05">
        <w:rPr>
          <w:szCs w:val="27"/>
        </w:rPr>
        <w:t>.</w:t>
      </w:r>
    </w:p>
    <w:p w:rsidR="00631D05" w:rsidRPr="00631D05" w:rsidRDefault="006A6F19" w:rsidP="00631D05">
      <w:pPr>
        <w:pStyle w:val="a6"/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szCs w:val="27"/>
        </w:rPr>
      </w:pPr>
      <w:r w:rsidRPr="00631D05">
        <w:rPr>
          <w:szCs w:val="27"/>
        </w:rPr>
        <w:t>С</w:t>
      </w:r>
      <w:r w:rsidR="00577681" w:rsidRPr="00631D05">
        <w:rPr>
          <w:szCs w:val="27"/>
        </w:rPr>
        <w:t>овместно</w:t>
      </w:r>
      <w:r w:rsidRPr="00631D05">
        <w:rPr>
          <w:szCs w:val="27"/>
        </w:rPr>
        <w:t>е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предпринимательств</w:t>
      </w:r>
      <w:r w:rsidRPr="00631D05">
        <w:rPr>
          <w:szCs w:val="27"/>
        </w:rPr>
        <w:t>о</w:t>
      </w:r>
      <w:r w:rsidR="00631D05" w:rsidRPr="00631D05">
        <w:rPr>
          <w:szCs w:val="27"/>
        </w:rPr>
        <w:t xml:space="preserve"> - </w:t>
      </w:r>
      <w:r w:rsidR="00577681" w:rsidRPr="00631D05">
        <w:rPr>
          <w:szCs w:val="27"/>
        </w:rPr>
        <w:t>это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отражение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сути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операций</w:t>
      </w:r>
      <w:r w:rsidR="00631D05" w:rsidRPr="00631D05">
        <w:rPr>
          <w:szCs w:val="27"/>
        </w:rPr>
        <w:t xml:space="preserve"> </w:t>
      </w:r>
      <w:r w:rsidR="00DE6D7F" w:rsidRPr="00631D05">
        <w:rPr>
          <w:szCs w:val="27"/>
        </w:rPr>
        <w:t>международного</w:t>
      </w:r>
      <w:r w:rsidR="00631D05" w:rsidRPr="00631D05">
        <w:rPr>
          <w:szCs w:val="27"/>
        </w:rPr>
        <w:t xml:space="preserve"> </w:t>
      </w:r>
      <w:r w:rsidR="00DE6D7F" w:rsidRPr="00631D05">
        <w:rPr>
          <w:szCs w:val="27"/>
        </w:rPr>
        <w:t>бизнеса</w:t>
      </w:r>
      <w:r w:rsidR="00631D05" w:rsidRPr="00631D05">
        <w:rPr>
          <w:szCs w:val="27"/>
        </w:rPr>
        <w:t xml:space="preserve">. </w:t>
      </w:r>
      <w:r w:rsidR="00DE6D7F" w:rsidRPr="00631D05">
        <w:rPr>
          <w:szCs w:val="27"/>
        </w:rPr>
        <w:t>О</w:t>
      </w:r>
      <w:r w:rsidR="00577681" w:rsidRPr="00631D05">
        <w:rPr>
          <w:szCs w:val="27"/>
        </w:rPr>
        <w:t>рганизационно-правовая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форма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может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быть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любой</w:t>
      </w:r>
      <w:r w:rsidR="00631D05">
        <w:rPr>
          <w:szCs w:val="27"/>
        </w:rPr>
        <w:t xml:space="preserve"> (</w:t>
      </w:r>
      <w:r w:rsidR="00577681" w:rsidRPr="00631D05">
        <w:rPr>
          <w:szCs w:val="27"/>
        </w:rPr>
        <w:t>общество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с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ограниченной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ответственностью,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акционерное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общество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и</w:t>
      </w:r>
      <w:r w:rsidR="00631D05" w:rsidRPr="00631D05">
        <w:rPr>
          <w:szCs w:val="27"/>
        </w:rPr>
        <w:t xml:space="preserve"> </w:t>
      </w:r>
      <w:r w:rsidR="00631D05">
        <w:rPr>
          <w:szCs w:val="27"/>
        </w:rPr>
        <w:t>т.п.</w:t>
      </w:r>
      <w:r w:rsidR="00631D05" w:rsidRPr="00631D05">
        <w:rPr>
          <w:szCs w:val="27"/>
        </w:rPr>
        <w:t xml:space="preserve">). </w:t>
      </w:r>
      <w:r w:rsidR="00577681" w:rsidRPr="00631D05">
        <w:rPr>
          <w:szCs w:val="27"/>
        </w:rPr>
        <w:t>Важным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признаком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является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совместная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собственность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партнеров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на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конечный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продукт</w:t>
      </w:r>
      <w:r w:rsidR="00631D05" w:rsidRPr="00631D05">
        <w:rPr>
          <w:szCs w:val="27"/>
        </w:rPr>
        <w:t xml:space="preserve">. </w:t>
      </w:r>
      <w:r w:rsidR="00577681" w:rsidRPr="00631D05">
        <w:rPr>
          <w:szCs w:val="27"/>
        </w:rPr>
        <w:t>По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этому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признаку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отличают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совместную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компанию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от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организационного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оформления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других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операций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международного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бизнеса</w:t>
      </w:r>
      <w:r w:rsidR="00631D05" w:rsidRPr="00631D05">
        <w:rPr>
          <w:szCs w:val="27"/>
        </w:rPr>
        <w:t xml:space="preserve">. </w:t>
      </w:r>
      <w:r w:rsidR="00577681" w:rsidRPr="00631D05">
        <w:rPr>
          <w:szCs w:val="27"/>
        </w:rPr>
        <w:t>Этот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признак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кладется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в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основу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и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определяет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порядок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расчетов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между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партнерами</w:t>
      </w:r>
      <w:r w:rsidR="00631D05" w:rsidRPr="00631D05">
        <w:rPr>
          <w:szCs w:val="27"/>
        </w:rPr>
        <w:t>.</w:t>
      </w:r>
    </w:p>
    <w:p w:rsidR="00631D05" w:rsidRPr="00631D05" w:rsidRDefault="00577681" w:rsidP="00631D05">
      <w:pPr>
        <w:pStyle w:val="a6"/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szCs w:val="27"/>
        </w:rPr>
      </w:pPr>
      <w:r w:rsidRPr="00631D05">
        <w:rPr>
          <w:szCs w:val="27"/>
        </w:rPr>
        <w:t>Представительства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предприятий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являются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единственно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возможной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формой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совместной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собственности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на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средства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производства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и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ориентированы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на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взаимную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заинтересованность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и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стремление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партнеров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к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эффективному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и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долгосрочному</w:t>
      </w:r>
      <w:r w:rsidR="00631D05" w:rsidRPr="00631D05">
        <w:rPr>
          <w:szCs w:val="27"/>
        </w:rPr>
        <w:t xml:space="preserve"> </w:t>
      </w:r>
      <w:r w:rsidRPr="00631D05">
        <w:rPr>
          <w:szCs w:val="27"/>
        </w:rPr>
        <w:t>сотрудничеству</w:t>
      </w:r>
      <w:r w:rsidR="00631D05" w:rsidRPr="00631D05">
        <w:rPr>
          <w:szCs w:val="27"/>
        </w:rPr>
        <w:t>.</w:t>
      </w:r>
    </w:p>
    <w:p w:rsidR="00631D05" w:rsidRPr="00631D05" w:rsidRDefault="006A6F19" w:rsidP="00631D05">
      <w:pPr>
        <w:pStyle w:val="a6"/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szCs w:val="27"/>
        </w:rPr>
      </w:pPr>
      <w:r w:rsidRPr="00631D05">
        <w:rPr>
          <w:szCs w:val="27"/>
        </w:rPr>
        <w:t>Д</w:t>
      </w:r>
      <w:r w:rsidR="00577681" w:rsidRPr="00631D05">
        <w:rPr>
          <w:szCs w:val="27"/>
        </w:rPr>
        <w:t>ругие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операции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международного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бизнеса</w:t>
      </w:r>
      <w:r w:rsidR="00631D05" w:rsidRPr="00631D05">
        <w:rPr>
          <w:szCs w:val="27"/>
        </w:rPr>
        <w:t xml:space="preserve">: </w:t>
      </w:r>
      <w:r w:rsidR="00577681" w:rsidRPr="00631D05">
        <w:rPr>
          <w:szCs w:val="27"/>
        </w:rPr>
        <w:t>импортно-экспортные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контракты,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кооперационные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соглашения,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аренда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оборудования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за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рубежом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или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торговля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лицензиями,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франчайзинг,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ориентированы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на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определенные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сроки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действия,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близкие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по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времени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к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моменту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заключения</w:t>
      </w:r>
      <w:r w:rsidR="00631D05" w:rsidRPr="00631D05">
        <w:rPr>
          <w:szCs w:val="27"/>
        </w:rPr>
        <w:t xml:space="preserve"> </w:t>
      </w:r>
      <w:r w:rsidR="00577681" w:rsidRPr="00631D05">
        <w:rPr>
          <w:szCs w:val="27"/>
        </w:rPr>
        <w:t>соглашений</w:t>
      </w:r>
      <w:r w:rsidR="00631D05" w:rsidRPr="00631D05">
        <w:rPr>
          <w:szCs w:val="27"/>
        </w:rPr>
        <w:t>.</w:t>
      </w:r>
    </w:p>
    <w:p w:rsidR="00631D05" w:rsidRDefault="00631D05" w:rsidP="00631D05">
      <w:pPr>
        <w:pStyle w:val="1"/>
      </w:pPr>
      <w:r>
        <w:br w:type="page"/>
      </w:r>
      <w:bookmarkStart w:id="4" w:name="_Toc282954457"/>
      <w:r w:rsidR="00577681" w:rsidRPr="00631D05">
        <w:t>Список</w:t>
      </w:r>
      <w:r w:rsidRPr="00631D05">
        <w:t xml:space="preserve"> </w:t>
      </w:r>
      <w:r w:rsidR="00577681" w:rsidRPr="00631D05">
        <w:t>использованных</w:t>
      </w:r>
      <w:r w:rsidRPr="00631D05">
        <w:t xml:space="preserve"> </w:t>
      </w:r>
      <w:r w:rsidR="00577681" w:rsidRPr="00631D05">
        <w:t>источников</w:t>
      </w:r>
      <w:r w:rsidRPr="00631D05">
        <w:t xml:space="preserve"> </w:t>
      </w:r>
      <w:r w:rsidR="00577681" w:rsidRPr="00631D05">
        <w:t>и</w:t>
      </w:r>
      <w:r w:rsidRPr="00631D05">
        <w:t xml:space="preserve"> </w:t>
      </w:r>
      <w:r w:rsidR="00577681" w:rsidRPr="00631D05">
        <w:t>литературы</w:t>
      </w:r>
      <w:bookmarkEnd w:id="4"/>
    </w:p>
    <w:p w:rsidR="00631D05" w:rsidRPr="00631D05" w:rsidRDefault="00631D05" w:rsidP="00631D05">
      <w:pPr>
        <w:rPr>
          <w:lang w:eastAsia="en-US"/>
        </w:rPr>
      </w:pPr>
    </w:p>
    <w:p w:rsidR="00631D05" w:rsidRPr="00631D05" w:rsidRDefault="00577681" w:rsidP="00631D05">
      <w:pPr>
        <w:pStyle w:val="af"/>
      </w:pPr>
      <w:r w:rsidRPr="00631D05">
        <w:t>1</w:t>
      </w:r>
      <w:r w:rsidR="00631D05" w:rsidRPr="00631D05">
        <w:t xml:space="preserve">. </w:t>
      </w:r>
      <w:r w:rsidRPr="00631D05">
        <w:t>Березин,</w:t>
      </w:r>
      <w:r w:rsidR="00631D05" w:rsidRPr="00631D05">
        <w:t xml:space="preserve"> </w:t>
      </w:r>
      <w:r w:rsidRPr="00631D05">
        <w:t>И</w:t>
      </w:r>
      <w:r w:rsidR="00631D05">
        <w:t xml:space="preserve">.С. </w:t>
      </w:r>
      <w:r w:rsidRPr="00631D05">
        <w:t>Маркетинг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исследование</w:t>
      </w:r>
      <w:r w:rsidR="00631D05" w:rsidRPr="00631D05">
        <w:t xml:space="preserve"> </w:t>
      </w:r>
      <w:r w:rsidRPr="00631D05">
        <w:t>рынка</w:t>
      </w:r>
      <w:r w:rsidR="00631D05" w:rsidRPr="00631D05">
        <w:t xml:space="preserve"> [</w:t>
      </w:r>
      <w:r w:rsidRPr="00631D05">
        <w:t>Текст</w:t>
      </w:r>
      <w:r w:rsidR="00631D05" w:rsidRPr="00631D05">
        <w:t xml:space="preserve">]: </w:t>
      </w:r>
      <w:r w:rsidRPr="00631D05">
        <w:t>учебник</w:t>
      </w:r>
      <w:r w:rsidR="00631D05">
        <w:t xml:space="preserve">. - </w:t>
      </w:r>
      <w:r w:rsidRPr="00631D05">
        <w:t>М</w:t>
      </w:r>
      <w:r w:rsidR="00631D05" w:rsidRPr="00631D05">
        <w:t xml:space="preserve">.: </w:t>
      </w:r>
      <w:r w:rsidRPr="00631D05">
        <w:t>Русская</w:t>
      </w:r>
      <w:r w:rsidR="00631D05" w:rsidRPr="00631D05">
        <w:t xml:space="preserve"> </w:t>
      </w:r>
      <w:r w:rsidRPr="00631D05">
        <w:t>Деловая</w:t>
      </w:r>
      <w:r w:rsidR="00631D05" w:rsidRPr="00631D05">
        <w:t xml:space="preserve"> </w:t>
      </w:r>
      <w:r w:rsidRPr="00631D05">
        <w:t>Литература,</w:t>
      </w:r>
      <w:r w:rsidR="00631D05" w:rsidRPr="00631D05">
        <w:t xml:space="preserve"> </w:t>
      </w:r>
      <w:r w:rsidRPr="00631D05">
        <w:t>1999</w:t>
      </w:r>
      <w:r w:rsidR="00631D05">
        <w:t xml:space="preserve">. - </w:t>
      </w:r>
      <w:r w:rsidRPr="00631D05">
        <w:t>416</w:t>
      </w:r>
      <w:r w:rsidR="00631D05" w:rsidRPr="00631D05">
        <w:t xml:space="preserve"> </w:t>
      </w:r>
      <w:r w:rsidRPr="00631D05">
        <w:t>с</w:t>
      </w:r>
      <w:r w:rsidR="00631D05" w:rsidRPr="00631D05">
        <w:t>.</w:t>
      </w:r>
    </w:p>
    <w:p w:rsidR="00631D05" w:rsidRPr="00631D05" w:rsidRDefault="00577681" w:rsidP="00631D05">
      <w:pPr>
        <w:pStyle w:val="af"/>
      </w:pPr>
      <w:r w:rsidRPr="00631D05">
        <w:t>2</w:t>
      </w:r>
      <w:r w:rsidR="00631D05" w:rsidRPr="00631D05">
        <w:t xml:space="preserve">. </w:t>
      </w:r>
      <w:r w:rsidRPr="00631D05">
        <w:t>Буров,</w:t>
      </w:r>
      <w:r w:rsidR="00631D05" w:rsidRPr="00631D05">
        <w:t xml:space="preserve"> </w:t>
      </w:r>
      <w:r w:rsidRPr="00631D05">
        <w:t>А</w:t>
      </w:r>
      <w:r w:rsidR="00631D05">
        <w:t xml:space="preserve">.С. </w:t>
      </w:r>
      <w:r w:rsidRPr="00631D05">
        <w:t>Международный</w:t>
      </w:r>
      <w:r w:rsidR="00631D05" w:rsidRPr="00631D05">
        <w:t xml:space="preserve"> </w:t>
      </w:r>
      <w:r w:rsidRPr="00631D05">
        <w:t>маркетинг</w:t>
      </w:r>
      <w:r w:rsidR="00631D05" w:rsidRPr="00631D05">
        <w:t xml:space="preserve"> [</w:t>
      </w:r>
      <w:r w:rsidRPr="00631D05">
        <w:t>Текст</w:t>
      </w:r>
      <w:r w:rsidR="00631D05" w:rsidRPr="00631D05">
        <w:t xml:space="preserve">]: </w:t>
      </w:r>
      <w:r w:rsidRPr="00631D05">
        <w:t>Учебн</w:t>
      </w:r>
      <w:r w:rsidR="00631D05" w:rsidRPr="00631D05">
        <w:t xml:space="preserve">. </w:t>
      </w:r>
      <w:r w:rsidR="0090501E" w:rsidRPr="00631D05">
        <w:t>П</w:t>
      </w:r>
      <w:r w:rsidRPr="00631D05">
        <w:t>особие</w:t>
      </w:r>
      <w:r w:rsidR="0090501E">
        <w:t xml:space="preserve"> </w:t>
      </w:r>
      <w:r w:rsidRPr="00631D05">
        <w:t>/</w:t>
      </w:r>
      <w:r w:rsidR="0090501E">
        <w:t xml:space="preserve"> </w:t>
      </w:r>
      <w:r w:rsidRPr="00631D05">
        <w:t>А</w:t>
      </w:r>
      <w:r w:rsidR="00631D05">
        <w:t xml:space="preserve">.С. </w:t>
      </w:r>
      <w:r w:rsidRPr="00631D05">
        <w:t>Буров</w:t>
      </w:r>
      <w:r w:rsidR="00631D05" w:rsidRPr="00631D05">
        <w:t xml:space="preserve">. </w:t>
      </w:r>
      <w:r w:rsidRPr="00631D05">
        <w:t>М</w:t>
      </w:r>
      <w:r w:rsidR="00631D05" w:rsidRPr="00631D05">
        <w:t xml:space="preserve">.: </w:t>
      </w:r>
      <w:r w:rsidRPr="00631D05">
        <w:t>Дашков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КО,</w:t>
      </w:r>
      <w:r w:rsidR="00631D05" w:rsidRPr="00631D05">
        <w:t xml:space="preserve"> </w:t>
      </w:r>
      <w:r w:rsidRPr="00631D05">
        <w:t>2004</w:t>
      </w:r>
      <w:r w:rsidR="00631D05">
        <w:t xml:space="preserve">. - </w:t>
      </w:r>
      <w:r w:rsidRPr="00631D05">
        <w:t>284</w:t>
      </w:r>
      <w:r w:rsidR="00631D05" w:rsidRPr="00631D05">
        <w:t xml:space="preserve"> </w:t>
      </w:r>
      <w:r w:rsidRPr="00631D05">
        <w:t>с</w:t>
      </w:r>
      <w:r w:rsidR="00631D05" w:rsidRPr="00631D05">
        <w:t>.</w:t>
      </w:r>
    </w:p>
    <w:p w:rsidR="00631D05" w:rsidRPr="00631D05" w:rsidRDefault="00577681" w:rsidP="00631D05">
      <w:pPr>
        <w:pStyle w:val="af"/>
      </w:pPr>
      <w:r w:rsidRPr="00631D05">
        <w:t>3</w:t>
      </w:r>
      <w:r w:rsidR="00631D05" w:rsidRPr="00631D05">
        <w:t xml:space="preserve">. </w:t>
      </w:r>
      <w:r w:rsidRPr="00631D05">
        <w:t>Котлер,</w:t>
      </w:r>
      <w:r w:rsidR="00631D05" w:rsidRPr="00631D05">
        <w:t xml:space="preserve"> </w:t>
      </w:r>
      <w:r w:rsidRPr="00631D05">
        <w:t>Ф</w:t>
      </w:r>
      <w:r w:rsidR="00631D05" w:rsidRPr="00631D05">
        <w:t xml:space="preserve">. </w:t>
      </w:r>
      <w:r w:rsidRPr="00631D05">
        <w:t>Основы</w:t>
      </w:r>
      <w:r w:rsidR="00631D05" w:rsidRPr="00631D05">
        <w:t xml:space="preserve"> </w:t>
      </w:r>
      <w:r w:rsidRPr="00631D05">
        <w:t>маркетинга</w:t>
      </w:r>
      <w:r w:rsidR="00631D05" w:rsidRPr="00631D05">
        <w:t xml:space="preserve"> [</w:t>
      </w:r>
      <w:r w:rsidRPr="00631D05">
        <w:t>Текст</w:t>
      </w:r>
      <w:r w:rsidR="00631D05" w:rsidRPr="00631D05">
        <w:t xml:space="preserve">]: </w:t>
      </w:r>
      <w:r w:rsidRPr="00631D05">
        <w:t>учебник/Ф</w:t>
      </w:r>
      <w:r w:rsidR="00631D05" w:rsidRPr="00631D05">
        <w:t xml:space="preserve">. </w:t>
      </w:r>
      <w:r w:rsidRPr="00631D05">
        <w:t>Котлер</w:t>
      </w:r>
      <w:r w:rsidR="00631D05" w:rsidRPr="00631D05">
        <w:t xml:space="preserve">; </w:t>
      </w:r>
      <w:r w:rsidRPr="00631D05">
        <w:t>пер</w:t>
      </w:r>
      <w:r w:rsidR="00631D05" w:rsidRPr="00631D05">
        <w:t xml:space="preserve">. </w:t>
      </w:r>
      <w:r w:rsidRPr="00631D05">
        <w:t>с</w:t>
      </w:r>
      <w:r w:rsidR="00631D05" w:rsidRPr="00631D05">
        <w:t xml:space="preserve"> </w:t>
      </w:r>
      <w:r w:rsidRPr="00631D05">
        <w:t>англ</w:t>
      </w:r>
      <w:r w:rsidR="00631D05" w:rsidRPr="00631D05">
        <w:t xml:space="preserve">.; </w:t>
      </w:r>
      <w:r w:rsidRPr="00631D05">
        <w:t>общ</w:t>
      </w:r>
      <w:r w:rsidR="00631D05" w:rsidRPr="00631D05">
        <w:t xml:space="preserve"> </w:t>
      </w:r>
      <w:r w:rsidR="00631D05">
        <w:t xml:space="preserve">ред. </w:t>
      </w:r>
      <w:r w:rsidRPr="00631D05">
        <w:t>И</w:t>
      </w:r>
      <w:r w:rsidR="00631D05" w:rsidRPr="00631D05">
        <w:t xml:space="preserve"> </w:t>
      </w:r>
      <w:r w:rsidRPr="00631D05">
        <w:t>вступ</w:t>
      </w:r>
      <w:r w:rsidR="00631D05" w:rsidRPr="00631D05">
        <w:t xml:space="preserve">. </w:t>
      </w:r>
      <w:r w:rsidRPr="00631D05">
        <w:t>С</w:t>
      </w:r>
      <w:r w:rsidR="00631D05">
        <w:t xml:space="preserve">т.е.М. </w:t>
      </w:r>
      <w:r w:rsidRPr="00631D05">
        <w:t>Пеньковой</w:t>
      </w:r>
      <w:r w:rsidR="00631D05">
        <w:t xml:space="preserve">. - </w:t>
      </w:r>
      <w:r w:rsidRPr="00631D05">
        <w:t>М</w:t>
      </w:r>
      <w:r w:rsidR="00631D05" w:rsidRPr="00631D05">
        <w:t xml:space="preserve">.: </w:t>
      </w:r>
      <w:r w:rsidRPr="00631D05">
        <w:t>Прогресс,</w:t>
      </w:r>
      <w:r w:rsidR="00631D05" w:rsidRPr="00631D05">
        <w:t xml:space="preserve"> </w:t>
      </w:r>
      <w:r w:rsidRPr="00631D05">
        <w:t>1993</w:t>
      </w:r>
      <w:r w:rsidR="00631D05">
        <w:t xml:space="preserve">. - </w:t>
      </w:r>
      <w:r w:rsidRPr="00631D05">
        <w:t>736</w:t>
      </w:r>
      <w:r w:rsidR="00631D05" w:rsidRPr="00631D05">
        <w:t xml:space="preserve"> </w:t>
      </w:r>
      <w:r w:rsidRPr="00631D05">
        <w:t>с</w:t>
      </w:r>
      <w:r w:rsidR="00631D05" w:rsidRPr="00631D05">
        <w:t>.</w:t>
      </w:r>
    </w:p>
    <w:p w:rsidR="00631D05" w:rsidRPr="00631D05" w:rsidRDefault="00577681" w:rsidP="00631D05">
      <w:pPr>
        <w:pStyle w:val="af"/>
      </w:pPr>
      <w:r w:rsidRPr="00631D05">
        <w:t>4</w:t>
      </w:r>
      <w:r w:rsidR="00631D05" w:rsidRPr="00631D05">
        <w:t xml:space="preserve">. </w:t>
      </w:r>
      <w:r w:rsidRPr="00631D05">
        <w:t>Карпова,</w:t>
      </w:r>
      <w:r w:rsidR="00631D05" w:rsidRPr="00631D05">
        <w:t xml:space="preserve"> </w:t>
      </w:r>
      <w:r w:rsidRPr="00631D05">
        <w:t>С</w:t>
      </w:r>
      <w:r w:rsidR="00631D05">
        <w:t xml:space="preserve">.В. </w:t>
      </w:r>
      <w:r w:rsidRPr="00631D05">
        <w:t>Международный</w:t>
      </w:r>
      <w:r w:rsidR="00631D05" w:rsidRPr="00631D05">
        <w:t xml:space="preserve"> </w:t>
      </w:r>
      <w:r w:rsidRPr="00631D05">
        <w:t>маркетинг</w:t>
      </w:r>
      <w:r w:rsidR="00631D05" w:rsidRPr="00631D05">
        <w:t xml:space="preserve"> [</w:t>
      </w:r>
      <w:r w:rsidRPr="00631D05">
        <w:t>Текст</w:t>
      </w:r>
      <w:r w:rsidR="00631D05" w:rsidRPr="00631D05">
        <w:t xml:space="preserve">]: </w:t>
      </w:r>
      <w:r w:rsidRPr="00631D05">
        <w:t>Учебн</w:t>
      </w:r>
      <w:r w:rsidR="00631D05" w:rsidRPr="00631D05">
        <w:t xml:space="preserve">. </w:t>
      </w:r>
      <w:r w:rsidR="0090501E">
        <w:t>п</w:t>
      </w:r>
      <w:r w:rsidRPr="00631D05">
        <w:t>особие/</w:t>
      </w:r>
      <w:r w:rsidR="00631D05" w:rsidRPr="00631D05">
        <w:t xml:space="preserve"> </w:t>
      </w:r>
      <w:r w:rsidRPr="00631D05">
        <w:t>С</w:t>
      </w:r>
      <w:r w:rsidR="00631D05">
        <w:t xml:space="preserve">.В. </w:t>
      </w:r>
      <w:r w:rsidRPr="00631D05">
        <w:t>Карпова</w:t>
      </w:r>
      <w:r w:rsidR="00631D05" w:rsidRPr="00631D05">
        <w:t xml:space="preserve">. </w:t>
      </w:r>
      <w:r w:rsidRPr="00631D05">
        <w:t>М</w:t>
      </w:r>
      <w:r w:rsidR="00631D05" w:rsidRPr="00631D05">
        <w:t xml:space="preserve">.: </w:t>
      </w:r>
      <w:r w:rsidRPr="00631D05">
        <w:t>Экзамен,</w:t>
      </w:r>
      <w:r w:rsidR="00631D05" w:rsidRPr="00631D05">
        <w:t xml:space="preserve"> </w:t>
      </w:r>
      <w:r w:rsidRPr="00631D05">
        <w:t>2005</w:t>
      </w:r>
      <w:r w:rsidR="00631D05">
        <w:t xml:space="preserve">. - </w:t>
      </w:r>
      <w:r w:rsidRPr="00631D05">
        <w:t>285</w:t>
      </w:r>
      <w:r w:rsidR="00631D05" w:rsidRPr="00631D05">
        <w:t xml:space="preserve"> </w:t>
      </w:r>
      <w:r w:rsidRPr="00631D05">
        <w:t>с</w:t>
      </w:r>
      <w:r w:rsidR="00631D05" w:rsidRPr="00631D05">
        <w:t>.</w:t>
      </w:r>
    </w:p>
    <w:p w:rsidR="00577681" w:rsidRPr="00631D05" w:rsidRDefault="00577681" w:rsidP="00631D05">
      <w:pPr>
        <w:pStyle w:val="af"/>
      </w:pPr>
      <w:r w:rsidRPr="00631D05">
        <w:t>5</w:t>
      </w:r>
      <w:r w:rsidR="00631D05" w:rsidRPr="00631D05">
        <w:t xml:space="preserve">. </w:t>
      </w:r>
      <w:r w:rsidRPr="00631D05">
        <w:t>Уткина,</w:t>
      </w:r>
      <w:r w:rsidR="00631D05" w:rsidRPr="00631D05">
        <w:t xml:space="preserve"> </w:t>
      </w:r>
      <w:r w:rsidRPr="00631D05">
        <w:t>Э</w:t>
      </w:r>
      <w:r w:rsidR="00631D05">
        <w:t xml:space="preserve">.А. </w:t>
      </w:r>
      <w:r w:rsidRPr="00631D05">
        <w:t>Маркетинг</w:t>
      </w:r>
      <w:r w:rsidR="00631D05" w:rsidRPr="00631D05">
        <w:t xml:space="preserve"> [</w:t>
      </w:r>
      <w:r w:rsidRPr="00631D05">
        <w:t>Текст</w:t>
      </w:r>
      <w:r w:rsidR="00631D05" w:rsidRPr="00631D05">
        <w:t xml:space="preserve">]: </w:t>
      </w:r>
      <w:r w:rsidRPr="00631D05">
        <w:t>учебник</w:t>
      </w:r>
      <w:r w:rsidR="00631D05">
        <w:t xml:space="preserve">. - </w:t>
      </w:r>
      <w:r w:rsidRPr="00631D05">
        <w:t>М</w:t>
      </w:r>
      <w:r w:rsidR="00631D05" w:rsidRPr="00631D05">
        <w:t xml:space="preserve">.: </w:t>
      </w:r>
      <w:r w:rsidRPr="00631D05">
        <w:t>Ассоциация</w:t>
      </w:r>
      <w:r w:rsidR="00631D05" w:rsidRPr="00631D05">
        <w:t xml:space="preserve"> </w:t>
      </w:r>
      <w:r w:rsidRPr="00631D05">
        <w:t>авторов</w:t>
      </w:r>
      <w:r w:rsidR="00631D05" w:rsidRPr="00631D05">
        <w:t xml:space="preserve"> </w:t>
      </w:r>
      <w:r w:rsidRPr="00631D05">
        <w:t>и</w:t>
      </w:r>
      <w:r w:rsidR="00631D05" w:rsidRPr="00631D05">
        <w:t xml:space="preserve"> </w:t>
      </w:r>
      <w:r w:rsidRPr="00631D05">
        <w:t>издателей</w:t>
      </w:r>
      <w:r w:rsidR="00631D05">
        <w:t xml:space="preserve"> "</w:t>
      </w:r>
      <w:r w:rsidRPr="00631D05">
        <w:t>ТАНДЕМ</w:t>
      </w:r>
      <w:r w:rsidR="00631D05">
        <w:t xml:space="preserve">" </w:t>
      </w:r>
      <w:r w:rsidRPr="00631D05">
        <w:t>Изд-во</w:t>
      </w:r>
      <w:r w:rsidR="00631D05" w:rsidRPr="00631D05">
        <w:t xml:space="preserve"> </w:t>
      </w:r>
      <w:r w:rsidRPr="00631D05">
        <w:t>ЭКМОС,</w:t>
      </w:r>
      <w:r w:rsidR="00631D05" w:rsidRPr="00631D05">
        <w:t xml:space="preserve"> </w:t>
      </w:r>
      <w:r w:rsidRPr="00631D05">
        <w:t>1998</w:t>
      </w:r>
      <w:r w:rsidR="00631D05">
        <w:t xml:space="preserve">. - </w:t>
      </w:r>
      <w:r w:rsidRPr="00631D05">
        <w:t>320</w:t>
      </w:r>
      <w:r w:rsidR="00631D05" w:rsidRPr="00631D05">
        <w:t xml:space="preserve"> </w:t>
      </w:r>
      <w:r w:rsidRPr="00631D05">
        <w:t>с</w:t>
      </w:r>
      <w:r w:rsidR="00631D05" w:rsidRPr="00631D05">
        <w:t>.</w:t>
      </w:r>
      <w:bookmarkStart w:id="5" w:name="_GoBack"/>
      <w:bookmarkEnd w:id="5"/>
    </w:p>
    <w:sectPr w:rsidR="00577681" w:rsidRPr="00631D05" w:rsidSect="00631D05">
      <w:headerReference w:type="even" r:id="rId7"/>
      <w:headerReference w:type="default" r:id="rId8"/>
      <w:footerReference w:type="even" r:id="rId9"/>
      <w:footerReference w:type="default" r:id="rId10"/>
      <w:footnotePr>
        <w:pos w:val="beneathText"/>
      </w:footnotePr>
      <w:type w:val="continuous"/>
      <w:pgSz w:w="11905" w:h="16837"/>
      <w:pgMar w:top="1134" w:right="850" w:bottom="1134" w:left="1701" w:header="680" w:footer="680" w:gutter="0"/>
      <w:pgNumType w:start="2"/>
      <w:cols w:space="720"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650" w:rsidRDefault="00466650">
      <w:r>
        <w:separator/>
      </w:r>
    </w:p>
  </w:endnote>
  <w:endnote w:type="continuationSeparator" w:id="0">
    <w:p w:rsidR="00466650" w:rsidRDefault="0046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D05" w:rsidRDefault="00631D05" w:rsidP="00577681">
    <w:pPr>
      <w:pStyle w:val="af2"/>
      <w:framePr w:wrap="around" w:vAnchor="text" w:hAnchor="margin" w:xAlign="center" w:y="1"/>
      <w:rPr>
        <w:rStyle w:val="af4"/>
      </w:rPr>
    </w:pPr>
  </w:p>
  <w:p w:rsidR="00631D05" w:rsidRDefault="00631D05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D05" w:rsidRDefault="00631D05" w:rsidP="00631D05">
    <w:pPr>
      <w:pStyle w:val="af2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650" w:rsidRDefault="00466650">
      <w:r>
        <w:separator/>
      </w:r>
    </w:p>
  </w:footnote>
  <w:footnote w:type="continuationSeparator" w:id="0">
    <w:p w:rsidR="00466650" w:rsidRDefault="00466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D05" w:rsidRDefault="00631D05" w:rsidP="00631D05">
    <w:pPr>
      <w:pStyle w:val="aa"/>
      <w:framePr w:wrap="around" w:vAnchor="text" w:hAnchor="margin" w:xAlign="right" w:y="1"/>
      <w:rPr>
        <w:rStyle w:val="af4"/>
      </w:rPr>
    </w:pPr>
  </w:p>
  <w:p w:rsidR="00631D05" w:rsidRDefault="00631D05" w:rsidP="00631D05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D05" w:rsidRDefault="001A1CB6" w:rsidP="00631D05">
    <w:pPr>
      <w:pStyle w:val="aa"/>
      <w:framePr w:wrap="around" w:vAnchor="text" w:hAnchor="margin" w:xAlign="right" w:y="1"/>
      <w:rPr>
        <w:rStyle w:val="af4"/>
      </w:rPr>
    </w:pPr>
    <w:r>
      <w:rPr>
        <w:rStyle w:val="af4"/>
      </w:rPr>
      <w:t>3</w:t>
    </w:r>
  </w:p>
  <w:p w:rsidR="00631D05" w:rsidRDefault="00631D05" w:rsidP="00631D05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1D143609"/>
    <w:multiLevelType w:val="hybridMultilevel"/>
    <w:tmpl w:val="38A20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51F"/>
    <w:rsid w:val="000D328A"/>
    <w:rsid w:val="001A1CB6"/>
    <w:rsid w:val="00246334"/>
    <w:rsid w:val="003753A1"/>
    <w:rsid w:val="00410861"/>
    <w:rsid w:val="00466650"/>
    <w:rsid w:val="00577681"/>
    <w:rsid w:val="00631D05"/>
    <w:rsid w:val="00640584"/>
    <w:rsid w:val="00682F7F"/>
    <w:rsid w:val="006A6F19"/>
    <w:rsid w:val="006E485A"/>
    <w:rsid w:val="007A251F"/>
    <w:rsid w:val="008550C3"/>
    <w:rsid w:val="0090501E"/>
    <w:rsid w:val="00B072B4"/>
    <w:rsid w:val="00B6039B"/>
    <w:rsid w:val="00C05FBA"/>
    <w:rsid w:val="00D0453F"/>
    <w:rsid w:val="00DA2581"/>
    <w:rsid w:val="00DE6D7F"/>
    <w:rsid w:val="00E2175F"/>
    <w:rsid w:val="00F83A95"/>
    <w:rsid w:val="00F8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A80D11-8045-41E4-ACDF-26D1AE6D9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631D05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631D05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631D05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631D05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631D05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631D05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631D05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631D05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631D05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631D0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a4">
    <w:name w:val="Маркеры списка"/>
    <w:uiPriority w:val="99"/>
    <w:rPr>
      <w:rFonts w:ascii="OpenSymbol" w:eastAsia="Times New Roman" w:hAnsi="OpenSymbol"/>
    </w:rPr>
  </w:style>
  <w:style w:type="paragraph" w:customStyle="1" w:styleId="a5">
    <w:name w:val="Заголовок"/>
    <w:basedOn w:val="a0"/>
    <w:next w:val="a6"/>
    <w:uiPriority w:val="99"/>
    <w:pPr>
      <w:keepNext/>
      <w:spacing w:before="240" w:after="120"/>
    </w:pPr>
    <w:rPr>
      <w:rFonts w:ascii="Arial" w:hAnsi="Arial" w:cs="Tahoma"/>
    </w:rPr>
  </w:style>
  <w:style w:type="paragraph" w:styleId="a6">
    <w:name w:val="Body Text"/>
    <w:basedOn w:val="a0"/>
    <w:link w:val="a7"/>
    <w:uiPriority w:val="99"/>
    <w:rsid w:val="00631D05"/>
  </w:style>
  <w:style w:type="character" w:customStyle="1" w:styleId="a7">
    <w:name w:val="Основной текст Знак"/>
    <w:link w:val="a6"/>
    <w:uiPriority w:val="99"/>
    <w:semiHidden/>
    <w:rPr>
      <w:color w:val="000000"/>
      <w:sz w:val="28"/>
      <w:szCs w:val="28"/>
    </w:rPr>
  </w:style>
  <w:style w:type="paragraph" w:styleId="a8">
    <w:name w:val="Title"/>
    <w:basedOn w:val="a5"/>
    <w:next w:val="a0"/>
    <w:link w:val="a9"/>
    <w:uiPriority w:val="99"/>
    <w:qFormat/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aa">
    <w:name w:val="header"/>
    <w:basedOn w:val="a0"/>
    <w:next w:val="a6"/>
    <w:link w:val="ab"/>
    <w:autoRedefine/>
    <w:uiPriority w:val="99"/>
    <w:rsid w:val="00631D0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631D05"/>
    <w:rPr>
      <w:rFonts w:cs="Times New Roman"/>
      <w:vertAlign w:val="superscript"/>
    </w:rPr>
  </w:style>
  <w:style w:type="paragraph" w:customStyle="1" w:styleId="11">
    <w:name w:val="Название1"/>
    <w:basedOn w:val="a0"/>
    <w:uiPriority w:val="99"/>
    <w:pPr>
      <w:suppressLineNumbers/>
      <w:spacing w:before="120" w:after="120"/>
    </w:pPr>
    <w:rPr>
      <w:rFonts w:cs="Tahoma"/>
      <w:i/>
      <w:iCs/>
      <w:sz w:val="24"/>
      <w:szCs w:val="24"/>
    </w:rPr>
  </w:style>
  <w:style w:type="character" w:customStyle="1" w:styleId="ab">
    <w:name w:val="Верхний колонтитул Знак"/>
    <w:link w:val="aa"/>
    <w:uiPriority w:val="99"/>
    <w:semiHidden/>
    <w:locked/>
    <w:rsid w:val="00631D0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d">
    <w:name w:val="footnote reference"/>
    <w:uiPriority w:val="99"/>
    <w:semiHidden/>
    <w:rsid w:val="00631D05"/>
    <w:rPr>
      <w:rFonts w:cs="Times New Roman"/>
      <w:color w:val="auto"/>
      <w:sz w:val="28"/>
      <w:szCs w:val="28"/>
      <w:vertAlign w:val="superscript"/>
    </w:rPr>
  </w:style>
  <w:style w:type="paragraph" w:customStyle="1" w:styleId="ae">
    <w:name w:val="Заголовок таблицы"/>
    <w:basedOn w:val="a0"/>
    <w:uiPriority w:val="99"/>
    <w:rsid w:val="00631D05"/>
    <w:pPr>
      <w:suppressLineNumbers/>
      <w:jc w:val="center"/>
    </w:pPr>
    <w:rPr>
      <w:b/>
      <w:bCs/>
    </w:rPr>
  </w:style>
  <w:style w:type="paragraph" w:customStyle="1" w:styleId="a">
    <w:name w:val="лит"/>
    <w:autoRedefine/>
    <w:uiPriority w:val="99"/>
    <w:rsid w:val="00631D05"/>
    <w:pPr>
      <w:numPr>
        <w:numId w:val="5"/>
      </w:numPr>
      <w:spacing w:line="360" w:lineRule="auto"/>
      <w:jc w:val="both"/>
    </w:pPr>
    <w:rPr>
      <w:sz w:val="28"/>
      <w:szCs w:val="28"/>
    </w:rPr>
  </w:style>
  <w:style w:type="paragraph" w:customStyle="1" w:styleId="af">
    <w:name w:val="лит+нумерация"/>
    <w:basedOn w:val="a0"/>
    <w:next w:val="a0"/>
    <w:autoRedefine/>
    <w:uiPriority w:val="99"/>
    <w:rsid w:val="00631D05"/>
    <w:pPr>
      <w:ind w:firstLine="0"/>
    </w:pPr>
    <w:rPr>
      <w:iCs/>
    </w:rPr>
  </w:style>
  <w:style w:type="paragraph" w:styleId="af0">
    <w:name w:val="Body Text Indent"/>
    <w:basedOn w:val="a0"/>
    <w:link w:val="af1"/>
    <w:uiPriority w:val="99"/>
    <w:rsid w:val="00631D05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color w:val="000000"/>
      <w:sz w:val="28"/>
      <w:szCs w:val="28"/>
    </w:rPr>
  </w:style>
  <w:style w:type="paragraph" w:styleId="af2">
    <w:name w:val="footer"/>
    <w:basedOn w:val="a0"/>
    <w:link w:val="af3"/>
    <w:uiPriority w:val="99"/>
    <w:rsid w:val="007A251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rPr>
      <w:color w:val="000000"/>
      <w:sz w:val="28"/>
      <w:szCs w:val="28"/>
    </w:rPr>
  </w:style>
  <w:style w:type="character" w:styleId="af4">
    <w:name w:val="page number"/>
    <w:uiPriority w:val="99"/>
    <w:rsid w:val="00631D05"/>
    <w:rPr>
      <w:rFonts w:ascii="Times New Roman" w:hAnsi="Times New Roman" w:cs="Times New Roman"/>
      <w:sz w:val="28"/>
      <w:szCs w:val="28"/>
    </w:rPr>
  </w:style>
  <w:style w:type="character" w:customStyle="1" w:styleId="af5">
    <w:name w:val="номер страницы"/>
    <w:uiPriority w:val="99"/>
    <w:rsid w:val="00631D05"/>
    <w:rPr>
      <w:rFonts w:cs="Times New Roman"/>
      <w:sz w:val="28"/>
      <w:szCs w:val="28"/>
    </w:rPr>
  </w:style>
  <w:style w:type="paragraph" w:styleId="af6">
    <w:name w:val="Normal (Web)"/>
    <w:basedOn w:val="a0"/>
    <w:autoRedefine/>
    <w:uiPriority w:val="99"/>
    <w:rsid w:val="00631D05"/>
    <w:rPr>
      <w:lang w:val="uk-UA" w:eastAsia="uk-UA"/>
    </w:rPr>
  </w:style>
  <w:style w:type="paragraph" w:customStyle="1" w:styleId="af7">
    <w:name w:val="Обычный +"/>
    <w:basedOn w:val="a0"/>
    <w:autoRedefine/>
    <w:uiPriority w:val="99"/>
    <w:rsid w:val="00631D05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631D05"/>
    <w:pPr>
      <w:ind w:firstLine="0"/>
      <w:jc w:val="left"/>
    </w:pPr>
    <w:rPr>
      <w:smallCaps/>
    </w:rPr>
  </w:style>
  <w:style w:type="paragraph" w:customStyle="1" w:styleId="af8">
    <w:name w:val="содержание"/>
    <w:uiPriority w:val="99"/>
    <w:rsid w:val="00631D0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631D0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631D05"/>
    <w:pPr>
      <w:jc w:val="center"/>
    </w:pPr>
  </w:style>
  <w:style w:type="paragraph" w:customStyle="1" w:styleId="afa">
    <w:name w:val="ТАБЛИЦА"/>
    <w:next w:val="a0"/>
    <w:autoRedefine/>
    <w:uiPriority w:val="99"/>
    <w:rsid w:val="00631D05"/>
    <w:pPr>
      <w:spacing w:line="360" w:lineRule="auto"/>
    </w:pPr>
    <w:rPr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631D05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631D05"/>
    <w:rPr>
      <w:color w:val="auto"/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631D05"/>
    <w:rPr>
      <w:rFonts w:cs="Times New Roman"/>
      <w:lang w:val="ru-RU" w:eastAsia="ru-RU" w:bidi="ar-SA"/>
    </w:rPr>
  </w:style>
  <w:style w:type="paragraph" w:customStyle="1" w:styleId="aff">
    <w:name w:val="титут"/>
    <w:autoRedefine/>
    <w:uiPriority w:val="99"/>
    <w:rsid w:val="00631D05"/>
    <w:pPr>
      <w:spacing w:line="360" w:lineRule="auto"/>
      <w:jc w:val="center"/>
    </w:pPr>
    <w:rPr>
      <w:noProof/>
      <w:sz w:val="28"/>
      <w:szCs w:val="28"/>
    </w:rPr>
  </w:style>
  <w:style w:type="character" w:styleId="aff0">
    <w:name w:val="Hyperlink"/>
    <w:uiPriority w:val="99"/>
    <w:rsid w:val="00631D0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4966</Words>
  <Characters>28310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SamForum.ws</Company>
  <LinksUpToDate>false</LinksUpToDate>
  <CharactersWithSpaces>33210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Diapsalmata</dc:creator>
  <cp:keywords/>
  <dc:description/>
  <cp:lastModifiedBy>admin</cp:lastModifiedBy>
  <cp:revision>2</cp:revision>
  <cp:lastPrinted>2009-12-18T12:25:00Z</cp:lastPrinted>
  <dcterms:created xsi:type="dcterms:W3CDTF">2014-03-21T10:38:00Z</dcterms:created>
  <dcterms:modified xsi:type="dcterms:W3CDTF">2014-03-21T10:38:00Z</dcterms:modified>
</cp:coreProperties>
</file>