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13342" w:rsidRPr="0051665F" w:rsidRDefault="00F13342" w:rsidP="003E511A">
      <w:pPr>
        <w:widowControl/>
        <w:shd w:val="clear" w:color="000000" w:fill="auto"/>
        <w:spacing w:line="360" w:lineRule="auto"/>
        <w:jc w:val="center"/>
        <w:rPr>
          <w:color w:val="000000"/>
          <w:sz w:val="28"/>
          <w:szCs w:val="28"/>
        </w:rPr>
      </w:pPr>
      <w:r w:rsidRPr="0051665F">
        <w:rPr>
          <w:color w:val="000000"/>
          <w:sz w:val="28"/>
          <w:szCs w:val="28"/>
        </w:rPr>
        <w:t>МИНИСТЕРСТВО СЕЛЬСКОГО ХОЗЯЙСТВА И ПРОДОВОЛЬСТВИЯ РФ</w:t>
      </w:r>
    </w:p>
    <w:p w:rsidR="00F13342" w:rsidRPr="0051665F" w:rsidRDefault="00F13342" w:rsidP="003E511A">
      <w:pPr>
        <w:widowControl/>
        <w:shd w:val="clear" w:color="000000" w:fill="auto"/>
        <w:spacing w:line="360" w:lineRule="auto"/>
        <w:jc w:val="center"/>
        <w:rPr>
          <w:color w:val="000000"/>
          <w:sz w:val="28"/>
          <w:szCs w:val="28"/>
        </w:rPr>
      </w:pPr>
      <w:r w:rsidRPr="0051665F">
        <w:rPr>
          <w:color w:val="000000"/>
          <w:sz w:val="28"/>
          <w:szCs w:val="28"/>
        </w:rPr>
        <w:t>ФГОУ ВПО БЕЛГОРОДСКАЯ ГОСУДАРСТВЕННАЯ СЕЛЬСКОХОЗЯЙСТВЕННАЯ АКАДЕМИЯ</w:t>
      </w:r>
    </w:p>
    <w:p w:rsidR="00F13342" w:rsidRPr="0051665F" w:rsidRDefault="00F13342" w:rsidP="003E511A">
      <w:pPr>
        <w:widowControl/>
        <w:shd w:val="clear" w:color="000000" w:fill="auto"/>
        <w:spacing w:line="360" w:lineRule="auto"/>
        <w:jc w:val="center"/>
        <w:rPr>
          <w:color w:val="000000"/>
          <w:sz w:val="28"/>
          <w:szCs w:val="28"/>
        </w:rPr>
      </w:pPr>
    </w:p>
    <w:p w:rsidR="00F13342" w:rsidRPr="0051665F" w:rsidRDefault="00F13342" w:rsidP="003E511A">
      <w:pPr>
        <w:widowControl/>
        <w:shd w:val="clear" w:color="000000" w:fill="auto"/>
        <w:spacing w:line="360" w:lineRule="auto"/>
        <w:jc w:val="center"/>
        <w:rPr>
          <w:color w:val="000000"/>
          <w:sz w:val="28"/>
          <w:szCs w:val="28"/>
        </w:rPr>
      </w:pPr>
    </w:p>
    <w:p w:rsidR="00F13342" w:rsidRPr="0051665F" w:rsidRDefault="00F13342" w:rsidP="003E511A">
      <w:pPr>
        <w:widowControl/>
        <w:shd w:val="clear" w:color="000000" w:fill="auto"/>
        <w:spacing w:line="360" w:lineRule="auto"/>
        <w:jc w:val="center"/>
        <w:rPr>
          <w:color w:val="000000"/>
          <w:sz w:val="28"/>
          <w:szCs w:val="28"/>
        </w:rPr>
      </w:pPr>
    </w:p>
    <w:p w:rsidR="00F13342" w:rsidRPr="0051665F" w:rsidRDefault="00F13342" w:rsidP="003E511A">
      <w:pPr>
        <w:widowControl/>
        <w:shd w:val="clear" w:color="000000" w:fill="auto"/>
        <w:spacing w:line="360" w:lineRule="auto"/>
        <w:jc w:val="center"/>
        <w:rPr>
          <w:color w:val="000000"/>
          <w:sz w:val="28"/>
          <w:szCs w:val="28"/>
        </w:rPr>
      </w:pPr>
      <w:r w:rsidRPr="0051665F">
        <w:rPr>
          <w:color w:val="000000"/>
          <w:sz w:val="28"/>
          <w:szCs w:val="28"/>
        </w:rPr>
        <w:t>КАФЕДРА РАСТЕНИЕВОДСТВА</w:t>
      </w:r>
    </w:p>
    <w:p w:rsidR="00F13342" w:rsidRPr="0051665F" w:rsidRDefault="00F13342" w:rsidP="003E511A">
      <w:pPr>
        <w:widowControl/>
        <w:shd w:val="clear" w:color="000000" w:fill="auto"/>
        <w:spacing w:line="360" w:lineRule="auto"/>
        <w:jc w:val="center"/>
        <w:rPr>
          <w:color w:val="000000"/>
          <w:sz w:val="28"/>
          <w:szCs w:val="28"/>
        </w:rPr>
      </w:pPr>
    </w:p>
    <w:p w:rsidR="00F13342" w:rsidRPr="0051665F" w:rsidRDefault="00F13342" w:rsidP="003E511A">
      <w:pPr>
        <w:widowControl/>
        <w:shd w:val="clear" w:color="000000" w:fill="auto"/>
        <w:spacing w:line="360" w:lineRule="auto"/>
        <w:jc w:val="center"/>
        <w:rPr>
          <w:color w:val="000000"/>
          <w:sz w:val="28"/>
          <w:szCs w:val="28"/>
        </w:rPr>
      </w:pPr>
    </w:p>
    <w:p w:rsidR="00F13342" w:rsidRPr="0051665F" w:rsidRDefault="00F13342" w:rsidP="003E511A">
      <w:pPr>
        <w:widowControl/>
        <w:shd w:val="clear" w:color="000000" w:fill="auto"/>
        <w:spacing w:line="360" w:lineRule="auto"/>
        <w:jc w:val="center"/>
        <w:rPr>
          <w:color w:val="000000"/>
          <w:sz w:val="28"/>
          <w:szCs w:val="28"/>
        </w:rPr>
      </w:pPr>
    </w:p>
    <w:p w:rsidR="00F13342" w:rsidRPr="0051665F" w:rsidRDefault="00F13342" w:rsidP="003E511A">
      <w:pPr>
        <w:widowControl/>
        <w:shd w:val="clear" w:color="000000" w:fill="auto"/>
        <w:spacing w:line="360" w:lineRule="auto"/>
        <w:jc w:val="center"/>
        <w:rPr>
          <w:color w:val="000000"/>
          <w:sz w:val="28"/>
          <w:szCs w:val="28"/>
        </w:rPr>
      </w:pPr>
    </w:p>
    <w:p w:rsidR="00F13342" w:rsidRPr="0051665F" w:rsidRDefault="00F13342" w:rsidP="003E511A">
      <w:pPr>
        <w:widowControl/>
        <w:shd w:val="clear" w:color="000000" w:fill="auto"/>
        <w:spacing w:line="360" w:lineRule="auto"/>
        <w:jc w:val="center"/>
        <w:rPr>
          <w:color w:val="000000"/>
          <w:sz w:val="28"/>
          <w:szCs w:val="28"/>
        </w:rPr>
      </w:pPr>
    </w:p>
    <w:p w:rsidR="00F13342" w:rsidRPr="0051665F" w:rsidRDefault="00F13342" w:rsidP="003E511A">
      <w:pPr>
        <w:pStyle w:val="1"/>
        <w:keepNext w:val="0"/>
        <w:widowControl/>
        <w:shd w:val="clear" w:color="000000" w:fill="auto"/>
        <w:tabs>
          <w:tab w:val="left" w:pos="0"/>
        </w:tabs>
        <w:suppressAutoHyphens w:val="0"/>
        <w:spacing w:line="360" w:lineRule="auto"/>
        <w:ind w:right="0"/>
        <w:rPr>
          <w:b/>
          <w:color w:val="000000"/>
          <w:sz w:val="28"/>
          <w:szCs w:val="28"/>
        </w:rPr>
      </w:pPr>
      <w:r w:rsidRPr="0051665F">
        <w:rPr>
          <w:b/>
          <w:color w:val="000000"/>
          <w:sz w:val="28"/>
          <w:szCs w:val="28"/>
        </w:rPr>
        <w:t>КУРСОВАЯ РАБОТА ПО ЗАЩИТЕ РАСТЕНИЙ</w:t>
      </w:r>
    </w:p>
    <w:p w:rsidR="00F13342" w:rsidRPr="0051665F" w:rsidRDefault="00F13342" w:rsidP="003E511A">
      <w:pPr>
        <w:widowControl/>
        <w:shd w:val="clear" w:color="000000" w:fill="auto"/>
        <w:suppressAutoHyphens w:val="0"/>
        <w:spacing w:line="360" w:lineRule="auto"/>
        <w:jc w:val="center"/>
        <w:rPr>
          <w:b/>
          <w:color w:val="000000"/>
          <w:sz w:val="28"/>
          <w:szCs w:val="28"/>
        </w:rPr>
      </w:pPr>
    </w:p>
    <w:p w:rsidR="00F50E1E" w:rsidRPr="0051665F" w:rsidRDefault="00F13342" w:rsidP="003E511A">
      <w:pPr>
        <w:pStyle w:val="2"/>
        <w:keepNext w:val="0"/>
        <w:widowControl/>
        <w:shd w:val="clear" w:color="000000" w:fill="auto"/>
        <w:tabs>
          <w:tab w:val="left" w:pos="0"/>
        </w:tabs>
        <w:suppressAutoHyphens w:val="0"/>
        <w:spacing w:before="0" w:after="0" w:line="360" w:lineRule="auto"/>
        <w:jc w:val="center"/>
        <w:rPr>
          <w:rFonts w:ascii="Times New Roman" w:hAnsi="Times New Roman" w:cs="Times New Roman"/>
          <w:i w:val="0"/>
          <w:color w:val="000000"/>
        </w:rPr>
      </w:pPr>
      <w:r w:rsidRPr="0051665F">
        <w:rPr>
          <w:rFonts w:ascii="Times New Roman" w:hAnsi="Times New Roman" w:cs="Times New Roman"/>
          <w:i w:val="0"/>
          <w:color w:val="000000"/>
        </w:rPr>
        <w:t xml:space="preserve">ТЕМА: ОБОСНОВАНИЕ СИСТЕМЫ МЕРОПРИЯТИЙ ПО ЗАЩИТЕ САХАРНОЙ СВЕКЛЫ ОТ </w:t>
      </w:r>
      <w:r w:rsidR="00F50E1E" w:rsidRPr="0051665F">
        <w:rPr>
          <w:rFonts w:ascii="Times New Roman" w:hAnsi="Times New Roman" w:cs="Times New Roman"/>
          <w:i w:val="0"/>
          <w:color w:val="000000"/>
        </w:rPr>
        <w:t>ВРЕДИЕЛЕЙ</w:t>
      </w:r>
    </w:p>
    <w:p w:rsidR="003B74C5" w:rsidRPr="0051665F" w:rsidRDefault="003E511A" w:rsidP="003E511A">
      <w:pPr>
        <w:widowControl/>
        <w:shd w:val="clear" w:color="000000" w:fill="auto"/>
        <w:suppressAutoHyphens w:val="0"/>
        <w:spacing w:line="360" w:lineRule="auto"/>
        <w:jc w:val="center"/>
        <w:rPr>
          <w:b/>
          <w:bCs/>
          <w:color w:val="000000"/>
          <w:sz w:val="28"/>
          <w:szCs w:val="34"/>
        </w:rPr>
      </w:pPr>
      <w:r w:rsidRPr="0051665F">
        <w:rPr>
          <w:color w:val="000000"/>
          <w:sz w:val="28"/>
          <w:szCs w:val="28"/>
        </w:rPr>
        <w:br w:type="page"/>
      </w:r>
      <w:r w:rsidR="003B74C5" w:rsidRPr="0051665F">
        <w:rPr>
          <w:b/>
          <w:bCs/>
          <w:color w:val="000000"/>
          <w:sz w:val="28"/>
          <w:szCs w:val="34"/>
        </w:rPr>
        <w:t>Содержание</w:t>
      </w:r>
    </w:p>
    <w:p w:rsidR="003E511A" w:rsidRPr="0051665F" w:rsidRDefault="003E511A" w:rsidP="003E511A">
      <w:pPr>
        <w:widowControl/>
        <w:shd w:val="clear" w:color="000000" w:fill="auto"/>
        <w:suppressAutoHyphens w:val="0"/>
        <w:spacing w:line="360" w:lineRule="auto"/>
        <w:rPr>
          <w:b/>
          <w:bCs/>
          <w:color w:val="000000"/>
          <w:sz w:val="28"/>
          <w:szCs w:val="34"/>
        </w:rPr>
      </w:pPr>
    </w:p>
    <w:p w:rsidR="003B74C5" w:rsidRPr="0051665F" w:rsidRDefault="003B74C5" w:rsidP="003E511A">
      <w:pPr>
        <w:widowControl/>
        <w:shd w:val="clear" w:color="000000" w:fill="auto"/>
        <w:spacing w:line="360" w:lineRule="auto"/>
        <w:rPr>
          <w:color w:val="000000"/>
          <w:sz w:val="28"/>
          <w:szCs w:val="34"/>
          <w:shd w:val="clear" w:color="auto" w:fill="FFFFFF"/>
        </w:rPr>
      </w:pPr>
      <w:r w:rsidRPr="0051665F">
        <w:rPr>
          <w:color w:val="000000"/>
          <w:sz w:val="28"/>
          <w:szCs w:val="34"/>
          <w:shd w:val="clear" w:color="auto" w:fill="FFFFFF"/>
        </w:rPr>
        <w:t>1. Биология вредителей сахарной свеклы</w:t>
      </w:r>
    </w:p>
    <w:p w:rsidR="003B74C5" w:rsidRPr="0051665F" w:rsidRDefault="003B74C5" w:rsidP="003E511A">
      <w:pPr>
        <w:widowControl/>
        <w:shd w:val="clear" w:color="000000" w:fill="auto"/>
        <w:spacing w:line="360" w:lineRule="auto"/>
        <w:rPr>
          <w:color w:val="000000"/>
          <w:sz w:val="28"/>
          <w:szCs w:val="34"/>
          <w:shd w:val="clear" w:color="auto" w:fill="FFFFFF"/>
        </w:rPr>
      </w:pPr>
      <w:r w:rsidRPr="0051665F">
        <w:rPr>
          <w:color w:val="000000"/>
          <w:sz w:val="28"/>
          <w:szCs w:val="34"/>
          <w:shd w:val="clear" w:color="auto" w:fill="FFFFFF"/>
        </w:rPr>
        <w:t>2. Биология возбудителей болезней сахарной свеклы</w:t>
      </w:r>
    </w:p>
    <w:p w:rsidR="003B74C5" w:rsidRPr="0051665F" w:rsidRDefault="003B74C5" w:rsidP="003E511A">
      <w:pPr>
        <w:widowControl/>
        <w:shd w:val="clear" w:color="000000" w:fill="auto"/>
        <w:spacing w:line="360" w:lineRule="auto"/>
        <w:rPr>
          <w:color w:val="000000"/>
          <w:sz w:val="28"/>
          <w:szCs w:val="34"/>
          <w:shd w:val="clear" w:color="auto" w:fill="FFFFFF"/>
        </w:rPr>
      </w:pPr>
      <w:r w:rsidRPr="0051665F">
        <w:rPr>
          <w:color w:val="000000"/>
          <w:sz w:val="28"/>
          <w:szCs w:val="34"/>
          <w:shd w:val="clear" w:color="auto" w:fill="FFFFFF"/>
        </w:rPr>
        <w:t>3. Обоснование системы защитных мероприятий сахарной свеклы от вредителей и болезней</w:t>
      </w:r>
    </w:p>
    <w:p w:rsidR="003B74C5" w:rsidRPr="0051665F" w:rsidRDefault="003B74C5" w:rsidP="003E511A">
      <w:pPr>
        <w:widowControl/>
        <w:shd w:val="clear" w:color="000000" w:fill="auto"/>
        <w:spacing w:line="360" w:lineRule="auto"/>
        <w:rPr>
          <w:color w:val="000000"/>
          <w:sz w:val="28"/>
          <w:szCs w:val="34"/>
          <w:shd w:val="clear" w:color="auto" w:fill="FFFFFF"/>
        </w:rPr>
      </w:pPr>
      <w:r w:rsidRPr="0051665F">
        <w:rPr>
          <w:color w:val="000000"/>
          <w:sz w:val="28"/>
          <w:szCs w:val="34"/>
          <w:shd w:val="clear" w:color="auto" w:fill="FFFFFF"/>
        </w:rPr>
        <w:t>Заключение</w:t>
      </w:r>
    </w:p>
    <w:p w:rsidR="003B74C5" w:rsidRPr="0051665F" w:rsidRDefault="003B74C5" w:rsidP="003E511A">
      <w:pPr>
        <w:widowControl/>
        <w:shd w:val="clear" w:color="000000" w:fill="auto"/>
        <w:spacing w:line="360" w:lineRule="auto"/>
        <w:rPr>
          <w:color w:val="000000"/>
          <w:sz w:val="28"/>
          <w:szCs w:val="34"/>
          <w:shd w:val="clear" w:color="auto" w:fill="FFFFFF"/>
        </w:rPr>
      </w:pPr>
      <w:r w:rsidRPr="0051665F">
        <w:rPr>
          <w:color w:val="000000"/>
          <w:sz w:val="28"/>
          <w:szCs w:val="34"/>
          <w:shd w:val="clear" w:color="auto" w:fill="FFFFFF"/>
        </w:rPr>
        <w:t>Литература</w:t>
      </w:r>
    </w:p>
    <w:p w:rsidR="00F13342" w:rsidRPr="0051665F" w:rsidRDefault="003E511A" w:rsidP="003E511A">
      <w:pPr>
        <w:widowControl/>
        <w:shd w:val="clear" w:color="000000" w:fill="auto"/>
        <w:suppressAutoHyphens w:val="0"/>
        <w:spacing w:line="360" w:lineRule="auto"/>
        <w:jc w:val="center"/>
        <w:rPr>
          <w:b/>
          <w:bCs/>
          <w:color w:val="000000"/>
          <w:sz w:val="28"/>
          <w:szCs w:val="28"/>
        </w:rPr>
      </w:pPr>
      <w:r w:rsidRPr="0051665F">
        <w:rPr>
          <w:bCs/>
          <w:color w:val="000000"/>
          <w:sz w:val="28"/>
          <w:szCs w:val="28"/>
        </w:rPr>
        <w:br w:type="page"/>
      </w:r>
      <w:r w:rsidR="00F13342" w:rsidRPr="0051665F">
        <w:rPr>
          <w:b/>
          <w:bCs/>
          <w:color w:val="000000"/>
          <w:sz w:val="28"/>
          <w:szCs w:val="28"/>
        </w:rPr>
        <w:t>1. Биология вредителей сахарной свеклы</w:t>
      </w:r>
    </w:p>
    <w:p w:rsidR="003E511A" w:rsidRPr="0051665F" w:rsidRDefault="003E511A" w:rsidP="003E511A">
      <w:pPr>
        <w:widowControl/>
        <w:shd w:val="clear" w:color="000000" w:fill="auto"/>
        <w:spacing w:line="360" w:lineRule="auto"/>
        <w:ind w:firstLine="709"/>
        <w:jc w:val="both"/>
        <w:rPr>
          <w:bCs/>
          <w:color w:val="000000"/>
          <w:sz w:val="28"/>
          <w:szCs w:val="28"/>
        </w:rPr>
      </w:pPr>
    </w:p>
    <w:p w:rsidR="00F13342" w:rsidRPr="0051665F" w:rsidRDefault="00F13342" w:rsidP="003E511A">
      <w:pPr>
        <w:widowControl/>
        <w:shd w:val="clear" w:color="000000" w:fill="auto"/>
        <w:spacing w:line="360" w:lineRule="auto"/>
        <w:ind w:firstLine="709"/>
        <w:jc w:val="both"/>
        <w:rPr>
          <w:bCs/>
          <w:color w:val="000000"/>
          <w:sz w:val="28"/>
          <w:szCs w:val="28"/>
        </w:rPr>
      </w:pPr>
      <w:r w:rsidRPr="0051665F">
        <w:rPr>
          <w:bCs/>
          <w:color w:val="000000"/>
          <w:sz w:val="28"/>
          <w:szCs w:val="28"/>
        </w:rPr>
        <w:t xml:space="preserve">Свекловичная минирующая муха — </w:t>
      </w:r>
      <w:r w:rsidRPr="0051665F">
        <w:rPr>
          <w:bCs/>
          <w:iCs/>
          <w:color w:val="000000"/>
          <w:sz w:val="28"/>
          <w:szCs w:val="28"/>
        </w:rPr>
        <w:t>Pegomyia betae</w:t>
      </w:r>
      <w:r w:rsidRPr="0051665F">
        <w:rPr>
          <w:bCs/>
          <w:color w:val="000000"/>
          <w:sz w:val="28"/>
          <w:szCs w:val="28"/>
        </w:rPr>
        <w:t xml:space="preserve"> Curtis.</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Систематическое положение: отряд двукрылые, семейство минирующие мухи (Agromyzidae).</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Распространена повсеместно, зона повышенной вредоносности охватывает Центральный, Волго-Вятский, Поволжский, Уральский и Западно-Сибирский регионы. Повреждает свеклу и шпинат, развитие может проходить на нескольких видах дикорастущих маревых и пасленовых.</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Имаго длиной 6-8 мм, тело светло-серое, фасеточные глаза красно-коричневого цвета; на боковой стороне брюшка т6емные пятна, часто сливающиеся в неровную полосу. Яйцо удлиненно-овальное, длиной 0,8 мм. Личинка червеобразная, с редуцированной головной капсулой, на расширенном заднем конце расположена пара дыхалец.</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Зимуют ложнококоны вредителя в верхних слоях почвы. Вылетевшие весной мухи дополнительно питаются на цветущих сорняках. После спаривания самка откладывает по 1-2 яйца на нижнюю сторону молодых листьев свеклы либо по нескольку яиц в ряд на листья более развитых растений. Плодовитость вредителя составляет в среднем 100 яиц. Эмбриональный период длится, как правило, 4-5 дней. Отродившиеся личинки минируют лист, выедая полости в паренхиме листовой пластинки. На поверхности листа мины имеют вид грязно-желтых вздувшихся пятен. Наиболее опасны такие повреждения для молодых растений: они часто вызывают гибель всходов. Питание личинок на более поздних фазах развития свеклы приводит к снижению массы корнеплодов. Личинка развивается не более 3 нед, после чего уходит на окукливание в почву. Еще через 2 нед, вылетают имаго нового поколения. В зависимости от природно-климатической зоны вредитель развивается в одном-трех поколениях. Ложнококоны последнего поколения остаются в почве на зимовку.</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Численность личинок свекловичной мухи существенно снижают несколько видов наездников — специализированных паразитов мух-минеров. Смертность личинок второго поколения свекловичной мухи от этих энтомофагов может достигать 90 %.</w:t>
      </w:r>
    </w:p>
    <w:p w:rsidR="00F13342" w:rsidRPr="0051665F" w:rsidRDefault="00F13342" w:rsidP="003E511A">
      <w:pPr>
        <w:widowControl/>
        <w:shd w:val="clear" w:color="000000" w:fill="auto"/>
        <w:spacing w:line="360" w:lineRule="auto"/>
        <w:ind w:firstLine="709"/>
        <w:jc w:val="both"/>
        <w:rPr>
          <w:bCs/>
          <w:color w:val="000000"/>
          <w:sz w:val="28"/>
          <w:szCs w:val="28"/>
        </w:rPr>
      </w:pPr>
      <w:r w:rsidRPr="0051665F">
        <w:rPr>
          <w:bCs/>
          <w:color w:val="000000"/>
          <w:sz w:val="28"/>
          <w:szCs w:val="28"/>
        </w:rPr>
        <w:t xml:space="preserve">Свекловичная щитоноска — </w:t>
      </w:r>
      <w:r w:rsidRPr="0051665F">
        <w:rPr>
          <w:bCs/>
          <w:iCs/>
          <w:color w:val="000000"/>
          <w:sz w:val="28"/>
          <w:szCs w:val="28"/>
        </w:rPr>
        <w:t>Cassida nebulosa</w:t>
      </w:r>
      <w:r w:rsidRPr="0051665F">
        <w:rPr>
          <w:bCs/>
          <w:color w:val="000000"/>
          <w:sz w:val="28"/>
          <w:szCs w:val="28"/>
        </w:rPr>
        <w:t xml:space="preserve"> L.</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Систематическое положение: отряд жуки, или жесткокрылые, семейство листоеды (Chrysomelidae).</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Повсеместно распространенный вид. Зона высокой вредоносности охватывает Центрально-Черноземный и Северо-Кавказский регионы. Основные кормовые растения — лебеда, марь белая, в годы с высокой численностью наносит значительные повреждения свекле.</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Жуки длиной до 7 мм, расширенные, уплощенные надкрылья и переднеспинка придают им широкоовальную форму, буроватозеленые с многочисленными черными пятнами; надкрылья с продольными точечными бороздками; брюшко черное. Личинка длиной до 8 мм, светло-зеленая, по бокам тела 17 пар характерных шиповидных выростов, последняя пара наиболее длинная.</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Зимуют имаго на поверхности почвы под растительными остатками и опавшими листьями в лесополосах, пойменных зарослях кустарников и по краям леса. Весной жуки появляются на сорной растительности. Через неделю после начала дополнительного питания щитоноски спариваются. Самка откладывает на листья маревых сорняков по 8-20 яиц, погружая их в прозрачную, быстро высыхающую слизь. При высокой численности щитоноски дополнительное питание жуков и откладка яиц могут проходить на свекле. Плодовитость вредителя составляет около 200 яиц. Эмбриональный период длится не более 7 дней. Личинки, как и жуки, питаются на листьях, выгрызая сквозные овальные отверстия, подсыхающие по краям. Личинки первых возрастов скелетируют листовую пластинку. Повреждения, наносиые щитоносками, особенно опасны для молодых растений свеклы до смыкания листьев в рядках. Личинки развиваются 15-25 дней и окукливаются открыто на листьях кормовых растений. Еще через 8-12 дней появляются жуки нового поколения. В средней зоне вредитель дает одно поколение, в южных регионах — два, причем жуки второго поколения значительно сильнее заселяют посевы свеклы.</w:t>
      </w:r>
    </w:p>
    <w:p w:rsidR="00F13342" w:rsidRPr="0051665F" w:rsidRDefault="00F13342" w:rsidP="003E511A">
      <w:pPr>
        <w:widowControl/>
        <w:shd w:val="clear" w:color="000000" w:fill="auto"/>
        <w:spacing w:line="360" w:lineRule="auto"/>
        <w:ind w:firstLine="709"/>
        <w:jc w:val="both"/>
        <w:rPr>
          <w:bCs/>
          <w:color w:val="000000"/>
          <w:sz w:val="28"/>
          <w:szCs w:val="28"/>
        </w:rPr>
      </w:pPr>
      <w:r w:rsidRPr="0051665F">
        <w:rPr>
          <w:color w:val="000000"/>
          <w:sz w:val="28"/>
          <w:szCs w:val="28"/>
        </w:rPr>
        <w:t xml:space="preserve">Кроме свекловичной в различных регионах могут спорадически вредить </w:t>
      </w:r>
      <w:r w:rsidRPr="0051665F">
        <w:rPr>
          <w:bCs/>
          <w:color w:val="000000"/>
          <w:sz w:val="28"/>
          <w:szCs w:val="28"/>
        </w:rPr>
        <w:t>маревая (</w:t>
      </w:r>
      <w:r w:rsidRPr="0051665F">
        <w:rPr>
          <w:bCs/>
          <w:iCs/>
          <w:color w:val="000000"/>
          <w:sz w:val="28"/>
          <w:szCs w:val="28"/>
        </w:rPr>
        <w:t>Cassida</w:t>
      </w:r>
      <w:r w:rsidRPr="0051665F">
        <w:rPr>
          <w:bCs/>
          <w:color w:val="000000"/>
          <w:sz w:val="28"/>
          <w:szCs w:val="28"/>
        </w:rPr>
        <w:t xml:space="preserve"> </w:t>
      </w:r>
      <w:r w:rsidRPr="0051665F">
        <w:rPr>
          <w:bCs/>
          <w:iCs/>
          <w:color w:val="000000"/>
          <w:sz w:val="28"/>
          <w:szCs w:val="28"/>
        </w:rPr>
        <w:t>nobilis</w:t>
      </w:r>
      <w:r w:rsidRPr="0051665F">
        <w:rPr>
          <w:bCs/>
          <w:color w:val="000000"/>
          <w:sz w:val="28"/>
          <w:szCs w:val="28"/>
        </w:rPr>
        <w:t xml:space="preserve"> L.)</w:t>
      </w:r>
      <w:r w:rsidRPr="0051665F">
        <w:rPr>
          <w:color w:val="000000"/>
          <w:sz w:val="28"/>
          <w:szCs w:val="28"/>
        </w:rPr>
        <w:t xml:space="preserve"> и </w:t>
      </w:r>
      <w:r w:rsidRPr="0051665F">
        <w:rPr>
          <w:bCs/>
          <w:color w:val="000000"/>
          <w:sz w:val="28"/>
          <w:szCs w:val="28"/>
        </w:rPr>
        <w:t>зеленая (</w:t>
      </w:r>
      <w:r w:rsidRPr="0051665F">
        <w:rPr>
          <w:bCs/>
          <w:iCs/>
          <w:color w:val="000000"/>
          <w:sz w:val="28"/>
          <w:szCs w:val="28"/>
        </w:rPr>
        <w:t>C. Viridis</w:t>
      </w:r>
      <w:r w:rsidRPr="0051665F">
        <w:rPr>
          <w:bCs/>
          <w:color w:val="000000"/>
          <w:sz w:val="28"/>
          <w:szCs w:val="28"/>
        </w:rPr>
        <w:t xml:space="preserve"> L.)</w:t>
      </w:r>
      <w:r w:rsidRPr="0051665F">
        <w:rPr>
          <w:color w:val="000000"/>
          <w:sz w:val="28"/>
          <w:szCs w:val="28"/>
        </w:rPr>
        <w:t xml:space="preserve"> </w:t>
      </w:r>
      <w:r w:rsidRPr="0051665F">
        <w:rPr>
          <w:bCs/>
          <w:color w:val="000000"/>
          <w:sz w:val="28"/>
          <w:szCs w:val="28"/>
        </w:rPr>
        <w:t>щитоноски.</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Среди энтомофагов свекловичной щитоноски следует выделить многочисленный комплекс паразитических перепончатокрылых, заселющих яйцекладки и куколки жуков. Яйцами и личинками вредителя охотно питаются хищные виды клопов.</w:t>
      </w:r>
    </w:p>
    <w:p w:rsidR="00F13342" w:rsidRPr="0051665F" w:rsidRDefault="00F13342" w:rsidP="003E511A">
      <w:pPr>
        <w:widowControl/>
        <w:shd w:val="clear" w:color="000000" w:fill="auto"/>
        <w:spacing w:line="360" w:lineRule="auto"/>
        <w:ind w:firstLine="709"/>
        <w:jc w:val="both"/>
        <w:rPr>
          <w:bCs/>
          <w:color w:val="000000"/>
          <w:sz w:val="28"/>
          <w:szCs w:val="28"/>
        </w:rPr>
      </w:pPr>
      <w:r w:rsidRPr="0051665F">
        <w:rPr>
          <w:bCs/>
          <w:color w:val="000000"/>
          <w:sz w:val="28"/>
          <w:szCs w:val="28"/>
        </w:rPr>
        <w:t xml:space="preserve">Совка-гамма — </w:t>
      </w:r>
      <w:r w:rsidRPr="0051665F">
        <w:rPr>
          <w:bCs/>
          <w:iCs/>
          <w:color w:val="000000"/>
          <w:sz w:val="28"/>
          <w:szCs w:val="28"/>
        </w:rPr>
        <w:t>Autographa gamma</w:t>
      </w:r>
      <w:r w:rsidRPr="0051665F">
        <w:rPr>
          <w:bCs/>
          <w:color w:val="000000"/>
          <w:sz w:val="28"/>
          <w:szCs w:val="28"/>
        </w:rPr>
        <w:t xml:space="preserve"> L.</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Систематическое положение: отряд чешуекрылые, семейство совки (Noctuidae).</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Совка-гамма распространена во всех регионах, кроме Северного и Восточно-Сибирского. Наиболее сильно вредитв Центральном, Центрально-Черноземном, Волго-Вятском, Поволжском и Уральском регионах.</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Способна питаться на 95 видах растений. Наибольший вред наносит льну, конопле и сахарной свекле, в меньшей степени поражает бобовые и овощные культуры, картофель и подсолнечник; из сорняков развивается на дикой редьке, осоте, бодяке и пикульнике.</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Бабочка в размахе крыльев 40-80 мм; передние крылья с землисто-серые, бурые или зеленовато-коричневые в середине с серебристо-белым пятном в виде греческой буквы гамма; задние — серовато-желтые с буроватым задним краем. Яйцо водянисто-белое с зеленовато-желтым оттенком; в диаметре 0,5-0,6 мм; с 32-36 радиальными ребрами. Гусеница длиной до 40 мм, зеленая или зеленовато-желтая, имеет только 3 пары брюшных ложноножек. Куколка длиной 17-20 мм, темно-коричневая. Зимовать могут гусеницы разных возрастов и куколки в верхнем слое почвы и под растительными остатками, иногда взрослые насекомые. В зоне с одним поколением лёт бабочек наблюдается с середины июня до начала июля, в зоне с двумя поколениями — в конце мая — начале июня, а лёт второго поколения — со второй половины июля до середины августа.</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Для нормального развития яичников бабочкам необходимо дополнительное питание нектаром. Бабочки активны в течение всего дня, но при температуре выше 25°С — преимущественно в сумерках. Яйца откладывают по одному или группами (до 6 шт.) на нижнюю сторону листьев преимущественно сорных растений, а также на листья бобовых и овощных культур, подсолнечника</w:t>
      </w:r>
      <w:r w:rsidR="003E511A" w:rsidRPr="0051665F">
        <w:rPr>
          <w:color w:val="000000"/>
          <w:sz w:val="28"/>
          <w:szCs w:val="28"/>
        </w:rPr>
        <w:t xml:space="preserve"> </w:t>
      </w:r>
      <w:r w:rsidRPr="0051665F">
        <w:rPr>
          <w:color w:val="000000"/>
          <w:sz w:val="28"/>
          <w:szCs w:val="28"/>
        </w:rPr>
        <w:t>и картофеля. На лен самки яйца обычно не откладывают, гусеницы переходят на него с сорняков. Средняя плодовитость 500 яиц, максимальная — до 1500. Нередки случаи полного бесплодия, особенно у бабочек второй генерации. Эмбриональное развитие продолжается 3-7 дней. Оптимальные условия для развития яиц: влажность 80-100 % и температура 20-30°С. Гусеницы I возраста тоже влаголюбивы (оптимум 90 %), и при низкой влажности наблюдается их массовая гибель. На растениях гусеницы питаются открыто. Их развитие продолжается от 16 до 25 дней. Летом гусеницы окукливаются на растениях в паутинном коконе (на льне стягивают паутиной рядом стоящие стебли), а зимующие — в почве. Куколка развивается 7-13 дней. Наиболее холодостойки куколки (выносят температуру до -18°С), гусеницы</w:t>
      </w:r>
      <w:r w:rsidR="003E511A" w:rsidRPr="0051665F">
        <w:rPr>
          <w:color w:val="000000"/>
          <w:sz w:val="28"/>
          <w:szCs w:val="28"/>
        </w:rPr>
        <w:t xml:space="preserve"> </w:t>
      </w:r>
      <w:r w:rsidRPr="0051665F">
        <w:rPr>
          <w:color w:val="000000"/>
          <w:sz w:val="28"/>
          <w:szCs w:val="28"/>
        </w:rPr>
        <w:t>менее устойчивы к холоду (I и II возраста — до -12°С, а IV и V — до -4°С); бабочки погибают при температуре -8°С. За год развиваются одно-три поколения. Диапауза не выражена.</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Гусеницы повреждают листья, выедая в них отверстия или</w:t>
      </w:r>
      <w:r w:rsidR="003E511A" w:rsidRPr="0051665F">
        <w:rPr>
          <w:color w:val="000000"/>
          <w:sz w:val="28"/>
          <w:szCs w:val="28"/>
        </w:rPr>
        <w:t xml:space="preserve"> </w:t>
      </w:r>
      <w:r w:rsidRPr="0051665F">
        <w:rPr>
          <w:color w:val="000000"/>
          <w:sz w:val="28"/>
          <w:szCs w:val="28"/>
        </w:rPr>
        <w:t>обгрызая с краев, иногда съедают их целиком, оставляя лишь крупные жилки; на льне могут объедать цветки, завязи, зеленые плоды и молодые стебли. В результате повреждений у льна существенно снижается урожай семян, ухудшается качество волокна; у сахарной свеклы уменьшается масса корнеплода и его сахаристость.</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На динамику численности совки-гаммы существенно влияют условия зимовки, особенно когда она зимуют в недостаточно холодостойких стадиях своего развития; в период эмбрионального развития и питания гусениц I возраста решающее значение имеет уровень влажности. Благоприятны годы с высоким уровнем относительной влажности и температуры в период размножения, что приводит к резкому увеличению численности вредителя.</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Численность совки-гаммы существенно ограничивают бракониды, настоящие наездники и ряд видов мух-тахин, а также хищные жужелицы и клопы; при массовом размножении — возбудители вирусных и грибных заболеваний.</w:t>
      </w:r>
    </w:p>
    <w:p w:rsidR="00F13342" w:rsidRPr="0051665F" w:rsidRDefault="00F13342" w:rsidP="003E511A">
      <w:pPr>
        <w:widowControl/>
        <w:shd w:val="clear" w:color="000000" w:fill="auto"/>
        <w:spacing w:line="360" w:lineRule="auto"/>
        <w:ind w:firstLine="709"/>
        <w:jc w:val="both"/>
        <w:rPr>
          <w:bCs/>
          <w:color w:val="000000"/>
          <w:sz w:val="28"/>
          <w:szCs w:val="28"/>
        </w:rPr>
      </w:pPr>
      <w:r w:rsidRPr="0051665F">
        <w:rPr>
          <w:bCs/>
          <w:color w:val="000000"/>
          <w:sz w:val="28"/>
          <w:szCs w:val="28"/>
        </w:rPr>
        <w:t xml:space="preserve">Свекловичная листовая тля — </w:t>
      </w:r>
      <w:r w:rsidRPr="0051665F">
        <w:rPr>
          <w:bCs/>
          <w:iCs/>
          <w:color w:val="000000"/>
          <w:sz w:val="28"/>
          <w:szCs w:val="28"/>
        </w:rPr>
        <w:t>Aphis</w:t>
      </w:r>
      <w:r w:rsidRPr="0051665F">
        <w:rPr>
          <w:bCs/>
          <w:color w:val="000000"/>
          <w:sz w:val="28"/>
          <w:szCs w:val="28"/>
        </w:rPr>
        <w:t xml:space="preserve"> </w:t>
      </w:r>
      <w:r w:rsidRPr="0051665F">
        <w:rPr>
          <w:bCs/>
          <w:iCs/>
          <w:color w:val="000000"/>
          <w:sz w:val="28"/>
          <w:szCs w:val="28"/>
        </w:rPr>
        <w:t xml:space="preserve">fabae </w:t>
      </w:r>
      <w:r w:rsidRPr="0051665F">
        <w:rPr>
          <w:bCs/>
          <w:color w:val="000000"/>
          <w:sz w:val="28"/>
          <w:szCs w:val="28"/>
        </w:rPr>
        <w:t>Scop.</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Систематическое положение: отряд равнокрылые, семейство тли (Aphididae).</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Широко распространенный вид. Зона постоянной вредоносности охватывает Центрально-Черноземный и Северо-Кавказский регионы. В отдельные годы существенно вредит в Центральном, Поволжском, Уральском, Западно-Сибирском регионах. Питается на 200 видах растений, значительные повреждения наносит свекле, подсолнечнику, многим видам бобовых, пасленовых и тыквенных культур. Из сорных растений предпочитает лебеду, марь белую, щирицу и чертополох.</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Бескрылая партеногенетическая самка длиной 1,5-3 мм; тело овальное, черное с зеленоватым отливом, покрыто слабым восковым налетом и мягкими волосками; антенны 6-членниковые, светло-желтые.</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Мигрирующий вид. Зимуют яйца на побегах калины, бересклета и жасмина. Весной отродившиеся личинки питаются на листьях первичных кормовых растений, давая начало поколению бескрылых самок-основательниц. Дальнейшее размножение насекомых происходит партеногенетически — самка отрождает 120-150 личинок I возраста, которые сразу начинают активно питаться на молодых побегах кустарников. В этот период на развитие одного поколения вредителю требуется 20-40 дней. Через 3-4 поколения в популяциях свекловичной листовой тли появляются крылатые самки-расселительницы, которые мигрируют на травянистые растения, в том числе и свеклу. Летом продолжается партеногенетическое размножение тлей с чередованием бескрылых и крылатых особей, активный лет которых приходится на утренние и вечерние часы. Личинки в этот период развиваются не более 12 дней. Быстро размножающиеся насекомые образуют многочисленные колонии на нижней стороне листьев свеклы. На травянистых растениях развиваются 8-10 поколений вредителя. Осенью часть крылатых самок перелетает на кустарники, где будут развиваться бескрылые самки обоеполого поколения. Оставшиеся на травянистых растениях тли отрождают личинок, дающих начало крылатым самцам. Они также мигрируют на первичные кормовые растения. После спаривания бескрылые самки откладывают на побеги кустарников от 3 до 6 зимующих яиц. Всего за вегетационный период развивается до 14 поколений вредителя.</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Заселенные тлями растения свеклы отстают в росте, листовые пластинки деформируются и скручиваются, при сильном повреждении увядают. Значительно снижается сахаристость корнеплодов. Особенно сильные повреждения тля наносит семенникам свеклы, снижая урожай семян и ухудшая их качество. Токсичное воздействие на растение пищеварительных ферментов, выделяемых тлями при питании, продолжается и после уничтожения вредителя. Свекловичная тля является переносчиком вируса желтухи и мозаики свеклы, а также вирусов картофеля L и Y.</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Летние ливневые осадки снижают численность тлей только на семенниках, на товарных посевах свеклы колонии вредителя малоуязвимы, поскольку насекомые заселяют нижнюю сторону листьев. Среди важнейших энтомофагов свекловичной тли следует отметить различные виды кокцинеллид, личинок златоглазок и мух-журчалок. Большое значение для регулирования численности тлей имеют паразитические перепончатокрылые из семейства тлевых наездников. В отдельные годы в колониях тлей отмечаются массовые эпизоотии, вызываемые энтомофторовыми грибами.</w:t>
      </w:r>
    </w:p>
    <w:p w:rsidR="003E511A" w:rsidRPr="0051665F" w:rsidRDefault="003E511A" w:rsidP="003E511A">
      <w:pPr>
        <w:widowControl/>
        <w:shd w:val="clear" w:color="000000" w:fill="auto"/>
        <w:spacing w:line="360" w:lineRule="auto"/>
        <w:ind w:firstLine="709"/>
        <w:jc w:val="both"/>
        <w:rPr>
          <w:color w:val="000000"/>
          <w:sz w:val="28"/>
          <w:szCs w:val="28"/>
        </w:rPr>
        <w:sectPr w:rsidR="003E511A" w:rsidRPr="0051665F" w:rsidSect="003E511A">
          <w:footnotePr>
            <w:pos w:val="beneathText"/>
          </w:footnotePr>
          <w:pgSz w:w="11905" w:h="16837"/>
          <w:pgMar w:top="1134" w:right="850" w:bottom="1134" w:left="1701" w:header="709" w:footer="709" w:gutter="0"/>
          <w:cols w:space="720"/>
          <w:docGrid w:linePitch="360"/>
        </w:sectPr>
      </w:pPr>
    </w:p>
    <w:p w:rsidR="00F13342" w:rsidRPr="0051665F" w:rsidRDefault="00F13342" w:rsidP="003E511A">
      <w:pPr>
        <w:widowControl/>
        <w:shd w:val="clear" w:color="000000" w:fill="auto"/>
        <w:suppressAutoHyphens w:val="0"/>
        <w:spacing w:line="360" w:lineRule="auto"/>
        <w:jc w:val="center"/>
        <w:rPr>
          <w:b/>
          <w:bCs/>
          <w:color w:val="000000"/>
          <w:sz w:val="28"/>
          <w:szCs w:val="28"/>
        </w:rPr>
      </w:pPr>
      <w:r w:rsidRPr="0051665F">
        <w:rPr>
          <w:b/>
          <w:bCs/>
          <w:color w:val="000000"/>
          <w:sz w:val="28"/>
          <w:szCs w:val="28"/>
        </w:rPr>
        <w:t>Биологическая характеристика вредителя</w:t>
      </w:r>
    </w:p>
    <w:tbl>
      <w:tblPr>
        <w:tblW w:w="141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4"/>
        <w:gridCol w:w="15"/>
        <w:gridCol w:w="3030"/>
        <w:gridCol w:w="1155"/>
        <w:gridCol w:w="1155"/>
        <w:gridCol w:w="1215"/>
        <w:gridCol w:w="15"/>
        <w:gridCol w:w="780"/>
        <w:gridCol w:w="1455"/>
        <w:gridCol w:w="45"/>
        <w:gridCol w:w="1245"/>
        <w:gridCol w:w="30"/>
        <w:gridCol w:w="1996"/>
        <w:gridCol w:w="15"/>
      </w:tblGrid>
      <w:tr w:rsidR="00F13342" w:rsidRPr="0051665F" w:rsidTr="0051665F">
        <w:trPr>
          <w:gridAfter w:val="1"/>
          <w:wAfter w:w="15" w:type="dxa"/>
          <w:jc w:val="center"/>
        </w:trPr>
        <w:tc>
          <w:tcPr>
            <w:tcW w:w="1994"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Систематическое положение вредителя</w:t>
            </w:r>
          </w:p>
        </w:tc>
        <w:tc>
          <w:tcPr>
            <w:tcW w:w="3045" w:type="dxa"/>
            <w:gridSpan w:val="2"/>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Основные морфологические признаки стадий развития вредителя</w:t>
            </w:r>
          </w:p>
        </w:tc>
        <w:tc>
          <w:tcPr>
            <w:tcW w:w="11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Тип</w:t>
            </w:r>
          </w:p>
          <w:p w:rsidR="00F13342" w:rsidRPr="0051665F" w:rsidRDefault="00F13342" w:rsidP="0051665F">
            <w:pPr>
              <w:widowControl/>
              <w:shd w:val="clear" w:color="000000" w:fill="auto"/>
              <w:spacing w:line="360" w:lineRule="auto"/>
              <w:rPr>
                <w:color w:val="000000"/>
                <w:szCs w:val="28"/>
              </w:rPr>
            </w:pPr>
            <w:r w:rsidRPr="0051665F">
              <w:rPr>
                <w:color w:val="000000"/>
                <w:szCs w:val="28"/>
              </w:rPr>
              <w:t>превра-</w:t>
            </w:r>
          </w:p>
          <w:p w:rsidR="00F13342" w:rsidRPr="0051665F" w:rsidRDefault="00F13342" w:rsidP="0051665F">
            <w:pPr>
              <w:widowControl/>
              <w:shd w:val="clear" w:color="000000" w:fill="auto"/>
              <w:spacing w:line="360" w:lineRule="auto"/>
              <w:rPr>
                <w:color w:val="000000"/>
                <w:szCs w:val="28"/>
              </w:rPr>
            </w:pPr>
            <w:r w:rsidRPr="0051665F">
              <w:rPr>
                <w:color w:val="000000"/>
                <w:szCs w:val="28"/>
              </w:rPr>
              <w:t>щения</w:t>
            </w:r>
          </w:p>
        </w:tc>
        <w:tc>
          <w:tcPr>
            <w:tcW w:w="1155" w:type="dxa"/>
            <w:shd w:val="clear" w:color="auto" w:fill="auto"/>
          </w:tcPr>
          <w:p w:rsidR="003E511A" w:rsidRPr="0051665F" w:rsidRDefault="00F13342" w:rsidP="0051665F">
            <w:pPr>
              <w:widowControl/>
              <w:shd w:val="clear" w:color="000000" w:fill="auto"/>
              <w:snapToGrid w:val="0"/>
              <w:spacing w:line="360" w:lineRule="auto"/>
              <w:rPr>
                <w:color w:val="000000"/>
                <w:szCs w:val="28"/>
              </w:rPr>
            </w:pPr>
            <w:r w:rsidRPr="0051665F">
              <w:rPr>
                <w:color w:val="000000"/>
                <w:szCs w:val="28"/>
              </w:rPr>
              <w:t>Вредящая</w:t>
            </w:r>
          </w:p>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стадия</w:t>
            </w:r>
          </w:p>
        </w:tc>
        <w:tc>
          <w:tcPr>
            <w:tcW w:w="1215" w:type="dxa"/>
            <w:shd w:val="clear" w:color="auto" w:fill="auto"/>
          </w:tcPr>
          <w:p w:rsidR="003E511A" w:rsidRPr="0051665F" w:rsidRDefault="00F13342" w:rsidP="0051665F">
            <w:pPr>
              <w:widowControl/>
              <w:shd w:val="clear" w:color="000000" w:fill="auto"/>
              <w:snapToGrid w:val="0"/>
              <w:spacing w:line="360" w:lineRule="auto"/>
              <w:rPr>
                <w:color w:val="000000"/>
                <w:szCs w:val="28"/>
              </w:rPr>
            </w:pPr>
            <w:r w:rsidRPr="0051665F">
              <w:rPr>
                <w:color w:val="000000"/>
                <w:szCs w:val="28"/>
              </w:rPr>
              <w:t>Тип</w:t>
            </w:r>
          </w:p>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ротово-</w:t>
            </w:r>
          </w:p>
          <w:p w:rsidR="003E511A" w:rsidRPr="0051665F" w:rsidRDefault="00F13342" w:rsidP="0051665F">
            <w:pPr>
              <w:widowControl/>
              <w:shd w:val="clear" w:color="000000" w:fill="auto"/>
              <w:snapToGrid w:val="0"/>
              <w:spacing w:line="360" w:lineRule="auto"/>
              <w:rPr>
                <w:color w:val="000000"/>
                <w:szCs w:val="28"/>
              </w:rPr>
            </w:pPr>
            <w:r w:rsidRPr="0051665F">
              <w:rPr>
                <w:color w:val="000000"/>
                <w:szCs w:val="28"/>
              </w:rPr>
              <w:t>го</w:t>
            </w:r>
          </w:p>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аппара-</w:t>
            </w:r>
          </w:p>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та</w:t>
            </w:r>
          </w:p>
        </w:tc>
        <w:tc>
          <w:tcPr>
            <w:tcW w:w="795"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Кол-во поко-</w:t>
            </w:r>
          </w:p>
          <w:p w:rsidR="00F13342" w:rsidRPr="0051665F" w:rsidRDefault="00F13342" w:rsidP="0051665F">
            <w:pPr>
              <w:widowControl/>
              <w:shd w:val="clear" w:color="000000" w:fill="auto"/>
              <w:spacing w:line="360" w:lineRule="auto"/>
              <w:rPr>
                <w:color w:val="000000"/>
                <w:szCs w:val="28"/>
              </w:rPr>
            </w:pPr>
            <w:r w:rsidRPr="0051665F">
              <w:rPr>
                <w:color w:val="000000"/>
                <w:szCs w:val="28"/>
              </w:rPr>
              <w:t>ле-ний</w:t>
            </w:r>
          </w:p>
        </w:tc>
        <w:tc>
          <w:tcPr>
            <w:tcW w:w="14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Зимующая стадия</w:t>
            </w:r>
            <w:r w:rsidR="003E511A" w:rsidRPr="0051665F">
              <w:rPr>
                <w:color w:val="000000"/>
                <w:szCs w:val="28"/>
              </w:rPr>
              <w:t xml:space="preserve"> </w:t>
            </w:r>
            <w:r w:rsidRPr="0051665F">
              <w:rPr>
                <w:color w:val="000000"/>
                <w:szCs w:val="28"/>
              </w:rPr>
              <w:t>место зимовки вредителя</w:t>
            </w:r>
          </w:p>
        </w:tc>
        <w:tc>
          <w:tcPr>
            <w:tcW w:w="1290"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Поврежда-емые фазы развития культуры</w:t>
            </w:r>
          </w:p>
        </w:tc>
        <w:tc>
          <w:tcPr>
            <w:tcW w:w="2026"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Тип поврежде-ния и поврежда-емая часть культуры</w:t>
            </w:r>
          </w:p>
        </w:tc>
      </w:tr>
      <w:tr w:rsidR="00F13342" w:rsidRPr="0051665F" w:rsidTr="0051665F">
        <w:trPr>
          <w:gridAfter w:val="1"/>
          <w:wAfter w:w="15" w:type="dxa"/>
          <w:jc w:val="center"/>
        </w:trPr>
        <w:tc>
          <w:tcPr>
            <w:tcW w:w="1994"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1</w:t>
            </w:r>
          </w:p>
        </w:tc>
        <w:tc>
          <w:tcPr>
            <w:tcW w:w="3045" w:type="dxa"/>
            <w:gridSpan w:val="2"/>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2</w:t>
            </w:r>
          </w:p>
        </w:tc>
        <w:tc>
          <w:tcPr>
            <w:tcW w:w="11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3</w:t>
            </w:r>
          </w:p>
        </w:tc>
        <w:tc>
          <w:tcPr>
            <w:tcW w:w="11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4</w:t>
            </w:r>
          </w:p>
        </w:tc>
        <w:tc>
          <w:tcPr>
            <w:tcW w:w="121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5</w:t>
            </w:r>
          </w:p>
        </w:tc>
        <w:tc>
          <w:tcPr>
            <w:tcW w:w="795"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6</w:t>
            </w:r>
          </w:p>
        </w:tc>
        <w:tc>
          <w:tcPr>
            <w:tcW w:w="14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7</w:t>
            </w:r>
          </w:p>
        </w:tc>
        <w:tc>
          <w:tcPr>
            <w:tcW w:w="1290"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8</w:t>
            </w:r>
          </w:p>
        </w:tc>
        <w:tc>
          <w:tcPr>
            <w:tcW w:w="2026"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9</w:t>
            </w:r>
          </w:p>
        </w:tc>
      </w:tr>
      <w:tr w:rsidR="00F13342" w:rsidRPr="0051665F" w:rsidTr="0051665F">
        <w:trPr>
          <w:gridAfter w:val="1"/>
          <w:wAfter w:w="15" w:type="dxa"/>
          <w:jc w:val="center"/>
        </w:trPr>
        <w:tc>
          <w:tcPr>
            <w:tcW w:w="1994" w:type="dxa"/>
            <w:shd w:val="clear" w:color="auto" w:fill="auto"/>
          </w:tcPr>
          <w:p w:rsidR="00F13342" w:rsidRPr="0051665F" w:rsidRDefault="00F13342" w:rsidP="0051665F">
            <w:pPr>
              <w:widowControl/>
              <w:shd w:val="clear" w:color="000000" w:fill="auto"/>
              <w:snapToGrid w:val="0"/>
              <w:spacing w:line="360" w:lineRule="auto"/>
              <w:rPr>
                <w:iCs/>
                <w:color w:val="000000"/>
                <w:szCs w:val="28"/>
              </w:rPr>
            </w:pPr>
            <w:r w:rsidRPr="0051665F">
              <w:rPr>
                <w:iCs/>
                <w:color w:val="000000"/>
                <w:szCs w:val="28"/>
              </w:rPr>
              <w:t>Свекловичная минирующая муха (</w:t>
            </w:r>
            <w:r w:rsidRPr="0051665F">
              <w:rPr>
                <w:iCs/>
                <w:color w:val="000000"/>
                <w:szCs w:val="28"/>
                <w:lang w:val="en-US"/>
              </w:rPr>
              <w:t>Pegomyia</w:t>
            </w:r>
            <w:r w:rsidRPr="0051665F">
              <w:rPr>
                <w:iCs/>
                <w:color w:val="000000"/>
                <w:szCs w:val="28"/>
              </w:rPr>
              <w:t xml:space="preserve"> </w:t>
            </w:r>
            <w:r w:rsidRPr="0051665F">
              <w:rPr>
                <w:iCs/>
                <w:color w:val="000000"/>
                <w:szCs w:val="28"/>
                <w:lang w:val="en-US"/>
              </w:rPr>
              <w:t>betae</w:t>
            </w:r>
            <w:r w:rsidRPr="0051665F">
              <w:rPr>
                <w:iCs/>
                <w:color w:val="000000"/>
                <w:szCs w:val="28"/>
              </w:rPr>
              <w:t>), отряд двукрылые, семейство минирующие мухи.</w:t>
            </w:r>
          </w:p>
        </w:tc>
        <w:tc>
          <w:tcPr>
            <w:tcW w:w="3045"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Имаго длиной 6-8 мм, тело светло- серое, фасеточные глаза красно- коричневого цвета; на боковой стороне брюшка темные пятна. Яйцо удлиненно-овальное, длиной 0,8 мм. Личинка червеобразная.</w:t>
            </w:r>
          </w:p>
        </w:tc>
        <w:tc>
          <w:tcPr>
            <w:tcW w:w="11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Полный</w:t>
            </w:r>
          </w:p>
        </w:tc>
        <w:tc>
          <w:tcPr>
            <w:tcW w:w="11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Личинки</w:t>
            </w:r>
          </w:p>
        </w:tc>
        <w:tc>
          <w:tcPr>
            <w:tcW w:w="121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Лижущий</w:t>
            </w:r>
          </w:p>
        </w:tc>
        <w:tc>
          <w:tcPr>
            <w:tcW w:w="795"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2-4</w:t>
            </w:r>
          </w:p>
        </w:tc>
        <w:tc>
          <w:tcPr>
            <w:tcW w:w="14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Зимуют личинки в пупарии в почве на глубине 3-10 см</w:t>
            </w:r>
          </w:p>
        </w:tc>
        <w:tc>
          <w:tcPr>
            <w:tcW w:w="1290"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В фазы 2-5 пары настоящих листьев, смыкания листьев в рядках и междурядьях.</w:t>
            </w:r>
          </w:p>
        </w:tc>
        <w:tc>
          <w:tcPr>
            <w:tcW w:w="2026"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Личинки повреждают листья, минируя их.</w:t>
            </w:r>
          </w:p>
        </w:tc>
      </w:tr>
      <w:tr w:rsidR="00F13342" w:rsidRPr="0051665F" w:rsidTr="0051665F">
        <w:trPr>
          <w:gridAfter w:val="1"/>
          <w:wAfter w:w="15" w:type="dxa"/>
          <w:jc w:val="center"/>
        </w:trPr>
        <w:tc>
          <w:tcPr>
            <w:tcW w:w="1994" w:type="dxa"/>
            <w:shd w:val="clear" w:color="auto" w:fill="auto"/>
          </w:tcPr>
          <w:p w:rsidR="003E511A" w:rsidRPr="0051665F" w:rsidRDefault="00F13342" w:rsidP="0051665F">
            <w:pPr>
              <w:widowControl/>
              <w:shd w:val="clear" w:color="000000" w:fill="auto"/>
              <w:snapToGrid w:val="0"/>
              <w:spacing w:line="360" w:lineRule="auto"/>
              <w:rPr>
                <w:color w:val="000000"/>
                <w:szCs w:val="28"/>
              </w:rPr>
            </w:pPr>
            <w:r w:rsidRPr="0051665F">
              <w:rPr>
                <w:color w:val="000000"/>
                <w:szCs w:val="28"/>
              </w:rPr>
              <w:t>Свекловичная листовая тля (</w:t>
            </w:r>
            <w:r w:rsidRPr="0051665F">
              <w:rPr>
                <w:color w:val="000000"/>
                <w:szCs w:val="28"/>
                <w:lang w:val="en-US"/>
              </w:rPr>
              <w:t>Aphis</w:t>
            </w:r>
            <w:r w:rsidRPr="0051665F">
              <w:rPr>
                <w:color w:val="000000"/>
                <w:szCs w:val="28"/>
              </w:rPr>
              <w:t xml:space="preserve"> </w:t>
            </w:r>
            <w:r w:rsidRPr="0051665F">
              <w:rPr>
                <w:color w:val="000000"/>
                <w:szCs w:val="28"/>
                <w:lang w:val="en-US"/>
              </w:rPr>
              <w:t>fabae</w:t>
            </w:r>
            <w:r w:rsidRPr="0051665F">
              <w:rPr>
                <w:color w:val="000000"/>
                <w:szCs w:val="28"/>
              </w:rPr>
              <w:t xml:space="preserve"> </w:t>
            </w:r>
            <w:r w:rsidRPr="0051665F">
              <w:rPr>
                <w:color w:val="000000"/>
                <w:szCs w:val="28"/>
                <w:lang w:val="en-US"/>
              </w:rPr>
              <w:t>Scop</w:t>
            </w:r>
            <w:r w:rsidRPr="0051665F">
              <w:rPr>
                <w:color w:val="000000"/>
                <w:szCs w:val="28"/>
              </w:rPr>
              <w:t>.),</w:t>
            </w:r>
          </w:p>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отряд равнокрылые. Семейство тли.</w:t>
            </w:r>
          </w:p>
        </w:tc>
        <w:tc>
          <w:tcPr>
            <w:tcW w:w="3045"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Бескрылая самка длиной 1.5-3 мм; тело овальное, черное с зеленоватым отливом. Самец длиной 2-2,5 мм крылатый с тонким брюшком. Яйцо длиной 0,5-0.6 мм, удлиненно-овальное.</w:t>
            </w:r>
          </w:p>
        </w:tc>
        <w:tc>
          <w:tcPr>
            <w:tcW w:w="11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Неполный</w:t>
            </w:r>
          </w:p>
        </w:tc>
        <w:tc>
          <w:tcPr>
            <w:tcW w:w="11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Имаго.</w:t>
            </w:r>
          </w:p>
        </w:tc>
        <w:tc>
          <w:tcPr>
            <w:tcW w:w="121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Колюще-сосущий.</w:t>
            </w:r>
          </w:p>
        </w:tc>
        <w:tc>
          <w:tcPr>
            <w:tcW w:w="795"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 xml:space="preserve">12-14 </w:t>
            </w:r>
          </w:p>
        </w:tc>
        <w:tc>
          <w:tcPr>
            <w:tcW w:w="145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Зимуют яйца на побегах калины, бересклета и жасмина.</w:t>
            </w:r>
          </w:p>
        </w:tc>
        <w:tc>
          <w:tcPr>
            <w:tcW w:w="1290"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Во все фазы развития.</w:t>
            </w:r>
          </w:p>
        </w:tc>
        <w:tc>
          <w:tcPr>
            <w:tcW w:w="2026"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Листья деформируются и скручиваются, при сильном повреждении увядают.</w:t>
            </w:r>
          </w:p>
        </w:tc>
      </w:tr>
      <w:tr w:rsidR="00F13342" w:rsidRPr="0051665F" w:rsidTr="0051665F">
        <w:trPr>
          <w:trHeight w:val="2397"/>
          <w:jc w:val="center"/>
        </w:trPr>
        <w:tc>
          <w:tcPr>
            <w:tcW w:w="2009" w:type="dxa"/>
            <w:gridSpan w:val="2"/>
            <w:shd w:val="clear" w:color="auto" w:fill="auto"/>
          </w:tcPr>
          <w:p w:rsidR="003E511A" w:rsidRPr="0051665F" w:rsidRDefault="00F13342" w:rsidP="0051665F">
            <w:pPr>
              <w:widowControl/>
              <w:shd w:val="clear" w:color="000000" w:fill="auto"/>
              <w:snapToGrid w:val="0"/>
              <w:spacing w:line="360" w:lineRule="auto"/>
              <w:rPr>
                <w:bCs/>
                <w:color w:val="000000"/>
                <w:szCs w:val="28"/>
              </w:rPr>
            </w:pPr>
            <w:r w:rsidRPr="0051665F">
              <w:rPr>
                <w:color w:val="000000"/>
                <w:szCs w:val="28"/>
              </w:rPr>
              <w:t xml:space="preserve">Свекловичная щитоноска — </w:t>
            </w:r>
            <w:r w:rsidRPr="0051665F">
              <w:rPr>
                <w:iCs/>
                <w:color w:val="000000"/>
                <w:szCs w:val="28"/>
              </w:rPr>
              <w:t>Cassida nebulosa</w:t>
            </w:r>
            <w:r w:rsidRPr="0051665F">
              <w:rPr>
                <w:color w:val="000000"/>
                <w:szCs w:val="28"/>
              </w:rPr>
              <w:t xml:space="preserve"> L.</w:t>
            </w:r>
          </w:p>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отряд жуки, или жесткокрылые, семейство листоеды (Chrysomelidae)</w:t>
            </w:r>
          </w:p>
        </w:tc>
        <w:tc>
          <w:tcPr>
            <w:tcW w:w="3030"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Жуки длиной до 7 мм. Личинка длиной до 8 мм, светло-зеленая.</w:t>
            </w:r>
          </w:p>
        </w:tc>
        <w:tc>
          <w:tcPr>
            <w:tcW w:w="1155"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Полное</w:t>
            </w:r>
          </w:p>
        </w:tc>
        <w:tc>
          <w:tcPr>
            <w:tcW w:w="1155"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Личинки и имаго</w:t>
            </w:r>
          </w:p>
        </w:tc>
        <w:tc>
          <w:tcPr>
            <w:tcW w:w="1230" w:type="dxa"/>
            <w:gridSpan w:val="2"/>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Грызущий</w:t>
            </w:r>
          </w:p>
        </w:tc>
        <w:tc>
          <w:tcPr>
            <w:tcW w:w="780"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1-2</w:t>
            </w:r>
          </w:p>
        </w:tc>
        <w:tc>
          <w:tcPr>
            <w:tcW w:w="1500"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Зимуют имаго на поверхности почвы под растительными остатками</w:t>
            </w:r>
          </w:p>
        </w:tc>
        <w:tc>
          <w:tcPr>
            <w:tcW w:w="1275" w:type="dxa"/>
            <w:gridSpan w:val="2"/>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Во все фазы развития</w:t>
            </w:r>
          </w:p>
        </w:tc>
        <w:tc>
          <w:tcPr>
            <w:tcW w:w="2011"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Личинки, как и жуки, питаются на листьях, выгрызая сквозные овальные отверстия, подсыхающие по краям</w:t>
            </w:r>
          </w:p>
        </w:tc>
      </w:tr>
      <w:tr w:rsidR="00F13342" w:rsidRPr="0051665F" w:rsidTr="0051665F">
        <w:trPr>
          <w:jc w:val="center"/>
        </w:trPr>
        <w:tc>
          <w:tcPr>
            <w:tcW w:w="2009"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lang w:val="en-US"/>
              </w:rPr>
            </w:pPr>
            <w:r w:rsidRPr="0051665F">
              <w:rPr>
                <w:color w:val="000000"/>
                <w:szCs w:val="28"/>
              </w:rPr>
              <w:t>Совка</w:t>
            </w:r>
            <w:r w:rsidRPr="0051665F">
              <w:rPr>
                <w:color w:val="000000"/>
                <w:szCs w:val="28"/>
                <w:lang w:val="en-US"/>
              </w:rPr>
              <w:t>-</w:t>
            </w:r>
            <w:r w:rsidRPr="0051665F">
              <w:rPr>
                <w:color w:val="000000"/>
                <w:szCs w:val="28"/>
              </w:rPr>
              <w:t>гамма</w:t>
            </w:r>
            <w:r w:rsidRPr="0051665F">
              <w:rPr>
                <w:color w:val="000000"/>
                <w:szCs w:val="28"/>
                <w:lang w:val="en-US"/>
              </w:rPr>
              <w:t xml:space="preserve"> — </w:t>
            </w:r>
            <w:r w:rsidRPr="0051665F">
              <w:rPr>
                <w:iCs/>
                <w:color w:val="000000"/>
                <w:szCs w:val="28"/>
                <w:lang w:val="en-US"/>
              </w:rPr>
              <w:t>Autographa gamma</w:t>
            </w:r>
            <w:r w:rsidRPr="0051665F">
              <w:rPr>
                <w:color w:val="000000"/>
                <w:szCs w:val="28"/>
                <w:lang w:val="en-US"/>
              </w:rPr>
              <w:t xml:space="preserve"> L.</w:t>
            </w:r>
          </w:p>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отряд чешуекрылые, семейство совки (Noctuidae)</w:t>
            </w:r>
          </w:p>
        </w:tc>
        <w:tc>
          <w:tcPr>
            <w:tcW w:w="3030"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Бабочка в размахе крыльев 40-80 мм. Яйцо водянисто-белое с зеленовато-желтым оттенком. Гусеница длиной до 40 мм, зеленая или зеленовато-желтая. Куколка длиной 17-20 мм, темно-коричневая.</w:t>
            </w:r>
          </w:p>
        </w:tc>
        <w:tc>
          <w:tcPr>
            <w:tcW w:w="1155"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Полное</w:t>
            </w:r>
          </w:p>
        </w:tc>
        <w:tc>
          <w:tcPr>
            <w:tcW w:w="1155"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Гусеницы</w:t>
            </w:r>
          </w:p>
        </w:tc>
        <w:tc>
          <w:tcPr>
            <w:tcW w:w="1230" w:type="dxa"/>
            <w:gridSpan w:val="2"/>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Сосущий</w:t>
            </w:r>
          </w:p>
        </w:tc>
        <w:tc>
          <w:tcPr>
            <w:tcW w:w="780"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1-3</w:t>
            </w:r>
          </w:p>
        </w:tc>
        <w:tc>
          <w:tcPr>
            <w:tcW w:w="1500"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Зимуют</w:t>
            </w:r>
            <w:r w:rsidR="003E511A" w:rsidRPr="0051665F">
              <w:rPr>
                <w:color w:val="000000"/>
                <w:szCs w:val="28"/>
              </w:rPr>
              <w:t xml:space="preserve"> </w:t>
            </w:r>
            <w:r w:rsidRPr="0051665F">
              <w:rPr>
                <w:color w:val="000000"/>
                <w:szCs w:val="28"/>
              </w:rPr>
              <w:t>гусеницы разных возрастов и куколки в верхнем слое почвы и под растительными остатками</w:t>
            </w:r>
          </w:p>
        </w:tc>
        <w:tc>
          <w:tcPr>
            <w:tcW w:w="1275" w:type="dxa"/>
            <w:gridSpan w:val="2"/>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Во все фазы развития</w:t>
            </w:r>
          </w:p>
        </w:tc>
        <w:tc>
          <w:tcPr>
            <w:tcW w:w="2011" w:type="dxa"/>
            <w:gridSpan w:val="2"/>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Гусеницы повреждают листья, выедая в них отверстия или</w:t>
            </w:r>
            <w:r w:rsidR="003E511A" w:rsidRPr="0051665F">
              <w:rPr>
                <w:color w:val="000000"/>
                <w:szCs w:val="28"/>
              </w:rPr>
              <w:t xml:space="preserve"> </w:t>
            </w:r>
            <w:r w:rsidRPr="0051665F">
              <w:rPr>
                <w:color w:val="000000"/>
                <w:szCs w:val="28"/>
              </w:rPr>
              <w:t>обгрызая с краев</w:t>
            </w:r>
          </w:p>
        </w:tc>
      </w:tr>
    </w:tbl>
    <w:p w:rsidR="003E511A" w:rsidRPr="0051665F" w:rsidRDefault="003E511A" w:rsidP="003E511A">
      <w:pPr>
        <w:widowControl/>
        <w:shd w:val="clear" w:color="000000" w:fill="auto"/>
        <w:tabs>
          <w:tab w:val="left" w:pos="0"/>
        </w:tabs>
        <w:spacing w:line="360" w:lineRule="auto"/>
        <w:ind w:firstLine="709"/>
        <w:jc w:val="both"/>
        <w:rPr>
          <w:color w:val="000000"/>
          <w:sz w:val="28"/>
        </w:rPr>
      </w:pPr>
    </w:p>
    <w:p w:rsidR="00C10B21" w:rsidRPr="0051665F" w:rsidRDefault="00C10B21" w:rsidP="00C10B21">
      <w:pPr>
        <w:widowControl/>
        <w:tabs>
          <w:tab w:val="left" w:pos="0"/>
        </w:tabs>
        <w:suppressAutoHyphens w:val="0"/>
        <w:spacing w:line="360" w:lineRule="auto"/>
        <w:jc w:val="center"/>
        <w:rPr>
          <w:b/>
          <w:color w:val="000000"/>
          <w:sz w:val="28"/>
          <w:szCs w:val="28"/>
        </w:rPr>
      </w:pPr>
      <w:r w:rsidRPr="0051665F">
        <w:rPr>
          <w:b/>
          <w:color w:val="000000"/>
          <w:sz w:val="28"/>
        </w:rPr>
        <w:t>Фенологические сроки развития свекловичной минирующей мухи на посевах сахарной свеклы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828"/>
        <w:gridCol w:w="470"/>
        <w:gridCol w:w="498"/>
        <w:gridCol w:w="484"/>
        <w:gridCol w:w="442"/>
        <w:gridCol w:w="461"/>
        <w:gridCol w:w="476"/>
        <w:gridCol w:w="476"/>
        <w:gridCol w:w="476"/>
        <w:gridCol w:w="491"/>
        <w:gridCol w:w="461"/>
        <w:gridCol w:w="476"/>
        <w:gridCol w:w="464"/>
        <w:gridCol w:w="9"/>
        <w:gridCol w:w="479"/>
        <w:gridCol w:w="476"/>
        <w:gridCol w:w="463"/>
        <w:gridCol w:w="12"/>
        <w:gridCol w:w="476"/>
        <w:gridCol w:w="476"/>
        <w:gridCol w:w="475"/>
        <w:gridCol w:w="475"/>
        <w:gridCol w:w="13"/>
        <w:gridCol w:w="462"/>
        <w:gridCol w:w="12"/>
        <w:gridCol w:w="479"/>
        <w:gridCol w:w="977"/>
      </w:tblGrid>
      <w:tr w:rsidR="003E511A" w:rsidRPr="003E511A" w:rsidTr="0051665F">
        <w:trPr>
          <w:trHeight w:hRule="exact" w:val="625"/>
          <w:jc w:val="center"/>
        </w:trPr>
        <w:tc>
          <w:tcPr>
            <w:tcW w:w="1526" w:type="dxa"/>
            <w:vMerge w:val="restart"/>
          </w:tcPr>
          <w:p w:rsidR="003E511A" w:rsidRPr="003E511A" w:rsidRDefault="003E511A" w:rsidP="003E511A">
            <w:pPr>
              <w:widowControl/>
              <w:snapToGrid w:val="0"/>
              <w:spacing w:line="360" w:lineRule="auto"/>
            </w:pPr>
            <w:r w:rsidRPr="003E511A">
              <w:t>Вредный объект</w:t>
            </w:r>
          </w:p>
        </w:tc>
        <w:tc>
          <w:tcPr>
            <w:tcW w:w="828" w:type="dxa"/>
            <w:vMerge w:val="restart"/>
          </w:tcPr>
          <w:p w:rsidR="003E511A" w:rsidRPr="003E511A" w:rsidRDefault="003E511A" w:rsidP="003E511A">
            <w:pPr>
              <w:widowControl/>
              <w:snapToGrid w:val="0"/>
              <w:spacing w:line="360" w:lineRule="auto"/>
            </w:pPr>
            <w:r w:rsidRPr="003E511A">
              <w:t>Количество</w:t>
            </w:r>
          </w:p>
          <w:p w:rsidR="003E511A" w:rsidRPr="003E511A" w:rsidRDefault="003E511A" w:rsidP="003E511A">
            <w:pPr>
              <w:widowControl/>
              <w:snapToGrid w:val="0"/>
              <w:spacing w:line="360" w:lineRule="auto"/>
            </w:pPr>
            <w:r w:rsidRPr="003E511A">
              <w:t>поколений</w:t>
            </w:r>
          </w:p>
        </w:tc>
        <w:tc>
          <w:tcPr>
            <w:tcW w:w="9982" w:type="dxa"/>
            <w:gridSpan w:val="25"/>
          </w:tcPr>
          <w:p w:rsidR="003E511A" w:rsidRPr="003E511A" w:rsidRDefault="003E511A" w:rsidP="003E511A">
            <w:pPr>
              <w:widowControl/>
              <w:snapToGrid w:val="0"/>
              <w:spacing w:line="360" w:lineRule="auto"/>
            </w:pPr>
            <w:r w:rsidRPr="003E511A">
              <w:t>Месяцы, декады</w:t>
            </w:r>
          </w:p>
        </w:tc>
        <w:tc>
          <w:tcPr>
            <w:tcW w:w="977" w:type="dxa"/>
            <w:vMerge w:val="restart"/>
          </w:tcPr>
          <w:p w:rsidR="003E511A" w:rsidRPr="003E511A" w:rsidRDefault="003E511A" w:rsidP="003E511A">
            <w:pPr>
              <w:widowControl/>
              <w:snapToGrid w:val="0"/>
              <w:spacing w:line="360" w:lineRule="auto"/>
            </w:pPr>
            <w:r w:rsidRPr="003E511A">
              <w:t>Зимующая фаза</w:t>
            </w:r>
          </w:p>
          <w:p w:rsidR="003E511A" w:rsidRPr="003E511A" w:rsidRDefault="003E511A" w:rsidP="003E511A">
            <w:pPr>
              <w:widowControl/>
              <w:snapToGrid w:val="0"/>
              <w:spacing w:line="360" w:lineRule="auto"/>
            </w:pPr>
          </w:p>
        </w:tc>
      </w:tr>
      <w:tr w:rsidR="003E511A" w:rsidRPr="003E511A" w:rsidTr="0051665F">
        <w:trPr>
          <w:trHeight w:hRule="exact" w:val="625"/>
          <w:jc w:val="center"/>
        </w:trPr>
        <w:tc>
          <w:tcPr>
            <w:tcW w:w="1526" w:type="dxa"/>
            <w:vMerge/>
          </w:tcPr>
          <w:p w:rsidR="003E511A" w:rsidRPr="003E511A" w:rsidRDefault="003E511A" w:rsidP="003E511A">
            <w:pPr>
              <w:widowControl/>
              <w:spacing w:line="360" w:lineRule="auto"/>
            </w:pPr>
          </w:p>
        </w:tc>
        <w:tc>
          <w:tcPr>
            <w:tcW w:w="828" w:type="dxa"/>
            <w:vMerge/>
          </w:tcPr>
          <w:p w:rsidR="003E511A" w:rsidRPr="003E511A" w:rsidRDefault="003E511A" w:rsidP="003E511A">
            <w:pPr>
              <w:widowControl/>
              <w:spacing w:line="360" w:lineRule="auto"/>
            </w:pPr>
          </w:p>
        </w:tc>
        <w:tc>
          <w:tcPr>
            <w:tcW w:w="1452" w:type="dxa"/>
            <w:gridSpan w:val="3"/>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IV</w:t>
            </w:r>
          </w:p>
        </w:tc>
        <w:tc>
          <w:tcPr>
            <w:tcW w:w="1379" w:type="dxa"/>
            <w:gridSpan w:val="3"/>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V</w:t>
            </w:r>
          </w:p>
        </w:tc>
        <w:tc>
          <w:tcPr>
            <w:tcW w:w="1443" w:type="dxa"/>
            <w:gridSpan w:val="3"/>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VI</w:t>
            </w:r>
          </w:p>
        </w:tc>
        <w:tc>
          <w:tcPr>
            <w:tcW w:w="1410" w:type="dxa"/>
            <w:gridSpan w:val="4"/>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VII</w:t>
            </w:r>
          </w:p>
        </w:tc>
        <w:tc>
          <w:tcPr>
            <w:tcW w:w="1430" w:type="dxa"/>
            <w:gridSpan w:val="4"/>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VIII</w:t>
            </w:r>
          </w:p>
        </w:tc>
        <w:tc>
          <w:tcPr>
            <w:tcW w:w="1427" w:type="dxa"/>
            <w:gridSpan w:val="3"/>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IX</w:t>
            </w:r>
          </w:p>
        </w:tc>
        <w:tc>
          <w:tcPr>
            <w:tcW w:w="1441" w:type="dxa"/>
            <w:gridSpan w:val="5"/>
          </w:tcPr>
          <w:p w:rsidR="003E511A" w:rsidRPr="003E511A" w:rsidRDefault="003E511A" w:rsidP="003E511A">
            <w:pPr>
              <w:widowControl/>
              <w:shd w:val="clear" w:color="auto" w:fill="FFFFFF"/>
              <w:snapToGrid w:val="0"/>
              <w:spacing w:line="360" w:lineRule="auto"/>
              <w:rPr>
                <w:szCs w:val="28"/>
              </w:rPr>
            </w:pPr>
            <w:r w:rsidRPr="003E511A">
              <w:rPr>
                <w:szCs w:val="28"/>
              </w:rPr>
              <w:t>Х</w:t>
            </w:r>
          </w:p>
        </w:tc>
        <w:tc>
          <w:tcPr>
            <w:tcW w:w="977" w:type="dxa"/>
            <w:vMerge/>
          </w:tcPr>
          <w:p w:rsidR="003E511A" w:rsidRPr="003E511A" w:rsidRDefault="003E511A" w:rsidP="003E511A">
            <w:pPr>
              <w:widowControl/>
              <w:spacing w:line="360" w:lineRule="auto"/>
            </w:pPr>
          </w:p>
        </w:tc>
      </w:tr>
      <w:tr w:rsidR="003E511A" w:rsidRPr="003E511A" w:rsidTr="0051665F">
        <w:trPr>
          <w:trHeight w:hRule="exact" w:val="708"/>
          <w:jc w:val="center"/>
        </w:trPr>
        <w:tc>
          <w:tcPr>
            <w:tcW w:w="1526" w:type="dxa"/>
            <w:vMerge/>
          </w:tcPr>
          <w:p w:rsidR="003E511A" w:rsidRPr="003E511A" w:rsidRDefault="003E511A" w:rsidP="003E511A">
            <w:pPr>
              <w:widowControl/>
              <w:spacing w:line="360" w:lineRule="auto"/>
            </w:pPr>
          </w:p>
        </w:tc>
        <w:tc>
          <w:tcPr>
            <w:tcW w:w="828" w:type="dxa"/>
            <w:vMerge/>
          </w:tcPr>
          <w:p w:rsidR="003E511A" w:rsidRPr="003E511A" w:rsidRDefault="003E511A" w:rsidP="003E511A">
            <w:pPr>
              <w:widowControl/>
              <w:spacing w:line="360" w:lineRule="auto"/>
            </w:pPr>
          </w:p>
        </w:tc>
        <w:tc>
          <w:tcPr>
            <w:tcW w:w="470"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498"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484" w:type="dxa"/>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442"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461"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476" w:type="dxa"/>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476"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476"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491"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461"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476"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473" w:type="dxa"/>
            <w:gridSpan w:val="2"/>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479"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476"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475" w:type="dxa"/>
            <w:gridSpan w:val="2"/>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476"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476"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475" w:type="dxa"/>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475"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475" w:type="dxa"/>
            <w:gridSpan w:val="2"/>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491" w:type="dxa"/>
            <w:gridSpan w:val="2"/>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977" w:type="dxa"/>
            <w:vMerge/>
          </w:tcPr>
          <w:p w:rsidR="003E511A" w:rsidRPr="003E511A" w:rsidRDefault="003E511A" w:rsidP="003E511A">
            <w:pPr>
              <w:widowControl/>
              <w:spacing w:line="360" w:lineRule="auto"/>
            </w:pPr>
          </w:p>
        </w:tc>
      </w:tr>
      <w:tr w:rsidR="003E511A" w:rsidRPr="003E511A" w:rsidTr="0051665F">
        <w:trPr>
          <w:trHeight w:val="818"/>
          <w:jc w:val="center"/>
        </w:trPr>
        <w:tc>
          <w:tcPr>
            <w:tcW w:w="1526" w:type="dxa"/>
          </w:tcPr>
          <w:p w:rsidR="003E511A" w:rsidRPr="003E511A" w:rsidRDefault="003E511A" w:rsidP="003E511A">
            <w:pPr>
              <w:widowControl/>
              <w:tabs>
                <w:tab w:val="left" w:pos="0"/>
              </w:tabs>
              <w:snapToGrid w:val="0"/>
              <w:spacing w:line="360" w:lineRule="auto"/>
              <w:rPr>
                <w:szCs w:val="28"/>
              </w:rPr>
            </w:pPr>
            <w:r w:rsidRPr="003E511A">
              <w:rPr>
                <w:szCs w:val="28"/>
              </w:rPr>
              <w:t>Свекловичная минирующая муха</w:t>
            </w:r>
          </w:p>
        </w:tc>
        <w:tc>
          <w:tcPr>
            <w:tcW w:w="828" w:type="dxa"/>
          </w:tcPr>
          <w:p w:rsidR="003E511A" w:rsidRPr="003E511A" w:rsidRDefault="003E511A" w:rsidP="003E511A">
            <w:pPr>
              <w:widowControl/>
              <w:snapToGrid w:val="0"/>
              <w:spacing w:line="360" w:lineRule="auto"/>
            </w:pPr>
            <w:r w:rsidRPr="003E511A">
              <w:t>1-2</w:t>
            </w:r>
          </w:p>
        </w:tc>
        <w:tc>
          <w:tcPr>
            <w:tcW w:w="470" w:type="dxa"/>
          </w:tcPr>
          <w:p w:rsidR="003E511A" w:rsidRPr="003E511A" w:rsidRDefault="003E511A" w:rsidP="003E511A">
            <w:pPr>
              <w:widowControl/>
              <w:snapToGrid w:val="0"/>
              <w:spacing w:line="360" w:lineRule="auto"/>
            </w:pPr>
          </w:p>
        </w:tc>
        <w:tc>
          <w:tcPr>
            <w:tcW w:w="498" w:type="dxa"/>
          </w:tcPr>
          <w:p w:rsidR="003E511A" w:rsidRPr="003E511A" w:rsidRDefault="003E511A" w:rsidP="003E511A">
            <w:pPr>
              <w:widowControl/>
              <w:snapToGrid w:val="0"/>
              <w:spacing w:line="360" w:lineRule="auto"/>
              <w:rPr>
                <w:b/>
                <w:bCs/>
              </w:rPr>
            </w:pPr>
          </w:p>
        </w:tc>
        <w:tc>
          <w:tcPr>
            <w:tcW w:w="484" w:type="dxa"/>
          </w:tcPr>
          <w:p w:rsidR="003E511A" w:rsidRPr="003E511A" w:rsidRDefault="003E511A" w:rsidP="003E511A">
            <w:pPr>
              <w:widowControl/>
              <w:snapToGrid w:val="0"/>
              <w:spacing w:line="360" w:lineRule="auto"/>
              <w:rPr>
                <w:b/>
                <w:bCs/>
              </w:rPr>
            </w:pPr>
            <w:r w:rsidRPr="003E511A">
              <w:rPr>
                <w:b/>
                <w:bCs/>
              </w:rPr>
              <w:t>+</w:t>
            </w:r>
          </w:p>
        </w:tc>
        <w:tc>
          <w:tcPr>
            <w:tcW w:w="442" w:type="dxa"/>
          </w:tcPr>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461" w:type="dxa"/>
          </w:tcPr>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476"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476" w:type="dxa"/>
          </w:tcPr>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r w:rsidRPr="003E511A">
              <w:rPr>
                <w:b/>
                <w:bCs/>
              </w:rPr>
              <w:t>-</w:t>
            </w:r>
          </w:p>
          <w:p w:rsidR="003E511A" w:rsidRPr="003E511A" w:rsidRDefault="003E511A" w:rsidP="003E511A">
            <w:pPr>
              <w:widowControl/>
              <w:snapToGrid w:val="0"/>
              <w:spacing w:line="360" w:lineRule="auto"/>
              <w:rPr>
                <w:b/>
                <w:bCs/>
              </w:rPr>
            </w:pPr>
            <w:r w:rsidRPr="003E511A">
              <w:rPr>
                <w:b/>
                <w:bCs/>
              </w:rPr>
              <w:t>|</w:t>
            </w:r>
          </w:p>
        </w:tc>
        <w:tc>
          <w:tcPr>
            <w:tcW w:w="476" w:type="dxa"/>
          </w:tcPr>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r w:rsidRPr="003E511A">
              <w:rPr>
                <w:b/>
                <w:bCs/>
              </w:rPr>
              <w:t>|</w:t>
            </w:r>
          </w:p>
          <w:p w:rsidR="003E511A" w:rsidRPr="003E511A" w:rsidRDefault="003E511A" w:rsidP="003E511A">
            <w:pPr>
              <w:widowControl/>
              <w:snapToGrid w:val="0"/>
              <w:spacing w:line="360" w:lineRule="auto"/>
              <w:rPr>
                <w:b/>
                <w:bCs/>
              </w:rPr>
            </w:pPr>
            <w:r w:rsidRPr="003E511A">
              <w:rPr>
                <w:b/>
                <w:bCs/>
              </w:rPr>
              <w:t>+</w:t>
            </w:r>
          </w:p>
        </w:tc>
        <w:tc>
          <w:tcPr>
            <w:tcW w:w="491" w:type="dxa"/>
          </w:tcPr>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r w:rsidRPr="003E511A">
              <w:rPr>
                <w:b/>
                <w:bCs/>
              </w:rPr>
              <w:t>+</w:t>
            </w:r>
          </w:p>
        </w:tc>
        <w:tc>
          <w:tcPr>
            <w:tcW w:w="461" w:type="dxa"/>
          </w:tcPr>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p>
          <w:p w:rsidR="003E511A" w:rsidRPr="003E511A" w:rsidRDefault="003E511A" w:rsidP="003E511A">
            <w:pPr>
              <w:widowControl/>
              <w:snapToGrid w:val="0"/>
              <w:spacing w:line="360" w:lineRule="auto"/>
              <w:rPr>
                <w:b/>
                <w:bCs/>
              </w:rPr>
            </w:pPr>
            <w:r w:rsidRPr="003E511A">
              <w:rPr>
                <w:b/>
                <w:bCs/>
              </w:rPr>
              <w:t>+</w:t>
            </w:r>
          </w:p>
        </w:tc>
        <w:tc>
          <w:tcPr>
            <w:tcW w:w="476" w:type="dxa"/>
          </w:tcPr>
          <w:p w:rsidR="003E511A" w:rsidRPr="003E511A" w:rsidRDefault="003E511A" w:rsidP="003E511A">
            <w:pPr>
              <w:widowControl/>
              <w:snapToGrid w:val="0"/>
              <w:spacing w:line="360" w:lineRule="auto"/>
              <w:rPr>
                <w:b/>
                <w:bCs/>
              </w:rPr>
            </w:pPr>
          </w:p>
        </w:tc>
        <w:tc>
          <w:tcPr>
            <w:tcW w:w="464" w:type="dxa"/>
          </w:tcPr>
          <w:p w:rsidR="003E511A" w:rsidRPr="003E511A" w:rsidRDefault="003E511A" w:rsidP="003E511A">
            <w:pPr>
              <w:widowControl/>
              <w:snapToGrid w:val="0"/>
              <w:spacing w:line="360" w:lineRule="auto"/>
              <w:rPr>
                <w:b/>
                <w:bCs/>
              </w:rPr>
            </w:pPr>
          </w:p>
        </w:tc>
        <w:tc>
          <w:tcPr>
            <w:tcW w:w="488" w:type="dxa"/>
            <w:gridSpan w:val="2"/>
          </w:tcPr>
          <w:p w:rsidR="003E511A" w:rsidRPr="003E511A" w:rsidRDefault="003E511A" w:rsidP="003E511A">
            <w:pPr>
              <w:widowControl/>
              <w:snapToGrid w:val="0"/>
              <w:spacing w:line="360" w:lineRule="auto"/>
              <w:rPr>
                <w:b/>
                <w:bCs/>
              </w:rPr>
            </w:pPr>
          </w:p>
        </w:tc>
        <w:tc>
          <w:tcPr>
            <w:tcW w:w="476" w:type="dxa"/>
          </w:tcPr>
          <w:p w:rsidR="003E511A" w:rsidRPr="003E511A" w:rsidRDefault="003E511A" w:rsidP="003E511A">
            <w:pPr>
              <w:widowControl/>
              <w:snapToGrid w:val="0"/>
              <w:spacing w:line="360" w:lineRule="auto"/>
              <w:rPr>
                <w:b/>
                <w:bCs/>
              </w:rPr>
            </w:pPr>
          </w:p>
        </w:tc>
        <w:tc>
          <w:tcPr>
            <w:tcW w:w="463" w:type="dxa"/>
          </w:tcPr>
          <w:p w:rsidR="003E511A" w:rsidRPr="003E511A" w:rsidRDefault="003E511A" w:rsidP="003E511A">
            <w:pPr>
              <w:widowControl/>
              <w:snapToGrid w:val="0"/>
              <w:spacing w:line="360" w:lineRule="auto"/>
              <w:rPr>
                <w:b/>
                <w:bCs/>
              </w:rPr>
            </w:pPr>
          </w:p>
        </w:tc>
        <w:tc>
          <w:tcPr>
            <w:tcW w:w="488" w:type="dxa"/>
            <w:gridSpan w:val="2"/>
          </w:tcPr>
          <w:p w:rsidR="003E511A" w:rsidRPr="003E511A" w:rsidRDefault="003E511A" w:rsidP="003E511A">
            <w:pPr>
              <w:widowControl/>
              <w:snapToGrid w:val="0"/>
              <w:spacing w:line="360" w:lineRule="auto"/>
              <w:rPr>
                <w:b/>
                <w:bCs/>
              </w:rPr>
            </w:pPr>
          </w:p>
        </w:tc>
        <w:tc>
          <w:tcPr>
            <w:tcW w:w="476" w:type="dxa"/>
          </w:tcPr>
          <w:p w:rsidR="003E511A" w:rsidRPr="003E511A" w:rsidRDefault="003E511A" w:rsidP="003E511A">
            <w:pPr>
              <w:widowControl/>
              <w:snapToGrid w:val="0"/>
              <w:spacing w:line="360" w:lineRule="auto"/>
              <w:rPr>
                <w:b/>
                <w:bCs/>
              </w:rPr>
            </w:pPr>
          </w:p>
        </w:tc>
        <w:tc>
          <w:tcPr>
            <w:tcW w:w="475" w:type="dxa"/>
          </w:tcPr>
          <w:p w:rsidR="003E511A" w:rsidRPr="003E511A" w:rsidRDefault="003E511A" w:rsidP="003E511A">
            <w:pPr>
              <w:widowControl/>
              <w:snapToGrid w:val="0"/>
              <w:spacing w:line="360" w:lineRule="auto"/>
              <w:rPr>
                <w:b/>
                <w:bCs/>
              </w:rPr>
            </w:pPr>
          </w:p>
        </w:tc>
        <w:tc>
          <w:tcPr>
            <w:tcW w:w="488" w:type="dxa"/>
            <w:gridSpan w:val="2"/>
          </w:tcPr>
          <w:p w:rsidR="003E511A" w:rsidRPr="003E511A" w:rsidRDefault="003E511A" w:rsidP="003E511A">
            <w:pPr>
              <w:widowControl/>
              <w:snapToGrid w:val="0"/>
              <w:spacing w:line="360" w:lineRule="auto"/>
              <w:rPr>
                <w:b/>
                <w:bCs/>
              </w:rPr>
            </w:pPr>
          </w:p>
        </w:tc>
        <w:tc>
          <w:tcPr>
            <w:tcW w:w="474" w:type="dxa"/>
            <w:gridSpan w:val="2"/>
          </w:tcPr>
          <w:p w:rsidR="003E511A" w:rsidRPr="003E511A" w:rsidRDefault="003E511A" w:rsidP="003E511A">
            <w:pPr>
              <w:widowControl/>
              <w:snapToGrid w:val="0"/>
              <w:spacing w:line="360" w:lineRule="auto"/>
              <w:rPr>
                <w:b/>
                <w:bCs/>
              </w:rPr>
            </w:pPr>
          </w:p>
        </w:tc>
        <w:tc>
          <w:tcPr>
            <w:tcW w:w="479" w:type="dxa"/>
          </w:tcPr>
          <w:p w:rsidR="003E511A" w:rsidRPr="003E511A" w:rsidRDefault="003E511A" w:rsidP="003E511A">
            <w:pPr>
              <w:widowControl/>
              <w:snapToGrid w:val="0"/>
              <w:spacing w:line="360" w:lineRule="auto"/>
              <w:rPr>
                <w:b/>
                <w:bCs/>
              </w:rPr>
            </w:pPr>
          </w:p>
        </w:tc>
        <w:tc>
          <w:tcPr>
            <w:tcW w:w="977" w:type="dxa"/>
          </w:tcPr>
          <w:p w:rsidR="003E511A" w:rsidRPr="003E511A" w:rsidRDefault="003E511A" w:rsidP="003E511A">
            <w:pPr>
              <w:widowControl/>
              <w:snapToGrid w:val="0"/>
              <w:spacing w:line="360" w:lineRule="auto"/>
              <w:rPr>
                <w:b/>
                <w:bCs/>
              </w:rPr>
            </w:pPr>
            <w:r w:rsidRPr="003E511A">
              <w:rPr>
                <w:b/>
                <w:bCs/>
              </w:rPr>
              <w:t>+</w:t>
            </w:r>
          </w:p>
        </w:tc>
      </w:tr>
      <w:tr w:rsidR="003E511A" w:rsidRPr="003E511A" w:rsidTr="0051665F">
        <w:trPr>
          <w:trHeight w:hRule="exact" w:val="984"/>
          <w:jc w:val="center"/>
        </w:trPr>
        <w:tc>
          <w:tcPr>
            <w:tcW w:w="1526" w:type="dxa"/>
          </w:tcPr>
          <w:p w:rsidR="003E511A" w:rsidRPr="003E511A" w:rsidRDefault="003E511A" w:rsidP="003E511A">
            <w:pPr>
              <w:widowControl/>
              <w:snapToGrid w:val="0"/>
              <w:spacing w:line="360" w:lineRule="auto"/>
            </w:pPr>
            <w:r w:rsidRPr="003E511A">
              <w:t>Сроки проведения защитных мероприятий</w:t>
            </w:r>
          </w:p>
        </w:tc>
        <w:tc>
          <w:tcPr>
            <w:tcW w:w="11787" w:type="dxa"/>
            <w:gridSpan w:val="27"/>
          </w:tcPr>
          <w:p w:rsidR="003E511A" w:rsidRPr="003E511A" w:rsidRDefault="00251DBE" w:rsidP="003E511A">
            <w:pPr>
              <w:widowControl/>
              <w:snapToGrid w:val="0"/>
              <w:spacing w:line="360" w:lineRule="auto"/>
            </w:pPr>
            <w:r>
              <w:t xml:space="preserve"> </w:t>
            </w:r>
          </w:p>
          <w:p w:rsidR="003E511A" w:rsidRPr="003E511A" w:rsidRDefault="00251DBE" w:rsidP="003E511A">
            <w:pPr>
              <w:widowControl/>
              <w:snapToGrid w:val="0"/>
              <w:spacing w:line="360" w:lineRule="auto"/>
            </w:pPr>
            <w:r>
              <w:t xml:space="preserve"> </w:t>
            </w:r>
            <w:r w:rsidR="003E511A" w:rsidRPr="003E511A">
              <w:t>^^^^^^^^^^^^^^^^^^^^^^^^^</w:t>
            </w:r>
            <w:r>
              <w:t xml:space="preserve"> </w:t>
            </w:r>
          </w:p>
        </w:tc>
      </w:tr>
      <w:tr w:rsidR="003E511A" w:rsidRPr="003E511A" w:rsidTr="0051665F">
        <w:trPr>
          <w:trHeight w:hRule="exact" w:val="4514"/>
          <w:jc w:val="center"/>
        </w:trPr>
        <w:tc>
          <w:tcPr>
            <w:tcW w:w="1526" w:type="dxa"/>
          </w:tcPr>
          <w:p w:rsidR="003E511A" w:rsidRPr="003E511A" w:rsidRDefault="003E511A" w:rsidP="003E511A">
            <w:pPr>
              <w:widowControl/>
              <w:spacing w:line="360" w:lineRule="auto"/>
              <w:rPr>
                <w:szCs w:val="28"/>
              </w:rPr>
            </w:pPr>
            <w:r w:rsidRPr="003E511A">
              <w:rPr>
                <w:szCs w:val="28"/>
              </w:rPr>
              <w:t>Посев</w:t>
            </w:r>
          </w:p>
          <w:p w:rsidR="003E511A" w:rsidRPr="003E511A" w:rsidRDefault="003E511A" w:rsidP="003E511A">
            <w:pPr>
              <w:widowControl/>
              <w:spacing w:line="360" w:lineRule="auto"/>
              <w:rPr>
                <w:szCs w:val="28"/>
              </w:rPr>
            </w:pPr>
            <w:r w:rsidRPr="003E511A">
              <w:rPr>
                <w:szCs w:val="28"/>
              </w:rPr>
              <w:t>Всходы</w:t>
            </w:r>
          </w:p>
          <w:p w:rsidR="003E511A" w:rsidRPr="003E511A" w:rsidRDefault="003E511A" w:rsidP="003E511A">
            <w:pPr>
              <w:widowControl/>
              <w:spacing w:line="360" w:lineRule="auto"/>
              <w:rPr>
                <w:szCs w:val="28"/>
              </w:rPr>
            </w:pPr>
            <w:r w:rsidRPr="003E511A">
              <w:rPr>
                <w:szCs w:val="28"/>
              </w:rPr>
              <w:t>1-ая и 2-ая пара настоящих листьев</w:t>
            </w:r>
          </w:p>
          <w:p w:rsidR="003E511A" w:rsidRPr="003E511A" w:rsidRDefault="003E511A" w:rsidP="003E511A">
            <w:pPr>
              <w:widowControl/>
              <w:spacing w:line="360" w:lineRule="auto"/>
              <w:rPr>
                <w:szCs w:val="28"/>
              </w:rPr>
            </w:pPr>
            <w:r w:rsidRPr="003E511A">
              <w:rPr>
                <w:szCs w:val="28"/>
              </w:rPr>
              <w:t>3-я — 5-ая пара настоящих листьев</w:t>
            </w:r>
          </w:p>
          <w:p w:rsidR="003E511A" w:rsidRPr="003E511A" w:rsidRDefault="003E511A" w:rsidP="003E511A">
            <w:pPr>
              <w:widowControl/>
              <w:spacing w:line="360" w:lineRule="auto"/>
              <w:rPr>
                <w:szCs w:val="28"/>
              </w:rPr>
            </w:pPr>
            <w:r w:rsidRPr="003E511A">
              <w:rPr>
                <w:szCs w:val="28"/>
              </w:rPr>
              <w:t>Смыкание листьев в рядках и междурядьях</w:t>
            </w:r>
          </w:p>
          <w:p w:rsidR="003E511A" w:rsidRPr="003E511A" w:rsidRDefault="003E511A" w:rsidP="003E511A">
            <w:pPr>
              <w:widowControl/>
              <w:spacing w:line="360" w:lineRule="auto"/>
              <w:rPr>
                <w:szCs w:val="28"/>
              </w:rPr>
            </w:pPr>
            <w:r w:rsidRPr="003E511A">
              <w:rPr>
                <w:szCs w:val="28"/>
              </w:rPr>
              <w:t>Размыкание листьев в междурядьях</w:t>
            </w:r>
          </w:p>
          <w:p w:rsidR="003E511A" w:rsidRPr="003E511A" w:rsidRDefault="003E511A" w:rsidP="003E511A">
            <w:pPr>
              <w:widowControl/>
              <w:snapToGrid w:val="0"/>
              <w:spacing w:line="360" w:lineRule="auto"/>
              <w:rPr>
                <w:szCs w:val="28"/>
              </w:rPr>
            </w:pPr>
            <w:r w:rsidRPr="003E511A">
              <w:rPr>
                <w:szCs w:val="28"/>
              </w:rPr>
              <w:t xml:space="preserve">Уборка </w:t>
            </w:r>
          </w:p>
        </w:tc>
        <w:tc>
          <w:tcPr>
            <w:tcW w:w="11787" w:type="dxa"/>
            <w:gridSpan w:val="27"/>
          </w:tcPr>
          <w:p w:rsidR="003E511A" w:rsidRPr="003E511A" w:rsidRDefault="00251DBE" w:rsidP="008334EE">
            <w:pPr>
              <w:widowControl/>
              <w:snapToGrid w:val="0"/>
              <w:spacing w:line="360" w:lineRule="auto"/>
            </w:pPr>
            <w:r>
              <w:t xml:space="preserve"> </w:t>
            </w: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tc>
      </w:tr>
    </w:tbl>
    <w:p w:rsidR="00C10B21" w:rsidRDefault="00C10B21" w:rsidP="00C10B21">
      <w:pPr>
        <w:tabs>
          <w:tab w:val="left" w:pos="0"/>
        </w:tabs>
        <w:suppressAutoHyphens w:val="0"/>
        <w:spacing w:line="360" w:lineRule="auto"/>
        <w:jc w:val="center"/>
      </w:pPr>
    </w:p>
    <w:p w:rsidR="00C10B21" w:rsidRPr="0051665F" w:rsidRDefault="00C10B21" w:rsidP="00C10B21">
      <w:pPr>
        <w:widowControl/>
        <w:tabs>
          <w:tab w:val="left" w:pos="0"/>
        </w:tabs>
        <w:suppressAutoHyphens w:val="0"/>
        <w:spacing w:line="360" w:lineRule="auto"/>
        <w:jc w:val="center"/>
        <w:rPr>
          <w:b/>
          <w:color w:val="000000"/>
          <w:sz w:val="28"/>
          <w:szCs w:val="28"/>
        </w:rPr>
      </w:pPr>
      <w:r w:rsidRPr="0051665F">
        <w:rPr>
          <w:b/>
          <w:color w:val="000000"/>
          <w:sz w:val="28"/>
          <w:szCs w:val="28"/>
        </w:rPr>
        <w:t xml:space="preserve">Фенологические сроки развития свекловичной листовой тли </w:t>
      </w:r>
      <w:r w:rsidRPr="0051665F">
        <w:rPr>
          <w:b/>
          <w:color w:val="000000"/>
          <w:sz w:val="28"/>
        </w:rPr>
        <w:t xml:space="preserve">на посевах сахарной свеклы </w:t>
      </w:r>
    </w:p>
    <w:tbl>
      <w:tblPr>
        <w:tblW w:w="143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7"/>
        <w:gridCol w:w="916"/>
        <w:gridCol w:w="507"/>
        <w:gridCol w:w="507"/>
        <w:gridCol w:w="508"/>
        <w:gridCol w:w="507"/>
        <w:gridCol w:w="508"/>
        <w:gridCol w:w="509"/>
        <w:gridCol w:w="508"/>
        <w:gridCol w:w="508"/>
        <w:gridCol w:w="509"/>
        <w:gridCol w:w="508"/>
        <w:gridCol w:w="507"/>
        <w:gridCol w:w="508"/>
        <w:gridCol w:w="11"/>
        <w:gridCol w:w="497"/>
        <w:gridCol w:w="508"/>
        <w:gridCol w:w="507"/>
        <w:gridCol w:w="12"/>
        <w:gridCol w:w="496"/>
        <w:gridCol w:w="508"/>
        <w:gridCol w:w="508"/>
        <w:gridCol w:w="11"/>
        <w:gridCol w:w="496"/>
        <w:gridCol w:w="507"/>
        <w:gridCol w:w="523"/>
        <w:gridCol w:w="870"/>
      </w:tblGrid>
      <w:tr w:rsidR="003E511A" w:rsidRPr="003E511A" w:rsidTr="0051665F">
        <w:trPr>
          <w:trHeight w:hRule="exact" w:val="606"/>
          <w:jc w:val="center"/>
        </w:trPr>
        <w:tc>
          <w:tcPr>
            <w:tcW w:w="1837" w:type="dxa"/>
            <w:vMerge w:val="restart"/>
          </w:tcPr>
          <w:p w:rsidR="003E511A" w:rsidRPr="003E511A" w:rsidRDefault="003E511A" w:rsidP="003E511A">
            <w:pPr>
              <w:widowControl/>
              <w:snapToGrid w:val="0"/>
              <w:spacing w:line="360" w:lineRule="auto"/>
            </w:pPr>
            <w:r w:rsidRPr="003E511A">
              <w:t>Вредный объект</w:t>
            </w:r>
          </w:p>
        </w:tc>
        <w:tc>
          <w:tcPr>
            <w:tcW w:w="916" w:type="dxa"/>
            <w:vMerge w:val="restart"/>
          </w:tcPr>
          <w:p w:rsidR="003E511A" w:rsidRPr="003E511A" w:rsidRDefault="003E511A" w:rsidP="003E511A">
            <w:pPr>
              <w:widowControl/>
              <w:snapToGrid w:val="0"/>
              <w:spacing w:line="360" w:lineRule="auto"/>
            </w:pPr>
            <w:r w:rsidRPr="003E511A">
              <w:t>Количество</w:t>
            </w:r>
          </w:p>
          <w:p w:rsidR="003E511A" w:rsidRPr="003E511A" w:rsidRDefault="003E511A" w:rsidP="003E511A">
            <w:pPr>
              <w:widowControl/>
              <w:snapToGrid w:val="0"/>
              <w:spacing w:line="360" w:lineRule="auto"/>
            </w:pPr>
            <w:r w:rsidRPr="003E511A">
              <w:t>поколений</w:t>
            </w:r>
          </w:p>
        </w:tc>
        <w:tc>
          <w:tcPr>
            <w:tcW w:w="10678" w:type="dxa"/>
            <w:gridSpan w:val="24"/>
          </w:tcPr>
          <w:p w:rsidR="003E511A" w:rsidRPr="003E511A" w:rsidRDefault="003E511A" w:rsidP="003E511A">
            <w:pPr>
              <w:widowControl/>
              <w:snapToGrid w:val="0"/>
              <w:spacing w:line="360" w:lineRule="auto"/>
            </w:pPr>
            <w:r w:rsidRPr="003E511A">
              <w:t>Месяцы, декады</w:t>
            </w:r>
          </w:p>
        </w:tc>
        <w:tc>
          <w:tcPr>
            <w:tcW w:w="870" w:type="dxa"/>
            <w:vMerge w:val="restart"/>
          </w:tcPr>
          <w:p w:rsidR="003E511A" w:rsidRPr="003E511A" w:rsidRDefault="003E511A" w:rsidP="003E511A">
            <w:pPr>
              <w:widowControl/>
              <w:snapToGrid w:val="0"/>
              <w:spacing w:line="360" w:lineRule="auto"/>
            </w:pPr>
            <w:r w:rsidRPr="003E511A">
              <w:t>Зимующая фаза</w:t>
            </w:r>
          </w:p>
          <w:p w:rsidR="003E511A" w:rsidRPr="003E511A" w:rsidRDefault="003E511A" w:rsidP="003E511A">
            <w:pPr>
              <w:widowControl/>
              <w:snapToGrid w:val="0"/>
              <w:spacing w:line="360" w:lineRule="auto"/>
            </w:pPr>
          </w:p>
        </w:tc>
      </w:tr>
      <w:tr w:rsidR="003E511A" w:rsidRPr="003E511A" w:rsidTr="0051665F">
        <w:trPr>
          <w:trHeight w:hRule="exact" w:val="606"/>
          <w:jc w:val="center"/>
        </w:trPr>
        <w:tc>
          <w:tcPr>
            <w:tcW w:w="1837" w:type="dxa"/>
            <w:vMerge/>
          </w:tcPr>
          <w:p w:rsidR="003E511A" w:rsidRPr="003E511A" w:rsidRDefault="003E511A" w:rsidP="003E511A">
            <w:pPr>
              <w:widowControl/>
              <w:spacing w:line="360" w:lineRule="auto"/>
            </w:pPr>
          </w:p>
        </w:tc>
        <w:tc>
          <w:tcPr>
            <w:tcW w:w="916" w:type="dxa"/>
            <w:vMerge/>
          </w:tcPr>
          <w:p w:rsidR="003E511A" w:rsidRPr="003E511A" w:rsidRDefault="003E511A" w:rsidP="003E511A">
            <w:pPr>
              <w:widowControl/>
              <w:spacing w:line="360" w:lineRule="auto"/>
            </w:pPr>
          </w:p>
        </w:tc>
        <w:tc>
          <w:tcPr>
            <w:tcW w:w="1522" w:type="dxa"/>
            <w:gridSpan w:val="3"/>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IV</w:t>
            </w:r>
          </w:p>
        </w:tc>
        <w:tc>
          <w:tcPr>
            <w:tcW w:w="1524" w:type="dxa"/>
            <w:gridSpan w:val="3"/>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V</w:t>
            </w:r>
          </w:p>
        </w:tc>
        <w:tc>
          <w:tcPr>
            <w:tcW w:w="1525" w:type="dxa"/>
            <w:gridSpan w:val="3"/>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VI</w:t>
            </w:r>
          </w:p>
        </w:tc>
        <w:tc>
          <w:tcPr>
            <w:tcW w:w="1534" w:type="dxa"/>
            <w:gridSpan w:val="4"/>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VII</w:t>
            </w:r>
          </w:p>
        </w:tc>
        <w:tc>
          <w:tcPr>
            <w:tcW w:w="1524" w:type="dxa"/>
            <w:gridSpan w:val="4"/>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VIII</w:t>
            </w:r>
          </w:p>
        </w:tc>
        <w:tc>
          <w:tcPr>
            <w:tcW w:w="1523" w:type="dxa"/>
            <w:gridSpan w:val="4"/>
          </w:tcPr>
          <w:p w:rsidR="003E511A" w:rsidRPr="003E511A" w:rsidRDefault="003E511A" w:rsidP="003E511A">
            <w:pPr>
              <w:widowControl/>
              <w:shd w:val="clear" w:color="auto" w:fill="FFFFFF"/>
              <w:snapToGrid w:val="0"/>
              <w:spacing w:line="360" w:lineRule="auto"/>
              <w:rPr>
                <w:szCs w:val="28"/>
                <w:lang w:val="en-US"/>
              </w:rPr>
            </w:pPr>
            <w:r w:rsidRPr="003E511A">
              <w:rPr>
                <w:szCs w:val="28"/>
                <w:lang w:val="en-US"/>
              </w:rPr>
              <w:t>IX</w:t>
            </w:r>
          </w:p>
        </w:tc>
        <w:tc>
          <w:tcPr>
            <w:tcW w:w="1526" w:type="dxa"/>
            <w:gridSpan w:val="3"/>
          </w:tcPr>
          <w:p w:rsidR="003E511A" w:rsidRPr="003E511A" w:rsidRDefault="003E511A" w:rsidP="003E511A">
            <w:pPr>
              <w:widowControl/>
              <w:shd w:val="clear" w:color="auto" w:fill="FFFFFF"/>
              <w:snapToGrid w:val="0"/>
              <w:spacing w:line="360" w:lineRule="auto"/>
              <w:rPr>
                <w:szCs w:val="28"/>
              </w:rPr>
            </w:pPr>
            <w:r w:rsidRPr="003E511A">
              <w:rPr>
                <w:szCs w:val="28"/>
              </w:rPr>
              <w:t>Х</w:t>
            </w:r>
          </w:p>
        </w:tc>
        <w:tc>
          <w:tcPr>
            <w:tcW w:w="870" w:type="dxa"/>
            <w:vMerge/>
          </w:tcPr>
          <w:p w:rsidR="003E511A" w:rsidRPr="003E511A" w:rsidRDefault="003E511A" w:rsidP="003E511A">
            <w:pPr>
              <w:widowControl/>
              <w:spacing w:line="360" w:lineRule="auto"/>
            </w:pPr>
          </w:p>
        </w:tc>
      </w:tr>
      <w:tr w:rsidR="003E511A" w:rsidRPr="003E511A" w:rsidTr="0051665F">
        <w:trPr>
          <w:trHeight w:hRule="exact" w:val="750"/>
          <w:jc w:val="center"/>
        </w:trPr>
        <w:tc>
          <w:tcPr>
            <w:tcW w:w="1837" w:type="dxa"/>
            <w:vMerge/>
          </w:tcPr>
          <w:p w:rsidR="003E511A" w:rsidRPr="003E511A" w:rsidRDefault="003E511A" w:rsidP="003E511A">
            <w:pPr>
              <w:widowControl/>
              <w:spacing w:line="360" w:lineRule="auto"/>
            </w:pPr>
          </w:p>
        </w:tc>
        <w:tc>
          <w:tcPr>
            <w:tcW w:w="916" w:type="dxa"/>
            <w:vMerge/>
          </w:tcPr>
          <w:p w:rsidR="003E511A" w:rsidRPr="003E511A" w:rsidRDefault="003E511A" w:rsidP="003E511A">
            <w:pPr>
              <w:widowControl/>
              <w:spacing w:line="360" w:lineRule="auto"/>
            </w:pPr>
          </w:p>
        </w:tc>
        <w:tc>
          <w:tcPr>
            <w:tcW w:w="507"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507"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508" w:type="dxa"/>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507"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508"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509" w:type="dxa"/>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508"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508"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509"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508"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507"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519" w:type="dxa"/>
            <w:gridSpan w:val="2"/>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497"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508"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519" w:type="dxa"/>
            <w:gridSpan w:val="2"/>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496"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508"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519" w:type="dxa"/>
            <w:gridSpan w:val="2"/>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496" w:type="dxa"/>
          </w:tcPr>
          <w:p w:rsidR="003E511A" w:rsidRPr="003E511A" w:rsidRDefault="003E511A" w:rsidP="003E511A">
            <w:pPr>
              <w:widowControl/>
              <w:shd w:val="clear" w:color="auto" w:fill="FFFFFF"/>
              <w:snapToGrid w:val="0"/>
              <w:spacing w:line="360" w:lineRule="auto"/>
              <w:rPr>
                <w:szCs w:val="28"/>
              </w:rPr>
            </w:pPr>
            <w:r w:rsidRPr="003E511A">
              <w:rPr>
                <w:szCs w:val="28"/>
              </w:rPr>
              <w:t>1</w:t>
            </w:r>
          </w:p>
        </w:tc>
        <w:tc>
          <w:tcPr>
            <w:tcW w:w="507" w:type="dxa"/>
          </w:tcPr>
          <w:p w:rsidR="003E511A" w:rsidRPr="003E511A" w:rsidRDefault="003E511A" w:rsidP="003E511A">
            <w:pPr>
              <w:widowControl/>
              <w:shd w:val="clear" w:color="auto" w:fill="FFFFFF"/>
              <w:snapToGrid w:val="0"/>
              <w:spacing w:line="360" w:lineRule="auto"/>
              <w:rPr>
                <w:szCs w:val="28"/>
              </w:rPr>
            </w:pPr>
            <w:r w:rsidRPr="003E511A">
              <w:rPr>
                <w:szCs w:val="28"/>
              </w:rPr>
              <w:t>2</w:t>
            </w:r>
          </w:p>
        </w:tc>
        <w:tc>
          <w:tcPr>
            <w:tcW w:w="523" w:type="dxa"/>
          </w:tcPr>
          <w:p w:rsidR="003E511A" w:rsidRPr="003E511A" w:rsidRDefault="003E511A" w:rsidP="003E511A">
            <w:pPr>
              <w:widowControl/>
              <w:shd w:val="clear" w:color="auto" w:fill="FFFFFF"/>
              <w:snapToGrid w:val="0"/>
              <w:spacing w:line="360" w:lineRule="auto"/>
              <w:rPr>
                <w:szCs w:val="28"/>
              </w:rPr>
            </w:pPr>
            <w:r w:rsidRPr="003E511A">
              <w:rPr>
                <w:szCs w:val="28"/>
              </w:rPr>
              <w:t>3</w:t>
            </w:r>
          </w:p>
        </w:tc>
        <w:tc>
          <w:tcPr>
            <w:tcW w:w="870" w:type="dxa"/>
            <w:vMerge/>
          </w:tcPr>
          <w:p w:rsidR="003E511A" w:rsidRPr="003E511A" w:rsidRDefault="003E511A" w:rsidP="003E511A">
            <w:pPr>
              <w:widowControl/>
              <w:spacing w:line="360" w:lineRule="auto"/>
            </w:pPr>
          </w:p>
        </w:tc>
      </w:tr>
      <w:tr w:rsidR="003E511A" w:rsidRPr="003E511A" w:rsidTr="0051665F">
        <w:trPr>
          <w:trHeight w:val="1811"/>
          <w:jc w:val="center"/>
        </w:trPr>
        <w:tc>
          <w:tcPr>
            <w:tcW w:w="1837" w:type="dxa"/>
          </w:tcPr>
          <w:p w:rsidR="003E511A" w:rsidRPr="003E511A" w:rsidRDefault="003E511A" w:rsidP="003E511A">
            <w:pPr>
              <w:widowControl/>
              <w:tabs>
                <w:tab w:val="left" w:pos="0"/>
              </w:tabs>
              <w:snapToGrid w:val="0"/>
              <w:spacing w:line="360" w:lineRule="auto"/>
              <w:rPr>
                <w:szCs w:val="28"/>
              </w:rPr>
            </w:pPr>
            <w:r w:rsidRPr="003E511A">
              <w:rPr>
                <w:szCs w:val="28"/>
              </w:rPr>
              <w:t>Свекловичная листовая тля</w:t>
            </w:r>
          </w:p>
        </w:tc>
        <w:tc>
          <w:tcPr>
            <w:tcW w:w="916" w:type="dxa"/>
          </w:tcPr>
          <w:p w:rsidR="003E511A" w:rsidRPr="003E511A" w:rsidRDefault="003E511A" w:rsidP="003E511A">
            <w:pPr>
              <w:widowControl/>
              <w:snapToGrid w:val="0"/>
              <w:spacing w:line="360" w:lineRule="auto"/>
            </w:pPr>
            <w:r w:rsidRPr="003E511A">
              <w:t>12-14</w:t>
            </w:r>
          </w:p>
        </w:tc>
        <w:tc>
          <w:tcPr>
            <w:tcW w:w="507" w:type="dxa"/>
          </w:tcPr>
          <w:p w:rsidR="003E511A" w:rsidRPr="003E511A" w:rsidRDefault="003E511A" w:rsidP="003E511A">
            <w:pPr>
              <w:widowControl/>
              <w:snapToGrid w:val="0"/>
              <w:spacing w:line="360" w:lineRule="auto"/>
              <w:rPr>
                <w:b/>
                <w:bCs/>
                <w:szCs w:val="28"/>
              </w:rPr>
            </w:pPr>
          </w:p>
        </w:tc>
        <w:tc>
          <w:tcPr>
            <w:tcW w:w="507" w:type="dxa"/>
          </w:tcPr>
          <w:p w:rsidR="003E511A" w:rsidRPr="003E511A" w:rsidRDefault="003E511A" w:rsidP="003E511A">
            <w:pPr>
              <w:widowControl/>
              <w:snapToGrid w:val="0"/>
              <w:spacing w:line="360" w:lineRule="auto"/>
              <w:rPr>
                <w:b/>
                <w:bCs/>
                <w:szCs w:val="28"/>
              </w:rPr>
            </w:pPr>
            <w:r w:rsidRPr="003E511A">
              <w:rPr>
                <w:b/>
                <w:bCs/>
                <w:szCs w:val="28"/>
              </w:rPr>
              <w:t>+</w:t>
            </w:r>
          </w:p>
        </w:tc>
        <w:tc>
          <w:tcPr>
            <w:tcW w:w="508" w:type="dxa"/>
          </w:tcPr>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507"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508"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p>
        </w:tc>
        <w:tc>
          <w:tcPr>
            <w:tcW w:w="509"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508"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508"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509"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508"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p w:rsidR="003E511A" w:rsidRPr="003E511A" w:rsidRDefault="003E511A" w:rsidP="003E511A">
            <w:pPr>
              <w:widowControl/>
              <w:snapToGrid w:val="0"/>
              <w:spacing w:line="360" w:lineRule="auto"/>
              <w:rPr>
                <w:b/>
                <w:bCs/>
                <w:szCs w:val="28"/>
              </w:rPr>
            </w:pPr>
            <w:r w:rsidRPr="003E511A">
              <w:rPr>
                <w:b/>
                <w:bCs/>
                <w:szCs w:val="28"/>
              </w:rPr>
              <w:t>|</w:t>
            </w:r>
          </w:p>
        </w:tc>
        <w:tc>
          <w:tcPr>
            <w:tcW w:w="507" w:type="dxa"/>
          </w:tcPr>
          <w:p w:rsidR="003E511A" w:rsidRPr="003E511A" w:rsidRDefault="003E511A" w:rsidP="003E511A">
            <w:pPr>
              <w:widowControl/>
              <w:snapToGrid w:val="0"/>
              <w:spacing w:line="360" w:lineRule="auto"/>
              <w:rPr>
                <w:b/>
                <w:bCs/>
                <w:szCs w:val="28"/>
              </w:rPr>
            </w:pPr>
          </w:p>
        </w:tc>
        <w:tc>
          <w:tcPr>
            <w:tcW w:w="508" w:type="dxa"/>
          </w:tcPr>
          <w:p w:rsidR="003E511A" w:rsidRPr="003E511A" w:rsidRDefault="003E511A" w:rsidP="003E511A">
            <w:pPr>
              <w:widowControl/>
              <w:snapToGrid w:val="0"/>
              <w:spacing w:line="360" w:lineRule="auto"/>
              <w:rPr>
                <w:b/>
                <w:bCs/>
                <w:szCs w:val="28"/>
              </w:rPr>
            </w:pPr>
          </w:p>
        </w:tc>
        <w:tc>
          <w:tcPr>
            <w:tcW w:w="508" w:type="dxa"/>
            <w:gridSpan w:val="2"/>
          </w:tcPr>
          <w:p w:rsidR="003E511A" w:rsidRPr="003E511A" w:rsidRDefault="003E511A" w:rsidP="003E511A">
            <w:pPr>
              <w:widowControl/>
              <w:snapToGrid w:val="0"/>
              <w:spacing w:line="360" w:lineRule="auto"/>
              <w:rPr>
                <w:b/>
                <w:bCs/>
                <w:szCs w:val="28"/>
              </w:rPr>
            </w:pPr>
          </w:p>
        </w:tc>
        <w:tc>
          <w:tcPr>
            <w:tcW w:w="508" w:type="dxa"/>
          </w:tcPr>
          <w:p w:rsidR="003E511A" w:rsidRPr="003E511A" w:rsidRDefault="003E511A" w:rsidP="003E511A">
            <w:pPr>
              <w:widowControl/>
              <w:snapToGrid w:val="0"/>
              <w:spacing w:line="360" w:lineRule="auto"/>
              <w:rPr>
                <w:b/>
                <w:bCs/>
                <w:szCs w:val="28"/>
              </w:rPr>
            </w:pPr>
          </w:p>
        </w:tc>
        <w:tc>
          <w:tcPr>
            <w:tcW w:w="507" w:type="dxa"/>
          </w:tcPr>
          <w:p w:rsidR="003E511A" w:rsidRPr="003E511A" w:rsidRDefault="003E511A" w:rsidP="003E511A">
            <w:pPr>
              <w:widowControl/>
              <w:snapToGrid w:val="0"/>
              <w:spacing w:line="360" w:lineRule="auto"/>
              <w:rPr>
                <w:b/>
                <w:bCs/>
                <w:szCs w:val="28"/>
              </w:rPr>
            </w:pPr>
          </w:p>
        </w:tc>
        <w:tc>
          <w:tcPr>
            <w:tcW w:w="508" w:type="dxa"/>
            <w:gridSpan w:val="2"/>
          </w:tcPr>
          <w:p w:rsidR="003E511A" w:rsidRPr="003E511A" w:rsidRDefault="003E511A" w:rsidP="003E511A">
            <w:pPr>
              <w:widowControl/>
              <w:snapToGrid w:val="0"/>
              <w:spacing w:line="360" w:lineRule="auto"/>
              <w:rPr>
                <w:b/>
                <w:bCs/>
                <w:szCs w:val="28"/>
              </w:rPr>
            </w:pPr>
          </w:p>
        </w:tc>
        <w:tc>
          <w:tcPr>
            <w:tcW w:w="508" w:type="dxa"/>
          </w:tcPr>
          <w:p w:rsidR="003E511A" w:rsidRPr="003E511A" w:rsidRDefault="003E511A" w:rsidP="003E511A">
            <w:pPr>
              <w:widowControl/>
              <w:snapToGrid w:val="0"/>
              <w:spacing w:line="360" w:lineRule="auto"/>
              <w:rPr>
                <w:b/>
                <w:bCs/>
                <w:szCs w:val="28"/>
              </w:rPr>
            </w:pPr>
          </w:p>
        </w:tc>
        <w:tc>
          <w:tcPr>
            <w:tcW w:w="508" w:type="dxa"/>
          </w:tcPr>
          <w:p w:rsidR="003E511A" w:rsidRPr="003E511A" w:rsidRDefault="003E511A" w:rsidP="003E511A">
            <w:pPr>
              <w:widowControl/>
              <w:snapToGrid w:val="0"/>
              <w:spacing w:line="360" w:lineRule="auto"/>
              <w:rPr>
                <w:b/>
                <w:bCs/>
                <w:szCs w:val="28"/>
              </w:rPr>
            </w:pPr>
          </w:p>
        </w:tc>
        <w:tc>
          <w:tcPr>
            <w:tcW w:w="507" w:type="dxa"/>
            <w:gridSpan w:val="2"/>
          </w:tcPr>
          <w:p w:rsidR="003E511A" w:rsidRPr="003E511A" w:rsidRDefault="003E511A" w:rsidP="003E511A">
            <w:pPr>
              <w:widowControl/>
              <w:snapToGrid w:val="0"/>
              <w:spacing w:line="360" w:lineRule="auto"/>
              <w:rPr>
                <w:b/>
                <w:bCs/>
                <w:szCs w:val="28"/>
              </w:rPr>
            </w:pPr>
          </w:p>
        </w:tc>
        <w:tc>
          <w:tcPr>
            <w:tcW w:w="507" w:type="dxa"/>
          </w:tcPr>
          <w:p w:rsidR="003E511A" w:rsidRPr="003E511A" w:rsidRDefault="003E511A" w:rsidP="003E511A">
            <w:pPr>
              <w:widowControl/>
              <w:snapToGrid w:val="0"/>
              <w:spacing w:line="360" w:lineRule="auto"/>
              <w:rPr>
                <w:b/>
                <w:bCs/>
                <w:szCs w:val="28"/>
              </w:rPr>
            </w:pPr>
          </w:p>
        </w:tc>
        <w:tc>
          <w:tcPr>
            <w:tcW w:w="523" w:type="dxa"/>
          </w:tcPr>
          <w:p w:rsidR="003E511A" w:rsidRPr="003E511A" w:rsidRDefault="003E511A" w:rsidP="003E511A">
            <w:pPr>
              <w:widowControl/>
              <w:snapToGrid w:val="0"/>
              <w:spacing w:line="360" w:lineRule="auto"/>
              <w:rPr>
                <w:b/>
                <w:bCs/>
                <w:szCs w:val="28"/>
              </w:rPr>
            </w:pPr>
          </w:p>
        </w:tc>
        <w:tc>
          <w:tcPr>
            <w:tcW w:w="870" w:type="dxa"/>
          </w:tcPr>
          <w:p w:rsidR="003E511A" w:rsidRPr="003E511A" w:rsidRDefault="003E511A" w:rsidP="003E511A">
            <w:pPr>
              <w:widowControl/>
              <w:snapToGrid w:val="0"/>
              <w:spacing w:line="360" w:lineRule="auto"/>
              <w:rPr>
                <w:b/>
                <w:bCs/>
                <w:szCs w:val="28"/>
              </w:rPr>
            </w:pPr>
          </w:p>
          <w:p w:rsidR="003E511A" w:rsidRPr="003E511A" w:rsidRDefault="003E511A" w:rsidP="003E511A">
            <w:pPr>
              <w:widowControl/>
              <w:snapToGrid w:val="0"/>
              <w:spacing w:line="360" w:lineRule="auto"/>
              <w:rPr>
                <w:b/>
                <w:bCs/>
                <w:szCs w:val="28"/>
              </w:rPr>
            </w:pPr>
            <w:r w:rsidRPr="003E511A">
              <w:rPr>
                <w:b/>
                <w:bCs/>
                <w:szCs w:val="28"/>
              </w:rPr>
              <w:t>|</w:t>
            </w:r>
          </w:p>
        </w:tc>
      </w:tr>
      <w:tr w:rsidR="003E511A" w:rsidRPr="003E511A" w:rsidTr="0051665F">
        <w:trPr>
          <w:trHeight w:hRule="exact" w:val="986"/>
          <w:jc w:val="center"/>
        </w:trPr>
        <w:tc>
          <w:tcPr>
            <w:tcW w:w="1837" w:type="dxa"/>
          </w:tcPr>
          <w:p w:rsidR="003E511A" w:rsidRPr="003E511A" w:rsidRDefault="003E511A" w:rsidP="003E511A">
            <w:pPr>
              <w:widowControl/>
              <w:snapToGrid w:val="0"/>
              <w:spacing w:line="360" w:lineRule="auto"/>
            </w:pPr>
            <w:r w:rsidRPr="003E511A">
              <w:t>Сроки проведения защитных мероприятий</w:t>
            </w:r>
          </w:p>
        </w:tc>
        <w:tc>
          <w:tcPr>
            <w:tcW w:w="12464" w:type="dxa"/>
            <w:gridSpan w:val="26"/>
          </w:tcPr>
          <w:p w:rsidR="003E511A" w:rsidRPr="003E511A" w:rsidRDefault="003E511A" w:rsidP="003E511A">
            <w:pPr>
              <w:widowControl/>
              <w:snapToGrid w:val="0"/>
              <w:spacing w:line="360" w:lineRule="auto"/>
            </w:pPr>
          </w:p>
          <w:p w:rsidR="003E511A" w:rsidRPr="003E511A" w:rsidRDefault="00251DBE" w:rsidP="003E511A">
            <w:pPr>
              <w:widowControl/>
              <w:snapToGrid w:val="0"/>
              <w:spacing w:line="360" w:lineRule="auto"/>
            </w:pPr>
            <w:r>
              <w:t xml:space="preserve"> </w:t>
            </w:r>
            <w:r w:rsidR="003E511A" w:rsidRPr="003E511A">
              <w:t>^^^^^^^^^^^^^^^^^^^^^^^</w:t>
            </w:r>
            <w:r>
              <w:t xml:space="preserve"> </w:t>
            </w:r>
          </w:p>
        </w:tc>
      </w:tr>
      <w:tr w:rsidR="003E511A" w:rsidRPr="003E511A" w:rsidTr="0051665F">
        <w:trPr>
          <w:trHeight w:hRule="exact" w:val="4425"/>
          <w:jc w:val="center"/>
        </w:trPr>
        <w:tc>
          <w:tcPr>
            <w:tcW w:w="1837" w:type="dxa"/>
          </w:tcPr>
          <w:p w:rsidR="003E511A" w:rsidRPr="003E511A" w:rsidRDefault="003E511A" w:rsidP="003E511A">
            <w:pPr>
              <w:widowControl/>
              <w:spacing w:line="360" w:lineRule="auto"/>
              <w:rPr>
                <w:szCs w:val="28"/>
              </w:rPr>
            </w:pPr>
            <w:r w:rsidRPr="003E511A">
              <w:rPr>
                <w:szCs w:val="28"/>
              </w:rPr>
              <w:t>Посев</w:t>
            </w:r>
          </w:p>
          <w:p w:rsidR="003E511A" w:rsidRPr="003E511A" w:rsidRDefault="003E511A" w:rsidP="003E511A">
            <w:pPr>
              <w:widowControl/>
              <w:spacing w:line="360" w:lineRule="auto"/>
              <w:rPr>
                <w:szCs w:val="28"/>
              </w:rPr>
            </w:pPr>
            <w:r w:rsidRPr="003E511A">
              <w:rPr>
                <w:szCs w:val="28"/>
              </w:rPr>
              <w:t>Всходы</w:t>
            </w:r>
          </w:p>
          <w:p w:rsidR="003E511A" w:rsidRPr="003E511A" w:rsidRDefault="003E511A" w:rsidP="003E511A">
            <w:pPr>
              <w:widowControl/>
              <w:spacing w:line="360" w:lineRule="auto"/>
              <w:rPr>
                <w:szCs w:val="28"/>
              </w:rPr>
            </w:pPr>
            <w:r w:rsidRPr="003E511A">
              <w:rPr>
                <w:szCs w:val="28"/>
              </w:rPr>
              <w:t>1-ая и 2-ая пара настоящих листьев</w:t>
            </w:r>
          </w:p>
          <w:p w:rsidR="003E511A" w:rsidRPr="003E511A" w:rsidRDefault="003E511A" w:rsidP="003E511A">
            <w:pPr>
              <w:widowControl/>
              <w:spacing w:line="360" w:lineRule="auto"/>
              <w:rPr>
                <w:szCs w:val="28"/>
              </w:rPr>
            </w:pPr>
            <w:r w:rsidRPr="003E511A">
              <w:rPr>
                <w:szCs w:val="28"/>
              </w:rPr>
              <w:t>3-я — 5-ая пара настоящих листьев</w:t>
            </w:r>
          </w:p>
          <w:p w:rsidR="003E511A" w:rsidRPr="003E511A" w:rsidRDefault="003E511A" w:rsidP="003E511A">
            <w:pPr>
              <w:widowControl/>
              <w:spacing w:line="360" w:lineRule="auto"/>
              <w:rPr>
                <w:szCs w:val="28"/>
              </w:rPr>
            </w:pPr>
            <w:r w:rsidRPr="003E511A">
              <w:rPr>
                <w:szCs w:val="28"/>
              </w:rPr>
              <w:t>Смыкание листьев в рядках и междурядьях</w:t>
            </w:r>
          </w:p>
          <w:p w:rsidR="003E511A" w:rsidRPr="003E511A" w:rsidRDefault="003E511A" w:rsidP="003E511A">
            <w:pPr>
              <w:widowControl/>
              <w:spacing w:line="360" w:lineRule="auto"/>
              <w:rPr>
                <w:szCs w:val="28"/>
              </w:rPr>
            </w:pPr>
            <w:r w:rsidRPr="003E511A">
              <w:rPr>
                <w:szCs w:val="28"/>
              </w:rPr>
              <w:t>Размыкание листьев в междурядьях</w:t>
            </w:r>
          </w:p>
          <w:p w:rsidR="003E511A" w:rsidRPr="003E511A" w:rsidRDefault="003E511A" w:rsidP="003E511A">
            <w:pPr>
              <w:widowControl/>
              <w:snapToGrid w:val="0"/>
              <w:spacing w:line="360" w:lineRule="auto"/>
              <w:rPr>
                <w:szCs w:val="28"/>
              </w:rPr>
            </w:pPr>
            <w:r w:rsidRPr="003E511A">
              <w:rPr>
                <w:szCs w:val="28"/>
              </w:rPr>
              <w:t xml:space="preserve">Уборка </w:t>
            </w:r>
          </w:p>
        </w:tc>
        <w:tc>
          <w:tcPr>
            <w:tcW w:w="12464" w:type="dxa"/>
            <w:gridSpan w:val="26"/>
          </w:tcPr>
          <w:p w:rsidR="003E511A" w:rsidRPr="003E511A" w:rsidRDefault="00251DBE" w:rsidP="003E511A">
            <w:pPr>
              <w:widowControl/>
              <w:snapToGrid w:val="0"/>
              <w:spacing w:line="360" w:lineRule="auto"/>
            </w:pPr>
            <w:r>
              <w:t xml:space="preserve"> </w:t>
            </w: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p w:rsidR="003E511A" w:rsidRPr="003E511A" w:rsidRDefault="003E511A" w:rsidP="003E511A">
            <w:pPr>
              <w:widowControl/>
              <w:spacing w:line="360" w:lineRule="auto"/>
            </w:pPr>
          </w:p>
        </w:tc>
      </w:tr>
    </w:tbl>
    <w:p w:rsidR="003E511A" w:rsidRPr="0051665F" w:rsidRDefault="003E511A" w:rsidP="003E511A">
      <w:pPr>
        <w:widowControl/>
        <w:shd w:val="clear" w:color="000000" w:fill="auto"/>
        <w:tabs>
          <w:tab w:val="left" w:pos="0"/>
        </w:tabs>
        <w:spacing w:line="360" w:lineRule="auto"/>
        <w:ind w:firstLine="709"/>
        <w:jc w:val="both"/>
        <w:rPr>
          <w:color w:val="000000"/>
          <w:sz w:val="28"/>
        </w:rPr>
      </w:pPr>
    </w:p>
    <w:p w:rsidR="00F50E1E" w:rsidRPr="0051665F" w:rsidRDefault="00F50E1E" w:rsidP="00F50E1E">
      <w:pPr>
        <w:widowControl/>
        <w:shd w:val="clear" w:color="000000" w:fill="auto"/>
        <w:tabs>
          <w:tab w:val="left" w:pos="0"/>
        </w:tabs>
        <w:suppressAutoHyphens w:val="0"/>
        <w:spacing w:line="360" w:lineRule="auto"/>
        <w:jc w:val="center"/>
        <w:rPr>
          <w:b/>
          <w:color w:val="000000"/>
          <w:sz w:val="28"/>
        </w:rPr>
      </w:pPr>
      <w:r>
        <w:rPr>
          <w:sz w:val="28"/>
          <w:szCs w:val="28"/>
        </w:rPr>
        <w:br w:type="page"/>
      </w:r>
      <w:r w:rsidRPr="0051665F">
        <w:rPr>
          <w:b/>
          <w:color w:val="000000"/>
          <w:sz w:val="28"/>
          <w:szCs w:val="28"/>
        </w:rPr>
        <w:t xml:space="preserve">Фенологические сроки развития свекловичной щитоноски </w:t>
      </w:r>
      <w:r w:rsidRPr="0051665F">
        <w:rPr>
          <w:b/>
          <w:color w:val="000000"/>
          <w:sz w:val="28"/>
        </w:rPr>
        <w:t>на посевах сахарной свеклы</w:t>
      </w:r>
    </w:p>
    <w:tbl>
      <w:tblPr>
        <w:tblW w:w="138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79"/>
        <w:gridCol w:w="887"/>
        <w:gridCol w:w="490"/>
        <w:gridCol w:w="490"/>
        <w:gridCol w:w="493"/>
        <w:gridCol w:w="491"/>
        <w:gridCol w:w="492"/>
        <w:gridCol w:w="494"/>
        <w:gridCol w:w="492"/>
        <w:gridCol w:w="492"/>
        <w:gridCol w:w="494"/>
        <w:gridCol w:w="492"/>
        <w:gridCol w:w="491"/>
        <w:gridCol w:w="492"/>
        <w:gridCol w:w="12"/>
        <w:gridCol w:w="481"/>
        <w:gridCol w:w="492"/>
        <w:gridCol w:w="491"/>
        <w:gridCol w:w="13"/>
        <w:gridCol w:w="480"/>
        <w:gridCol w:w="492"/>
        <w:gridCol w:w="492"/>
        <w:gridCol w:w="12"/>
        <w:gridCol w:w="480"/>
        <w:gridCol w:w="491"/>
        <w:gridCol w:w="508"/>
        <w:gridCol w:w="843"/>
        <w:gridCol w:w="7"/>
      </w:tblGrid>
      <w:tr w:rsidR="003E511A" w:rsidRPr="003E511A" w:rsidTr="0051665F">
        <w:trPr>
          <w:trHeight w:hRule="exact" w:val="607"/>
          <w:jc w:val="center"/>
        </w:trPr>
        <w:tc>
          <w:tcPr>
            <w:tcW w:w="1781" w:type="dxa"/>
            <w:vMerge w:val="restart"/>
            <w:shd w:val="clear" w:color="auto" w:fill="auto"/>
          </w:tcPr>
          <w:p w:rsidR="003E511A" w:rsidRPr="003E511A" w:rsidRDefault="003E511A" w:rsidP="0051665F">
            <w:pPr>
              <w:widowControl/>
              <w:snapToGrid w:val="0"/>
              <w:spacing w:line="360" w:lineRule="auto"/>
            </w:pPr>
            <w:r w:rsidRPr="003E511A">
              <w:t>Вредный объект</w:t>
            </w:r>
          </w:p>
        </w:tc>
        <w:tc>
          <w:tcPr>
            <w:tcW w:w="889" w:type="dxa"/>
            <w:vMerge w:val="restart"/>
            <w:shd w:val="clear" w:color="auto" w:fill="auto"/>
          </w:tcPr>
          <w:p w:rsidR="003E511A" w:rsidRPr="003E511A" w:rsidRDefault="003E511A" w:rsidP="0051665F">
            <w:pPr>
              <w:widowControl/>
              <w:snapToGrid w:val="0"/>
              <w:spacing w:line="360" w:lineRule="auto"/>
            </w:pPr>
            <w:r w:rsidRPr="003E511A">
              <w:t>Количество</w:t>
            </w:r>
          </w:p>
          <w:p w:rsidR="003E511A" w:rsidRPr="003E511A" w:rsidRDefault="003E511A" w:rsidP="0051665F">
            <w:pPr>
              <w:widowControl/>
              <w:snapToGrid w:val="0"/>
              <w:spacing w:line="360" w:lineRule="auto"/>
            </w:pPr>
            <w:r w:rsidRPr="003E511A">
              <w:t>поколений</w:t>
            </w:r>
          </w:p>
        </w:tc>
        <w:tc>
          <w:tcPr>
            <w:tcW w:w="10348" w:type="dxa"/>
            <w:gridSpan w:val="24"/>
            <w:shd w:val="clear" w:color="auto" w:fill="auto"/>
          </w:tcPr>
          <w:p w:rsidR="003E511A" w:rsidRPr="003E511A" w:rsidRDefault="003E511A" w:rsidP="0051665F">
            <w:pPr>
              <w:widowControl/>
              <w:snapToGrid w:val="0"/>
              <w:spacing w:line="360" w:lineRule="auto"/>
            </w:pPr>
            <w:r w:rsidRPr="003E511A">
              <w:t>Месяцы, декады</w:t>
            </w:r>
          </w:p>
        </w:tc>
        <w:tc>
          <w:tcPr>
            <w:tcW w:w="844" w:type="dxa"/>
            <w:gridSpan w:val="2"/>
            <w:vMerge w:val="restart"/>
            <w:shd w:val="clear" w:color="auto" w:fill="auto"/>
          </w:tcPr>
          <w:p w:rsidR="003E511A" w:rsidRPr="003E511A" w:rsidRDefault="003E511A" w:rsidP="0051665F">
            <w:pPr>
              <w:widowControl/>
              <w:snapToGrid w:val="0"/>
              <w:spacing w:line="360" w:lineRule="auto"/>
            </w:pPr>
            <w:r w:rsidRPr="003E511A">
              <w:t>Зимующая фаза</w:t>
            </w:r>
          </w:p>
          <w:p w:rsidR="003E511A" w:rsidRPr="003E511A" w:rsidRDefault="003E511A" w:rsidP="0051665F">
            <w:pPr>
              <w:widowControl/>
              <w:snapToGrid w:val="0"/>
              <w:spacing w:line="360" w:lineRule="auto"/>
            </w:pPr>
          </w:p>
        </w:tc>
      </w:tr>
      <w:tr w:rsidR="003E511A" w:rsidRPr="003E511A" w:rsidTr="0051665F">
        <w:trPr>
          <w:trHeight w:hRule="exact" w:val="607"/>
          <w:jc w:val="center"/>
        </w:trPr>
        <w:tc>
          <w:tcPr>
            <w:tcW w:w="1781" w:type="dxa"/>
            <w:vMerge/>
            <w:shd w:val="clear" w:color="auto" w:fill="auto"/>
          </w:tcPr>
          <w:p w:rsidR="003E511A" w:rsidRPr="003E511A" w:rsidRDefault="003E511A" w:rsidP="0051665F">
            <w:pPr>
              <w:widowControl/>
              <w:spacing w:line="360" w:lineRule="auto"/>
            </w:pPr>
          </w:p>
        </w:tc>
        <w:tc>
          <w:tcPr>
            <w:tcW w:w="889" w:type="dxa"/>
            <w:vMerge/>
            <w:shd w:val="clear" w:color="auto" w:fill="auto"/>
          </w:tcPr>
          <w:p w:rsidR="003E511A" w:rsidRPr="003E511A" w:rsidRDefault="003E511A" w:rsidP="0051665F">
            <w:pPr>
              <w:widowControl/>
              <w:spacing w:line="360" w:lineRule="auto"/>
            </w:pPr>
          </w:p>
        </w:tc>
        <w:tc>
          <w:tcPr>
            <w:tcW w:w="1475" w:type="dxa"/>
            <w:gridSpan w:val="3"/>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IV</w:t>
            </w:r>
          </w:p>
        </w:tc>
        <w:tc>
          <w:tcPr>
            <w:tcW w:w="1477" w:type="dxa"/>
            <w:gridSpan w:val="3"/>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V</w:t>
            </w:r>
          </w:p>
        </w:tc>
        <w:tc>
          <w:tcPr>
            <w:tcW w:w="1478" w:type="dxa"/>
            <w:gridSpan w:val="3"/>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VI</w:t>
            </w:r>
          </w:p>
        </w:tc>
        <w:tc>
          <w:tcPr>
            <w:tcW w:w="1487" w:type="dxa"/>
            <w:gridSpan w:val="4"/>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VII</w:t>
            </w:r>
          </w:p>
        </w:tc>
        <w:tc>
          <w:tcPr>
            <w:tcW w:w="1477" w:type="dxa"/>
            <w:gridSpan w:val="4"/>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VIII</w:t>
            </w:r>
          </w:p>
        </w:tc>
        <w:tc>
          <w:tcPr>
            <w:tcW w:w="1476" w:type="dxa"/>
            <w:gridSpan w:val="4"/>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IX</w:t>
            </w:r>
          </w:p>
        </w:tc>
        <w:tc>
          <w:tcPr>
            <w:tcW w:w="1479" w:type="dxa"/>
            <w:gridSpan w:val="3"/>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Х</w:t>
            </w:r>
          </w:p>
        </w:tc>
        <w:tc>
          <w:tcPr>
            <w:tcW w:w="844" w:type="dxa"/>
            <w:gridSpan w:val="2"/>
            <w:vMerge/>
            <w:shd w:val="clear" w:color="auto" w:fill="auto"/>
          </w:tcPr>
          <w:p w:rsidR="003E511A" w:rsidRPr="003E511A" w:rsidRDefault="003E511A" w:rsidP="0051665F">
            <w:pPr>
              <w:widowControl/>
              <w:spacing w:line="360" w:lineRule="auto"/>
            </w:pPr>
          </w:p>
        </w:tc>
      </w:tr>
      <w:tr w:rsidR="003E511A" w:rsidRPr="0051665F" w:rsidTr="0051665F">
        <w:trPr>
          <w:gridAfter w:val="1"/>
          <w:wAfter w:w="7" w:type="dxa"/>
          <w:trHeight w:hRule="exact" w:val="750"/>
          <w:jc w:val="center"/>
        </w:trPr>
        <w:tc>
          <w:tcPr>
            <w:tcW w:w="1781" w:type="dxa"/>
            <w:vMerge/>
            <w:shd w:val="clear" w:color="auto" w:fill="auto"/>
          </w:tcPr>
          <w:p w:rsidR="003E511A" w:rsidRPr="003E511A" w:rsidRDefault="003E511A" w:rsidP="0051665F">
            <w:pPr>
              <w:widowControl/>
              <w:spacing w:line="360" w:lineRule="auto"/>
            </w:pPr>
          </w:p>
        </w:tc>
        <w:tc>
          <w:tcPr>
            <w:tcW w:w="889" w:type="dxa"/>
            <w:vMerge/>
            <w:shd w:val="clear" w:color="auto" w:fill="auto"/>
          </w:tcPr>
          <w:p w:rsidR="003E511A" w:rsidRPr="003E511A" w:rsidRDefault="003E511A" w:rsidP="0051665F">
            <w:pPr>
              <w:widowControl/>
              <w:spacing w:line="360" w:lineRule="auto"/>
            </w:pPr>
          </w:p>
        </w:tc>
        <w:tc>
          <w:tcPr>
            <w:tcW w:w="491"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1"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492"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91"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2"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493"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92"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2"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3"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492"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1"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03" w:type="dxa"/>
            <w:gridSpan w:val="2"/>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81"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2"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03" w:type="dxa"/>
            <w:gridSpan w:val="2"/>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80"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2"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03" w:type="dxa"/>
            <w:gridSpan w:val="2"/>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80"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1"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07"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844" w:type="dxa"/>
            <w:vMerge/>
            <w:shd w:val="clear" w:color="auto" w:fill="auto"/>
          </w:tcPr>
          <w:p w:rsidR="003E511A" w:rsidRPr="003E511A" w:rsidRDefault="003E511A" w:rsidP="0051665F">
            <w:pPr>
              <w:widowControl/>
              <w:spacing w:line="360" w:lineRule="auto"/>
            </w:pPr>
          </w:p>
        </w:tc>
      </w:tr>
      <w:tr w:rsidR="003E511A" w:rsidRPr="003E511A" w:rsidTr="0051665F">
        <w:trPr>
          <w:gridAfter w:val="1"/>
          <w:wAfter w:w="7" w:type="dxa"/>
          <w:trHeight w:val="1813"/>
          <w:jc w:val="center"/>
        </w:trPr>
        <w:tc>
          <w:tcPr>
            <w:tcW w:w="1781" w:type="dxa"/>
            <w:shd w:val="clear" w:color="auto" w:fill="auto"/>
          </w:tcPr>
          <w:p w:rsidR="003E511A" w:rsidRPr="0051665F" w:rsidRDefault="003E511A" w:rsidP="0051665F">
            <w:pPr>
              <w:widowControl/>
              <w:snapToGrid w:val="0"/>
              <w:spacing w:line="360" w:lineRule="auto"/>
              <w:rPr>
                <w:szCs w:val="34"/>
              </w:rPr>
            </w:pPr>
            <w:r w:rsidRPr="0051665F">
              <w:rPr>
                <w:szCs w:val="34"/>
              </w:rPr>
              <w:t>Свекловичная щитоноска</w:t>
            </w:r>
          </w:p>
        </w:tc>
        <w:tc>
          <w:tcPr>
            <w:tcW w:w="889" w:type="dxa"/>
            <w:shd w:val="clear" w:color="auto" w:fill="auto"/>
          </w:tcPr>
          <w:p w:rsidR="003E511A" w:rsidRPr="003E511A" w:rsidRDefault="003E511A" w:rsidP="0051665F">
            <w:pPr>
              <w:widowControl/>
              <w:snapToGrid w:val="0"/>
              <w:spacing w:line="360" w:lineRule="auto"/>
            </w:pPr>
            <w:r w:rsidRPr="003E511A">
              <w:t>1-2</w:t>
            </w:r>
          </w:p>
        </w:tc>
        <w:tc>
          <w:tcPr>
            <w:tcW w:w="491" w:type="dxa"/>
            <w:shd w:val="clear" w:color="auto" w:fill="auto"/>
          </w:tcPr>
          <w:p w:rsidR="003E511A" w:rsidRPr="0051665F" w:rsidRDefault="003E511A" w:rsidP="0051665F">
            <w:pPr>
              <w:widowControl/>
              <w:snapToGrid w:val="0"/>
              <w:spacing w:line="360" w:lineRule="auto"/>
              <w:rPr>
                <w:b/>
                <w:bCs/>
                <w:szCs w:val="28"/>
              </w:rPr>
            </w:pPr>
          </w:p>
        </w:tc>
        <w:tc>
          <w:tcPr>
            <w:tcW w:w="491"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tc>
        <w:tc>
          <w:tcPr>
            <w:tcW w:w="492"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tc>
        <w:tc>
          <w:tcPr>
            <w:tcW w:w="491"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tc>
        <w:tc>
          <w:tcPr>
            <w:tcW w:w="492"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tc>
        <w:tc>
          <w:tcPr>
            <w:tcW w:w="493"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p>
        </w:tc>
        <w:tc>
          <w:tcPr>
            <w:tcW w:w="492"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p>
        </w:tc>
        <w:tc>
          <w:tcPr>
            <w:tcW w:w="492"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p>
        </w:tc>
        <w:tc>
          <w:tcPr>
            <w:tcW w:w="493" w:type="dxa"/>
            <w:shd w:val="clear" w:color="auto" w:fill="auto"/>
          </w:tcPr>
          <w:p w:rsidR="003E511A" w:rsidRPr="0051665F" w:rsidRDefault="003E511A" w:rsidP="0051665F">
            <w:pPr>
              <w:widowControl/>
              <w:snapToGrid w:val="0"/>
              <w:spacing w:line="360" w:lineRule="auto"/>
              <w:rPr>
                <w:b/>
                <w:bCs/>
                <w:szCs w:val="28"/>
              </w:rPr>
            </w:pPr>
          </w:p>
        </w:tc>
        <w:tc>
          <w:tcPr>
            <w:tcW w:w="492" w:type="dxa"/>
            <w:shd w:val="clear" w:color="auto" w:fill="auto"/>
          </w:tcPr>
          <w:p w:rsidR="003E511A" w:rsidRPr="0051665F" w:rsidRDefault="003E511A" w:rsidP="0051665F">
            <w:pPr>
              <w:widowControl/>
              <w:snapToGrid w:val="0"/>
              <w:spacing w:line="360" w:lineRule="auto"/>
              <w:rPr>
                <w:b/>
                <w:bCs/>
                <w:szCs w:val="28"/>
              </w:rPr>
            </w:pPr>
          </w:p>
        </w:tc>
        <w:tc>
          <w:tcPr>
            <w:tcW w:w="491" w:type="dxa"/>
            <w:shd w:val="clear" w:color="auto" w:fill="auto"/>
          </w:tcPr>
          <w:p w:rsidR="003E511A" w:rsidRPr="0051665F" w:rsidRDefault="003E511A" w:rsidP="0051665F">
            <w:pPr>
              <w:widowControl/>
              <w:snapToGrid w:val="0"/>
              <w:spacing w:line="360" w:lineRule="auto"/>
              <w:rPr>
                <w:b/>
                <w:bCs/>
                <w:szCs w:val="28"/>
              </w:rPr>
            </w:pPr>
          </w:p>
        </w:tc>
        <w:tc>
          <w:tcPr>
            <w:tcW w:w="492" w:type="dxa"/>
            <w:shd w:val="clear" w:color="auto" w:fill="auto"/>
          </w:tcPr>
          <w:p w:rsidR="003E511A" w:rsidRPr="0051665F" w:rsidRDefault="003E511A" w:rsidP="0051665F">
            <w:pPr>
              <w:widowControl/>
              <w:snapToGrid w:val="0"/>
              <w:spacing w:line="360" w:lineRule="auto"/>
              <w:rPr>
                <w:b/>
                <w:bCs/>
                <w:szCs w:val="28"/>
              </w:rPr>
            </w:pPr>
          </w:p>
        </w:tc>
        <w:tc>
          <w:tcPr>
            <w:tcW w:w="492" w:type="dxa"/>
            <w:gridSpan w:val="2"/>
            <w:shd w:val="clear" w:color="auto" w:fill="auto"/>
          </w:tcPr>
          <w:p w:rsidR="003E511A" w:rsidRPr="0051665F" w:rsidRDefault="003E511A" w:rsidP="0051665F">
            <w:pPr>
              <w:widowControl/>
              <w:snapToGrid w:val="0"/>
              <w:spacing w:line="360" w:lineRule="auto"/>
              <w:rPr>
                <w:b/>
                <w:bCs/>
                <w:szCs w:val="28"/>
              </w:rPr>
            </w:pPr>
          </w:p>
        </w:tc>
        <w:tc>
          <w:tcPr>
            <w:tcW w:w="492" w:type="dxa"/>
            <w:shd w:val="clear" w:color="auto" w:fill="auto"/>
          </w:tcPr>
          <w:p w:rsidR="003E511A" w:rsidRPr="0051665F" w:rsidRDefault="003E511A" w:rsidP="0051665F">
            <w:pPr>
              <w:widowControl/>
              <w:snapToGrid w:val="0"/>
              <w:spacing w:line="360" w:lineRule="auto"/>
              <w:rPr>
                <w:b/>
                <w:bCs/>
                <w:szCs w:val="28"/>
              </w:rPr>
            </w:pPr>
          </w:p>
        </w:tc>
        <w:tc>
          <w:tcPr>
            <w:tcW w:w="491" w:type="dxa"/>
            <w:shd w:val="clear" w:color="auto" w:fill="auto"/>
          </w:tcPr>
          <w:p w:rsidR="003E511A" w:rsidRPr="0051665F" w:rsidRDefault="003E511A" w:rsidP="0051665F">
            <w:pPr>
              <w:widowControl/>
              <w:snapToGrid w:val="0"/>
              <w:spacing w:line="360" w:lineRule="auto"/>
              <w:rPr>
                <w:b/>
                <w:bCs/>
                <w:szCs w:val="28"/>
              </w:rPr>
            </w:pPr>
          </w:p>
        </w:tc>
        <w:tc>
          <w:tcPr>
            <w:tcW w:w="492" w:type="dxa"/>
            <w:gridSpan w:val="2"/>
            <w:shd w:val="clear" w:color="auto" w:fill="auto"/>
          </w:tcPr>
          <w:p w:rsidR="003E511A" w:rsidRPr="0051665F" w:rsidRDefault="003E511A" w:rsidP="0051665F">
            <w:pPr>
              <w:widowControl/>
              <w:snapToGrid w:val="0"/>
              <w:spacing w:line="360" w:lineRule="auto"/>
              <w:rPr>
                <w:b/>
                <w:bCs/>
                <w:szCs w:val="28"/>
              </w:rPr>
            </w:pPr>
          </w:p>
        </w:tc>
        <w:tc>
          <w:tcPr>
            <w:tcW w:w="492" w:type="dxa"/>
            <w:shd w:val="clear" w:color="auto" w:fill="auto"/>
          </w:tcPr>
          <w:p w:rsidR="003E511A" w:rsidRPr="0051665F" w:rsidRDefault="003E511A" w:rsidP="0051665F">
            <w:pPr>
              <w:widowControl/>
              <w:snapToGrid w:val="0"/>
              <w:spacing w:line="360" w:lineRule="auto"/>
              <w:rPr>
                <w:b/>
                <w:bCs/>
                <w:szCs w:val="28"/>
              </w:rPr>
            </w:pPr>
          </w:p>
        </w:tc>
        <w:tc>
          <w:tcPr>
            <w:tcW w:w="492" w:type="dxa"/>
            <w:shd w:val="clear" w:color="auto" w:fill="auto"/>
          </w:tcPr>
          <w:p w:rsidR="003E511A" w:rsidRPr="0051665F" w:rsidRDefault="003E511A" w:rsidP="0051665F">
            <w:pPr>
              <w:widowControl/>
              <w:snapToGrid w:val="0"/>
              <w:spacing w:line="360" w:lineRule="auto"/>
              <w:rPr>
                <w:b/>
                <w:bCs/>
                <w:szCs w:val="28"/>
              </w:rPr>
            </w:pPr>
          </w:p>
        </w:tc>
        <w:tc>
          <w:tcPr>
            <w:tcW w:w="491" w:type="dxa"/>
            <w:gridSpan w:val="2"/>
            <w:shd w:val="clear" w:color="auto" w:fill="auto"/>
          </w:tcPr>
          <w:p w:rsidR="003E511A" w:rsidRPr="0051665F" w:rsidRDefault="003E511A" w:rsidP="0051665F">
            <w:pPr>
              <w:widowControl/>
              <w:snapToGrid w:val="0"/>
              <w:spacing w:line="360" w:lineRule="auto"/>
              <w:rPr>
                <w:b/>
                <w:bCs/>
                <w:szCs w:val="28"/>
              </w:rPr>
            </w:pPr>
          </w:p>
        </w:tc>
        <w:tc>
          <w:tcPr>
            <w:tcW w:w="491" w:type="dxa"/>
            <w:shd w:val="clear" w:color="auto" w:fill="auto"/>
          </w:tcPr>
          <w:p w:rsidR="003E511A" w:rsidRPr="0051665F" w:rsidRDefault="003E511A" w:rsidP="0051665F">
            <w:pPr>
              <w:widowControl/>
              <w:snapToGrid w:val="0"/>
              <w:spacing w:line="360" w:lineRule="auto"/>
              <w:rPr>
                <w:b/>
                <w:bCs/>
                <w:szCs w:val="28"/>
              </w:rPr>
            </w:pPr>
          </w:p>
        </w:tc>
        <w:tc>
          <w:tcPr>
            <w:tcW w:w="507" w:type="dxa"/>
            <w:shd w:val="clear" w:color="auto" w:fill="auto"/>
          </w:tcPr>
          <w:p w:rsidR="003E511A" w:rsidRPr="0051665F" w:rsidRDefault="003E511A" w:rsidP="0051665F">
            <w:pPr>
              <w:widowControl/>
              <w:snapToGrid w:val="0"/>
              <w:spacing w:line="360" w:lineRule="auto"/>
              <w:rPr>
                <w:b/>
                <w:bCs/>
                <w:szCs w:val="28"/>
              </w:rPr>
            </w:pPr>
          </w:p>
        </w:tc>
        <w:tc>
          <w:tcPr>
            <w:tcW w:w="844"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tc>
      </w:tr>
      <w:tr w:rsidR="003E511A" w:rsidRPr="0051665F" w:rsidTr="0051665F">
        <w:trPr>
          <w:trHeight w:hRule="exact" w:val="987"/>
          <w:jc w:val="center"/>
        </w:trPr>
        <w:tc>
          <w:tcPr>
            <w:tcW w:w="1781" w:type="dxa"/>
            <w:shd w:val="clear" w:color="auto" w:fill="auto"/>
          </w:tcPr>
          <w:p w:rsidR="003E511A" w:rsidRPr="003E511A" w:rsidRDefault="003E511A" w:rsidP="0051665F">
            <w:pPr>
              <w:widowControl/>
              <w:snapToGrid w:val="0"/>
              <w:spacing w:line="360" w:lineRule="auto"/>
            </w:pPr>
            <w:r w:rsidRPr="003E511A">
              <w:t>Сроки проведения защитных мероприятий</w:t>
            </w:r>
          </w:p>
        </w:tc>
        <w:tc>
          <w:tcPr>
            <w:tcW w:w="12080" w:type="dxa"/>
            <w:gridSpan w:val="27"/>
            <w:shd w:val="clear" w:color="auto" w:fill="auto"/>
          </w:tcPr>
          <w:p w:rsidR="003E511A" w:rsidRPr="0051665F" w:rsidRDefault="003E511A" w:rsidP="0051665F">
            <w:pPr>
              <w:widowControl/>
              <w:snapToGrid w:val="0"/>
              <w:spacing w:line="360" w:lineRule="auto"/>
            </w:pPr>
          </w:p>
          <w:p w:rsidR="003E511A" w:rsidRPr="0051665F" w:rsidRDefault="00251DBE" w:rsidP="0051665F">
            <w:pPr>
              <w:widowControl/>
              <w:snapToGrid w:val="0"/>
              <w:spacing w:line="360" w:lineRule="auto"/>
            </w:pPr>
            <w:r w:rsidRPr="0051665F">
              <w:t xml:space="preserve"> </w:t>
            </w:r>
            <w:r w:rsidR="003E511A" w:rsidRPr="0051665F">
              <w:t>^^^^^^^^^^^^^^</w:t>
            </w:r>
            <w:r w:rsidRPr="0051665F">
              <w:t xml:space="preserve"> </w:t>
            </w:r>
          </w:p>
        </w:tc>
      </w:tr>
      <w:tr w:rsidR="003E511A" w:rsidRPr="003E511A" w:rsidTr="0051665F">
        <w:trPr>
          <w:trHeight w:hRule="exact" w:val="4429"/>
          <w:jc w:val="center"/>
        </w:trPr>
        <w:tc>
          <w:tcPr>
            <w:tcW w:w="1781" w:type="dxa"/>
            <w:shd w:val="clear" w:color="auto" w:fill="auto"/>
          </w:tcPr>
          <w:p w:rsidR="003E511A" w:rsidRPr="0051665F" w:rsidRDefault="003E511A" w:rsidP="0051665F">
            <w:pPr>
              <w:widowControl/>
              <w:spacing w:line="360" w:lineRule="auto"/>
              <w:rPr>
                <w:szCs w:val="28"/>
              </w:rPr>
            </w:pPr>
            <w:r w:rsidRPr="0051665F">
              <w:rPr>
                <w:szCs w:val="28"/>
              </w:rPr>
              <w:t>Посев</w:t>
            </w:r>
          </w:p>
          <w:p w:rsidR="003E511A" w:rsidRPr="0051665F" w:rsidRDefault="003E511A" w:rsidP="0051665F">
            <w:pPr>
              <w:widowControl/>
              <w:spacing w:line="360" w:lineRule="auto"/>
              <w:rPr>
                <w:szCs w:val="28"/>
              </w:rPr>
            </w:pPr>
            <w:r w:rsidRPr="0051665F">
              <w:rPr>
                <w:szCs w:val="28"/>
              </w:rPr>
              <w:t>Всходы</w:t>
            </w:r>
          </w:p>
          <w:p w:rsidR="003E511A" w:rsidRPr="0051665F" w:rsidRDefault="003E511A" w:rsidP="0051665F">
            <w:pPr>
              <w:widowControl/>
              <w:spacing w:line="360" w:lineRule="auto"/>
              <w:rPr>
                <w:szCs w:val="28"/>
              </w:rPr>
            </w:pPr>
            <w:r w:rsidRPr="0051665F">
              <w:rPr>
                <w:szCs w:val="28"/>
              </w:rPr>
              <w:t>1-ая и 2-ая пара настоящих листьев</w:t>
            </w:r>
          </w:p>
          <w:p w:rsidR="003E511A" w:rsidRPr="0051665F" w:rsidRDefault="003E511A" w:rsidP="0051665F">
            <w:pPr>
              <w:widowControl/>
              <w:spacing w:line="360" w:lineRule="auto"/>
              <w:rPr>
                <w:szCs w:val="28"/>
              </w:rPr>
            </w:pPr>
            <w:r w:rsidRPr="0051665F">
              <w:rPr>
                <w:szCs w:val="28"/>
              </w:rPr>
              <w:t>3-я — 5-ая пара настоящих листьев</w:t>
            </w:r>
          </w:p>
          <w:p w:rsidR="003E511A" w:rsidRPr="0051665F" w:rsidRDefault="003E511A" w:rsidP="0051665F">
            <w:pPr>
              <w:widowControl/>
              <w:spacing w:line="360" w:lineRule="auto"/>
              <w:rPr>
                <w:szCs w:val="28"/>
              </w:rPr>
            </w:pPr>
            <w:r w:rsidRPr="0051665F">
              <w:rPr>
                <w:szCs w:val="28"/>
              </w:rPr>
              <w:t>Смыкание листьев в рядках и междурядьях</w:t>
            </w:r>
          </w:p>
          <w:p w:rsidR="003E511A" w:rsidRPr="0051665F" w:rsidRDefault="003E511A" w:rsidP="0051665F">
            <w:pPr>
              <w:widowControl/>
              <w:spacing w:line="360" w:lineRule="auto"/>
              <w:rPr>
                <w:szCs w:val="28"/>
              </w:rPr>
            </w:pPr>
            <w:r w:rsidRPr="0051665F">
              <w:rPr>
                <w:szCs w:val="28"/>
              </w:rPr>
              <w:t>Размыкание листьев в междурядьях</w:t>
            </w:r>
          </w:p>
          <w:p w:rsidR="003E511A" w:rsidRPr="0051665F" w:rsidRDefault="003E511A" w:rsidP="0051665F">
            <w:pPr>
              <w:widowControl/>
              <w:snapToGrid w:val="0"/>
              <w:spacing w:line="360" w:lineRule="auto"/>
              <w:rPr>
                <w:szCs w:val="28"/>
              </w:rPr>
            </w:pPr>
            <w:r w:rsidRPr="0051665F">
              <w:rPr>
                <w:szCs w:val="28"/>
              </w:rPr>
              <w:t xml:space="preserve">Уборка </w:t>
            </w:r>
          </w:p>
        </w:tc>
        <w:tc>
          <w:tcPr>
            <w:tcW w:w="12080" w:type="dxa"/>
            <w:gridSpan w:val="27"/>
            <w:shd w:val="clear" w:color="auto" w:fill="auto"/>
          </w:tcPr>
          <w:p w:rsidR="003E511A" w:rsidRPr="0051665F" w:rsidRDefault="00251DBE" w:rsidP="0051665F">
            <w:pPr>
              <w:widowControl/>
              <w:snapToGrid w:val="0"/>
              <w:spacing w:line="360" w:lineRule="auto"/>
            </w:pPr>
            <w:r w:rsidRPr="0051665F">
              <w:t xml:space="preserve"> </w:t>
            </w: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tc>
      </w:tr>
    </w:tbl>
    <w:p w:rsidR="003E511A" w:rsidRPr="0051665F" w:rsidRDefault="003E511A" w:rsidP="003E511A">
      <w:pPr>
        <w:widowControl/>
        <w:shd w:val="clear" w:color="000000" w:fill="auto"/>
        <w:tabs>
          <w:tab w:val="left" w:pos="0"/>
        </w:tabs>
        <w:spacing w:line="360" w:lineRule="auto"/>
        <w:ind w:firstLine="709"/>
        <w:jc w:val="both"/>
        <w:rPr>
          <w:color w:val="000000"/>
          <w:sz w:val="28"/>
        </w:rPr>
      </w:pPr>
    </w:p>
    <w:p w:rsidR="00F50E1E" w:rsidRPr="0051665F" w:rsidRDefault="00F50E1E" w:rsidP="00F50E1E">
      <w:pPr>
        <w:widowControl/>
        <w:shd w:val="clear" w:color="000000" w:fill="auto"/>
        <w:tabs>
          <w:tab w:val="left" w:pos="0"/>
        </w:tabs>
        <w:suppressAutoHyphens w:val="0"/>
        <w:spacing w:line="360" w:lineRule="auto"/>
        <w:jc w:val="center"/>
        <w:rPr>
          <w:b/>
          <w:color w:val="000000"/>
          <w:sz w:val="28"/>
        </w:rPr>
      </w:pPr>
      <w:r w:rsidRPr="0051665F">
        <w:rPr>
          <w:b/>
          <w:color w:val="000000"/>
          <w:sz w:val="28"/>
          <w:szCs w:val="28"/>
        </w:rPr>
        <w:t xml:space="preserve">Фенологические сроки развития совки-гаммы </w:t>
      </w:r>
      <w:r w:rsidRPr="0051665F">
        <w:rPr>
          <w:b/>
          <w:color w:val="000000"/>
          <w:sz w:val="28"/>
        </w:rPr>
        <w:t>на посевах сахарной свеклы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72"/>
        <w:gridCol w:w="901"/>
        <w:gridCol w:w="499"/>
        <w:gridCol w:w="499"/>
        <w:gridCol w:w="499"/>
        <w:gridCol w:w="499"/>
        <w:gridCol w:w="499"/>
        <w:gridCol w:w="500"/>
        <w:gridCol w:w="499"/>
        <w:gridCol w:w="499"/>
        <w:gridCol w:w="501"/>
        <w:gridCol w:w="499"/>
        <w:gridCol w:w="499"/>
        <w:gridCol w:w="499"/>
        <w:gridCol w:w="12"/>
        <w:gridCol w:w="488"/>
        <w:gridCol w:w="499"/>
        <w:gridCol w:w="499"/>
        <w:gridCol w:w="12"/>
        <w:gridCol w:w="487"/>
        <w:gridCol w:w="499"/>
        <w:gridCol w:w="499"/>
        <w:gridCol w:w="12"/>
        <w:gridCol w:w="487"/>
        <w:gridCol w:w="499"/>
        <w:gridCol w:w="515"/>
        <w:gridCol w:w="856"/>
      </w:tblGrid>
      <w:tr w:rsidR="003E511A" w:rsidRPr="003E511A" w:rsidTr="0051665F">
        <w:trPr>
          <w:trHeight w:hRule="exact" w:val="603"/>
          <w:jc w:val="center"/>
        </w:trPr>
        <w:tc>
          <w:tcPr>
            <w:tcW w:w="1672" w:type="dxa"/>
            <w:vMerge w:val="restart"/>
            <w:shd w:val="clear" w:color="auto" w:fill="auto"/>
          </w:tcPr>
          <w:p w:rsidR="003E511A" w:rsidRPr="003E511A" w:rsidRDefault="003E511A" w:rsidP="0051665F">
            <w:pPr>
              <w:widowControl/>
              <w:snapToGrid w:val="0"/>
              <w:spacing w:line="360" w:lineRule="auto"/>
            </w:pPr>
            <w:r w:rsidRPr="003E511A">
              <w:t>Вредный объект</w:t>
            </w:r>
          </w:p>
        </w:tc>
        <w:tc>
          <w:tcPr>
            <w:tcW w:w="901" w:type="dxa"/>
            <w:vMerge w:val="restart"/>
            <w:shd w:val="clear" w:color="auto" w:fill="auto"/>
          </w:tcPr>
          <w:p w:rsidR="003E511A" w:rsidRPr="003E511A" w:rsidRDefault="003E511A" w:rsidP="0051665F">
            <w:pPr>
              <w:widowControl/>
              <w:snapToGrid w:val="0"/>
              <w:spacing w:line="360" w:lineRule="auto"/>
            </w:pPr>
            <w:r w:rsidRPr="003E511A">
              <w:t>Количество</w:t>
            </w:r>
          </w:p>
          <w:p w:rsidR="003E511A" w:rsidRPr="003E511A" w:rsidRDefault="003E511A" w:rsidP="0051665F">
            <w:pPr>
              <w:widowControl/>
              <w:snapToGrid w:val="0"/>
              <w:spacing w:line="360" w:lineRule="auto"/>
            </w:pPr>
            <w:r w:rsidRPr="003E511A">
              <w:t>поколений</w:t>
            </w:r>
          </w:p>
        </w:tc>
        <w:tc>
          <w:tcPr>
            <w:tcW w:w="10499" w:type="dxa"/>
            <w:gridSpan w:val="24"/>
            <w:shd w:val="clear" w:color="auto" w:fill="auto"/>
          </w:tcPr>
          <w:p w:rsidR="003E511A" w:rsidRPr="003E511A" w:rsidRDefault="003E511A" w:rsidP="0051665F">
            <w:pPr>
              <w:widowControl/>
              <w:snapToGrid w:val="0"/>
              <w:spacing w:line="360" w:lineRule="auto"/>
            </w:pPr>
            <w:r w:rsidRPr="003E511A">
              <w:t>Месяцы, декады</w:t>
            </w:r>
          </w:p>
        </w:tc>
        <w:tc>
          <w:tcPr>
            <w:tcW w:w="856" w:type="dxa"/>
            <w:vMerge w:val="restart"/>
            <w:shd w:val="clear" w:color="auto" w:fill="auto"/>
          </w:tcPr>
          <w:p w:rsidR="003E511A" w:rsidRPr="003E511A" w:rsidRDefault="003E511A" w:rsidP="0051665F">
            <w:pPr>
              <w:widowControl/>
              <w:snapToGrid w:val="0"/>
              <w:spacing w:line="360" w:lineRule="auto"/>
            </w:pPr>
            <w:r w:rsidRPr="003E511A">
              <w:t>Зимующая фаза</w:t>
            </w:r>
          </w:p>
          <w:p w:rsidR="003E511A" w:rsidRPr="003E511A" w:rsidRDefault="003E511A" w:rsidP="0051665F">
            <w:pPr>
              <w:widowControl/>
              <w:snapToGrid w:val="0"/>
              <w:spacing w:line="360" w:lineRule="auto"/>
            </w:pPr>
          </w:p>
        </w:tc>
      </w:tr>
      <w:tr w:rsidR="003E511A" w:rsidRPr="003E511A" w:rsidTr="0051665F">
        <w:trPr>
          <w:trHeight w:hRule="exact" w:val="603"/>
          <w:jc w:val="center"/>
        </w:trPr>
        <w:tc>
          <w:tcPr>
            <w:tcW w:w="1672" w:type="dxa"/>
            <w:vMerge/>
            <w:shd w:val="clear" w:color="auto" w:fill="auto"/>
          </w:tcPr>
          <w:p w:rsidR="003E511A" w:rsidRPr="003E511A" w:rsidRDefault="003E511A" w:rsidP="0051665F">
            <w:pPr>
              <w:widowControl/>
              <w:spacing w:line="360" w:lineRule="auto"/>
            </w:pPr>
          </w:p>
        </w:tc>
        <w:tc>
          <w:tcPr>
            <w:tcW w:w="901" w:type="dxa"/>
            <w:vMerge/>
            <w:shd w:val="clear" w:color="auto" w:fill="auto"/>
          </w:tcPr>
          <w:p w:rsidR="003E511A" w:rsidRPr="003E511A" w:rsidRDefault="003E511A" w:rsidP="0051665F">
            <w:pPr>
              <w:widowControl/>
              <w:spacing w:line="360" w:lineRule="auto"/>
            </w:pPr>
          </w:p>
        </w:tc>
        <w:tc>
          <w:tcPr>
            <w:tcW w:w="1496" w:type="dxa"/>
            <w:gridSpan w:val="3"/>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IV</w:t>
            </w:r>
          </w:p>
        </w:tc>
        <w:tc>
          <w:tcPr>
            <w:tcW w:w="1498" w:type="dxa"/>
            <w:gridSpan w:val="3"/>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V</w:t>
            </w:r>
          </w:p>
        </w:tc>
        <w:tc>
          <w:tcPr>
            <w:tcW w:w="1499" w:type="dxa"/>
            <w:gridSpan w:val="3"/>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VI</w:t>
            </w:r>
          </w:p>
        </w:tc>
        <w:tc>
          <w:tcPr>
            <w:tcW w:w="1509" w:type="dxa"/>
            <w:gridSpan w:val="4"/>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VII</w:t>
            </w:r>
          </w:p>
        </w:tc>
        <w:tc>
          <w:tcPr>
            <w:tcW w:w="1498" w:type="dxa"/>
            <w:gridSpan w:val="4"/>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VIII</w:t>
            </w:r>
          </w:p>
        </w:tc>
        <w:tc>
          <w:tcPr>
            <w:tcW w:w="1497" w:type="dxa"/>
            <w:gridSpan w:val="4"/>
            <w:shd w:val="clear" w:color="auto" w:fill="auto"/>
          </w:tcPr>
          <w:p w:rsidR="003E511A" w:rsidRPr="0051665F" w:rsidRDefault="003E511A" w:rsidP="0051665F">
            <w:pPr>
              <w:widowControl/>
              <w:shd w:val="clear" w:color="auto" w:fill="FFFFFF"/>
              <w:snapToGrid w:val="0"/>
              <w:spacing w:line="360" w:lineRule="auto"/>
              <w:rPr>
                <w:szCs w:val="28"/>
                <w:lang w:val="en-US"/>
              </w:rPr>
            </w:pPr>
            <w:r w:rsidRPr="0051665F">
              <w:rPr>
                <w:szCs w:val="28"/>
                <w:lang w:val="en-US"/>
              </w:rPr>
              <w:t>IX</w:t>
            </w:r>
          </w:p>
        </w:tc>
        <w:tc>
          <w:tcPr>
            <w:tcW w:w="1500" w:type="dxa"/>
            <w:gridSpan w:val="3"/>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Х</w:t>
            </w:r>
          </w:p>
        </w:tc>
        <w:tc>
          <w:tcPr>
            <w:tcW w:w="856" w:type="dxa"/>
            <w:vMerge/>
            <w:shd w:val="clear" w:color="auto" w:fill="auto"/>
          </w:tcPr>
          <w:p w:rsidR="003E511A" w:rsidRPr="003E511A" w:rsidRDefault="003E511A" w:rsidP="0051665F">
            <w:pPr>
              <w:widowControl/>
              <w:spacing w:line="360" w:lineRule="auto"/>
            </w:pPr>
          </w:p>
        </w:tc>
      </w:tr>
      <w:tr w:rsidR="003E511A" w:rsidRPr="0051665F" w:rsidTr="0051665F">
        <w:trPr>
          <w:trHeight w:hRule="exact" w:val="746"/>
          <w:jc w:val="center"/>
        </w:trPr>
        <w:tc>
          <w:tcPr>
            <w:tcW w:w="1672" w:type="dxa"/>
            <w:vMerge/>
            <w:shd w:val="clear" w:color="auto" w:fill="auto"/>
          </w:tcPr>
          <w:p w:rsidR="003E511A" w:rsidRPr="003E511A" w:rsidRDefault="003E511A" w:rsidP="0051665F">
            <w:pPr>
              <w:widowControl/>
              <w:spacing w:line="360" w:lineRule="auto"/>
            </w:pPr>
          </w:p>
        </w:tc>
        <w:tc>
          <w:tcPr>
            <w:tcW w:w="901" w:type="dxa"/>
            <w:vMerge/>
            <w:shd w:val="clear" w:color="auto" w:fill="auto"/>
          </w:tcPr>
          <w:p w:rsidR="003E511A" w:rsidRPr="003E511A" w:rsidRDefault="003E511A" w:rsidP="0051665F">
            <w:pPr>
              <w:widowControl/>
              <w:spacing w:line="360" w:lineRule="auto"/>
            </w:pP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00"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500"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11" w:type="dxa"/>
            <w:gridSpan w:val="2"/>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88"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11" w:type="dxa"/>
            <w:gridSpan w:val="2"/>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87"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11" w:type="dxa"/>
            <w:gridSpan w:val="2"/>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487"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1</w:t>
            </w:r>
          </w:p>
        </w:tc>
        <w:tc>
          <w:tcPr>
            <w:tcW w:w="499"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2</w:t>
            </w:r>
          </w:p>
        </w:tc>
        <w:tc>
          <w:tcPr>
            <w:tcW w:w="515" w:type="dxa"/>
            <w:shd w:val="clear" w:color="auto" w:fill="auto"/>
          </w:tcPr>
          <w:p w:rsidR="003E511A" w:rsidRPr="0051665F" w:rsidRDefault="003E511A" w:rsidP="0051665F">
            <w:pPr>
              <w:widowControl/>
              <w:shd w:val="clear" w:color="auto" w:fill="FFFFFF"/>
              <w:snapToGrid w:val="0"/>
              <w:spacing w:line="360" w:lineRule="auto"/>
              <w:rPr>
                <w:szCs w:val="28"/>
              </w:rPr>
            </w:pPr>
            <w:r w:rsidRPr="0051665F">
              <w:rPr>
                <w:szCs w:val="28"/>
              </w:rPr>
              <w:t>3</w:t>
            </w:r>
          </w:p>
        </w:tc>
        <w:tc>
          <w:tcPr>
            <w:tcW w:w="856" w:type="dxa"/>
            <w:vMerge/>
            <w:shd w:val="clear" w:color="auto" w:fill="auto"/>
          </w:tcPr>
          <w:p w:rsidR="003E511A" w:rsidRPr="003E511A" w:rsidRDefault="003E511A" w:rsidP="0051665F">
            <w:pPr>
              <w:widowControl/>
              <w:spacing w:line="360" w:lineRule="auto"/>
            </w:pPr>
          </w:p>
        </w:tc>
      </w:tr>
      <w:tr w:rsidR="003E511A" w:rsidRPr="003E511A" w:rsidTr="0051665F">
        <w:trPr>
          <w:trHeight w:val="1802"/>
          <w:jc w:val="center"/>
        </w:trPr>
        <w:tc>
          <w:tcPr>
            <w:tcW w:w="1672" w:type="dxa"/>
            <w:shd w:val="clear" w:color="auto" w:fill="auto"/>
          </w:tcPr>
          <w:p w:rsidR="003E511A" w:rsidRPr="0051665F" w:rsidRDefault="003E511A" w:rsidP="0051665F">
            <w:pPr>
              <w:widowControl/>
              <w:snapToGrid w:val="0"/>
              <w:spacing w:line="360" w:lineRule="auto"/>
              <w:rPr>
                <w:szCs w:val="34"/>
              </w:rPr>
            </w:pPr>
            <w:r w:rsidRPr="0051665F">
              <w:rPr>
                <w:szCs w:val="34"/>
              </w:rPr>
              <w:t>совка-гамма</w:t>
            </w:r>
          </w:p>
        </w:tc>
        <w:tc>
          <w:tcPr>
            <w:tcW w:w="901" w:type="dxa"/>
            <w:shd w:val="clear" w:color="auto" w:fill="auto"/>
          </w:tcPr>
          <w:p w:rsidR="003E511A" w:rsidRPr="003E511A" w:rsidRDefault="003E511A" w:rsidP="0051665F">
            <w:pPr>
              <w:widowControl/>
              <w:snapToGrid w:val="0"/>
              <w:spacing w:line="360" w:lineRule="auto"/>
            </w:pPr>
            <w:r w:rsidRPr="003E511A">
              <w:t>1-3</w:t>
            </w:r>
          </w:p>
        </w:tc>
        <w:tc>
          <w:tcPr>
            <w:tcW w:w="499" w:type="dxa"/>
            <w:shd w:val="clear" w:color="auto" w:fill="auto"/>
          </w:tcPr>
          <w:p w:rsidR="003E511A" w:rsidRPr="0051665F" w:rsidRDefault="003E511A" w:rsidP="0051665F">
            <w:pPr>
              <w:widowControl/>
              <w:snapToGrid w:val="0"/>
              <w:spacing w:line="360" w:lineRule="auto"/>
              <w:rPr>
                <w:b/>
                <w:bCs/>
                <w:szCs w:val="28"/>
              </w:rPr>
            </w:pPr>
          </w:p>
        </w:tc>
        <w:tc>
          <w:tcPr>
            <w:tcW w:w="499"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tc>
        <w:tc>
          <w:tcPr>
            <w:tcW w:w="499"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tc>
        <w:tc>
          <w:tcPr>
            <w:tcW w:w="499"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tc>
        <w:tc>
          <w:tcPr>
            <w:tcW w:w="499"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p>
        </w:tc>
        <w:tc>
          <w:tcPr>
            <w:tcW w:w="500"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p>
        </w:tc>
        <w:tc>
          <w:tcPr>
            <w:tcW w:w="499"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tc>
        <w:tc>
          <w:tcPr>
            <w:tcW w:w="499"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tc>
        <w:tc>
          <w:tcPr>
            <w:tcW w:w="500"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p w:rsidR="003E511A" w:rsidRPr="0051665F" w:rsidRDefault="003E511A" w:rsidP="0051665F">
            <w:pPr>
              <w:widowControl/>
              <w:snapToGrid w:val="0"/>
              <w:spacing w:line="360" w:lineRule="auto"/>
              <w:rPr>
                <w:b/>
                <w:bCs/>
                <w:szCs w:val="28"/>
              </w:rPr>
            </w:pPr>
            <w:r w:rsidRPr="0051665F">
              <w:rPr>
                <w:b/>
                <w:bCs/>
                <w:szCs w:val="28"/>
              </w:rPr>
              <w:t>+</w:t>
            </w:r>
          </w:p>
        </w:tc>
        <w:tc>
          <w:tcPr>
            <w:tcW w:w="499"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tc>
        <w:tc>
          <w:tcPr>
            <w:tcW w:w="499" w:type="dxa"/>
            <w:shd w:val="clear" w:color="auto" w:fill="auto"/>
          </w:tcPr>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p>
          <w:p w:rsidR="003E511A" w:rsidRPr="0051665F" w:rsidRDefault="003E511A" w:rsidP="0051665F">
            <w:pPr>
              <w:widowControl/>
              <w:snapToGrid w:val="0"/>
              <w:spacing w:line="360" w:lineRule="auto"/>
              <w:rPr>
                <w:b/>
                <w:bCs/>
                <w:szCs w:val="28"/>
              </w:rPr>
            </w:pPr>
            <w:r w:rsidRPr="0051665F">
              <w:rPr>
                <w:b/>
                <w:bCs/>
                <w:szCs w:val="28"/>
              </w:rPr>
              <w:t>+</w:t>
            </w:r>
          </w:p>
        </w:tc>
        <w:tc>
          <w:tcPr>
            <w:tcW w:w="499" w:type="dxa"/>
            <w:shd w:val="clear" w:color="auto" w:fill="auto"/>
          </w:tcPr>
          <w:p w:rsidR="003E511A" w:rsidRPr="0051665F" w:rsidRDefault="003E511A" w:rsidP="0051665F">
            <w:pPr>
              <w:widowControl/>
              <w:snapToGrid w:val="0"/>
              <w:spacing w:line="360" w:lineRule="auto"/>
              <w:rPr>
                <w:b/>
                <w:bCs/>
                <w:szCs w:val="28"/>
              </w:rPr>
            </w:pPr>
          </w:p>
        </w:tc>
        <w:tc>
          <w:tcPr>
            <w:tcW w:w="499" w:type="dxa"/>
            <w:gridSpan w:val="2"/>
            <w:shd w:val="clear" w:color="auto" w:fill="auto"/>
          </w:tcPr>
          <w:p w:rsidR="003E511A" w:rsidRPr="0051665F" w:rsidRDefault="003E511A" w:rsidP="0051665F">
            <w:pPr>
              <w:widowControl/>
              <w:snapToGrid w:val="0"/>
              <w:spacing w:line="360" w:lineRule="auto"/>
              <w:rPr>
                <w:b/>
                <w:bCs/>
                <w:szCs w:val="28"/>
              </w:rPr>
            </w:pPr>
          </w:p>
        </w:tc>
        <w:tc>
          <w:tcPr>
            <w:tcW w:w="499" w:type="dxa"/>
            <w:shd w:val="clear" w:color="auto" w:fill="auto"/>
          </w:tcPr>
          <w:p w:rsidR="003E511A" w:rsidRPr="0051665F" w:rsidRDefault="003E511A" w:rsidP="0051665F">
            <w:pPr>
              <w:widowControl/>
              <w:snapToGrid w:val="0"/>
              <w:spacing w:line="360" w:lineRule="auto"/>
              <w:rPr>
                <w:b/>
                <w:bCs/>
                <w:szCs w:val="28"/>
              </w:rPr>
            </w:pPr>
          </w:p>
        </w:tc>
        <w:tc>
          <w:tcPr>
            <w:tcW w:w="499" w:type="dxa"/>
            <w:shd w:val="clear" w:color="auto" w:fill="auto"/>
          </w:tcPr>
          <w:p w:rsidR="003E511A" w:rsidRPr="0051665F" w:rsidRDefault="003E511A" w:rsidP="0051665F">
            <w:pPr>
              <w:widowControl/>
              <w:snapToGrid w:val="0"/>
              <w:spacing w:line="360" w:lineRule="auto"/>
              <w:rPr>
                <w:b/>
                <w:bCs/>
                <w:szCs w:val="28"/>
              </w:rPr>
            </w:pPr>
          </w:p>
        </w:tc>
        <w:tc>
          <w:tcPr>
            <w:tcW w:w="499" w:type="dxa"/>
            <w:gridSpan w:val="2"/>
            <w:shd w:val="clear" w:color="auto" w:fill="auto"/>
          </w:tcPr>
          <w:p w:rsidR="003E511A" w:rsidRPr="0051665F" w:rsidRDefault="003E511A" w:rsidP="0051665F">
            <w:pPr>
              <w:widowControl/>
              <w:snapToGrid w:val="0"/>
              <w:spacing w:line="360" w:lineRule="auto"/>
              <w:rPr>
                <w:b/>
                <w:bCs/>
                <w:szCs w:val="28"/>
              </w:rPr>
            </w:pPr>
          </w:p>
        </w:tc>
        <w:tc>
          <w:tcPr>
            <w:tcW w:w="499" w:type="dxa"/>
            <w:shd w:val="clear" w:color="auto" w:fill="auto"/>
          </w:tcPr>
          <w:p w:rsidR="003E511A" w:rsidRPr="0051665F" w:rsidRDefault="003E511A" w:rsidP="0051665F">
            <w:pPr>
              <w:widowControl/>
              <w:snapToGrid w:val="0"/>
              <w:spacing w:line="360" w:lineRule="auto"/>
              <w:rPr>
                <w:b/>
                <w:bCs/>
                <w:szCs w:val="28"/>
              </w:rPr>
            </w:pPr>
          </w:p>
        </w:tc>
        <w:tc>
          <w:tcPr>
            <w:tcW w:w="499" w:type="dxa"/>
            <w:shd w:val="clear" w:color="auto" w:fill="auto"/>
          </w:tcPr>
          <w:p w:rsidR="003E511A" w:rsidRPr="0051665F" w:rsidRDefault="003E511A" w:rsidP="0051665F">
            <w:pPr>
              <w:widowControl/>
              <w:snapToGrid w:val="0"/>
              <w:spacing w:line="360" w:lineRule="auto"/>
              <w:rPr>
                <w:b/>
                <w:bCs/>
                <w:szCs w:val="28"/>
              </w:rPr>
            </w:pPr>
          </w:p>
        </w:tc>
        <w:tc>
          <w:tcPr>
            <w:tcW w:w="499" w:type="dxa"/>
            <w:gridSpan w:val="2"/>
            <w:shd w:val="clear" w:color="auto" w:fill="auto"/>
          </w:tcPr>
          <w:p w:rsidR="003E511A" w:rsidRPr="0051665F" w:rsidRDefault="003E511A" w:rsidP="0051665F">
            <w:pPr>
              <w:widowControl/>
              <w:snapToGrid w:val="0"/>
              <w:spacing w:line="360" w:lineRule="auto"/>
              <w:rPr>
                <w:b/>
                <w:bCs/>
                <w:szCs w:val="28"/>
              </w:rPr>
            </w:pPr>
          </w:p>
        </w:tc>
        <w:tc>
          <w:tcPr>
            <w:tcW w:w="499" w:type="dxa"/>
            <w:shd w:val="clear" w:color="auto" w:fill="auto"/>
          </w:tcPr>
          <w:p w:rsidR="003E511A" w:rsidRPr="0051665F" w:rsidRDefault="003E511A" w:rsidP="0051665F">
            <w:pPr>
              <w:widowControl/>
              <w:snapToGrid w:val="0"/>
              <w:spacing w:line="360" w:lineRule="auto"/>
              <w:rPr>
                <w:b/>
                <w:bCs/>
                <w:szCs w:val="28"/>
              </w:rPr>
            </w:pPr>
          </w:p>
        </w:tc>
        <w:tc>
          <w:tcPr>
            <w:tcW w:w="515" w:type="dxa"/>
            <w:shd w:val="clear" w:color="auto" w:fill="auto"/>
          </w:tcPr>
          <w:p w:rsidR="003E511A" w:rsidRPr="0051665F" w:rsidRDefault="003E511A" w:rsidP="0051665F">
            <w:pPr>
              <w:widowControl/>
              <w:snapToGrid w:val="0"/>
              <w:spacing w:line="360" w:lineRule="auto"/>
              <w:rPr>
                <w:b/>
                <w:bCs/>
                <w:szCs w:val="28"/>
              </w:rPr>
            </w:pPr>
          </w:p>
        </w:tc>
        <w:tc>
          <w:tcPr>
            <w:tcW w:w="856" w:type="dxa"/>
            <w:shd w:val="clear" w:color="auto" w:fill="auto"/>
          </w:tcPr>
          <w:p w:rsidR="003E511A" w:rsidRPr="0051665F" w:rsidRDefault="003E511A" w:rsidP="0051665F">
            <w:pPr>
              <w:widowControl/>
              <w:snapToGrid w:val="0"/>
              <w:spacing w:line="360" w:lineRule="auto"/>
              <w:rPr>
                <w:b/>
                <w:bCs/>
                <w:szCs w:val="28"/>
              </w:rPr>
            </w:pPr>
            <w:r w:rsidRPr="0051665F">
              <w:rPr>
                <w:b/>
                <w:bCs/>
                <w:szCs w:val="28"/>
              </w:rPr>
              <w:t>-</w:t>
            </w:r>
          </w:p>
        </w:tc>
      </w:tr>
      <w:tr w:rsidR="003E511A" w:rsidRPr="0051665F" w:rsidTr="0051665F">
        <w:trPr>
          <w:trHeight w:hRule="exact" w:val="981"/>
          <w:jc w:val="center"/>
        </w:trPr>
        <w:tc>
          <w:tcPr>
            <w:tcW w:w="1672" w:type="dxa"/>
            <w:shd w:val="clear" w:color="auto" w:fill="auto"/>
          </w:tcPr>
          <w:p w:rsidR="003E511A" w:rsidRPr="003E511A" w:rsidRDefault="003E511A" w:rsidP="0051665F">
            <w:pPr>
              <w:widowControl/>
              <w:snapToGrid w:val="0"/>
              <w:spacing w:line="360" w:lineRule="auto"/>
            </w:pPr>
            <w:r w:rsidRPr="003E511A">
              <w:t>Сроки проведения защитных мероприятий</w:t>
            </w:r>
          </w:p>
        </w:tc>
        <w:tc>
          <w:tcPr>
            <w:tcW w:w="12256" w:type="dxa"/>
            <w:gridSpan w:val="26"/>
            <w:shd w:val="clear" w:color="auto" w:fill="auto"/>
          </w:tcPr>
          <w:p w:rsidR="003E511A" w:rsidRPr="0051665F" w:rsidRDefault="003E511A" w:rsidP="0051665F">
            <w:pPr>
              <w:widowControl/>
              <w:snapToGrid w:val="0"/>
              <w:spacing w:line="360" w:lineRule="auto"/>
            </w:pPr>
          </w:p>
          <w:p w:rsidR="003E511A" w:rsidRPr="0051665F" w:rsidRDefault="00251DBE" w:rsidP="0051665F">
            <w:pPr>
              <w:widowControl/>
              <w:snapToGrid w:val="0"/>
              <w:spacing w:line="360" w:lineRule="auto"/>
            </w:pPr>
            <w:r w:rsidRPr="0051665F">
              <w:t xml:space="preserve"> </w:t>
            </w:r>
            <w:r w:rsidR="003E511A" w:rsidRPr="0051665F">
              <w:t>^^^^^^^^^^^^^^^^^^^</w:t>
            </w:r>
            <w:r w:rsidRPr="0051665F">
              <w:t xml:space="preserve"> </w:t>
            </w:r>
          </w:p>
        </w:tc>
      </w:tr>
      <w:tr w:rsidR="003E511A" w:rsidRPr="003E511A" w:rsidTr="0051665F">
        <w:trPr>
          <w:trHeight w:hRule="exact" w:val="4402"/>
          <w:jc w:val="center"/>
        </w:trPr>
        <w:tc>
          <w:tcPr>
            <w:tcW w:w="1672" w:type="dxa"/>
            <w:shd w:val="clear" w:color="auto" w:fill="auto"/>
          </w:tcPr>
          <w:p w:rsidR="003E511A" w:rsidRPr="0051665F" w:rsidRDefault="003E511A" w:rsidP="0051665F">
            <w:pPr>
              <w:widowControl/>
              <w:spacing w:line="360" w:lineRule="auto"/>
              <w:rPr>
                <w:szCs w:val="28"/>
              </w:rPr>
            </w:pPr>
            <w:r w:rsidRPr="0051665F">
              <w:rPr>
                <w:szCs w:val="28"/>
              </w:rPr>
              <w:t>Посев</w:t>
            </w:r>
          </w:p>
          <w:p w:rsidR="003E511A" w:rsidRPr="0051665F" w:rsidRDefault="003E511A" w:rsidP="0051665F">
            <w:pPr>
              <w:widowControl/>
              <w:spacing w:line="360" w:lineRule="auto"/>
              <w:rPr>
                <w:szCs w:val="28"/>
              </w:rPr>
            </w:pPr>
            <w:r w:rsidRPr="0051665F">
              <w:rPr>
                <w:szCs w:val="28"/>
              </w:rPr>
              <w:t>Всходы</w:t>
            </w:r>
          </w:p>
          <w:p w:rsidR="003E511A" w:rsidRPr="0051665F" w:rsidRDefault="003E511A" w:rsidP="0051665F">
            <w:pPr>
              <w:widowControl/>
              <w:spacing w:line="360" w:lineRule="auto"/>
              <w:rPr>
                <w:szCs w:val="28"/>
              </w:rPr>
            </w:pPr>
            <w:r w:rsidRPr="0051665F">
              <w:rPr>
                <w:szCs w:val="28"/>
              </w:rPr>
              <w:t>1-ая и 2-ая пара настоящих листьев</w:t>
            </w:r>
          </w:p>
          <w:p w:rsidR="003E511A" w:rsidRPr="0051665F" w:rsidRDefault="003E511A" w:rsidP="0051665F">
            <w:pPr>
              <w:widowControl/>
              <w:spacing w:line="360" w:lineRule="auto"/>
              <w:rPr>
                <w:szCs w:val="28"/>
              </w:rPr>
            </w:pPr>
            <w:r w:rsidRPr="0051665F">
              <w:rPr>
                <w:szCs w:val="28"/>
              </w:rPr>
              <w:t>3-я — 5-ая пара настоящих листьев</w:t>
            </w:r>
          </w:p>
          <w:p w:rsidR="003E511A" w:rsidRPr="0051665F" w:rsidRDefault="003E511A" w:rsidP="0051665F">
            <w:pPr>
              <w:widowControl/>
              <w:spacing w:line="360" w:lineRule="auto"/>
              <w:rPr>
                <w:szCs w:val="28"/>
              </w:rPr>
            </w:pPr>
            <w:r w:rsidRPr="0051665F">
              <w:rPr>
                <w:szCs w:val="28"/>
              </w:rPr>
              <w:t>Смыкание листьев в рядках и междурядьях</w:t>
            </w:r>
          </w:p>
          <w:p w:rsidR="003E511A" w:rsidRPr="0051665F" w:rsidRDefault="003E511A" w:rsidP="0051665F">
            <w:pPr>
              <w:widowControl/>
              <w:spacing w:line="360" w:lineRule="auto"/>
              <w:rPr>
                <w:szCs w:val="28"/>
              </w:rPr>
            </w:pPr>
            <w:r w:rsidRPr="0051665F">
              <w:rPr>
                <w:szCs w:val="28"/>
              </w:rPr>
              <w:t>Размыкание листьев в междурядьях</w:t>
            </w:r>
          </w:p>
          <w:p w:rsidR="003E511A" w:rsidRPr="0051665F" w:rsidRDefault="003E511A" w:rsidP="0051665F">
            <w:pPr>
              <w:widowControl/>
              <w:snapToGrid w:val="0"/>
              <w:spacing w:line="360" w:lineRule="auto"/>
              <w:rPr>
                <w:szCs w:val="28"/>
              </w:rPr>
            </w:pPr>
            <w:r w:rsidRPr="0051665F">
              <w:rPr>
                <w:szCs w:val="28"/>
              </w:rPr>
              <w:t xml:space="preserve">Уборка </w:t>
            </w:r>
          </w:p>
        </w:tc>
        <w:tc>
          <w:tcPr>
            <w:tcW w:w="12256" w:type="dxa"/>
            <w:gridSpan w:val="26"/>
            <w:shd w:val="clear" w:color="auto" w:fill="auto"/>
          </w:tcPr>
          <w:p w:rsidR="003E511A" w:rsidRPr="0051665F" w:rsidRDefault="00251DBE" w:rsidP="0051665F">
            <w:pPr>
              <w:widowControl/>
              <w:snapToGrid w:val="0"/>
              <w:spacing w:line="360" w:lineRule="auto"/>
            </w:pPr>
            <w:r w:rsidRPr="0051665F">
              <w:t xml:space="preserve"> </w:t>
            </w: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p w:rsidR="003E511A" w:rsidRPr="003E511A" w:rsidRDefault="003E511A" w:rsidP="0051665F">
            <w:pPr>
              <w:widowControl/>
              <w:spacing w:line="360" w:lineRule="auto"/>
            </w:pPr>
          </w:p>
        </w:tc>
      </w:tr>
    </w:tbl>
    <w:p w:rsidR="00251DBE" w:rsidRPr="0051665F" w:rsidRDefault="00251DBE" w:rsidP="00251DBE">
      <w:pPr>
        <w:widowControl/>
        <w:shd w:val="clear" w:color="000000" w:fill="auto"/>
        <w:tabs>
          <w:tab w:val="left" w:pos="0"/>
        </w:tabs>
        <w:spacing w:line="360" w:lineRule="auto"/>
        <w:jc w:val="both"/>
        <w:rPr>
          <w:bCs/>
          <w:color w:val="000000"/>
          <w:sz w:val="28"/>
          <w:szCs w:val="34"/>
          <w:shd w:val="clear" w:color="auto" w:fill="FFFFFF"/>
        </w:rPr>
        <w:sectPr w:rsidR="00251DBE" w:rsidRPr="0051665F" w:rsidSect="00251DBE">
          <w:footnotePr>
            <w:pos w:val="beneathText"/>
          </w:footnotePr>
          <w:pgSz w:w="16837" w:h="11905" w:orient="landscape"/>
          <w:pgMar w:top="1701" w:right="1134" w:bottom="851" w:left="1134" w:header="709" w:footer="709" w:gutter="0"/>
          <w:cols w:space="720"/>
          <w:docGrid w:linePitch="360"/>
        </w:sectPr>
      </w:pPr>
    </w:p>
    <w:p w:rsidR="00F13342" w:rsidRPr="0051665F" w:rsidRDefault="00F50E1E" w:rsidP="00F50E1E">
      <w:pPr>
        <w:widowControl/>
        <w:shd w:val="clear" w:color="000000" w:fill="auto"/>
        <w:tabs>
          <w:tab w:val="left" w:pos="0"/>
        </w:tabs>
        <w:suppressAutoHyphens w:val="0"/>
        <w:spacing w:line="360" w:lineRule="auto"/>
        <w:jc w:val="center"/>
        <w:rPr>
          <w:b/>
          <w:bCs/>
          <w:color w:val="000000"/>
          <w:sz w:val="28"/>
          <w:szCs w:val="34"/>
          <w:shd w:val="clear" w:color="auto" w:fill="FFFFFF"/>
        </w:rPr>
      </w:pPr>
      <w:r w:rsidRPr="0051665F">
        <w:rPr>
          <w:b/>
          <w:bCs/>
          <w:color w:val="000000"/>
          <w:sz w:val="28"/>
          <w:szCs w:val="34"/>
          <w:shd w:val="clear" w:color="auto" w:fill="FFFFFF"/>
        </w:rPr>
        <w:t xml:space="preserve">2. </w:t>
      </w:r>
      <w:r w:rsidR="00F13342" w:rsidRPr="0051665F">
        <w:rPr>
          <w:b/>
          <w:bCs/>
          <w:color w:val="000000"/>
          <w:sz w:val="28"/>
          <w:szCs w:val="34"/>
          <w:shd w:val="clear" w:color="auto" w:fill="FFFFFF"/>
        </w:rPr>
        <w:t>Биология возбудителей болезней сахарной свеклы</w:t>
      </w:r>
    </w:p>
    <w:p w:rsidR="00F50E1E" w:rsidRPr="0051665F" w:rsidRDefault="00F50E1E" w:rsidP="003E511A">
      <w:pPr>
        <w:widowControl/>
        <w:shd w:val="clear" w:color="000000" w:fill="auto"/>
        <w:spacing w:line="360" w:lineRule="auto"/>
        <w:ind w:firstLine="709"/>
        <w:jc w:val="both"/>
        <w:rPr>
          <w:bCs/>
          <w:color w:val="000000"/>
          <w:sz w:val="28"/>
          <w:szCs w:val="28"/>
        </w:rPr>
      </w:pPr>
    </w:p>
    <w:p w:rsidR="00F13342" w:rsidRPr="0051665F" w:rsidRDefault="00F13342" w:rsidP="003E511A">
      <w:pPr>
        <w:widowControl/>
        <w:shd w:val="clear" w:color="000000" w:fill="auto"/>
        <w:spacing w:line="360" w:lineRule="auto"/>
        <w:ind w:firstLine="709"/>
        <w:jc w:val="both"/>
        <w:rPr>
          <w:bCs/>
          <w:color w:val="000000"/>
          <w:sz w:val="28"/>
          <w:szCs w:val="28"/>
        </w:rPr>
      </w:pPr>
      <w:r w:rsidRPr="0051665F">
        <w:rPr>
          <w:bCs/>
          <w:color w:val="000000"/>
          <w:sz w:val="28"/>
          <w:szCs w:val="28"/>
        </w:rPr>
        <w:t>Пероноспороз или ложная мучнистая роса.</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 xml:space="preserve">Возбудитель пероноспороза, или ложной мучнистой росы, - паразит </w:t>
      </w:r>
      <w:r w:rsidRPr="0051665F">
        <w:rPr>
          <w:iCs/>
          <w:color w:val="000000"/>
          <w:sz w:val="28"/>
          <w:szCs w:val="28"/>
        </w:rPr>
        <w:t>Peronospora</w:t>
      </w:r>
      <w:r w:rsidRPr="0051665F">
        <w:rPr>
          <w:color w:val="000000"/>
          <w:sz w:val="28"/>
          <w:szCs w:val="28"/>
        </w:rPr>
        <w:t xml:space="preserve"> </w:t>
      </w:r>
      <w:r w:rsidRPr="0051665F">
        <w:rPr>
          <w:iCs/>
          <w:color w:val="000000"/>
          <w:sz w:val="28"/>
          <w:szCs w:val="28"/>
        </w:rPr>
        <w:t>schachtii</w:t>
      </w:r>
      <w:r w:rsidRPr="0051665F">
        <w:rPr>
          <w:color w:val="000000"/>
          <w:sz w:val="28"/>
          <w:szCs w:val="28"/>
        </w:rPr>
        <w:t xml:space="preserve"> Fuck., распространенный во всех регионах, где в период после всходов наступает холодная и влажная погода. Поражение посевов сахарной свеклы носит спорадический характер, но сильнее развивается в семеноводческих хозяйствах, где сосредоточены первичные очаги.</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Болезнь появляется весной на молодых органах свеклы. Симптомы можно обнаружить на центральных листьях розетки, а у семенников — на верхушках цветоносных побегов, прицветниках, клубочках. Пораженные органы растения становятся светло-зелеными, утолщаются, деформируются, приобретают хрупкость. На нижней стороне листа (а во влажную погоду и на верхней) формируется серый с фиолетовым оттенком пушистый налет, являющийся характерным диагностическим признаком болезни.</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Пораженные побеги семенных посевов отстают в росте, верхушки цветоносных побегов деформируются, на них вырастает множество мелких листочков, которые затем отмирают, весь побег гибнет. Пораженные листья через 15...27 дней после проявления первых признаков пероноспороза отмирают.</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Заражение растений происходит, когда ростковая трубка проросшей конидии проникает через устьице в ткани свеклы, где впоследствии развивается вегетативное тело. Возбудитель болезни сохраняется в зимнее время виде грибницы в живых тканях головок корнеплодов зимующей свеклы.</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В течение лета болезнь распространяется при помощи конидий, которые разносятся ветром, каплями дождя, орудиями ухода за посевами, что объясняет появление пероноспороза в новых районах свеклосеяния.</w:t>
      </w:r>
    </w:p>
    <w:p w:rsidR="00F13342" w:rsidRPr="0051665F" w:rsidRDefault="00F13342" w:rsidP="003E511A">
      <w:pPr>
        <w:widowControl/>
        <w:shd w:val="clear" w:color="000000" w:fill="auto"/>
        <w:spacing w:line="360" w:lineRule="auto"/>
        <w:ind w:firstLine="709"/>
        <w:jc w:val="both"/>
        <w:rPr>
          <w:bCs/>
          <w:color w:val="000000"/>
          <w:sz w:val="28"/>
          <w:szCs w:val="28"/>
        </w:rPr>
      </w:pPr>
      <w:r w:rsidRPr="0051665F">
        <w:rPr>
          <w:bCs/>
          <w:color w:val="000000"/>
          <w:sz w:val="28"/>
          <w:szCs w:val="28"/>
        </w:rPr>
        <w:t>Бактериальная пятнистость листьев</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 xml:space="preserve">Возбудители бактериальной пятнистости листьев — бактерии </w:t>
      </w:r>
      <w:r w:rsidRPr="0051665F">
        <w:rPr>
          <w:iCs/>
          <w:color w:val="000000"/>
          <w:sz w:val="28"/>
          <w:szCs w:val="28"/>
        </w:rPr>
        <w:t>Bacillus</w:t>
      </w:r>
      <w:r w:rsidRPr="0051665F">
        <w:rPr>
          <w:color w:val="000000"/>
          <w:sz w:val="28"/>
          <w:szCs w:val="28"/>
        </w:rPr>
        <w:t xml:space="preserve"> </w:t>
      </w:r>
      <w:r w:rsidRPr="0051665F">
        <w:rPr>
          <w:iCs/>
          <w:color w:val="000000"/>
          <w:sz w:val="28"/>
          <w:szCs w:val="28"/>
        </w:rPr>
        <w:t>mycoides</w:t>
      </w:r>
      <w:r w:rsidRPr="0051665F">
        <w:rPr>
          <w:color w:val="000000"/>
          <w:sz w:val="28"/>
          <w:szCs w:val="28"/>
        </w:rPr>
        <w:t xml:space="preserve"> Flügge, </w:t>
      </w:r>
      <w:r w:rsidRPr="0051665F">
        <w:rPr>
          <w:iCs/>
          <w:color w:val="000000"/>
          <w:sz w:val="28"/>
          <w:szCs w:val="28"/>
        </w:rPr>
        <w:t>Bac</w:t>
      </w:r>
      <w:r w:rsidRPr="0051665F">
        <w:rPr>
          <w:color w:val="000000"/>
          <w:sz w:val="28"/>
          <w:szCs w:val="28"/>
        </w:rPr>
        <w:t xml:space="preserve">. </w:t>
      </w:r>
      <w:r w:rsidRPr="0051665F">
        <w:rPr>
          <w:iCs/>
          <w:color w:val="000000"/>
          <w:sz w:val="28"/>
          <w:szCs w:val="28"/>
        </w:rPr>
        <w:t>pumilus</w:t>
      </w:r>
      <w:r w:rsidRPr="0051665F">
        <w:rPr>
          <w:color w:val="000000"/>
          <w:sz w:val="28"/>
          <w:szCs w:val="28"/>
        </w:rPr>
        <w:t xml:space="preserve"> Meyer et Golttheil, </w:t>
      </w:r>
      <w:r w:rsidRPr="0051665F">
        <w:rPr>
          <w:iCs/>
          <w:color w:val="000000"/>
          <w:sz w:val="28"/>
          <w:szCs w:val="28"/>
        </w:rPr>
        <w:t>Clostridium</w:t>
      </w:r>
      <w:r w:rsidRPr="0051665F">
        <w:rPr>
          <w:color w:val="000000"/>
          <w:sz w:val="28"/>
          <w:szCs w:val="28"/>
        </w:rPr>
        <w:t xml:space="preserve"> </w:t>
      </w:r>
      <w:r w:rsidRPr="0051665F">
        <w:rPr>
          <w:iCs/>
          <w:color w:val="000000"/>
          <w:sz w:val="28"/>
          <w:szCs w:val="28"/>
        </w:rPr>
        <w:t>butyricum</w:t>
      </w:r>
      <w:r w:rsidRPr="0051665F">
        <w:rPr>
          <w:color w:val="000000"/>
          <w:sz w:val="28"/>
          <w:szCs w:val="28"/>
        </w:rPr>
        <w:t xml:space="preserve"> Plazm., </w:t>
      </w:r>
      <w:r w:rsidRPr="0051665F">
        <w:rPr>
          <w:iCs/>
          <w:color w:val="000000"/>
          <w:sz w:val="28"/>
          <w:szCs w:val="28"/>
        </w:rPr>
        <w:t>Pseudomonas</w:t>
      </w:r>
      <w:r w:rsidRPr="0051665F">
        <w:rPr>
          <w:color w:val="000000"/>
          <w:sz w:val="28"/>
          <w:szCs w:val="28"/>
        </w:rPr>
        <w:t xml:space="preserve"> </w:t>
      </w:r>
      <w:r w:rsidRPr="0051665F">
        <w:rPr>
          <w:iCs/>
          <w:color w:val="000000"/>
          <w:sz w:val="28"/>
          <w:szCs w:val="28"/>
        </w:rPr>
        <w:t>syringae</w:t>
      </w:r>
      <w:r w:rsidRPr="0051665F">
        <w:rPr>
          <w:color w:val="000000"/>
          <w:sz w:val="28"/>
          <w:szCs w:val="28"/>
        </w:rPr>
        <w:t>.</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Болезнь встречается во многих районах свеклосеяния, начинает проявляться с 3...4-го листа и позднее. Края листьев становятся желтыми, поражаются некрозом, который распространяется по листу, особенно вдоль прожилок, образуя черные точки. Некротические повреждения могут быть округлыми или неправильной формы, маслянистой консистенции; они окружены темно-бурой широкой каймой. Впоследствии пятна сливаются, поражение занимает значительную часть листа. В местах поражения ткань подсыхает, превращаясь в тонкую сухую пленочку, которая крошится и выпадает. На листьях появляются отверстия, а здоровая ткань приобретает припухлость.</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При сильном развитии болезни пятна могут покрывать все семядоли, черешки, подсемядольное колено и молодые листья, что ведет к отмиранию пораженных органов. Чаще пораженные растения отстают в росте, урожайность снижается.</w:t>
      </w:r>
    </w:p>
    <w:p w:rsidR="00F13342" w:rsidRPr="0051665F" w:rsidRDefault="00F13342" w:rsidP="003E511A">
      <w:pPr>
        <w:widowControl/>
        <w:shd w:val="clear" w:color="000000" w:fill="auto"/>
        <w:spacing w:line="360" w:lineRule="auto"/>
        <w:ind w:firstLine="709"/>
        <w:jc w:val="both"/>
        <w:rPr>
          <w:color w:val="000000"/>
          <w:sz w:val="28"/>
          <w:szCs w:val="28"/>
        </w:rPr>
      </w:pPr>
    </w:p>
    <w:p w:rsidR="00F13342" w:rsidRPr="0051665F" w:rsidRDefault="00F13342" w:rsidP="00F50E1E">
      <w:pPr>
        <w:widowControl/>
        <w:shd w:val="clear" w:color="000000" w:fill="auto"/>
        <w:suppressAutoHyphens w:val="0"/>
        <w:spacing w:line="360" w:lineRule="auto"/>
        <w:jc w:val="center"/>
        <w:rPr>
          <w:b/>
          <w:bCs/>
          <w:color w:val="000000"/>
          <w:sz w:val="28"/>
          <w:szCs w:val="28"/>
        </w:rPr>
      </w:pPr>
      <w:r w:rsidRPr="0051665F">
        <w:rPr>
          <w:b/>
          <w:bCs/>
          <w:color w:val="000000"/>
          <w:sz w:val="28"/>
          <w:szCs w:val="28"/>
        </w:rPr>
        <w:t>Фенологические сроки развития возбудителей болезней</w:t>
      </w:r>
      <w:r w:rsidR="00F50E1E" w:rsidRPr="0051665F">
        <w:rPr>
          <w:b/>
          <w:bCs/>
          <w:color w:val="000000"/>
          <w:sz w:val="28"/>
          <w:szCs w:val="28"/>
        </w:rPr>
        <w:t xml:space="preserve"> </w:t>
      </w:r>
      <w:r w:rsidRPr="0051665F">
        <w:rPr>
          <w:b/>
          <w:bCs/>
          <w:color w:val="000000"/>
          <w:sz w:val="28"/>
          <w:szCs w:val="28"/>
        </w:rPr>
        <w:t>на посевах сахарной свеклы и сроки проведения защитных мероприятий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2"/>
        <w:gridCol w:w="749"/>
        <w:gridCol w:w="992"/>
        <w:gridCol w:w="1202"/>
        <w:gridCol w:w="1204"/>
        <w:gridCol w:w="1203"/>
        <w:gridCol w:w="1216"/>
        <w:gridCol w:w="836"/>
      </w:tblGrid>
      <w:tr w:rsidR="00F13342" w:rsidRPr="0051665F" w:rsidTr="0051665F">
        <w:trPr>
          <w:jc w:val="center"/>
        </w:trPr>
        <w:tc>
          <w:tcPr>
            <w:tcW w:w="1202"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Фазы развития сахарной свеклы</w:t>
            </w:r>
          </w:p>
        </w:tc>
        <w:tc>
          <w:tcPr>
            <w:tcW w:w="749" w:type="dxa"/>
            <w:shd w:val="clear" w:color="auto" w:fill="auto"/>
          </w:tcPr>
          <w:p w:rsidR="00F13342" w:rsidRPr="0051665F" w:rsidRDefault="00F13342" w:rsidP="0051665F">
            <w:pPr>
              <w:pStyle w:val="210"/>
              <w:widowControl/>
              <w:shd w:val="clear" w:color="000000" w:fill="auto"/>
              <w:snapToGrid w:val="0"/>
              <w:spacing w:after="0" w:line="360" w:lineRule="auto"/>
              <w:rPr>
                <w:color w:val="000000"/>
                <w:szCs w:val="28"/>
              </w:rPr>
            </w:pPr>
            <w:r w:rsidRPr="0051665F">
              <w:rPr>
                <w:color w:val="000000"/>
                <w:szCs w:val="28"/>
              </w:rPr>
              <w:t>Посев</w:t>
            </w:r>
          </w:p>
        </w:tc>
        <w:tc>
          <w:tcPr>
            <w:tcW w:w="992" w:type="dxa"/>
            <w:shd w:val="clear" w:color="auto" w:fill="auto"/>
          </w:tcPr>
          <w:p w:rsidR="00F13342" w:rsidRPr="0051665F" w:rsidRDefault="00F13342" w:rsidP="0051665F">
            <w:pPr>
              <w:widowControl/>
              <w:shd w:val="clear" w:color="000000" w:fill="auto"/>
              <w:spacing w:line="360" w:lineRule="auto"/>
              <w:rPr>
                <w:color w:val="000000"/>
                <w:szCs w:val="28"/>
              </w:rPr>
            </w:pPr>
            <w:r w:rsidRPr="0051665F">
              <w:rPr>
                <w:color w:val="000000"/>
                <w:szCs w:val="28"/>
              </w:rPr>
              <w:t>Всходы</w:t>
            </w:r>
          </w:p>
        </w:tc>
        <w:tc>
          <w:tcPr>
            <w:tcW w:w="1202"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1-ая и 2-ая пара настоящих листьев</w:t>
            </w:r>
          </w:p>
        </w:tc>
        <w:tc>
          <w:tcPr>
            <w:tcW w:w="1204"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3-я — 5-ая пара настоящих листьев</w:t>
            </w:r>
          </w:p>
        </w:tc>
        <w:tc>
          <w:tcPr>
            <w:tcW w:w="1203"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Смыкание листьев в рядках и междурядьях</w:t>
            </w:r>
          </w:p>
        </w:tc>
        <w:tc>
          <w:tcPr>
            <w:tcW w:w="1216"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Размыкание листьев в междурядьях</w:t>
            </w:r>
          </w:p>
        </w:tc>
        <w:tc>
          <w:tcPr>
            <w:tcW w:w="836"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 xml:space="preserve">Уборка </w:t>
            </w:r>
          </w:p>
        </w:tc>
      </w:tr>
      <w:tr w:rsidR="00F13342" w:rsidRPr="0051665F" w:rsidTr="0051665F">
        <w:trPr>
          <w:trHeight w:hRule="exact" w:val="667"/>
          <w:jc w:val="center"/>
        </w:trPr>
        <w:tc>
          <w:tcPr>
            <w:tcW w:w="120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Пероноспороз</w:t>
            </w:r>
          </w:p>
        </w:tc>
        <w:tc>
          <w:tcPr>
            <w:tcW w:w="749" w:type="dxa"/>
            <w:shd w:val="clear" w:color="auto" w:fill="auto"/>
          </w:tcPr>
          <w:p w:rsidR="00F13342" w:rsidRPr="0051665F" w:rsidRDefault="00F13342" w:rsidP="0051665F">
            <w:pPr>
              <w:pStyle w:val="af2"/>
              <w:widowControl/>
              <w:suppressLineNumbers w:val="0"/>
              <w:shd w:val="clear" w:color="000000" w:fill="auto"/>
              <w:spacing w:line="360" w:lineRule="auto"/>
              <w:rPr>
                <w:color w:val="000000"/>
                <w:szCs w:val="28"/>
              </w:rPr>
            </w:pPr>
          </w:p>
        </w:tc>
        <w:tc>
          <w:tcPr>
            <w:tcW w:w="99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4"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3"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16"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836"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r>
      <w:tr w:rsidR="00F13342" w:rsidRPr="0051665F" w:rsidTr="0051665F">
        <w:trPr>
          <w:jc w:val="center"/>
        </w:trPr>
        <w:tc>
          <w:tcPr>
            <w:tcW w:w="1202"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Сроки проведения защитных мероприятий</w:t>
            </w:r>
          </w:p>
        </w:tc>
        <w:tc>
          <w:tcPr>
            <w:tcW w:w="749" w:type="dxa"/>
            <w:shd w:val="clear" w:color="auto" w:fill="auto"/>
          </w:tcPr>
          <w:p w:rsidR="00F13342" w:rsidRPr="0051665F" w:rsidRDefault="00F13342" w:rsidP="0051665F">
            <w:pPr>
              <w:pStyle w:val="af2"/>
              <w:widowControl/>
              <w:suppressLineNumbers w:val="0"/>
              <w:shd w:val="clear" w:color="000000" w:fill="auto"/>
              <w:spacing w:line="360" w:lineRule="auto"/>
              <w:rPr>
                <w:color w:val="000000"/>
                <w:szCs w:val="28"/>
              </w:rPr>
            </w:pPr>
          </w:p>
        </w:tc>
        <w:tc>
          <w:tcPr>
            <w:tcW w:w="99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4"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3"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16"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836"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r>
      <w:tr w:rsidR="00F13342" w:rsidRPr="0051665F" w:rsidTr="0051665F">
        <w:trPr>
          <w:trHeight w:hRule="exact" w:val="1427"/>
          <w:jc w:val="center"/>
        </w:trPr>
        <w:tc>
          <w:tcPr>
            <w:tcW w:w="1202" w:type="dxa"/>
            <w:shd w:val="clear" w:color="auto" w:fill="auto"/>
          </w:tcPr>
          <w:p w:rsidR="00F13342" w:rsidRPr="0051665F" w:rsidRDefault="00F13342" w:rsidP="0051665F">
            <w:pPr>
              <w:pStyle w:val="af2"/>
              <w:widowControl/>
              <w:suppressLineNumbers w:val="0"/>
              <w:shd w:val="clear" w:color="000000" w:fill="auto"/>
              <w:spacing w:line="360" w:lineRule="auto"/>
              <w:rPr>
                <w:color w:val="000000"/>
                <w:szCs w:val="28"/>
              </w:rPr>
            </w:pPr>
            <w:r w:rsidRPr="0051665F">
              <w:rPr>
                <w:color w:val="000000"/>
                <w:szCs w:val="28"/>
              </w:rPr>
              <w:t>Бактериальная пятнистость листьев</w:t>
            </w:r>
          </w:p>
        </w:tc>
        <w:tc>
          <w:tcPr>
            <w:tcW w:w="749" w:type="dxa"/>
            <w:shd w:val="clear" w:color="auto" w:fill="auto"/>
          </w:tcPr>
          <w:p w:rsidR="00F13342" w:rsidRPr="0051665F" w:rsidRDefault="00F13342" w:rsidP="0051665F">
            <w:pPr>
              <w:pStyle w:val="af2"/>
              <w:widowControl/>
              <w:suppressLineNumbers w:val="0"/>
              <w:shd w:val="clear" w:color="000000" w:fill="auto"/>
              <w:spacing w:line="360" w:lineRule="auto"/>
              <w:rPr>
                <w:color w:val="000000"/>
                <w:szCs w:val="28"/>
              </w:rPr>
            </w:pPr>
          </w:p>
        </w:tc>
        <w:tc>
          <w:tcPr>
            <w:tcW w:w="99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4"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3"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16"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836"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r>
      <w:tr w:rsidR="00F13342" w:rsidRPr="0051665F" w:rsidTr="0051665F">
        <w:trPr>
          <w:trHeight w:hRule="exact" w:val="2043"/>
          <w:jc w:val="center"/>
        </w:trPr>
        <w:tc>
          <w:tcPr>
            <w:tcW w:w="1202"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Сроки проведения защитных мероприятий</w:t>
            </w:r>
          </w:p>
        </w:tc>
        <w:tc>
          <w:tcPr>
            <w:tcW w:w="749"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99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2"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4"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03"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1216"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c>
          <w:tcPr>
            <w:tcW w:w="836"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r>
    </w:tbl>
    <w:p w:rsidR="00F50E1E" w:rsidRPr="0051665F" w:rsidRDefault="00F50E1E" w:rsidP="003E511A">
      <w:pPr>
        <w:widowControl/>
        <w:shd w:val="clear" w:color="000000" w:fill="auto"/>
        <w:spacing w:line="360" w:lineRule="auto"/>
        <w:ind w:firstLine="709"/>
        <w:jc w:val="both"/>
        <w:rPr>
          <w:color w:val="000000"/>
          <w:sz w:val="28"/>
          <w:szCs w:val="28"/>
        </w:rPr>
      </w:pP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Как видно из таблицы, приведенной выше, пероноспороз поражает растение в период появления 2-3 пары настоящих листьев; бактериальная пятнистость листьев растение в фазы смыкания и размыкания листьев в междурядьях. Поэтому при массовом проявлении болезней необходимо провести защитные мероприятия в указанные</w:t>
      </w:r>
      <w:r w:rsidR="003E511A" w:rsidRPr="0051665F">
        <w:rPr>
          <w:color w:val="000000"/>
          <w:sz w:val="28"/>
          <w:szCs w:val="8"/>
        </w:rPr>
        <w:t xml:space="preserve"> </w:t>
      </w:r>
      <w:r w:rsidRPr="0051665F">
        <w:rPr>
          <w:color w:val="000000"/>
          <w:sz w:val="28"/>
          <w:szCs w:val="28"/>
        </w:rPr>
        <w:t>сроки.</w:t>
      </w:r>
    </w:p>
    <w:p w:rsidR="00F13342" w:rsidRPr="0051665F" w:rsidRDefault="00F13342" w:rsidP="003E511A">
      <w:pPr>
        <w:widowControl/>
        <w:shd w:val="clear" w:color="000000" w:fill="auto"/>
        <w:spacing w:line="360" w:lineRule="auto"/>
        <w:ind w:firstLine="709"/>
        <w:jc w:val="both"/>
        <w:rPr>
          <w:bCs/>
          <w:color w:val="000000"/>
          <w:sz w:val="28"/>
          <w:szCs w:val="28"/>
        </w:rPr>
      </w:pPr>
    </w:p>
    <w:p w:rsidR="00F13342" w:rsidRPr="0051665F" w:rsidRDefault="008A57E4" w:rsidP="00F50E1E">
      <w:pPr>
        <w:widowControl/>
        <w:shd w:val="clear" w:color="000000" w:fill="auto"/>
        <w:suppressAutoHyphens w:val="0"/>
        <w:spacing w:line="360" w:lineRule="auto"/>
        <w:jc w:val="center"/>
        <w:rPr>
          <w:b/>
          <w:bCs/>
          <w:color w:val="000000"/>
          <w:sz w:val="28"/>
          <w:szCs w:val="28"/>
        </w:rPr>
      </w:pPr>
      <w:r w:rsidRPr="0051665F">
        <w:rPr>
          <w:b/>
          <w:bCs/>
          <w:color w:val="000000"/>
          <w:sz w:val="28"/>
          <w:szCs w:val="28"/>
        </w:rPr>
        <w:t>3</w:t>
      </w:r>
      <w:r w:rsidR="00F13342" w:rsidRPr="0051665F">
        <w:rPr>
          <w:b/>
          <w:bCs/>
          <w:color w:val="000000"/>
          <w:sz w:val="28"/>
          <w:szCs w:val="28"/>
        </w:rPr>
        <w:t>. Обоснование системы защитных мероприятий от вредителей и болезней сахарной свеклы</w:t>
      </w:r>
    </w:p>
    <w:p w:rsidR="00F50E1E" w:rsidRPr="0051665F" w:rsidRDefault="00F50E1E" w:rsidP="003E511A">
      <w:pPr>
        <w:widowControl/>
        <w:shd w:val="clear" w:color="000000" w:fill="auto"/>
        <w:spacing w:line="360" w:lineRule="auto"/>
        <w:ind w:firstLine="709"/>
        <w:jc w:val="both"/>
        <w:rPr>
          <w:bCs/>
          <w:color w:val="000000"/>
          <w:sz w:val="28"/>
          <w:szCs w:val="28"/>
        </w:rPr>
      </w:pPr>
    </w:p>
    <w:p w:rsidR="00F13342" w:rsidRPr="0051665F" w:rsidRDefault="00F13342" w:rsidP="00F50E1E">
      <w:pPr>
        <w:widowControl/>
        <w:shd w:val="clear" w:color="000000" w:fill="auto"/>
        <w:suppressAutoHyphens w:val="0"/>
        <w:spacing w:line="360" w:lineRule="auto"/>
        <w:jc w:val="center"/>
        <w:rPr>
          <w:b/>
          <w:bCs/>
          <w:color w:val="000000"/>
          <w:sz w:val="28"/>
          <w:szCs w:val="28"/>
        </w:rPr>
      </w:pPr>
      <w:r w:rsidRPr="0051665F">
        <w:rPr>
          <w:b/>
          <w:bCs/>
          <w:color w:val="000000"/>
          <w:sz w:val="28"/>
          <w:szCs w:val="28"/>
        </w:rPr>
        <w:t>Система мероприятий по защите сахарной свеклы</w:t>
      </w:r>
      <w:r w:rsidR="00F50E1E" w:rsidRPr="0051665F">
        <w:rPr>
          <w:b/>
          <w:bCs/>
          <w:color w:val="000000"/>
          <w:sz w:val="28"/>
          <w:szCs w:val="28"/>
        </w:rPr>
        <w:t xml:space="preserve"> от вредителей и болезней</w:t>
      </w:r>
    </w:p>
    <w:tbl>
      <w:tblPr>
        <w:tblW w:w="84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2130"/>
        <w:gridCol w:w="2226"/>
        <w:gridCol w:w="2245"/>
      </w:tblGrid>
      <w:tr w:rsidR="00F13342" w:rsidRPr="0051665F" w:rsidTr="0051665F">
        <w:trPr>
          <w:trHeight w:hRule="exact" w:val="1374"/>
          <w:jc w:val="center"/>
        </w:trPr>
        <w:tc>
          <w:tcPr>
            <w:tcW w:w="1809"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Вредный объект, фаза его развития.</w:t>
            </w:r>
          </w:p>
        </w:tc>
        <w:tc>
          <w:tcPr>
            <w:tcW w:w="2130"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Фазы развития растения, в которые проводятся защитные мероприятия.</w:t>
            </w:r>
          </w:p>
        </w:tc>
        <w:tc>
          <w:tcPr>
            <w:tcW w:w="2226"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Наименование мероприятий. Препараты.</w:t>
            </w:r>
          </w:p>
        </w:tc>
        <w:tc>
          <w:tcPr>
            <w:tcW w:w="224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Качественные показатели ведения работ.</w:t>
            </w:r>
          </w:p>
        </w:tc>
      </w:tr>
      <w:tr w:rsidR="00F13342" w:rsidRPr="0051665F" w:rsidTr="0051665F">
        <w:trPr>
          <w:jc w:val="center"/>
        </w:trPr>
        <w:tc>
          <w:tcPr>
            <w:tcW w:w="1809"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1</w:t>
            </w:r>
          </w:p>
        </w:tc>
        <w:tc>
          <w:tcPr>
            <w:tcW w:w="2130"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2</w:t>
            </w:r>
          </w:p>
        </w:tc>
        <w:tc>
          <w:tcPr>
            <w:tcW w:w="2226"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3</w:t>
            </w:r>
          </w:p>
        </w:tc>
        <w:tc>
          <w:tcPr>
            <w:tcW w:w="224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4</w:t>
            </w:r>
          </w:p>
        </w:tc>
      </w:tr>
      <w:tr w:rsidR="00F13342" w:rsidRPr="0051665F" w:rsidTr="0051665F">
        <w:trPr>
          <w:jc w:val="center"/>
        </w:trPr>
        <w:tc>
          <w:tcPr>
            <w:tcW w:w="1809" w:type="dxa"/>
            <w:shd w:val="clear" w:color="auto" w:fill="auto"/>
          </w:tcPr>
          <w:p w:rsidR="00F13342" w:rsidRPr="0051665F" w:rsidRDefault="00F13342" w:rsidP="0051665F">
            <w:pPr>
              <w:widowControl/>
              <w:shd w:val="clear" w:color="000000" w:fill="auto"/>
              <w:snapToGrid w:val="0"/>
              <w:spacing w:line="360" w:lineRule="auto"/>
              <w:rPr>
                <w:iCs/>
                <w:color w:val="000000"/>
                <w:szCs w:val="28"/>
              </w:rPr>
            </w:pPr>
            <w:r w:rsidRPr="0051665F">
              <w:rPr>
                <w:iCs/>
                <w:color w:val="000000"/>
                <w:szCs w:val="28"/>
              </w:rPr>
              <w:t>Свекловичная минирующая муха</w:t>
            </w:r>
          </w:p>
        </w:tc>
        <w:tc>
          <w:tcPr>
            <w:tcW w:w="2130"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В период вегетации</w:t>
            </w:r>
          </w:p>
        </w:tc>
        <w:tc>
          <w:tcPr>
            <w:tcW w:w="2226" w:type="dxa"/>
            <w:shd w:val="clear" w:color="auto" w:fill="auto"/>
          </w:tcPr>
          <w:p w:rsidR="003E511A"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Опрыскивание</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Би-58 Новый — 1 л/га,</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Фастак — 0,1 л/га</w:t>
            </w:r>
          </w:p>
        </w:tc>
        <w:tc>
          <w:tcPr>
            <w:tcW w:w="224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Зяблевая вспашка. Уничтожение сорняков. Междурядная обработка почвы.</w:t>
            </w:r>
          </w:p>
        </w:tc>
      </w:tr>
      <w:tr w:rsidR="00F13342" w:rsidRPr="0051665F" w:rsidTr="0051665F">
        <w:trPr>
          <w:jc w:val="center"/>
        </w:trPr>
        <w:tc>
          <w:tcPr>
            <w:tcW w:w="1809"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Свекловичная листовая тля</w:t>
            </w:r>
          </w:p>
        </w:tc>
        <w:tc>
          <w:tcPr>
            <w:tcW w:w="2130"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В период вегетации</w:t>
            </w:r>
          </w:p>
        </w:tc>
        <w:tc>
          <w:tcPr>
            <w:tcW w:w="2226" w:type="dxa"/>
            <w:shd w:val="clear" w:color="auto" w:fill="auto"/>
          </w:tcPr>
          <w:p w:rsidR="003E511A"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Опрыскивание</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Би-58 Новый — 1 л/га,</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Фастак — 0,1 л/га</w:t>
            </w:r>
          </w:p>
        </w:tc>
        <w:tc>
          <w:tcPr>
            <w:tcW w:w="224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Пространственная изоляция семенников посевов товарной свеклы. Уничтожение сорняков.</w:t>
            </w:r>
          </w:p>
        </w:tc>
      </w:tr>
      <w:tr w:rsidR="00F13342" w:rsidRPr="0051665F" w:rsidTr="0051665F">
        <w:trPr>
          <w:jc w:val="center"/>
        </w:trPr>
        <w:tc>
          <w:tcPr>
            <w:tcW w:w="1809"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Свекловичная щитоноска</w:t>
            </w:r>
          </w:p>
        </w:tc>
        <w:tc>
          <w:tcPr>
            <w:tcW w:w="2130"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В период вегетации</w:t>
            </w:r>
          </w:p>
        </w:tc>
        <w:tc>
          <w:tcPr>
            <w:tcW w:w="2226" w:type="dxa"/>
            <w:shd w:val="clear" w:color="auto" w:fill="auto"/>
          </w:tcPr>
          <w:p w:rsidR="003E511A"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Опрыскивание</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Би-58 Новый — 0,5-0,9 л/га</w:t>
            </w:r>
          </w:p>
        </w:tc>
        <w:tc>
          <w:tcPr>
            <w:tcW w:w="224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Уничтожение сорняков, соблюдение севооборота, своевременный посев семян.</w:t>
            </w:r>
          </w:p>
        </w:tc>
      </w:tr>
      <w:tr w:rsidR="00F13342" w:rsidRPr="0051665F" w:rsidTr="0051665F">
        <w:trPr>
          <w:jc w:val="center"/>
        </w:trPr>
        <w:tc>
          <w:tcPr>
            <w:tcW w:w="1809"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Совка-гамма</w:t>
            </w:r>
          </w:p>
        </w:tc>
        <w:tc>
          <w:tcPr>
            <w:tcW w:w="2130"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В период вегетации</w:t>
            </w:r>
          </w:p>
        </w:tc>
        <w:tc>
          <w:tcPr>
            <w:tcW w:w="2226" w:type="dxa"/>
            <w:shd w:val="clear" w:color="auto" w:fill="auto"/>
          </w:tcPr>
          <w:p w:rsidR="003E511A"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Опрыскивание</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Би-58 Новый — 0,5-0,9 л/га</w:t>
            </w:r>
          </w:p>
        </w:tc>
        <w:tc>
          <w:tcPr>
            <w:tcW w:w="2245"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34"/>
              </w:rPr>
            </w:pPr>
            <w:r w:rsidRPr="0051665F">
              <w:rPr>
                <w:color w:val="000000"/>
                <w:szCs w:val="34"/>
              </w:rPr>
              <w:t>Систематическое уничтожение сорной растительности. Ручной сбор и уничтожение кладок и гусениц вредителя.</w:t>
            </w:r>
          </w:p>
        </w:tc>
      </w:tr>
      <w:tr w:rsidR="00F13342" w:rsidRPr="0051665F" w:rsidTr="0051665F">
        <w:trPr>
          <w:jc w:val="center"/>
        </w:trPr>
        <w:tc>
          <w:tcPr>
            <w:tcW w:w="1809"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Пероноспороз</w:t>
            </w:r>
          </w:p>
        </w:tc>
        <w:tc>
          <w:tcPr>
            <w:tcW w:w="2130"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Всходы — 3 и 5 пара настоящх листьев</w:t>
            </w:r>
          </w:p>
        </w:tc>
        <w:tc>
          <w:tcPr>
            <w:tcW w:w="2226" w:type="dxa"/>
            <w:shd w:val="clear" w:color="auto" w:fill="auto"/>
          </w:tcPr>
          <w:p w:rsidR="003E511A"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Опрыскивание</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Кумулус ДФ,</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Рекс Дуо</w:t>
            </w:r>
          </w:p>
        </w:tc>
        <w:tc>
          <w:tcPr>
            <w:tcW w:w="2245"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Лущение жнивья, глубокая вспашка плугом с предплужником, весеннее закрытие влаги, использование устойчивых семян, севооборот.</w:t>
            </w:r>
          </w:p>
        </w:tc>
      </w:tr>
      <w:tr w:rsidR="00F13342" w:rsidRPr="0051665F" w:rsidTr="0051665F">
        <w:trPr>
          <w:jc w:val="center"/>
        </w:trPr>
        <w:tc>
          <w:tcPr>
            <w:tcW w:w="1809" w:type="dxa"/>
            <w:shd w:val="clear" w:color="auto" w:fill="auto"/>
          </w:tcPr>
          <w:p w:rsidR="00F13342" w:rsidRPr="0051665F" w:rsidRDefault="00F13342" w:rsidP="0051665F">
            <w:pPr>
              <w:widowControl/>
              <w:shd w:val="clear" w:color="000000" w:fill="auto"/>
              <w:snapToGrid w:val="0"/>
              <w:spacing w:line="360" w:lineRule="auto"/>
              <w:rPr>
                <w:color w:val="000000"/>
                <w:szCs w:val="28"/>
              </w:rPr>
            </w:pPr>
            <w:r w:rsidRPr="0051665F">
              <w:rPr>
                <w:color w:val="000000"/>
                <w:szCs w:val="28"/>
              </w:rPr>
              <w:t>Бактериальная пятнистость листьев</w:t>
            </w:r>
          </w:p>
        </w:tc>
        <w:tc>
          <w:tcPr>
            <w:tcW w:w="2130"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1 пара настоящих листьев — смыкание листьев</w:t>
            </w:r>
          </w:p>
        </w:tc>
        <w:tc>
          <w:tcPr>
            <w:tcW w:w="2226" w:type="dxa"/>
            <w:shd w:val="clear" w:color="auto" w:fill="auto"/>
          </w:tcPr>
          <w:p w:rsidR="003E511A"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Опрыскивание</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Кумулус ДФ,</w:t>
            </w:r>
          </w:p>
          <w:p w:rsidR="00F13342" w:rsidRPr="0051665F" w:rsidRDefault="00F13342" w:rsidP="0051665F">
            <w:pPr>
              <w:pStyle w:val="af2"/>
              <w:widowControl/>
              <w:suppressLineNumbers w:val="0"/>
              <w:shd w:val="clear" w:color="000000" w:fill="auto"/>
              <w:snapToGrid w:val="0"/>
              <w:spacing w:line="360" w:lineRule="auto"/>
              <w:rPr>
                <w:color w:val="000000"/>
                <w:szCs w:val="28"/>
              </w:rPr>
            </w:pPr>
            <w:r w:rsidRPr="0051665F">
              <w:rPr>
                <w:color w:val="000000"/>
                <w:szCs w:val="28"/>
              </w:rPr>
              <w:t>Рекс Дуо</w:t>
            </w:r>
          </w:p>
        </w:tc>
        <w:tc>
          <w:tcPr>
            <w:tcW w:w="2245" w:type="dxa"/>
            <w:shd w:val="clear" w:color="auto" w:fill="auto"/>
          </w:tcPr>
          <w:p w:rsidR="00F13342" w:rsidRPr="0051665F" w:rsidRDefault="00F13342" w:rsidP="0051665F">
            <w:pPr>
              <w:pStyle w:val="af2"/>
              <w:widowControl/>
              <w:suppressLineNumbers w:val="0"/>
              <w:shd w:val="clear" w:color="000000" w:fill="auto"/>
              <w:snapToGrid w:val="0"/>
              <w:spacing w:line="360" w:lineRule="auto"/>
              <w:rPr>
                <w:color w:val="000000"/>
                <w:szCs w:val="28"/>
              </w:rPr>
            </w:pPr>
          </w:p>
        </w:tc>
      </w:tr>
    </w:tbl>
    <w:p w:rsidR="00F50E1E" w:rsidRPr="0051665F" w:rsidRDefault="00F50E1E" w:rsidP="003E511A">
      <w:pPr>
        <w:widowControl/>
        <w:shd w:val="clear" w:color="000000" w:fill="auto"/>
        <w:spacing w:line="360" w:lineRule="auto"/>
        <w:ind w:firstLine="709"/>
        <w:jc w:val="both"/>
        <w:rPr>
          <w:color w:val="000000"/>
          <w:sz w:val="28"/>
          <w:szCs w:val="28"/>
        </w:rPr>
      </w:pPr>
    </w:p>
    <w:p w:rsidR="008334EE"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 xml:space="preserve">В таблице представлена система мероприятий по защите сахарной свеклы от вредных организмов. Зная биологию этих вредителей и болезней, а также физиологию культуры, на которой они причиняют вред, климатические условия и особенности действия методов защиты растений и применяемых препаратов составлена система необходимых мер по борьбе с ними. Проводя перечисленные выше мероприятия в указанные сроки можно успешно предотвратить отрицательное действие вредителей и болезней на сельскохозяйственную культуру. </w:t>
      </w:r>
    </w:p>
    <w:p w:rsidR="00F13342" w:rsidRPr="0051665F" w:rsidRDefault="00F13342" w:rsidP="003E511A">
      <w:pPr>
        <w:widowControl/>
        <w:shd w:val="clear" w:color="000000" w:fill="auto"/>
        <w:spacing w:line="360" w:lineRule="auto"/>
        <w:ind w:firstLine="709"/>
        <w:jc w:val="both"/>
        <w:rPr>
          <w:color w:val="000000"/>
          <w:sz w:val="28"/>
          <w:szCs w:val="28"/>
        </w:rPr>
      </w:pPr>
      <w:r w:rsidRPr="0051665F">
        <w:rPr>
          <w:color w:val="000000"/>
          <w:sz w:val="28"/>
          <w:szCs w:val="28"/>
        </w:rPr>
        <w:t>Данная система мер по защите сахарной свеклы характерна для наших климатических условий, с учетом особенностей развития культуры и вредящих ей организмов.</w:t>
      </w:r>
    </w:p>
    <w:p w:rsidR="00F50E1E" w:rsidRPr="0051665F" w:rsidRDefault="00F50E1E" w:rsidP="00F50E1E">
      <w:pPr>
        <w:pStyle w:val="a5"/>
        <w:shd w:val="clear" w:color="000000" w:fill="auto"/>
        <w:spacing w:after="0" w:line="360" w:lineRule="auto"/>
        <w:ind w:firstLine="709"/>
        <w:jc w:val="both"/>
        <w:rPr>
          <w:color w:val="000000"/>
          <w:sz w:val="28"/>
          <w:szCs w:val="28"/>
        </w:rPr>
      </w:pPr>
    </w:p>
    <w:p w:rsidR="00F13342" w:rsidRPr="0051665F" w:rsidRDefault="00F50E1E" w:rsidP="00F50E1E">
      <w:pPr>
        <w:pStyle w:val="a5"/>
        <w:shd w:val="clear" w:color="000000" w:fill="auto"/>
        <w:suppressAutoHyphens w:val="0"/>
        <w:spacing w:after="0" w:line="360" w:lineRule="auto"/>
        <w:jc w:val="center"/>
        <w:rPr>
          <w:b/>
          <w:bCs/>
          <w:color w:val="000000"/>
          <w:sz w:val="28"/>
        </w:rPr>
      </w:pPr>
      <w:r w:rsidRPr="0051665F">
        <w:rPr>
          <w:color w:val="000000"/>
          <w:sz w:val="28"/>
          <w:szCs w:val="28"/>
        </w:rPr>
        <w:br w:type="page"/>
      </w:r>
      <w:r w:rsidR="00F13342" w:rsidRPr="0051665F">
        <w:rPr>
          <w:b/>
          <w:bCs/>
          <w:color w:val="000000"/>
          <w:sz w:val="28"/>
        </w:rPr>
        <w:t>Список литературы</w:t>
      </w:r>
    </w:p>
    <w:p w:rsidR="00F13342" w:rsidRPr="0051665F" w:rsidRDefault="00F13342" w:rsidP="00F50E1E">
      <w:pPr>
        <w:widowControl/>
        <w:shd w:val="clear" w:color="000000" w:fill="auto"/>
        <w:suppressAutoHyphens w:val="0"/>
        <w:spacing w:line="360" w:lineRule="auto"/>
        <w:jc w:val="center"/>
        <w:rPr>
          <w:b/>
          <w:bCs/>
          <w:color w:val="000000"/>
          <w:sz w:val="28"/>
          <w:szCs w:val="28"/>
        </w:rPr>
      </w:pPr>
    </w:p>
    <w:p w:rsidR="00F13342" w:rsidRPr="0051665F" w:rsidRDefault="00F13342" w:rsidP="00F50E1E">
      <w:pPr>
        <w:widowControl/>
        <w:numPr>
          <w:ilvl w:val="0"/>
          <w:numId w:val="3"/>
        </w:numPr>
        <w:shd w:val="clear" w:color="000000" w:fill="auto"/>
        <w:tabs>
          <w:tab w:val="left" w:pos="426"/>
          <w:tab w:val="left" w:pos="720"/>
        </w:tabs>
        <w:spacing w:line="360" w:lineRule="auto"/>
        <w:ind w:left="0" w:firstLine="0"/>
        <w:jc w:val="both"/>
        <w:rPr>
          <w:color w:val="000000"/>
          <w:sz w:val="28"/>
          <w:szCs w:val="28"/>
        </w:rPr>
      </w:pPr>
      <w:r w:rsidRPr="0051665F">
        <w:rPr>
          <w:color w:val="000000"/>
          <w:sz w:val="28"/>
          <w:szCs w:val="28"/>
        </w:rPr>
        <w:t>Захваткин Ю. А. Курс общей энтомологии / Ю. А. Захваткин – М.: Колос, 2001. – 376 с.</w:t>
      </w:r>
    </w:p>
    <w:p w:rsidR="00F13342" w:rsidRPr="0051665F" w:rsidRDefault="00F13342" w:rsidP="00F50E1E">
      <w:pPr>
        <w:widowControl/>
        <w:numPr>
          <w:ilvl w:val="0"/>
          <w:numId w:val="3"/>
        </w:numPr>
        <w:shd w:val="clear" w:color="000000" w:fill="auto"/>
        <w:tabs>
          <w:tab w:val="left" w:pos="426"/>
          <w:tab w:val="left" w:pos="720"/>
        </w:tabs>
        <w:spacing w:line="360" w:lineRule="auto"/>
        <w:ind w:left="0" w:firstLine="0"/>
        <w:jc w:val="both"/>
        <w:rPr>
          <w:color w:val="000000"/>
          <w:sz w:val="28"/>
          <w:szCs w:val="28"/>
        </w:rPr>
      </w:pPr>
      <w:r w:rsidRPr="0051665F">
        <w:rPr>
          <w:color w:val="000000"/>
          <w:sz w:val="28"/>
          <w:szCs w:val="28"/>
        </w:rPr>
        <w:t>Защита растений от болезней / В. А. Шкаликов, О. О. Балалайкина, Д. Д. Букреев, и др; Под ред. В. А. Шкаликова. – 2-е изд.,испр. И доп. – М.: Колос, 2003. – 225с.</w:t>
      </w:r>
    </w:p>
    <w:p w:rsidR="00F50E1E" w:rsidRPr="0051665F" w:rsidRDefault="00F13342" w:rsidP="00F50E1E">
      <w:pPr>
        <w:widowControl/>
        <w:numPr>
          <w:ilvl w:val="0"/>
          <w:numId w:val="3"/>
        </w:numPr>
        <w:shd w:val="clear" w:color="000000" w:fill="auto"/>
        <w:tabs>
          <w:tab w:val="left" w:pos="426"/>
          <w:tab w:val="left" w:pos="720"/>
        </w:tabs>
        <w:spacing w:line="360" w:lineRule="auto"/>
        <w:ind w:left="0" w:firstLine="0"/>
        <w:jc w:val="both"/>
        <w:rPr>
          <w:color w:val="000000"/>
          <w:sz w:val="28"/>
          <w:szCs w:val="28"/>
        </w:rPr>
      </w:pPr>
      <w:r w:rsidRPr="0051665F">
        <w:rPr>
          <w:color w:val="000000"/>
          <w:sz w:val="28"/>
          <w:szCs w:val="28"/>
        </w:rPr>
        <w:t>Защита растений от вредителей / И. В. Горбачев, В. В. Гриценко, Н. А. Захваткин и др.; под ред. Проф. В. В. Исаичева. – М.: Колос, 2002. – 472с.</w:t>
      </w:r>
    </w:p>
    <w:p w:rsidR="00F13342" w:rsidRPr="0051665F" w:rsidRDefault="00F13342" w:rsidP="00F50E1E">
      <w:pPr>
        <w:widowControl/>
        <w:numPr>
          <w:ilvl w:val="0"/>
          <w:numId w:val="3"/>
        </w:numPr>
        <w:shd w:val="clear" w:color="000000" w:fill="auto"/>
        <w:tabs>
          <w:tab w:val="left" w:pos="426"/>
          <w:tab w:val="left" w:pos="720"/>
        </w:tabs>
        <w:spacing w:line="360" w:lineRule="auto"/>
        <w:ind w:left="0" w:firstLine="0"/>
        <w:jc w:val="both"/>
        <w:rPr>
          <w:color w:val="000000"/>
          <w:sz w:val="28"/>
          <w:szCs w:val="28"/>
        </w:rPr>
      </w:pPr>
      <w:r w:rsidRPr="0051665F">
        <w:rPr>
          <w:color w:val="000000"/>
          <w:sz w:val="28"/>
          <w:szCs w:val="28"/>
        </w:rPr>
        <w:t>Наумкина Л. А. Деревянкин П. В. Методические указания к курсовой работе по «Защите растений» - Белгород: Изд-во БелГСХА, 2006. – 21с.</w:t>
      </w:r>
    </w:p>
    <w:p w:rsidR="00F13342" w:rsidRPr="0051665F" w:rsidRDefault="00F13342" w:rsidP="00F50E1E">
      <w:pPr>
        <w:widowControl/>
        <w:numPr>
          <w:ilvl w:val="0"/>
          <w:numId w:val="3"/>
        </w:numPr>
        <w:shd w:val="clear" w:color="000000" w:fill="auto"/>
        <w:tabs>
          <w:tab w:val="left" w:pos="426"/>
          <w:tab w:val="left" w:pos="720"/>
        </w:tabs>
        <w:spacing w:line="360" w:lineRule="auto"/>
        <w:ind w:left="0" w:firstLine="0"/>
        <w:jc w:val="both"/>
        <w:rPr>
          <w:color w:val="000000"/>
          <w:sz w:val="28"/>
          <w:szCs w:val="28"/>
        </w:rPr>
      </w:pPr>
      <w:r w:rsidRPr="0051665F">
        <w:rPr>
          <w:color w:val="000000"/>
          <w:sz w:val="28"/>
          <w:szCs w:val="28"/>
        </w:rPr>
        <w:t>Пересыпкин В. Ф. Сельскохозяйственная фитопатология / В. Ф. Пересыпкин.- 3-е изд., перераб. и доп.- М.: Колос, 1982.- 512 с.</w:t>
      </w:r>
    </w:p>
    <w:p w:rsidR="00F13342" w:rsidRPr="0051665F" w:rsidRDefault="00F13342" w:rsidP="00F50E1E">
      <w:pPr>
        <w:widowControl/>
        <w:numPr>
          <w:ilvl w:val="0"/>
          <w:numId w:val="3"/>
        </w:numPr>
        <w:shd w:val="clear" w:color="000000" w:fill="auto"/>
        <w:tabs>
          <w:tab w:val="left" w:pos="426"/>
          <w:tab w:val="left" w:pos="720"/>
        </w:tabs>
        <w:spacing w:line="360" w:lineRule="auto"/>
        <w:ind w:left="0" w:firstLine="0"/>
        <w:jc w:val="both"/>
        <w:rPr>
          <w:color w:val="000000"/>
          <w:sz w:val="28"/>
          <w:szCs w:val="28"/>
        </w:rPr>
      </w:pPr>
      <w:r w:rsidRPr="0051665F">
        <w:rPr>
          <w:color w:val="000000"/>
          <w:sz w:val="28"/>
          <w:szCs w:val="28"/>
        </w:rPr>
        <w:t>Помазков Ю. И. Иммунитет растений к болезням и вр</w:t>
      </w:r>
      <w:r w:rsidR="00922EDE" w:rsidRPr="0051665F">
        <w:rPr>
          <w:color w:val="000000"/>
          <w:sz w:val="28"/>
          <w:szCs w:val="28"/>
        </w:rPr>
        <w:t>е</w:t>
      </w:r>
      <w:r w:rsidRPr="0051665F">
        <w:rPr>
          <w:color w:val="000000"/>
          <w:sz w:val="28"/>
          <w:szCs w:val="28"/>
        </w:rPr>
        <w:t>дителям: Учеб. Пособие / Ю. И. Помазков. – М.: Изд-во УДН, 1990. – 80с</w:t>
      </w:r>
    </w:p>
    <w:p w:rsidR="00F13342" w:rsidRPr="0051665F" w:rsidRDefault="00F13342" w:rsidP="00F50E1E">
      <w:pPr>
        <w:widowControl/>
        <w:numPr>
          <w:ilvl w:val="0"/>
          <w:numId w:val="3"/>
        </w:numPr>
        <w:shd w:val="clear" w:color="000000" w:fill="auto"/>
        <w:tabs>
          <w:tab w:val="left" w:pos="426"/>
          <w:tab w:val="left" w:pos="720"/>
        </w:tabs>
        <w:spacing w:line="360" w:lineRule="auto"/>
        <w:ind w:left="0" w:firstLine="0"/>
        <w:jc w:val="both"/>
        <w:rPr>
          <w:color w:val="000000"/>
          <w:sz w:val="28"/>
          <w:szCs w:val="28"/>
        </w:rPr>
      </w:pPr>
      <w:r w:rsidRPr="0051665F">
        <w:rPr>
          <w:color w:val="000000"/>
          <w:sz w:val="28"/>
          <w:szCs w:val="28"/>
        </w:rPr>
        <w:t>Сельскохозяйственная энтомология / А.А. Мигулин, Г. Е. Осмоловский, Б. М. Литвинов</w:t>
      </w:r>
      <w:r w:rsidR="0066405B" w:rsidRPr="0051665F">
        <w:rPr>
          <w:color w:val="000000"/>
          <w:sz w:val="28"/>
          <w:szCs w:val="28"/>
        </w:rPr>
        <w:t xml:space="preserve"> </w:t>
      </w:r>
      <w:r w:rsidRPr="0051665F">
        <w:rPr>
          <w:color w:val="000000"/>
          <w:sz w:val="28"/>
          <w:szCs w:val="28"/>
        </w:rPr>
        <w:t>и др.; Под ред. А.А. Мигулина. – 2-е изд., перераб. и доп. – М.: Колос, 1983 – 416с.</w:t>
      </w:r>
    </w:p>
    <w:p w:rsidR="00F13342" w:rsidRPr="0051665F" w:rsidRDefault="00F13342" w:rsidP="00F50E1E">
      <w:pPr>
        <w:widowControl/>
        <w:numPr>
          <w:ilvl w:val="0"/>
          <w:numId w:val="3"/>
        </w:numPr>
        <w:shd w:val="clear" w:color="000000" w:fill="auto"/>
        <w:tabs>
          <w:tab w:val="left" w:pos="426"/>
          <w:tab w:val="left" w:pos="720"/>
        </w:tabs>
        <w:spacing w:line="360" w:lineRule="auto"/>
        <w:ind w:left="0" w:firstLine="0"/>
        <w:jc w:val="both"/>
        <w:rPr>
          <w:color w:val="000000"/>
          <w:sz w:val="28"/>
          <w:szCs w:val="28"/>
        </w:rPr>
      </w:pPr>
      <w:r w:rsidRPr="0051665F">
        <w:rPr>
          <w:color w:val="000000"/>
          <w:sz w:val="28"/>
          <w:szCs w:val="28"/>
        </w:rPr>
        <w:t>Список пестицидов и агрохимикатов, разрешенных к применению на территории РФ // Приложение к журналу защита и карантин растений. – 2005. - № 6.</w:t>
      </w:r>
      <w:bookmarkStart w:id="0" w:name="_GoBack"/>
      <w:bookmarkEnd w:id="0"/>
    </w:p>
    <w:sectPr w:rsidR="00F13342" w:rsidRPr="0051665F" w:rsidSect="003E511A">
      <w:footnotePr>
        <w:pos w:val="beneathText"/>
      </w:footnotePr>
      <w:pgSz w:w="11905" w:h="16837"/>
      <w:pgMar w:top="1134" w:right="850" w:bottom="1134"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2"/>
    <w:lvl w:ilvl="0">
      <w:numFmt w:val="decimal"/>
      <w:suff w:val="nothing"/>
      <w:lvlText w:val="2.%1."/>
      <w:lvlJc w:val="left"/>
      <w:pPr>
        <w:tabs>
          <w:tab w:val="num" w:pos="0"/>
        </w:tabs>
      </w:pPr>
      <w:rPr>
        <w:rFonts w:ascii="Times New Roman" w:hAnsi="Times New Roman" w:cs="Times New Roman"/>
      </w:rPr>
    </w:lvl>
  </w:abstractNum>
  <w:abstractNum w:abstractNumId="2">
    <w:nsid w:val="00000003"/>
    <w:multiLevelType w:val="singleLevel"/>
    <w:tmpl w:val="00000003"/>
    <w:name w:val="WW8Num13"/>
    <w:lvl w:ilvl="0">
      <w:start w:val="1"/>
      <w:numFmt w:val="decimal"/>
      <w:lvlText w:val="%1."/>
      <w:lvlJc w:val="left"/>
      <w:pPr>
        <w:tabs>
          <w:tab w:val="num" w:pos="720"/>
        </w:tabs>
        <w:ind w:left="72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00"/>
  <w:drawingGridVerticalSpacing w:val="0"/>
  <w:displayHorizontalDrawingGridEvery w:val="0"/>
  <w:displayVerticalDrawingGridEvery w:val="0"/>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7E4"/>
    <w:rsid w:val="00010625"/>
    <w:rsid w:val="00251DBE"/>
    <w:rsid w:val="003B74C5"/>
    <w:rsid w:val="003E511A"/>
    <w:rsid w:val="004F1248"/>
    <w:rsid w:val="0051665F"/>
    <w:rsid w:val="00536B08"/>
    <w:rsid w:val="005B52C4"/>
    <w:rsid w:val="0066405B"/>
    <w:rsid w:val="008334EE"/>
    <w:rsid w:val="008A57E4"/>
    <w:rsid w:val="00922EDE"/>
    <w:rsid w:val="00C10B21"/>
    <w:rsid w:val="00EF2A38"/>
    <w:rsid w:val="00F13342"/>
    <w:rsid w:val="00F50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669A8B-5E92-44D0-A511-048F04073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lang w:eastAsia="ar-SA"/>
    </w:rPr>
  </w:style>
  <w:style w:type="paragraph" w:styleId="1">
    <w:name w:val="heading 1"/>
    <w:basedOn w:val="a"/>
    <w:next w:val="a"/>
    <w:link w:val="10"/>
    <w:uiPriority w:val="9"/>
    <w:qFormat/>
    <w:pPr>
      <w:keepNext/>
      <w:numPr>
        <w:numId w:val="1"/>
      </w:numPr>
      <w:ind w:right="-365"/>
      <w:jc w:val="center"/>
      <w:outlineLvl w:val="0"/>
    </w:pPr>
    <w:rPr>
      <w:sz w:val="36"/>
    </w:rPr>
  </w:style>
  <w:style w:type="paragraph" w:styleId="2">
    <w:name w:val="heading 2"/>
    <w:basedOn w:val="a"/>
    <w:next w:val="a"/>
    <w:link w:val="20"/>
    <w:uiPriority w:val="9"/>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widowControl/>
      <w:numPr>
        <w:ilvl w:val="2"/>
        <w:numId w:val="1"/>
      </w:numPr>
      <w:autoSpaceDE/>
      <w:spacing w:before="240" w:after="60"/>
      <w:outlineLvl w:val="2"/>
    </w:pPr>
    <w:rPr>
      <w:rFonts w:ascii="Arial" w:hAnsi="Arial" w:cs="Arial"/>
      <w:b/>
      <w:bCs/>
      <w:sz w:val="26"/>
      <w:szCs w:val="26"/>
    </w:rPr>
  </w:style>
  <w:style w:type="paragraph" w:styleId="4">
    <w:name w:val="heading 4"/>
    <w:basedOn w:val="a"/>
    <w:next w:val="a"/>
    <w:link w:val="40"/>
    <w:uiPriority w:val="9"/>
    <w:qFormat/>
    <w:pPr>
      <w:keepNext/>
      <w:widowControl/>
      <w:numPr>
        <w:ilvl w:val="3"/>
        <w:numId w:val="1"/>
      </w:numPr>
      <w:autoSpaceDE/>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ar-SA" w:bidi="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5z0">
    <w:name w:val="WW8Num5z0"/>
    <w:rPr>
      <w:sz w:val="28"/>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1z1">
    <w:name w:val="WW8Num1z1"/>
    <w:rPr>
      <w:rFonts w:ascii="Times New Roman" w:hAnsi="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11z0">
    <w:name w:val="WW8Num11z0"/>
    <w:rPr>
      <w:rFonts w:ascii="Arial" w:hAnsi="Arial"/>
    </w:rPr>
  </w:style>
  <w:style w:type="character" w:customStyle="1" w:styleId="WW8Num12z0">
    <w:name w:val="WW8Num12z0"/>
    <w:rPr>
      <w:sz w:val="28"/>
    </w:rPr>
  </w:style>
  <w:style w:type="character" w:customStyle="1" w:styleId="11">
    <w:name w:val="Основной шрифт абзаца1"/>
  </w:style>
  <w:style w:type="character" w:styleId="a3">
    <w:name w:val="page number"/>
    <w:uiPriority w:val="99"/>
    <w:semiHidden/>
    <w:rPr>
      <w:rFonts w:cs="Times New Roman"/>
    </w:rPr>
  </w:style>
  <w:style w:type="character" w:customStyle="1" w:styleId="WW8Num22z0">
    <w:name w:val="WW8Num22z0"/>
    <w:rPr>
      <w:rFonts w:ascii="Times New Roman" w:hAnsi="Times New Roman"/>
    </w:rPr>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link w:val="a6"/>
    <w:uiPriority w:val="99"/>
    <w:semiHidden/>
    <w:pPr>
      <w:widowControl/>
      <w:autoSpaceDE/>
      <w:spacing w:after="120"/>
    </w:pPr>
    <w:rPr>
      <w:sz w:val="24"/>
      <w:szCs w:val="24"/>
    </w:rPr>
  </w:style>
  <w:style w:type="character" w:customStyle="1" w:styleId="a6">
    <w:name w:val="Основной текст Знак"/>
    <w:link w:val="a5"/>
    <w:uiPriority w:val="99"/>
    <w:semiHidden/>
    <w:locked/>
    <w:rPr>
      <w:rFonts w:cs="Times New Roman"/>
      <w:lang w:val="x-none" w:eastAsia="ar-SA" w:bidi="ar-SA"/>
    </w:rPr>
  </w:style>
  <w:style w:type="paragraph" w:styleId="a7">
    <w:name w:val="Title"/>
    <w:basedOn w:val="a4"/>
    <w:next w:val="a8"/>
    <w:link w:val="a9"/>
    <w:uiPriority w:val="10"/>
    <w:qFormat/>
  </w:style>
  <w:style w:type="character" w:customStyle="1" w:styleId="a9">
    <w:name w:val="Название Знак"/>
    <w:link w:val="a7"/>
    <w:uiPriority w:val="10"/>
    <w:locked/>
    <w:rPr>
      <w:rFonts w:ascii="Cambria" w:eastAsia="Times New Roman" w:hAnsi="Cambria" w:cs="Times New Roman"/>
      <w:b/>
      <w:bCs/>
      <w:kern w:val="28"/>
      <w:sz w:val="32"/>
      <w:szCs w:val="32"/>
      <w:lang w:val="x-none" w:eastAsia="ar-SA" w:bidi="ar-SA"/>
    </w:rPr>
  </w:style>
  <w:style w:type="paragraph" w:styleId="a8">
    <w:name w:val="Subtitle"/>
    <w:basedOn w:val="a4"/>
    <w:next w:val="a5"/>
    <w:link w:val="aa"/>
    <w:uiPriority w:val="11"/>
    <w:qFormat/>
    <w:pPr>
      <w:jc w:val="center"/>
    </w:pPr>
    <w:rPr>
      <w:i/>
      <w:iCs/>
    </w:rPr>
  </w:style>
  <w:style w:type="character" w:customStyle="1" w:styleId="aa">
    <w:name w:val="Подзаголовок Знак"/>
    <w:link w:val="a8"/>
    <w:uiPriority w:val="11"/>
    <w:locked/>
    <w:rPr>
      <w:rFonts w:ascii="Cambria" w:eastAsia="Times New Roman" w:hAnsi="Cambria" w:cs="Times New Roman"/>
      <w:sz w:val="24"/>
      <w:szCs w:val="24"/>
      <w:lang w:val="x-none" w:eastAsia="ar-SA" w:bidi="ar-SA"/>
    </w:rPr>
  </w:style>
  <w:style w:type="paragraph" w:styleId="ab">
    <w:name w:val="List"/>
    <w:basedOn w:val="a5"/>
    <w:uiPriority w:val="99"/>
    <w:semiHidden/>
    <w:rPr>
      <w:rFonts w:ascii="Arial" w:hAnsi="Arial" w:cs="Tahoma"/>
    </w:rPr>
  </w:style>
  <w:style w:type="paragraph" w:customStyle="1" w:styleId="12">
    <w:name w:val="Название1"/>
    <w:basedOn w:val="a"/>
    <w:pPr>
      <w:suppressLineNumbers/>
      <w:spacing w:before="120" w:after="120"/>
    </w:pPr>
    <w:rPr>
      <w:rFonts w:ascii="Arial" w:hAnsi="Arial" w:cs="Tahoma"/>
      <w:i/>
      <w:iCs/>
      <w:szCs w:val="24"/>
    </w:rPr>
  </w:style>
  <w:style w:type="paragraph" w:customStyle="1" w:styleId="13">
    <w:name w:val="Указатель1"/>
    <w:basedOn w:val="a"/>
    <w:pPr>
      <w:suppressLineNumbers/>
    </w:pPr>
    <w:rPr>
      <w:rFonts w:ascii="Arial" w:hAnsi="Arial" w:cs="Tahoma"/>
    </w:rPr>
  </w:style>
  <w:style w:type="paragraph" w:styleId="ac">
    <w:name w:val="Body Text Indent"/>
    <w:basedOn w:val="a"/>
    <w:link w:val="ad"/>
    <w:uiPriority w:val="99"/>
    <w:semiHidden/>
    <w:pPr>
      <w:spacing w:after="120"/>
      <w:ind w:left="283"/>
    </w:pPr>
  </w:style>
  <w:style w:type="character" w:customStyle="1" w:styleId="ad">
    <w:name w:val="Основной текст с отступом Знак"/>
    <w:link w:val="ac"/>
    <w:uiPriority w:val="99"/>
    <w:semiHidden/>
    <w:locked/>
    <w:rPr>
      <w:rFonts w:cs="Times New Roman"/>
      <w:lang w:val="x-none" w:eastAsia="ar-SA" w:bidi="ar-SA"/>
    </w:rPr>
  </w:style>
  <w:style w:type="paragraph" w:customStyle="1" w:styleId="31">
    <w:name w:val="Список 31"/>
    <w:basedOn w:val="a"/>
    <w:pPr>
      <w:widowControl/>
      <w:autoSpaceDE/>
      <w:ind w:left="849" w:hanging="283"/>
    </w:pPr>
    <w:rPr>
      <w:sz w:val="24"/>
      <w:szCs w:val="24"/>
    </w:rPr>
  </w:style>
  <w:style w:type="paragraph" w:customStyle="1" w:styleId="21">
    <w:name w:val="Список 21"/>
    <w:basedOn w:val="a"/>
    <w:pPr>
      <w:widowControl/>
      <w:autoSpaceDE/>
      <w:ind w:left="566" w:hanging="283"/>
    </w:pPr>
    <w:rPr>
      <w:sz w:val="24"/>
      <w:szCs w:val="24"/>
    </w:rPr>
  </w:style>
  <w:style w:type="paragraph" w:customStyle="1" w:styleId="41">
    <w:name w:val="Список 41"/>
    <w:basedOn w:val="a"/>
    <w:pPr>
      <w:widowControl/>
      <w:autoSpaceDE/>
      <w:ind w:left="1132" w:hanging="283"/>
    </w:pPr>
    <w:rPr>
      <w:sz w:val="24"/>
      <w:szCs w:val="24"/>
    </w:rPr>
  </w:style>
  <w:style w:type="paragraph" w:customStyle="1" w:styleId="210">
    <w:name w:val="Основной текст 21"/>
    <w:basedOn w:val="a"/>
    <w:pPr>
      <w:spacing w:after="120" w:line="480" w:lineRule="auto"/>
    </w:pPr>
  </w:style>
  <w:style w:type="paragraph" w:styleId="ae">
    <w:name w:val="footer"/>
    <w:basedOn w:val="a"/>
    <w:link w:val="af"/>
    <w:uiPriority w:val="99"/>
    <w:semiHidden/>
    <w:pPr>
      <w:tabs>
        <w:tab w:val="center" w:pos="4677"/>
        <w:tab w:val="right" w:pos="9355"/>
      </w:tabs>
    </w:pPr>
  </w:style>
  <w:style w:type="character" w:customStyle="1" w:styleId="af">
    <w:name w:val="Нижний колонтитул Знак"/>
    <w:link w:val="ae"/>
    <w:uiPriority w:val="99"/>
    <w:semiHidden/>
    <w:locked/>
    <w:rPr>
      <w:rFonts w:cs="Times New Roman"/>
      <w:lang w:val="x-none" w:eastAsia="ar-SA" w:bidi="ar-SA"/>
    </w:rPr>
  </w:style>
  <w:style w:type="paragraph" w:styleId="af0">
    <w:name w:val="header"/>
    <w:basedOn w:val="a"/>
    <w:link w:val="af1"/>
    <w:uiPriority w:val="99"/>
    <w:semiHidden/>
    <w:pPr>
      <w:tabs>
        <w:tab w:val="center" w:pos="4677"/>
        <w:tab w:val="right" w:pos="9355"/>
      </w:tabs>
    </w:pPr>
  </w:style>
  <w:style w:type="character" w:customStyle="1" w:styleId="af1">
    <w:name w:val="Верхний колонтитул Знак"/>
    <w:link w:val="af0"/>
    <w:uiPriority w:val="99"/>
    <w:semiHidden/>
    <w:locked/>
    <w:rPr>
      <w:rFonts w:cs="Times New Roman"/>
      <w:lang w:val="x-none" w:eastAsia="ar-SA" w:bidi="ar-SA"/>
    </w:rPr>
  </w:style>
  <w:style w:type="paragraph" w:customStyle="1" w:styleId="14">
    <w:name w:val="Схема документа1"/>
    <w:basedOn w:val="a"/>
    <w:pPr>
      <w:shd w:val="clear" w:color="auto" w:fill="000080"/>
    </w:pPr>
    <w:rPr>
      <w:rFonts w:ascii="Tahoma" w:hAnsi="Tahoma" w:cs="Tahoma"/>
    </w:rPr>
  </w:style>
  <w:style w:type="paragraph" w:customStyle="1" w:styleId="15">
    <w:name w:val="Текст1"/>
    <w:basedOn w:val="a"/>
    <w:pPr>
      <w:widowControl/>
      <w:autoSpaceDE/>
    </w:pPr>
    <w:rPr>
      <w:rFonts w:ascii="Courier New" w:hAnsi="Courier New" w:cs="Courier New"/>
    </w:rPr>
  </w:style>
  <w:style w:type="paragraph" w:customStyle="1" w:styleId="16">
    <w:name w:val="Название объекта1"/>
    <w:basedOn w:val="a"/>
    <w:next w:val="a"/>
    <w:pPr>
      <w:widowControl/>
      <w:autoSpaceDE/>
      <w:jc w:val="center"/>
    </w:pPr>
    <w:rPr>
      <w:b/>
      <w:bCs/>
      <w:sz w:val="28"/>
      <w:szCs w:val="24"/>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 w:type="paragraph" w:customStyle="1" w:styleId="af4">
    <w:name w:val="Содержимое врезки"/>
    <w:basedOn w:val="a5"/>
  </w:style>
  <w:style w:type="paragraph" w:customStyle="1" w:styleId="310">
    <w:name w:val="Основной текст 31"/>
    <w:basedOn w:val="a"/>
    <w:rPr>
      <w:b/>
      <w:bCs/>
      <w:sz w:val="36"/>
    </w:rPr>
  </w:style>
  <w:style w:type="paragraph" w:customStyle="1" w:styleId="211">
    <w:name w:val="Основной текст с отступом 21"/>
    <w:basedOn w:val="a"/>
    <w:pPr>
      <w:ind w:firstLine="567"/>
      <w:jc w:val="both"/>
    </w:pPr>
    <w:rPr>
      <w:sz w:val="32"/>
    </w:rPr>
  </w:style>
  <w:style w:type="table" w:styleId="af5">
    <w:name w:val="Table Grid"/>
    <w:basedOn w:val="a1"/>
    <w:uiPriority w:val="59"/>
    <w:rsid w:val="003E51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7703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7C0F1-D6A5-43F8-9178-12483B5A0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3352</Words>
  <Characters>19107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и продовольствия Российской Федерации</vt:lpstr>
    </vt:vector>
  </TitlesOfParts>
  <Company>Grizli777</Company>
  <LinksUpToDate>false</LinksUpToDate>
  <CharactersWithSpaces>22415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и продовольствия Российской Федерации</dc:title>
  <dc:subject/>
  <dc:creator>STUDENT</dc:creator>
  <cp:keywords/>
  <dc:description/>
  <cp:lastModifiedBy>admin</cp:lastModifiedBy>
  <cp:revision>2</cp:revision>
  <dcterms:created xsi:type="dcterms:W3CDTF">2014-03-07T20:04:00Z</dcterms:created>
  <dcterms:modified xsi:type="dcterms:W3CDTF">2014-03-07T20:04:00Z</dcterms:modified>
</cp:coreProperties>
</file>