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77401" w:rsidRPr="00C00D7B" w:rsidRDefault="00577401" w:rsidP="00C00D7B">
      <w:pPr>
        <w:suppressAutoHyphens/>
        <w:spacing w:after="0" w:line="360" w:lineRule="auto"/>
        <w:ind w:firstLine="709"/>
        <w:jc w:val="center"/>
        <w:rPr>
          <w:rFonts w:ascii="Times New Roman" w:hAnsi="Times New Roman"/>
          <w:b/>
          <w:bCs/>
          <w:sz w:val="28"/>
        </w:rPr>
      </w:pPr>
      <w:r w:rsidRPr="00C00D7B">
        <w:rPr>
          <w:rFonts w:ascii="Times New Roman" w:hAnsi="Times New Roman"/>
          <w:b/>
          <w:bCs/>
          <w:sz w:val="28"/>
        </w:rPr>
        <w:t>Всероссийский заочный финансово-экономический институт</w:t>
      </w:r>
    </w:p>
    <w:p w:rsidR="00577401" w:rsidRPr="00C00D7B" w:rsidRDefault="00577401" w:rsidP="00C00D7B">
      <w:pPr>
        <w:suppressAutoHyphens/>
        <w:spacing w:after="0" w:line="360" w:lineRule="auto"/>
        <w:ind w:firstLine="709"/>
        <w:jc w:val="center"/>
        <w:rPr>
          <w:rFonts w:ascii="Times New Roman" w:hAnsi="Times New Roman"/>
          <w:b/>
          <w:bCs/>
          <w:sz w:val="28"/>
        </w:rPr>
      </w:pPr>
      <w:r w:rsidRPr="00C00D7B">
        <w:rPr>
          <w:rFonts w:ascii="Times New Roman" w:hAnsi="Times New Roman"/>
          <w:b/>
          <w:bCs/>
          <w:sz w:val="28"/>
        </w:rPr>
        <w:t>Кафедра истории экономики, политики и культуры</w:t>
      </w:r>
    </w:p>
    <w:p w:rsidR="00C00D7B" w:rsidRPr="00C00D7B" w:rsidRDefault="00C00D7B" w:rsidP="00C00D7B">
      <w:pPr>
        <w:suppressAutoHyphens/>
        <w:spacing w:after="0" w:line="360" w:lineRule="auto"/>
        <w:ind w:firstLine="709"/>
        <w:jc w:val="center"/>
        <w:rPr>
          <w:rFonts w:ascii="Times New Roman" w:hAnsi="Times New Roman"/>
          <w:bCs/>
          <w:sz w:val="28"/>
        </w:rPr>
      </w:pPr>
    </w:p>
    <w:p w:rsidR="00C00D7B" w:rsidRDefault="00C00D7B" w:rsidP="00C00D7B">
      <w:pPr>
        <w:suppressAutoHyphens/>
        <w:spacing w:after="0" w:line="360" w:lineRule="auto"/>
        <w:ind w:firstLine="709"/>
        <w:jc w:val="center"/>
        <w:rPr>
          <w:rFonts w:ascii="Times New Roman" w:hAnsi="Times New Roman"/>
          <w:bCs/>
          <w:sz w:val="28"/>
          <w:lang w:val="en-US"/>
        </w:rPr>
      </w:pPr>
    </w:p>
    <w:p w:rsidR="00C00D7B" w:rsidRDefault="00C00D7B" w:rsidP="00C00D7B">
      <w:pPr>
        <w:suppressAutoHyphens/>
        <w:spacing w:after="0" w:line="360" w:lineRule="auto"/>
        <w:ind w:firstLine="709"/>
        <w:jc w:val="center"/>
        <w:rPr>
          <w:rFonts w:ascii="Times New Roman" w:hAnsi="Times New Roman"/>
          <w:bCs/>
          <w:sz w:val="28"/>
          <w:lang w:val="en-US"/>
        </w:rPr>
      </w:pPr>
    </w:p>
    <w:p w:rsidR="00C00D7B" w:rsidRDefault="00C00D7B" w:rsidP="00C00D7B">
      <w:pPr>
        <w:suppressAutoHyphens/>
        <w:spacing w:after="0" w:line="360" w:lineRule="auto"/>
        <w:ind w:firstLine="709"/>
        <w:jc w:val="center"/>
        <w:rPr>
          <w:rFonts w:ascii="Times New Roman" w:hAnsi="Times New Roman"/>
          <w:bCs/>
          <w:sz w:val="28"/>
          <w:lang w:val="en-US"/>
        </w:rPr>
      </w:pPr>
    </w:p>
    <w:p w:rsidR="00C00D7B" w:rsidRDefault="00C00D7B" w:rsidP="00C00D7B">
      <w:pPr>
        <w:suppressAutoHyphens/>
        <w:spacing w:after="0" w:line="360" w:lineRule="auto"/>
        <w:ind w:firstLine="709"/>
        <w:jc w:val="center"/>
        <w:rPr>
          <w:rFonts w:ascii="Times New Roman" w:hAnsi="Times New Roman"/>
          <w:bCs/>
          <w:sz w:val="28"/>
          <w:lang w:val="en-US"/>
        </w:rPr>
      </w:pPr>
    </w:p>
    <w:p w:rsidR="00C00D7B" w:rsidRDefault="00C00D7B" w:rsidP="00C00D7B">
      <w:pPr>
        <w:suppressAutoHyphens/>
        <w:spacing w:after="0" w:line="360" w:lineRule="auto"/>
        <w:ind w:firstLine="709"/>
        <w:jc w:val="center"/>
        <w:rPr>
          <w:rFonts w:ascii="Times New Roman" w:hAnsi="Times New Roman"/>
          <w:bCs/>
          <w:sz w:val="28"/>
          <w:lang w:val="en-US"/>
        </w:rPr>
      </w:pPr>
    </w:p>
    <w:p w:rsidR="00C00D7B" w:rsidRDefault="00C00D7B" w:rsidP="00C00D7B">
      <w:pPr>
        <w:suppressAutoHyphens/>
        <w:spacing w:after="0" w:line="360" w:lineRule="auto"/>
        <w:ind w:firstLine="709"/>
        <w:jc w:val="center"/>
        <w:rPr>
          <w:rFonts w:ascii="Times New Roman" w:hAnsi="Times New Roman"/>
          <w:bCs/>
          <w:sz w:val="28"/>
          <w:lang w:val="en-US"/>
        </w:rPr>
      </w:pPr>
    </w:p>
    <w:p w:rsidR="00C00D7B" w:rsidRDefault="00C00D7B" w:rsidP="00C00D7B">
      <w:pPr>
        <w:suppressAutoHyphens/>
        <w:spacing w:after="0" w:line="360" w:lineRule="auto"/>
        <w:ind w:firstLine="709"/>
        <w:jc w:val="center"/>
        <w:rPr>
          <w:rFonts w:ascii="Times New Roman" w:hAnsi="Times New Roman"/>
          <w:bCs/>
          <w:sz w:val="28"/>
          <w:lang w:val="en-US"/>
        </w:rPr>
      </w:pPr>
    </w:p>
    <w:p w:rsidR="00C00D7B" w:rsidRDefault="00C00D7B" w:rsidP="00C00D7B">
      <w:pPr>
        <w:suppressAutoHyphens/>
        <w:spacing w:after="0" w:line="360" w:lineRule="auto"/>
        <w:ind w:firstLine="709"/>
        <w:jc w:val="center"/>
        <w:rPr>
          <w:rFonts w:ascii="Times New Roman" w:hAnsi="Times New Roman"/>
          <w:bCs/>
          <w:sz w:val="28"/>
          <w:lang w:val="en-US"/>
        </w:rPr>
      </w:pPr>
    </w:p>
    <w:p w:rsidR="00C00D7B" w:rsidRPr="00C00D7B" w:rsidRDefault="00C00D7B" w:rsidP="00C00D7B">
      <w:pPr>
        <w:suppressAutoHyphens/>
        <w:spacing w:after="0" w:line="360" w:lineRule="auto"/>
        <w:ind w:firstLine="709"/>
        <w:jc w:val="center"/>
        <w:rPr>
          <w:rFonts w:ascii="Times New Roman" w:hAnsi="Times New Roman"/>
          <w:b/>
          <w:bCs/>
          <w:sz w:val="28"/>
        </w:rPr>
      </w:pPr>
      <w:r w:rsidRPr="00C00D7B">
        <w:rPr>
          <w:rFonts w:ascii="Times New Roman" w:hAnsi="Times New Roman"/>
          <w:b/>
          <w:bCs/>
          <w:sz w:val="28"/>
        </w:rPr>
        <w:t>Текст лекций</w:t>
      </w:r>
    </w:p>
    <w:p w:rsidR="00577401" w:rsidRPr="00C00D7B" w:rsidRDefault="00577401" w:rsidP="00C00D7B">
      <w:pPr>
        <w:suppressAutoHyphens/>
        <w:spacing w:after="0" w:line="360" w:lineRule="auto"/>
        <w:ind w:firstLine="709"/>
        <w:jc w:val="center"/>
        <w:rPr>
          <w:rFonts w:ascii="Times New Roman" w:hAnsi="Times New Roman"/>
          <w:b/>
          <w:bCs/>
          <w:sz w:val="28"/>
        </w:rPr>
      </w:pPr>
    </w:p>
    <w:p w:rsidR="00577401" w:rsidRPr="00C00D7B" w:rsidRDefault="00577401" w:rsidP="00C00D7B">
      <w:pPr>
        <w:suppressAutoHyphens/>
        <w:spacing w:after="0" w:line="360" w:lineRule="auto"/>
        <w:ind w:firstLine="709"/>
        <w:jc w:val="center"/>
        <w:rPr>
          <w:rFonts w:ascii="Times New Roman" w:hAnsi="Times New Roman"/>
          <w:b/>
          <w:bCs/>
          <w:sz w:val="28"/>
        </w:rPr>
      </w:pPr>
      <w:r w:rsidRPr="00C00D7B">
        <w:rPr>
          <w:rFonts w:ascii="Times New Roman" w:hAnsi="Times New Roman"/>
          <w:b/>
          <w:bCs/>
          <w:sz w:val="28"/>
        </w:rPr>
        <w:t>К</w:t>
      </w:r>
      <w:r w:rsidR="00C00D7B" w:rsidRPr="00C00D7B">
        <w:rPr>
          <w:rFonts w:ascii="Times New Roman" w:hAnsi="Times New Roman"/>
          <w:b/>
          <w:bCs/>
          <w:sz w:val="28"/>
        </w:rPr>
        <w:t>ультурология</w:t>
      </w:r>
    </w:p>
    <w:p w:rsidR="00577401" w:rsidRPr="00C00D7B" w:rsidRDefault="00577401" w:rsidP="00C00D7B">
      <w:pPr>
        <w:suppressAutoHyphens/>
        <w:spacing w:after="0" w:line="360" w:lineRule="auto"/>
        <w:ind w:firstLine="709"/>
        <w:jc w:val="center"/>
        <w:rPr>
          <w:rFonts w:ascii="Times New Roman" w:hAnsi="Times New Roman"/>
          <w:b/>
          <w:bCs/>
          <w:sz w:val="28"/>
        </w:rPr>
      </w:pPr>
    </w:p>
    <w:p w:rsidR="00C00D7B" w:rsidRDefault="00C00D7B" w:rsidP="00C00D7B">
      <w:pPr>
        <w:suppressAutoHyphens/>
        <w:spacing w:after="0" w:line="360" w:lineRule="auto"/>
        <w:ind w:firstLine="709"/>
        <w:jc w:val="center"/>
        <w:rPr>
          <w:rFonts w:ascii="Times New Roman" w:hAnsi="Times New Roman"/>
          <w:b/>
          <w:bCs/>
          <w:sz w:val="28"/>
          <w:lang w:val="en-US"/>
        </w:rPr>
      </w:pPr>
    </w:p>
    <w:p w:rsidR="00C00D7B" w:rsidRDefault="00C00D7B" w:rsidP="00C00D7B">
      <w:pPr>
        <w:suppressAutoHyphens/>
        <w:spacing w:after="0" w:line="360" w:lineRule="auto"/>
        <w:ind w:firstLine="709"/>
        <w:jc w:val="center"/>
        <w:rPr>
          <w:rFonts w:ascii="Times New Roman" w:hAnsi="Times New Roman"/>
          <w:b/>
          <w:bCs/>
          <w:sz w:val="28"/>
          <w:lang w:val="en-US"/>
        </w:rPr>
      </w:pPr>
    </w:p>
    <w:p w:rsidR="00577401" w:rsidRP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Н.О. Воскресенская</w:t>
      </w:r>
    </w:p>
    <w:p w:rsidR="00C00D7B" w:rsidRDefault="00C00D7B">
      <w:pPr>
        <w:rPr>
          <w:rFonts w:ascii="Times New Roman" w:hAnsi="Times New Roman"/>
          <w:b/>
          <w:bCs/>
          <w:sz w:val="28"/>
        </w:rPr>
      </w:pPr>
      <w:r>
        <w:rPr>
          <w:rFonts w:ascii="Times New Roman" w:hAnsi="Times New Roman"/>
          <w:b/>
          <w:bCs/>
          <w:sz w:val="28"/>
        </w:rPr>
        <w:br w:type="page"/>
      </w:r>
    </w:p>
    <w:p w:rsidR="00C00D7B" w:rsidRPr="00C00D7B" w:rsidRDefault="00C00D7B"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 xml:space="preserve">Лекция 1. </w:t>
      </w:r>
      <w:r w:rsidR="00577401" w:rsidRPr="00C00D7B">
        <w:rPr>
          <w:rFonts w:ascii="Times New Roman" w:hAnsi="Times New Roman"/>
          <w:b/>
          <w:bCs/>
          <w:sz w:val="28"/>
        </w:rPr>
        <w:t>Культурология - это наука о культуре</w:t>
      </w:r>
    </w:p>
    <w:p w:rsidR="00C00D7B" w:rsidRPr="00C00D7B" w:rsidRDefault="00C00D7B" w:rsidP="00C00D7B">
      <w:pPr>
        <w:suppressAutoHyphens/>
        <w:spacing w:after="0" w:line="360" w:lineRule="auto"/>
        <w:ind w:firstLine="709"/>
        <w:jc w:val="both"/>
        <w:rPr>
          <w:rFonts w:ascii="Times New Roman" w:hAnsi="Times New Roman"/>
          <w:sz w:val="28"/>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Это сложная научная дисциплина, включающая ряд самостоятельных разделов:</w:t>
      </w:r>
    </w:p>
    <w:p w:rsidR="00577401" w:rsidRPr="00C00D7B" w:rsidRDefault="00577401" w:rsidP="00C00D7B">
      <w:pPr>
        <w:numPr>
          <w:ilvl w:val="0"/>
          <w:numId w:val="2"/>
        </w:numPr>
        <w:tabs>
          <w:tab w:val="left" w:pos="720"/>
        </w:tabs>
        <w:suppressAutoHyphens/>
        <w:spacing w:after="0" w:line="360" w:lineRule="auto"/>
        <w:ind w:left="0" w:firstLine="709"/>
        <w:jc w:val="both"/>
        <w:rPr>
          <w:rFonts w:ascii="Times New Roman" w:hAnsi="Times New Roman"/>
          <w:b/>
          <w:sz w:val="28"/>
        </w:rPr>
      </w:pPr>
      <w:r w:rsidRPr="00C00D7B">
        <w:rPr>
          <w:rFonts w:ascii="Times New Roman" w:hAnsi="Times New Roman"/>
          <w:sz w:val="28"/>
        </w:rPr>
        <w:t>историография изучает возникновение и эволюцию культурологических концепций и взглядов;</w:t>
      </w:r>
    </w:p>
    <w:p w:rsidR="00577401" w:rsidRPr="00C00D7B" w:rsidRDefault="00577401" w:rsidP="00C00D7B">
      <w:pPr>
        <w:numPr>
          <w:ilvl w:val="0"/>
          <w:numId w:val="1"/>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философия культурыисследует культуру как явление и законы ее развития;</w:t>
      </w:r>
    </w:p>
    <w:p w:rsidR="00577401" w:rsidRPr="00C00D7B" w:rsidRDefault="00577401" w:rsidP="00C00D7B">
      <w:pPr>
        <w:numPr>
          <w:ilvl w:val="0"/>
          <w:numId w:val="1"/>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социология</w:t>
      </w:r>
      <w:r w:rsidR="00C00D7B">
        <w:rPr>
          <w:rFonts w:ascii="Times New Roman" w:hAnsi="Times New Roman"/>
          <w:sz w:val="28"/>
        </w:rPr>
        <w:t xml:space="preserve"> </w:t>
      </w:r>
      <w:r w:rsidRPr="00C00D7B">
        <w:rPr>
          <w:rFonts w:ascii="Times New Roman" w:hAnsi="Times New Roman"/>
          <w:sz w:val="28"/>
        </w:rPr>
        <w:t>культуры исследует культуру различных социальных и профессиональных групп, присущие им модели поведения и стили общения;</w:t>
      </w:r>
    </w:p>
    <w:p w:rsidR="00577401" w:rsidRPr="00C00D7B" w:rsidRDefault="00577401" w:rsidP="00C00D7B">
      <w:pPr>
        <w:numPr>
          <w:ilvl w:val="0"/>
          <w:numId w:val="1"/>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прикладная культурология изучает то, как организована культурная жизнь общества: как функционируют культурные учреждения, каковы особенности культурной политики, проводимой в данном обществе;</w:t>
      </w:r>
    </w:p>
    <w:p w:rsidR="00577401" w:rsidRPr="00C00D7B" w:rsidRDefault="00577401" w:rsidP="00C00D7B">
      <w:pPr>
        <w:numPr>
          <w:ilvl w:val="0"/>
          <w:numId w:val="1"/>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культурная антропология анализирует взаимоотношения человекаи общества, национальный характер, особенности национального менталитета и их влияние на культуру;</w:t>
      </w:r>
    </w:p>
    <w:p w:rsidR="00577401" w:rsidRPr="00C00D7B" w:rsidRDefault="00577401" w:rsidP="00C00D7B">
      <w:pPr>
        <w:numPr>
          <w:ilvl w:val="0"/>
          <w:numId w:val="1"/>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история культурыисследует вклад конкретных народов в мировую культуру, развитие и взаимодействие культур во времени и пространстве.</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Так как мировая культура многообразна и неисчерпаема в своих проявлениях, то и культурологии требуется помощь других наук — истории, социологии, психологии, этики,эстетики, этнографии, искусствоведения, философии, психолингвистики, религиоведения и многих других. Таким образом, культурологическое знание базируется на междисциплинарных исследованиях:</w:t>
      </w:r>
      <w:r w:rsidR="00C00D7B">
        <w:rPr>
          <w:rFonts w:ascii="Times New Roman" w:hAnsi="Times New Roman"/>
          <w:sz w:val="28"/>
        </w:rPr>
        <w:t xml:space="preserve"> </w:t>
      </w:r>
      <w:r w:rsidRPr="00C00D7B">
        <w:rPr>
          <w:rFonts w:ascii="Times New Roman" w:hAnsi="Times New Roman"/>
          <w:sz w:val="28"/>
        </w:rPr>
        <w:t>именно здесь возможны самые неожиданные и интересные открытия.</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Базовым понятием дл</w:t>
      </w:r>
      <w:bookmarkStart w:id="0" w:name="OCRUncertain0418"/>
      <w:r w:rsidRPr="00C00D7B">
        <w:rPr>
          <w:rFonts w:ascii="Times New Roman" w:hAnsi="Times New Roman"/>
          <w:sz w:val="28"/>
        </w:rPr>
        <w:t>я</w:t>
      </w:r>
      <w:bookmarkEnd w:id="0"/>
      <w:r w:rsidRPr="00C00D7B">
        <w:rPr>
          <w:rFonts w:ascii="Times New Roman" w:hAnsi="Times New Roman"/>
          <w:sz w:val="28"/>
        </w:rPr>
        <w:t xml:space="preserve"> культурологии является слово </w:t>
      </w:r>
      <w:bookmarkStart w:id="1" w:name="OCRUncertain0426"/>
      <w:r w:rsidRPr="00C00D7B">
        <w:rPr>
          <w:rFonts w:ascii="Times New Roman" w:hAnsi="Times New Roman"/>
          <w:sz w:val="28"/>
        </w:rPr>
        <w:t>"</w:t>
      </w:r>
      <w:bookmarkEnd w:id="1"/>
      <w:r w:rsidRPr="00C00D7B">
        <w:rPr>
          <w:rFonts w:ascii="Times New Roman" w:hAnsi="Times New Roman"/>
          <w:b/>
          <w:bCs/>
          <w:sz w:val="28"/>
        </w:rPr>
        <w:t>культура</w:t>
      </w:r>
      <w:bookmarkStart w:id="2" w:name="OCRUncertain0436"/>
      <w:r w:rsidRPr="00C00D7B">
        <w:rPr>
          <w:rFonts w:ascii="Times New Roman" w:hAnsi="Times New Roman"/>
          <w:sz w:val="28"/>
        </w:rPr>
        <w:t xml:space="preserve">", от латинского «cultura», что означает возделывание почвы, улучшение, воспитание, развитие. </w:t>
      </w:r>
      <w:bookmarkEnd w:id="2"/>
      <w:r w:rsidRPr="00C00D7B">
        <w:rPr>
          <w:rFonts w:ascii="Times New Roman" w:hAnsi="Times New Roman"/>
          <w:sz w:val="28"/>
        </w:rPr>
        <w:t xml:space="preserve">Однозначного определения этого термина учеными до сих пор </w:t>
      </w:r>
      <w:bookmarkStart w:id="3" w:name="OCRUncertain0447"/>
      <w:r w:rsidRPr="00C00D7B">
        <w:rPr>
          <w:rFonts w:ascii="Times New Roman" w:hAnsi="Times New Roman"/>
          <w:sz w:val="28"/>
        </w:rPr>
        <w:t xml:space="preserve">не </w:t>
      </w:r>
      <w:bookmarkEnd w:id="3"/>
      <w:r w:rsidRPr="00C00D7B">
        <w:rPr>
          <w:rFonts w:ascii="Times New Roman" w:hAnsi="Times New Roman"/>
          <w:sz w:val="28"/>
        </w:rPr>
        <w:t>выработано, а общее ко</w:t>
      </w:r>
      <w:bookmarkStart w:id="4" w:name="OCRUncertain0457"/>
      <w:r w:rsidRPr="00C00D7B">
        <w:rPr>
          <w:rFonts w:ascii="Times New Roman" w:hAnsi="Times New Roman"/>
          <w:sz w:val="28"/>
        </w:rPr>
        <w:t>ли</w:t>
      </w:r>
      <w:bookmarkEnd w:id="4"/>
      <w:r w:rsidRPr="00C00D7B">
        <w:rPr>
          <w:rFonts w:ascii="Times New Roman" w:hAnsi="Times New Roman"/>
          <w:sz w:val="28"/>
        </w:rPr>
        <w:t>чество определени</w:t>
      </w:r>
      <w:bookmarkStart w:id="5" w:name="OCRUncertain0466"/>
      <w:r w:rsidRPr="00C00D7B">
        <w:rPr>
          <w:rFonts w:ascii="Times New Roman" w:hAnsi="Times New Roman"/>
          <w:sz w:val="28"/>
        </w:rPr>
        <w:t>й</w:t>
      </w:r>
      <w:bookmarkEnd w:id="5"/>
      <w:r w:rsidRPr="00C00D7B">
        <w:rPr>
          <w:rFonts w:ascii="Times New Roman" w:hAnsi="Times New Roman"/>
          <w:sz w:val="28"/>
        </w:rPr>
        <w:t xml:space="preserve"> достигает м</w:t>
      </w:r>
      <w:bookmarkStart w:id="6" w:name="OCRUncertain0477"/>
      <w:r w:rsidRPr="00C00D7B">
        <w:rPr>
          <w:rFonts w:ascii="Times New Roman" w:hAnsi="Times New Roman"/>
          <w:sz w:val="28"/>
        </w:rPr>
        <w:t>н</w:t>
      </w:r>
      <w:bookmarkEnd w:id="6"/>
      <w:r w:rsidRPr="00C00D7B">
        <w:rPr>
          <w:rFonts w:ascii="Times New Roman" w:hAnsi="Times New Roman"/>
          <w:sz w:val="28"/>
        </w:rPr>
        <w:t>огих сотен. Эта ситуация не с</w:t>
      </w:r>
      <w:bookmarkStart w:id="7" w:name="OCRUncertain0505"/>
      <w:r w:rsidRPr="00C00D7B">
        <w:rPr>
          <w:rFonts w:ascii="Times New Roman" w:hAnsi="Times New Roman"/>
          <w:sz w:val="28"/>
        </w:rPr>
        <w:t>л</w:t>
      </w:r>
      <w:bookmarkEnd w:id="7"/>
      <w:r w:rsidRPr="00C00D7B">
        <w:rPr>
          <w:rFonts w:ascii="Times New Roman" w:hAnsi="Times New Roman"/>
          <w:sz w:val="28"/>
        </w:rPr>
        <w:t xml:space="preserve">учайна </w:t>
      </w:r>
      <w:bookmarkStart w:id="8" w:name="OCRUncertain0517"/>
      <w:r w:rsidRPr="00C00D7B">
        <w:rPr>
          <w:rFonts w:ascii="Times New Roman" w:hAnsi="Times New Roman"/>
          <w:sz w:val="28"/>
        </w:rPr>
        <w:t>-</w:t>
      </w:r>
      <w:bookmarkEnd w:id="8"/>
      <w:r w:rsidRPr="00C00D7B">
        <w:rPr>
          <w:rFonts w:ascii="Times New Roman" w:hAnsi="Times New Roman"/>
          <w:sz w:val="28"/>
        </w:rPr>
        <w:t xml:space="preserve"> за ней стоит сложность явления </w:t>
      </w:r>
      <w:bookmarkStart w:id="9" w:name="OCRUncertain0527"/>
      <w:r w:rsidRPr="00C00D7B">
        <w:rPr>
          <w:rFonts w:ascii="Times New Roman" w:hAnsi="Times New Roman"/>
          <w:sz w:val="28"/>
        </w:rPr>
        <w:t>"ку</w:t>
      </w:r>
      <w:bookmarkEnd w:id="9"/>
      <w:r w:rsidRPr="00C00D7B">
        <w:rPr>
          <w:rFonts w:ascii="Times New Roman" w:hAnsi="Times New Roman"/>
          <w:sz w:val="28"/>
        </w:rPr>
        <w:t>л</w:t>
      </w:r>
      <w:bookmarkStart w:id="10" w:name="OCRUncertain0535"/>
      <w:r w:rsidRPr="00C00D7B">
        <w:rPr>
          <w:rFonts w:ascii="Times New Roman" w:hAnsi="Times New Roman"/>
          <w:sz w:val="28"/>
        </w:rPr>
        <w:t>ь</w:t>
      </w:r>
      <w:bookmarkEnd w:id="10"/>
      <w:r w:rsidRPr="00C00D7B">
        <w:rPr>
          <w:rFonts w:ascii="Times New Roman" w:hAnsi="Times New Roman"/>
          <w:sz w:val="28"/>
        </w:rPr>
        <w:t>тура</w:t>
      </w:r>
      <w:bookmarkStart w:id="11" w:name="OCRUncertain0545"/>
      <w:r w:rsidRPr="00C00D7B">
        <w:rPr>
          <w:rFonts w:ascii="Times New Roman" w:hAnsi="Times New Roman"/>
          <w:sz w:val="28"/>
        </w:rPr>
        <w:t>"</w:t>
      </w:r>
      <w:bookmarkStart w:id="12" w:name="OCRUncertain0557"/>
      <w:bookmarkEnd w:id="11"/>
      <w:r w:rsidRPr="00C00D7B">
        <w:rPr>
          <w:rFonts w:ascii="Times New Roman" w:hAnsi="Times New Roman"/>
          <w:sz w:val="28"/>
        </w:rPr>
        <w:t>.</w:t>
      </w:r>
      <w:bookmarkEnd w:id="12"/>
      <w:r w:rsidRPr="00C00D7B">
        <w:rPr>
          <w:rFonts w:ascii="Times New Roman" w:hAnsi="Times New Roman"/>
          <w:sz w:val="28"/>
        </w:rPr>
        <w:t xml:space="preserve"> Однако обыч</w:t>
      </w:r>
      <w:bookmarkStart w:id="13" w:name="OCRUncertain0564"/>
      <w:r w:rsidRPr="00C00D7B">
        <w:rPr>
          <w:rFonts w:ascii="Times New Roman" w:hAnsi="Times New Roman"/>
          <w:sz w:val="28"/>
        </w:rPr>
        <w:t>н</w:t>
      </w:r>
      <w:bookmarkEnd w:id="13"/>
      <w:r w:rsidRPr="00C00D7B">
        <w:rPr>
          <w:rFonts w:ascii="Times New Roman" w:hAnsi="Times New Roman"/>
          <w:sz w:val="28"/>
        </w:rPr>
        <w:t>ым явл</w:t>
      </w:r>
      <w:bookmarkStart w:id="14" w:name="OCRUncertain0574"/>
      <w:r w:rsidRPr="00C00D7B">
        <w:rPr>
          <w:rFonts w:ascii="Times New Roman" w:hAnsi="Times New Roman"/>
          <w:sz w:val="28"/>
        </w:rPr>
        <w:t>я</w:t>
      </w:r>
      <w:bookmarkEnd w:id="14"/>
      <w:r w:rsidRPr="00C00D7B">
        <w:rPr>
          <w:rFonts w:ascii="Times New Roman" w:hAnsi="Times New Roman"/>
          <w:sz w:val="28"/>
        </w:rPr>
        <w:t xml:space="preserve">ется все </w:t>
      </w:r>
      <w:bookmarkStart w:id="15" w:name="OCRUncertain0587"/>
      <w:r w:rsidRPr="00C00D7B">
        <w:rPr>
          <w:rFonts w:ascii="Times New Roman" w:hAnsi="Times New Roman"/>
          <w:sz w:val="28"/>
        </w:rPr>
        <w:t>ж</w:t>
      </w:r>
      <w:bookmarkEnd w:id="15"/>
      <w:r w:rsidRPr="00C00D7B">
        <w:rPr>
          <w:rFonts w:ascii="Times New Roman" w:hAnsi="Times New Roman"/>
          <w:sz w:val="28"/>
        </w:rPr>
        <w:t>е следующий взгляд на культуру.</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Культуру противопоставляют природе, подчеркивая, что природа </w:t>
      </w:r>
      <w:bookmarkStart w:id="16" w:name="OCRUncertain0616"/>
      <w:r w:rsidRPr="00C00D7B">
        <w:rPr>
          <w:rFonts w:ascii="Times New Roman" w:hAnsi="Times New Roman"/>
          <w:sz w:val="28"/>
        </w:rPr>
        <w:t>—</w:t>
      </w:r>
      <w:bookmarkEnd w:id="16"/>
      <w:r w:rsidRPr="00C00D7B">
        <w:rPr>
          <w:rFonts w:ascii="Times New Roman" w:hAnsi="Times New Roman"/>
          <w:sz w:val="28"/>
        </w:rPr>
        <w:t xml:space="preserve"> реальность, возникшая до человека и не им созданная; культура же, напротив, </w:t>
      </w:r>
      <w:bookmarkStart w:id="17" w:name="OCRUncertain0625"/>
      <w:r w:rsidRPr="00C00D7B">
        <w:rPr>
          <w:rFonts w:ascii="Times New Roman" w:hAnsi="Times New Roman"/>
          <w:sz w:val="28"/>
        </w:rPr>
        <w:t>н</w:t>
      </w:r>
      <w:bookmarkEnd w:id="17"/>
      <w:r w:rsidRPr="00C00D7B">
        <w:rPr>
          <w:rFonts w:ascii="Times New Roman" w:hAnsi="Times New Roman"/>
          <w:sz w:val="28"/>
        </w:rPr>
        <w:t>апротив, всегда ест</w:t>
      </w:r>
      <w:bookmarkStart w:id="18" w:name="OCRUncertain0637"/>
      <w:r w:rsidRPr="00C00D7B">
        <w:rPr>
          <w:rFonts w:ascii="Times New Roman" w:hAnsi="Times New Roman"/>
          <w:sz w:val="28"/>
        </w:rPr>
        <w:t>ь</w:t>
      </w:r>
      <w:bookmarkEnd w:id="18"/>
      <w:r w:rsidRPr="00C00D7B">
        <w:rPr>
          <w:rFonts w:ascii="Times New Roman" w:hAnsi="Times New Roman"/>
          <w:sz w:val="28"/>
        </w:rPr>
        <w:t xml:space="preserve"> результат целенаправленных у</w:t>
      </w:r>
      <w:bookmarkStart w:id="19" w:name="OCRUncertain0646"/>
      <w:r w:rsidRPr="00C00D7B">
        <w:rPr>
          <w:rFonts w:ascii="Times New Roman" w:hAnsi="Times New Roman"/>
          <w:sz w:val="28"/>
        </w:rPr>
        <w:t>с</w:t>
      </w:r>
      <w:bookmarkEnd w:id="19"/>
      <w:r w:rsidRPr="00C00D7B">
        <w:rPr>
          <w:rFonts w:ascii="Times New Roman" w:hAnsi="Times New Roman"/>
          <w:sz w:val="28"/>
        </w:rPr>
        <w:t>илий человека</w:t>
      </w:r>
      <w:bookmarkStart w:id="20" w:name="OCRUncertain0656"/>
      <w:r w:rsidRPr="00C00D7B">
        <w:rPr>
          <w:rFonts w:ascii="Times New Roman" w:hAnsi="Times New Roman"/>
          <w:sz w:val="28"/>
        </w:rPr>
        <w:t>.</w:t>
      </w:r>
      <w:bookmarkEnd w:id="20"/>
      <w:r w:rsidRPr="00C00D7B">
        <w:rPr>
          <w:rFonts w:ascii="Times New Roman" w:hAnsi="Times New Roman"/>
          <w:sz w:val="28"/>
        </w:rPr>
        <w:t xml:space="preserve"> В целом термин </w:t>
      </w:r>
      <w:bookmarkStart w:id="21" w:name="OCRUncertain0667"/>
      <w:r w:rsidRPr="00C00D7B">
        <w:rPr>
          <w:rFonts w:ascii="Times New Roman" w:hAnsi="Times New Roman"/>
          <w:sz w:val="28"/>
        </w:rPr>
        <w:t>"культура</w:t>
      </w:r>
      <w:bookmarkEnd w:id="21"/>
      <w:r w:rsidRPr="00C00D7B">
        <w:rPr>
          <w:rFonts w:ascii="Times New Roman" w:hAnsi="Times New Roman"/>
          <w:sz w:val="28"/>
        </w:rPr>
        <w:t>" означает достигнутый к определенно</w:t>
      </w:r>
      <w:bookmarkStart w:id="22" w:name="OCRUncertain0675"/>
      <w:r w:rsidRPr="00C00D7B">
        <w:rPr>
          <w:rFonts w:ascii="Times New Roman" w:hAnsi="Times New Roman"/>
          <w:sz w:val="28"/>
        </w:rPr>
        <w:t>м</w:t>
      </w:r>
      <w:bookmarkEnd w:id="22"/>
      <w:r w:rsidRPr="00C00D7B">
        <w:rPr>
          <w:rFonts w:ascii="Times New Roman" w:hAnsi="Times New Roman"/>
          <w:sz w:val="28"/>
        </w:rPr>
        <w:t xml:space="preserve">у периоду </w:t>
      </w:r>
      <w:bookmarkStart w:id="23" w:name="OCRUncertain0686"/>
      <w:r w:rsidRPr="00C00D7B">
        <w:rPr>
          <w:rFonts w:ascii="Times New Roman" w:hAnsi="Times New Roman"/>
          <w:sz w:val="28"/>
        </w:rPr>
        <w:t xml:space="preserve">времени </w:t>
      </w:r>
      <w:bookmarkEnd w:id="23"/>
      <w:r w:rsidRPr="00C00D7B">
        <w:rPr>
          <w:rFonts w:ascii="Times New Roman" w:hAnsi="Times New Roman"/>
          <w:sz w:val="28"/>
        </w:rPr>
        <w:t>уровень</w:t>
      </w:r>
      <w:r w:rsidR="00C00D7B">
        <w:rPr>
          <w:rFonts w:ascii="Times New Roman" w:hAnsi="Times New Roman"/>
          <w:sz w:val="28"/>
        </w:rPr>
        <w:t xml:space="preserve"> </w:t>
      </w:r>
      <w:r w:rsidRPr="00C00D7B">
        <w:rPr>
          <w:rFonts w:ascii="Times New Roman" w:hAnsi="Times New Roman"/>
          <w:sz w:val="28"/>
        </w:rPr>
        <w:t>развити</w:t>
      </w:r>
      <w:bookmarkStart w:id="24" w:name="OCRUncertain0696"/>
      <w:r w:rsidRPr="00C00D7B">
        <w:rPr>
          <w:rFonts w:ascii="Times New Roman" w:hAnsi="Times New Roman"/>
          <w:sz w:val="28"/>
        </w:rPr>
        <w:t>я</w:t>
      </w:r>
      <w:bookmarkEnd w:id="24"/>
      <w:r w:rsidRPr="00C00D7B">
        <w:rPr>
          <w:rFonts w:ascii="Times New Roman" w:hAnsi="Times New Roman"/>
          <w:sz w:val="28"/>
        </w:rPr>
        <w:t xml:space="preserve">: общества и человека в </w:t>
      </w:r>
      <w:bookmarkStart w:id="25" w:name="OCRUncertain0705"/>
      <w:r w:rsidRPr="00C00D7B">
        <w:rPr>
          <w:rFonts w:ascii="Times New Roman" w:hAnsi="Times New Roman"/>
          <w:sz w:val="28"/>
        </w:rPr>
        <w:t>данном</w:t>
      </w:r>
      <w:bookmarkEnd w:id="25"/>
      <w:r w:rsidRPr="00C00D7B">
        <w:rPr>
          <w:rFonts w:ascii="Times New Roman" w:hAnsi="Times New Roman"/>
          <w:sz w:val="28"/>
        </w:rPr>
        <w:t xml:space="preserve"> обществе, что выражается в </w:t>
      </w:r>
      <w:bookmarkStart w:id="26" w:name="OCRUncertain0716"/>
      <w:r w:rsidRPr="00C00D7B">
        <w:rPr>
          <w:rFonts w:ascii="Times New Roman" w:hAnsi="Times New Roman"/>
          <w:sz w:val="28"/>
        </w:rPr>
        <w:t>с</w:t>
      </w:r>
      <w:bookmarkEnd w:id="26"/>
      <w:r w:rsidRPr="00C00D7B">
        <w:rPr>
          <w:rFonts w:ascii="Times New Roman" w:hAnsi="Times New Roman"/>
          <w:sz w:val="28"/>
        </w:rPr>
        <w:t>истеме орга</w:t>
      </w:r>
      <w:bookmarkStart w:id="27" w:name="OCRUncertain0726"/>
      <w:r w:rsidRPr="00C00D7B">
        <w:rPr>
          <w:rFonts w:ascii="Times New Roman" w:hAnsi="Times New Roman"/>
          <w:sz w:val="28"/>
        </w:rPr>
        <w:t>н</w:t>
      </w:r>
      <w:bookmarkEnd w:id="27"/>
      <w:r w:rsidRPr="00C00D7B">
        <w:rPr>
          <w:rFonts w:ascii="Times New Roman" w:hAnsi="Times New Roman"/>
          <w:sz w:val="28"/>
        </w:rPr>
        <w:t>изации жизни людей и созданных ими материальных и духовных ценностях. Словом «культура» также обозначают воспитание, улучшение самого человека.</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 данном курсе упор сделан на изучение следующих вопросов:</w:t>
      </w:r>
    </w:p>
    <w:p w:rsidR="00C00D7B" w:rsidRDefault="00577401" w:rsidP="00C00D7B">
      <w:pPr>
        <w:numPr>
          <w:ilvl w:val="0"/>
          <w:numId w:val="4"/>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культура как явление;</w:t>
      </w:r>
    </w:p>
    <w:p w:rsidR="00C00D7B" w:rsidRDefault="00577401" w:rsidP="00C00D7B">
      <w:pPr>
        <w:numPr>
          <w:ilvl w:val="0"/>
          <w:numId w:val="4"/>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культурная жизнь народов в различные периоды истории;</w:t>
      </w:r>
    </w:p>
    <w:p w:rsidR="00577401" w:rsidRPr="00C00D7B" w:rsidRDefault="00577401" w:rsidP="00C00D7B">
      <w:pPr>
        <w:numPr>
          <w:ilvl w:val="0"/>
          <w:numId w:val="4"/>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крупнейшие цивилизации на Земле, вклад отдельных народов в</w:t>
      </w:r>
      <w:r w:rsidR="00C00D7B">
        <w:rPr>
          <w:rFonts w:ascii="Times New Roman" w:hAnsi="Times New Roman"/>
          <w:sz w:val="28"/>
        </w:rPr>
        <w:t xml:space="preserve"> </w:t>
      </w:r>
      <w:r w:rsidRPr="00C00D7B">
        <w:rPr>
          <w:rFonts w:ascii="Times New Roman" w:hAnsi="Times New Roman"/>
          <w:sz w:val="28"/>
        </w:rPr>
        <w:t>общемировую культуру;</w:t>
      </w:r>
    </w:p>
    <w:p w:rsidR="00577401" w:rsidRPr="00C00D7B" w:rsidRDefault="00577401" w:rsidP="00C00D7B">
      <w:pPr>
        <w:numPr>
          <w:ilvl w:val="0"/>
          <w:numId w:val="4"/>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развитие научной и религиозно-философской мысли данного народа, его система высших ценностей и приоритетов;</w:t>
      </w:r>
    </w:p>
    <w:p w:rsidR="00577401" w:rsidRPr="00C00D7B" w:rsidRDefault="00577401" w:rsidP="00C00D7B">
      <w:pPr>
        <w:numPr>
          <w:ilvl w:val="0"/>
          <w:numId w:val="4"/>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созданные данным народом мифология и литература;</w:t>
      </w:r>
    </w:p>
    <w:p w:rsidR="00577401" w:rsidRPr="00C00D7B" w:rsidRDefault="00577401" w:rsidP="00C00D7B">
      <w:pPr>
        <w:numPr>
          <w:ilvl w:val="0"/>
          <w:numId w:val="4"/>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выдающиеся произведения живописи, скульптуры, архитектуры;</w:t>
      </w:r>
    </w:p>
    <w:p w:rsidR="00577401" w:rsidRPr="00C00D7B" w:rsidRDefault="00577401" w:rsidP="00C00D7B">
      <w:pPr>
        <w:numPr>
          <w:ilvl w:val="0"/>
          <w:numId w:val="4"/>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особенности</w:t>
      </w:r>
      <w:r w:rsidR="00C00D7B">
        <w:rPr>
          <w:rFonts w:ascii="Times New Roman" w:hAnsi="Times New Roman"/>
          <w:sz w:val="28"/>
        </w:rPr>
        <w:t xml:space="preserve"> </w:t>
      </w:r>
      <w:r w:rsidRPr="00C00D7B">
        <w:rPr>
          <w:rFonts w:ascii="Times New Roman" w:hAnsi="Times New Roman"/>
          <w:sz w:val="28"/>
        </w:rPr>
        <w:t>морали, повседневного быта и</w:t>
      </w:r>
      <w:r w:rsidR="00C00D7B">
        <w:rPr>
          <w:rFonts w:ascii="Times New Roman" w:hAnsi="Times New Roman"/>
          <w:sz w:val="28"/>
        </w:rPr>
        <w:t xml:space="preserve"> </w:t>
      </w:r>
      <w:r w:rsidRPr="00C00D7B">
        <w:rPr>
          <w:rFonts w:ascii="Times New Roman" w:hAnsi="Times New Roman"/>
          <w:sz w:val="28"/>
        </w:rPr>
        <w:t>нравов</w:t>
      </w:r>
      <w:r w:rsidR="00C00D7B">
        <w:rPr>
          <w:rFonts w:ascii="Times New Roman" w:hAnsi="Times New Roman"/>
          <w:sz w:val="28"/>
        </w:rPr>
        <w:t xml:space="preserve"> </w:t>
      </w:r>
      <w:r w:rsidRPr="00C00D7B">
        <w:rPr>
          <w:rFonts w:ascii="Times New Roman" w:hAnsi="Times New Roman"/>
          <w:sz w:val="28"/>
        </w:rPr>
        <w:t>данного</w:t>
      </w:r>
      <w:r w:rsidR="00C00D7B">
        <w:rPr>
          <w:rFonts w:ascii="Times New Roman" w:hAnsi="Times New Roman"/>
          <w:sz w:val="28"/>
        </w:rPr>
        <w:t xml:space="preserve"> </w:t>
      </w:r>
      <w:r w:rsidRPr="00C00D7B">
        <w:rPr>
          <w:rFonts w:ascii="Times New Roman" w:hAnsi="Times New Roman"/>
          <w:sz w:val="28"/>
        </w:rPr>
        <w:t>народа - того, что и составляет суть каждой цивилизации.</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Культурология как наука о культуре начинает складываться в Западной Европе в 18 в. Тогда же появляются первые культурологические концепции. Французские мыслители </w:t>
      </w:r>
      <w:r w:rsidRPr="00C00D7B">
        <w:rPr>
          <w:rFonts w:ascii="Times New Roman" w:hAnsi="Times New Roman"/>
          <w:b/>
          <w:bCs/>
          <w:sz w:val="28"/>
        </w:rPr>
        <w:t>Вольтер, Тюрго, Кондорсе</w:t>
      </w:r>
      <w:r w:rsidRPr="00C00D7B">
        <w:rPr>
          <w:rFonts w:ascii="Times New Roman" w:hAnsi="Times New Roman"/>
          <w:sz w:val="28"/>
        </w:rPr>
        <w:t xml:space="preserve"> утверждали, что культурность (или цивилизованность) народа проявляется в разумности политической системы общества, норм морали, зрелости науки, религии и искусства. Показателем степени развития культуры народа является совокупность его достижений в важнейших сферах человеческой деятельности, прежде всего в науке и искусстве. А главная цель культуры — сделать людей более счастливыми. Их оппонентом выступил </w:t>
      </w:r>
      <w:r w:rsidRPr="00C00D7B">
        <w:rPr>
          <w:rFonts w:ascii="Times New Roman" w:hAnsi="Times New Roman"/>
          <w:b/>
          <w:bCs/>
          <w:sz w:val="28"/>
        </w:rPr>
        <w:t>Жан-Жак Руссо</w:t>
      </w:r>
      <w:r w:rsidRPr="00C00D7B">
        <w:rPr>
          <w:rFonts w:ascii="Times New Roman" w:hAnsi="Times New Roman"/>
          <w:sz w:val="28"/>
        </w:rPr>
        <w:t>.</w:t>
      </w:r>
      <w:r w:rsidR="00C00D7B">
        <w:rPr>
          <w:rFonts w:ascii="Times New Roman" w:hAnsi="Times New Roman"/>
          <w:sz w:val="28"/>
        </w:rPr>
        <w:t xml:space="preserve"> </w:t>
      </w:r>
      <w:r w:rsidRPr="00C00D7B">
        <w:rPr>
          <w:rFonts w:ascii="Times New Roman" w:hAnsi="Times New Roman"/>
          <w:sz w:val="28"/>
        </w:rPr>
        <w:t>Культура, утверждал он, есть очень эффективное средство подавления, порабощения и морального развращения личности, и сделать человека счастливее она не может.</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 19 в. русский ученый </w:t>
      </w:r>
      <w:r w:rsidRPr="00C00D7B">
        <w:rPr>
          <w:rFonts w:ascii="Times New Roman" w:hAnsi="Times New Roman"/>
          <w:b/>
          <w:bCs/>
          <w:sz w:val="28"/>
        </w:rPr>
        <w:t>Н.Я. Данилевский</w:t>
      </w:r>
      <w:r w:rsidRPr="00C00D7B">
        <w:rPr>
          <w:rFonts w:ascii="Times New Roman" w:hAnsi="Times New Roman"/>
          <w:sz w:val="28"/>
        </w:rPr>
        <w:t xml:space="preserve"> выдвинул теорию обособленных культурно-исторических типов (цивилизаций), самостоятельно</w:t>
      </w:r>
      <w:r w:rsidR="00C00D7B">
        <w:rPr>
          <w:rFonts w:ascii="Times New Roman" w:hAnsi="Times New Roman"/>
          <w:sz w:val="28"/>
        </w:rPr>
        <w:t xml:space="preserve"> </w:t>
      </w:r>
      <w:r w:rsidRPr="00C00D7B">
        <w:rPr>
          <w:rFonts w:ascii="Times New Roman" w:hAnsi="Times New Roman"/>
          <w:sz w:val="28"/>
        </w:rPr>
        <w:t>развивающихся подобно биологическим организмам. Следовательно, полагал он, усилия человечества должны быть направлены на сохранение многообразия культур разных народов.</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Фридрих Ницше</w:t>
      </w:r>
      <w:r w:rsidRPr="00C00D7B">
        <w:rPr>
          <w:rFonts w:ascii="Times New Roman" w:hAnsi="Times New Roman"/>
          <w:sz w:val="28"/>
        </w:rPr>
        <w:t>, немецкий философ второй половины 19в., определил культуру как способ реагировать на мир, и выделил два возможных варианта — эмоционально-чувственный и интеллектуально-рассудочный; лучший тип культуры построен на балансе этих начал.</w:t>
      </w:r>
      <w:r w:rsidR="00C00D7B">
        <w:rPr>
          <w:rFonts w:ascii="Times New Roman" w:hAnsi="Times New Roman"/>
          <w:sz w:val="28"/>
        </w:rPr>
        <w:t xml:space="preserve">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Английский культуролог </w:t>
      </w:r>
      <w:r w:rsidRPr="00C00D7B">
        <w:rPr>
          <w:rFonts w:ascii="Times New Roman" w:hAnsi="Times New Roman"/>
          <w:b/>
          <w:bCs/>
          <w:sz w:val="28"/>
        </w:rPr>
        <w:t>Эдуард Тайлор</w:t>
      </w:r>
      <w:r w:rsidRPr="00C00D7B">
        <w:rPr>
          <w:rFonts w:ascii="Times New Roman" w:hAnsi="Times New Roman"/>
          <w:sz w:val="28"/>
        </w:rPr>
        <w:t xml:space="preserve"> (конец 19 — начало 20 вв.), создатель эволюционной школы в истории культуры, автор анимистической теории религии, определил культуру как совершенствование человеческого рода путем высшей организации всего общества и отдельного человека. Поэтому он резко разграничивал и противопоставлял народы первобытные и цивилизованные.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Австрийский врач-психиатр, основатель психоанализа</w:t>
      </w:r>
      <w:r w:rsidRPr="00C00D7B">
        <w:rPr>
          <w:rFonts w:ascii="Times New Roman" w:hAnsi="Times New Roman"/>
          <w:b/>
          <w:bCs/>
          <w:sz w:val="28"/>
        </w:rPr>
        <w:t xml:space="preserve"> Зигмунд Фрейд</w:t>
      </w:r>
      <w:r w:rsidRPr="00C00D7B">
        <w:rPr>
          <w:rFonts w:ascii="Times New Roman" w:hAnsi="Times New Roman"/>
          <w:sz w:val="28"/>
        </w:rPr>
        <w:t xml:space="preserve"> (конец 19 — начало 20 вв.) отметив рост числа неврозов, пришел к выводу, что они являются следствием неблагополучных отношениях, складывающихся между человеком и обществом. Причина их в том, что культура противостоит подсознанию, биологическим основам человеческой психики. Таким образом, неизбежны конфликты между общественной культурой и природным началом в человеке, состоящим преимущественно из сексуальных и агрессивных импульсов бессознательного.</w:t>
      </w:r>
    </w:p>
    <w:p w:rsid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Русские мыслители 20 в. - </w:t>
      </w:r>
      <w:r w:rsidRPr="00C00D7B">
        <w:rPr>
          <w:rFonts w:ascii="Times New Roman" w:hAnsi="Times New Roman"/>
          <w:b/>
          <w:bCs/>
          <w:sz w:val="28"/>
        </w:rPr>
        <w:t>П.А. Флоренский, Е.Н. Трубецкой</w:t>
      </w:r>
      <w:r w:rsidRPr="00C00D7B">
        <w:rPr>
          <w:rFonts w:ascii="Times New Roman" w:hAnsi="Times New Roman"/>
          <w:sz w:val="28"/>
        </w:rPr>
        <w:t xml:space="preserve"> предложили теологические концепции культуры: смысл культуры в том, что именно через культуру человек созидает себя по образу и подобию Бога, и, преобразуя природу в культуру, человек продолжает процесс сотворения мира.</w:t>
      </w:r>
    </w:p>
    <w:p w:rsid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Английский ученый </w:t>
      </w:r>
      <w:r w:rsidRPr="00C00D7B">
        <w:rPr>
          <w:rFonts w:ascii="Times New Roman" w:hAnsi="Times New Roman"/>
          <w:b/>
          <w:bCs/>
          <w:sz w:val="28"/>
        </w:rPr>
        <w:t>Арнолд Тойнби</w:t>
      </w:r>
      <w:r w:rsidRPr="00C00D7B">
        <w:rPr>
          <w:rFonts w:ascii="Times New Roman" w:hAnsi="Times New Roman"/>
          <w:sz w:val="28"/>
        </w:rPr>
        <w:t xml:space="preserve"> (20 в.) видел смысл и назначение культуры в бесконечном духовном совершенствовании людей и переходе от примитивных первобытных верований через мировые религии к единой для всего человечества религии будущего. </w:t>
      </w:r>
    </w:p>
    <w:p w:rsidR="00C00D7B" w:rsidRDefault="00C00D7B" w:rsidP="00C00D7B">
      <w:pPr>
        <w:suppressAutoHyphens/>
        <w:spacing w:after="0" w:line="360" w:lineRule="auto"/>
        <w:ind w:firstLine="709"/>
        <w:jc w:val="both"/>
        <w:rPr>
          <w:rFonts w:ascii="Times New Roman" w:hAnsi="Times New Roman"/>
          <w:b/>
          <w:bCs/>
          <w:sz w:val="28"/>
          <w:lang w:val="en-US"/>
        </w:rPr>
      </w:pPr>
    </w:p>
    <w:p w:rsidR="00C00D7B" w:rsidRDefault="00577401" w:rsidP="00C00D7B">
      <w:pPr>
        <w:suppressAutoHyphens/>
        <w:spacing w:after="0" w:line="360" w:lineRule="auto"/>
        <w:ind w:firstLine="709"/>
        <w:jc w:val="both"/>
        <w:rPr>
          <w:rFonts w:ascii="Times New Roman" w:hAnsi="Times New Roman"/>
          <w:b/>
          <w:bCs/>
          <w:sz w:val="28"/>
          <w:lang w:val="en-US"/>
        </w:rPr>
      </w:pPr>
      <w:r w:rsidRPr="00C00D7B">
        <w:rPr>
          <w:rFonts w:ascii="Times New Roman" w:hAnsi="Times New Roman"/>
          <w:b/>
          <w:bCs/>
          <w:sz w:val="28"/>
        </w:rPr>
        <w:t>Сферы духовной и материальной культуры</w:t>
      </w:r>
    </w:p>
    <w:p w:rsidR="00C00D7B" w:rsidRDefault="00C00D7B" w:rsidP="00C00D7B">
      <w:pPr>
        <w:suppressAutoHyphens/>
        <w:spacing w:after="0" w:line="360" w:lineRule="auto"/>
        <w:ind w:firstLine="709"/>
        <w:jc w:val="both"/>
        <w:rPr>
          <w:rFonts w:ascii="Times New Roman" w:hAnsi="Times New Roman"/>
          <w:b/>
          <w:bCs/>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Кул</w:t>
      </w:r>
      <w:bookmarkStart w:id="28" w:name="OCRUncertain0755"/>
      <w:r w:rsidRPr="00C00D7B">
        <w:rPr>
          <w:rFonts w:ascii="Times New Roman" w:hAnsi="Times New Roman"/>
          <w:sz w:val="28"/>
        </w:rPr>
        <w:t>ь</w:t>
      </w:r>
      <w:bookmarkEnd w:id="28"/>
      <w:r w:rsidRPr="00C00D7B">
        <w:rPr>
          <w:rFonts w:ascii="Times New Roman" w:hAnsi="Times New Roman"/>
          <w:sz w:val="28"/>
        </w:rPr>
        <w:t xml:space="preserve">туру принято делить </w:t>
      </w:r>
      <w:bookmarkStart w:id="29" w:name="OCRUncertain0766"/>
      <w:r w:rsidRPr="00C00D7B">
        <w:rPr>
          <w:rFonts w:ascii="Times New Roman" w:hAnsi="Times New Roman"/>
          <w:sz w:val="28"/>
        </w:rPr>
        <w:t>на</w:t>
      </w:r>
      <w:bookmarkEnd w:id="29"/>
      <w:r w:rsidRPr="00C00D7B">
        <w:rPr>
          <w:rFonts w:ascii="Times New Roman" w:hAnsi="Times New Roman"/>
          <w:sz w:val="28"/>
        </w:rPr>
        <w:t xml:space="preserve"> две с</w:t>
      </w:r>
      <w:bookmarkStart w:id="30" w:name="OCRUncertain0776"/>
      <w:r w:rsidRPr="00C00D7B">
        <w:rPr>
          <w:rFonts w:ascii="Times New Roman" w:hAnsi="Times New Roman"/>
          <w:sz w:val="28"/>
        </w:rPr>
        <w:t>ф</w:t>
      </w:r>
      <w:bookmarkEnd w:id="30"/>
      <w:r w:rsidRPr="00C00D7B">
        <w:rPr>
          <w:rFonts w:ascii="Times New Roman" w:hAnsi="Times New Roman"/>
          <w:sz w:val="28"/>
        </w:rPr>
        <w:t>еры - матер</w:t>
      </w:r>
      <w:bookmarkStart w:id="31" w:name="OCRUncertain0787"/>
      <w:r w:rsidRPr="00C00D7B">
        <w:rPr>
          <w:rFonts w:ascii="Times New Roman" w:hAnsi="Times New Roman"/>
          <w:sz w:val="28"/>
        </w:rPr>
        <w:t>иальную</w:t>
      </w:r>
      <w:bookmarkEnd w:id="31"/>
      <w:r w:rsidRPr="00C00D7B">
        <w:rPr>
          <w:rFonts w:ascii="Times New Roman" w:hAnsi="Times New Roman"/>
          <w:sz w:val="28"/>
        </w:rPr>
        <w:t xml:space="preserve"> и </w:t>
      </w:r>
      <w:bookmarkStart w:id="32" w:name="OCRUncertain0794"/>
      <w:r w:rsidRPr="00C00D7B">
        <w:rPr>
          <w:rFonts w:ascii="Times New Roman" w:hAnsi="Times New Roman"/>
          <w:sz w:val="28"/>
        </w:rPr>
        <w:t>нематериальную,</w:t>
      </w:r>
      <w:bookmarkEnd w:id="32"/>
      <w:r w:rsidRPr="00C00D7B">
        <w:rPr>
          <w:rFonts w:ascii="Times New Roman" w:hAnsi="Times New Roman"/>
          <w:sz w:val="28"/>
        </w:rPr>
        <w:t xml:space="preserve"> т.е. духов</w:t>
      </w:r>
      <w:bookmarkStart w:id="33" w:name="OCRUncertain0827"/>
      <w:r w:rsidRPr="00C00D7B">
        <w:rPr>
          <w:rFonts w:ascii="Times New Roman" w:hAnsi="Times New Roman"/>
          <w:sz w:val="28"/>
        </w:rPr>
        <w:t>у</w:t>
      </w:r>
      <w:bookmarkEnd w:id="33"/>
      <w:r w:rsidRPr="00C00D7B">
        <w:rPr>
          <w:rFonts w:ascii="Times New Roman" w:hAnsi="Times New Roman"/>
          <w:sz w:val="28"/>
        </w:rPr>
        <w:t xml:space="preserve">ю. К материальной культуре обычно относят орудия труда, транспорт, средства связи, </w:t>
      </w:r>
      <w:bookmarkStart w:id="34" w:name="OCRUncertain0844"/>
      <w:r w:rsidRPr="00C00D7B">
        <w:rPr>
          <w:rFonts w:ascii="Times New Roman" w:hAnsi="Times New Roman"/>
          <w:sz w:val="28"/>
        </w:rPr>
        <w:t xml:space="preserve">здания, </w:t>
      </w:r>
      <w:bookmarkEnd w:id="34"/>
      <w:r w:rsidRPr="00C00D7B">
        <w:rPr>
          <w:rFonts w:ascii="Times New Roman" w:hAnsi="Times New Roman"/>
          <w:sz w:val="28"/>
        </w:rPr>
        <w:t>предм</w:t>
      </w:r>
      <w:bookmarkStart w:id="35" w:name="OCRUncertain0856"/>
      <w:r w:rsidRPr="00C00D7B">
        <w:rPr>
          <w:rFonts w:ascii="Times New Roman" w:hAnsi="Times New Roman"/>
          <w:sz w:val="28"/>
        </w:rPr>
        <w:t>е</w:t>
      </w:r>
      <w:bookmarkEnd w:id="35"/>
      <w:r w:rsidRPr="00C00D7B">
        <w:rPr>
          <w:rFonts w:ascii="Times New Roman" w:hAnsi="Times New Roman"/>
          <w:sz w:val="28"/>
        </w:rPr>
        <w:t xml:space="preserve">ты домашнего обихода, </w:t>
      </w:r>
      <w:bookmarkStart w:id="36" w:name="OCRUncertain0867"/>
      <w:r w:rsidRPr="00C00D7B">
        <w:rPr>
          <w:rFonts w:ascii="Times New Roman" w:hAnsi="Times New Roman"/>
          <w:sz w:val="28"/>
        </w:rPr>
        <w:t>пищу,</w:t>
      </w:r>
      <w:bookmarkEnd w:id="36"/>
      <w:r w:rsidRPr="00C00D7B">
        <w:rPr>
          <w:rFonts w:ascii="Times New Roman" w:hAnsi="Times New Roman"/>
          <w:sz w:val="28"/>
        </w:rPr>
        <w:t xml:space="preserve"> одежду</w:t>
      </w:r>
      <w:bookmarkStart w:id="37" w:name="OCRUncertain0876"/>
      <w:r w:rsidRPr="00C00D7B">
        <w:rPr>
          <w:rFonts w:ascii="Times New Roman" w:hAnsi="Times New Roman"/>
          <w:i/>
          <w:sz w:val="28"/>
        </w:rPr>
        <w:t>.</w:t>
      </w:r>
      <w:bookmarkEnd w:id="37"/>
      <w:r w:rsidRPr="00C00D7B">
        <w:rPr>
          <w:rFonts w:ascii="Times New Roman" w:hAnsi="Times New Roman"/>
          <w:sz w:val="28"/>
        </w:rPr>
        <w:t xml:space="preserve"> К нематериальной культуре причисляют нау</w:t>
      </w:r>
      <w:bookmarkStart w:id="38" w:name="OCRUncertain0886"/>
      <w:r w:rsidRPr="00C00D7B">
        <w:rPr>
          <w:rFonts w:ascii="Times New Roman" w:hAnsi="Times New Roman"/>
          <w:sz w:val="28"/>
        </w:rPr>
        <w:t>к</w:t>
      </w:r>
      <w:bookmarkEnd w:id="38"/>
      <w:r w:rsidRPr="00C00D7B">
        <w:rPr>
          <w:rFonts w:ascii="Times New Roman" w:hAnsi="Times New Roman"/>
          <w:sz w:val="28"/>
        </w:rPr>
        <w:t>у, образование, литературу, мифологию, мораль, право, традици</w:t>
      </w:r>
      <w:bookmarkStart w:id="39" w:name="OCRUncertain0906"/>
      <w:r w:rsidRPr="00C00D7B">
        <w:rPr>
          <w:rFonts w:ascii="Times New Roman" w:hAnsi="Times New Roman"/>
          <w:sz w:val="28"/>
        </w:rPr>
        <w:t>и</w:t>
      </w:r>
      <w:bookmarkEnd w:id="39"/>
      <w:r w:rsidRPr="00C00D7B">
        <w:rPr>
          <w:rFonts w:ascii="Times New Roman" w:hAnsi="Times New Roman"/>
          <w:sz w:val="28"/>
        </w:rPr>
        <w:t xml:space="preserve"> и обычаи, произведения и</w:t>
      </w:r>
      <w:bookmarkStart w:id="40" w:name="OCRUncertain0915"/>
      <w:r w:rsidRPr="00C00D7B">
        <w:rPr>
          <w:rFonts w:ascii="Times New Roman" w:hAnsi="Times New Roman"/>
          <w:sz w:val="28"/>
        </w:rPr>
        <w:t>ск</w:t>
      </w:r>
      <w:bookmarkEnd w:id="40"/>
      <w:r w:rsidRPr="00C00D7B">
        <w:rPr>
          <w:rFonts w:ascii="Times New Roman" w:hAnsi="Times New Roman"/>
          <w:sz w:val="28"/>
        </w:rPr>
        <w:t xml:space="preserve">усства, </w:t>
      </w:r>
      <w:bookmarkStart w:id="41" w:name="OCRUncertain0935"/>
      <w:r w:rsidRPr="00C00D7B">
        <w:rPr>
          <w:rFonts w:ascii="Times New Roman" w:hAnsi="Times New Roman"/>
          <w:sz w:val="28"/>
        </w:rPr>
        <w:t>ж</w:t>
      </w:r>
      <w:bookmarkEnd w:id="41"/>
      <w:r w:rsidRPr="00C00D7B">
        <w:rPr>
          <w:rFonts w:ascii="Times New Roman" w:hAnsi="Times New Roman"/>
          <w:sz w:val="28"/>
        </w:rPr>
        <w:t xml:space="preserve">ивописи, скульптуры, архитектуры, </w:t>
      </w:r>
      <w:bookmarkStart w:id="42" w:name="OCRUncertain0946"/>
      <w:r w:rsidRPr="00C00D7B">
        <w:rPr>
          <w:rFonts w:ascii="Times New Roman" w:hAnsi="Times New Roman"/>
          <w:sz w:val="28"/>
        </w:rPr>
        <w:t>музыку,</w:t>
      </w:r>
      <w:bookmarkEnd w:id="42"/>
      <w:r w:rsidRPr="00C00D7B">
        <w:rPr>
          <w:rFonts w:ascii="Times New Roman" w:hAnsi="Times New Roman"/>
          <w:sz w:val="28"/>
        </w:rPr>
        <w:t xml:space="preserve"> эстраду, те</w:t>
      </w:r>
      <w:bookmarkStart w:id="43" w:name="OCRUncertain0956"/>
      <w:r w:rsidRPr="00C00D7B">
        <w:rPr>
          <w:rFonts w:ascii="Times New Roman" w:hAnsi="Times New Roman"/>
          <w:sz w:val="28"/>
        </w:rPr>
        <w:t xml:space="preserve">атр. </w:t>
      </w:r>
      <w:bookmarkEnd w:id="43"/>
      <w:r w:rsidRPr="00C00D7B">
        <w:rPr>
          <w:rFonts w:ascii="Times New Roman" w:hAnsi="Times New Roman"/>
          <w:sz w:val="28"/>
        </w:rPr>
        <w:t>Это деление мо</w:t>
      </w:r>
      <w:bookmarkStart w:id="44" w:name="OCRUncertain0965"/>
      <w:r w:rsidRPr="00C00D7B">
        <w:rPr>
          <w:rFonts w:ascii="Times New Roman" w:hAnsi="Times New Roman"/>
          <w:sz w:val="28"/>
        </w:rPr>
        <w:t>ж</w:t>
      </w:r>
      <w:bookmarkEnd w:id="44"/>
      <w:r w:rsidRPr="00C00D7B">
        <w:rPr>
          <w:rFonts w:ascii="Times New Roman" w:hAnsi="Times New Roman"/>
          <w:sz w:val="28"/>
        </w:rPr>
        <w:t xml:space="preserve">ет быть удобно при анализе специфики </w:t>
      </w:r>
      <w:bookmarkStart w:id="45" w:name="OCRUncertain0974"/>
      <w:r w:rsidRPr="00C00D7B">
        <w:rPr>
          <w:rFonts w:ascii="Times New Roman" w:hAnsi="Times New Roman"/>
          <w:sz w:val="28"/>
        </w:rPr>
        <w:t>к</w:t>
      </w:r>
      <w:bookmarkEnd w:id="45"/>
      <w:r w:rsidRPr="00C00D7B">
        <w:rPr>
          <w:rFonts w:ascii="Times New Roman" w:hAnsi="Times New Roman"/>
          <w:sz w:val="28"/>
        </w:rPr>
        <w:t xml:space="preserve">ультуры того или иного народа в определенный период времени, </w:t>
      </w:r>
      <w:bookmarkStart w:id="46" w:name="OCRUncertain0985"/>
      <w:r w:rsidRPr="00C00D7B">
        <w:rPr>
          <w:rFonts w:ascii="Times New Roman" w:hAnsi="Times New Roman"/>
          <w:sz w:val="28"/>
        </w:rPr>
        <w:t>но</w:t>
      </w:r>
      <w:bookmarkEnd w:id="46"/>
      <w:r w:rsidRPr="00C00D7B">
        <w:rPr>
          <w:rFonts w:ascii="Times New Roman" w:hAnsi="Times New Roman"/>
          <w:sz w:val="28"/>
        </w:rPr>
        <w:t xml:space="preserve"> надо помнить, что оно условно - так как вся </w:t>
      </w:r>
      <w:bookmarkStart w:id="47" w:name="OCRUncertain0996"/>
      <w:r w:rsidRPr="00C00D7B">
        <w:rPr>
          <w:rFonts w:ascii="Times New Roman" w:hAnsi="Times New Roman"/>
          <w:sz w:val="28"/>
        </w:rPr>
        <w:t>культура</w:t>
      </w:r>
      <w:bookmarkEnd w:id="47"/>
      <w:r w:rsidRPr="00C00D7B">
        <w:rPr>
          <w:rFonts w:ascii="Times New Roman" w:hAnsi="Times New Roman"/>
          <w:sz w:val="28"/>
        </w:rPr>
        <w:t xml:space="preserve"> - и материальная, и </w:t>
      </w:r>
      <w:bookmarkStart w:id="48" w:name="OCRUncertain10010"/>
      <w:r w:rsidRPr="00C00D7B">
        <w:rPr>
          <w:rFonts w:ascii="Times New Roman" w:hAnsi="Times New Roman"/>
          <w:sz w:val="28"/>
        </w:rPr>
        <w:t>д</w:t>
      </w:r>
      <w:bookmarkStart w:id="49" w:name="OCRUncertain1017"/>
      <w:bookmarkEnd w:id="48"/>
      <w:r w:rsidRPr="00C00D7B">
        <w:rPr>
          <w:rFonts w:ascii="Times New Roman" w:hAnsi="Times New Roman"/>
          <w:sz w:val="28"/>
        </w:rPr>
        <w:t>уховная</w:t>
      </w:r>
      <w:bookmarkEnd w:id="49"/>
      <w:r w:rsidRPr="00C00D7B">
        <w:rPr>
          <w:rFonts w:ascii="Times New Roman" w:hAnsi="Times New Roman"/>
          <w:sz w:val="28"/>
        </w:rPr>
        <w:t xml:space="preserve"> - есть сово</w:t>
      </w:r>
      <w:bookmarkStart w:id="50" w:name="OCRUncertain10210"/>
      <w:r w:rsidRPr="00C00D7B">
        <w:rPr>
          <w:rFonts w:ascii="Times New Roman" w:hAnsi="Times New Roman"/>
          <w:sz w:val="28"/>
        </w:rPr>
        <w:t>к</w:t>
      </w:r>
      <w:bookmarkEnd w:id="50"/>
      <w:r w:rsidRPr="00C00D7B">
        <w:rPr>
          <w:rFonts w:ascii="Times New Roman" w:hAnsi="Times New Roman"/>
          <w:sz w:val="28"/>
        </w:rPr>
        <w:t xml:space="preserve">упный результат </w:t>
      </w:r>
      <w:bookmarkStart w:id="51" w:name="OCRUncertain10310"/>
      <w:r w:rsidRPr="00C00D7B">
        <w:rPr>
          <w:rFonts w:ascii="Times New Roman" w:hAnsi="Times New Roman"/>
          <w:sz w:val="28"/>
        </w:rPr>
        <w:t>деятельности</w:t>
      </w:r>
      <w:bookmarkEnd w:id="51"/>
      <w:r w:rsidRPr="00C00D7B">
        <w:rPr>
          <w:rFonts w:ascii="Times New Roman" w:hAnsi="Times New Roman"/>
          <w:sz w:val="28"/>
        </w:rPr>
        <w:t xml:space="preserve"> человека.</w:t>
      </w:r>
    </w:p>
    <w:p w:rsidR="00C00D7B" w:rsidRDefault="00C00D7B" w:rsidP="00C00D7B">
      <w:pPr>
        <w:suppressAutoHyphens/>
        <w:spacing w:after="0" w:line="360" w:lineRule="auto"/>
        <w:ind w:firstLine="709"/>
        <w:jc w:val="both"/>
        <w:rPr>
          <w:rFonts w:ascii="Times New Roman" w:hAnsi="Times New Roman"/>
          <w:b/>
          <w:bCs/>
          <w:sz w:val="28"/>
          <w:lang w:val="en-US"/>
        </w:rPr>
      </w:pPr>
    </w:p>
    <w:p w:rsidR="00C00D7B" w:rsidRDefault="00577401" w:rsidP="00C00D7B">
      <w:pPr>
        <w:suppressAutoHyphens/>
        <w:spacing w:after="0" w:line="360" w:lineRule="auto"/>
        <w:ind w:firstLine="709"/>
        <w:jc w:val="both"/>
        <w:rPr>
          <w:rFonts w:ascii="Times New Roman" w:hAnsi="Times New Roman"/>
          <w:b/>
          <w:bCs/>
          <w:sz w:val="28"/>
          <w:lang w:val="en-US"/>
        </w:rPr>
      </w:pPr>
      <w:r w:rsidRPr="00C00D7B">
        <w:rPr>
          <w:rFonts w:ascii="Times New Roman" w:hAnsi="Times New Roman"/>
          <w:b/>
          <w:bCs/>
          <w:sz w:val="28"/>
        </w:rPr>
        <w:t xml:space="preserve">Функции культуры </w:t>
      </w:r>
    </w:p>
    <w:p w:rsidR="00C00D7B" w:rsidRDefault="00C00D7B" w:rsidP="00C00D7B">
      <w:pPr>
        <w:suppressAutoHyphens/>
        <w:spacing w:after="0" w:line="360" w:lineRule="auto"/>
        <w:ind w:firstLine="709"/>
        <w:jc w:val="both"/>
        <w:rPr>
          <w:rFonts w:ascii="Times New Roman" w:hAnsi="Times New Roman"/>
          <w:b/>
          <w:bCs/>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К</w:t>
      </w:r>
      <w:bookmarkStart w:id="52" w:name="OCRUncertain1047"/>
      <w:r w:rsidRPr="00C00D7B">
        <w:rPr>
          <w:rFonts w:ascii="Times New Roman" w:hAnsi="Times New Roman"/>
          <w:sz w:val="28"/>
        </w:rPr>
        <w:t>у</w:t>
      </w:r>
      <w:bookmarkEnd w:id="52"/>
      <w:r w:rsidRPr="00C00D7B">
        <w:rPr>
          <w:rFonts w:ascii="Times New Roman" w:hAnsi="Times New Roman"/>
          <w:sz w:val="28"/>
        </w:rPr>
        <w:t>льтура в жиз</w:t>
      </w:r>
      <w:bookmarkStart w:id="53" w:name="OCRUncertain1056"/>
      <w:r w:rsidRPr="00C00D7B">
        <w:rPr>
          <w:rFonts w:ascii="Times New Roman" w:hAnsi="Times New Roman"/>
          <w:sz w:val="28"/>
        </w:rPr>
        <w:t>н</w:t>
      </w:r>
      <w:bookmarkEnd w:id="53"/>
      <w:r w:rsidRPr="00C00D7B">
        <w:rPr>
          <w:rFonts w:ascii="Times New Roman" w:hAnsi="Times New Roman"/>
          <w:sz w:val="28"/>
        </w:rPr>
        <w:t>и человека и общества выпол</w:t>
      </w:r>
      <w:bookmarkStart w:id="54" w:name="OCRUncertain1065"/>
      <w:r w:rsidRPr="00C00D7B">
        <w:rPr>
          <w:rFonts w:ascii="Times New Roman" w:hAnsi="Times New Roman"/>
          <w:sz w:val="28"/>
        </w:rPr>
        <w:t>н</w:t>
      </w:r>
      <w:bookmarkEnd w:id="54"/>
      <w:r w:rsidRPr="00C00D7B">
        <w:rPr>
          <w:rFonts w:ascii="Times New Roman" w:hAnsi="Times New Roman"/>
          <w:sz w:val="28"/>
        </w:rPr>
        <w:t xml:space="preserve">яет ряд </w:t>
      </w:r>
      <w:bookmarkStart w:id="55" w:name="OCRUncertain1075"/>
      <w:r w:rsidRPr="00C00D7B">
        <w:rPr>
          <w:rFonts w:ascii="Times New Roman" w:hAnsi="Times New Roman"/>
          <w:sz w:val="28"/>
        </w:rPr>
        <w:t xml:space="preserve">очень </w:t>
      </w:r>
      <w:bookmarkEnd w:id="55"/>
      <w:r w:rsidRPr="00C00D7B">
        <w:rPr>
          <w:rFonts w:ascii="Times New Roman" w:hAnsi="Times New Roman"/>
          <w:sz w:val="28"/>
        </w:rPr>
        <w:t>ва</w:t>
      </w:r>
      <w:bookmarkStart w:id="56" w:name="OCRUncertain1084"/>
      <w:r w:rsidRPr="00C00D7B">
        <w:rPr>
          <w:rFonts w:ascii="Times New Roman" w:hAnsi="Times New Roman"/>
          <w:sz w:val="28"/>
        </w:rPr>
        <w:t>ж</w:t>
      </w:r>
      <w:bookmarkEnd w:id="56"/>
      <w:r w:rsidRPr="00C00D7B">
        <w:rPr>
          <w:rFonts w:ascii="Times New Roman" w:hAnsi="Times New Roman"/>
          <w:sz w:val="28"/>
        </w:rPr>
        <w:t xml:space="preserve">ных задач: </w:t>
      </w:r>
      <w:bookmarkStart w:id="57" w:name="OCRUncertain1095"/>
      <w:r w:rsidRPr="00C00D7B">
        <w:rPr>
          <w:rFonts w:ascii="Times New Roman" w:hAnsi="Times New Roman"/>
          <w:sz w:val="28"/>
        </w:rPr>
        <w:t>с</w:t>
      </w:r>
      <w:bookmarkEnd w:id="57"/>
      <w:r w:rsidRPr="00C00D7B">
        <w:rPr>
          <w:rFonts w:ascii="Times New Roman" w:hAnsi="Times New Roman"/>
          <w:sz w:val="28"/>
        </w:rPr>
        <w:t>одействуя духов</w:t>
      </w:r>
      <w:bookmarkStart w:id="58" w:name="OCRUncertain1105"/>
      <w:r w:rsidRPr="00C00D7B">
        <w:rPr>
          <w:rFonts w:ascii="Times New Roman" w:hAnsi="Times New Roman"/>
          <w:sz w:val="28"/>
        </w:rPr>
        <w:t>н</w:t>
      </w:r>
      <w:bookmarkEnd w:id="58"/>
      <w:r w:rsidRPr="00C00D7B">
        <w:rPr>
          <w:rFonts w:ascii="Times New Roman" w:hAnsi="Times New Roman"/>
          <w:sz w:val="28"/>
        </w:rPr>
        <w:t>о</w:t>
      </w:r>
      <w:bookmarkStart w:id="59" w:name="OCRUncertain1115"/>
      <w:r w:rsidRPr="00C00D7B">
        <w:rPr>
          <w:rFonts w:ascii="Times New Roman" w:hAnsi="Times New Roman"/>
          <w:sz w:val="28"/>
        </w:rPr>
        <w:t>е</w:t>
      </w:r>
      <w:bookmarkEnd w:id="59"/>
      <w:r w:rsidRPr="00C00D7B">
        <w:rPr>
          <w:rFonts w:ascii="Times New Roman" w:hAnsi="Times New Roman"/>
          <w:sz w:val="28"/>
        </w:rPr>
        <w:t xml:space="preserve"> развит</w:t>
      </w:r>
      <w:bookmarkStart w:id="60" w:name="OCRUncertain1125"/>
      <w:r w:rsidRPr="00C00D7B">
        <w:rPr>
          <w:rFonts w:ascii="Times New Roman" w:hAnsi="Times New Roman"/>
          <w:sz w:val="28"/>
        </w:rPr>
        <w:t>и</w:t>
      </w:r>
      <w:bookmarkEnd w:id="60"/>
      <w:r w:rsidRPr="00C00D7B">
        <w:rPr>
          <w:rFonts w:ascii="Times New Roman" w:hAnsi="Times New Roman"/>
          <w:sz w:val="28"/>
        </w:rPr>
        <w:t xml:space="preserve">ю личности, </w:t>
      </w:r>
      <w:bookmarkStart w:id="61" w:name="OCRUncertain1134"/>
      <w:r w:rsidRPr="00C00D7B">
        <w:rPr>
          <w:rFonts w:ascii="Times New Roman" w:hAnsi="Times New Roman"/>
          <w:sz w:val="28"/>
        </w:rPr>
        <w:t>она</w:t>
      </w:r>
      <w:bookmarkEnd w:id="61"/>
      <w:r w:rsidRPr="00C00D7B">
        <w:rPr>
          <w:rFonts w:ascii="Times New Roman" w:hAnsi="Times New Roman"/>
          <w:sz w:val="28"/>
        </w:rPr>
        <w:t xml:space="preserve"> выполняет </w:t>
      </w:r>
      <w:bookmarkStart w:id="62" w:name="OCRUncertain1154"/>
      <w:r w:rsidRPr="00C00D7B">
        <w:rPr>
          <w:rFonts w:ascii="Times New Roman" w:hAnsi="Times New Roman"/>
          <w:sz w:val="28"/>
        </w:rPr>
        <w:t>общегуманитарную</w:t>
      </w:r>
      <w:bookmarkStart w:id="63" w:name="OCRUncertain1163"/>
      <w:bookmarkEnd w:id="62"/>
      <w:r w:rsidRPr="00C00D7B">
        <w:rPr>
          <w:rFonts w:ascii="Times New Roman" w:hAnsi="Times New Roman"/>
          <w:sz w:val="28"/>
        </w:rPr>
        <w:t>функцию;</w:t>
      </w:r>
      <w:bookmarkEnd w:id="63"/>
      <w:r w:rsidRPr="00C00D7B">
        <w:rPr>
          <w:rFonts w:ascii="Times New Roman" w:hAnsi="Times New Roman"/>
          <w:sz w:val="28"/>
        </w:rPr>
        <w:t xml:space="preserve"> помогая человеку приспосабливаться к данно</w:t>
      </w:r>
      <w:bookmarkStart w:id="64" w:name="OCRUncertain1184"/>
      <w:r w:rsidRPr="00C00D7B">
        <w:rPr>
          <w:rFonts w:ascii="Times New Roman" w:hAnsi="Times New Roman"/>
          <w:sz w:val="28"/>
        </w:rPr>
        <w:t>е</w:t>
      </w:r>
      <w:bookmarkEnd w:id="64"/>
      <w:r w:rsidRPr="00C00D7B">
        <w:rPr>
          <w:rFonts w:ascii="Times New Roman" w:hAnsi="Times New Roman"/>
          <w:sz w:val="28"/>
        </w:rPr>
        <w:t xml:space="preserve"> обществу, выполняет</w:t>
      </w:r>
      <w:bookmarkStart w:id="65" w:name="OCRUncertain1194"/>
      <w:r w:rsidRPr="00C00D7B">
        <w:rPr>
          <w:rFonts w:ascii="Times New Roman" w:hAnsi="Times New Roman"/>
          <w:sz w:val="28"/>
        </w:rPr>
        <w:t>е</w:t>
      </w:r>
      <w:bookmarkEnd w:id="65"/>
      <w:r w:rsidRPr="00C00D7B">
        <w:rPr>
          <w:rFonts w:ascii="Times New Roman" w:hAnsi="Times New Roman"/>
          <w:sz w:val="28"/>
        </w:rPr>
        <w:t xml:space="preserve"> функцию социализации или </w:t>
      </w:r>
      <w:bookmarkStart w:id="66" w:name="OCRUncertain1202"/>
      <w:r w:rsidRPr="00C00D7B">
        <w:rPr>
          <w:rFonts w:ascii="Times New Roman" w:hAnsi="Times New Roman"/>
          <w:sz w:val="28"/>
        </w:rPr>
        <w:t>адаптации;</w:t>
      </w:r>
      <w:bookmarkEnd w:id="66"/>
      <w:r w:rsidRPr="00C00D7B">
        <w:rPr>
          <w:rFonts w:ascii="Times New Roman" w:hAnsi="Times New Roman"/>
          <w:sz w:val="28"/>
        </w:rPr>
        <w:t xml:space="preserve"> де</w:t>
      </w:r>
      <w:bookmarkStart w:id="67" w:name="OCRUncertain1213"/>
      <w:r w:rsidRPr="00C00D7B">
        <w:rPr>
          <w:rFonts w:ascii="Times New Roman" w:hAnsi="Times New Roman"/>
          <w:sz w:val="28"/>
        </w:rPr>
        <w:t>й</w:t>
      </w:r>
      <w:bookmarkEnd w:id="67"/>
      <w:r w:rsidRPr="00C00D7B">
        <w:rPr>
          <w:rFonts w:ascii="Times New Roman" w:hAnsi="Times New Roman"/>
          <w:sz w:val="28"/>
        </w:rPr>
        <w:t>ствуя как система норм и правил, ре</w:t>
      </w:r>
      <w:bookmarkStart w:id="68" w:name="OCRUncertain1224"/>
      <w:r w:rsidRPr="00C00D7B">
        <w:rPr>
          <w:rFonts w:ascii="Times New Roman" w:hAnsi="Times New Roman"/>
          <w:sz w:val="28"/>
        </w:rPr>
        <w:t>г</w:t>
      </w:r>
      <w:bookmarkEnd w:id="68"/>
      <w:r w:rsidRPr="00C00D7B">
        <w:rPr>
          <w:rFonts w:ascii="Times New Roman" w:hAnsi="Times New Roman"/>
          <w:sz w:val="28"/>
        </w:rPr>
        <w:t xml:space="preserve">улируя </w:t>
      </w:r>
      <w:bookmarkStart w:id="69" w:name="OCRUncertain123"/>
      <w:r w:rsidRPr="00C00D7B">
        <w:rPr>
          <w:rFonts w:ascii="Times New Roman" w:hAnsi="Times New Roman"/>
          <w:sz w:val="28"/>
        </w:rPr>
        <w:t xml:space="preserve">жизнь </w:t>
      </w:r>
      <w:bookmarkEnd w:id="69"/>
      <w:r w:rsidRPr="00C00D7B">
        <w:rPr>
          <w:rFonts w:ascii="Times New Roman" w:hAnsi="Times New Roman"/>
          <w:sz w:val="28"/>
        </w:rPr>
        <w:t xml:space="preserve">людей, удерживая их в определенных границах </w:t>
      </w:r>
      <w:bookmarkStart w:id="70" w:name="OCRUncertain124"/>
      <w:r w:rsidRPr="00C00D7B">
        <w:rPr>
          <w:rFonts w:ascii="Times New Roman" w:hAnsi="Times New Roman"/>
          <w:sz w:val="28"/>
        </w:rPr>
        <w:t>-</w:t>
      </w:r>
      <w:bookmarkEnd w:id="70"/>
      <w:r w:rsidRPr="00C00D7B">
        <w:rPr>
          <w:rFonts w:ascii="Times New Roman" w:hAnsi="Times New Roman"/>
          <w:sz w:val="28"/>
        </w:rPr>
        <w:t xml:space="preserve"> культура выполняет </w:t>
      </w:r>
      <w:bookmarkStart w:id="71" w:name="OCRUncertain1253"/>
      <w:r w:rsidRPr="00C00D7B">
        <w:rPr>
          <w:rFonts w:ascii="Times New Roman" w:hAnsi="Times New Roman"/>
          <w:sz w:val="28"/>
        </w:rPr>
        <w:t>нормативную</w:t>
      </w:r>
      <w:bookmarkEnd w:id="71"/>
      <w:r w:rsidRPr="00C00D7B">
        <w:rPr>
          <w:rFonts w:ascii="Times New Roman" w:hAnsi="Times New Roman"/>
          <w:sz w:val="28"/>
        </w:rPr>
        <w:t xml:space="preserve"> или ре</w:t>
      </w:r>
      <w:bookmarkStart w:id="72" w:name="OCRUncertain126"/>
      <w:r w:rsidRPr="00C00D7B">
        <w:rPr>
          <w:rFonts w:ascii="Times New Roman" w:hAnsi="Times New Roman"/>
          <w:sz w:val="28"/>
        </w:rPr>
        <w:t>г</w:t>
      </w:r>
      <w:bookmarkEnd w:id="72"/>
      <w:r w:rsidRPr="00C00D7B">
        <w:rPr>
          <w:rFonts w:ascii="Times New Roman" w:hAnsi="Times New Roman"/>
          <w:sz w:val="28"/>
        </w:rPr>
        <w:t>улятивную функцию. Цен</w:t>
      </w:r>
      <w:bookmarkStart w:id="73" w:name="OCRUncertain128"/>
      <w:r w:rsidRPr="00C00D7B">
        <w:rPr>
          <w:rFonts w:ascii="Times New Roman" w:hAnsi="Times New Roman"/>
          <w:sz w:val="28"/>
        </w:rPr>
        <w:t>н</w:t>
      </w:r>
      <w:bookmarkEnd w:id="73"/>
      <w:r w:rsidRPr="00C00D7B">
        <w:rPr>
          <w:rFonts w:ascii="Times New Roman" w:hAnsi="Times New Roman"/>
          <w:sz w:val="28"/>
        </w:rPr>
        <w:t>остная фу</w:t>
      </w:r>
      <w:bookmarkStart w:id="74" w:name="OCRUncertain129"/>
      <w:r w:rsidRPr="00C00D7B">
        <w:rPr>
          <w:rFonts w:ascii="Times New Roman" w:hAnsi="Times New Roman"/>
          <w:sz w:val="28"/>
        </w:rPr>
        <w:t>н</w:t>
      </w:r>
      <w:bookmarkEnd w:id="74"/>
      <w:r w:rsidRPr="00C00D7B">
        <w:rPr>
          <w:rFonts w:ascii="Times New Roman" w:hAnsi="Times New Roman"/>
          <w:sz w:val="28"/>
        </w:rPr>
        <w:t xml:space="preserve">кция культуры проявляется в том, что </w:t>
      </w:r>
      <w:bookmarkStart w:id="75" w:name="OCRUncertain131"/>
      <w:r w:rsidRPr="00C00D7B">
        <w:rPr>
          <w:rFonts w:ascii="Times New Roman" w:hAnsi="Times New Roman"/>
          <w:sz w:val="28"/>
        </w:rPr>
        <w:t>к</w:t>
      </w:r>
      <w:bookmarkEnd w:id="75"/>
      <w:r w:rsidRPr="00C00D7B">
        <w:rPr>
          <w:rFonts w:ascii="Times New Roman" w:hAnsi="Times New Roman"/>
          <w:sz w:val="28"/>
        </w:rPr>
        <w:t>уль</w:t>
      </w:r>
      <w:bookmarkStart w:id="76" w:name="OCRUncertain132"/>
      <w:r w:rsidRPr="00C00D7B">
        <w:rPr>
          <w:rFonts w:ascii="Times New Roman" w:hAnsi="Times New Roman"/>
          <w:sz w:val="28"/>
        </w:rPr>
        <w:t>т</w:t>
      </w:r>
      <w:bookmarkEnd w:id="76"/>
      <w:r w:rsidRPr="00C00D7B">
        <w:rPr>
          <w:rFonts w:ascii="Times New Roman" w:hAnsi="Times New Roman"/>
          <w:sz w:val="28"/>
        </w:rPr>
        <w:t>ура, буд</w:t>
      </w:r>
      <w:bookmarkStart w:id="77" w:name="OCRUncertain1333"/>
      <w:r w:rsidRPr="00C00D7B">
        <w:rPr>
          <w:rFonts w:ascii="Times New Roman" w:hAnsi="Times New Roman"/>
          <w:sz w:val="28"/>
        </w:rPr>
        <w:t>у</w:t>
      </w:r>
      <w:bookmarkEnd w:id="77"/>
      <w:r w:rsidRPr="00C00D7B">
        <w:rPr>
          <w:rFonts w:ascii="Times New Roman" w:hAnsi="Times New Roman"/>
          <w:sz w:val="28"/>
        </w:rPr>
        <w:t>ч</w:t>
      </w:r>
      <w:bookmarkStart w:id="78" w:name="OCRUncertain1344"/>
      <w:r w:rsidRPr="00C00D7B">
        <w:rPr>
          <w:rFonts w:ascii="Times New Roman" w:hAnsi="Times New Roman"/>
          <w:sz w:val="28"/>
        </w:rPr>
        <w:t>и</w:t>
      </w:r>
      <w:bookmarkEnd w:id="78"/>
      <w:r w:rsidRPr="00C00D7B">
        <w:rPr>
          <w:rFonts w:ascii="Times New Roman" w:hAnsi="Times New Roman"/>
          <w:sz w:val="28"/>
        </w:rPr>
        <w:t xml:space="preserve"> по су</w:t>
      </w:r>
      <w:bookmarkStart w:id="79" w:name="OCRUncertain1354"/>
      <w:r w:rsidRPr="00C00D7B">
        <w:rPr>
          <w:rFonts w:ascii="Times New Roman" w:hAnsi="Times New Roman"/>
          <w:sz w:val="28"/>
        </w:rPr>
        <w:t>т</w:t>
      </w:r>
      <w:bookmarkEnd w:id="79"/>
      <w:r w:rsidRPr="00C00D7B">
        <w:rPr>
          <w:rFonts w:ascii="Times New Roman" w:hAnsi="Times New Roman"/>
          <w:sz w:val="28"/>
        </w:rPr>
        <w:t xml:space="preserve">и </w:t>
      </w:r>
      <w:bookmarkStart w:id="80" w:name="OCRUncertain1364"/>
      <w:r w:rsidRPr="00C00D7B">
        <w:rPr>
          <w:rFonts w:ascii="Times New Roman" w:hAnsi="Times New Roman"/>
          <w:sz w:val="28"/>
        </w:rPr>
        <w:t>с</w:t>
      </w:r>
      <w:bookmarkEnd w:id="80"/>
      <w:r w:rsidRPr="00C00D7B">
        <w:rPr>
          <w:rFonts w:ascii="Times New Roman" w:hAnsi="Times New Roman"/>
          <w:sz w:val="28"/>
        </w:rPr>
        <w:t>воей системой ценностей, формирует у каждо</w:t>
      </w:r>
      <w:bookmarkStart w:id="81" w:name="OCRUncertain1383"/>
      <w:r w:rsidRPr="00C00D7B">
        <w:rPr>
          <w:rFonts w:ascii="Times New Roman" w:hAnsi="Times New Roman"/>
          <w:sz w:val="28"/>
        </w:rPr>
        <w:t>г</w:t>
      </w:r>
      <w:bookmarkEnd w:id="81"/>
      <w:r w:rsidRPr="00C00D7B">
        <w:rPr>
          <w:rFonts w:ascii="Times New Roman" w:hAnsi="Times New Roman"/>
          <w:sz w:val="28"/>
        </w:rPr>
        <w:t>о члена данного общества личную систе</w:t>
      </w:r>
      <w:bookmarkStart w:id="82" w:name="OCRUncertain139"/>
      <w:r w:rsidRPr="00C00D7B">
        <w:rPr>
          <w:rFonts w:ascii="Times New Roman" w:hAnsi="Times New Roman"/>
          <w:sz w:val="28"/>
        </w:rPr>
        <w:t>му</w:t>
      </w:r>
      <w:bookmarkStart w:id="83" w:name="OCRUncertain140"/>
      <w:bookmarkEnd w:id="82"/>
      <w:r w:rsidRPr="00C00D7B">
        <w:rPr>
          <w:rFonts w:ascii="Times New Roman" w:hAnsi="Times New Roman"/>
          <w:sz w:val="28"/>
        </w:rPr>
        <w:t xml:space="preserve"> ценностей. Пoзнaвaтeльнaя</w:t>
      </w:r>
      <w:bookmarkEnd w:id="83"/>
      <w:r w:rsidRPr="00C00D7B">
        <w:rPr>
          <w:rFonts w:ascii="Times New Roman" w:hAnsi="Times New Roman"/>
          <w:sz w:val="28"/>
        </w:rPr>
        <w:t xml:space="preserve"> функция культуры </w:t>
      </w:r>
      <w:bookmarkStart w:id="84" w:name="OCRUncertain1412"/>
      <w:r w:rsidRPr="00C00D7B">
        <w:rPr>
          <w:rFonts w:ascii="Times New Roman" w:hAnsi="Times New Roman"/>
          <w:sz w:val="28"/>
        </w:rPr>
        <w:t>выражается</w:t>
      </w:r>
      <w:bookmarkEnd w:id="84"/>
      <w:r w:rsidRPr="00C00D7B">
        <w:rPr>
          <w:rFonts w:ascii="Times New Roman" w:hAnsi="Times New Roman"/>
          <w:sz w:val="28"/>
        </w:rPr>
        <w:t xml:space="preserve"> в раз</w:t>
      </w:r>
      <w:bookmarkStart w:id="85" w:name="OCRUncertain142"/>
      <w:r w:rsidRPr="00C00D7B">
        <w:rPr>
          <w:rFonts w:ascii="Times New Roman" w:hAnsi="Times New Roman"/>
          <w:sz w:val="28"/>
        </w:rPr>
        <w:t>в</w:t>
      </w:r>
      <w:bookmarkEnd w:id="85"/>
      <w:r w:rsidRPr="00C00D7B">
        <w:rPr>
          <w:rFonts w:ascii="Times New Roman" w:hAnsi="Times New Roman"/>
          <w:sz w:val="28"/>
        </w:rPr>
        <w:t>итии наук и нацел</w:t>
      </w:r>
      <w:bookmarkStart w:id="86" w:name="OCRUncertain143"/>
      <w:r w:rsidRPr="00C00D7B">
        <w:rPr>
          <w:rFonts w:ascii="Times New Roman" w:hAnsi="Times New Roman"/>
          <w:sz w:val="28"/>
        </w:rPr>
        <w:t>и</w:t>
      </w:r>
      <w:bookmarkEnd w:id="86"/>
      <w:r w:rsidRPr="00C00D7B">
        <w:rPr>
          <w:rFonts w:ascii="Times New Roman" w:hAnsi="Times New Roman"/>
          <w:sz w:val="28"/>
        </w:rPr>
        <w:t xml:space="preserve">вает </w:t>
      </w:r>
      <w:bookmarkStart w:id="87" w:name="OCRUncertain144"/>
      <w:r w:rsidRPr="00C00D7B">
        <w:rPr>
          <w:rFonts w:ascii="Times New Roman" w:hAnsi="Times New Roman"/>
          <w:sz w:val="28"/>
        </w:rPr>
        <w:t>человека</w:t>
      </w:r>
      <w:bookmarkEnd w:id="87"/>
      <w:r w:rsidRPr="00C00D7B">
        <w:rPr>
          <w:rFonts w:ascii="Times New Roman" w:hAnsi="Times New Roman"/>
          <w:sz w:val="28"/>
        </w:rPr>
        <w:t xml:space="preserve"> и обществ</w:t>
      </w:r>
      <w:bookmarkStart w:id="88" w:name="OCRUncertain1451"/>
      <w:r w:rsidRPr="00C00D7B">
        <w:rPr>
          <w:rFonts w:ascii="Times New Roman" w:hAnsi="Times New Roman"/>
          <w:sz w:val="28"/>
        </w:rPr>
        <w:t>о</w:t>
      </w:r>
      <w:bookmarkEnd w:id="88"/>
      <w:r w:rsidRPr="00C00D7B">
        <w:rPr>
          <w:rFonts w:ascii="Times New Roman" w:hAnsi="Times New Roman"/>
          <w:sz w:val="28"/>
        </w:rPr>
        <w:t xml:space="preserve"> на </w:t>
      </w:r>
      <w:bookmarkStart w:id="89" w:name="OCRUncertain146"/>
      <w:r w:rsidRPr="00C00D7B">
        <w:rPr>
          <w:rFonts w:ascii="Times New Roman" w:hAnsi="Times New Roman"/>
          <w:sz w:val="28"/>
        </w:rPr>
        <w:t>дальнейшее</w:t>
      </w:r>
      <w:bookmarkEnd w:id="89"/>
      <w:r w:rsidRPr="00C00D7B">
        <w:rPr>
          <w:rFonts w:ascii="Times New Roman" w:hAnsi="Times New Roman"/>
          <w:sz w:val="28"/>
        </w:rPr>
        <w:t xml:space="preserve"> познание </w:t>
      </w:r>
      <w:bookmarkStart w:id="90" w:name="OCRUncertain147"/>
      <w:r w:rsidRPr="00C00D7B">
        <w:rPr>
          <w:rFonts w:ascii="Times New Roman" w:hAnsi="Times New Roman"/>
          <w:sz w:val="28"/>
        </w:rPr>
        <w:t>мира.</w:t>
      </w:r>
      <w:bookmarkEnd w:id="90"/>
      <w:r w:rsidRPr="00C00D7B">
        <w:rPr>
          <w:rFonts w:ascii="Times New Roman" w:hAnsi="Times New Roman"/>
          <w:sz w:val="28"/>
        </w:rPr>
        <w:t xml:space="preserve"> Наконец, именно </w:t>
      </w:r>
      <w:bookmarkStart w:id="91" w:name="OCRUncertain148"/>
      <w:r w:rsidRPr="00C00D7B">
        <w:rPr>
          <w:rFonts w:ascii="Times New Roman" w:hAnsi="Times New Roman"/>
          <w:sz w:val="28"/>
        </w:rPr>
        <w:t>к</w:t>
      </w:r>
      <w:bookmarkEnd w:id="91"/>
      <w:r w:rsidRPr="00C00D7B">
        <w:rPr>
          <w:rFonts w:ascii="Times New Roman" w:hAnsi="Times New Roman"/>
          <w:sz w:val="28"/>
        </w:rPr>
        <w:t>ультура служит сред</w:t>
      </w:r>
      <w:bookmarkStart w:id="92" w:name="OCRUncertain150"/>
      <w:r w:rsidRPr="00C00D7B">
        <w:rPr>
          <w:rFonts w:ascii="Times New Roman" w:hAnsi="Times New Roman"/>
          <w:sz w:val="28"/>
        </w:rPr>
        <w:t>с</w:t>
      </w:r>
      <w:bookmarkEnd w:id="92"/>
      <w:r w:rsidRPr="00C00D7B">
        <w:rPr>
          <w:rFonts w:ascii="Times New Roman" w:hAnsi="Times New Roman"/>
          <w:sz w:val="28"/>
        </w:rPr>
        <w:t xml:space="preserve">твом передачи от поколения к поколению </w:t>
      </w:r>
      <w:bookmarkStart w:id="93" w:name="OCRUncertain151"/>
      <w:r w:rsidRPr="00C00D7B">
        <w:rPr>
          <w:rFonts w:ascii="Times New Roman" w:hAnsi="Times New Roman"/>
          <w:sz w:val="28"/>
        </w:rPr>
        <w:t>накопленного</w:t>
      </w:r>
      <w:bookmarkStart w:id="94" w:name="OCRUncertain152"/>
      <w:bookmarkEnd w:id="93"/>
      <w:r w:rsidRPr="00C00D7B">
        <w:rPr>
          <w:rFonts w:ascii="Times New Roman" w:hAnsi="Times New Roman"/>
          <w:sz w:val="28"/>
        </w:rPr>
        <w:t>опыта</w:t>
      </w:r>
      <w:bookmarkEnd w:id="94"/>
      <w:r w:rsidRPr="00C00D7B">
        <w:rPr>
          <w:rFonts w:ascii="Times New Roman" w:hAnsi="Times New Roman"/>
          <w:sz w:val="28"/>
        </w:rPr>
        <w:t>. У люд</w:t>
      </w:r>
      <w:bookmarkStart w:id="95" w:name="OCRUncertain153"/>
      <w:r w:rsidRPr="00C00D7B">
        <w:rPr>
          <w:rFonts w:ascii="Times New Roman" w:hAnsi="Times New Roman"/>
          <w:sz w:val="28"/>
        </w:rPr>
        <w:t>н</w:t>
      </w:r>
      <w:bookmarkEnd w:id="95"/>
      <w:r w:rsidRPr="00C00D7B">
        <w:rPr>
          <w:rFonts w:ascii="Times New Roman" w:hAnsi="Times New Roman"/>
          <w:sz w:val="28"/>
        </w:rPr>
        <w:t>ей нет генетической памяти на то, что сделано, изобретено, открыто, и дру</w:t>
      </w:r>
      <w:bookmarkStart w:id="96" w:name="OCRUncertain154"/>
      <w:r w:rsidRPr="00C00D7B">
        <w:rPr>
          <w:rFonts w:ascii="Times New Roman" w:hAnsi="Times New Roman"/>
          <w:sz w:val="28"/>
        </w:rPr>
        <w:t>г</w:t>
      </w:r>
      <w:bookmarkEnd w:id="96"/>
      <w:r w:rsidRPr="00C00D7B">
        <w:rPr>
          <w:rFonts w:ascii="Times New Roman" w:hAnsi="Times New Roman"/>
          <w:sz w:val="28"/>
        </w:rPr>
        <w:t xml:space="preserve">ого способа передать потомкам информацию о </w:t>
      </w:r>
      <w:bookmarkStart w:id="97" w:name="OCRUncertain155"/>
      <w:r w:rsidRPr="00C00D7B">
        <w:rPr>
          <w:rFonts w:ascii="Times New Roman" w:hAnsi="Times New Roman"/>
          <w:sz w:val="28"/>
        </w:rPr>
        <w:t>ми</w:t>
      </w:r>
      <w:bookmarkEnd w:id="97"/>
      <w:r w:rsidRPr="00C00D7B">
        <w:rPr>
          <w:rFonts w:ascii="Times New Roman" w:hAnsi="Times New Roman"/>
          <w:sz w:val="28"/>
        </w:rPr>
        <w:t xml:space="preserve">ре, </w:t>
      </w:r>
      <w:bookmarkStart w:id="98" w:name="OCRUncertain1562"/>
      <w:r w:rsidRPr="00C00D7B">
        <w:rPr>
          <w:rFonts w:ascii="Times New Roman" w:hAnsi="Times New Roman"/>
          <w:sz w:val="28"/>
        </w:rPr>
        <w:t>кро</w:t>
      </w:r>
      <w:bookmarkStart w:id="99" w:name="OCRUncertain157"/>
      <w:bookmarkEnd w:id="98"/>
      <w:r w:rsidRPr="00C00D7B">
        <w:rPr>
          <w:rFonts w:ascii="Times New Roman" w:hAnsi="Times New Roman"/>
          <w:sz w:val="28"/>
        </w:rPr>
        <w:t>ме</w:t>
      </w:r>
      <w:bookmarkEnd w:id="99"/>
      <w:r w:rsidRPr="00C00D7B">
        <w:rPr>
          <w:rFonts w:ascii="Times New Roman" w:hAnsi="Times New Roman"/>
          <w:sz w:val="28"/>
        </w:rPr>
        <w:t xml:space="preserve"> как через </w:t>
      </w:r>
      <w:bookmarkStart w:id="100" w:name="OCRUncertain1581"/>
      <w:r w:rsidRPr="00C00D7B">
        <w:rPr>
          <w:rFonts w:ascii="Times New Roman" w:hAnsi="Times New Roman"/>
          <w:sz w:val="28"/>
        </w:rPr>
        <w:t>к</w:t>
      </w:r>
      <w:bookmarkEnd w:id="100"/>
      <w:r w:rsidRPr="00C00D7B">
        <w:rPr>
          <w:rFonts w:ascii="Times New Roman" w:hAnsi="Times New Roman"/>
          <w:sz w:val="28"/>
        </w:rPr>
        <w:t xml:space="preserve">ультуру, просто не </w:t>
      </w:r>
      <w:bookmarkStart w:id="101" w:name="OCRUncertain159"/>
      <w:r w:rsidRPr="00C00D7B">
        <w:rPr>
          <w:rFonts w:ascii="Times New Roman" w:hAnsi="Times New Roman"/>
          <w:sz w:val="28"/>
        </w:rPr>
        <w:t>существует.</w:t>
      </w:r>
      <w:bookmarkEnd w:id="101"/>
      <w:r w:rsidRPr="00C00D7B">
        <w:rPr>
          <w:rFonts w:ascii="Times New Roman" w:hAnsi="Times New Roman"/>
          <w:sz w:val="28"/>
        </w:rPr>
        <w:t xml:space="preserve"> Поэто</w:t>
      </w:r>
      <w:bookmarkStart w:id="102" w:name="OCRUncertain160"/>
      <w:r w:rsidRPr="00C00D7B">
        <w:rPr>
          <w:rFonts w:ascii="Times New Roman" w:hAnsi="Times New Roman"/>
          <w:sz w:val="28"/>
        </w:rPr>
        <w:t>м</w:t>
      </w:r>
      <w:bookmarkEnd w:id="102"/>
      <w:r w:rsidRPr="00C00D7B">
        <w:rPr>
          <w:rFonts w:ascii="Times New Roman" w:hAnsi="Times New Roman"/>
          <w:sz w:val="28"/>
        </w:rPr>
        <w:t xml:space="preserve">у </w:t>
      </w:r>
      <w:bookmarkStart w:id="103" w:name="OCRUncertain161"/>
      <w:r w:rsidRPr="00C00D7B">
        <w:rPr>
          <w:rFonts w:ascii="Times New Roman" w:hAnsi="Times New Roman"/>
          <w:sz w:val="28"/>
        </w:rPr>
        <w:t>куль</w:t>
      </w:r>
      <w:bookmarkEnd w:id="103"/>
      <w:r w:rsidRPr="00C00D7B">
        <w:rPr>
          <w:rFonts w:ascii="Times New Roman" w:hAnsi="Times New Roman"/>
          <w:sz w:val="28"/>
        </w:rPr>
        <w:t xml:space="preserve">туру </w:t>
      </w:r>
      <w:bookmarkStart w:id="104" w:name="OCRUncertain1622"/>
      <w:r w:rsidRPr="00C00D7B">
        <w:rPr>
          <w:rFonts w:ascii="Times New Roman" w:hAnsi="Times New Roman"/>
          <w:sz w:val="28"/>
        </w:rPr>
        <w:t>с</w:t>
      </w:r>
      <w:bookmarkEnd w:id="104"/>
      <w:r w:rsidRPr="00C00D7B">
        <w:rPr>
          <w:rFonts w:ascii="Times New Roman" w:hAnsi="Times New Roman"/>
          <w:sz w:val="28"/>
        </w:rPr>
        <w:t xml:space="preserve">праведливо называют </w:t>
      </w:r>
      <w:bookmarkStart w:id="105" w:name="OCRUncertain163"/>
      <w:r w:rsidRPr="00C00D7B">
        <w:rPr>
          <w:rFonts w:ascii="Times New Roman" w:hAnsi="Times New Roman"/>
          <w:sz w:val="28"/>
        </w:rPr>
        <w:t>с</w:t>
      </w:r>
      <w:bookmarkEnd w:id="105"/>
      <w:r w:rsidRPr="00C00D7B">
        <w:rPr>
          <w:rFonts w:ascii="Times New Roman" w:hAnsi="Times New Roman"/>
          <w:sz w:val="28"/>
        </w:rPr>
        <w:t>оциал</w:t>
      </w:r>
      <w:bookmarkStart w:id="106" w:name="OCRUncertain164"/>
      <w:r w:rsidRPr="00C00D7B">
        <w:rPr>
          <w:rFonts w:ascii="Times New Roman" w:hAnsi="Times New Roman"/>
          <w:sz w:val="28"/>
        </w:rPr>
        <w:t>ь</w:t>
      </w:r>
      <w:bookmarkEnd w:id="106"/>
      <w:r w:rsidRPr="00C00D7B">
        <w:rPr>
          <w:rFonts w:ascii="Times New Roman" w:hAnsi="Times New Roman"/>
          <w:sz w:val="28"/>
        </w:rPr>
        <w:t xml:space="preserve">ной </w:t>
      </w:r>
      <w:bookmarkStart w:id="107" w:name="OCRUncertain165"/>
      <w:r w:rsidRPr="00C00D7B">
        <w:rPr>
          <w:rFonts w:ascii="Times New Roman" w:hAnsi="Times New Roman"/>
          <w:sz w:val="28"/>
        </w:rPr>
        <w:t>памятью</w:t>
      </w:r>
      <w:bookmarkEnd w:id="107"/>
      <w:r w:rsidRPr="00C00D7B">
        <w:rPr>
          <w:rFonts w:ascii="Times New Roman" w:hAnsi="Times New Roman"/>
          <w:sz w:val="28"/>
        </w:rPr>
        <w:t xml:space="preserve"> человечества.</w:t>
      </w:r>
    </w:p>
    <w:p w:rsidR="00C00D7B" w:rsidRDefault="00C00D7B" w:rsidP="00C00D7B">
      <w:pPr>
        <w:suppressAutoHyphens/>
        <w:spacing w:after="0" w:line="360" w:lineRule="auto"/>
        <w:ind w:firstLine="709"/>
        <w:jc w:val="both"/>
        <w:rPr>
          <w:rFonts w:ascii="Times New Roman" w:hAnsi="Times New Roman"/>
          <w:b/>
          <w:bCs/>
          <w:sz w:val="28"/>
          <w:lang w:val="en-US"/>
        </w:rPr>
      </w:pPr>
    </w:p>
    <w:p w:rsidR="00C00D7B" w:rsidRDefault="00577401" w:rsidP="00C00D7B">
      <w:pPr>
        <w:suppressAutoHyphens/>
        <w:spacing w:after="0" w:line="360" w:lineRule="auto"/>
        <w:ind w:firstLine="709"/>
        <w:jc w:val="both"/>
        <w:rPr>
          <w:rFonts w:ascii="Times New Roman" w:hAnsi="Times New Roman"/>
          <w:b/>
          <w:bCs/>
          <w:sz w:val="28"/>
          <w:lang w:val="en-US"/>
        </w:rPr>
      </w:pPr>
      <w:r w:rsidRPr="00C00D7B">
        <w:rPr>
          <w:rFonts w:ascii="Times New Roman" w:hAnsi="Times New Roman"/>
          <w:b/>
          <w:bCs/>
          <w:sz w:val="28"/>
        </w:rPr>
        <w:t xml:space="preserve">Законы развития культуры </w:t>
      </w:r>
    </w:p>
    <w:p w:rsidR="00C00D7B" w:rsidRDefault="00C00D7B" w:rsidP="00C00D7B">
      <w:pPr>
        <w:suppressAutoHyphens/>
        <w:spacing w:after="0" w:line="360" w:lineRule="auto"/>
        <w:ind w:firstLine="709"/>
        <w:jc w:val="both"/>
        <w:rPr>
          <w:rFonts w:ascii="Times New Roman" w:hAnsi="Times New Roman"/>
          <w:b/>
          <w:bCs/>
          <w:sz w:val="28"/>
          <w:lang w:val="en-US"/>
        </w:rPr>
      </w:pPr>
    </w:p>
    <w:p w:rsid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Признается, что существуют законы развития культуры - как в целом, так и ее отдельных элементов — литературы, живописи, моды, пр. К наиболее важным законам относятся следующие:</w:t>
      </w:r>
    </w:p>
    <w:p w:rsidR="00C00D7B" w:rsidRDefault="00577401" w:rsidP="00C00D7B">
      <w:pPr>
        <w:numPr>
          <w:ilvl w:val="0"/>
          <w:numId w:val="5"/>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культура обладает способностью к воспроизводству самой себя;</w:t>
      </w:r>
    </w:p>
    <w:p w:rsidR="00C00D7B" w:rsidRDefault="00577401" w:rsidP="00C00D7B">
      <w:pPr>
        <w:numPr>
          <w:ilvl w:val="0"/>
          <w:numId w:val="5"/>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каждое культурное событие находится в зависимости от того, что было прежде, и влияет на то, что будет потом;</w:t>
      </w:r>
    </w:p>
    <w:p w:rsidR="00C00D7B" w:rsidRDefault="00577401" w:rsidP="00C00D7B">
      <w:pPr>
        <w:numPr>
          <w:ilvl w:val="0"/>
          <w:numId w:val="5"/>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наиболее устойчивыми и консервативными элементами культуры являются нематериальные элементы, медленнее всего поддается народному влиянию национальный характер и менталитет народа; новаторская часть культуры связана прежде всего с техническим творчеством;</w:t>
      </w:r>
    </w:p>
    <w:p w:rsidR="00C00D7B" w:rsidRDefault="00577401" w:rsidP="00C00D7B">
      <w:pPr>
        <w:numPr>
          <w:ilvl w:val="0"/>
          <w:numId w:val="5"/>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наиболее специфические черты культуры проявляются в специфике общения людей, каждое общество вырабатывает свой тип общения;</w:t>
      </w:r>
    </w:p>
    <w:p w:rsidR="00C00D7B" w:rsidRDefault="00577401" w:rsidP="00C00D7B">
      <w:pPr>
        <w:numPr>
          <w:ilvl w:val="0"/>
          <w:numId w:val="5"/>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каждое общество формирует свой идеал человека, который, в свою очередь, влияет на культурное развитие данного общества;</w:t>
      </w:r>
    </w:p>
    <w:p w:rsidR="00C00D7B" w:rsidRDefault="00577401" w:rsidP="00C00D7B">
      <w:pPr>
        <w:numPr>
          <w:ilvl w:val="0"/>
          <w:numId w:val="5"/>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в культуре нет мелочей и действует принцип «все говорит обо всем»;</w:t>
      </w:r>
    </w:p>
    <w:p w:rsidR="00577401" w:rsidRPr="00C00D7B" w:rsidRDefault="00577401" w:rsidP="00C00D7B">
      <w:pPr>
        <w:numPr>
          <w:ilvl w:val="0"/>
          <w:numId w:val="5"/>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то, что было роскошью вчера, становится массовым сегодня.</w:t>
      </w:r>
    </w:p>
    <w:p w:rsidR="00C00D7B" w:rsidRDefault="00C00D7B">
      <w:pPr>
        <w:rPr>
          <w:rFonts w:ascii="Times New Roman" w:hAnsi="Times New Roman"/>
          <w:b/>
          <w:bCs/>
          <w:sz w:val="28"/>
          <w:lang w:val="en-US"/>
        </w:rPr>
      </w:pPr>
      <w:r>
        <w:rPr>
          <w:rFonts w:ascii="Times New Roman" w:hAnsi="Times New Roman"/>
          <w:b/>
          <w:bCs/>
          <w:sz w:val="28"/>
          <w:lang w:val="en-US"/>
        </w:rPr>
        <w:br w:type="page"/>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Мировые и национальные религии</w:t>
      </w:r>
    </w:p>
    <w:p w:rsidR="00C00D7B" w:rsidRDefault="00C00D7B" w:rsidP="00C00D7B">
      <w:pPr>
        <w:suppressAutoHyphens/>
        <w:spacing w:after="0" w:line="360" w:lineRule="auto"/>
        <w:ind w:firstLine="709"/>
        <w:jc w:val="both"/>
        <w:rPr>
          <w:rFonts w:ascii="Times New Roman" w:hAnsi="Times New Roman"/>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Для понимания особенностей культурного развития любого народа необходимо знакомство с его религиозными воззрениями. Это определяется тем, что религии выступали в качестве стержня народной культуры в прошлом, и продолжают играть исключительно важную роль в </w:t>
      </w:r>
      <w:bookmarkStart w:id="108" w:name="OCRUncertain10051"/>
      <w:r w:rsidRPr="00C00D7B">
        <w:rPr>
          <w:rFonts w:ascii="Times New Roman" w:hAnsi="Times New Roman"/>
          <w:sz w:val="28"/>
        </w:rPr>
        <w:t>современном</w:t>
      </w:r>
      <w:bookmarkEnd w:id="108"/>
      <w:r w:rsidRPr="00C00D7B">
        <w:rPr>
          <w:rFonts w:ascii="Times New Roman" w:hAnsi="Times New Roman"/>
          <w:sz w:val="28"/>
        </w:rPr>
        <w:t xml:space="preserve"> мире. Религия — один из ведущих факторов развития человечества. В рамках этой темы изучаются основные положения мировых и национальных религий, закономерности в их развитии. Также материал о религиях и влиянии религий на другие сферы культуры содержится в лекции 2: «</w:t>
      </w:r>
      <w:r w:rsidRPr="00C00D7B">
        <w:rPr>
          <w:rFonts w:ascii="Times New Roman" w:hAnsi="Times New Roman"/>
          <w:bCs/>
          <w:sz w:val="28"/>
        </w:rPr>
        <w:t xml:space="preserve">Первобытная культура. </w:t>
      </w:r>
      <w:r w:rsidRPr="00C00D7B">
        <w:rPr>
          <w:rFonts w:ascii="Times New Roman" w:hAnsi="Times New Roman"/>
          <w:sz w:val="28"/>
        </w:rPr>
        <w:t>Культура цивилизаций Древности»</w:t>
      </w:r>
      <w:r w:rsidRPr="00C00D7B">
        <w:rPr>
          <w:rFonts w:ascii="Times New Roman" w:hAnsi="Times New Roman"/>
          <w:bCs/>
          <w:sz w:val="28"/>
        </w:rPr>
        <w:t xml:space="preserve"> и л</w:t>
      </w:r>
      <w:r w:rsidRPr="00C00D7B">
        <w:rPr>
          <w:rFonts w:ascii="Times New Roman" w:hAnsi="Times New Roman"/>
          <w:sz w:val="28"/>
        </w:rPr>
        <w:t>екции 3: «Мировая культура в эпоху Средневековья».</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Термин «</w:t>
      </w:r>
      <w:r w:rsidRPr="00C00D7B">
        <w:rPr>
          <w:rFonts w:ascii="Times New Roman" w:hAnsi="Times New Roman"/>
          <w:b/>
          <w:bCs/>
          <w:sz w:val="28"/>
        </w:rPr>
        <w:t>религия</w:t>
      </w:r>
      <w:r w:rsidRPr="00C00D7B">
        <w:rPr>
          <w:rFonts w:ascii="Times New Roman" w:hAnsi="Times New Roman"/>
          <w:sz w:val="28"/>
        </w:rPr>
        <w:t>» происходит от латинского religio, что означает святыня, предмет культа, связь. Религию определяют как мировоззрение, мироощущение и поведение, в основе которых лежит вера в существование бога или богов, т.е. вера в сверхъестественное. В основании всех религий можно увидеть две основные идеи:</w:t>
      </w:r>
    </w:p>
    <w:p w:rsidR="00577401" w:rsidRPr="00C00D7B" w:rsidRDefault="00577401" w:rsidP="00C00D7B">
      <w:pPr>
        <w:numPr>
          <w:ilvl w:val="0"/>
          <w:numId w:val="6"/>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веру в то, что гибель живого существа не означает конца существования: другая, особая жизнь возможна и после смерти;</w:t>
      </w:r>
    </w:p>
    <w:p w:rsidR="00577401" w:rsidRPr="00C00D7B" w:rsidRDefault="00577401" w:rsidP="00C00D7B">
      <w:pPr>
        <w:numPr>
          <w:ilvl w:val="0"/>
          <w:numId w:val="6"/>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веру в то, что справедливость, почти не достижимая в реальном мире, при жизни, обязательно восторжествует в мире потустороннем, после смерти.</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Исторические формы развития религии</w:t>
      </w:r>
      <w:r w:rsidRPr="00C00D7B">
        <w:rPr>
          <w:rFonts w:ascii="Times New Roman" w:hAnsi="Times New Roman"/>
          <w:sz w:val="28"/>
        </w:rPr>
        <w:t>:</w:t>
      </w:r>
    </w:p>
    <w:p w:rsidR="00577401" w:rsidRPr="00C00D7B" w:rsidRDefault="00577401" w:rsidP="00C00D7B">
      <w:pPr>
        <w:numPr>
          <w:ilvl w:val="0"/>
          <w:numId w:val="3"/>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 xml:space="preserve">племенные — магия, тотемизм, фетишизм, анимизм; </w:t>
      </w:r>
    </w:p>
    <w:p w:rsidR="00577401" w:rsidRPr="00C00D7B" w:rsidRDefault="00577401" w:rsidP="00C00D7B">
      <w:pPr>
        <w:numPr>
          <w:ilvl w:val="0"/>
          <w:numId w:val="3"/>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национально-государственные (этнические);</w:t>
      </w:r>
    </w:p>
    <w:p w:rsidR="00577401" w:rsidRPr="00C00D7B" w:rsidRDefault="00577401" w:rsidP="00C00D7B">
      <w:pPr>
        <w:numPr>
          <w:ilvl w:val="0"/>
          <w:numId w:val="3"/>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мировые.</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 xml:space="preserve">Национальные религии </w:t>
      </w:r>
      <w:r w:rsidRPr="00C00D7B">
        <w:rPr>
          <w:rFonts w:ascii="Times New Roman" w:hAnsi="Times New Roman"/>
          <w:sz w:val="28"/>
        </w:rPr>
        <w:t>распространены, как правило, в пределах одного народа. К ним, в частности, относятся индуизм, конфуцианство, даосизм, синтоизм,</w:t>
      </w:r>
      <w:r w:rsidR="00C00D7B">
        <w:rPr>
          <w:rFonts w:ascii="Times New Roman" w:hAnsi="Times New Roman"/>
          <w:sz w:val="28"/>
        </w:rPr>
        <w:t xml:space="preserve"> </w:t>
      </w:r>
      <w:r w:rsidRPr="00C00D7B">
        <w:rPr>
          <w:rFonts w:ascii="Times New Roman" w:hAnsi="Times New Roman"/>
          <w:sz w:val="28"/>
        </w:rPr>
        <w:t>зороастризм, иудаизм.</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Мировые религии</w:t>
      </w:r>
      <w:r w:rsidRPr="00C00D7B">
        <w:rPr>
          <w:rFonts w:ascii="Times New Roman" w:hAnsi="Times New Roman"/>
          <w:sz w:val="28"/>
        </w:rPr>
        <w:t xml:space="preserve"> не имеют государственных и этнических ограничений и распространены в разных странах. К мировым религиям относятся буд</w:t>
      </w:r>
      <w:bookmarkStart w:id="109" w:name="OCRUncertain101011"/>
      <w:r w:rsidRPr="00C00D7B">
        <w:rPr>
          <w:rFonts w:ascii="Times New Roman" w:hAnsi="Times New Roman"/>
          <w:sz w:val="28"/>
        </w:rPr>
        <w:t>ди</w:t>
      </w:r>
      <w:bookmarkEnd w:id="109"/>
      <w:r w:rsidRPr="00C00D7B">
        <w:rPr>
          <w:rFonts w:ascii="Times New Roman" w:hAnsi="Times New Roman"/>
          <w:sz w:val="28"/>
        </w:rPr>
        <w:t xml:space="preserve">зм, христианство, ислам. Это наиболее важные религии в современном мире, число их последователей составляет основную массу населения Земли.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Религии делятся на </w:t>
      </w:r>
      <w:r w:rsidRPr="00C00D7B">
        <w:rPr>
          <w:rFonts w:ascii="Times New Roman" w:hAnsi="Times New Roman"/>
          <w:b/>
          <w:bCs/>
          <w:sz w:val="28"/>
        </w:rPr>
        <w:t>учительские</w:t>
      </w:r>
      <w:r w:rsidRPr="00C00D7B">
        <w:rPr>
          <w:rFonts w:ascii="Times New Roman" w:hAnsi="Times New Roman"/>
          <w:sz w:val="28"/>
        </w:rPr>
        <w:t xml:space="preserve"> — имеющие основоположника, учителя, и </w:t>
      </w:r>
      <w:r w:rsidRPr="00C00D7B">
        <w:rPr>
          <w:rFonts w:ascii="Times New Roman" w:hAnsi="Times New Roman"/>
          <w:b/>
          <w:bCs/>
          <w:sz w:val="28"/>
        </w:rPr>
        <w:t>народные</w:t>
      </w:r>
      <w:r w:rsidRPr="00C00D7B">
        <w:rPr>
          <w:rFonts w:ascii="Times New Roman" w:hAnsi="Times New Roman"/>
          <w:sz w:val="28"/>
        </w:rPr>
        <w:t xml:space="preserve">, когда невозможно указать конкретного основателя, пророка.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С точки зрения объекта обожествления</w:t>
      </w:r>
      <w:r w:rsidR="00C00D7B">
        <w:rPr>
          <w:rFonts w:ascii="Times New Roman" w:hAnsi="Times New Roman"/>
          <w:sz w:val="28"/>
        </w:rPr>
        <w:t xml:space="preserve"> </w:t>
      </w:r>
      <w:r w:rsidRPr="00C00D7B">
        <w:rPr>
          <w:rFonts w:ascii="Times New Roman" w:hAnsi="Times New Roman"/>
          <w:sz w:val="28"/>
        </w:rPr>
        <w:t xml:space="preserve">— выделяют религии </w:t>
      </w:r>
      <w:r w:rsidRPr="00C00D7B">
        <w:rPr>
          <w:rFonts w:ascii="Times New Roman" w:hAnsi="Times New Roman"/>
          <w:b/>
          <w:bCs/>
          <w:sz w:val="28"/>
        </w:rPr>
        <w:t>политеистические</w:t>
      </w:r>
      <w:r w:rsidRPr="00C00D7B">
        <w:rPr>
          <w:rFonts w:ascii="Times New Roman" w:hAnsi="Times New Roman"/>
          <w:sz w:val="28"/>
        </w:rPr>
        <w:t xml:space="preserve"> — это поклонение многим богам (политеизм, многобожие, язычество), и религии </w:t>
      </w:r>
      <w:r w:rsidRPr="00C00D7B">
        <w:rPr>
          <w:rFonts w:ascii="Times New Roman" w:hAnsi="Times New Roman"/>
          <w:b/>
          <w:bCs/>
          <w:sz w:val="28"/>
        </w:rPr>
        <w:t>монотеистические</w:t>
      </w:r>
      <w:r w:rsidRPr="00C00D7B">
        <w:rPr>
          <w:rFonts w:ascii="Times New Roman" w:hAnsi="Times New Roman"/>
          <w:sz w:val="28"/>
        </w:rPr>
        <w:t xml:space="preserve"> (монотеизм). </w:t>
      </w:r>
    </w:p>
    <w:p w:rsidR="00C00D7B" w:rsidRDefault="00C00D7B" w:rsidP="00C00D7B">
      <w:pPr>
        <w:suppressAutoHyphens/>
        <w:spacing w:after="0" w:line="360" w:lineRule="auto"/>
        <w:ind w:firstLine="709"/>
        <w:jc w:val="both"/>
        <w:rPr>
          <w:rFonts w:ascii="Times New Roman" w:hAnsi="Times New Roman"/>
          <w:b/>
          <w:bCs/>
          <w:sz w:val="28"/>
          <w:lang w:val="en-US"/>
        </w:rPr>
      </w:pPr>
    </w:p>
    <w:p w:rsidR="00577401" w:rsidRP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Национальные религии</w:t>
      </w:r>
    </w:p>
    <w:p w:rsidR="00C00D7B" w:rsidRDefault="00C00D7B" w:rsidP="00C00D7B">
      <w:pPr>
        <w:suppressAutoHyphens/>
        <w:spacing w:after="0" w:line="360" w:lineRule="auto"/>
        <w:ind w:firstLine="709"/>
        <w:jc w:val="both"/>
        <w:rPr>
          <w:rFonts w:ascii="Times New Roman" w:hAnsi="Times New Roman"/>
          <w:b/>
          <w:bCs/>
          <w:sz w:val="28"/>
          <w:lang w:val="en-US"/>
        </w:rPr>
      </w:pPr>
    </w:p>
    <w:p w:rsidR="00577401" w:rsidRP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Индия:</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Индуизм</w:t>
      </w:r>
      <w:r w:rsidRPr="00C00D7B">
        <w:rPr>
          <w:rFonts w:ascii="Times New Roman" w:hAnsi="Times New Roman"/>
          <w:sz w:val="28"/>
        </w:rPr>
        <w:t xml:space="preserve"> — национальная религия в Индии. Это одна из наиболее крупных в мире по числу последователей религия, в настоящее время число индуссов составляет около одного миллиарда человек. Начало индуизма относят ко второму тысячелетию до н.э. Первый этап в его развитии принято обозначать как </w:t>
      </w:r>
      <w:r w:rsidRPr="00C00D7B">
        <w:rPr>
          <w:rFonts w:ascii="Times New Roman" w:hAnsi="Times New Roman"/>
          <w:b/>
          <w:bCs/>
          <w:sz w:val="28"/>
        </w:rPr>
        <w:t>ведический</w:t>
      </w:r>
      <w:r w:rsidRPr="00C00D7B">
        <w:rPr>
          <w:rFonts w:ascii="Times New Roman" w:hAnsi="Times New Roman"/>
          <w:sz w:val="28"/>
        </w:rPr>
        <w:t xml:space="preserve"> — по названию священных книг Вед, которые, как полагали жители древней Индии, были даны людям самими богами.</w:t>
      </w:r>
      <w:r w:rsidR="00C00D7B">
        <w:rPr>
          <w:rFonts w:ascii="Times New Roman" w:hAnsi="Times New Roman"/>
          <w:sz w:val="28"/>
        </w:rPr>
        <w:t xml:space="preserve"> </w:t>
      </w:r>
      <w:r w:rsidRPr="00C00D7B">
        <w:rPr>
          <w:rFonts w:ascii="Times New Roman" w:hAnsi="Times New Roman"/>
          <w:sz w:val="28"/>
        </w:rPr>
        <w:t>Веды включали религиозные гимны, молитвенные формулы, магические заклинания. Число божеств в ведийской религии очень велико — многие сотни, это политеистическая религия. Высшие боги отличались бессмертием и всемогуществом, и были во многом похожи на людей — могли быть злыми и благосклонными, хитрыми и простодушными. Самыми популярными богами были покровитель воинов Индра, кровожадный и мстительный Рудра,</w:t>
      </w:r>
      <w:r w:rsidR="00C00D7B">
        <w:rPr>
          <w:rFonts w:ascii="Times New Roman" w:hAnsi="Times New Roman"/>
          <w:sz w:val="28"/>
        </w:rPr>
        <w:t xml:space="preserve"> </w:t>
      </w:r>
      <w:r w:rsidRPr="00C00D7B">
        <w:rPr>
          <w:rFonts w:ascii="Times New Roman" w:hAnsi="Times New Roman"/>
          <w:sz w:val="28"/>
        </w:rPr>
        <w:t xml:space="preserve">добрые братья Асвины, умевший принимать любой облик Вишну, бог мертвых Яма, бог жрецов и молитвы Брахма.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Значение Брахмы от века к веку усиливалось и в первом тысячелетии до н.э. он стал почитаться как единственный устроитель вселенной, царь всех богов. По имени Брахмы древнеиндийскую религию в этот период называют </w:t>
      </w:r>
      <w:r w:rsidRPr="00C00D7B">
        <w:rPr>
          <w:rFonts w:ascii="Times New Roman" w:hAnsi="Times New Roman"/>
          <w:b/>
          <w:bCs/>
          <w:sz w:val="28"/>
        </w:rPr>
        <w:t>брахманизмом.</w:t>
      </w:r>
      <w:r w:rsidRPr="00C00D7B">
        <w:rPr>
          <w:rFonts w:ascii="Times New Roman" w:hAnsi="Times New Roman"/>
          <w:sz w:val="28"/>
        </w:rPr>
        <w:t xml:space="preserve"> Брахманы учили, что жизнь человека с самого рождения сопряжена со страданием, поэтому смерть является освободительницей для людей, помогая им перейти «из тьмы в свет». Брахманы же разработали учение о переселении душ. После смерти, утверждали они, люди вновь рождаются на Земле в новом облике. Брахманы сформулировали идею </w:t>
      </w:r>
      <w:r w:rsidRPr="00C00D7B">
        <w:rPr>
          <w:rFonts w:ascii="Times New Roman" w:hAnsi="Times New Roman"/>
          <w:b/>
          <w:bCs/>
          <w:sz w:val="28"/>
        </w:rPr>
        <w:t xml:space="preserve">сансары — </w:t>
      </w:r>
      <w:r w:rsidRPr="00C00D7B">
        <w:rPr>
          <w:rFonts w:ascii="Times New Roman" w:hAnsi="Times New Roman"/>
          <w:sz w:val="28"/>
        </w:rPr>
        <w:t xml:space="preserve">бесконечного круговращения жизни, и </w:t>
      </w:r>
      <w:r w:rsidRPr="00C00D7B">
        <w:rPr>
          <w:rFonts w:ascii="Times New Roman" w:hAnsi="Times New Roman"/>
          <w:b/>
          <w:bCs/>
          <w:sz w:val="28"/>
        </w:rPr>
        <w:t>кармы</w:t>
      </w:r>
      <w:r w:rsidRPr="00C00D7B">
        <w:rPr>
          <w:rFonts w:ascii="Times New Roman" w:hAnsi="Times New Roman"/>
          <w:sz w:val="28"/>
        </w:rPr>
        <w:t xml:space="preserve"> - новый облик человека зависит от его прежних поступков, а современные действия человека предопределят его будущее перевоплощение.</w:t>
      </w:r>
      <w:r w:rsidR="00C00D7B">
        <w:rPr>
          <w:rFonts w:ascii="Times New Roman" w:hAnsi="Times New Roman"/>
          <w:sz w:val="28"/>
        </w:rPr>
        <w:t xml:space="preserve">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 8 в. до н.э. на основе этих религиозных идей возник </w:t>
      </w:r>
      <w:r w:rsidRPr="00C00D7B">
        <w:rPr>
          <w:rFonts w:ascii="Times New Roman" w:hAnsi="Times New Roman"/>
          <w:b/>
          <w:bCs/>
          <w:sz w:val="28"/>
        </w:rPr>
        <w:t>джайнизм</w:t>
      </w:r>
      <w:r w:rsidRPr="00C00D7B">
        <w:rPr>
          <w:rFonts w:ascii="Times New Roman" w:hAnsi="Times New Roman"/>
          <w:sz w:val="28"/>
        </w:rPr>
        <w:t xml:space="preserve">. В основе его лежало представление о том, душа всегда привязана к телу, а совместным продуктом их деятельности является карма. Будущая судьба души зависит от поступков: грех может низвести человека до перехода в неживую материю, добродетель — возвысить до воплощения в божестве, но лучшим исходом является уничтожение кармы, так как это освобождает душу от рабства телесного существования. Это освобождение есть состояние </w:t>
      </w:r>
      <w:r w:rsidRPr="00C00D7B">
        <w:rPr>
          <w:rFonts w:ascii="Times New Roman" w:hAnsi="Times New Roman"/>
          <w:b/>
          <w:bCs/>
          <w:sz w:val="28"/>
        </w:rPr>
        <w:t>нирваны.</w:t>
      </w:r>
    </w:p>
    <w:p w:rsidR="00577401" w:rsidRP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Китай:</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Конфуцианство —</w:t>
      </w:r>
      <w:r w:rsidRPr="00C00D7B">
        <w:rPr>
          <w:rFonts w:ascii="Times New Roman" w:hAnsi="Times New Roman"/>
          <w:sz w:val="28"/>
        </w:rPr>
        <w:t xml:space="preserve"> национальная религия в Китае. Основоположником ее был Кун Фу Цзы, а в европейской транскрипции — Конфуций, живший в 6-5 вв. до н.э. Уже в детстве он обнаружил тягу к знаниям, хорошо разбирался в обрядах и церемониях, с любовью и уважением относился к старшим. Он записал старинные обычаи, традиционные нормы поведения, принципы этики. Книги, составленные Конфуцием и его учениками, уже в древности считались священными, единственным источником мудрости. Главное внимание Конфуция было обращено на проблемы нравственности и взаимоотношения человека и общества. Важнейшая добродетель человека, утверждал он, это</w:t>
      </w:r>
      <w:r w:rsidR="00C00D7B">
        <w:rPr>
          <w:rFonts w:ascii="Times New Roman" w:hAnsi="Times New Roman"/>
          <w:sz w:val="28"/>
        </w:rPr>
        <w:t xml:space="preserve"> </w:t>
      </w:r>
      <w:r w:rsidRPr="00C00D7B">
        <w:rPr>
          <w:rFonts w:ascii="Times New Roman" w:hAnsi="Times New Roman"/>
          <w:sz w:val="28"/>
        </w:rPr>
        <w:t xml:space="preserve">почитание родителей и старших и послушание им, поэтому первая и самая важная </w:t>
      </w:r>
      <w:r w:rsidRPr="00C00D7B">
        <w:rPr>
          <w:rFonts w:ascii="Times New Roman" w:hAnsi="Times New Roman"/>
          <w:b/>
          <w:bCs/>
          <w:sz w:val="28"/>
        </w:rPr>
        <w:t>заповедь</w:t>
      </w:r>
      <w:r w:rsidRPr="00C00D7B">
        <w:rPr>
          <w:rFonts w:ascii="Times New Roman" w:hAnsi="Times New Roman"/>
          <w:sz w:val="28"/>
        </w:rPr>
        <w:t xml:space="preserve">, данная Конфуцием, гласила: «почитание родителей и уважение к старшим является сущностью жизни». Суть второй заповеди — необходимость для всех исполнять </w:t>
      </w:r>
      <w:r w:rsidRPr="00C00D7B">
        <w:rPr>
          <w:rFonts w:ascii="Times New Roman" w:hAnsi="Times New Roman"/>
          <w:b/>
          <w:bCs/>
          <w:sz w:val="28"/>
        </w:rPr>
        <w:t>«ритуал»</w:t>
      </w:r>
      <w:r w:rsidRPr="00C00D7B">
        <w:rPr>
          <w:rFonts w:ascii="Times New Roman" w:hAnsi="Times New Roman"/>
          <w:sz w:val="28"/>
        </w:rPr>
        <w:t>, т.е. следовать установленным в обществе правилам и обрядам. Только в этом случае, считал Конфуций,</w:t>
      </w:r>
      <w:r w:rsidR="00C00D7B">
        <w:rPr>
          <w:rFonts w:ascii="Times New Roman" w:hAnsi="Times New Roman"/>
          <w:sz w:val="28"/>
        </w:rPr>
        <w:t xml:space="preserve"> </w:t>
      </w:r>
      <w:r w:rsidRPr="00C00D7B">
        <w:rPr>
          <w:rFonts w:ascii="Times New Roman" w:hAnsi="Times New Roman"/>
          <w:sz w:val="28"/>
        </w:rPr>
        <w:t>в государстве может быть покой, порядок и благополучие. Государство он определил как высшую общественную ценность, поэтому все усилия народа должны быть сконцентрированы на том, чтобы государство существовало и процветало. Во 2 в. до н.э. конфуцианство становится государственной религией в Китае. Особенность конфуцианства в том, что в рамках его не существовало особой касты жрецов. Все религиозные церемонии выполняли государственные чиновники, особо важные — сам император. Конфуцианство унаследовало от древних народных культов веру в существование многих богов, таким образом, это — политеизм.</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 xml:space="preserve">Даосизм — </w:t>
      </w:r>
      <w:r w:rsidRPr="00C00D7B">
        <w:rPr>
          <w:rFonts w:ascii="Times New Roman" w:hAnsi="Times New Roman"/>
          <w:sz w:val="28"/>
        </w:rPr>
        <w:t xml:space="preserve">другая национальная религия Китая —также возник на рубеже 6 5 вв. до н.э. Его основатель Лао Цзы, автор знаменитой книги «О Дао и Дэ». «Дэ» означает достоинство человека, а «Дао» является ведущим понятием даосизма, давшее название всей религии. Дао определяют как основной принцип всего существующего, универсальный закон, по которому развивается вся Вселенная и сам человек. Изменить </w:t>
      </w:r>
      <w:r w:rsidRPr="00C00D7B">
        <w:rPr>
          <w:rFonts w:ascii="Times New Roman" w:hAnsi="Times New Roman"/>
          <w:b/>
          <w:bCs/>
          <w:sz w:val="28"/>
        </w:rPr>
        <w:t>дао</w:t>
      </w:r>
      <w:r w:rsidRPr="00C00D7B">
        <w:rPr>
          <w:rFonts w:ascii="Times New Roman" w:hAnsi="Times New Roman"/>
          <w:sz w:val="28"/>
        </w:rPr>
        <w:t xml:space="preserve"> невозможно, поэтому удел человека — просто созерцать жизнь и стараться постичь дао. Таким образом, Лао Цзы сформулировал </w:t>
      </w:r>
      <w:r w:rsidRPr="00C00D7B">
        <w:rPr>
          <w:rFonts w:ascii="Times New Roman" w:hAnsi="Times New Roman"/>
          <w:b/>
          <w:bCs/>
          <w:sz w:val="28"/>
        </w:rPr>
        <w:t>«теорию недеяния»</w:t>
      </w:r>
      <w:r w:rsidRPr="00C00D7B">
        <w:rPr>
          <w:rFonts w:ascii="Times New Roman" w:hAnsi="Times New Roman"/>
          <w:sz w:val="28"/>
        </w:rPr>
        <w:t xml:space="preserve"> - важнейший принцип даосизма. По отношению к божественному началу в мире позиция даосизма была такой:</w:t>
      </w:r>
      <w:r w:rsidR="00C00D7B">
        <w:rPr>
          <w:rFonts w:ascii="Times New Roman" w:hAnsi="Times New Roman"/>
          <w:sz w:val="28"/>
        </w:rPr>
        <w:t xml:space="preserve"> </w:t>
      </w:r>
      <w:r w:rsidRPr="00C00D7B">
        <w:rPr>
          <w:rFonts w:ascii="Times New Roman" w:hAnsi="Times New Roman"/>
          <w:sz w:val="28"/>
        </w:rPr>
        <w:t>существование богов не отрицалось, но сами боги считались порождением Дао.</w:t>
      </w:r>
    </w:p>
    <w:p w:rsidR="00577401" w:rsidRP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Япония:</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 xml:space="preserve">Синтоизм — </w:t>
      </w:r>
      <w:r w:rsidRPr="00C00D7B">
        <w:rPr>
          <w:rFonts w:ascii="Times New Roman" w:hAnsi="Times New Roman"/>
          <w:sz w:val="28"/>
        </w:rPr>
        <w:t xml:space="preserve">национальная религия Японии, в переводе с японского означает путь богов - </w:t>
      </w:r>
      <w:r w:rsidRPr="00C00D7B">
        <w:rPr>
          <w:rFonts w:ascii="Times New Roman" w:hAnsi="Times New Roman"/>
          <w:b/>
          <w:bCs/>
          <w:sz w:val="28"/>
        </w:rPr>
        <w:t>синто</w:t>
      </w:r>
      <w:r w:rsidRPr="00C00D7B">
        <w:rPr>
          <w:rFonts w:ascii="Times New Roman" w:hAnsi="Times New Roman"/>
          <w:sz w:val="28"/>
        </w:rPr>
        <w:t xml:space="preserve">, или </w:t>
      </w:r>
      <w:r w:rsidRPr="00C00D7B">
        <w:rPr>
          <w:rFonts w:ascii="Times New Roman" w:hAnsi="Times New Roman"/>
          <w:b/>
          <w:bCs/>
          <w:sz w:val="28"/>
        </w:rPr>
        <w:t>ками</w:t>
      </w:r>
      <w:r w:rsidRPr="00C00D7B">
        <w:rPr>
          <w:rFonts w:ascii="Times New Roman" w:hAnsi="Times New Roman"/>
          <w:sz w:val="28"/>
        </w:rPr>
        <w:t>. У синтоизма нет основателя, это — народная религия. В синтоизме нет и священного писания, утвержденного церковью в качестве</w:t>
      </w:r>
      <w:r w:rsidR="00C00D7B">
        <w:rPr>
          <w:rFonts w:ascii="Times New Roman" w:hAnsi="Times New Roman"/>
          <w:sz w:val="28"/>
        </w:rPr>
        <w:t xml:space="preserve"> </w:t>
      </w:r>
      <w:r w:rsidRPr="00C00D7B">
        <w:rPr>
          <w:rFonts w:ascii="Times New Roman" w:hAnsi="Times New Roman"/>
          <w:sz w:val="28"/>
        </w:rPr>
        <w:t>канона, а основной</w:t>
      </w:r>
      <w:r w:rsidR="00C00D7B">
        <w:rPr>
          <w:rFonts w:ascii="Times New Roman" w:hAnsi="Times New Roman"/>
          <w:sz w:val="28"/>
        </w:rPr>
        <w:t xml:space="preserve"> </w:t>
      </w:r>
      <w:r w:rsidRPr="00C00D7B">
        <w:rPr>
          <w:rFonts w:ascii="Times New Roman" w:hAnsi="Times New Roman"/>
          <w:sz w:val="28"/>
        </w:rPr>
        <w:t>книгой является «Кодзики» - «Записки о делах древности», составленная придворным летописцем Ясумаро в начале 8 в. н.э. В синтоизме нет системного вероучения, а основные его положения сводятся к следующему: Все сущее является результатом саморазвития мира; мир появился сам по себе, он хорош и совершенен; регулирующая сила бытия исходит из самого мира, а не от какого-то верховного и внешнего по отношению к миру божества; все мироздание едино, все мироздание живое; природа прекрасна и божественна сама по себе в каждой своей точке; мир богов и мир человека не имеют четких границ, так как человек является прямым потомком богов, и душа его после смерти уходит в мир высших - «ками».</w:t>
      </w:r>
      <w:r w:rsidR="00C00D7B">
        <w:rPr>
          <w:rFonts w:ascii="Times New Roman" w:hAnsi="Times New Roman"/>
          <w:sz w:val="28"/>
        </w:rPr>
        <w:t xml:space="preserve"> </w:t>
      </w:r>
      <w:r w:rsidRPr="00C00D7B">
        <w:rPr>
          <w:rFonts w:ascii="Times New Roman" w:hAnsi="Times New Roman"/>
          <w:sz w:val="28"/>
        </w:rPr>
        <w:t xml:space="preserve">Пантеон синтоизма состоит из большого числа богов и духов, главным божеством является богиня Солнца Аматэрасу. </w:t>
      </w:r>
    </w:p>
    <w:p w:rsidR="00577401" w:rsidRP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Иран:</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 xml:space="preserve">Зороастризм — </w:t>
      </w:r>
      <w:r w:rsidRPr="00C00D7B">
        <w:rPr>
          <w:rFonts w:ascii="Times New Roman" w:hAnsi="Times New Roman"/>
          <w:sz w:val="28"/>
        </w:rPr>
        <w:t>национальная религия Древнего Ирана. Ее основатель — пророк Заратуштра, или, в европейской транскрипции — Зороастр, живший в середине первого тысячелетия до н.э. Он учил, что в основе мира лежит нескончаемая борьба между добром и злом, добро представлено милосердием, честностью, теплом, светом, а зло — холодом, бедностью, грехами, болезнями; божество добра — Ахурамадзе, носитель зла — Анриман. Долг человека — стремиться к добру и отвергать зло. Все мужчины и женщины несут</w:t>
      </w:r>
      <w:r w:rsidR="00C00D7B">
        <w:rPr>
          <w:rFonts w:ascii="Times New Roman" w:hAnsi="Times New Roman"/>
          <w:sz w:val="28"/>
        </w:rPr>
        <w:t xml:space="preserve"> </w:t>
      </w:r>
      <w:r w:rsidRPr="00C00D7B">
        <w:rPr>
          <w:rFonts w:ascii="Times New Roman" w:hAnsi="Times New Roman"/>
          <w:sz w:val="28"/>
        </w:rPr>
        <w:t xml:space="preserve">одинаковую ответственность за свой выбор. Каждый человек должен следить за правильностью своих мыслей, слов и дел. В будущем каждого человека будут судить по тому, как он распорядился своей свободной волей: праведники попадут в рай, грешники — в ад. Важнейшим обрядовым элементом зороастризма было </w:t>
      </w:r>
      <w:r w:rsidRPr="00C00D7B">
        <w:rPr>
          <w:rFonts w:ascii="Times New Roman" w:hAnsi="Times New Roman"/>
          <w:b/>
          <w:bCs/>
          <w:sz w:val="28"/>
        </w:rPr>
        <w:t>поклонение огню</w:t>
      </w:r>
      <w:r w:rsidRPr="00C00D7B">
        <w:rPr>
          <w:rFonts w:ascii="Times New Roman" w:hAnsi="Times New Roman"/>
          <w:sz w:val="28"/>
        </w:rPr>
        <w:t>. Священным писанием зороастризма является «Авеста», впервые записанная в 3 в. н.</w:t>
      </w:r>
    </w:p>
    <w:p w:rsidR="00577401" w:rsidRP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Израиль:</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 xml:space="preserve">Иудаизм — </w:t>
      </w:r>
      <w:r w:rsidRPr="00C00D7B">
        <w:rPr>
          <w:rFonts w:ascii="Times New Roman" w:hAnsi="Times New Roman"/>
          <w:sz w:val="28"/>
        </w:rPr>
        <w:t>национальная религия Древнего Израиля, возникла во втором тысячелетии до н.э. Иудаизм — это первая в истории монотеистическая религия. Название ее происходит от названия одного из наиболее крупных еврейских племен — племени Иуды. Основные положения иудаизма сводятся к следующему. Есть Бог, он один, и только ему надо молиться. Его имена Яхве, или Иегова, что означает «сущий», «существующий». Бог — без начала и конца, он бестелесен. Он создал Вселенную и управляет ею. Он справедлив и беспощаден, и существует награда добрым и наказание злым. Воскресение из мертвых — истина, и загробная судьба человека находится в зависимости от его поступков при жизни. Бог внимателен как к судьбе каждого человека, так и каждого народа. В качестве «своего» народа Бог избрал еврейский народ. Эта идея обусловила стремление к этнической самоизоляции и сделала невозможным превращение иудаизма в мировую религию. Нравственный идеал</w:t>
      </w:r>
      <w:r w:rsidR="00C00D7B">
        <w:rPr>
          <w:rFonts w:ascii="Times New Roman" w:hAnsi="Times New Roman"/>
          <w:sz w:val="28"/>
        </w:rPr>
        <w:t xml:space="preserve"> </w:t>
      </w:r>
      <w:r w:rsidRPr="00C00D7B">
        <w:rPr>
          <w:rFonts w:ascii="Times New Roman" w:hAnsi="Times New Roman"/>
          <w:sz w:val="28"/>
        </w:rPr>
        <w:t xml:space="preserve">основывается на знаменитых </w:t>
      </w:r>
      <w:r w:rsidRPr="00C00D7B">
        <w:rPr>
          <w:rFonts w:ascii="Times New Roman" w:hAnsi="Times New Roman"/>
          <w:b/>
          <w:bCs/>
          <w:sz w:val="28"/>
        </w:rPr>
        <w:t>10 заповедях</w:t>
      </w:r>
      <w:r w:rsidRPr="00C00D7B">
        <w:rPr>
          <w:rFonts w:ascii="Times New Roman" w:hAnsi="Times New Roman"/>
          <w:sz w:val="28"/>
        </w:rPr>
        <w:t>, которые, согласно концепции иудаизма, были даны пророку Моисею самим Богом, и известны как «Завет». Суть их следующая: не поклоняйся другим богам; не делай изображения Бога; не клянись именем Бога; помни день субботний, чтобы думать о Боге; чти отца и матерь твою; не</w:t>
      </w:r>
      <w:r w:rsidR="00C00D7B">
        <w:rPr>
          <w:rFonts w:ascii="Times New Roman" w:hAnsi="Times New Roman"/>
          <w:sz w:val="28"/>
        </w:rPr>
        <w:t xml:space="preserve"> </w:t>
      </w:r>
      <w:r w:rsidRPr="00C00D7B">
        <w:rPr>
          <w:rFonts w:ascii="Times New Roman" w:hAnsi="Times New Roman"/>
          <w:sz w:val="28"/>
        </w:rPr>
        <w:t>убивай; не прелюбодействуй; не кради; не лжесвидетельствуй; не завидуй. Священное писание в иудаизме — Танах, известное в христианстве как «Ветхий Завет». Язык Танаха — иврит, первые записи текстов относятся ко второму тысячелетию до н.э. Наиболее важной частью Танаха являются его первые пять книг, известные как Тора - «Закон». Другая важнейшая книга в иудаизме -</w:t>
      </w:r>
      <w:r w:rsidR="00C00D7B">
        <w:rPr>
          <w:rFonts w:ascii="Times New Roman" w:hAnsi="Times New Roman"/>
          <w:sz w:val="28"/>
        </w:rPr>
        <w:t xml:space="preserve"> </w:t>
      </w:r>
      <w:r w:rsidRPr="00C00D7B">
        <w:rPr>
          <w:rFonts w:ascii="Times New Roman" w:hAnsi="Times New Roman"/>
          <w:sz w:val="28"/>
        </w:rPr>
        <w:t xml:space="preserve">Талмуд, это толкование Танаха. </w:t>
      </w:r>
    </w:p>
    <w:p w:rsidR="00C00D7B" w:rsidRDefault="00C00D7B" w:rsidP="00C00D7B">
      <w:pPr>
        <w:suppressAutoHyphens/>
        <w:spacing w:after="0" w:line="360" w:lineRule="auto"/>
        <w:ind w:firstLine="709"/>
        <w:jc w:val="both"/>
        <w:rPr>
          <w:rFonts w:ascii="Times New Roman" w:hAnsi="Times New Roman"/>
          <w:b/>
          <w:bCs/>
          <w:sz w:val="28"/>
          <w:lang w:val="en-US"/>
        </w:rPr>
      </w:pPr>
    </w:p>
    <w:p w:rsidR="00577401" w:rsidRPr="00C00D7B" w:rsidRDefault="00577401" w:rsidP="00C00D7B">
      <w:pPr>
        <w:suppressAutoHyphens/>
        <w:spacing w:after="0" w:line="360" w:lineRule="auto"/>
        <w:ind w:firstLine="709"/>
        <w:jc w:val="both"/>
        <w:rPr>
          <w:rFonts w:ascii="Times New Roman" w:hAnsi="Times New Roman"/>
          <w:b/>
          <w:bCs/>
          <w:sz w:val="28"/>
          <w:lang w:val="en-US"/>
        </w:rPr>
      </w:pPr>
      <w:r w:rsidRPr="00C00D7B">
        <w:rPr>
          <w:rFonts w:ascii="Times New Roman" w:hAnsi="Times New Roman"/>
          <w:b/>
          <w:bCs/>
          <w:sz w:val="28"/>
        </w:rPr>
        <w:t>Мировые религии:</w:t>
      </w:r>
      <w:r w:rsidR="00C00D7B" w:rsidRPr="00C00D7B">
        <w:rPr>
          <w:rFonts w:ascii="Times New Roman" w:hAnsi="Times New Roman"/>
          <w:b/>
          <w:bCs/>
          <w:sz w:val="28"/>
        </w:rPr>
        <w:t xml:space="preserve"> </w:t>
      </w:r>
      <w:r w:rsidRPr="00C00D7B">
        <w:rPr>
          <w:rFonts w:ascii="Times New Roman" w:hAnsi="Times New Roman"/>
          <w:b/>
          <w:bCs/>
          <w:sz w:val="28"/>
        </w:rPr>
        <w:t>буд</w:t>
      </w:r>
      <w:bookmarkStart w:id="110" w:name="OCRUncertain10101"/>
      <w:r w:rsidRPr="00C00D7B">
        <w:rPr>
          <w:rFonts w:ascii="Times New Roman" w:hAnsi="Times New Roman"/>
          <w:b/>
          <w:bCs/>
          <w:sz w:val="28"/>
        </w:rPr>
        <w:t>ди</w:t>
      </w:r>
      <w:bookmarkEnd w:id="110"/>
      <w:r w:rsidRPr="00C00D7B">
        <w:rPr>
          <w:rFonts w:ascii="Times New Roman" w:hAnsi="Times New Roman"/>
          <w:b/>
          <w:bCs/>
          <w:sz w:val="28"/>
        </w:rPr>
        <w:t>зм, христианство,</w:t>
      </w:r>
      <w:r w:rsidR="00C00D7B">
        <w:rPr>
          <w:rFonts w:ascii="Times New Roman" w:hAnsi="Times New Roman"/>
          <w:b/>
          <w:bCs/>
          <w:sz w:val="28"/>
        </w:rPr>
        <w:t xml:space="preserve"> ислам</w:t>
      </w:r>
    </w:p>
    <w:p w:rsidR="00C00D7B" w:rsidRPr="00C00D7B" w:rsidRDefault="00C00D7B" w:rsidP="00C00D7B">
      <w:pPr>
        <w:suppressAutoHyphens/>
        <w:spacing w:after="0" w:line="360" w:lineRule="auto"/>
        <w:ind w:firstLine="709"/>
        <w:jc w:val="both"/>
        <w:rPr>
          <w:rFonts w:ascii="Times New Roman" w:hAnsi="Times New Roman"/>
          <w:sz w:val="28"/>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Это наиболее важные религии в современном мире, число их последователей составляет основную массу населения Земли. Эти религии не имеют государственных и этнических ограничений и распространены в разных странах.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Буддизм</w:t>
      </w:r>
      <w:r w:rsidRPr="00C00D7B">
        <w:rPr>
          <w:rFonts w:ascii="Times New Roman" w:hAnsi="Times New Roman"/>
          <w:sz w:val="28"/>
        </w:rPr>
        <w:t xml:space="preserve">, древнейшая из мировых религий, возник в Индии в 6 в. до н.э. на основе положений индуизма, брахманизма и джайнизма. Основатель буддизма принц Сиддхартха Гаутама получил имя </w:t>
      </w:r>
      <w:r w:rsidRPr="00C00D7B">
        <w:rPr>
          <w:rFonts w:ascii="Times New Roman" w:hAnsi="Times New Roman"/>
          <w:b/>
          <w:bCs/>
          <w:sz w:val="28"/>
        </w:rPr>
        <w:t>Будда</w:t>
      </w:r>
      <w:r w:rsidRPr="00C00D7B">
        <w:rPr>
          <w:rFonts w:ascii="Times New Roman" w:hAnsi="Times New Roman"/>
          <w:sz w:val="28"/>
        </w:rPr>
        <w:t xml:space="preserve">, что означает «просветленный»: на него, гласит легенда, однажды снизошло просветление, и он постиг путь, который может избавить человечество от страданий. Это - сердцевина учения Будды, известное как учение о «четырех благородных истинах».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«Четыре благородные истины»</w:t>
      </w:r>
      <w:r w:rsidRPr="00C00D7B">
        <w:rPr>
          <w:rFonts w:ascii="Times New Roman" w:hAnsi="Times New Roman"/>
          <w:sz w:val="28"/>
        </w:rPr>
        <w:t xml:space="preserve"> Первая истина гласит, что в мире существует страдание и оно всеобъемлюще. Страдание проявляется как беспокойство, напряженность и одновременно пульсация </w:t>
      </w:r>
      <w:r w:rsidRPr="00C00D7B">
        <w:rPr>
          <w:rFonts w:ascii="Times New Roman" w:hAnsi="Times New Roman"/>
          <w:b/>
          <w:bCs/>
          <w:sz w:val="28"/>
        </w:rPr>
        <w:t>дхарм</w:t>
      </w:r>
      <w:r w:rsidRPr="00C00D7B">
        <w:rPr>
          <w:rFonts w:ascii="Times New Roman" w:hAnsi="Times New Roman"/>
          <w:sz w:val="28"/>
        </w:rPr>
        <w:t xml:space="preserve"> — вечных духовных частиц, различные комбинации которых и обусловливают все многообразие жизни. Согласно второй истине,</w:t>
      </w:r>
      <w:r w:rsidR="00C00D7B">
        <w:rPr>
          <w:rFonts w:ascii="Times New Roman" w:hAnsi="Times New Roman"/>
          <w:sz w:val="28"/>
        </w:rPr>
        <w:t xml:space="preserve"> </w:t>
      </w:r>
      <w:r w:rsidRPr="00C00D7B">
        <w:rPr>
          <w:rFonts w:ascii="Times New Roman" w:hAnsi="Times New Roman"/>
          <w:sz w:val="28"/>
        </w:rPr>
        <w:t>источник страдания — желания человека. В третьей истине утверждается, что страдание может быть уничтожено. В четвертой раскрывается путь, ведущий к избавлению от страданий. Следуя этому пути, любой человек, из любой касты, любого цвета кожи, мужчина и женщина, молодежь</w:t>
      </w:r>
      <w:r w:rsidR="00C00D7B">
        <w:rPr>
          <w:rFonts w:ascii="Times New Roman" w:hAnsi="Times New Roman"/>
          <w:sz w:val="28"/>
        </w:rPr>
        <w:t xml:space="preserve"> </w:t>
      </w:r>
      <w:r w:rsidRPr="00C00D7B">
        <w:rPr>
          <w:rFonts w:ascii="Times New Roman" w:hAnsi="Times New Roman"/>
          <w:sz w:val="28"/>
        </w:rPr>
        <w:t xml:space="preserve">и старики — все могли освободиться от страданий, достичь нирваны и стать богоподобными существами — буддами. Будд было и будет великое множество. Именно эта истина, снимая этнические и кастовые ограничения, предопределила возможность превращения буддизма в мировую религию. Спасает в буддизме не бог, и в этом принципиальное отличие буддизма от других религий, а спасение приходит или изнутри самого человека в результате его собственных усилий, или достигается благодаря помощи других «просветленных». Путь к спасению означает, что у человека должны быть правильные мысли, слова и поступки. Такой человек не должен испытывать ни радостей, ни огорчений, должен быть равнодушен к любви и ненависти, всегда спокойным, должен одинаково терпимо относиться ко всему в мире — это и есть нравственный идеал буддизма. Буддизм — политеистическая религия. Основные направления в буддизме — </w:t>
      </w:r>
      <w:r w:rsidRPr="00C00D7B">
        <w:rPr>
          <w:rFonts w:ascii="Times New Roman" w:hAnsi="Times New Roman"/>
          <w:b/>
          <w:bCs/>
          <w:sz w:val="28"/>
        </w:rPr>
        <w:t>хинаяна</w:t>
      </w:r>
      <w:r w:rsidR="00C00D7B">
        <w:rPr>
          <w:rFonts w:ascii="Times New Roman" w:hAnsi="Times New Roman"/>
          <w:b/>
          <w:bCs/>
          <w:sz w:val="28"/>
        </w:rPr>
        <w:t xml:space="preserve"> </w:t>
      </w:r>
      <w:r w:rsidRPr="00C00D7B">
        <w:rPr>
          <w:rFonts w:ascii="Times New Roman" w:hAnsi="Times New Roman"/>
          <w:sz w:val="28"/>
        </w:rPr>
        <w:t xml:space="preserve">(спасение приходит в результате личного самосовершенствования) и </w:t>
      </w:r>
      <w:r w:rsidRPr="00C00D7B">
        <w:rPr>
          <w:rFonts w:ascii="Times New Roman" w:hAnsi="Times New Roman"/>
          <w:b/>
          <w:bCs/>
          <w:sz w:val="28"/>
        </w:rPr>
        <w:t>махаяна</w:t>
      </w:r>
      <w:r w:rsidRPr="00C00D7B">
        <w:rPr>
          <w:rFonts w:ascii="Times New Roman" w:hAnsi="Times New Roman"/>
          <w:sz w:val="28"/>
        </w:rPr>
        <w:t xml:space="preserve"> (для достижения нирваны нужна помощь просветленного, наставника).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Вскоре после смерти Будды стала складываться специальная буддийская литература, это были записи его проповедей и бесед, сделанных по памяти его учениками. Общий свод текстов получил название «Трипитака» - «Три корзины». </w:t>
      </w:r>
    </w:p>
    <w:p w:rsid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 xml:space="preserve">Христианство — </w:t>
      </w:r>
      <w:r w:rsidRPr="00C00D7B">
        <w:rPr>
          <w:rFonts w:ascii="Times New Roman" w:hAnsi="Times New Roman"/>
          <w:sz w:val="28"/>
        </w:rPr>
        <w:t>учение Христа, от греческого Christos — «избранный Богом», «спаситель», «помазаник». Это наиболее многочисленная по числу людей, ее исповедующих, мировая религия, которая первоначально возникла как секта в иудаизме в 1 в. н.э. на территории Палестины. Христианство — монотеистическая религия. Оно восприняло от иудаизма идею единого Бога, обладателя абсолютной благости, абсолютного знания и абсолютного могущества, который имеет причину в самом себе и по отношению к которому все на свете вторично. Бог сотворил мир в свободном акте воли из ничего.</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Основными догматами христианства, отличающими его иудаизма,</w:t>
      </w:r>
      <w:r w:rsidR="00C00D7B">
        <w:rPr>
          <w:rFonts w:ascii="Times New Roman" w:hAnsi="Times New Roman"/>
          <w:sz w:val="28"/>
        </w:rPr>
        <w:t xml:space="preserve"> </w:t>
      </w:r>
      <w:r w:rsidRPr="00C00D7B">
        <w:rPr>
          <w:rFonts w:ascii="Times New Roman" w:hAnsi="Times New Roman"/>
          <w:sz w:val="28"/>
        </w:rPr>
        <w:t xml:space="preserve">являются следующие: вера в Иисуса Христа как богочеловека, спасителя мира, распятого и умершего на кресте в муках за грехи человечества, а потом воскресшего и вознесшегося на небо. Другой важнейший догмат христианства —догмат триединства - вера в </w:t>
      </w:r>
      <w:r w:rsidRPr="00C00D7B">
        <w:rPr>
          <w:rFonts w:ascii="Times New Roman" w:hAnsi="Times New Roman"/>
          <w:b/>
          <w:bCs/>
          <w:sz w:val="28"/>
        </w:rPr>
        <w:t>Троицу</w:t>
      </w:r>
      <w:r w:rsidRPr="00C00D7B">
        <w:rPr>
          <w:rFonts w:ascii="Times New Roman" w:hAnsi="Times New Roman"/>
          <w:sz w:val="28"/>
        </w:rPr>
        <w:t>. Согласно ему Бог по своей сути един, но существует в качестве трех личностей, и внутренняя жизнь Бога есть соотношение трех лиц, или ипостасей: Бога-Отца, Бога-Сына и Бога-Духа Святого. Бог-Отец олицетворяет безличное первоначало, Бог-Сын — смысловое начало, совокупность идей и знаний, Бог-Дух Святой — животворящее начало. Все эти три лица совечны и соравны друг другу. Еще одним важнейшим положением христианства является догмат боговоплощения. Согласно ему Христос понимается как посредник между миром божественным и человеческим, в нем с равной полнотой совмещена божественная и человеческая природа. Ведущей</w:t>
      </w:r>
      <w:r w:rsidR="00C00D7B">
        <w:rPr>
          <w:rFonts w:ascii="Times New Roman" w:hAnsi="Times New Roman"/>
          <w:sz w:val="28"/>
        </w:rPr>
        <w:t xml:space="preserve"> </w:t>
      </w:r>
      <w:r w:rsidRPr="00C00D7B">
        <w:rPr>
          <w:rFonts w:ascii="Times New Roman" w:hAnsi="Times New Roman"/>
          <w:sz w:val="28"/>
        </w:rPr>
        <w:t>идеей христианства также является вера во Второе пришествие Христа, который будет судить живых и мертвых.</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Нравственный идеал христианства</w:t>
      </w:r>
      <w:r w:rsidRPr="00C00D7B">
        <w:rPr>
          <w:rFonts w:ascii="Times New Roman" w:hAnsi="Times New Roman"/>
          <w:sz w:val="28"/>
        </w:rPr>
        <w:t xml:space="preserve"> основывается на ветхозаветных «10 заповедях», а также предписывает человеку искать правду, нести свой крест, быть готовым к самопожертвованию, любить не только своих друзей, но и своих врагов, молиться за своих обидчиков, и «взаймы давать, не ожидая ничего». Священное Писание в христианстве - Библия, и из двух ее частей — «Ветхого Завета» (и иудаизме Танаха) и «Нового Завета» наиболее важным считается «Новый Завет». В него входят четыре канонических Евангелия — от Марка, Матфея,</w:t>
      </w:r>
      <w:r w:rsidR="00C00D7B">
        <w:rPr>
          <w:rFonts w:ascii="Times New Roman" w:hAnsi="Times New Roman"/>
          <w:sz w:val="28"/>
        </w:rPr>
        <w:t xml:space="preserve"> </w:t>
      </w:r>
      <w:r w:rsidRPr="00C00D7B">
        <w:rPr>
          <w:rFonts w:ascii="Times New Roman" w:hAnsi="Times New Roman"/>
          <w:sz w:val="28"/>
        </w:rPr>
        <w:t xml:space="preserve">Луки и Иоанна, написанные в 1-2 вв. н.э., это важнейшие книги для христиан. Основными направлениями в христианстве являются католичество, протестантство и православие. </w:t>
      </w:r>
      <w:r w:rsidRPr="00C00D7B">
        <w:rPr>
          <w:rFonts w:ascii="Times New Roman" w:hAnsi="Times New Roman"/>
          <w:sz w:val="28"/>
        </w:rPr>
        <w:tab/>
      </w:r>
      <w:r w:rsidRPr="00C00D7B">
        <w:rPr>
          <w:rFonts w:ascii="Times New Roman" w:hAnsi="Times New Roman"/>
          <w:sz w:val="28"/>
        </w:rPr>
        <w:tab/>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 xml:space="preserve">Ислам </w:t>
      </w:r>
      <w:r w:rsidRPr="00C00D7B">
        <w:rPr>
          <w:rFonts w:ascii="Times New Roman" w:hAnsi="Times New Roman"/>
          <w:sz w:val="28"/>
        </w:rPr>
        <w:t>(покорность, вручение себя Богу)</w:t>
      </w:r>
      <w:r w:rsidRPr="00C00D7B">
        <w:rPr>
          <w:rFonts w:ascii="Times New Roman" w:hAnsi="Times New Roman"/>
          <w:b/>
          <w:bCs/>
          <w:sz w:val="28"/>
        </w:rPr>
        <w:t xml:space="preserve">, </w:t>
      </w:r>
      <w:r w:rsidRPr="00C00D7B">
        <w:rPr>
          <w:rFonts w:ascii="Times New Roman" w:hAnsi="Times New Roman"/>
          <w:sz w:val="28"/>
        </w:rPr>
        <w:t>самая поздняя по времени возникновения мировая религия, ее последователи мусульмане. Ислам возник</w:t>
      </w:r>
      <w:r w:rsidR="00C00D7B">
        <w:rPr>
          <w:rFonts w:ascii="Times New Roman" w:hAnsi="Times New Roman"/>
          <w:sz w:val="28"/>
        </w:rPr>
        <w:t xml:space="preserve"> </w:t>
      </w:r>
      <w:r w:rsidRPr="00C00D7B">
        <w:rPr>
          <w:rFonts w:ascii="Times New Roman" w:hAnsi="Times New Roman"/>
          <w:sz w:val="28"/>
        </w:rPr>
        <w:t xml:space="preserve">в 7 в.н.э. на территории Аравии. Основатель ислама пророк Мухаммед принадлежал к арабскому племени курейшитов, чьим священным городом была Мекка. Именно Мекка впоследствии станет главным городом для мусульман всего мира. Ислам сложился на базе староарабских домусульманских культов и впитал в себя отдельные элементы иудаизма и христианства. Мусульмане верят в единого Бога — Аллаха и его пророка Мухаммеда. Аллах всемогущ и непостижим, его важнейшие характеристики — могущество, величие, милосердие и справедливость.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Ислам учит, что существует божественное предопределение, и каждому человеку Аллах заранее назначил свою судьбу: одним праведную жизнь и последующее райское блаженство, другим — безрассудные и беззаконные поступки и загробные мучения. Но у человека все же есть свобода воли и выбор, поэтому он сам должен отвечать за свои дела. Все поступки человека заносятся ангелами в специальный свиток, после смерти человека этот список будет зачитан, и посмертная участь человека будет в поставлена в зависимость от соотношения плохих и хороших поступков.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Этика ислама</w:t>
      </w:r>
      <w:r w:rsidRPr="00C00D7B">
        <w:rPr>
          <w:rFonts w:ascii="Times New Roman" w:hAnsi="Times New Roman"/>
          <w:sz w:val="28"/>
        </w:rPr>
        <w:t xml:space="preserve"> не содержит невыполнимых предписаний: надо быть справедливым, щедрым, помогать бедным, платить за добро — добром, а за зло — злом. В число обязательных для мусульманина поступков пятикратные молитвы каждый день, омовение перед молитвой, налог в пользу неимущих, ежегодный пост и паломничество в Мекку. К желательным поступкам относят дополнительные молитвы. К безразличным — еду, сон, вступление в брак. Нежелательным считается стремление к роскоши и чувственным наслаждениям. На некоторые поступки накладывается строгий запрет — есть свинину, пить вино. На базе предписаний и запретов сформировался шариат — свод мусульманских норм, регулирующих жизнь общества и семьи. Священное писание в исламе — Коран, представляющий собой собрание проповедей Мухаммеда, был записан впервые в середине 7 в. Священное предание — Сунна, повествующее о жизни пророка Мухаммеда, было записано в 7-9 вв. Наиболее крупные течения в исламе, влияющие на политическую жизнь общества — </w:t>
      </w:r>
      <w:r w:rsidRPr="00C00D7B">
        <w:rPr>
          <w:rFonts w:ascii="Times New Roman" w:hAnsi="Times New Roman"/>
          <w:b/>
          <w:bCs/>
          <w:sz w:val="28"/>
        </w:rPr>
        <w:t>суннизм</w:t>
      </w:r>
      <w:r w:rsidRPr="00C00D7B">
        <w:rPr>
          <w:rFonts w:ascii="Times New Roman" w:hAnsi="Times New Roman"/>
          <w:sz w:val="28"/>
        </w:rPr>
        <w:t xml:space="preserve"> и </w:t>
      </w:r>
      <w:r w:rsidRPr="00C00D7B">
        <w:rPr>
          <w:rFonts w:ascii="Times New Roman" w:hAnsi="Times New Roman"/>
          <w:b/>
          <w:bCs/>
          <w:sz w:val="28"/>
        </w:rPr>
        <w:t>шиизм</w:t>
      </w:r>
      <w:r w:rsidRPr="00C00D7B">
        <w:rPr>
          <w:rFonts w:ascii="Times New Roman" w:hAnsi="Times New Roman"/>
          <w:sz w:val="28"/>
        </w:rPr>
        <w:t>. Наибольшее влияние на культурную жизнь оказал</w:t>
      </w:r>
      <w:r w:rsidRPr="00C00D7B">
        <w:rPr>
          <w:rFonts w:ascii="Times New Roman" w:hAnsi="Times New Roman"/>
          <w:b/>
          <w:bCs/>
          <w:sz w:val="28"/>
        </w:rPr>
        <w:t xml:space="preserve"> суффизм</w:t>
      </w:r>
      <w:r w:rsidRPr="00C00D7B">
        <w:rPr>
          <w:rFonts w:ascii="Times New Roman" w:hAnsi="Times New Roman"/>
          <w:sz w:val="28"/>
        </w:rPr>
        <w:t xml:space="preserve">. </w:t>
      </w:r>
    </w:p>
    <w:p w:rsidR="00C00D7B" w:rsidRDefault="00C00D7B">
      <w:pPr>
        <w:rPr>
          <w:rFonts w:ascii="Times New Roman" w:hAnsi="Times New Roman"/>
          <w:b/>
          <w:bCs/>
          <w:sz w:val="28"/>
        </w:rPr>
      </w:pPr>
      <w:r>
        <w:rPr>
          <w:rFonts w:ascii="Times New Roman" w:hAnsi="Times New Roman"/>
          <w:b/>
          <w:bCs/>
          <w:sz w:val="28"/>
        </w:rPr>
        <w:br w:type="page"/>
      </w:r>
    </w:p>
    <w:p w:rsidR="00577401" w:rsidRP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Лекция 2</w:t>
      </w:r>
      <w:r w:rsidR="00C00D7B" w:rsidRPr="00C00D7B">
        <w:rPr>
          <w:rFonts w:ascii="Times New Roman" w:hAnsi="Times New Roman"/>
          <w:b/>
          <w:bCs/>
          <w:sz w:val="28"/>
        </w:rPr>
        <w:t>.</w:t>
      </w:r>
      <w:r w:rsidRPr="00C00D7B">
        <w:rPr>
          <w:rFonts w:ascii="Times New Roman" w:hAnsi="Times New Roman"/>
          <w:b/>
          <w:bCs/>
          <w:sz w:val="28"/>
        </w:rPr>
        <w:t xml:space="preserve"> Первобытная культура. Культура цивилизаций Древности </w:t>
      </w:r>
    </w:p>
    <w:p w:rsidR="00C00D7B" w:rsidRDefault="00C00D7B" w:rsidP="00C00D7B">
      <w:pPr>
        <w:suppressAutoHyphens/>
        <w:spacing w:after="0" w:line="360" w:lineRule="auto"/>
        <w:ind w:firstLine="709"/>
        <w:jc w:val="both"/>
        <w:rPr>
          <w:rFonts w:ascii="Times New Roman" w:hAnsi="Times New Roman"/>
          <w:b/>
          <w:bCs/>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Первобытная культура</w:t>
      </w:r>
      <w:r w:rsidRPr="00C00D7B">
        <w:rPr>
          <w:rFonts w:ascii="Times New Roman" w:hAnsi="Times New Roman"/>
          <w:sz w:val="28"/>
        </w:rPr>
        <w:t xml:space="preserve"> - единый фундамент всего человечества, о чем свидетельствуют одинаковые пережитки первобытной культуры, сохранившиеся у многих современных - и сейчас таких разных - народов. Это самая длительная эпоха в развитии общества, на нее приходится более 95 % всей истории человечества. Важнейшей ее чертой было стремление поддерживать</w:t>
      </w:r>
      <w:r w:rsidR="00C00D7B">
        <w:rPr>
          <w:rFonts w:ascii="Times New Roman" w:hAnsi="Times New Roman"/>
          <w:sz w:val="28"/>
        </w:rPr>
        <w:t xml:space="preserve"> </w:t>
      </w:r>
      <w:r w:rsidRPr="00C00D7B">
        <w:rPr>
          <w:rFonts w:ascii="Times New Roman" w:hAnsi="Times New Roman"/>
          <w:sz w:val="28"/>
        </w:rPr>
        <w:t>однажды установленный порядок вещей. Новшество опасно, считали древние люди, так как оно привносит новую меру хаоса в четко организованный мир, а это может привести к нарушению равновесия между человеком и природой, что равносильно гибели. Отсюда - множество жестких запретов — табу, которые регулировали жизнь первобытной общины, отсюда во многом и медленные темпы историко-культурной эволюции. Поэтому первобытные коллективы часто называют статичными, а путь их развития — непрогрессивным.</w:t>
      </w:r>
    </w:p>
    <w:p w:rsidR="00C00D7B" w:rsidRDefault="00C00D7B" w:rsidP="00C00D7B">
      <w:pPr>
        <w:suppressAutoHyphens/>
        <w:spacing w:after="0" w:line="360" w:lineRule="auto"/>
        <w:ind w:firstLine="709"/>
        <w:jc w:val="both"/>
        <w:rPr>
          <w:rFonts w:ascii="Times New Roman" w:hAnsi="Times New Roman"/>
          <w:b/>
          <w:sz w:val="28"/>
          <w:lang w:val="en-US"/>
        </w:rPr>
      </w:pPr>
    </w:p>
    <w:p w:rsidR="00577401" w:rsidRPr="00C00D7B" w:rsidRDefault="00577401" w:rsidP="00C00D7B">
      <w:pPr>
        <w:suppressAutoHyphens/>
        <w:spacing w:after="0" w:line="360" w:lineRule="auto"/>
        <w:ind w:firstLine="709"/>
        <w:jc w:val="both"/>
        <w:rPr>
          <w:rFonts w:ascii="Times New Roman" w:hAnsi="Times New Roman"/>
          <w:b/>
          <w:sz w:val="28"/>
        </w:rPr>
      </w:pPr>
      <w:r w:rsidRPr="00C00D7B">
        <w:rPr>
          <w:rFonts w:ascii="Times New Roman" w:hAnsi="Times New Roman"/>
          <w:b/>
          <w:sz w:val="28"/>
        </w:rPr>
        <w:t xml:space="preserve">Развитие материальной культуры </w:t>
      </w:r>
    </w:p>
    <w:p w:rsidR="00C00D7B" w:rsidRDefault="00C00D7B" w:rsidP="00C00D7B">
      <w:pPr>
        <w:suppressAutoHyphens/>
        <w:spacing w:after="0" w:line="360" w:lineRule="auto"/>
        <w:ind w:firstLine="709"/>
        <w:jc w:val="both"/>
        <w:rPr>
          <w:rFonts w:ascii="Times New Roman" w:hAnsi="Times New Roman"/>
          <w:b/>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sz w:val="28"/>
        </w:rPr>
        <w:t>Орудия труда</w:t>
      </w:r>
      <w:r w:rsidRPr="00C00D7B">
        <w:rPr>
          <w:rFonts w:ascii="Times New Roman" w:hAnsi="Times New Roman"/>
          <w:sz w:val="28"/>
        </w:rPr>
        <w:t xml:space="preserve"> в первобытную эпоху изготавливались из камня, поэтому</w:t>
      </w:r>
      <w:r w:rsidR="00C00D7B">
        <w:rPr>
          <w:rFonts w:ascii="Times New Roman" w:hAnsi="Times New Roman"/>
          <w:sz w:val="28"/>
        </w:rPr>
        <w:t xml:space="preserve"> </w:t>
      </w:r>
      <w:r w:rsidRPr="00C00D7B">
        <w:rPr>
          <w:rFonts w:ascii="Times New Roman" w:hAnsi="Times New Roman"/>
          <w:sz w:val="28"/>
        </w:rPr>
        <w:t>этот период также называют «каменным веком».</w:t>
      </w:r>
      <w:r w:rsidR="00C00D7B">
        <w:rPr>
          <w:rFonts w:ascii="Times New Roman" w:hAnsi="Times New Roman"/>
          <w:sz w:val="28"/>
        </w:rPr>
        <w:t xml:space="preserve"> </w:t>
      </w:r>
      <w:r w:rsidRPr="00C00D7B">
        <w:rPr>
          <w:rFonts w:ascii="Times New Roman" w:hAnsi="Times New Roman"/>
          <w:sz w:val="28"/>
        </w:rPr>
        <w:t>Сначала, в древнем каменном веке — палеолите основными орудиями труда служили массивные</w:t>
      </w:r>
      <w:r w:rsidR="00C00D7B">
        <w:rPr>
          <w:rFonts w:ascii="Times New Roman" w:hAnsi="Times New Roman"/>
          <w:sz w:val="28"/>
        </w:rPr>
        <w:t xml:space="preserve"> </w:t>
      </w:r>
      <w:r w:rsidRPr="00C00D7B">
        <w:rPr>
          <w:rFonts w:ascii="Times New Roman" w:hAnsi="Times New Roman"/>
          <w:sz w:val="28"/>
        </w:rPr>
        <w:t>и грубые кремневые отщепы и ручные рубила - макролиты. В среднем каменном веке — мезолите широко распространяются разнообразные резцы, проколки, острия, предназначенные для обработки кости.</w:t>
      </w:r>
      <w:r w:rsidR="00C00D7B">
        <w:rPr>
          <w:rFonts w:ascii="Times New Roman" w:hAnsi="Times New Roman"/>
          <w:sz w:val="28"/>
        </w:rPr>
        <w:t xml:space="preserve"> </w:t>
      </w:r>
      <w:r w:rsidRPr="00C00D7B">
        <w:rPr>
          <w:rFonts w:ascii="Times New Roman" w:hAnsi="Times New Roman"/>
          <w:sz w:val="28"/>
        </w:rPr>
        <w:t>Новыми видами орудий стали лук и стрелы. В новом каменном веке — неолите - каменная техника достигла своего совершенства. Люди научились использовать твердые породы камня и</w:t>
      </w:r>
      <w:r w:rsidR="00C00D7B">
        <w:rPr>
          <w:rFonts w:ascii="Times New Roman" w:hAnsi="Times New Roman"/>
          <w:sz w:val="28"/>
        </w:rPr>
        <w:t xml:space="preserve"> </w:t>
      </w:r>
      <w:r w:rsidRPr="00C00D7B">
        <w:rPr>
          <w:rFonts w:ascii="Times New Roman" w:hAnsi="Times New Roman"/>
          <w:sz w:val="28"/>
        </w:rPr>
        <w:t xml:space="preserve">изготавливали небольшие по размеру и почти безупречные по форме топоры, молоты, тесла, мотыги, кинжалы, ножи, серпы, наконечники стрел и копий - микролиты.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sz w:val="28"/>
        </w:rPr>
        <w:t xml:space="preserve">Жилища </w:t>
      </w:r>
      <w:r w:rsidRPr="00C00D7B">
        <w:rPr>
          <w:rFonts w:ascii="Times New Roman" w:hAnsi="Times New Roman"/>
          <w:sz w:val="28"/>
        </w:rPr>
        <w:t>Первыми жилищами пралюдей были пещеры, ямы, кусты, шалаши, землянки. Затем, в эпоху палеолита люди стали строить большие дома, в которых помещалась вся община. Это были низкие, углубленные в землю постройки с туннелеобразным входом.</w:t>
      </w:r>
      <w:r w:rsidR="00C00D7B">
        <w:rPr>
          <w:rFonts w:ascii="Times New Roman" w:hAnsi="Times New Roman"/>
          <w:sz w:val="28"/>
        </w:rPr>
        <w:t xml:space="preserve"> </w:t>
      </w:r>
      <w:r w:rsidRPr="00C00D7B">
        <w:rPr>
          <w:rFonts w:ascii="Times New Roman" w:hAnsi="Times New Roman"/>
          <w:sz w:val="28"/>
        </w:rPr>
        <w:t xml:space="preserve">Обязательным их элементом были очаги - и не один, а несколько. В эпоху мезолита важной частью дома становятся ямы: ямы-хранилища, ямы для запекания пищи. В период неолита в Европе широко распространились свайные постройки – </w:t>
      </w:r>
      <w:r w:rsidRPr="00C00D7B">
        <w:rPr>
          <w:rFonts w:ascii="Times New Roman" w:hAnsi="Times New Roman"/>
          <w:b/>
          <w:bCs/>
          <w:sz w:val="28"/>
        </w:rPr>
        <w:t>террамары</w:t>
      </w:r>
      <w:r w:rsidRPr="00C00D7B">
        <w:rPr>
          <w:rFonts w:ascii="Times New Roman" w:hAnsi="Times New Roman"/>
          <w:sz w:val="28"/>
        </w:rPr>
        <w:t>. На сваях строили жилые дома, амбары, сараи, помещения для сушки хлеба. Вместо больших коллективных жилищ стали сооружать небольшие хижины, которые предназначались для отдельных семей.</w:t>
      </w:r>
    </w:p>
    <w:p w:rsidR="00C00D7B" w:rsidRDefault="00C00D7B" w:rsidP="00C00D7B">
      <w:pPr>
        <w:suppressAutoHyphens/>
        <w:spacing w:after="0" w:line="360" w:lineRule="auto"/>
        <w:ind w:firstLine="709"/>
        <w:jc w:val="both"/>
        <w:rPr>
          <w:rFonts w:ascii="Times New Roman" w:hAnsi="Times New Roman"/>
          <w:b/>
          <w:bCs/>
          <w:sz w:val="28"/>
          <w:lang w:val="en-US"/>
        </w:rPr>
      </w:pPr>
    </w:p>
    <w:p w:rsidR="00C00D7B" w:rsidRDefault="00577401" w:rsidP="00C00D7B">
      <w:pPr>
        <w:suppressAutoHyphens/>
        <w:spacing w:after="0" w:line="360" w:lineRule="auto"/>
        <w:ind w:firstLine="709"/>
        <w:jc w:val="both"/>
        <w:rPr>
          <w:rFonts w:ascii="Times New Roman" w:hAnsi="Times New Roman"/>
          <w:b/>
          <w:bCs/>
          <w:sz w:val="28"/>
          <w:lang w:val="en-US"/>
        </w:rPr>
      </w:pPr>
      <w:r w:rsidRPr="00C00D7B">
        <w:rPr>
          <w:rFonts w:ascii="Times New Roman" w:hAnsi="Times New Roman"/>
          <w:b/>
          <w:bCs/>
          <w:sz w:val="28"/>
        </w:rPr>
        <w:t xml:space="preserve">Культовые сооружения </w:t>
      </w:r>
    </w:p>
    <w:p w:rsidR="00C00D7B" w:rsidRDefault="00C00D7B" w:rsidP="00C00D7B">
      <w:pPr>
        <w:suppressAutoHyphens/>
        <w:spacing w:after="0" w:line="360" w:lineRule="auto"/>
        <w:ind w:firstLine="709"/>
        <w:jc w:val="both"/>
        <w:rPr>
          <w:rFonts w:ascii="Times New Roman" w:hAnsi="Times New Roman"/>
          <w:b/>
          <w:bCs/>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Неолитические племена также оставили после себя монументальные </w:t>
      </w:r>
      <w:r w:rsidRPr="00C00D7B">
        <w:rPr>
          <w:rFonts w:ascii="Times New Roman" w:hAnsi="Times New Roman"/>
          <w:b/>
          <w:bCs/>
          <w:sz w:val="28"/>
        </w:rPr>
        <w:t>мегалитические сооружения,</w:t>
      </w:r>
      <w:r w:rsidRPr="00C00D7B">
        <w:rPr>
          <w:rFonts w:ascii="Times New Roman" w:hAnsi="Times New Roman"/>
          <w:sz w:val="28"/>
        </w:rPr>
        <w:t xml:space="preserve"> величайшим из которых является Стонхендж (Англия).</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Мегалиты</w:t>
      </w:r>
      <w:r w:rsidRPr="00C00D7B">
        <w:rPr>
          <w:rFonts w:ascii="Times New Roman" w:hAnsi="Times New Roman"/>
          <w:sz w:val="28"/>
        </w:rPr>
        <w:t xml:space="preserve"> - сооружения, имеющие культовое назначение и составленные из блоков дикого или грубооббитого камня: это дольмены, менгиры, кромлехи. Мегалитические постройки широко распространены в разных странах мира, но особенно много их во Франции и Англии. Возведение мегалитических построек было сложной инженерной задачей, так как вес плит мог достигать 300 тонн, а строительная техника отсутствовала. </w:t>
      </w:r>
      <w:r w:rsidRPr="00C00D7B">
        <w:rPr>
          <w:rFonts w:ascii="Times New Roman" w:hAnsi="Times New Roman"/>
          <w:b/>
          <w:bCs/>
          <w:sz w:val="28"/>
        </w:rPr>
        <w:t>Дольмены</w:t>
      </w:r>
      <w:r w:rsidRPr="00C00D7B">
        <w:rPr>
          <w:rFonts w:ascii="Times New Roman" w:hAnsi="Times New Roman"/>
          <w:sz w:val="28"/>
        </w:rPr>
        <w:t xml:space="preserve"> похожи на большие каменные ящики, накрытые плоской плитой. Для их строительства использовали каменные глыбы и массивные плиты огромного размера. Стены и потолки внутри дольменов иногда покрывали орнаментом. Предполагают, что первоначально дольмены были родовыми святилищами, а позднее стали местами погребений родовых старейшин. </w:t>
      </w:r>
      <w:r w:rsidRPr="00C00D7B">
        <w:rPr>
          <w:rFonts w:ascii="Times New Roman" w:hAnsi="Times New Roman"/>
          <w:b/>
          <w:bCs/>
          <w:sz w:val="28"/>
        </w:rPr>
        <w:t>Менгиры</w:t>
      </w:r>
      <w:r w:rsidRPr="00C00D7B">
        <w:rPr>
          <w:rFonts w:ascii="Times New Roman" w:hAnsi="Times New Roman"/>
          <w:sz w:val="28"/>
        </w:rPr>
        <w:t xml:space="preserve"> представляют собой огромные,</w:t>
      </w:r>
      <w:r w:rsidR="00C00D7B">
        <w:rPr>
          <w:rFonts w:ascii="Times New Roman" w:hAnsi="Times New Roman"/>
          <w:sz w:val="28"/>
        </w:rPr>
        <w:t xml:space="preserve"> </w:t>
      </w:r>
      <w:r w:rsidRPr="00C00D7B">
        <w:rPr>
          <w:rFonts w:ascii="Times New Roman" w:hAnsi="Times New Roman"/>
          <w:sz w:val="28"/>
        </w:rPr>
        <w:t>продолговатой формы неотесанные камни, поставленные вертикально. Обычно они достигают 4-</w:t>
      </w:r>
      <w:smartTag w:uri="urn:schemas-microsoft-com:office:smarttags" w:element="metricconverter">
        <w:smartTagPr>
          <w:attr w:name="ProductID" w:val="5 м"/>
        </w:smartTagPr>
        <w:r w:rsidRPr="00C00D7B">
          <w:rPr>
            <w:rFonts w:ascii="Times New Roman" w:hAnsi="Times New Roman"/>
            <w:sz w:val="28"/>
          </w:rPr>
          <w:t>5 м</w:t>
        </w:r>
      </w:smartTag>
      <w:r w:rsidRPr="00C00D7B">
        <w:rPr>
          <w:rFonts w:ascii="Times New Roman" w:hAnsi="Times New Roman"/>
          <w:sz w:val="28"/>
        </w:rPr>
        <w:t xml:space="preserve"> в высоту; самый большой менгир – </w:t>
      </w:r>
      <w:smartTag w:uri="urn:schemas-microsoft-com:office:smarttags" w:element="metricconverter">
        <w:smartTagPr>
          <w:attr w:name="ProductID" w:val="21 м"/>
        </w:smartTagPr>
        <w:r w:rsidRPr="00C00D7B">
          <w:rPr>
            <w:rFonts w:ascii="Times New Roman" w:hAnsi="Times New Roman"/>
            <w:sz w:val="28"/>
          </w:rPr>
          <w:t>21 м</w:t>
        </w:r>
      </w:smartTag>
      <w:r w:rsidRPr="00C00D7B">
        <w:rPr>
          <w:rFonts w:ascii="Times New Roman" w:hAnsi="Times New Roman"/>
          <w:sz w:val="28"/>
        </w:rPr>
        <w:t xml:space="preserve"> в высоту и около </w:t>
      </w:r>
      <w:smartTag w:uri="urn:schemas-microsoft-com:office:smarttags" w:element="metricconverter">
        <w:smartTagPr>
          <w:attr w:name="ProductID" w:val="300 кг"/>
        </w:smartTagPr>
        <w:r w:rsidRPr="00C00D7B">
          <w:rPr>
            <w:rFonts w:ascii="Times New Roman" w:hAnsi="Times New Roman"/>
            <w:sz w:val="28"/>
          </w:rPr>
          <w:t>300 кг</w:t>
        </w:r>
      </w:smartTag>
      <w:r w:rsidRPr="00C00D7B">
        <w:rPr>
          <w:rFonts w:ascii="Times New Roman" w:hAnsi="Times New Roman"/>
          <w:sz w:val="28"/>
        </w:rPr>
        <w:t xml:space="preserve"> веса – находится во Франции. Иногда менгиры составляют целые аллеи, длина которых может достигать километра. </w:t>
      </w:r>
      <w:r w:rsidRPr="00C00D7B">
        <w:rPr>
          <w:rFonts w:ascii="Times New Roman" w:hAnsi="Times New Roman"/>
          <w:b/>
          <w:bCs/>
          <w:sz w:val="28"/>
        </w:rPr>
        <w:t>Кромлех</w:t>
      </w:r>
      <w:r w:rsidRPr="00C00D7B">
        <w:rPr>
          <w:rFonts w:ascii="Times New Roman" w:hAnsi="Times New Roman"/>
          <w:sz w:val="28"/>
        </w:rPr>
        <w:t xml:space="preserve"> - ритуальное сооружение,</w:t>
      </w:r>
      <w:r w:rsidR="00C00D7B">
        <w:rPr>
          <w:rFonts w:ascii="Times New Roman" w:hAnsi="Times New Roman"/>
          <w:sz w:val="28"/>
        </w:rPr>
        <w:t xml:space="preserve"> </w:t>
      </w:r>
      <w:r w:rsidRPr="00C00D7B">
        <w:rPr>
          <w:rFonts w:ascii="Times New Roman" w:hAnsi="Times New Roman"/>
          <w:sz w:val="28"/>
        </w:rPr>
        <w:t xml:space="preserve">служившее для погребения и религиозных церемоний, складывался из отдельно стоящих огромных камней, образующих круг; в центре этого круга ставился дольмен или менгир. При раскопках в кромлехах находили погребения, каменные топоры, зернотерки, лепную глиняную посуду. </w:t>
      </w:r>
    </w:p>
    <w:p w:rsidR="00C00D7B" w:rsidRDefault="00C00D7B" w:rsidP="00C00D7B">
      <w:pPr>
        <w:suppressAutoHyphens/>
        <w:spacing w:after="0" w:line="360" w:lineRule="auto"/>
        <w:ind w:firstLine="709"/>
        <w:jc w:val="both"/>
        <w:rPr>
          <w:rFonts w:ascii="Times New Roman" w:hAnsi="Times New Roman"/>
          <w:b/>
          <w:sz w:val="28"/>
          <w:lang w:val="en-US"/>
        </w:rPr>
      </w:pPr>
    </w:p>
    <w:p w:rsidR="00C00D7B" w:rsidRDefault="00577401" w:rsidP="00C00D7B">
      <w:pPr>
        <w:suppressAutoHyphens/>
        <w:spacing w:after="0" w:line="360" w:lineRule="auto"/>
        <w:ind w:firstLine="709"/>
        <w:jc w:val="both"/>
        <w:rPr>
          <w:rFonts w:ascii="Times New Roman" w:hAnsi="Times New Roman"/>
          <w:b/>
          <w:sz w:val="28"/>
          <w:lang w:val="en-US"/>
        </w:rPr>
      </w:pPr>
      <w:r w:rsidRPr="00C00D7B">
        <w:rPr>
          <w:rFonts w:ascii="Times New Roman" w:hAnsi="Times New Roman"/>
          <w:b/>
          <w:sz w:val="28"/>
        </w:rPr>
        <w:t xml:space="preserve">Первобытное искусство </w:t>
      </w:r>
    </w:p>
    <w:p w:rsidR="00C00D7B" w:rsidRDefault="00C00D7B" w:rsidP="00C00D7B">
      <w:pPr>
        <w:suppressAutoHyphens/>
        <w:spacing w:after="0" w:line="360" w:lineRule="auto"/>
        <w:ind w:firstLine="709"/>
        <w:jc w:val="both"/>
        <w:rPr>
          <w:rFonts w:ascii="Times New Roman" w:hAnsi="Times New Roman"/>
          <w:b/>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Важнейшей частью искусства палеолита являются пещерные изображения. Палеолитические художники рисовали животных, на которых охотились – зубров, лошадей, оленей, мамонтов. Самыми прославленными памятниками являются росписи пещер Альтамира (Испания) и Ляско (Франция). В пещере Альтамира на потолке имеются изображения 25 фигур разнообразных животных – зубров, кабанов, ланей, чьи фигуры иногда достигают </w:t>
      </w:r>
      <w:smartTag w:uri="urn:schemas-microsoft-com:office:smarttags" w:element="metricconverter">
        <w:smartTagPr>
          <w:attr w:name="ProductID" w:val="2 метров"/>
        </w:smartTagPr>
        <w:r w:rsidRPr="00C00D7B">
          <w:rPr>
            <w:rFonts w:ascii="Times New Roman" w:hAnsi="Times New Roman"/>
            <w:sz w:val="28"/>
          </w:rPr>
          <w:t>2 метров</w:t>
        </w:r>
      </w:smartTag>
      <w:r w:rsidRPr="00C00D7B">
        <w:rPr>
          <w:rFonts w:ascii="Times New Roman" w:hAnsi="Times New Roman"/>
          <w:sz w:val="28"/>
        </w:rPr>
        <w:t xml:space="preserve"> в длину. Рисунки полихромные, и краски хорошо сохранились. Настенные росписи пещеры Ляско показывают раненого бизона, убитого человека с птичьим клювом, стилизованную птицу на длинном шесте и уходящего от места убийства носорога. Для палеолитического искусства характерен реализм: зверя изображали точно — от точности зависел успех охоты. Но художники еще не умели правильно передать пространство, а изображаемые сцены не имели композиции в полном смысле этого слова. В эпоху мезолита и неолита меняется характер наскальной живописи — художники теперь стремятся передать смысл действия, и изображают события</w:t>
      </w:r>
      <w:r w:rsidR="00C00D7B">
        <w:rPr>
          <w:rFonts w:ascii="Times New Roman" w:hAnsi="Times New Roman"/>
          <w:sz w:val="28"/>
        </w:rPr>
        <w:t xml:space="preserve"> </w:t>
      </w:r>
      <w:r w:rsidRPr="00C00D7B">
        <w:rPr>
          <w:rFonts w:ascii="Times New Roman" w:hAnsi="Times New Roman"/>
          <w:sz w:val="28"/>
        </w:rPr>
        <w:t>во взаимосвязи, в движении. Это достигается за счет некоторой утраты правдоподобия и переходе к абстракции — символизму. Среди наскальных изображений эпохи неолита кроме обычных изображений зверей, птиц, рыб и охотничьих сцен, встречаются и фигуры разных видов домашних животных</w:t>
      </w:r>
      <w:r w:rsidR="00C00D7B">
        <w:rPr>
          <w:rFonts w:ascii="Times New Roman" w:hAnsi="Times New Roman"/>
          <w:sz w:val="28"/>
        </w:rPr>
        <w:t xml:space="preserve"> </w:t>
      </w:r>
      <w:r w:rsidRPr="00C00D7B">
        <w:rPr>
          <w:rFonts w:ascii="Times New Roman" w:hAnsi="Times New Roman"/>
          <w:sz w:val="28"/>
        </w:rPr>
        <w:t xml:space="preserve">- в одиночку, в виде стада, в упряжке, с всадником. Встречаются сцены обработки земли мотыгой и вспашки поля, изображения домой, поселков, лодки с гребцами, жертвоприношений, караванов вьючных животных. </w:t>
      </w:r>
    </w:p>
    <w:p w:rsidR="00C00D7B" w:rsidRDefault="00C00D7B" w:rsidP="00C00D7B">
      <w:pPr>
        <w:suppressAutoHyphens/>
        <w:spacing w:after="0" w:line="360" w:lineRule="auto"/>
        <w:ind w:firstLine="709"/>
        <w:jc w:val="both"/>
        <w:rPr>
          <w:rFonts w:ascii="Times New Roman" w:hAnsi="Times New Roman"/>
          <w:b/>
          <w:sz w:val="28"/>
          <w:lang w:val="en-US"/>
        </w:rPr>
      </w:pPr>
    </w:p>
    <w:p w:rsidR="00C00D7B" w:rsidRDefault="00577401" w:rsidP="00C00D7B">
      <w:pPr>
        <w:suppressAutoHyphens/>
        <w:spacing w:after="0" w:line="360" w:lineRule="auto"/>
        <w:ind w:firstLine="709"/>
        <w:jc w:val="both"/>
        <w:rPr>
          <w:rFonts w:ascii="Times New Roman" w:hAnsi="Times New Roman"/>
          <w:sz w:val="28"/>
          <w:lang w:val="en-US"/>
        </w:rPr>
      </w:pPr>
      <w:r w:rsidRPr="00C00D7B">
        <w:rPr>
          <w:rFonts w:ascii="Times New Roman" w:hAnsi="Times New Roman"/>
          <w:b/>
          <w:sz w:val="28"/>
        </w:rPr>
        <w:t>Скульптура</w:t>
      </w:r>
      <w:r w:rsidR="00C00D7B">
        <w:rPr>
          <w:rFonts w:ascii="Times New Roman" w:hAnsi="Times New Roman"/>
          <w:sz w:val="28"/>
        </w:rPr>
        <w:t xml:space="preserve"> </w:t>
      </w:r>
    </w:p>
    <w:p w:rsidR="00C00D7B" w:rsidRDefault="00C00D7B" w:rsidP="00C00D7B">
      <w:pPr>
        <w:suppressAutoHyphens/>
        <w:spacing w:after="0" w:line="360" w:lineRule="auto"/>
        <w:ind w:firstLine="709"/>
        <w:jc w:val="both"/>
        <w:rPr>
          <w:rFonts w:ascii="Times New Roman" w:hAnsi="Times New Roman"/>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Первые в истории человечества скульптурные образцы были созданы в эпоху палеолита. Это так называемые палеолитические «венеры» -</w:t>
      </w:r>
      <w:r w:rsidR="00C00D7B">
        <w:rPr>
          <w:rFonts w:ascii="Times New Roman" w:hAnsi="Times New Roman"/>
          <w:sz w:val="28"/>
        </w:rPr>
        <w:t xml:space="preserve"> </w:t>
      </w:r>
      <w:r w:rsidRPr="00C00D7B">
        <w:rPr>
          <w:rFonts w:ascii="Times New Roman" w:hAnsi="Times New Roman"/>
          <w:sz w:val="28"/>
        </w:rPr>
        <w:t xml:space="preserve">изображения обнаженных женщин, обладающих подчеркнутыми признаками женщины-матери, и скульптурные изображения животных – мамонта, медведя, пещерного льва. Фигуры нередко раскрашивались красками - черной, красной, коричневой и желтой. </w:t>
      </w:r>
    </w:p>
    <w:p w:rsidR="00C00D7B" w:rsidRDefault="00C00D7B" w:rsidP="00C00D7B">
      <w:pPr>
        <w:suppressAutoHyphens/>
        <w:spacing w:after="0" w:line="360" w:lineRule="auto"/>
        <w:ind w:firstLine="709"/>
        <w:jc w:val="both"/>
        <w:rPr>
          <w:rFonts w:ascii="Times New Roman" w:hAnsi="Times New Roman"/>
          <w:b/>
          <w:sz w:val="28"/>
          <w:lang w:val="en-US"/>
        </w:rPr>
      </w:pPr>
    </w:p>
    <w:p w:rsidR="00C00D7B" w:rsidRDefault="00577401" w:rsidP="00C00D7B">
      <w:pPr>
        <w:suppressAutoHyphens/>
        <w:spacing w:after="0" w:line="360" w:lineRule="auto"/>
        <w:ind w:firstLine="709"/>
        <w:jc w:val="both"/>
        <w:rPr>
          <w:rFonts w:ascii="Times New Roman" w:hAnsi="Times New Roman"/>
          <w:b/>
          <w:sz w:val="28"/>
          <w:lang w:val="en-US"/>
        </w:rPr>
      </w:pPr>
      <w:r w:rsidRPr="00C00D7B">
        <w:rPr>
          <w:rFonts w:ascii="Times New Roman" w:hAnsi="Times New Roman"/>
          <w:b/>
          <w:sz w:val="28"/>
        </w:rPr>
        <w:t xml:space="preserve">Домашняя утварь и украшения </w:t>
      </w:r>
    </w:p>
    <w:p w:rsidR="00C00D7B" w:rsidRDefault="00C00D7B" w:rsidP="00C00D7B">
      <w:pPr>
        <w:suppressAutoHyphens/>
        <w:spacing w:after="0" w:line="360" w:lineRule="auto"/>
        <w:ind w:firstLine="709"/>
        <w:jc w:val="both"/>
        <w:rPr>
          <w:rFonts w:ascii="Times New Roman" w:hAnsi="Times New Roman"/>
          <w:b/>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 период неолита изготавливалось</w:t>
      </w:r>
      <w:r w:rsidR="00C00D7B">
        <w:rPr>
          <w:rFonts w:ascii="Times New Roman" w:hAnsi="Times New Roman"/>
          <w:sz w:val="28"/>
        </w:rPr>
        <w:t xml:space="preserve"> </w:t>
      </w:r>
      <w:r w:rsidRPr="00C00D7B">
        <w:rPr>
          <w:rFonts w:ascii="Times New Roman" w:hAnsi="Times New Roman"/>
          <w:sz w:val="28"/>
        </w:rPr>
        <w:t xml:space="preserve">большое количество глиняной посуды и сосудов, на поверхность которых наносились разнообразные узоры - спиральный, дугообразный, зигзагообразный, «угловой», «нотный» или «радиальный». Помимо традиционных горшков начинают изготавливать сосуды в виде фигур людей и животных. С большим вниманием теперь относятся и к одежде - ее расшивают пластинками из расколотых клыков животных. Из перламутровых раковин делают бусины, а из них — ожерелья. </w:t>
      </w:r>
    </w:p>
    <w:p w:rsidR="00C00D7B" w:rsidRDefault="00C00D7B" w:rsidP="00C00D7B">
      <w:pPr>
        <w:suppressAutoHyphens/>
        <w:spacing w:after="0" w:line="360" w:lineRule="auto"/>
        <w:ind w:firstLine="709"/>
        <w:jc w:val="both"/>
        <w:rPr>
          <w:rFonts w:ascii="Times New Roman" w:hAnsi="Times New Roman"/>
          <w:b/>
          <w:bCs/>
          <w:sz w:val="28"/>
          <w:lang w:val="en-US"/>
        </w:rPr>
      </w:pPr>
    </w:p>
    <w:p w:rsidR="00577401" w:rsidRP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Развитие духовной культуры</w:t>
      </w:r>
    </w:p>
    <w:p w:rsidR="00C00D7B" w:rsidRDefault="00C00D7B" w:rsidP="00C00D7B">
      <w:pPr>
        <w:suppressAutoHyphens/>
        <w:spacing w:after="0" w:line="360" w:lineRule="auto"/>
        <w:ind w:firstLine="709"/>
        <w:jc w:val="both"/>
        <w:rPr>
          <w:rFonts w:ascii="Times New Roman" w:hAnsi="Times New Roman"/>
          <w:b/>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sz w:val="28"/>
        </w:rPr>
        <w:t xml:space="preserve">Религия первобытной эпохи </w:t>
      </w:r>
      <w:r w:rsidRPr="00C00D7B">
        <w:rPr>
          <w:rFonts w:ascii="Times New Roman" w:hAnsi="Times New Roman"/>
          <w:sz w:val="28"/>
        </w:rPr>
        <w:t>Большинство ученых полагают, что время существования питекантропов, синантропов и неандертальцев относится к</w:t>
      </w:r>
      <w:r w:rsidR="00C00D7B">
        <w:rPr>
          <w:rFonts w:ascii="Times New Roman" w:hAnsi="Times New Roman"/>
          <w:sz w:val="28"/>
        </w:rPr>
        <w:t xml:space="preserve"> </w:t>
      </w:r>
      <w:r w:rsidRPr="00C00D7B">
        <w:rPr>
          <w:rFonts w:ascii="Times New Roman" w:hAnsi="Times New Roman"/>
          <w:sz w:val="28"/>
        </w:rPr>
        <w:t xml:space="preserve">безрелигиозному периоду в человеческой истории; первые религиозные верования стали зарождаться лишь тогда, когда на Земле появился человек современного типа. Тогда же формируются похоронные обряды. Религиозные представления древних людей существовали в форме анимизма, фетишизма и тотемизма. </w:t>
      </w:r>
    </w:p>
    <w:p w:rsid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 основе </w:t>
      </w:r>
      <w:r w:rsidRPr="00C00D7B">
        <w:rPr>
          <w:rFonts w:ascii="Times New Roman" w:hAnsi="Times New Roman"/>
          <w:b/>
          <w:bCs/>
          <w:sz w:val="28"/>
        </w:rPr>
        <w:t>анимизма</w:t>
      </w:r>
      <w:r w:rsidRPr="00C00D7B">
        <w:rPr>
          <w:rFonts w:ascii="Times New Roman" w:hAnsi="Times New Roman"/>
          <w:sz w:val="28"/>
        </w:rPr>
        <w:t xml:space="preserve"> (от латинского анима – дух, душа) лежала вера в существование души и духов. Дух – это душа, отделенная от тела. Считалось, что души есть не только у людей и животных, но и растений, любых предметов, явлений природы. Объектом религиозного поклонения становились те природные явления, которые были особенно важны для жизни общины. Так человек пришел к идеи обожествления природы, созданию ее культа. Культ природы – один из самых древних в человеческой истории. Тогда же формируется и культ предков.</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 xml:space="preserve">Тотемизм </w:t>
      </w:r>
      <w:r w:rsidRPr="00C00D7B">
        <w:rPr>
          <w:rFonts w:ascii="Times New Roman" w:hAnsi="Times New Roman"/>
          <w:sz w:val="28"/>
        </w:rPr>
        <w:t>(от индейского тотем</w:t>
      </w:r>
      <w:r w:rsidR="00C00D7B">
        <w:rPr>
          <w:rFonts w:ascii="Times New Roman" w:hAnsi="Times New Roman"/>
          <w:sz w:val="28"/>
        </w:rPr>
        <w:t xml:space="preserve"> </w:t>
      </w:r>
      <w:r w:rsidRPr="00C00D7B">
        <w:rPr>
          <w:rFonts w:ascii="Times New Roman" w:hAnsi="Times New Roman"/>
          <w:sz w:val="28"/>
        </w:rPr>
        <w:t>– его род) основан на идее о родстве группы людей (рода) и каких-либо животных или растений. Каждый род носил имя своего тотема. Тотем нельзя было убивать или употреблять в пищу.</w:t>
      </w:r>
      <w:r w:rsidR="00C00D7B">
        <w:rPr>
          <w:rFonts w:ascii="Times New Roman" w:hAnsi="Times New Roman"/>
          <w:sz w:val="28"/>
        </w:rPr>
        <w:t xml:space="preserve"> </w:t>
      </w:r>
      <w:r w:rsidRPr="00C00D7B">
        <w:rPr>
          <w:rFonts w:ascii="Times New Roman" w:hAnsi="Times New Roman"/>
          <w:sz w:val="28"/>
        </w:rPr>
        <w:t>В качестве тотема могли также выступать определенные предметы. Тотемизм был присущ всем народам мира и его пережитки сохранились во многих религиях. На этой базе сформировался еще один важнейший культ - культ зверя.</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Фетишизм</w:t>
      </w:r>
      <w:r w:rsidRPr="00C00D7B">
        <w:rPr>
          <w:rFonts w:ascii="Times New Roman" w:hAnsi="Times New Roman"/>
          <w:sz w:val="28"/>
        </w:rPr>
        <w:t xml:space="preserve"> (от французского – талисман, идол, амулет) – культ неодушевленных предметов, которые, по мнению древних, обладали сверхъестественными и сверхъчувственными свойствами, так в них обитала душа. Фетишизм был распространен у всех первобытных народов. Он проявлялся в вере в силу талисманов, амулетов и оберегов и отражал стремление людей посредством фетишей воздействовать на ход событий: эти особые предметы должны были защитить людей от бед и несчастий, болезней, дать здоровье, принести удачу на охоте.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Фетишизм, тотемизм и анимизм были тесно связаны с магией, так как воздействие на окружающий мир обычно осуществлялось при помощи колдовских обрядов и</w:t>
      </w:r>
      <w:r w:rsidR="00C00D7B">
        <w:rPr>
          <w:rFonts w:ascii="Times New Roman" w:hAnsi="Times New Roman"/>
          <w:sz w:val="28"/>
        </w:rPr>
        <w:t xml:space="preserve"> </w:t>
      </w:r>
      <w:r w:rsidRPr="00C00D7B">
        <w:rPr>
          <w:rFonts w:ascii="Times New Roman" w:hAnsi="Times New Roman"/>
          <w:sz w:val="28"/>
        </w:rPr>
        <w:t xml:space="preserve">заклинаний. </w:t>
      </w:r>
      <w:r w:rsidRPr="00C00D7B">
        <w:rPr>
          <w:rFonts w:ascii="Times New Roman" w:hAnsi="Times New Roman"/>
          <w:b/>
          <w:bCs/>
          <w:sz w:val="28"/>
        </w:rPr>
        <w:t>Магия</w:t>
      </w:r>
      <w:r w:rsidR="00C00D7B">
        <w:rPr>
          <w:rFonts w:ascii="Times New Roman" w:hAnsi="Times New Roman"/>
          <w:sz w:val="28"/>
        </w:rPr>
        <w:t xml:space="preserve"> </w:t>
      </w:r>
      <w:r w:rsidRPr="00C00D7B">
        <w:rPr>
          <w:rFonts w:ascii="Times New Roman" w:hAnsi="Times New Roman"/>
          <w:sz w:val="28"/>
        </w:rPr>
        <w:t>(от греческого – волшебство) возникло в древнейшую эпоху, со временем магические обряды становились все разнообразнее: они исполнялись для обеспечения удачи на войне, для «вызывания» дождя, при начале пахоты и уборки урожая. В первобытной общине выделилась особая группа людей - шаманы, которые, по мнению членов общины, обладали способностью общаться с духами. Ритуал общения сопровождался пением, плясками и ударами в бубен. Одной из основных функций шаманов являлось</w:t>
      </w:r>
      <w:r w:rsidR="00C00D7B">
        <w:rPr>
          <w:rFonts w:ascii="Times New Roman" w:hAnsi="Times New Roman"/>
          <w:sz w:val="28"/>
        </w:rPr>
        <w:t xml:space="preserve"> </w:t>
      </w:r>
      <w:r w:rsidRPr="00C00D7B">
        <w:rPr>
          <w:rFonts w:ascii="Times New Roman" w:hAnsi="Times New Roman"/>
          <w:sz w:val="28"/>
        </w:rPr>
        <w:t>лечение больных.</w:t>
      </w:r>
      <w:r w:rsidR="00C00D7B">
        <w:rPr>
          <w:rFonts w:ascii="Times New Roman" w:hAnsi="Times New Roman"/>
          <w:sz w:val="28"/>
        </w:rPr>
        <w:t xml:space="preserve"> </w:t>
      </w:r>
      <w:r w:rsidRPr="00C00D7B">
        <w:rPr>
          <w:rFonts w:ascii="Times New Roman" w:hAnsi="Times New Roman"/>
          <w:b/>
          <w:bCs/>
          <w:sz w:val="28"/>
        </w:rPr>
        <w:t xml:space="preserve">Шаманство </w:t>
      </w:r>
      <w:r w:rsidRPr="00C00D7B">
        <w:rPr>
          <w:rFonts w:ascii="Times New Roman" w:hAnsi="Times New Roman"/>
          <w:sz w:val="28"/>
        </w:rPr>
        <w:t>было повсеместно и</w:t>
      </w:r>
      <w:r w:rsidR="00C00D7B">
        <w:rPr>
          <w:rFonts w:ascii="Times New Roman" w:hAnsi="Times New Roman"/>
          <w:sz w:val="28"/>
        </w:rPr>
        <w:t xml:space="preserve"> </w:t>
      </w:r>
      <w:r w:rsidRPr="00C00D7B">
        <w:rPr>
          <w:rFonts w:ascii="Times New Roman" w:hAnsi="Times New Roman"/>
          <w:sz w:val="28"/>
        </w:rPr>
        <w:t>широко распространено.</w:t>
      </w:r>
      <w:r w:rsidR="00C00D7B">
        <w:rPr>
          <w:rFonts w:ascii="Times New Roman" w:hAnsi="Times New Roman"/>
          <w:sz w:val="28"/>
        </w:rPr>
        <w:t xml:space="preserve">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Формы религиозных верований в первобытную эпоху существовали в смешанном, нерасчлененном виде. Такое состояние принято называть </w:t>
      </w:r>
      <w:r w:rsidRPr="00C00D7B">
        <w:rPr>
          <w:rFonts w:ascii="Times New Roman" w:hAnsi="Times New Roman"/>
          <w:b/>
          <w:bCs/>
          <w:sz w:val="28"/>
        </w:rPr>
        <w:t>синкретизмом</w:t>
      </w:r>
      <w:r w:rsidRPr="00C00D7B">
        <w:rPr>
          <w:rFonts w:ascii="Times New Roman" w:hAnsi="Times New Roman"/>
          <w:sz w:val="28"/>
        </w:rPr>
        <w:t xml:space="preserve"> (от греческого – соединение). Синкретизм был характерен не только для первобытной религии, но и для</w:t>
      </w:r>
      <w:r w:rsidR="00C00D7B">
        <w:rPr>
          <w:rFonts w:ascii="Times New Roman" w:hAnsi="Times New Roman"/>
          <w:sz w:val="28"/>
        </w:rPr>
        <w:t xml:space="preserve"> </w:t>
      </w:r>
      <w:r w:rsidRPr="00C00D7B">
        <w:rPr>
          <w:rFonts w:ascii="Times New Roman" w:hAnsi="Times New Roman"/>
          <w:sz w:val="28"/>
        </w:rPr>
        <w:t xml:space="preserve">первобытной культуры в целом. </w:t>
      </w:r>
    </w:p>
    <w:p w:rsidR="00C00D7B" w:rsidRDefault="00C00D7B" w:rsidP="00C00D7B">
      <w:pPr>
        <w:suppressAutoHyphens/>
        <w:spacing w:after="0" w:line="360" w:lineRule="auto"/>
        <w:ind w:firstLine="709"/>
        <w:jc w:val="both"/>
        <w:rPr>
          <w:rFonts w:ascii="Times New Roman" w:hAnsi="Times New Roman"/>
          <w:b/>
          <w:bCs/>
          <w:sz w:val="28"/>
          <w:lang w:val="en-US"/>
        </w:rPr>
      </w:pPr>
    </w:p>
    <w:p w:rsidR="00C00D7B" w:rsidRDefault="00577401" w:rsidP="00C00D7B">
      <w:pPr>
        <w:suppressAutoHyphens/>
        <w:spacing w:after="0" w:line="360" w:lineRule="auto"/>
        <w:ind w:firstLine="709"/>
        <w:jc w:val="both"/>
        <w:rPr>
          <w:rFonts w:ascii="Times New Roman" w:hAnsi="Times New Roman"/>
          <w:sz w:val="28"/>
          <w:lang w:val="en-US"/>
        </w:rPr>
      </w:pPr>
      <w:r w:rsidRPr="00C00D7B">
        <w:rPr>
          <w:rFonts w:ascii="Times New Roman" w:hAnsi="Times New Roman"/>
          <w:b/>
          <w:bCs/>
          <w:sz w:val="28"/>
        </w:rPr>
        <w:t>Научные знания</w:t>
      </w:r>
      <w:r w:rsidRPr="00C00D7B">
        <w:rPr>
          <w:rFonts w:ascii="Times New Roman" w:hAnsi="Times New Roman"/>
          <w:sz w:val="28"/>
        </w:rPr>
        <w:t xml:space="preserve"> </w:t>
      </w:r>
    </w:p>
    <w:p w:rsidR="00C00D7B" w:rsidRDefault="00C00D7B" w:rsidP="00C00D7B">
      <w:pPr>
        <w:suppressAutoHyphens/>
        <w:spacing w:after="0" w:line="360" w:lineRule="auto"/>
        <w:ind w:firstLine="709"/>
        <w:jc w:val="both"/>
        <w:rPr>
          <w:rFonts w:ascii="Times New Roman" w:hAnsi="Times New Roman"/>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Прежде всего накапливались знания о тех предметах и явлениях, от которых зависела повседневная жизнь людей. К концу первобытной эпохи люди знали свойства разных трав и растений, повадки животных, умели лечить многие болезни, удалять зубы, вправлять вывихи, ампутировать конечности, и даже проводить трепанацию черепа. Они</w:t>
      </w:r>
      <w:r w:rsidR="00C00D7B">
        <w:rPr>
          <w:rFonts w:ascii="Times New Roman" w:hAnsi="Times New Roman"/>
          <w:sz w:val="28"/>
        </w:rPr>
        <w:t xml:space="preserve"> </w:t>
      </w:r>
      <w:r w:rsidRPr="00C00D7B">
        <w:rPr>
          <w:rFonts w:ascii="Times New Roman" w:hAnsi="Times New Roman"/>
          <w:sz w:val="28"/>
        </w:rPr>
        <w:t>научились сначала пользоваться природным огнем, а позже и добывать огонь; придумали и изготовили копьеметалку, лук, стрелы, сани, лыжи, долбленые лодки. Изобрели колесо и стали делать колесные повозки, придумали гончарный горн, гончарный круг, ткацкий станок.</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Научные знания,хотя и накапливались в первобытную эпоху, но медленно и трудно, а накопленное знание часто терялось. Причина — в отсутствии письменности. Информация передавалась только «из уст в уста», ареал ее распространения был невелик, часто ограничиваясь одним племенем. Единственным хранилищем информации очень долгое время оставалась индивидуальная память; если человек забывал или не успевал сообщить свою информацию другим членам общины, это означало потерю данного знания. Лишь в конце первобытности появилась первая система записи. Это была </w:t>
      </w:r>
      <w:r w:rsidRPr="00C00D7B">
        <w:rPr>
          <w:rFonts w:ascii="Times New Roman" w:hAnsi="Times New Roman"/>
          <w:b/>
          <w:bCs/>
          <w:sz w:val="28"/>
        </w:rPr>
        <w:t>пиктография</w:t>
      </w:r>
      <w:r w:rsidRPr="00C00D7B">
        <w:rPr>
          <w:rFonts w:ascii="Times New Roman" w:hAnsi="Times New Roman"/>
          <w:sz w:val="28"/>
        </w:rPr>
        <w:t xml:space="preserve"> — рисуночное символическое письмо, предписьменность, так</w:t>
      </w:r>
      <w:r w:rsidR="00C00D7B">
        <w:rPr>
          <w:rFonts w:ascii="Times New Roman" w:hAnsi="Times New Roman"/>
          <w:sz w:val="28"/>
        </w:rPr>
        <w:t xml:space="preserve"> </w:t>
      </w:r>
      <w:r w:rsidRPr="00C00D7B">
        <w:rPr>
          <w:rFonts w:ascii="Times New Roman" w:hAnsi="Times New Roman"/>
          <w:sz w:val="28"/>
        </w:rPr>
        <w:t xml:space="preserve">как понять эту запись мог только тот, кто сам ее сделал. Собственно </w:t>
      </w:r>
      <w:r w:rsidRPr="00C00D7B">
        <w:rPr>
          <w:rFonts w:ascii="Times New Roman" w:hAnsi="Times New Roman"/>
          <w:b/>
          <w:bCs/>
          <w:sz w:val="28"/>
        </w:rPr>
        <w:t>письменность</w:t>
      </w:r>
      <w:r w:rsidRPr="00C00D7B">
        <w:rPr>
          <w:rFonts w:ascii="Times New Roman" w:hAnsi="Times New Roman"/>
          <w:sz w:val="28"/>
        </w:rPr>
        <w:t xml:space="preserve"> появилась на Древнем Востоке в 4 тысячелетии до н.э., и ее появление означало конец первобытной эпохи и начало эпохи цивилизаций Древнего Мира. </w:t>
      </w:r>
    </w:p>
    <w:p w:rsidR="00577401" w:rsidRPr="00C00D7B" w:rsidRDefault="00577401" w:rsidP="00C00D7B">
      <w:pPr>
        <w:suppressAutoHyphens/>
        <w:spacing w:after="0" w:line="360" w:lineRule="auto"/>
        <w:ind w:firstLine="709"/>
        <w:jc w:val="both"/>
        <w:rPr>
          <w:rFonts w:ascii="Times New Roman" w:hAnsi="Times New Roman"/>
          <w:sz w:val="28"/>
        </w:rPr>
      </w:pPr>
      <w:bookmarkStart w:id="111" w:name="BITSoft"/>
      <w:bookmarkEnd w:id="111"/>
      <w:r w:rsidRPr="00C00D7B">
        <w:rPr>
          <w:rFonts w:ascii="Times New Roman" w:hAnsi="Times New Roman"/>
          <w:b/>
          <w:bCs/>
          <w:sz w:val="28"/>
        </w:rPr>
        <w:t>Эпоха цивилизаций Древности</w:t>
      </w:r>
      <w:bookmarkStart w:id="112" w:name="OCRUncertain6751"/>
      <w:bookmarkEnd w:id="112"/>
      <w:r w:rsidRPr="00C00D7B">
        <w:rPr>
          <w:rFonts w:ascii="Times New Roman" w:hAnsi="Times New Roman"/>
          <w:sz w:val="28"/>
        </w:rPr>
        <w:t xml:space="preserve"> охватывает период с 4 тыс. до н.э</w:t>
      </w:r>
      <w:bookmarkStart w:id="113" w:name="OCRUncertain6782"/>
      <w:r w:rsidRPr="00C00D7B">
        <w:rPr>
          <w:rFonts w:ascii="Times New Roman" w:hAnsi="Times New Roman"/>
          <w:sz w:val="28"/>
        </w:rPr>
        <w:t>.</w:t>
      </w:r>
      <w:bookmarkEnd w:id="113"/>
      <w:r w:rsidRPr="00C00D7B">
        <w:rPr>
          <w:rFonts w:ascii="Times New Roman" w:hAnsi="Times New Roman"/>
          <w:sz w:val="28"/>
        </w:rPr>
        <w:t xml:space="preserve"> до 5 в. н.э. Самыми первыми в 4 тыс. до н.э. возникли цивилизации Ближнего Востока - Древний Египет и Месопотамия. К 3 тыс. до н.э. относится появление цивилизаций Юго-Восточной Азии - Древней Индии и Древнего Китая. Во 2 тыс. до н.э. начинает формироваться культура Античной Европы — сначала культура Древней Греции, а в 1 тыс. до н.э. - культура Древнего Рима.</w:t>
      </w:r>
    </w:p>
    <w:p w:rsidR="00C00D7B" w:rsidRDefault="00C00D7B" w:rsidP="00C00D7B">
      <w:pPr>
        <w:suppressAutoHyphens/>
        <w:spacing w:after="0" w:line="360" w:lineRule="auto"/>
        <w:ind w:firstLine="709"/>
        <w:jc w:val="both"/>
        <w:rPr>
          <w:rFonts w:ascii="Times New Roman" w:hAnsi="Times New Roman"/>
          <w:b/>
          <w:bCs/>
          <w:sz w:val="28"/>
          <w:lang w:val="en-US"/>
        </w:rPr>
      </w:pPr>
    </w:p>
    <w:p w:rsidR="00577401" w:rsidRP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Культура цивилизаций Ближнего Востока</w:t>
      </w:r>
    </w:p>
    <w:p w:rsidR="00C00D7B" w:rsidRDefault="00C00D7B" w:rsidP="00C00D7B">
      <w:pPr>
        <w:suppressAutoHyphens/>
        <w:spacing w:after="0" w:line="360" w:lineRule="auto"/>
        <w:ind w:firstLine="709"/>
        <w:jc w:val="both"/>
        <w:rPr>
          <w:rFonts w:ascii="Times New Roman" w:hAnsi="Times New Roman"/>
          <w:b/>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sz w:val="28"/>
        </w:rPr>
        <w:t xml:space="preserve">Культура Древнего Египта </w:t>
      </w:r>
      <w:bookmarkStart w:id="114" w:name="OCRUncertain0091"/>
      <w:r w:rsidRPr="00C00D7B">
        <w:rPr>
          <w:rFonts w:ascii="Times New Roman" w:hAnsi="Times New Roman"/>
          <w:sz w:val="28"/>
        </w:rPr>
        <w:t>Египетское</w:t>
      </w:r>
      <w:bookmarkEnd w:id="114"/>
      <w:r w:rsidRPr="00C00D7B">
        <w:rPr>
          <w:rFonts w:ascii="Times New Roman" w:hAnsi="Times New Roman"/>
          <w:sz w:val="28"/>
        </w:rPr>
        <w:t xml:space="preserve"> го</w:t>
      </w:r>
      <w:bookmarkStart w:id="115" w:name="OCRUncertain0101"/>
      <w:r w:rsidRPr="00C00D7B">
        <w:rPr>
          <w:rFonts w:ascii="Times New Roman" w:hAnsi="Times New Roman"/>
          <w:sz w:val="28"/>
        </w:rPr>
        <w:t>с</w:t>
      </w:r>
      <w:bookmarkEnd w:id="115"/>
      <w:r w:rsidRPr="00C00D7B">
        <w:rPr>
          <w:rFonts w:ascii="Times New Roman" w:hAnsi="Times New Roman"/>
          <w:sz w:val="28"/>
        </w:rPr>
        <w:t>удар</w:t>
      </w:r>
      <w:bookmarkStart w:id="116" w:name="OCRUncertain0111"/>
      <w:r w:rsidRPr="00C00D7B">
        <w:rPr>
          <w:rFonts w:ascii="Times New Roman" w:hAnsi="Times New Roman"/>
          <w:sz w:val="28"/>
        </w:rPr>
        <w:t>с</w:t>
      </w:r>
      <w:bookmarkEnd w:id="116"/>
      <w:r w:rsidRPr="00C00D7B">
        <w:rPr>
          <w:rFonts w:ascii="Times New Roman" w:hAnsi="Times New Roman"/>
          <w:sz w:val="28"/>
        </w:rPr>
        <w:t>тво, одно из древ</w:t>
      </w:r>
      <w:bookmarkStart w:id="117" w:name="OCRUncertain013"/>
      <w:r w:rsidRPr="00C00D7B">
        <w:rPr>
          <w:rFonts w:ascii="Times New Roman" w:hAnsi="Times New Roman"/>
          <w:sz w:val="28"/>
        </w:rPr>
        <w:t>н</w:t>
      </w:r>
      <w:bookmarkEnd w:id="117"/>
      <w:r w:rsidRPr="00C00D7B">
        <w:rPr>
          <w:rFonts w:ascii="Times New Roman" w:hAnsi="Times New Roman"/>
          <w:sz w:val="28"/>
        </w:rPr>
        <w:t>ейши</w:t>
      </w:r>
      <w:bookmarkStart w:id="118" w:name="OCRUncertain0141"/>
      <w:r w:rsidRPr="00C00D7B">
        <w:rPr>
          <w:rFonts w:ascii="Times New Roman" w:hAnsi="Times New Roman"/>
          <w:sz w:val="28"/>
        </w:rPr>
        <w:t>х</w:t>
      </w:r>
      <w:bookmarkEnd w:id="118"/>
      <w:r w:rsidRPr="00C00D7B">
        <w:rPr>
          <w:rFonts w:ascii="Times New Roman" w:hAnsi="Times New Roman"/>
          <w:sz w:val="28"/>
        </w:rPr>
        <w:t xml:space="preserve"> на Земле, воз</w:t>
      </w:r>
      <w:bookmarkStart w:id="119" w:name="OCRUncertain0161"/>
      <w:r w:rsidRPr="00C00D7B">
        <w:rPr>
          <w:rFonts w:ascii="Times New Roman" w:hAnsi="Times New Roman"/>
          <w:sz w:val="28"/>
        </w:rPr>
        <w:t>н</w:t>
      </w:r>
      <w:bookmarkEnd w:id="119"/>
      <w:r w:rsidRPr="00C00D7B">
        <w:rPr>
          <w:rFonts w:ascii="Times New Roman" w:hAnsi="Times New Roman"/>
          <w:sz w:val="28"/>
        </w:rPr>
        <w:t>икл</w:t>
      </w:r>
      <w:bookmarkStart w:id="120" w:name="OCRUncertain0171"/>
      <w:r w:rsidRPr="00C00D7B">
        <w:rPr>
          <w:rFonts w:ascii="Times New Roman" w:hAnsi="Times New Roman"/>
          <w:sz w:val="28"/>
        </w:rPr>
        <w:t>о около</w:t>
      </w:r>
      <w:bookmarkEnd w:id="120"/>
      <w:r w:rsidRPr="00C00D7B">
        <w:rPr>
          <w:rFonts w:ascii="Times New Roman" w:hAnsi="Times New Roman"/>
          <w:sz w:val="28"/>
        </w:rPr>
        <w:t xml:space="preserve"> 6 тысяч лет </w:t>
      </w:r>
      <w:bookmarkStart w:id="121" w:name="OCRUncertain0181"/>
      <w:r w:rsidRPr="00C00D7B">
        <w:rPr>
          <w:rFonts w:ascii="Times New Roman" w:hAnsi="Times New Roman"/>
          <w:sz w:val="28"/>
        </w:rPr>
        <w:t>н</w:t>
      </w:r>
      <w:bookmarkEnd w:id="121"/>
      <w:r w:rsidRPr="00C00D7B">
        <w:rPr>
          <w:rFonts w:ascii="Times New Roman" w:hAnsi="Times New Roman"/>
          <w:sz w:val="28"/>
        </w:rPr>
        <w:t>азад</w:t>
      </w:r>
      <w:bookmarkStart w:id="122" w:name="OCRUncertain0191"/>
      <w:r w:rsidRPr="00C00D7B">
        <w:rPr>
          <w:rFonts w:ascii="Times New Roman" w:hAnsi="Times New Roman"/>
          <w:sz w:val="28"/>
        </w:rPr>
        <w:t>.</w:t>
      </w:r>
      <w:bookmarkEnd w:id="122"/>
      <w:r w:rsidRPr="00C00D7B">
        <w:rPr>
          <w:rFonts w:ascii="Times New Roman" w:hAnsi="Times New Roman"/>
          <w:sz w:val="28"/>
        </w:rPr>
        <w:t xml:space="preserve"> Это была первая великая </w:t>
      </w:r>
      <w:bookmarkStart w:id="123" w:name="OCRUncertain0201"/>
      <w:r w:rsidRPr="00C00D7B">
        <w:rPr>
          <w:rFonts w:ascii="Times New Roman" w:hAnsi="Times New Roman"/>
          <w:sz w:val="28"/>
        </w:rPr>
        <w:t>и</w:t>
      </w:r>
      <w:bookmarkEnd w:id="123"/>
      <w:r w:rsidRPr="00C00D7B">
        <w:rPr>
          <w:rFonts w:ascii="Times New Roman" w:hAnsi="Times New Roman"/>
          <w:sz w:val="28"/>
        </w:rPr>
        <w:t>мперия, претендующая на м</w:t>
      </w:r>
      <w:bookmarkStart w:id="124" w:name="OCRUncertain0231"/>
      <w:r w:rsidRPr="00C00D7B">
        <w:rPr>
          <w:rFonts w:ascii="Times New Roman" w:hAnsi="Times New Roman"/>
          <w:sz w:val="28"/>
        </w:rPr>
        <w:t>и</w:t>
      </w:r>
      <w:bookmarkEnd w:id="124"/>
      <w:r w:rsidRPr="00C00D7B">
        <w:rPr>
          <w:rFonts w:ascii="Times New Roman" w:hAnsi="Times New Roman"/>
          <w:sz w:val="28"/>
        </w:rPr>
        <w:t xml:space="preserve">ровое господство. </w:t>
      </w:r>
      <w:bookmarkStart w:id="125" w:name="OCRUncertain025"/>
      <w:r w:rsidRPr="00C00D7B">
        <w:rPr>
          <w:rFonts w:ascii="Times New Roman" w:hAnsi="Times New Roman"/>
          <w:sz w:val="28"/>
        </w:rPr>
        <w:t>Фараон,</w:t>
      </w:r>
      <w:bookmarkEnd w:id="125"/>
      <w:r w:rsidRPr="00C00D7B">
        <w:rPr>
          <w:rFonts w:ascii="Times New Roman" w:hAnsi="Times New Roman"/>
          <w:sz w:val="28"/>
        </w:rPr>
        <w:t xml:space="preserve"> стоящий во главе государства,</w:t>
      </w:r>
      <w:bookmarkStart w:id="126" w:name="OCRUncertain026"/>
      <w:bookmarkEnd w:id="126"/>
      <w:r w:rsidRPr="00C00D7B">
        <w:rPr>
          <w:rFonts w:ascii="Times New Roman" w:hAnsi="Times New Roman"/>
          <w:sz w:val="28"/>
        </w:rPr>
        <w:t>имел абсолютную вла</w:t>
      </w:r>
      <w:bookmarkStart w:id="127" w:name="OCRUncertain027"/>
      <w:r w:rsidRPr="00C00D7B">
        <w:rPr>
          <w:rFonts w:ascii="Times New Roman" w:hAnsi="Times New Roman"/>
          <w:sz w:val="28"/>
        </w:rPr>
        <w:t>с</w:t>
      </w:r>
      <w:bookmarkEnd w:id="127"/>
      <w:r w:rsidRPr="00C00D7B">
        <w:rPr>
          <w:rFonts w:ascii="Times New Roman" w:hAnsi="Times New Roman"/>
          <w:sz w:val="28"/>
        </w:rPr>
        <w:t xml:space="preserve">ть над </w:t>
      </w:r>
      <w:bookmarkStart w:id="128" w:name="OCRUncertain0281"/>
      <w:r w:rsidRPr="00C00D7B">
        <w:rPr>
          <w:rFonts w:ascii="Times New Roman" w:hAnsi="Times New Roman"/>
          <w:sz w:val="28"/>
        </w:rPr>
        <w:t>все</w:t>
      </w:r>
      <w:bookmarkEnd w:id="128"/>
      <w:r w:rsidRPr="00C00D7B">
        <w:rPr>
          <w:rFonts w:ascii="Times New Roman" w:hAnsi="Times New Roman"/>
          <w:sz w:val="28"/>
        </w:rPr>
        <w:t xml:space="preserve">ми </w:t>
      </w:r>
      <w:bookmarkStart w:id="129" w:name="OCRUncertain029"/>
      <w:r w:rsidRPr="00C00D7B">
        <w:rPr>
          <w:rFonts w:ascii="Times New Roman" w:hAnsi="Times New Roman"/>
          <w:sz w:val="28"/>
        </w:rPr>
        <w:t>ж</w:t>
      </w:r>
      <w:bookmarkEnd w:id="129"/>
      <w:r w:rsidRPr="00C00D7B">
        <w:rPr>
          <w:rFonts w:ascii="Times New Roman" w:hAnsi="Times New Roman"/>
          <w:sz w:val="28"/>
        </w:rPr>
        <w:t>ителями</w:t>
      </w:r>
      <w:bookmarkStart w:id="130" w:name="OCRUncertain030"/>
      <w:bookmarkEnd w:id="130"/>
      <w:r w:rsidRPr="00C00D7B">
        <w:rPr>
          <w:rFonts w:ascii="Times New Roman" w:hAnsi="Times New Roman"/>
          <w:sz w:val="28"/>
        </w:rPr>
        <w:t xml:space="preserve"> страны</w:t>
      </w:r>
      <w:bookmarkStart w:id="131" w:name="OCRUncertain031"/>
      <w:r w:rsidRPr="00C00D7B">
        <w:rPr>
          <w:rFonts w:ascii="Times New Roman" w:hAnsi="Times New Roman"/>
          <w:sz w:val="28"/>
        </w:rPr>
        <w:t>.</w:t>
      </w:r>
      <w:bookmarkEnd w:id="131"/>
      <w:r w:rsidRPr="00C00D7B">
        <w:rPr>
          <w:rFonts w:ascii="Times New Roman" w:hAnsi="Times New Roman"/>
          <w:sz w:val="28"/>
        </w:rPr>
        <w:t xml:space="preserve"> У фараона было</w:t>
      </w:r>
      <w:r w:rsidR="00C00D7B">
        <w:rPr>
          <w:rFonts w:ascii="Times New Roman" w:hAnsi="Times New Roman"/>
          <w:sz w:val="28"/>
        </w:rPr>
        <w:t xml:space="preserve"> </w:t>
      </w:r>
      <w:r w:rsidRPr="00C00D7B">
        <w:rPr>
          <w:rFonts w:ascii="Times New Roman" w:hAnsi="Times New Roman"/>
          <w:sz w:val="28"/>
        </w:rPr>
        <w:t xml:space="preserve">много обязанностей: он должен был править справедливо и сохранять порядок, гармонию и равновесие в обществе; он нес ответственность за урожай и за работу ирригационной системы; он вел войска в битву. Итак, фараону — живому богу — повиновались беспрекословно и безропотно. </w:t>
      </w:r>
      <w:bookmarkStart w:id="132" w:name="OCRUncertain032"/>
      <w:r w:rsidRPr="00C00D7B">
        <w:rPr>
          <w:rFonts w:ascii="Times New Roman" w:hAnsi="Times New Roman"/>
          <w:b/>
          <w:bCs/>
          <w:sz w:val="28"/>
        </w:rPr>
        <w:t>Культ</w:t>
      </w:r>
      <w:bookmarkEnd w:id="132"/>
      <w:r w:rsidRPr="00C00D7B">
        <w:rPr>
          <w:rFonts w:ascii="Times New Roman" w:hAnsi="Times New Roman"/>
          <w:b/>
          <w:bCs/>
          <w:sz w:val="28"/>
        </w:rPr>
        <w:t xml:space="preserve"> фарао</w:t>
      </w:r>
      <w:bookmarkStart w:id="133" w:name="OCRUncertain033"/>
      <w:r w:rsidRPr="00C00D7B">
        <w:rPr>
          <w:rFonts w:ascii="Times New Roman" w:hAnsi="Times New Roman"/>
          <w:b/>
          <w:bCs/>
          <w:sz w:val="28"/>
        </w:rPr>
        <w:t>н</w:t>
      </w:r>
      <w:bookmarkEnd w:id="133"/>
      <w:r w:rsidRPr="00C00D7B">
        <w:rPr>
          <w:rFonts w:ascii="Times New Roman" w:hAnsi="Times New Roman"/>
          <w:b/>
          <w:bCs/>
          <w:sz w:val="28"/>
        </w:rPr>
        <w:t>а</w:t>
      </w:r>
      <w:r w:rsidRPr="00C00D7B">
        <w:rPr>
          <w:rFonts w:ascii="Times New Roman" w:hAnsi="Times New Roman"/>
          <w:sz w:val="28"/>
        </w:rPr>
        <w:t xml:space="preserve"> во многом определил развитие древнеегипет</w:t>
      </w:r>
      <w:bookmarkStart w:id="134" w:name="OCRUncertain034"/>
      <w:r w:rsidRPr="00C00D7B">
        <w:rPr>
          <w:rFonts w:ascii="Times New Roman" w:hAnsi="Times New Roman"/>
          <w:sz w:val="28"/>
        </w:rPr>
        <w:t>с</w:t>
      </w:r>
      <w:bookmarkEnd w:id="134"/>
      <w:r w:rsidRPr="00C00D7B">
        <w:rPr>
          <w:rFonts w:ascii="Times New Roman" w:hAnsi="Times New Roman"/>
          <w:sz w:val="28"/>
        </w:rPr>
        <w:t xml:space="preserve">кой </w:t>
      </w:r>
      <w:bookmarkStart w:id="135" w:name="OCRUncertain035"/>
      <w:r w:rsidRPr="00C00D7B">
        <w:rPr>
          <w:rFonts w:ascii="Times New Roman" w:hAnsi="Times New Roman"/>
          <w:sz w:val="28"/>
        </w:rPr>
        <w:t>к</w:t>
      </w:r>
      <w:bookmarkEnd w:id="135"/>
      <w:r w:rsidRPr="00C00D7B">
        <w:rPr>
          <w:rFonts w:ascii="Times New Roman" w:hAnsi="Times New Roman"/>
          <w:sz w:val="28"/>
        </w:rPr>
        <w:t>ультуры</w:t>
      </w:r>
      <w:bookmarkStart w:id="136" w:name="OCRUncertain036"/>
      <w:r w:rsidRPr="00C00D7B">
        <w:rPr>
          <w:rFonts w:ascii="Times New Roman" w:hAnsi="Times New Roman"/>
          <w:sz w:val="28"/>
        </w:rPr>
        <w:t>.</w:t>
      </w:r>
      <w:bookmarkEnd w:id="136"/>
      <w:r w:rsidRPr="00C00D7B">
        <w:rPr>
          <w:rFonts w:ascii="Times New Roman" w:hAnsi="Times New Roman"/>
          <w:sz w:val="28"/>
        </w:rPr>
        <w:t xml:space="preserve"> Другими ва</w:t>
      </w:r>
      <w:bookmarkStart w:id="137" w:name="OCRUncertain037"/>
      <w:r w:rsidRPr="00C00D7B">
        <w:rPr>
          <w:rFonts w:ascii="Times New Roman" w:hAnsi="Times New Roman"/>
          <w:sz w:val="28"/>
        </w:rPr>
        <w:t>ж</w:t>
      </w:r>
      <w:bookmarkEnd w:id="137"/>
      <w:r w:rsidRPr="00C00D7B">
        <w:rPr>
          <w:rFonts w:ascii="Times New Roman" w:hAnsi="Times New Roman"/>
          <w:sz w:val="28"/>
        </w:rPr>
        <w:t>ными факторами развития культуры были географическое поло</w:t>
      </w:r>
      <w:bookmarkStart w:id="138" w:name="OCRUncertain038"/>
      <w:r w:rsidRPr="00C00D7B">
        <w:rPr>
          <w:rFonts w:ascii="Times New Roman" w:hAnsi="Times New Roman"/>
          <w:sz w:val="28"/>
        </w:rPr>
        <w:t>ж</w:t>
      </w:r>
      <w:bookmarkEnd w:id="138"/>
      <w:r w:rsidRPr="00C00D7B">
        <w:rPr>
          <w:rFonts w:ascii="Times New Roman" w:hAnsi="Times New Roman"/>
          <w:sz w:val="28"/>
        </w:rPr>
        <w:t>е</w:t>
      </w:r>
      <w:bookmarkStart w:id="139" w:name="OCRUncertain039"/>
      <w:r w:rsidRPr="00C00D7B">
        <w:rPr>
          <w:rFonts w:ascii="Times New Roman" w:hAnsi="Times New Roman"/>
          <w:sz w:val="28"/>
        </w:rPr>
        <w:t>н</w:t>
      </w:r>
      <w:bookmarkEnd w:id="139"/>
      <w:r w:rsidRPr="00C00D7B">
        <w:rPr>
          <w:rFonts w:ascii="Times New Roman" w:hAnsi="Times New Roman"/>
          <w:sz w:val="28"/>
        </w:rPr>
        <w:t>ие и природа Египта.</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Египтя</w:t>
      </w:r>
      <w:bookmarkStart w:id="140" w:name="OCRUncertain040"/>
      <w:r w:rsidRPr="00C00D7B">
        <w:rPr>
          <w:rFonts w:ascii="Times New Roman" w:hAnsi="Times New Roman"/>
          <w:sz w:val="28"/>
        </w:rPr>
        <w:t>н</w:t>
      </w:r>
      <w:bookmarkEnd w:id="140"/>
      <w:r w:rsidRPr="00C00D7B">
        <w:rPr>
          <w:rFonts w:ascii="Times New Roman" w:hAnsi="Times New Roman"/>
          <w:sz w:val="28"/>
        </w:rPr>
        <w:t>е поклонял</w:t>
      </w:r>
      <w:bookmarkStart w:id="141" w:name="OCRUncertain041"/>
      <w:r w:rsidRPr="00C00D7B">
        <w:rPr>
          <w:rFonts w:ascii="Times New Roman" w:hAnsi="Times New Roman"/>
          <w:sz w:val="28"/>
        </w:rPr>
        <w:t>и</w:t>
      </w:r>
      <w:bookmarkEnd w:id="141"/>
      <w:r w:rsidRPr="00C00D7B">
        <w:rPr>
          <w:rFonts w:ascii="Times New Roman" w:hAnsi="Times New Roman"/>
          <w:sz w:val="28"/>
        </w:rPr>
        <w:t>сь многим богам. Их религия, таким образо</w:t>
      </w:r>
      <w:bookmarkStart w:id="142" w:name="OCRUncertain043"/>
      <w:r w:rsidRPr="00C00D7B">
        <w:rPr>
          <w:rFonts w:ascii="Times New Roman" w:hAnsi="Times New Roman"/>
          <w:sz w:val="28"/>
        </w:rPr>
        <w:t xml:space="preserve">м, </w:t>
      </w:r>
      <w:bookmarkEnd w:id="142"/>
      <w:r w:rsidRPr="00C00D7B">
        <w:rPr>
          <w:rFonts w:ascii="Times New Roman" w:hAnsi="Times New Roman"/>
          <w:sz w:val="28"/>
        </w:rPr>
        <w:t>явля</w:t>
      </w:r>
      <w:bookmarkStart w:id="143" w:name="OCRUncertain044"/>
      <w:r w:rsidRPr="00C00D7B">
        <w:rPr>
          <w:rFonts w:ascii="Times New Roman" w:hAnsi="Times New Roman"/>
          <w:sz w:val="28"/>
        </w:rPr>
        <w:t>е</w:t>
      </w:r>
      <w:bookmarkEnd w:id="143"/>
      <w:r w:rsidRPr="00C00D7B">
        <w:rPr>
          <w:rFonts w:ascii="Times New Roman" w:hAnsi="Times New Roman"/>
          <w:sz w:val="28"/>
        </w:rPr>
        <w:t>тся политеистической</w:t>
      </w:r>
      <w:bookmarkStart w:id="144" w:name="OCRUncertain045"/>
      <w:r w:rsidRPr="00C00D7B">
        <w:rPr>
          <w:rFonts w:ascii="Times New Roman" w:hAnsi="Times New Roman"/>
          <w:sz w:val="28"/>
        </w:rPr>
        <w:t>.</w:t>
      </w:r>
      <w:bookmarkEnd w:id="144"/>
      <w:r w:rsidRPr="00C00D7B">
        <w:rPr>
          <w:rFonts w:ascii="Times New Roman" w:hAnsi="Times New Roman"/>
          <w:sz w:val="28"/>
        </w:rPr>
        <w:t xml:space="preserve"> Од</w:t>
      </w:r>
      <w:bookmarkStart w:id="145" w:name="OCRUncertain046"/>
      <w:r w:rsidRPr="00C00D7B">
        <w:rPr>
          <w:rFonts w:ascii="Times New Roman" w:hAnsi="Times New Roman"/>
          <w:sz w:val="28"/>
        </w:rPr>
        <w:t>н</w:t>
      </w:r>
      <w:bookmarkEnd w:id="145"/>
      <w:r w:rsidRPr="00C00D7B">
        <w:rPr>
          <w:rFonts w:ascii="Times New Roman" w:hAnsi="Times New Roman"/>
          <w:sz w:val="28"/>
        </w:rPr>
        <w:t xml:space="preserve">ако </w:t>
      </w:r>
      <w:bookmarkStart w:id="146" w:name="OCRUncertain047"/>
      <w:r w:rsidRPr="00C00D7B">
        <w:rPr>
          <w:rFonts w:ascii="Times New Roman" w:hAnsi="Times New Roman"/>
          <w:sz w:val="28"/>
        </w:rPr>
        <w:t>н</w:t>
      </w:r>
      <w:bookmarkEnd w:id="146"/>
      <w:r w:rsidRPr="00C00D7B">
        <w:rPr>
          <w:rFonts w:ascii="Times New Roman" w:hAnsi="Times New Roman"/>
          <w:sz w:val="28"/>
        </w:rPr>
        <w:t xml:space="preserve">екоторые </w:t>
      </w:r>
      <w:bookmarkStart w:id="147" w:name="OCRUncertain048"/>
      <w:r w:rsidRPr="00C00D7B">
        <w:rPr>
          <w:rFonts w:ascii="Times New Roman" w:hAnsi="Times New Roman"/>
          <w:sz w:val="28"/>
        </w:rPr>
        <w:t>жрецы</w:t>
      </w:r>
      <w:bookmarkEnd w:id="147"/>
      <w:r w:rsidRPr="00C00D7B">
        <w:rPr>
          <w:rFonts w:ascii="Times New Roman" w:hAnsi="Times New Roman"/>
          <w:sz w:val="28"/>
        </w:rPr>
        <w:t xml:space="preserve"> уж</w:t>
      </w:r>
      <w:bookmarkStart w:id="148" w:name="OCRUncertain049"/>
      <w:r w:rsidRPr="00C00D7B">
        <w:rPr>
          <w:rFonts w:ascii="Times New Roman" w:hAnsi="Times New Roman"/>
          <w:sz w:val="28"/>
        </w:rPr>
        <w:t>е</w:t>
      </w:r>
      <w:bookmarkEnd w:id="148"/>
      <w:r w:rsidRPr="00C00D7B">
        <w:rPr>
          <w:rFonts w:ascii="Times New Roman" w:hAnsi="Times New Roman"/>
          <w:sz w:val="28"/>
        </w:rPr>
        <w:t xml:space="preserve"> тогда сч</w:t>
      </w:r>
      <w:bookmarkStart w:id="149" w:name="OCRUncertain050"/>
      <w:r w:rsidRPr="00C00D7B">
        <w:rPr>
          <w:rFonts w:ascii="Times New Roman" w:hAnsi="Times New Roman"/>
          <w:sz w:val="28"/>
        </w:rPr>
        <w:t>и</w:t>
      </w:r>
      <w:bookmarkEnd w:id="149"/>
      <w:r w:rsidRPr="00C00D7B">
        <w:rPr>
          <w:rFonts w:ascii="Times New Roman" w:hAnsi="Times New Roman"/>
          <w:sz w:val="28"/>
        </w:rPr>
        <w:t>тал</w:t>
      </w:r>
      <w:bookmarkStart w:id="150" w:name="OCRUncertain051"/>
      <w:r w:rsidRPr="00C00D7B">
        <w:rPr>
          <w:rFonts w:ascii="Times New Roman" w:hAnsi="Times New Roman"/>
          <w:sz w:val="28"/>
        </w:rPr>
        <w:t>и</w:t>
      </w:r>
      <w:bookmarkEnd w:id="150"/>
      <w:r w:rsidRPr="00C00D7B">
        <w:rPr>
          <w:rFonts w:ascii="Times New Roman" w:hAnsi="Times New Roman"/>
          <w:sz w:val="28"/>
        </w:rPr>
        <w:t>, что в</w:t>
      </w:r>
      <w:bookmarkStart w:id="151" w:name="OCRUncertain052"/>
      <w:r w:rsidRPr="00C00D7B">
        <w:rPr>
          <w:rFonts w:ascii="Times New Roman" w:hAnsi="Times New Roman"/>
          <w:sz w:val="28"/>
        </w:rPr>
        <w:t>с</w:t>
      </w:r>
      <w:bookmarkEnd w:id="151"/>
      <w:r w:rsidRPr="00C00D7B">
        <w:rPr>
          <w:rFonts w:ascii="Times New Roman" w:hAnsi="Times New Roman"/>
          <w:sz w:val="28"/>
        </w:rPr>
        <w:t>е такие разные боги —</w:t>
      </w:r>
      <w:bookmarkStart w:id="152" w:name="OCRUncertain053"/>
      <w:r w:rsidRPr="00C00D7B">
        <w:rPr>
          <w:rFonts w:ascii="Times New Roman" w:hAnsi="Times New Roman"/>
          <w:sz w:val="28"/>
        </w:rPr>
        <w:t xml:space="preserve"> бог солнца Ра,</w:t>
      </w:r>
      <w:bookmarkEnd w:id="152"/>
      <w:r w:rsidRPr="00C00D7B">
        <w:rPr>
          <w:rFonts w:ascii="Times New Roman" w:hAnsi="Times New Roman"/>
          <w:sz w:val="28"/>
        </w:rPr>
        <w:t xml:space="preserve"> бог Луны, мудрости и знаний Тот, бог мертвых Осирис, бог Птах — создатель и организатор Вселенной и все другие </w:t>
      </w:r>
      <w:bookmarkStart w:id="153" w:name="OCRUncertain056"/>
      <w:r w:rsidRPr="00C00D7B">
        <w:rPr>
          <w:rFonts w:ascii="Times New Roman" w:hAnsi="Times New Roman"/>
          <w:sz w:val="28"/>
        </w:rPr>
        <w:t>-</w:t>
      </w:r>
      <w:bookmarkEnd w:id="153"/>
      <w:r w:rsidRPr="00C00D7B">
        <w:rPr>
          <w:rFonts w:ascii="Times New Roman" w:hAnsi="Times New Roman"/>
          <w:sz w:val="28"/>
        </w:rPr>
        <w:t xml:space="preserve"> есть лишь различное проявление сущности ед</w:t>
      </w:r>
      <w:bookmarkStart w:id="154" w:name="OCRUncertain058"/>
      <w:r w:rsidRPr="00C00D7B">
        <w:rPr>
          <w:rFonts w:ascii="Times New Roman" w:hAnsi="Times New Roman"/>
          <w:sz w:val="28"/>
        </w:rPr>
        <w:t>ин</w:t>
      </w:r>
      <w:bookmarkEnd w:id="154"/>
      <w:r w:rsidRPr="00C00D7B">
        <w:rPr>
          <w:rFonts w:ascii="Times New Roman" w:hAnsi="Times New Roman"/>
          <w:sz w:val="28"/>
        </w:rPr>
        <w:t xml:space="preserve">ого Бога </w:t>
      </w:r>
      <w:bookmarkStart w:id="155" w:name="OCRUncertain059"/>
      <w:r w:rsidRPr="00C00D7B">
        <w:rPr>
          <w:rFonts w:ascii="Times New Roman" w:hAnsi="Times New Roman"/>
          <w:sz w:val="28"/>
        </w:rPr>
        <w:t>-</w:t>
      </w:r>
      <w:bookmarkStart w:id="156" w:name="OCRUncertain060"/>
      <w:bookmarkEnd w:id="155"/>
      <w:r w:rsidRPr="00C00D7B">
        <w:rPr>
          <w:rFonts w:ascii="Times New Roman" w:hAnsi="Times New Roman"/>
          <w:sz w:val="28"/>
        </w:rPr>
        <w:t>Высшего</w:t>
      </w:r>
      <w:bookmarkStart w:id="157" w:name="OCRUncertain061"/>
      <w:bookmarkEnd w:id="156"/>
      <w:r w:rsidRPr="00C00D7B">
        <w:rPr>
          <w:rFonts w:ascii="Times New Roman" w:hAnsi="Times New Roman"/>
          <w:sz w:val="28"/>
        </w:rPr>
        <w:t>Н</w:t>
      </w:r>
      <w:bookmarkEnd w:id="157"/>
      <w:r w:rsidRPr="00C00D7B">
        <w:rPr>
          <w:rFonts w:ascii="Times New Roman" w:hAnsi="Times New Roman"/>
          <w:sz w:val="28"/>
        </w:rPr>
        <w:t>епос</w:t>
      </w:r>
      <w:bookmarkStart w:id="158" w:name="OCRUncertain062"/>
      <w:r w:rsidRPr="00C00D7B">
        <w:rPr>
          <w:rFonts w:ascii="Times New Roman" w:hAnsi="Times New Roman"/>
          <w:sz w:val="28"/>
        </w:rPr>
        <w:t>тижим</w:t>
      </w:r>
      <w:bookmarkEnd w:id="158"/>
      <w:r w:rsidRPr="00C00D7B">
        <w:rPr>
          <w:rFonts w:ascii="Times New Roman" w:hAnsi="Times New Roman"/>
          <w:sz w:val="28"/>
        </w:rPr>
        <w:t xml:space="preserve">ого </w:t>
      </w:r>
      <w:bookmarkStart w:id="159" w:name="OCRUncertain063"/>
      <w:r w:rsidRPr="00C00D7B">
        <w:rPr>
          <w:rFonts w:ascii="Times New Roman" w:hAnsi="Times New Roman"/>
          <w:sz w:val="28"/>
        </w:rPr>
        <w:t>С</w:t>
      </w:r>
      <w:bookmarkEnd w:id="159"/>
      <w:r w:rsidRPr="00C00D7B">
        <w:rPr>
          <w:rFonts w:ascii="Times New Roman" w:hAnsi="Times New Roman"/>
          <w:sz w:val="28"/>
        </w:rPr>
        <w:t xml:space="preserve">ущества, Творца </w:t>
      </w:r>
      <w:bookmarkStart w:id="160" w:name="OCRUncertain064"/>
      <w:r w:rsidRPr="00C00D7B">
        <w:rPr>
          <w:rFonts w:ascii="Times New Roman" w:hAnsi="Times New Roman"/>
          <w:sz w:val="28"/>
        </w:rPr>
        <w:t>Вселенной</w:t>
      </w:r>
      <w:bookmarkEnd w:id="160"/>
      <w:r w:rsidRPr="00C00D7B">
        <w:rPr>
          <w:rFonts w:ascii="Times New Roman" w:hAnsi="Times New Roman"/>
          <w:sz w:val="28"/>
        </w:rPr>
        <w:t xml:space="preserve">. В Египте была </w:t>
      </w:r>
      <w:bookmarkStart w:id="161" w:name="OCRUncertain065"/>
      <w:r w:rsidRPr="00C00D7B">
        <w:rPr>
          <w:rFonts w:ascii="Times New Roman" w:hAnsi="Times New Roman"/>
          <w:sz w:val="28"/>
        </w:rPr>
        <w:t>сделана</w:t>
      </w:r>
      <w:bookmarkEnd w:id="161"/>
      <w:r w:rsidRPr="00C00D7B">
        <w:rPr>
          <w:rFonts w:ascii="Times New Roman" w:hAnsi="Times New Roman"/>
          <w:sz w:val="28"/>
        </w:rPr>
        <w:t xml:space="preserve"> первая в и</w:t>
      </w:r>
      <w:bookmarkStart w:id="162" w:name="OCRUncertain066"/>
      <w:r w:rsidRPr="00C00D7B">
        <w:rPr>
          <w:rFonts w:ascii="Times New Roman" w:hAnsi="Times New Roman"/>
          <w:sz w:val="28"/>
        </w:rPr>
        <w:t>с</w:t>
      </w:r>
      <w:bookmarkEnd w:id="162"/>
      <w:r w:rsidRPr="00C00D7B">
        <w:rPr>
          <w:rFonts w:ascii="Times New Roman" w:hAnsi="Times New Roman"/>
          <w:sz w:val="28"/>
        </w:rPr>
        <w:t>тори</w:t>
      </w:r>
      <w:bookmarkStart w:id="163" w:name="OCRUncertain067"/>
      <w:r w:rsidRPr="00C00D7B">
        <w:rPr>
          <w:rFonts w:ascii="Times New Roman" w:hAnsi="Times New Roman"/>
          <w:sz w:val="28"/>
        </w:rPr>
        <w:t>и</w:t>
      </w:r>
      <w:bookmarkStart w:id="164" w:name="OCRUncertain068"/>
      <w:bookmarkEnd w:id="163"/>
      <w:r w:rsidRPr="00C00D7B">
        <w:rPr>
          <w:rFonts w:ascii="Times New Roman" w:hAnsi="Times New Roman"/>
          <w:sz w:val="28"/>
        </w:rPr>
        <w:t>человечества</w:t>
      </w:r>
      <w:bookmarkStart w:id="165" w:name="OCRUncertain070"/>
      <w:bookmarkEnd w:id="164"/>
      <w:r w:rsidRPr="00C00D7B">
        <w:rPr>
          <w:rFonts w:ascii="Times New Roman" w:hAnsi="Times New Roman"/>
          <w:sz w:val="28"/>
        </w:rPr>
        <w:t>попытка</w:t>
      </w:r>
      <w:bookmarkEnd w:id="165"/>
      <w:r w:rsidRPr="00C00D7B">
        <w:rPr>
          <w:rFonts w:ascii="Times New Roman" w:hAnsi="Times New Roman"/>
          <w:sz w:val="28"/>
        </w:rPr>
        <w:t xml:space="preserve"> уста</w:t>
      </w:r>
      <w:bookmarkStart w:id="166" w:name="OCRUncertain071"/>
      <w:r w:rsidRPr="00C00D7B">
        <w:rPr>
          <w:rFonts w:ascii="Times New Roman" w:hAnsi="Times New Roman"/>
          <w:sz w:val="28"/>
        </w:rPr>
        <w:t>н</w:t>
      </w:r>
      <w:bookmarkEnd w:id="166"/>
      <w:r w:rsidRPr="00C00D7B">
        <w:rPr>
          <w:rFonts w:ascii="Times New Roman" w:hAnsi="Times New Roman"/>
          <w:sz w:val="28"/>
        </w:rPr>
        <w:t>овить еди</w:t>
      </w:r>
      <w:bookmarkStart w:id="167" w:name="OCRUncertain072"/>
      <w:r w:rsidRPr="00C00D7B">
        <w:rPr>
          <w:rFonts w:ascii="Times New Roman" w:hAnsi="Times New Roman"/>
          <w:sz w:val="28"/>
        </w:rPr>
        <w:t>н</w:t>
      </w:r>
      <w:bookmarkEnd w:id="167"/>
      <w:r w:rsidRPr="00C00D7B">
        <w:rPr>
          <w:rFonts w:ascii="Times New Roman" w:hAnsi="Times New Roman"/>
          <w:sz w:val="28"/>
        </w:rPr>
        <w:t xml:space="preserve">обожие, </w:t>
      </w:r>
      <w:bookmarkStart w:id="168" w:name="OCRUncertain073"/>
      <w:r w:rsidRPr="00C00D7B">
        <w:rPr>
          <w:rFonts w:ascii="Times New Roman" w:hAnsi="Times New Roman"/>
          <w:sz w:val="28"/>
        </w:rPr>
        <w:t>но</w:t>
      </w:r>
      <w:bookmarkEnd w:id="168"/>
      <w:r w:rsidRPr="00C00D7B">
        <w:rPr>
          <w:rFonts w:ascii="Times New Roman" w:hAnsi="Times New Roman"/>
          <w:sz w:val="28"/>
        </w:rPr>
        <w:t xml:space="preserve"> эта религиоз</w:t>
      </w:r>
      <w:bookmarkStart w:id="169" w:name="OCRUncertain074"/>
      <w:r w:rsidRPr="00C00D7B">
        <w:rPr>
          <w:rFonts w:ascii="Times New Roman" w:hAnsi="Times New Roman"/>
          <w:sz w:val="28"/>
        </w:rPr>
        <w:t>н</w:t>
      </w:r>
      <w:bookmarkEnd w:id="169"/>
      <w:r w:rsidRPr="00C00D7B">
        <w:rPr>
          <w:rFonts w:ascii="Times New Roman" w:hAnsi="Times New Roman"/>
          <w:sz w:val="28"/>
        </w:rPr>
        <w:t xml:space="preserve">ая реформа </w:t>
      </w:r>
      <w:bookmarkStart w:id="170" w:name="OCRUncertain075"/>
      <w:r w:rsidRPr="00C00D7B">
        <w:rPr>
          <w:rFonts w:ascii="Times New Roman" w:hAnsi="Times New Roman"/>
          <w:sz w:val="28"/>
        </w:rPr>
        <w:t>не</w:t>
      </w:r>
      <w:bookmarkStart w:id="171" w:name="OCRUncertain076"/>
      <w:bookmarkEnd w:id="170"/>
      <w:r w:rsidRPr="00C00D7B">
        <w:rPr>
          <w:rFonts w:ascii="Times New Roman" w:hAnsi="Times New Roman"/>
          <w:sz w:val="28"/>
        </w:rPr>
        <w:t>была</w:t>
      </w:r>
      <w:bookmarkEnd w:id="171"/>
      <w:r w:rsidRPr="00C00D7B">
        <w:rPr>
          <w:rFonts w:ascii="Times New Roman" w:hAnsi="Times New Roman"/>
          <w:sz w:val="28"/>
        </w:rPr>
        <w:t xml:space="preserve"> успешной.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Осо</w:t>
      </w:r>
      <w:bookmarkStart w:id="172" w:name="OCRUncertain078"/>
      <w:r w:rsidRPr="00C00D7B">
        <w:rPr>
          <w:rFonts w:ascii="Times New Roman" w:hAnsi="Times New Roman"/>
          <w:sz w:val="28"/>
        </w:rPr>
        <w:t>б</w:t>
      </w:r>
      <w:bookmarkEnd w:id="172"/>
      <w:r w:rsidRPr="00C00D7B">
        <w:rPr>
          <w:rFonts w:ascii="Times New Roman" w:hAnsi="Times New Roman"/>
          <w:sz w:val="28"/>
        </w:rPr>
        <w:t>енно</w:t>
      </w:r>
      <w:bookmarkStart w:id="173" w:name="OCRUncertain079"/>
      <w:r w:rsidRPr="00C00D7B">
        <w:rPr>
          <w:rFonts w:ascii="Times New Roman" w:hAnsi="Times New Roman"/>
          <w:sz w:val="28"/>
        </w:rPr>
        <w:t>с</w:t>
      </w:r>
      <w:bookmarkEnd w:id="173"/>
      <w:r w:rsidRPr="00C00D7B">
        <w:rPr>
          <w:rFonts w:ascii="Times New Roman" w:hAnsi="Times New Roman"/>
          <w:sz w:val="28"/>
        </w:rPr>
        <w:t xml:space="preserve">тью древнеегипетской религии был </w:t>
      </w:r>
      <w:bookmarkStart w:id="174" w:name="OCRUncertain082"/>
      <w:r w:rsidRPr="00C00D7B">
        <w:rPr>
          <w:rFonts w:ascii="Times New Roman" w:hAnsi="Times New Roman"/>
          <w:b/>
          <w:bCs/>
          <w:sz w:val="28"/>
        </w:rPr>
        <w:t>заупокой</w:t>
      </w:r>
      <w:bookmarkEnd w:id="174"/>
      <w:r w:rsidRPr="00C00D7B">
        <w:rPr>
          <w:rFonts w:ascii="Times New Roman" w:hAnsi="Times New Roman"/>
          <w:b/>
          <w:bCs/>
          <w:sz w:val="28"/>
        </w:rPr>
        <w:t xml:space="preserve">ный </w:t>
      </w:r>
      <w:bookmarkStart w:id="175" w:name="OCRUncertain083"/>
      <w:r w:rsidRPr="00C00D7B">
        <w:rPr>
          <w:rFonts w:ascii="Times New Roman" w:hAnsi="Times New Roman"/>
          <w:b/>
          <w:bCs/>
          <w:sz w:val="28"/>
        </w:rPr>
        <w:t>культ</w:t>
      </w:r>
      <w:r w:rsidRPr="00C00D7B">
        <w:rPr>
          <w:rFonts w:ascii="Times New Roman" w:hAnsi="Times New Roman"/>
          <w:sz w:val="28"/>
        </w:rPr>
        <w:t xml:space="preserve">. </w:t>
      </w:r>
      <w:bookmarkEnd w:id="175"/>
      <w:r w:rsidRPr="00C00D7B">
        <w:rPr>
          <w:rFonts w:ascii="Times New Roman" w:hAnsi="Times New Roman"/>
          <w:sz w:val="28"/>
        </w:rPr>
        <w:t>В основе его лежало предст</w:t>
      </w:r>
      <w:bookmarkStart w:id="176" w:name="OCRUncertain084"/>
      <w:r w:rsidRPr="00C00D7B">
        <w:rPr>
          <w:rFonts w:ascii="Times New Roman" w:hAnsi="Times New Roman"/>
          <w:sz w:val="28"/>
        </w:rPr>
        <w:t>а</w:t>
      </w:r>
      <w:bookmarkEnd w:id="176"/>
      <w:r w:rsidRPr="00C00D7B">
        <w:rPr>
          <w:rFonts w:ascii="Times New Roman" w:hAnsi="Times New Roman"/>
          <w:sz w:val="28"/>
        </w:rPr>
        <w:t>вление о том</w:t>
      </w:r>
      <w:bookmarkStart w:id="177" w:name="OCRUncertain085"/>
      <w:r w:rsidRPr="00C00D7B">
        <w:rPr>
          <w:rFonts w:ascii="Times New Roman" w:hAnsi="Times New Roman"/>
          <w:sz w:val="28"/>
        </w:rPr>
        <w:t>,</w:t>
      </w:r>
      <w:bookmarkEnd w:id="177"/>
      <w:r w:rsidRPr="00C00D7B">
        <w:rPr>
          <w:rFonts w:ascii="Times New Roman" w:hAnsi="Times New Roman"/>
          <w:sz w:val="28"/>
        </w:rPr>
        <w:t xml:space="preserve"> что земная </w:t>
      </w:r>
      <w:bookmarkStart w:id="178" w:name="OCRUncertain086"/>
      <w:r w:rsidRPr="00C00D7B">
        <w:rPr>
          <w:rFonts w:ascii="Times New Roman" w:hAnsi="Times New Roman"/>
          <w:sz w:val="28"/>
        </w:rPr>
        <w:t>жи</w:t>
      </w:r>
      <w:bookmarkEnd w:id="178"/>
      <w:r w:rsidRPr="00C00D7B">
        <w:rPr>
          <w:rFonts w:ascii="Times New Roman" w:hAnsi="Times New Roman"/>
          <w:sz w:val="28"/>
        </w:rPr>
        <w:t>знь человек</w:t>
      </w:r>
      <w:bookmarkStart w:id="179" w:name="OCRUncertain087"/>
      <w:r w:rsidRPr="00C00D7B">
        <w:rPr>
          <w:rFonts w:ascii="Times New Roman" w:hAnsi="Times New Roman"/>
          <w:sz w:val="28"/>
        </w:rPr>
        <w:t xml:space="preserve">а </w:t>
      </w:r>
      <w:bookmarkEnd w:id="179"/>
      <w:r w:rsidRPr="00C00D7B">
        <w:rPr>
          <w:rFonts w:ascii="Times New Roman" w:hAnsi="Times New Roman"/>
          <w:sz w:val="28"/>
        </w:rPr>
        <w:t>есть лишь краткая прелюди</w:t>
      </w:r>
      <w:bookmarkStart w:id="180" w:name="OCRUncertain088"/>
      <w:r w:rsidRPr="00C00D7B">
        <w:rPr>
          <w:rFonts w:ascii="Times New Roman" w:hAnsi="Times New Roman"/>
          <w:sz w:val="28"/>
        </w:rPr>
        <w:t>я</w:t>
      </w:r>
      <w:bookmarkEnd w:id="180"/>
      <w:r w:rsidRPr="00C00D7B">
        <w:rPr>
          <w:rFonts w:ascii="Times New Roman" w:hAnsi="Times New Roman"/>
          <w:sz w:val="28"/>
        </w:rPr>
        <w:t xml:space="preserve"> к вечной загроб</w:t>
      </w:r>
      <w:bookmarkStart w:id="181" w:name="OCRUncertain089"/>
      <w:r w:rsidRPr="00C00D7B">
        <w:rPr>
          <w:rFonts w:ascii="Times New Roman" w:hAnsi="Times New Roman"/>
          <w:sz w:val="28"/>
        </w:rPr>
        <w:t>н</w:t>
      </w:r>
      <w:bookmarkEnd w:id="181"/>
      <w:r w:rsidRPr="00C00D7B">
        <w:rPr>
          <w:rFonts w:ascii="Times New Roman" w:hAnsi="Times New Roman"/>
          <w:sz w:val="28"/>
        </w:rPr>
        <w:t xml:space="preserve">ой </w:t>
      </w:r>
      <w:bookmarkStart w:id="182" w:name="OCRUncertain090"/>
      <w:r w:rsidRPr="00C00D7B">
        <w:rPr>
          <w:rFonts w:ascii="Times New Roman" w:hAnsi="Times New Roman"/>
          <w:sz w:val="28"/>
        </w:rPr>
        <w:t>жизни.</w:t>
      </w:r>
      <w:bookmarkStart w:id="183" w:name="OCRUncertain091"/>
      <w:bookmarkEnd w:id="182"/>
      <w:r w:rsidRPr="00C00D7B">
        <w:rPr>
          <w:rFonts w:ascii="Times New Roman" w:hAnsi="Times New Roman"/>
          <w:sz w:val="28"/>
        </w:rPr>
        <w:t>У</w:t>
      </w:r>
      <w:bookmarkEnd w:id="183"/>
      <w:r w:rsidRPr="00C00D7B">
        <w:rPr>
          <w:rFonts w:ascii="Times New Roman" w:hAnsi="Times New Roman"/>
          <w:sz w:val="28"/>
        </w:rPr>
        <w:t>словия</w:t>
      </w:r>
      <w:bookmarkStart w:id="184" w:name="OCRUncertain092"/>
      <w:r w:rsidRPr="00C00D7B">
        <w:rPr>
          <w:rFonts w:ascii="Times New Roman" w:hAnsi="Times New Roman"/>
          <w:sz w:val="28"/>
        </w:rPr>
        <w:t>м</w:t>
      </w:r>
      <w:bookmarkEnd w:id="184"/>
      <w:r w:rsidRPr="00C00D7B">
        <w:rPr>
          <w:rFonts w:ascii="Times New Roman" w:hAnsi="Times New Roman"/>
          <w:sz w:val="28"/>
        </w:rPr>
        <w:t>и ее были: пра</w:t>
      </w:r>
      <w:bookmarkStart w:id="185" w:name="OCRUncertain093"/>
      <w:r w:rsidRPr="00C00D7B">
        <w:rPr>
          <w:rFonts w:ascii="Times New Roman" w:hAnsi="Times New Roman"/>
          <w:sz w:val="28"/>
        </w:rPr>
        <w:t>в</w:t>
      </w:r>
      <w:bookmarkEnd w:id="185"/>
      <w:r w:rsidRPr="00C00D7B">
        <w:rPr>
          <w:rFonts w:ascii="Times New Roman" w:hAnsi="Times New Roman"/>
          <w:sz w:val="28"/>
        </w:rPr>
        <w:t>ед</w:t>
      </w:r>
      <w:bookmarkStart w:id="186" w:name="OCRUncertain094"/>
      <w:r w:rsidRPr="00C00D7B">
        <w:rPr>
          <w:rFonts w:ascii="Times New Roman" w:hAnsi="Times New Roman"/>
          <w:sz w:val="28"/>
        </w:rPr>
        <w:t>н</w:t>
      </w:r>
      <w:bookmarkEnd w:id="186"/>
      <w:r w:rsidRPr="00C00D7B">
        <w:rPr>
          <w:rFonts w:ascii="Times New Roman" w:hAnsi="Times New Roman"/>
          <w:sz w:val="28"/>
        </w:rPr>
        <w:t xml:space="preserve">ое поведение человека </w:t>
      </w:r>
      <w:bookmarkStart w:id="187" w:name="OCRUncertain095"/>
      <w:r w:rsidRPr="00C00D7B">
        <w:rPr>
          <w:rFonts w:ascii="Times New Roman" w:hAnsi="Times New Roman"/>
          <w:sz w:val="28"/>
        </w:rPr>
        <w:t>на Земле,</w:t>
      </w:r>
      <w:bookmarkEnd w:id="187"/>
      <w:r w:rsidRPr="00C00D7B">
        <w:rPr>
          <w:rFonts w:ascii="Times New Roman" w:hAnsi="Times New Roman"/>
          <w:sz w:val="28"/>
        </w:rPr>
        <w:t xml:space="preserve"> бальзамирова</w:t>
      </w:r>
      <w:bookmarkStart w:id="188" w:name="OCRUncertain096"/>
      <w:r w:rsidRPr="00C00D7B">
        <w:rPr>
          <w:rFonts w:ascii="Times New Roman" w:hAnsi="Times New Roman"/>
          <w:sz w:val="28"/>
        </w:rPr>
        <w:t>н</w:t>
      </w:r>
      <w:bookmarkEnd w:id="188"/>
      <w:r w:rsidRPr="00C00D7B">
        <w:rPr>
          <w:rFonts w:ascii="Times New Roman" w:hAnsi="Times New Roman"/>
          <w:sz w:val="28"/>
        </w:rPr>
        <w:t xml:space="preserve">ие его тела после смерти и строительство для мумии специального жилища </w:t>
      </w:r>
      <w:bookmarkStart w:id="189" w:name="OCRUncertain098"/>
      <w:r w:rsidRPr="00C00D7B">
        <w:rPr>
          <w:rFonts w:ascii="Times New Roman" w:hAnsi="Times New Roman"/>
          <w:sz w:val="28"/>
        </w:rPr>
        <w:t>-</w:t>
      </w:r>
      <w:bookmarkEnd w:id="189"/>
      <w:r w:rsidRPr="00C00D7B">
        <w:rPr>
          <w:rFonts w:ascii="Times New Roman" w:hAnsi="Times New Roman"/>
          <w:sz w:val="28"/>
        </w:rPr>
        <w:t xml:space="preserve"> гробницы ил</w:t>
      </w:r>
      <w:bookmarkStart w:id="190" w:name="OCRUncertain099"/>
      <w:r w:rsidRPr="00C00D7B">
        <w:rPr>
          <w:rFonts w:ascii="Times New Roman" w:hAnsi="Times New Roman"/>
          <w:sz w:val="28"/>
        </w:rPr>
        <w:t>и</w:t>
      </w:r>
      <w:bookmarkEnd w:id="190"/>
      <w:r w:rsidRPr="00C00D7B">
        <w:rPr>
          <w:rFonts w:ascii="Times New Roman" w:hAnsi="Times New Roman"/>
          <w:b/>
          <w:bCs/>
          <w:sz w:val="28"/>
        </w:rPr>
        <w:t>пирамиды</w:t>
      </w:r>
      <w:r w:rsidRPr="00C00D7B">
        <w:rPr>
          <w:rFonts w:ascii="Times New Roman" w:hAnsi="Times New Roman"/>
          <w:sz w:val="28"/>
        </w:rPr>
        <w:t xml:space="preserve">. Строительство пирамид начинается в 3 тысячелетии до н.э. Самой первой была пирамида Джосера, возвышающаяся как своеобразная лестница к небу. Самая известная - пирамида Хеопса, сложенная из огромных камней, вес каждого 2-3 тонны. Внутри пирамид делались небольшие помещения для саркофагов и мумий; эти погребальные камеры составляли всего 1-2 % от общего объема пирамид. Религия и заупокойный </w:t>
      </w:r>
      <w:bookmarkStart w:id="191" w:name="OCRUncertain10110"/>
      <w:r w:rsidRPr="00C00D7B">
        <w:rPr>
          <w:rFonts w:ascii="Times New Roman" w:hAnsi="Times New Roman"/>
          <w:sz w:val="28"/>
        </w:rPr>
        <w:t>к</w:t>
      </w:r>
      <w:bookmarkEnd w:id="191"/>
      <w:r w:rsidRPr="00C00D7B">
        <w:rPr>
          <w:rFonts w:ascii="Times New Roman" w:hAnsi="Times New Roman"/>
          <w:sz w:val="28"/>
        </w:rPr>
        <w:t>ульт определили развитие архитектуры, с</w:t>
      </w:r>
      <w:bookmarkStart w:id="192" w:name="OCRUncertain1022"/>
      <w:r w:rsidRPr="00C00D7B">
        <w:rPr>
          <w:rFonts w:ascii="Times New Roman" w:hAnsi="Times New Roman"/>
          <w:sz w:val="28"/>
        </w:rPr>
        <w:t>к</w:t>
      </w:r>
      <w:bookmarkEnd w:id="192"/>
      <w:r w:rsidRPr="00C00D7B">
        <w:rPr>
          <w:rFonts w:ascii="Times New Roman" w:hAnsi="Times New Roman"/>
          <w:sz w:val="28"/>
        </w:rPr>
        <w:t xml:space="preserve">ульптуры и </w:t>
      </w:r>
      <w:bookmarkStart w:id="193" w:name="OCRUncertain1032"/>
      <w:r w:rsidRPr="00C00D7B">
        <w:rPr>
          <w:rFonts w:ascii="Times New Roman" w:hAnsi="Times New Roman"/>
          <w:sz w:val="28"/>
        </w:rPr>
        <w:t>изобразительного</w:t>
      </w:r>
      <w:bookmarkEnd w:id="193"/>
      <w:r w:rsidRPr="00C00D7B">
        <w:rPr>
          <w:rFonts w:ascii="Times New Roman" w:hAnsi="Times New Roman"/>
          <w:sz w:val="28"/>
        </w:rPr>
        <w:t xml:space="preserve"> ис</w:t>
      </w:r>
      <w:bookmarkStart w:id="194" w:name="OCRUncertain1042"/>
      <w:r w:rsidRPr="00C00D7B">
        <w:rPr>
          <w:rFonts w:ascii="Times New Roman" w:hAnsi="Times New Roman"/>
          <w:sz w:val="28"/>
        </w:rPr>
        <w:t>к</w:t>
      </w:r>
      <w:bookmarkEnd w:id="194"/>
      <w:r w:rsidRPr="00C00D7B">
        <w:rPr>
          <w:rFonts w:ascii="Times New Roman" w:hAnsi="Times New Roman"/>
          <w:sz w:val="28"/>
        </w:rPr>
        <w:t xml:space="preserve">усства.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Пирамиды, заупокойные </w:t>
      </w:r>
      <w:bookmarkStart w:id="195" w:name="OCRUncertain1052"/>
      <w:r w:rsidRPr="00C00D7B">
        <w:rPr>
          <w:rFonts w:ascii="Times New Roman" w:hAnsi="Times New Roman"/>
          <w:sz w:val="28"/>
        </w:rPr>
        <w:t>с</w:t>
      </w:r>
      <w:bookmarkEnd w:id="195"/>
      <w:r w:rsidRPr="00C00D7B">
        <w:rPr>
          <w:rFonts w:ascii="Times New Roman" w:hAnsi="Times New Roman"/>
          <w:sz w:val="28"/>
        </w:rPr>
        <w:t xml:space="preserve">татуи, барельефы и роспись заупокойных храмов </w:t>
      </w:r>
      <w:bookmarkStart w:id="196" w:name="OCRUncertain1062"/>
      <w:r w:rsidRPr="00C00D7B">
        <w:rPr>
          <w:rFonts w:ascii="Times New Roman" w:hAnsi="Times New Roman"/>
          <w:sz w:val="28"/>
        </w:rPr>
        <w:t>предна</w:t>
      </w:r>
      <w:bookmarkEnd w:id="196"/>
      <w:r w:rsidRPr="00C00D7B">
        <w:rPr>
          <w:rFonts w:ascii="Times New Roman" w:hAnsi="Times New Roman"/>
          <w:sz w:val="28"/>
        </w:rPr>
        <w:t>значались не для того, чтобы ими любовались и восхищались живые, а для того, чтобы помочь душам умерших быстрее адаптироваться в новом для них загробном мире: древнеегипетское искусство было обращен</w:t>
      </w:r>
      <w:bookmarkStart w:id="197" w:name="OCRUncertain1071"/>
      <w:r w:rsidRPr="00C00D7B">
        <w:rPr>
          <w:rFonts w:ascii="Times New Roman" w:hAnsi="Times New Roman"/>
          <w:sz w:val="28"/>
        </w:rPr>
        <w:t>о</w:t>
      </w:r>
      <w:bookmarkEnd w:id="197"/>
      <w:r w:rsidRPr="00C00D7B">
        <w:rPr>
          <w:rFonts w:ascii="Times New Roman" w:hAnsi="Times New Roman"/>
          <w:sz w:val="28"/>
        </w:rPr>
        <w:t xml:space="preserve"> к мертвым, а не к живым. Поэтому позы заупокойных статуй всегда однообразны: умершие изображались стоящими или сидящими на полу или на кубообразных сиденьях, спина всегда была прямой, плечи — развернутыми; лицо с устремленным вдаль взглядом выражало полную бесстрастность. Однообразной и условной была и окраска статуй: волосы и глаза всегда были черными, одежда — белой, тела мужчин — кирпично-красными, женщин — желто-розовыми.</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Статуи считались вместилищем души человека и были посвящены вечности; из них убиралось все случайное и оставлялось только фундаментальное и неизменное. В статуях отсутствовала какая-либо динамика, немного, по-видимому, было и портретного сходства. В то же время они отличались величественностью и торжественностью. Эти же черты — статичность, торжественность и монументальность были присущи и древнеегипетским храмам.</w:t>
      </w:r>
      <w:bookmarkStart w:id="198" w:name="OCRUncertain115"/>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Женщины в Древнем Египте пользовались большей свободой, чем в других странах Востока. Они могли заниматься торговлей, быть профессиональными ткачихами, садовницами, жрицами, владеть движимым и недвижимым имуществом, самостоятельно управлять своими имениями. право подавать исковые заявления в суд и самостоятельно отстаивать там свои интересы.</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Главное назначение женщин заключалось в воспитании детей и в ведении домашнего хозяйства. При заключении брака богатые египтяне подписывали брачный договор, в котором оговаривали имущественные права сторон. Развод не был сложным или редким явлением, и после развода женщина сохраняла право на повторное замужество. Обычно египтяне имели только одну жену; фараоны и знатные вельможи могли позволить себе несколько жен.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Обучение детей начиналось рано, с семи лет. Девочек учили дома, сыновья состоятельных родителей посещали школы. Мальчики изучали историю, литературу, географию, математику, астрономию, медицину, учет, делопроизводство, строительное и земельное дело, религию и языки. В основе всего лежало изучение письменности. Изобретение письменности в конце 4 тыс. до н.э. стало важнейшим достижением египтян. Древнеегипетская письменность является иероглифической, в ней около 700 иероглифов — знаков, которые использовались для обозначения предметов и животных, а также некоторых звуков. В 19 в. она была расшифрована французским ученым Шампольоном. </w:t>
      </w:r>
    </w:p>
    <w:p w:rsidR="00745F2E" w:rsidRDefault="00745F2E">
      <w:pPr>
        <w:rPr>
          <w:rFonts w:ascii="Times New Roman" w:hAnsi="Times New Roman"/>
          <w:b/>
          <w:sz w:val="28"/>
        </w:rPr>
      </w:pPr>
      <w:r>
        <w:rPr>
          <w:rFonts w:ascii="Times New Roman" w:hAnsi="Times New Roman"/>
          <w:b/>
          <w:sz w:val="28"/>
        </w:rPr>
        <w:br w:type="page"/>
      </w:r>
    </w:p>
    <w:p w:rsidR="00577401" w:rsidRPr="00C00D7B" w:rsidRDefault="00577401" w:rsidP="00C00D7B">
      <w:pPr>
        <w:suppressAutoHyphens/>
        <w:spacing w:after="0" w:line="360" w:lineRule="auto"/>
        <w:ind w:firstLine="709"/>
        <w:jc w:val="both"/>
        <w:rPr>
          <w:rFonts w:ascii="Times New Roman" w:hAnsi="Times New Roman"/>
          <w:b/>
          <w:sz w:val="28"/>
        </w:rPr>
      </w:pPr>
      <w:r w:rsidRPr="00C00D7B">
        <w:rPr>
          <w:rFonts w:ascii="Times New Roman" w:hAnsi="Times New Roman"/>
          <w:b/>
          <w:sz w:val="28"/>
        </w:rPr>
        <w:t xml:space="preserve">Культура </w:t>
      </w:r>
      <w:bookmarkStart w:id="199" w:name="OCRUncertain225"/>
      <w:r w:rsidRPr="00C00D7B">
        <w:rPr>
          <w:rFonts w:ascii="Times New Roman" w:hAnsi="Times New Roman"/>
          <w:b/>
          <w:sz w:val="28"/>
        </w:rPr>
        <w:t>Древней</w:t>
      </w:r>
      <w:bookmarkEnd w:id="199"/>
      <w:r w:rsidRPr="00C00D7B">
        <w:rPr>
          <w:rFonts w:ascii="Times New Roman" w:hAnsi="Times New Roman"/>
          <w:b/>
          <w:sz w:val="28"/>
        </w:rPr>
        <w:t xml:space="preserve"> Месопотамии</w:t>
      </w:r>
    </w:p>
    <w:p w:rsidR="00745F2E" w:rsidRDefault="00745F2E" w:rsidP="00C00D7B">
      <w:pPr>
        <w:suppressAutoHyphens/>
        <w:spacing w:after="0" w:line="360" w:lineRule="auto"/>
        <w:ind w:firstLine="709"/>
        <w:jc w:val="both"/>
        <w:rPr>
          <w:rFonts w:ascii="Times New Roman" w:hAnsi="Times New Roman"/>
          <w:sz w:val="28"/>
          <w:lang w:val="en-US"/>
        </w:rPr>
      </w:pPr>
      <w:bookmarkStart w:id="200" w:name="OCRUncertain226"/>
      <w:bookmarkStart w:id="201" w:name="OCRUncertain227"/>
      <w:bookmarkEnd w:id="198"/>
      <w:bookmarkEnd w:id="200"/>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Месопотамией</w:t>
      </w:r>
      <w:bookmarkStart w:id="202" w:name="OCRUncertain228"/>
      <w:bookmarkEnd w:id="201"/>
      <w:r w:rsidRPr="00C00D7B">
        <w:rPr>
          <w:rFonts w:ascii="Times New Roman" w:hAnsi="Times New Roman"/>
          <w:sz w:val="28"/>
        </w:rPr>
        <w:t>-</w:t>
      </w:r>
      <w:bookmarkEnd w:id="202"/>
      <w:r w:rsidRPr="00C00D7B">
        <w:rPr>
          <w:rFonts w:ascii="Times New Roman" w:hAnsi="Times New Roman"/>
          <w:sz w:val="28"/>
        </w:rPr>
        <w:t xml:space="preserve"> Дв</w:t>
      </w:r>
      <w:bookmarkStart w:id="203" w:name="OCRUncertain229"/>
      <w:r w:rsidRPr="00C00D7B">
        <w:rPr>
          <w:rFonts w:ascii="Times New Roman" w:hAnsi="Times New Roman"/>
          <w:sz w:val="28"/>
        </w:rPr>
        <w:t>у</w:t>
      </w:r>
      <w:bookmarkEnd w:id="203"/>
      <w:r w:rsidRPr="00C00D7B">
        <w:rPr>
          <w:rFonts w:ascii="Times New Roman" w:hAnsi="Times New Roman"/>
          <w:sz w:val="28"/>
        </w:rPr>
        <w:t>реч</w:t>
      </w:r>
      <w:bookmarkStart w:id="204" w:name="OCRUncertain230"/>
      <w:r w:rsidRPr="00C00D7B">
        <w:rPr>
          <w:rFonts w:ascii="Times New Roman" w:hAnsi="Times New Roman"/>
          <w:sz w:val="28"/>
        </w:rPr>
        <w:t>ь</w:t>
      </w:r>
      <w:bookmarkEnd w:id="204"/>
      <w:r w:rsidRPr="00C00D7B">
        <w:rPr>
          <w:rFonts w:ascii="Times New Roman" w:hAnsi="Times New Roman"/>
          <w:sz w:val="28"/>
        </w:rPr>
        <w:t>ем или Ме</w:t>
      </w:r>
      <w:bookmarkStart w:id="205" w:name="OCRUncertain231"/>
      <w:r w:rsidRPr="00C00D7B">
        <w:rPr>
          <w:rFonts w:ascii="Times New Roman" w:hAnsi="Times New Roman"/>
          <w:sz w:val="28"/>
        </w:rPr>
        <w:t>ж</w:t>
      </w:r>
      <w:bookmarkEnd w:id="205"/>
      <w:r w:rsidRPr="00C00D7B">
        <w:rPr>
          <w:rFonts w:ascii="Times New Roman" w:hAnsi="Times New Roman"/>
          <w:sz w:val="28"/>
        </w:rPr>
        <w:t>д</w:t>
      </w:r>
      <w:bookmarkStart w:id="206" w:name="OCRUncertain232"/>
      <w:r w:rsidRPr="00C00D7B">
        <w:rPr>
          <w:rFonts w:ascii="Times New Roman" w:hAnsi="Times New Roman"/>
          <w:sz w:val="28"/>
        </w:rPr>
        <w:t>у</w:t>
      </w:r>
      <w:bookmarkEnd w:id="206"/>
      <w:r w:rsidRPr="00C00D7B">
        <w:rPr>
          <w:rFonts w:ascii="Times New Roman" w:hAnsi="Times New Roman"/>
          <w:sz w:val="28"/>
        </w:rPr>
        <w:t xml:space="preserve">речьем </w:t>
      </w:r>
      <w:bookmarkStart w:id="207" w:name="OCRUncertain233"/>
      <w:r w:rsidRPr="00C00D7B">
        <w:rPr>
          <w:rFonts w:ascii="Times New Roman" w:hAnsi="Times New Roman"/>
          <w:sz w:val="28"/>
        </w:rPr>
        <w:t>-</w:t>
      </w:r>
      <w:bookmarkEnd w:id="207"/>
      <w:r w:rsidRPr="00C00D7B">
        <w:rPr>
          <w:rFonts w:ascii="Times New Roman" w:hAnsi="Times New Roman"/>
          <w:sz w:val="28"/>
        </w:rPr>
        <w:t xml:space="preserve"> греки </w:t>
      </w:r>
      <w:bookmarkStart w:id="208" w:name="OCRUncertain234"/>
      <w:r w:rsidRPr="00C00D7B">
        <w:rPr>
          <w:rFonts w:ascii="Times New Roman" w:hAnsi="Times New Roman"/>
          <w:sz w:val="28"/>
        </w:rPr>
        <w:t>н</w:t>
      </w:r>
      <w:bookmarkEnd w:id="208"/>
      <w:r w:rsidRPr="00C00D7B">
        <w:rPr>
          <w:rFonts w:ascii="Times New Roman" w:hAnsi="Times New Roman"/>
          <w:sz w:val="28"/>
        </w:rPr>
        <w:t>азывали зе</w:t>
      </w:r>
      <w:bookmarkStart w:id="209" w:name="OCRUncertain235"/>
      <w:r w:rsidRPr="00C00D7B">
        <w:rPr>
          <w:rFonts w:ascii="Times New Roman" w:hAnsi="Times New Roman"/>
          <w:sz w:val="28"/>
        </w:rPr>
        <w:t>м</w:t>
      </w:r>
      <w:bookmarkEnd w:id="209"/>
      <w:r w:rsidRPr="00C00D7B">
        <w:rPr>
          <w:rFonts w:ascii="Times New Roman" w:hAnsi="Times New Roman"/>
          <w:sz w:val="28"/>
        </w:rPr>
        <w:t>ли, ле</w:t>
      </w:r>
      <w:bookmarkStart w:id="210" w:name="OCRUncertain236"/>
      <w:r w:rsidRPr="00C00D7B">
        <w:rPr>
          <w:rFonts w:ascii="Times New Roman" w:hAnsi="Times New Roman"/>
          <w:sz w:val="28"/>
        </w:rPr>
        <w:t>ж</w:t>
      </w:r>
      <w:bookmarkEnd w:id="210"/>
      <w:r w:rsidRPr="00C00D7B">
        <w:rPr>
          <w:rFonts w:ascii="Times New Roman" w:hAnsi="Times New Roman"/>
          <w:sz w:val="28"/>
        </w:rPr>
        <w:t>ащие межд</w:t>
      </w:r>
      <w:bookmarkStart w:id="211" w:name="OCRUncertain237"/>
      <w:r w:rsidRPr="00C00D7B">
        <w:rPr>
          <w:rFonts w:ascii="Times New Roman" w:hAnsi="Times New Roman"/>
          <w:sz w:val="28"/>
        </w:rPr>
        <w:t>у</w:t>
      </w:r>
      <w:bookmarkEnd w:id="211"/>
      <w:r w:rsidRPr="00C00D7B">
        <w:rPr>
          <w:rFonts w:ascii="Times New Roman" w:hAnsi="Times New Roman"/>
          <w:sz w:val="28"/>
        </w:rPr>
        <w:t xml:space="preserve"> река</w:t>
      </w:r>
      <w:bookmarkStart w:id="212" w:name="OCRUncertain238"/>
      <w:r w:rsidRPr="00C00D7B">
        <w:rPr>
          <w:rFonts w:ascii="Times New Roman" w:hAnsi="Times New Roman"/>
          <w:sz w:val="28"/>
        </w:rPr>
        <w:t>м</w:t>
      </w:r>
      <w:bookmarkEnd w:id="212"/>
      <w:r w:rsidRPr="00C00D7B">
        <w:rPr>
          <w:rFonts w:ascii="Times New Roman" w:hAnsi="Times New Roman"/>
          <w:sz w:val="28"/>
        </w:rPr>
        <w:t>и Тигр и Евфрат</w:t>
      </w:r>
      <w:bookmarkStart w:id="213" w:name="OCRUncertain239"/>
      <w:r w:rsidRPr="00C00D7B">
        <w:rPr>
          <w:rFonts w:ascii="Times New Roman" w:hAnsi="Times New Roman"/>
          <w:sz w:val="28"/>
        </w:rPr>
        <w:t>.</w:t>
      </w:r>
      <w:bookmarkEnd w:id="213"/>
      <w:r w:rsidRPr="00C00D7B">
        <w:rPr>
          <w:rFonts w:ascii="Times New Roman" w:hAnsi="Times New Roman"/>
          <w:sz w:val="28"/>
        </w:rPr>
        <w:t xml:space="preserve"> Ме</w:t>
      </w:r>
      <w:bookmarkStart w:id="214" w:name="OCRUncertain257"/>
      <w:r w:rsidRPr="00C00D7B">
        <w:rPr>
          <w:rFonts w:ascii="Times New Roman" w:hAnsi="Times New Roman"/>
          <w:sz w:val="28"/>
        </w:rPr>
        <w:t>ж</w:t>
      </w:r>
      <w:bookmarkEnd w:id="214"/>
      <w:r w:rsidRPr="00C00D7B">
        <w:rPr>
          <w:rFonts w:ascii="Times New Roman" w:hAnsi="Times New Roman"/>
          <w:sz w:val="28"/>
        </w:rPr>
        <w:t>дуречье было своеобразным перекрест</w:t>
      </w:r>
      <w:bookmarkStart w:id="215" w:name="OCRUncertain260"/>
      <w:r w:rsidRPr="00C00D7B">
        <w:rPr>
          <w:rFonts w:ascii="Times New Roman" w:hAnsi="Times New Roman"/>
          <w:sz w:val="28"/>
        </w:rPr>
        <w:t xml:space="preserve">ком </w:t>
      </w:r>
      <w:bookmarkEnd w:id="215"/>
      <w:r w:rsidRPr="00C00D7B">
        <w:rPr>
          <w:rFonts w:ascii="Times New Roman" w:hAnsi="Times New Roman"/>
          <w:sz w:val="28"/>
        </w:rPr>
        <w:t xml:space="preserve">Древнего Мира. Здесь торговали, воевали, перемешивались различные народы; жизнь была более динамичной, а </w:t>
      </w:r>
      <w:bookmarkStart w:id="216" w:name="OCRUncertain262"/>
      <w:r w:rsidRPr="00C00D7B">
        <w:rPr>
          <w:rFonts w:ascii="Times New Roman" w:hAnsi="Times New Roman"/>
          <w:sz w:val="28"/>
        </w:rPr>
        <w:t>к</w:t>
      </w:r>
      <w:bookmarkEnd w:id="216"/>
      <w:r w:rsidRPr="00C00D7B">
        <w:rPr>
          <w:rFonts w:ascii="Times New Roman" w:hAnsi="Times New Roman"/>
          <w:sz w:val="28"/>
        </w:rPr>
        <w:t xml:space="preserve">ультура более реалистичной и </w:t>
      </w:r>
      <w:bookmarkStart w:id="217" w:name="OCRUncertain264"/>
      <w:r w:rsidRPr="00C00D7B">
        <w:rPr>
          <w:rFonts w:ascii="Times New Roman" w:hAnsi="Times New Roman"/>
          <w:sz w:val="28"/>
        </w:rPr>
        <w:t xml:space="preserve">открытой, </w:t>
      </w:r>
      <w:bookmarkEnd w:id="217"/>
      <w:r w:rsidRPr="00C00D7B">
        <w:rPr>
          <w:rFonts w:ascii="Times New Roman" w:hAnsi="Times New Roman"/>
          <w:sz w:val="28"/>
        </w:rPr>
        <w:t>чем в Древнем Египте. Зде</w:t>
      </w:r>
      <w:bookmarkStart w:id="218" w:name="OCRUncertain240"/>
      <w:r w:rsidRPr="00C00D7B">
        <w:rPr>
          <w:rFonts w:ascii="Times New Roman" w:hAnsi="Times New Roman"/>
          <w:sz w:val="28"/>
        </w:rPr>
        <w:t>с</w:t>
      </w:r>
      <w:bookmarkEnd w:id="218"/>
      <w:r w:rsidRPr="00C00D7B">
        <w:rPr>
          <w:rFonts w:ascii="Times New Roman" w:hAnsi="Times New Roman"/>
          <w:sz w:val="28"/>
        </w:rPr>
        <w:t>ь в 4 тыс</w:t>
      </w:r>
      <w:bookmarkStart w:id="219" w:name="OCRUncertain242"/>
      <w:r w:rsidRPr="00C00D7B">
        <w:rPr>
          <w:rFonts w:ascii="Times New Roman" w:hAnsi="Times New Roman"/>
          <w:sz w:val="28"/>
        </w:rPr>
        <w:t>.</w:t>
      </w:r>
      <w:bookmarkEnd w:id="219"/>
      <w:r w:rsidRPr="00C00D7B">
        <w:rPr>
          <w:rFonts w:ascii="Times New Roman" w:hAnsi="Times New Roman"/>
          <w:sz w:val="28"/>
        </w:rPr>
        <w:t xml:space="preserve"> до н. </w:t>
      </w:r>
      <w:bookmarkStart w:id="220" w:name="OCRUncertain244"/>
      <w:r w:rsidRPr="00C00D7B">
        <w:rPr>
          <w:rFonts w:ascii="Times New Roman" w:hAnsi="Times New Roman"/>
          <w:sz w:val="28"/>
        </w:rPr>
        <w:t>э</w:t>
      </w:r>
      <w:r w:rsidRPr="00C00D7B">
        <w:rPr>
          <w:rFonts w:ascii="Times New Roman" w:hAnsi="Times New Roman"/>
          <w:i/>
          <w:sz w:val="28"/>
        </w:rPr>
        <w:t>.</w:t>
      </w:r>
      <w:bookmarkEnd w:id="220"/>
      <w:r w:rsidRPr="00C00D7B">
        <w:rPr>
          <w:rFonts w:ascii="Times New Roman" w:hAnsi="Times New Roman"/>
          <w:sz w:val="28"/>
        </w:rPr>
        <w:t xml:space="preserve"> воз</w:t>
      </w:r>
      <w:bookmarkStart w:id="221" w:name="OCRUncertain245"/>
      <w:r w:rsidRPr="00C00D7B">
        <w:rPr>
          <w:rFonts w:ascii="Times New Roman" w:hAnsi="Times New Roman"/>
          <w:sz w:val="28"/>
        </w:rPr>
        <w:t>н</w:t>
      </w:r>
      <w:bookmarkEnd w:id="221"/>
      <w:r w:rsidRPr="00C00D7B">
        <w:rPr>
          <w:rFonts w:ascii="Times New Roman" w:hAnsi="Times New Roman"/>
          <w:sz w:val="28"/>
        </w:rPr>
        <w:t xml:space="preserve">икла </w:t>
      </w:r>
      <w:bookmarkStart w:id="222" w:name="OCRUncertain246"/>
      <w:r w:rsidRPr="00C00D7B">
        <w:rPr>
          <w:rFonts w:ascii="Times New Roman" w:hAnsi="Times New Roman"/>
          <w:sz w:val="28"/>
        </w:rPr>
        <w:t>древнейшая</w:t>
      </w:r>
      <w:bookmarkEnd w:id="222"/>
      <w:r w:rsidRPr="00C00D7B">
        <w:rPr>
          <w:rFonts w:ascii="Times New Roman" w:hAnsi="Times New Roman"/>
          <w:sz w:val="28"/>
        </w:rPr>
        <w:t xml:space="preserve"> в и</w:t>
      </w:r>
      <w:bookmarkStart w:id="223" w:name="OCRUncertain247"/>
      <w:r w:rsidRPr="00C00D7B">
        <w:rPr>
          <w:rFonts w:ascii="Times New Roman" w:hAnsi="Times New Roman"/>
          <w:sz w:val="28"/>
        </w:rPr>
        <w:t>с</w:t>
      </w:r>
      <w:bookmarkEnd w:id="223"/>
      <w:r w:rsidRPr="00C00D7B">
        <w:rPr>
          <w:rFonts w:ascii="Times New Roman" w:hAnsi="Times New Roman"/>
          <w:sz w:val="28"/>
        </w:rPr>
        <w:t>тории человечес</w:t>
      </w:r>
      <w:bookmarkStart w:id="224" w:name="OCRUncertain248"/>
      <w:r w:rsidRPr="00C00D7B">
        <w:rPr>
          <w:rFonts w:ascii="Times New Roman" w:hAnsi="Times New Roman"/>
          <w:sz w:val="28"/>
        </w:rPr>
        <w:t>т</w:t>
      </w:r>
      <w:bookmarkEnd w:id="224"/>
      <w:r w:rsidRPr="00C00D7B">
        <w:rPr>
          <w:rFonts w:ascii="Times New Roman" w:hAnsi="Times New Roman"/>
          <w:sz w:val="28"/>
        </w:rPr>
        <w:t xml:space="preserve">ва </w:t>
      </w:r>
      <w:bookmarkStart w:id="225" w:name="OCRUncertain250"/>
      <w:r w:rsidRPr="00C00D7B">
        <w:rPr>
          <w:rFonts w:ascii="Times New Roman" w:hAnsi="Times New Roman"/>
          <w:sz w:val="28"/>
        </w:rPr>
        <w:t>ц</w:t>
      </w:r>
      <w:bookmarkEnd w:id="225"/>
      <w:r w:rsidRPr="00C00D7B">
        <w:rPr>
          <w:rFonts w:ascii="Times New Roman" w:hAnsi="Times New Roman"/>
          <w:sz w:val="28"/>
        </w:rPr>
        <w:t xml:space="preserve">ивилизация, </w:t>
      </w:r>
      <w:bookmarkStart w:id="226" w:name="OCRUncertain252"/>
      <w:r w:rsidRPr="00C00D7B">
        <w:rPr>
          <w:rFonts w:ascii="Times New Roman" w:hAnsi="Times New Roman"/>
          <w:sz w:val="28"/>
        </w:rPr>
        <w:t>основателями</w:t>
      </w:r>
      <w:bookmarkEnd w:id="226"/>
      <w:r w:rsidRPr="00C00D7B">
        <w:rPr>
          <w:rFonts w:ascii="Times New Roman" w:hAnsi="Times New Roman"/>
          <w:sz w:val="28"/>
        </w:rPr>
        <w:t xml:space="preserve"> которой были </w:t>
      </w:r>
      <w:r w:rsidRPr="00C00D7B">
        <w:rPr>
          <w:rFonts w:ascii="Times New Roman" w:hAnsi="Times New Roman"/>
          <w:b/>
          <w:bCs/>
          <w:sz w:val="28"/>
        </w:rPr>
        <w:t>шумеры.</w:t>
      </w:r>
      <w:r w:rsidRPr="00C00D7B">
        <w:rPr>
          <w:rFonts w:ascii="Times New Roman" w:hAnsi="Times New Roman"/>
          <w:sz w:val="28"/>
        </w:rPr>
        <w:t xml:space="preserve"> На смену </w:t>
      </w:r>
      <w:bookmarkStart w:id="227" w:name="OCRUncertain254"/>
      <w:r w:rsidRPr="00C00D7B">
        <w:rPr>
          <w:rFonts w:ascii="Times New Roman" w:hAnsi="Times New Roman"/>
          <w:sz w:val="28"/>
        </w:rPr>
        <w:t>Ш</w:t>
      </w:r>
      <w:bookmarkEnd w:id="227"/>
      <w:r w:rsidRPr="00C00D7B">
        <w:rPr>
          <w:rFonts w:ascii="Times New Roman" w:hAnsi="Times New Roman"/>
          <w:sz w:val="28"/>
        </w:rPr>
        <w:t>умеру впослед</w:t>
      </w:r>
      <w:bookmarkStart w:id="228" w:name="OCRUncertain255"/>
      <w:r w:rsidRPr="00C00D7B">
        <w:rPr>
          <w:rFonts w:ascii="Times New Roman" w:hAnsi="Times New Roman"/>
          <w:sz w:val="28"/>
        </w:rPr>
        <w:t>с</w:t>
      </w:r>
      <w:bookmarkEnd w:id="228"/>
      <w:r w:rsidRPr="00C00D7B">
        <w:rPr>
          <w:rFonts w:ascii="Times New Roman" w:hAnsi="Times New Roman"/>
          <w:sz w:val="28"/>
        </w:rPr>
        <w:t xml:space="preserve">твии пришли </w:t>
      </w:r>
      <w:bookmarkStart w:id="229" w:name="OCRUncertain256"/>
      <w:r w:rsidRPr="00C00D7B">
        <w:rPr>
          <w:rFonts w:ascii="Times New Roman" w:hAnsi="Times New Roman"/>
          <w:sz w:val="28"/>
        </w:rPr>
        <w:t>Аккад, Вавилония,</w:t>
      </w:r>
      <w:bookmarkEnd w:id="229"/>
      <w:r w:rsidRPr="00C00D7B">
        <w:rPr>
          <w:rFonts w:ascii="Times New Roman" w:hAnsi="Times New Roman"/>
          <w:sz w:val="28"/>
        </w:rPr>
        <w:t xml:space="preserve"> Ассирия, Иран.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Важнейшим</w:t>
      </w:r>
      <w:bookmarkStart w:id="230" w:name="OCRUncertain266"/>
      <w:r w:rsidRPr="00C00D7B">
        <w:rPr>
          <w:rFonts w:ascii="Times New Roman" w:hAnsi="Times New Roman"/>
          <w:sz w:val="28"/>
        </w:rPr>
        <w:t>и</w:t>
      </w:r>
      <w:bookmarkEnd w:id="230"/>
      <w:r w:rsidRPr="00C00D7B">
        <w:rPr>
          <w:rFonts w:ascii="Times New Roman" w:hAnsi="Times New Roman"/>
          <w:sz w:val="28"/>
        </w:rPr>
        <w:t xml:space="preserve"> культурны</w:t>
      </w:r>
      <w:bookmarkStart w:id="231" w:name="OCRUncertain267"/>
      <w:r w:rsidRPr="00C00D7B">
        <w:rPr>
          <w:rFonts w:ascii="Times New Roman" w:hAnsi="Times New Roman"/>
          <w:sz w:val="28"/>
        </w:rPr>
        <w:t>м</w:t>
      </w:r>
      <w:bookmarkEnd w:id="231"/>
      <w:r w:rsidRPr="00C00D7B">
        <w:rPr>
          <w:rFonts w:ascii="Times New Roman" w:hAnsi="Times New Roman"/>
          <w:sz w:val="28"/>
        </w:rPr>
        <w:t xml:space="preserve">и </w:t>
      </w:r>
      <w:bookmarkStart w:id="232" w:name="OCRUncertain268"/>
      <w:r w:rsidRPr="00C00D7B">
        <w:rPr>
          <w:rFonts w:ascii="Times New Roman" w:hAnsi="Times New Roman"/>
          <w:sz w:val="28"/>
        </w:rPr>
        <w:t>достижения</w:t>
      </w:r>
      <w:bookmarkEnd w:id="232"/>
      <w:r w:rsidRPr="00C00D7B">
        <w:rPr>
          <w:rFonts w:ascii="Times New Roman" w:hAnsi="Times New Roman"/>
          <w:sz w:val="28"/>
        </w:rPr>
        <w:t>ми шумеров было создание в середине 4 тыс</w:t>
      </w:r>
      <w:bookmarkStart w:id="233" w:name="OCRUncertain271"/>
      <w:r w:rsidRPr="00C00D7B">
        <w:rPr>
          <w:rFonts w:ascii="Times New Roman" w:hAnsi="Times New Roman"/>
          <w:sz w:val="28"/>
        </w:rPr>
        <w:t xml:space="preserve">. </w:t>
      </w:r>
      <w:bookmarkEnd w:id="233"/>
      <w:r w:rsidRPr="00C00D7B">
        <w:rPr>
          <w:rFonts w:ascii="Times New Roman" w:hAnsi="Times New Roman"/>
          <w:sz w:val="28"/>
        </w:rPr>
        <w:t>до н.э. древ</w:t>
      </w:r>
      <w:bookmarkStart w:id="234" w:name="OCRUncertain269"/>
      <w:r w:rsidRPr="00C00D7B">
        <w:rPr>
          <w:rFonts w:ascii="Times New Roman" w:hAnsi="Times New Roman"/>
          <w:sz w:val="28"/>
        </w:rPr>
        <w:t>н</w:t>
      </w:r>
      <w:bookmarkEnd w:id="234"/>
      <w:r w:rsidRPr="00C00D7B">
        <w:rPr>
          <w:rFonts w:ascii="Times New Roman" w:hAnsi="Times New Roman"/>
          <w:sz w:val="28"/>
        </w:rPr>
        <w:t xml:space="preserve">ейшей на Земле письменности — </w:t>
      </w:r>
      <w:r w:rsidRPr="00C00D7B">
        <w:rPr>
          <w:rFonts w:ascii="Times New Roman" w:hAnsi="Times New Roman"/>
          <w:b/>
          <w:bCs/>
          <w:sz w:val="28"/>
        </w:rPr>
        <w:t>клинописи</w:t>
      </w:r>
      <w:r w:rsidRPr="00C00D7B">
        <w:rPr>
          <w:rFonts w:ascii="Times New Roman" w:hAnsi="Times New Roman"/>
          <w:sz w:val="28"/>
        </w:rPr>
        <w:t xml:space="preserve">: ее знаки состояли из групп клинообразных черточек, которые выдавливались на сырых глиняных табличках. Шумерами были авторами первого в мире библиотечного каталога, первых элегий, знаменитых </w:t>
      </w:r>
      <w:bookmarkStart w:id="235" w:name="OCRUncertain272"/>
      <w:r w:rsidRPr="00C00D7B">
        <w:rPr>
          <w:rFonts w:ascii="Times New Roman" w:hAnsi="Times New Roman"/>
          <w:sz w:val="28"/>
        </w:rPr>
        <w:t>поэ</w:t>
      </w:r>
      <w:bookmarkEnd w:id="235"/>
      <w:r w:rsidRPr="00C00D7B">
        <w:rPr>
          <w:rFonts w:ascii="Times New Roman" w:hAnsi="Times New Roman"/>
          <w:sz w:val="28"/>
        </w:rPr>
        <w:t xml:space="preserve">м и </w:t>
      </w:r>
      <w:bookmarkStart w:id="236" w:name="OCRUncertain273"/>
      <w:r w:rsidRPr="00C00D7B">
        <w:rPr>
          <w:rFonts w:ascii="Times New Roman" w:hAnsi="Times New Roman"/>
          <w:sz w:val="28"/>
        </w:rPr>
        <w:t>мифов</w:t>
      </w:r>
      <w:bookmarkEnd w:id="236"/>
      <w:r w:rsidRPr="00C00D7B">
        <w:rPr>
          <w:rFonts w:ascii="Times New Roman" w:hAnsi="Times New Roman"/>
          <w:sz w:val="28"/>
        </w:rPr>
        <w:t xml:space="preserve">. Так, в знаменитом эпосе «Сказание о Гильгамеше» содержится древнейший вариант </w:t>
      </w:r>
      <w:bookmarkStart w:id="237" w:name="OCRUncertain275"/>
      <w:r w:rsidRPr="00C00D7B">
        <w:rPr>
          <w:rFonts w:ascii="Times New Roman" w:hAnsi="Times New Roman"/>
          <w:sz w:val="28"/>
        </w:rPr>
        <w:t>мифа</w:t>
      </w:r>
      <w:bookmarkEnd w:id="237"/>
      <w:r w:rsidRPr="00C00D7B">
        <w:rPr>
          <w:rFonts w:ascii="Times New Roman" w:hAnsi="Times New Roman"/>
          <w:sz w:val="28"/>
        </w:rPr>
        <w:t xml:space="preserve"> о </w:t>
      </w:r>
      <w:bookmarkStart w:id="238" w:name="OCRUncertain276"/>
      <w:r w:rsidRPr="00C00D7B">
        <w:rPr>
          <w:rFonts w:ascii="Times New Roman" w:hAnsi="Times New Roman"/>
          <w:sz w:val="28"/>
        </w:rPr>
        <w:t xml:space="preserve">Всемирном </w:t>
      </w:r>
      <w:bookmarkEnd w:id="238"/>
      <w:r w:rsidRPr="00C00D7B">
        <w:rPr>
          <w:rFonts w:ascii="Times New Roman" w:hAnsi="Times New Roman"/>
          <w:sz w:val="28"/>
        </w:rPr>
        <w:t xml:space="preserve">потопе. Шумеры </w:t>
      </w:r>
      <w:bookmarkStart w:id="239" w:name="OCRUncertain277"/>
      <w:r w:rsidRPr="00C00D7B">
        <w:rPr>
          <w:rFonts w:ascii="Times New Roman" w:hAnsi="Times New Roman"/>
          <w:sz w:val="28"/>
        </w:rPr>
        <w:t>т</w:t>
      </w:r>
      <w:bookmarkEnd w:id="239"/>
      <w:r w:rsidRPr="00C00D7B">
        <w:rPr>
          <w:rFonts w:ascii="Times New Roman" w:hAnsi="Times New Roman"/>
          <w:sz w:val="28"/>
        </w:rPr>
        <w:t>акже составили древнейшие в мире книги по медицине.</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Религия древних обитателей </w:t>
      </w:r>
      <w:bookmarkStart w:id="240" w:name="OCRUncertain278"/>
      <w:r w:rsidRPr="00C00D7B">
        <w:rPr>
          <w:rFonts w:ascii="Times New Roman" w:hAnsi="Times New Roman"/>
          <w:sz w:val="28"/>
        </w:rPr>
        <w:t>Двуречья</w:t>
      </w:r>
      <w:bookmarkEnd w:id="240"/>
      <w:r w:rsidRPr="00C00D7B">
        <w:rPr>
          <w:rFonts w:ascii="Times New Roman" w:hAnsi="Times New Roman"/>
          <w:sz w:val="28"/>
        </w:rPr>
        <w:t xml:space="preserve"> была политеистической. Многочисленным богам приписывались человеческие ка</w:t>
      </w:r>
      <w:bookmarkStart w:id="241" w:name="OCRUncertain279"/>
      <w:r w:rsidRPr="00C00D7B">
        <w:rPr>
          <w:rFonts w:ascii="Times New Roman" w:hAnsi="Times New Roman"/>
          <w:sz w:val="28"/>
        </w:rPr>
        <w:t>че</w:t>
      </w:r>
      <w:bookmarkEnd w:id="241"/>
      <w:r w:rsidRPr="00C00D7B">
        <w:rPr>
          <w:rFonts w:ascii="Times New Roman" w:hAnsi="Times New Roman"/>
          <w:sz w:val="28"/>
        </w:rPr>
        <w:t xml:space="preserve">ства: боги </w:t>
      </w:r>
      <w:bookmarkStart w:id="242" w:name="OCRUncertain280"/>
      <w:r w:rsidRPr="00C00D7B">
        <w:rPr>
          <w:rFonts w:ascii="Times New Roman" w:hAnsi="Times New Roman"/>
          <w:sz w:val="28"/>
        </w:rPr>
        <w:t>стремились</w:t>
      </w:r>
      <w:bookmarkEnd w:id="242"/>
      <w:r w:rsidRPr="00C00D7B">
        <w:rPr>
          <w:rFonts w:ascii="Times New Roman" w:hAnsi="Times New Roman"/>
          <w:sz w:val="28"/>
        </w:rPr>
        <w:t xml:space="preserve"> к </w:t>
      </w:r>
      <w:bookmarkStart w:id="243" w:name="OCRUncertain281"/>
      <w:r w:rsidRPr="00C00D7B">
        <w:rPr>
          <w:rFonts w:ascii="Times New Roman" w:hAnsi="Times New Roman"/>
          <w:sz w:val="28"/>
        </w:rPr>
        <w:t>у</w:t>
      </w:r>
      <w:bookmarkEnd w:id="243"/>
      <w:r w:rsidRPr="00C00D7B">
        <w:rPr>
          <w:rFonts w:ascii="Times New Roman" w:hAnsi="Times New Roman"/>
          <w:sz w:val="28"/>
        </w:rPr>
        <w:t xml:space="preserve">спеху, </w:t>
      </w:r>
      <w:bookmarkStart w:id="244" w:name="OCRUncertain282"/>
      <w:r w:rsidRPr="00C00D7B">
        <w:rPr>
          <w:rFonts w:ascii="Times New Roman" w:hAnsi="Times New Roman"/>
          <w:sz w:val="28"/>
        </w:rPr>
        <w:t>действовали</w:t>
      </w:r>
      <w:bookmarkEnd w:id="244"/>
      <w:r w:rsidRPr="00C00D7B">
        <w:rPr>
          <w:rFonts w:ascii="Times New Roman" w:hAnsi="Times New Roman"/>
          <w:sz w:val="28"/>
        </w:rPr>
        <w:t xml:space="preserve"> по обстоятельствам, ссорил</w:t>
      </w:r>
      <w:bookmarkStart w:id="245" w:name="OCRUncertain283"/>
      <w:r w:rsidRPr="00C00D7B">
        <w:rPr>
          <w:rFonts w:ascii="Times New Roman" w:hAnsi="Times New Roman"/>
          <w:sz w:val="28"/>
        </w:rPr>
        <w:t>и</w:t>
      </w:r>
      <w:bookmarkEnd w:id="245"/>
      <w:r w:rsidRPr="00C00D7B">
        <w:rPr>
          <w:rFonts w:ascii="Times New Roman" w:hAnsi="Times New Roman"/>
          <w:sz w:val="28"/>
        </w:rPr>
        <w:t xml:space="preserve">сь </w:t>
      </w:r>
      <w:bookmarkStart w:id="246" w:name="OCRUncertain284"/>
      <w:r w:rsidRPr="00C00D7B">
        <w:rPr>
          <w:rFonts w:ascii="Times New Roman" w:hAnsi="Times New Roman"/>
          <w:sz w:val="28"/>
        </w:rPr>
        <w:t>и мирились,</w:t>
      </w:r>
      <w:bookmarkEnd w:id="246"/>
      <w:r w:rsidRPr="00C00D7B">
        <w:rPr>
          <w:rFonts w:ascii="Times New Roman" w:hAnsi="Times New Roman"/>
          <w:sz w:val="28"/>
        </w:rPr>
        <w:t xml:space="preserve"> заводили семьи. Самыми влиятельными богами были Бог Неба и отец других богов Ан, Энлиль — бог ветра и воздуха, земли и плодородия; Энки - бог океана и пресных подземных вод, покровителем ремесел, образования и магии. Владыкой царства мертвых был Нергал. Жрецы с помощью гаданий, магических формул и по </w:t>
      </w:r>
      <w:bookmarkStart w:id="247" w:name="OCRUncertain285"/>
      <w:r w:rsidRPr="00C00D7B">
        <w:rPr>
          <w:rFonts w:ascii="Times New Roman" w:hAnsi="Times New Roman"/>
          <w:sz w:val="28"/>
        </w:rPr>
        <w:t xml:space="preserve">движению </w:t>
      </w:r>
      <w:bookmarkEnd w:id="247"/>
      <w:r w:rsidRPr="00C00D7B">
        <w:rPr>
          <w:rFonts w:ascii="Times New Roman" w:hAnsi="Times New Roman"/>
          <w:sz w:val="28"/>
        </w:rPr>
        <w:t>светил пытались постичь волю богов и донести ее до простого народа. Люди верили в предопределенность человеческой судьбы, и в подвластность человека высшим силам.</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Вни</w:t>
      </w:r>
      <w:bookmarkStart w:id="248" w:name="OCRUncertain286"/>
      <w:r w:rsidRPr="00C00D7B">
        <w:rPr>
          <w:rFonts w:ascii="Times New Roman" w:hAnsi="Times New Roman"/>
          <w:sz w:val="28"/>
        </w:rPr>
        <w:t>м</w:t>
      </w:r>
      <w:bookmarkEnd w:id="248"/>
      <w:r w:rsidRPr="00C00D7B">
        <w:rPr>
          <w:rFonts w:ascii="Times New Roman" w:hAnsi="Times New Roman"/>
          <w:sz w:val="28"/>
        </w:rPr>
        <w:t>ание к звездам вызвало развитие астрономии и математики</w:t>
      </w:r>
      <w:bookmarkStart w:id="249" w:name="OCRUncertain288"/>
      <w:r w:rsidRPr="00C00D7B">
        <w:rPr>
          <w:rFonts w:ascii="Times New Roman" w:hAnsi="Times New Roman"/>
          <w:sz w:val="28"/>
        </w:rPr>
        <w:t xml:space="preserve">: </w:t>
      </w:r>
      <w:bookmarkEnd w:id="249"/>
      <w:r w:rsidRPr="00C00D7B">
        <w:rPr>
          <w:rFonts w:ascii="Times New Roman" w:hAnsi="Times New Roman"/>
          <w:sz w:val="28"/>
        </w:rPr>
        <w:t>Значительно опередив другие древневосточные народы, вавилонские астрономы впервые в истории высчитали зако</w:t>
      </w:r>
      <w:bookmarkStart w:id="250" w:name="OCRUncertain289"/>
      <w:r w:rsidRPr="00C00D7B">
        <w:rPr>
          <w:rFonts w:ascii="Times New Roman" w:hAnsi="Times New Roman"/>
          <w:sz w:val="28"/>
        </w:rPr>
        <w:t>н</w:t>
      </w:r>
      <w:bookmarkEnd w:id="250"/>
      <w:r w:rsidRPr="00C00D7B">
        <w:rPr>
          <w:rFonts w:ascii="Times New Roman" w:hAnsi="Times New Roman"/>
          <w:sz w:val="28"/>
        </w:rPr>
        <w:t xml:space="preserve">ы </w:t>
      </w:r>
      <w:bookmarkStart w:id="251" w:name="OCRUncertain290"/>
      <w:r w:rsidRPr="00C00D7B">
        <w:rPr>
          <w:rFonts w:ascii="Times New Roman" w:hAnsi="Times New Roman"/>
          <w:sz w:val="28"/>
        </w:rPr>
        <w:t>обращения Солнца,</w:t>
      </w:r>
      <w:bookmarkStart w:id="252" w:name="OCRUncertain291"/>
      <w:bookmarkEnd w:id="251"/>
      <w:r w:rsidRPr="00C00D7B">
        <w:rPr>
          <w:rFonts w:ascii="Times New Roman" w:hAnsi="Times New Roman"/>
          <w:sz w:val="28"/>
        </w:rPr>
        <w:t>Л</w:t>
      </w:r>
      <w:bookmarkEnd w:id="252"/>
      <w:r w:rsidRPr="00C00D7B">
        <w:rPr>
          <w:rFonts w:ascii="Times New Roman" w:hAnsi="Times New Roman"/>
          <w:sz w:val="28"/>
        </w:rPr>
        <w:t xml:space="preserve">уны и повторяемость </w:t>
      </w:r>
      <w:bookmarkStart w:id="253" w:name="OCRUncertain292"/>
      <w:r w:rsidRPr="00C00D7B">
        <w:rPr>
          <w:rFonts w:ascii="Times New Roman" w:hAnsi="Times New Roman"/>
          <w:sz w:val="28"/>
        </w:rPr>
        <w:t>затмений</w:t>
      </w:r>
      <w:bookmarkEnd w:id="253"/>
      <w:r w:rsidRPr="00C00D7B">
        <w:rPr>
          <w:rFonts w:ascii="Times New Roman" w:hAnsi="Times New Roman"/>
          <w:sz w:val="28"/>
        </w:rPr>
        <w:t xml:space="preserve">, создали </w:t>
      </w:r>
      <w:r w:rsidRPr="00C00D7B">
        <w:rPr>
          <w:rFonts w:ascii="Times New Roman" w:hAnsi="Times New Roman"/>
          <w:b/>
          <w:bCs/>
          <w:sz w:val="28"/>
        </w:rPr>
        <w:t>солнечно-лунный календарь</w:t>
      </w:r>
      <w:r w:rsidRPr="00C00D7B">
        <w:rPr>
          <w:rFonts w:ascii="Times New Roman" w:hAnsi="Times New Roman"/>
          <w:sz w:val="28"/>
        </w:rPr>
        <w:t xml:space="preserve">.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Дл</w:t>
      </w:r>
      <w:bookmarkStart w:id="254" w:name="OCRUncertain293"/>
      <w:r w:rsidRPr="00C00D7B">
        <w:rPr>
          <w:rFonts w:ascii="Times New Roman" w:hAnsi="Times New Roman"/>
          <w:sz w:val="28"/>
        </w:rPr>
        <w:t>я</w:t>
      </w:r>
      <w:bookmarkEnd w:id="254"/>
      <w:r w:rsidRPr="00C00D7B">
        <w:rPr>
          <w:rFonts w:ascii="Times New Roman" w:hAnsi="Times New Roman"/>
          <w:sz w:val="28"/>
        </w:rPr>
        <w:t xml:space="preserve"> астроно</w:t>
      </w:r>
      <w:bookmarkStart w:id="255" w:name="OCRUncertain294"/>
      <w:r w:rsidRPr="00C00D7B">
        <w:rPr>
          <w:rFonts w:ascii="Times New Roman" w:hAnsi="Times New Roman"/>
          <w:sz w:val="28"/>
        </w:rPr>
        <w:t>м</w:t>
      </w:r>
      <w:bookmarkEnd w:id="255"/>
      <w:r w:rsidRPr="00C00D7B">
        <w:rPr>
          <w:rFonts w:ascii="Times New Roman" w:hAnsi="Times New Roman"/>
          <w:sz w:val="28"/>
        </w:rPr>
        <w:t xml:space="preserve">ических </w:t>
      </w:r>
      <w:bookmarkStart w:id="256" w:name="OCRUncertain295"/>
      <w:r w:rsidRPr="00C00D7B">
        <w:rPr>
          <w:rFonts w:ascii="Times New Roman" w:hAnsi="Times New Roman"/>
          <w:sz w:val="28"/>
        </w:rPr>
        <w:t>наблюдений</w:t>
      </w:r>
      <w:bookmarkEnd w:id="256"/>
      <w:r w:rsidRPr="00C00D7B">
        <w:rPr>
          <w:rFonts w:ascii="Times New Roman" w:hAnsi="Times New Roman"/>
          <w:sz w:val="28"/>
        </w:rPr>
        <w:t xml:space="preserve"> использовали</w:t>
      </w:r>
      <w:bookmarkStart w:id="257" w:name="OCRUncertain296"/>
      <w:r w:rsidRPr="00C00D7B">
        <w:rPr>
          <w:rFonts w:ascii="Times New Roman" w:hAnsi="Times New Roman"/>
          <w:sz w:val="28"/>
        </w:rPr>
        <w:t>с</w:t>
      </w:r>
      <w:bookmarkEnd w:id="257"/>
      <w:r w:rsidRPr="00C00D7B">
        <w:rPr>
          <w:rFonts w:ascii="Times New Roman" w:hAnsi="Times New Roman"/>
          <w:sz w:val="28"/>
        </w:rPr>
        <w:t xml:space="preserve">ь </w:t>
      </w:r>
      <w:bookmarkStart w:id="258" w:name="OCRUncertain297"/>
      <w:r w:rsidRPr="00C00D7B">
        <w:rPr>
          <w:rFonts w:ascii="Times New Roman" w:hAnsi="Times New Roman"/>
          <w:b/>
          <w:bCs/>
          <w:sz w:val="28"/>
        </w:rPr>
        <w:t>зиккураты</w:t>
      </w:r>
      <w:bookmarkStart w:id="259" w:name="OCRUncertain298"/>
      <w:bookmarkEnd w:id="258"/>
      <w:r w:rsidRPr="00C00D7B">
        <w:rPr>
          <w:rFonts w:ascii="Times New Roman" w:hAnsi="Times New Roman"/>
          <w:sz w:val="28"/>
        </w:rPr>
        <w:t>-</w:t>
      </w:r>
      <w:bookmarkEnd w:id="259"/>
      <w:r w:rsidRPr="00C00D7B">
        <w:rPr>
          <w:rFonts w:ascii="Times New Roman" w:hAnsi="Times New Roman"/>
          <w:sz w:val="28"/>
        </w:rPr>
        <w:t xml:space="preserve"> высокие ступенчатые башни, </w:t>
      </w:r>
      <w:bookmarkStart w:id="260" w:name="OCRUncertain299"/>
      <w:r w:rsidRPr="00C00D7B">
        <w:rPr>
          <w:rFonts w:ascii="Times New Roman" w:hAnsi="Times New Roman"/>
          <w:sz w:val="28"/>
        </w:rPr>
        <w:t>опоясанные выступающи</w:t>
      </w:r>
      <w:bookmarkEnd w:id="260"/>
      <w:r w:rsidRPr="00C00D7B">
        <w:rPr>
          <w:rFonts w:ascii="Times New Roman" w:hAnsi="Times New Roman"/>
          <w:sz w:val="28"/>
        </w:rPr>
        <w:t>ми терра</w:t>
      </w:r>
      <w:bookmarkStart w:id="261" w:name="OCRUncertain300"/>
      <w:r w:rsidRPr="00C00D7B">
        <w:rPr>
          <w:rFonts w:ascii="Times New Roman" w:hAnsi="Times New Roman"/>
          <w:sz w:val="28"/>
        </w:rPr>
        <w:t>с</w:t>
      </w:r>
      <w:bookmarkEnd w:id="261"/>
      <w:r w:rsidRPr="00C00D7B">
        <w:rPr>
          <w:rFonts w:ascii="Times New Roman" w:hAnsi="Times New Roman"/>
          <w:sz w:val="28"/>
        </w:rPr>
        <w:t>а</w:t>
      </w:r>
      <w:bookmarkStart w:id="262" w:name="OCRUncertain301"/>
      <w:r w:rsidRPr="00C00D7B">
        <w:rPr>
          <w:rFonts w:ascii="Times New Roman" w:hAnsi="Times New Roman"/>
          <w:sz w:val="28"/>
        </w:rPr>
        <w:t>м</w:t>
      </w:r>
      <w:bookmarkEnd w:id="262"/>
      <w:r w:rsidRPr="00C00D7B">
        <w:rPr>
          <w:rFonts w:ascii="Times New Roman" w:hAnsi="Times New Roman"/>
          <w:sz w:val="28"/>
        </w:rPr>
        <w:t xml:space="preserve">и. </w:t>
      </w:r>
      <w:bookmarkStart w:id="263" w:name="OCRUncertain304"/>
      <w:r w:rsidRPr="00C00D7B">
        <w:rPr>
          <w:rFonts w:ascii="Times New Roman" w:hAnsi="Times New Roman"/>
          <w:sz w:val="28"/>
        </w:rPr>
        <w:t>Ступеней, как правило, насчитывалось до пяти - семи; все они были раскрашены в разные цвета — черный, белый, красный, синий. К верхней башне вела широкая лестница, иногда несколько лестниц с разных сторон. Башня могла быть увенчана золоченым куполом, а стены ее выкладывались глазурованным кирпичом.</w:t>
      </w:r>
    </w:p>
    <w:p w:rsid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Зиккураты</w:t>
      </w:r>
      <w:bookmarkStart w:id="264" w:name="OCRUncertain302"/>
      <w:r w:rsidRPr="00C00D7B">
        <w:rPr>
          <w:rFonts w:ascii="Times New Roman" w:hAnsi="Times New Roman"/>
          <w:sz w:val="28"/>
        </w:rPr>
        <w:t xml:space="preserve"> строили</w:t>
      </w:r>
      <w:bookmarkStart w:id="265" w:name="OCRUncertain303"/>
      <w:r w:rsidRPr="00C00D7B">
        <w:rPr>
          <w:rFonts w:ascii="Times New Roman" w:hAnsi="Times New Roman"/>
          <w:sz w:val="28"/>
        </w:rPr>
        <w:t>с</w:t>
      </w:r>
      <w:bookmarkEnd w:id="265"/>
      <w:r w:rsidRPr="00C00D7B">
        <w:rPr>
          <w:rFonts w:ascii="Times New Roman" w:hAnsi="Times New Roman"/>
          <w:sz w:val="28"/>
        </w:rPr>
        <w:t xml:space="preserve">ь в честь богов. В святилище, гденаходилась статуя божества,небесного покровителя города, могли входить только жрецы, а доступ народу был запрещен. Постройки в древней </w:t>
      </w:r>
      <w:bookmarkStart w:id="266" w:name="OCRUncertain305"/>
      <w:r w:rsidRPr="00C00D7B">
        <w:rPr>
          <w:rFonts w:ascii="Times New Roman" w:hAnsi="Times New Roman"/>
          <w:sz w:val="28"/>
        </w:rPr>
        <w:t>Месопотамии</w:t>
      </w:r>
      <w:bookmarkEnd w:id="266"/>
      <w:r w:rsidRPr="00C00D7B">
        <w:rPr>
          <w:rFonts w:ascii="Times New Roman" w:hAnsi="Times New Roman"/>
          <w:sz w:val="28"/>
        </w:rPr>
        <w:t xml:space="preserve"> отличались тяжеловесностью и простыми прямоугольными формами. Однако именно зд</w:t>
      </w:r>
      <w:bookmarkStart w:id="267" w:name="OCRUncertain310"/>
      <w:r w:rsidRPr="00C00D7B">
        <w:rPr>
          <w:rFonts w:ascii="Times New Roman" w:hAnsi="Times New Roman"/>
          <w:sz w:val="28"/>
        </w:rPr>
        <w:t>е</w:t>
      </w:r>
      <w:bookmarkEnd w:id="267"/>
      <w:r w:rsidRPr="00C00D7B">
        <w:rPr>
          <w:rFonts w:ascii="Times New Roman" w:hAnsi="Times New Roman"/>
          <w:sz w:val="28"/>
        </w:rPr>
        <w:t xml:space="preserve">сь возникли такие архитектурные элементы, как арки, купола, сводчатые </w:t>
      </w:r>
      <w:bookmarkStart w:id="268" w:name="OCRUncertain312"/>
      <w:r w:rsidRPr="00C00D7B">
        <w:rPr>
          <w:rFonts w:ascii="Times New Roman" w:hAnsi="Times New Roman"/>
          <w:sz w:val="28"/>
        </w:rPr>
        <w:t>потол</w:t>
      </w:r>
      <w:bookmarkEnd w:id="268"/>
      <w:r w:rsidRPr="00C00D7B">
        <w:rPr>
          <w:rFonts w:ascii="Times New Roman" w:hAnsi="Times New Roman"/>
          <w:sz w:val="28"/>
        </w:rPr>
        <w:t xml:space="preserve">ки, перешедшие потом в европейскую архитектуру. Для подачи воды во дворцы сооружались </w:t>
      </w:r>
      <w:r w:rsidRPr="00C00D7B">
        <w:rPr>
          <w:rFonts w:ascii="Times New Roman" w:hAnsi="Times New Roman"/>
          <w:b/>
          <w:bCs/>
          <w:sz w:val="28"/>
        </w:rPr>
        <w:t>акведуки</w:t>
      </w:r>
      <w:r w:rsidRPr="00C00D7B">
        <w:rPr>
          <w:rFonts w:ascii="Times New Roman" w:hAnsi="Times New Roman"/>
          <w:sz w:val="28"/>
        </w:rPr>
        <w:t xml:space="preserve"> — вода подавалась по трубам, герметично изолированным с помощью битума и камня.</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Фасады величественных дворцов были украшены яркими рельефами, изображающими, как правило, сцены охоты, исторические сражения с неприятелем, а также наиболее почитаемых за силу и мощь животных.</w:t>
      </w:r>
      <w:bookmarkEnd w:id="263"/>
      <w:r w:rsidRPr="00C00D7B">
        <w:rPr>
          <w:rFonts w:ascii="Times New Roman" w:hAnsi="Times New Roman"/>
          <w:sz w:val="28"/>
        </w:rPr>
        <w:t xml:space="preserve"> Для изобразительного искусства типичным было изображение зверей - прежде всего льва и быка, олицетворяющих силу и мощь — важнейшие ценности древневосточного общества.</w:t>
      </w:r>
    </w:p>
    <w:p w:rsidR="00577401" w:rsidRPr="00C00D7B" w:rsidRDefault="00577401" w:rsidP="00C00D7B">
      <w:pPr>
        <w:suppressAutoHyphens/>
        <w:spacing w:after="0" w:line="360" w:lineRule="auto"/>
        <w:ind w:firstLine="709"/>
        <w:jc w:val="both"/>
        <w:rPr>
          <w:rFonts w:ascii="Times New Roman" w:hAnsi="Times New Roman"/>
          <w:sz w:val="28"/>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Культура Древнего Китая</w:t>
      </w:r>
    </w:p>
    <w:p w:rsidR="00745F2E" w:rsidRDefault="00745F2E" w:rsidP="00C00D7B">
      <w:pPr>
        <w:suppressAutoHyphens/>
        <w:spacing w:after="0" w:line="360" w:lineRule="auto"/>
        <w:ind w:firstLine="709"/>
        <w:jc w:val="both"/>
        <w:rPr>
          <w:rFonts w:ascii="Times New Roman" w:hAnsi="Times New Roman"/>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Начало формирова</w:t>
      </w:r>
      <w:bookmarkStart w:id="269" w:name="OCRUncertain425"/>
      <w:r w:rsidRPr="00C00D7B">
        <w:rPr>
          <w:rFonts w:ascii="Times New Roman" w:hAnsi="Times New Roman"/>
          <w:sz w:val="28"/>
        </w:rPr>
        <w:t>ни</w:t>
      </w:r>
      <w:bookmarkEnd w:id="269"/>
      <w:r w:rsidRPr="00C00D7B">
        <w:rPr>
          <w:rFonts w:ascii="Times New Roman" w:hAnsi="Times New Roman"/>
          <w:sz w:val="28"/>
        </w:rPr>
        <w:t>я Китайской цивилизации, самой большой из обо</w:t>
      </w:r>
      <w:bookmarkStart w:id="270" w:name="OCRUncertain419"/>
      <w:r w:rsidRPr="00C00D7B">
        <w:rPr>
          <w:rFonts w:ascii="Times New Roman" w:hAnsi="Times New Roman"/>
          <w:sz w:val="28"/>
        </w:rPr>
        <w:t>с</w:t>
      </w:r>
      <w:bookmarkEnd w:id="270"/>
      <w:r w:rsidRPr="00C00D7B">
        <w:rPr>
          <w:rFonts w:ascii="Times New Roman" w:hAnsi="Times New Roman"/>
          <w:sz w:val="28"/>
        </w:rPr>
        <w:t>обле</w:t>
      </w:r>
      <w:bookmarkStart w:id="271" w:name="OCRUncertain420"/>
      <w:r w:rsidRPr="00C00D7B">
        <w:rPr>
          <w:rFonts w:ascii="Times New Roman" w:hAnsi="Times New Roman"/>
          <w:sz w:val="28"/>
        </w:rPr>
        <w:t>н</w:t>
      </w:r>
      <w:bookmarkEnd w:id="271"/>
      <w:r w:rsidRPr="00C00D7B">
        <w:rPr>
          <w:rFonts w:ascii="Times New Roman" w:hAnsi="Times New Roman"/>
          <w:sz w:val="28"/>
        </w:rPr>
        <w:t xml:space="preserve">ных </w:t>
      </w:r>
      <w:bookmarkStart w:id="272" w:name="OCRUncertain421"/>
      <w:r w:rsidRPr="00C00D7B">
        <w:rPr>
          <w:rFonts w:ascii="Times New Roman" w:hAnsi="Times New Roman"/>
          <w:sz w:val="28"/>
        </w:rPr>
        <w:t>циви</w:t>
      </w:r>
      <w:bookmarkEnd w:id="272"/>
      <w:r w:rsidRPr="00C00D7B">
        <w:rPr>
          <w:rFonts w:ascii="Times New Roman" w:hAnsi="Times New Roman"/>
          <w:sz w:val="28"/>
        </w:rPr>
        <w:t xml:space="preserve">лизаций и </w:t>
      </w:r>
      <w:bookmarkStart w:id="273" w:name="OCRUncertain422"/>
      <w:r w:rsidRPr="00C00D7B">
        <w:rPr>
          <w:rFonts w:ascii="Times New Roman" w:hAnsi="Times New Roman"/>
          <w:sz w:val="28"/>
        </w:rPr>
        <w:t>с</w:t>
      </w:r>
      <w:bookmarkStart w:id="274" w:name="OCRUncertain423"/>
      <w:bookmarkEnd w:id="273"/>
      <w:r w:rsidRPr="00C00D7B">
        <w:rPr>
          <w:rFonts w:ascii="Times New Roman" w:hAnsi="Times New Roman"/>
          <w:sz w:val="28"/>
        </w:rPr>
        <w:t>амой обособленн</w:t>
      </w:r>
      <w:bookmarkEnd w:id="274"/>
      <w:r w:rsidRPr="00C00D7B">
        <w:rPr>
          <w:rFonts w:ascii="Times New Roman" w:hAnsi="Times New Roman"/>
          <w:sz w:val="28"/>
        </w:rPr>
        <w:t>ой из больших, относится к третьемутысячелетию</w:t>
      </w:r>
      <w:bookmarkStart w:id="275" w:name="OCRUncertain427"/>
      <w:bookmarkEnd w:id="275"/>
      <w:r w:rsidRPr="00C00D7B">
        <w:rPr>
          <w:rFonts w:ascii="Times New Roman" w:hAnsi="Times New Roman"/>
          <w:sz w:val="28"/>
        </w:rPr>
        <w:t xml:space="preserve">до </w:t>
      </w:r>
      <w:bookmarkStart w:id="276" w:name="OCRUncertain428"/>
      <w:r w:rsidRPr="00C00D7B">
        <w:rPr>
          <w:rFonts w:ascii="Times New Roman" w:hAnsi="Times New Roman"/>
          <w:sz w:val="28"/>
        </w:rPr>
        <w:t>н.э. Представления древних китайцев о происхождении мира и устройстве Вселенной сводились к следующему. Первоначальное состояние мира - хаос, образованный из мельчайших частиц: Ян, светлых и легких, олицетворяющих мужское начало, и Инь, темных и тяжелых, олицетворяющих начало женское. Постепенно частицы Ян поднялись вверх и образовали Небо, а частицы Инь опустились вниз и сформировали Землю. Таким образом, мир возник из неотделимых друг от друга противоположных сил —положительной мужской (Ян) и отрицательной женской (Инь). В результате их взаимодействия возникла жизнь и появился человек, и все на свете происходит из-за столкновения этих сил. Древние китайцы поклонялись многим божествам, главным из которых было божество Неба. Свою божественную волю Небо проявляло не мистическим сверхъестественным способом, а через обычные природные явления - тепло, дождь, ураганы, засуху.</w:t>
      </w:r>
      <w:r w:rsidR="00C00D7B">
        <w:rPr>
          <w:rFonts w:ascii="Times New Roman" w:hAnsi="Times New Roman"/>
          <w:sz w:val="28"/>
        </w:rPr>
        <w:t xml:space="preserve"> </w:t>
      </w:r>
      <w:r w:rsidRPr="00C00D7B">
        <w:rPr>
          <w:rFonts w:ascii="Times New Roman" w:hAnsi="Times New Roman"/>
          <w:sz w:val="28"/>
        </w:rPr>
        <w:t xml:space="preserve">Хороший урожай говорил о благосклонности Неба к правителю страны, засуха и голод — о том, что Небо требует отстранить данного императора от власти. Это известно как </w:t>
      </w:r>
      <w:r w:rsidRPr="00C00D7B">
        <w:rPr>
          <w:rFonts w:ascii="Times New Roman" w:hAnsi="Times New Roman"/>
          <w:b/>
          <w:bCs/>
          <w:sz w:val="28"/>
        </w:rPr>
        <w:t>учение о Мандате Неба.</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 древнем Китае существовал </w:t>
      </w:r>
      <w:r w:rsidRPr="00C00D7B">
        <w:rPr>
          <w:rFonts w:ascii="Times New Roman" w:hAnsi="Times New Roman"/>
          <w:b/>
          <w:bCs/>
          <w:sz w:val="28"/>
        </w:rPr>
        <w:t>культ предков</w:t>
      </w:r>
      <w:r w:rsidRPr="00C00D7B">
        <w:rPr>
          <w:rFonts w:ascii="Times New Roman" w:hAnsi="Times New Roman"/>
          <w:sz w:val="28"/>
        </w:rPr>
        <w:t xml:space="preserve"> — это обожествление общего предка — мужчины — по мужской линии. Элементом этого культа были обязательные жертвоприношения предкам. Если о душе никто не заботится, полагали китайцы, она станет злобной и мстительной и нашлет на живых болезни и несчастья. Второй важнейшей частью культа предков была</w:t>
      </w:r>
      <w:r w:rsidR="00C00D7B">
        <w:rPr>
          <w:rFonts w:ascii="Times New Roman" w:hAnsi="Times New Roman"/>
          <w:sz w:val="28"/>
        </w:rPr>
        <w:t xml:space="preserve"> </w:t>
      </w:r>
      <w:r w:rsidRPr="00C00D7B">
        <w:rPr>
          <w:rFonts w:ascii="Times New Roman" w:hAnsi="Times New Roman"/>
          <w:sz w:val="28"/>
        </w:rPr>
        <w:t>заблаговременная подготовка главы семьи к смерти. В</w:t>
      </w:r>
      <w:bookmarkEnd w:id="276"/>
      <w:r w:rsidRPr="00C00D7B">
        <w:rPr>
          <w:rFonts w:ascii="Times New Roman" w:hAnsi="Times New Roman"/>
          <w:sz w:val="28"/>
        </w:rPr>
        <w:t xml:space="preserve"> первом т</w:t>
      </w:r>
      <w:bookmarkStart w:id="277" w:name="OCRUncertain429"/>
      <w:r w:rsidRPr="00C00D7B">
        <w:rPr>
          <w:rFonts w:ascii="Times New Roman" w:hAnsi="Times New Roman"/>
          <w:sz w:val="28"/>
        </w:rPr>
        <w:t>ы</w:t>
      </w:r>
      <w:bookmarkEnd w:id="277"/>
      <w:r w:rsidRPr="00C00D7B">
        <w:rPr>
          <w:rFonts w:ascii="Times New Roman" w:hAnsi="Times New Roman"/>
          <w:sz w:val="28"/>
        </w:rPr>
        <w:t>с</w:t>
      </w:r>
      <w:bookmarkStart w:id="278" w:name="OCRUncertain430"/>
      <w:r w:rsidRPr="00C00D7B">
        <w:rPr>
          <w:rFonts w:ascii="Times New Roman" w:hAnsi="Times New Roman"/>
          <w:sz w:val="28"/>
        </w:rPr>
        <w:t>я</w:t>
      </w:r>
      <w:bookmarkEnd w:id="278"/>
      <w:r w:rsidRPr="00C00D7B">
        <w:rPr>
          <w:rFonts w:ascii="Times New Roman" w:hAnsi="Times New Roman"/>
          <w:sz w:val="28"/>
        </w:rPr>
        <w:t xml:space="preserve">челетии до </w:t>
      </w:r>
      <w:bookmarkStart w:id="279" w:name="OCRUncertain431"/>
      <w:r w:rsidRPr="00C00D7B">
        <w:rPr>
          <w:rFonts w:ascii="Times New Roman" w:hAnsi="Times New Roman"/>
          <w:sz w:val="28"/>
        </w:rPr>
        <w:t>н.э</w:t>
      </w:r>
      <w:bookmarkEnd w:id="279"/>
      <w:r w:rsidRPr="00C00D7B">
        <w:rPr>
          <w:rFonts w:ascii="Times New Roman" w:hAnsi="Times New Roman"/>
          <w:sz w:val="28"/>
        </w:rPr>
        <w:t>. в К</w:t>
      </w:r>
      <w:bookmarkStart w:id="280" w:name="OCRUncertain432"/>
      <w:r w:rsidRPr="00C00D7B">
        <w:rPr>
          <w:rFonts w:ascii="Times New Roman" w:hAnsi="Times New Roman"/>
          <w:sz w:val="28"/>
        </w:rPr>
        <w:t>и</w:t>
      </w:r>
      <w:bookmarkEnd w:id="280"/>
      <w:r w:rsidRPr="00C00D7B">
        <w:rPr>
          <w:rFonts w:ascii="Times New Roman" w:hAnsi="Times New Roman"/>
          <w:sz w:val="28"/>
        </w:rPr>
        <w:t>тае зародились основные философско</w:t>
      </w:r>
      <w:bookmarkStart w:id="281" w:name="OCRUncertain433"/>
      <w:r w:rsidRPr="00C00D7B">
        <w:rPr>
          <w:rFonts w:ascii="Times New Roman" w:hAnsi="Times New Roman"/>
          <w:sz w:val="28"/>
        </w:rPr>
        <w:t>-</w:t>
      </w:r>
      <w:bookmarkEnd w:id="281"/>
      <w:r w:rsidRPr="00C00D7B">
        <w:rPr>
          <w:rFonts w:ascii="Times New Roman" w:hAnsi="Times New Roman"/>
          <w:sz w:val="28"/>
        </w:rPr>
        <w:t xml:space="preserve">религиозные системы, которые восприняли многие народные религиозные идеи культы и многих народных богов. Это были </w:t>
      </w:r>
      <w:r w:rsidRPr="00C00D7B">
        <w:rPr>
          <w:rFonts w:ascii="Times New Roman" w:hAnsi="Times New Roman"/>
          <w:b/>
          <w:bCs/>
          <w:sz w:val="28"/>
        </w:rPr>
        <w:t>конфуцианство</w:t>
      </w:r>
      <w:r w:rsidRPr="00C00D7B">
        <w:rPr>
          <w:rFonts w:ascii="Times New Roman" w:hAnsi="Times New Roman"/>
          <w:sz w:val="28"/>
        </w:rPr>
        <w:t xml:space="preserve"> и</w:t>
      </w:r>
      <w:r w:rsidRPr="00C00D7B">
        <w:rPr>
          <w:rFonts w:ascii="Times New Roman" w:hAnsi="Times New Roman"/>
          <w:b/>
          <w:bCs/>
          <w:sz w:val="28"/>
        </w:rPr>
        <w:t xml:space="preserve"> даосизм</w:t>
      </w:r>
      <w:bookmarkStart w:id="282" w:name="OCRUncertain438"/>
      <w:r w:rsidRPr="00C00D7B">
        <w:rPr>
          <w:rFonts w:ascii="Times New Roman" w:hAnsi="Times New Roman"/>
          <w:b/>
          <w:bCs/>
          <w:sz w:val="28"/>
        </w:rPr>
        <w:t>.</w:t>
      </w:r>
      <w:bookmarkEnd w:id="282"/>
      <w:r w:rsidRPr="00C00D7B">
        <w:rPr>
          <w:rFonts w:ascii="Times New Roman" w:hAnsi="Times New Roman"/>
          <w:sz w:val="28"/>
        </w:rPr>
        <w:t>Они будутопредел</w:t>
      </w:r>
      <w:bookmarkStart w:id="283" w:name="OCRUncertain434"/>
      <w:r w:rsidRPr="00C00D7B">
        <w:rPr>
          <w:rFonts w:ascii="Times New Roman" w:hAnsi="Times New Roman"/>
          <w:sz w:val="28"/>
        </w:rPr>
        <w:t>я</w:t>
      </w:r>
      <w:bookmarkEnd w:id="283"/>
      <w:r w:rsidRPr="00C00D7B">
        <w:rPr>
          <w:rFonts w:ascii="Times New Roman" w:hAnsi="Times New Roman"/>
          <w:sz w:val="28"/>
        </w:rPr>
        <w:t xml:space="preserve">ть развитие национальной </w:t>
      </w:r>
      <w:bookmarkStart w:id="284" w:name="OCRUncertain435"/>
      <w:r w:rsidRPr="00C00D7B">
        <w:rPr>
          <w:rFonts w:ascii="Times New Roman" w:hAnsi="Times New Roman"/>
          <w:sz w:val="28"/>
        </w:rPr>
        <w:t>культуры</w:t>
      </w:r>
      <w:bookmarkEnd w:id="284"/>
      <w:r w:rsidRPr="00C00D7B">
        <w:rPr>
          <w:rFonts w:ascii="Times New Roman" w:hAnsi="Times New Roman"/>
          <w:sz w:val="28"/>
        </w:rPr>
        <w:t xml:space="preserve"> в течени</w:t>
      </w:r>
      <w:bookmarkStart w:id="285" w:name="OCRUncertain436"/>
      <w:r w:rsidRPr="00C00D7B">
        <w:rPr>
          <w:rFonts w:ascii="Times New Roman" w:hAnsi="Times New Roman"/>
          <w:sz w:val="28"/>
        </w:rPr>
        <w:t>е</w:t>
      </w:r>
      <w:bookmarkEnd w:id="285"/>
      <w:r w:rsidRPr="00C00D7B">
        <w:rPr>
          <w:rFonts w:ascii="Times New Roman" w:hAnsi="Times New Roman"/>
          <w:sz w:val="28"/>
        </w:rPr>
        <w:t xml:space="preserve"> многих столетий.</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Ва</w:t>
      </w:r>
      <w:bookmarkStart w:id="286" w:name="OCRUncertain459"/>
      <w:r w:rsidRPr="00C00D7B">
        <w:rPr>
          <w:rFonts w:ascii="Times New Roman" w:hAnsi="Times New Roman"/>
          <w:sz w:val="28"/>
        </w:rPr>
        <w:t>жн</w:t>
      </w:r>
      <w:bookmarkEnd w:id="286"/>
      <w:r w:rsidRPr="00C00D7B">
        <w:rPr>
          <w:rFonts w:ascii="Times New Roman" w:hAnsi="Times New Roman"/>
          <w:sz w:val="28"/>
        </w:rPr>
        <w:t>ейшей ценност</w:t>
      </w:r>
      <w:bookmarkStart w:id="287" w:name="OCRUncertain460"/>
      <w:r w:rsidRPr="00C00D7B">
        <w:rPr>
          <w:rFonts w:ascii="Times New Roman" w:hAnsi="Times New Roman"/>
          <w:sz w:val="28"/>
        </w:rPr>
        <w:t>ь</w:t>
      </w:r>
      <w:bookmarkEnd w:id="287"/>
      <w:r w:rsidRPr="00C00D7B">
        <w:rPr>
          <w:rFonts w:ascii="Times New Roman" w:hAnsi="Times New Roman"/>
          <w:sz w:val="28"/>
        </w:rPr>
        <w:t xml:space="preserve">ю в Китае всегда было </w:t>
      </w:r>
      <w:r w:rsidRPr="00C00D7B">
        <w:rPr>
          <w:rFonts w:ascii="Times New Roman" w:hAnsi="Times New Roman"/>
          <w:b/>
          <w:bCs/>
          <w:sz w:val="28"/>
        </w:rPr>
        <w:t>государство</w:t>
      </w:r>
      <w:r w:rsidRPr="00C00D7B">
        <w:rPr>
          <w:rFonts w:ascii="Times New Roman" w:hAnsi="Times New Roman"/>
          <w:sz w:val="28"/>
        </w:rPr>
        <w:t xml:space="preserve">; оно </w:t>
      </w:r>
      <w:bookmarkStart w:id="288" w:name="OCRUncertain461"/>
      <w:r w:rsidRPr="00C00D7B">
        <w:rPr>
          <w:rFonts w:ascii="Times New Roman" w:hAnsi="Times New Roman"/>
          <w:sz w:val="28"/>
        </w:rPr>
        <w:t>стояло</w:t>
      </w:r>
      <w:bookmarkStart w:id="289" w:name="OCRUncertain462"/>
      <w:bookmarkEnd w:id="288"/>
      <w:r w:rsidRPr="00C00D7B">
        <w:rPr>
          <w:rFonts w:ascii="Times New Roman" w:hAnsi="Times New Roman"/>
          <w:sz w:val="28"/>
        </w:rPr>
        <w:t>несоизмеримо</w:t>
      </w:r>
      <w:bookmarkEnd w:id="289"/>
      <w:r w:rsidRPr="00C00D7B">
        <w:rPr>
          <w:rFonts w:ascii="Times New Roman" w:hAnsi="Times New Roman"/>
          <w:sz w:val="28"/>
        </w:rPr>
        <w:t xml:space="preserve"> в</w:t>
      </w:r>
      <w:bookmarkStart w:id="290" w:name="OCRUncertain463"/>
      <w:r w:rsidRPr="00C00D7B">
        <w:rPr>
          <w:rFonts w:ascii="Times New Roman" w:hAnsi="Times New Roman"/>
          <w:sz w:val="28"/>
        </w:rPr>
        <w:t>ы</w:t>
      </w:r>
      <w:bookmarkEnd w:id="290"/>
      <w:r w:rsidRPr="00C00D7B">
        <w:rPr>
          <w:rFonts w:ascii="Times New Roman" w:hAnsi="Times New Roman"/>
          <w:sz w:val="28"/>
        </w:rPr>
        <w:t xml:space="preserve">ше человека, и все общество </w:t>
      </w:r>
      <w:bookmarkStart w:id="291" w:name="OCRUncertain464"/>
      <w:r w:rsidRPr="00C00D7B">
        <w:rPr>
          <w:rFonts w:ascii="Times New Roman" w:hAnsi="Times New Roman"/>
          <w:sz w:val="28"/>
        </w:rPr>
        <w:t>ж</w:t>
      </w:r>
      <w:bookmarkEnd w:id="291"/>
      <w:r w:rsidRPr="00C00D7B">
        <w:rPr>
          <w:rFonts w:ascii="Times New Roman" w:hAnsi="Times New Roman"/>
          <w:sz w:val="28"/>
        </w:rPr>
        <w:t xml:space="preserve">ило по </w:t>
      </w:r>
      <w:bookmarkStart w:id="292" w:name="OCRUncertain465"/>
      <w:r w:rsidRPr="00C00D7B">
        <w:rPr>
          <w:rFonts w:ascii="Times New Roman" w:hAnsi="Times New Roman"/>
          <w:sz w:val="28"/>
        </w:rPr>
        <w:t xml:space="preserve">принципу: </w:t>
      </w:r>
      <w:bookmarkEnd w:id="292"/>
      <w:r w:rsidRPr="00C00D7B">
        <w:rPr>
          <w:rFonts w:ascii="Times New Roman" w:hAnsi="Times New Roman"/>
          <w:sz w:val="28"/>
        </w:rPr>
        <w:t xml:space="preserve">"личное - ничто </w:t>
      </w:r>
      <w:bookmarkStart w:id="293" w:name="OCRUncertain466"/>
      <w:r w:rsidRPr="00C00D7B">
        <w:rPr>
          <w:rFonts w:ascii="Times New Roman" w:hAnsi="Times New Roman"/>
          <w:sz w:val="28"/>
        </w:rPr>
        <w:t>п</w:t>
      </w:r>
      <w:bookmarkEnd w:id="293"/>
      <w:r w:rsidRPr="00C00D7B">
        <w:rPr>
          <w:rFonts w:ascii="Times New Roman" w:hAnsi="Times New Roman"/>
          <w:sz w:val="28"/>
        </w:rPr>
        <w:t xml:space="preserve">о сравнению с </w:t>
      </w:r>
      <w:bookmarkStart w:id="294" w:name="OCRUncertain467"/>
      <w:r w:rsidRPr="00C00D7B">
        <w:rPr>
          <w:rFonts w:ascii="Times New Roman" w:hAnsi="Times New Roman"/>
          <w:sz w:val="28"/>
        </w:rPr>
        <w:t>государственным</w:t>
      </w:r>
      <w:bookmarkEnd w:id="294"/>
      <w:r w:rsidRPr="00C00D7B">
        <w:rPr>
          <w:rFonts w:ascii="Times New Roman" w:hAnsi="Times New Roman"/>
          <w:sz w:val="28"/>
        </w:rPr>
        <w:t xml:space="preserve"> и </w:t>
      </w:r>
      <w:bookmarkStart w:id="295" w:name="OCRUncertain468"/>
      <w:r w:rsidRPr="00C00D7B">
        <w:rPr>
          <w:rFonts w:ascii="Times New Roman" w:hAnsi="Times New Roman"/>
          <w:sz w:val="28"/>
        </w:rPr>
        <w:t xml:space="preserve">коллективным". </w:t>
      </w:r>
      <w:bookmarkEnd w:id="295"/>
      <w:r w:rsidRPr="00C00D7B">
        <w:rPr>
          <w:rFonts w:ascii="Times New Roman" w:hAnsi="Times New Roman"/>
          <w:sz w:val="28"/>
        </w:rPr>
        <w:t>От</w:t>
      </w:r>
      <w:bookmarkStart w:id="296" w:name="OCRUncertain469"/>
      <w:r w:rsidRPr="00C00D7B">
        <w:rPr>
          <w:rFonts w:ascii="Times New Roman" w:hAnsi="Times New Roman"/>
          <w:sz w:val="28"/>
        </w:rPr>
        <w:t>с</w:t>
      </w:r>
      <w:bookmarkEnd w:id="296"/>
      <w:r w:rsidRPr="00C00D7B">
        <w:rPr>
          <w:rFonts w:ascii="Times New Roman" w:hAnsi="Times New Roman"/>
          <w:sz w:val="28"/>
        </w:rPr>
        <w:t>юда - исключительное внимание к социальным наукам и отсут</w:t>
      </w:r>
      <w:bookmarkStart w:id="297" w:name="OCRUncertain470"/>
      <w:r w:rsidRPr="00C00D7B">
        <w:rPr>
          <w:rFonts w:ascii="Times New Roman" w:hAnsi="Times New Roman"/>
          <w:sz w:val="28"/>
        </w:rPr>
        <w:t>с</w:t>
      </w:r>
      <w:bookmarkEnd w:id="297"/>
      <w:r w:rsidRPr="00C00D7B">
        <w:rPr>
          <w:rFonts w:ascii="Times New Roman" w:hAnsi="Times New Roman"/>
          <w:sz w:val="28"/>
        </w:rPr>
        <w:t>твие под</w:t>
      </w:r>
      <w:bookmarkStart w:id="298" w:name="OCRUncertain471"/>
      <w:r w:rsidRPr="00C00D7B">
        <w:rPr>
          <w:rFonts w:ascii="Times New Roman" w:hAnsi="Times New Roman"/>
          <w:sz w:val="28"/>
        </w:rPr>
        <w:t>л</w:t>
      </w:r>
      <w:bookmarkEnd w:id="298"/>
      <w:r w:rsidRPr="00C00D7B">
        <w:rPr>
          <w:rFonts w:ascii="Times New Roman" w:hAnsi="Times New Roman"/>
          <w:sz w:val="28"/>
        </w:rPr>
        <w:t>и</w:t>
      </w:r>
      <w:bookmarkStart w:id="299" w:name="OCRUncertain472"/>
      <w:r w:rsidRPr="00C00D7B">
        <w:rPr>
          <w:rFonts w:ascii="Times New Roman" w:hAnsi="Times New Roman"/>
          <w:sz w:val="28"/>
        </w:rPr>
        <w:t>н</w:t>
      </w:r>
      <w:bookmarkEnd w:id="299"/>
      <w:r w:rsidRPr="00C00D7B">
        <w:rPr>
          <w:rFonts w:ascii="Times New Roman" w:hAnsi="Times New Roman"/>
          <w:sz w:val="28"/>
        </w:rPr>
        <w:t>ного интереса к есте</w:t>
      </w:r>
      <w:bookmarkStart w:id="300" w:name="OCRUncertain473"/>
      <w:r w:rsidRPr="00C00D7B">
        <w:rPr>
          <w:rFonts w:ascii="Times New Roman" w:hAnsi="Times New Roman"/>
          <w:sz w:val="28"/>
        </w:rPr>
        <w:t>с</w:t>
      </w:r>
      <w:bookmarkEnd w:id="300"/>
      <w:r w:rsidRPr="00C00D7B">
        <w:rPr>
          <w:rFonts w:ascii="Times New Roman" w:hAnsi="Times New Roman"/>
          <w:sz w:val="28"/>
        </w:rPr>
        <w:t>твенно</w:t>
      </w:r>
      <w:bookmarkStart w:id="301" w:name="OCRUncertain474"/>
      <w:r w:rsidRPr="00C00D7B">
        <w:rPr>
          <w:rFonts w:ascii="Times New Roman" w:hAnsi="Times New Roman"/>
          <w:sz w:val="28"/>
        </w:rPr>
        <w:t xml:space="preserve"> -</w:t>
      </w:r>
      <w:bookmarkEnd w:id="301"/>
      <w:r w:rsidRPr="00C00D7B">
        <w:rPr>
          <w:rFonts w:ascii="Times New Roman" w:hAnsi="Times New Roman"/>
          <w:sz w:val="28"/>
        </w:rPr>
        <w:t xml:space="preserve"> научно</w:t>
      </w:r>
      <w:bookmarkStart w:id="302" w:name="OCRUncertain475"/>
      <w:r w:rsidRPr="00C00D7B">
        <w:rPr>
          <w:rFonts w:ascii="Times New Roman" w:hAnsi="Times New Roman"/>
          <w:sz w:val="28"/>
        </w:rPr>
        <w:t>м</w:t>
      </w:r>
      <w:bookmarkEnd w:id="302"/>
      <w:r w:rsidRPr="00C00D7B">
        <w:rPr>
          <w:rFonts w:ascii="Times New Roman" w:hAnsi="Times New Roman"/>
          <w:sz w:val="28"/>
        </w:rPr>
        <w:t>у з</w:t>
      </w:r>
      <w:bookmarkStart w:id="303" w:name="OCRUncertain476"/>
      <w:r w:rsidRPr="00C00D7B">
        <w:rPr>
          <w:rFonts w:ascii="Times New Roman" w:hAnsi="Times New Roman"/>
          <w:sz w:val="28"/>
        </w:rPr>
        <w:t>н</w:t>
      </w:r>
      <w:bookmarkEnd w:id="303"/>
      <w:r w:rsidRPr="00C00D7B">
        <w:rPr>
          <w:rFonts w:ascii="Times New Roman" w:hAnsi="Times New Roman"/>
          <w:sz w:val="28"/>
        </w:rPr>
        <w:t xml:space="preserve">анию. Однако за долгие века существования китайской цивилизации китайские ученые </w:t>
      </w:r>
      <w:bookmarkStart w:id="304" w:name="OCRUncertain477"/>
      <w:r w:rsidRPr="00C00D7B">
        <w:rPr>
          <w:rFonts w:ascii="Times New Roman" w:hAnsi="Times New Roman"/>
          <w:sz w:val="28"/>
        </w:rPr>
        <w:t xml:space="preserve">сделали </w:t>
      </w:r>
      <w:bookmarkEnd w:id="304"/>
      <w:r w:rsidRPr="00C00D7B">
        <w:rPr>
          <w:rFonts w:ascii="Times New Roman" w:hAnsi="Times New Roman"/>
          <w:sz w:val="28"/>
        </w:rPr>
        <w:t>ряд ва</w:t>
      </w:r>
      <w:bookmarkStart w:id="305" w:name="OCRUncertain478"/>
      <w:r w:rsidRPr="00C00D7B">
        <w:rPr>
          <w:rFonts w:ascii="Times New Roman" w:hAnsi="Times New Roman"/>
          <w:sz w:val="28"/>
        </w:rPr>
        <w:t>ж</w:t>
      </w:r>
      <w:bookmarkEnd w:id="305"/>
      <w:r w:rsidRPr="00C00D7B">
        <w:rPr>
          <w:rFonts w:ascii="Times New Roman" w:hAnsi="Times New Roman"/>
          <w:sz w:val="28"/>
        </w:rPr>
        <w:t>ных открытий в области точных и технических наук: ввели понятие отрицательных чисел, составил</w:t>
      </w:r>
      <w:bookmarkStart w:id="306" w:name="OCRUncertain479"/>
      <w:r w:rsidRPr="00C00D7B">
        <w:rPr>
          <w:rFonts w:ascii="Times New Roman" w:hAnsi="Times New Roman"/>
          <w:sz w:val="28"/>
        </w:rPr>
        <w:t>и</w:t>
      </w:r>
      <w:bookmarkStart w:id="307" w:name="OCRUncertain480"/>
      <w:bookmarkEnd w:id="306"/>
      <w:r w:rsidRPr="00C00D7B">
        <w:rPr>
          <w:rFonts w:ascii="Times New Roman" w:hAnsi="Times New Roman"/>
          <w:sz w:val="28"/>
        </w:rPr>
        <w:t>первый</w:t>
      </w:r>
      <w:bookmarkEnd w:id="307"/>
      <w:r w:rsidRPr="00C00D7B">
        <w:rPr>
          <w:rFonts w:ascii="Times New Roman" w:hAnsi="Times New Roman"/>
          <w:sz w:val="28"/>
        </w:rPr>
        <w:t xml:space="preserve"> в </w:t>
      </w:r>
      <w:bookmarkStart w:id="308" w:name="OCRUncertain481"/>
      <w:r w:rsidRPr="00C00D7B">
        <w:rPr>
          <w:rFonts w:ascii="Times New Roman" w:hAnsi="Times New Roman"/>
          <w:sz w:val="28"/>
        </w:rPr>
        <w:t>мировой</w:t>
      </w:r>
      <w:bookmarkEnd w:id="308"/>
      <w:r w:rsidRPr="00C00D7B">
        <w:rPr>
          <w:rFonts w:ascii="Times New Roman" w:hAnsi="Times New Roman"/>
          <w:sz w:val="28"/>
        </w:rPr>
        <w:t xml:space="preserve"> истории звездный каталог, </w:t>
      </w:r>
      <w:bookmarkStart w:id="309" w:name="OCRUncertain482"/>
      <w:r w:rsidRPr="00C00D7B">
        <w:rPr>
          <w:rFonts w:ascii="Times New Roman" w:hAnsi="Times New Roman"/>
          <w:sz w:val="28"/>
        </w:rPr>
        <w:t>первыми</w:t>
      </w:r>
      <w:bookmarkEnd w:id="309"/>
      <w:r w:rsidRPr="00C00D7B">
        <w:rPr>
          <w:rFonts w:ascii="Times New Roman" w:hAnsi="Times New Roman"/>
          <w:sz w:val="28"/>
        </w:rPr>
        <w:t xml:space="preserve"> описали солнечные </w:t>
      </w:r>
      <w:bookmarkStart w:id="310" w:name="OCRUncertain483"/>
      <w:r w:rsidRPr="00C00D7B">
        <w:rPr>
          <w:rFonts w:ascii="Times New Roman" w:hAnsi="Times New Roman"/>
          <w:sz w:val="28"/>
        </w:rPr>
        <w:t>п</w:t>
      </w:r>
      <w:bookmarkEnd w:id="310"/>
      <w:r w:rsidRPr="00C00D7B">
        <w:rPr>
          <w:rFonts w:ascii="Times New Roman" w:hAnsi="Times New Roman"/>
          <w:sz w:val="28"/>
        </w:rPr>
        <w:t xml:space="preserve">ятна, </w:t>
      </w:r>
      <w:bookmarkStart w:id="311" w:name="OCRUncertain484"/>
      <w:r w:rsidRPr="00C00D7B">
        <w:rPr>
          <w:rFonts w:ascii="Times New Roman" w:hAnsi="Times New Roman"/>
          <w:sz w:val="28"/>
        </w:rPr>
        <w:t>с</w:t>
      </w:r>
      <w:bookmarkEnd w:id="311"/>
      <w:r w:rsidRPr="00C00D7B">
        <w:rPr>
          <w:rFonts w:ascii="Times New Roman" w:hAnsi="Times New Roman"/>
          <w:sz w:val="28"/>
        </w:rPr>
        <w:t>о</w:t>
      </w:r>
      <w:bookmarkStart w:id="312" w:name="OCRUncertain485"/>
      <w:r w:rsidRPr="00C00D7B">
        <w:rPr>
          <w:rFonts w:ascii="Times New Roman" w:hAnsi="Times New Roman"/>
          <w:sz w:val="28"/>
        </w:rPr>
        <w:t>с</w:t>
      </w:r>
      <w:bookmarkEnd w:id="312"/>
      <w:r w:rsidRPr="00C00D7B">
        <w:rPr>
          <w:rFonts w:ascii="Times New Roman" w:hAnsi="Times New Roman"/>
          <w:sz w:val="28"/>
        </w:rPr>
        <w:t>тавили кар</w:t>
      </w:r>
      <w:bookmarkStart w:id="313" w:name="OCRUncertain486"/>
      <w:r w:rsidRPr="00C00D7B">
        <w:rPr>
          <w:rFonts w:ascii="Times New Roman" w:hAnsi="Times New Roman"/>
          <w:sz w:val="28"/>
        </w:rPr>
        <w:t xml:space="preserve">ту </w:t>
      </w:r>
      <w:bookmarkEnd w:id="313"/>
      <w:r w:rsidRPr="00C00D7B">
        <w:rPr>
          <w:rFonts w:ascii="Times New Roman" w:hAnsi="Times New Roman"/>
          <w:sz w:val="28"/>
        </w:rPr>
        <w:t>звездного неба. Сильной областью китайской науки была медицина. Врачи стали применять иглоукалывание и прижигание для лечения различных болезней. Популярностью пользовались книги о женских болезнях и ветеринарные справочники.</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Древнекитайская архитектура, скульптура и изобразительное искусство отличались большим своеобразием. Китайцы строили здания в два-три этажа с многоярусной крышей; основным культовым строением была </w:t>
      </w:r>
      <w:r w:rsidRPr="00C00D7B">
        <w:rPr>
          <w:rFonts w:ascii="Times New Roman" w:hAnsi="Times New Roman"/>
          <w:b/>
          <w:bCs/>
          <w:sz w:val="28"/>
        </w:rPr>
        <w:t>пагода</w:t>
      </w:r>
      <w:r w:rsidRPr="00C00D7B">
        <w:rPr>
          <w:rFonts w:ascii="Times New Roman" w:hAnsi="Times New Roman"/>
          <w:sz w:val="28"/>
        </w:rPr>
        <w:t>, всегда строящаяся на возвышении для борьбы со злыми духами. Значительное распространение получила резьба по нефриту - он считался священным "вечным камнем", а также живопись на шелке и бумаге. Важнейшим элементом живописи было изображение дракона — традиционного</w:t>
      </w:r>
      <w:r w:rsidR="00C00D7B">
        <w:rPr>
          <w:rFonts w:ascii="Times New Roman" w:hAnsi="Times New Roman"/>
          <w:sz w:val="28"/>
        </w:rPr>
        <w:t xml:space="preserve"> </w:t>
      </w:r>
      <w:r w:rsidRPr="00C00D7B">
        <w:rPr>
          <w:rFonts w:ascii="Times New Roman" w:hAnsi="Times New Roman"/>
          <w:sz w:val="28"/>
        </w:rPr>
        <w:t xml:space="preserve">символа власти и могущества. В целом вся китайская живопись была очень символична, каждая деталь несла в себе определенный смысл: так, сосна олицетворяла мужество, ива — покорность, баран — благополучие и богатство.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Каждое сословие в Древнем Китае имело свой «дресс-код».</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Всегда популярной была в Китае яркая расписная лаковая утварь - изящные лаковые подносы, подставки, чаши, вазы, туалетные коробочки. Они получили широкую известность далеко за пределамиКитая и составляли важную статью его экспорта. На экспорт шли и изделия из фарфора: в четвертом веке н.э. китайские ремесленники первыми в мировой практике открыли секрет его изготовления.</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Древнейшая живопись и письменность в Китае имеют общее происхождение. Китайская письменность возникла во втором тысячелетии до н.э.,</w:t>
      </w:r>
      <w:r w:rsidR="00C00D7B">
        <w:rPr>
          <w:rFonts w:ascii="Times New Roman" w:hAnsi="Times New Roman"/>
          <w:sz w:val="28"/>
        </w:rPr>
        <w:t xml:space="preserve"> </w:t>
      </w:r>
      <w:r w:rsidRPr="00C00D7B">
        <w:rPr>
          <w:rFonts w:ascii="Times New Roman" w:hAnsi="Times New Roman"/>
          <w:sz w:val="28"/>
        </w:rPr>
        <w:t xml:space="preserve">в ее основе лежала </w:t>
      </w:r>
      <w:r w:rsidRPr="00C00D7B">
        <w:rPr>
          <w:rFonts w:ascii="Times New Roman" w:hAnsi="Times New Roman"/>
          <w:b/>
          <w:bCs/>
          <w:sz w:val="28"/>
        </w:rPr>
        <w:t>система иероглифического письма.</w:t>
      </w:r>
      <w:r w:rsidRPr="00C00D7B">
        <w:rPr>
          <w:rFonts w:ascii="Times New Roman" w:hAnsi="Times New Roman"/>
          <w:sz w:val="28"/>
        </w:rPr>
        <w:t xml:space="preserve"> Во втором веке до н.э. число китайских иероглифов составило около 10 тыс., тогда же появились первые китайские словари. Китайцы использовали различный материал для письма:</w:t>
      </w:r>
      <w:r w:rsidR="00C00D7B">
        <w:rPr>
          <w:rFonts w:ascii="Times New Roman" w:hAnsi="Times New Roman"/>
          <w:sz w:val="28"/>
        </w:rPr>
        <w:t xml:space="preserve"> </w:t>
      </w:r>
      <w:r w:rsidRPr="00C00D7B">
        <w:rPr>
          <w:rFonts w:ascii="Times New Roman" w:hAnsi="Times New Roman"/>
          <w:sz w:val="28"/>
        </w:rPr>
        <w:t>кости животных, стенки бронзовых сосудов, пластинки из бамбука. После того</w:t>
      </w:r>
      <w:r w:rsidR="00C00D7B">
        <w:rPr>
          <w:rFonts w:ascii="Times New Roman" w:hAnsi="Times New Roman"/>
          <w:sz w:val="28"/>
        </w:rPr>
        <w:t xml:space="preserve"> </w:t>
      </w:r>
      <w:r w:rsidRPr="00C00D7B">
        <w:rPr>
          <w:rFonts w:ascii="Times New Roman" w:hAnsi="Times New Roman"/>
          <w:sz w:val="28"/>
        </w:rPr>
        <w:t>как китайцы первыми в мире освоили культуру шелкопряда и научились изготовлять шелк, его также начинают использовать для записи текстов. В</w:t>
      </w:r>
      <w:smartTag w:uri="urn:schemas-microsoft-com:office:smarttags" w:element="metricconverter">
        <w:smartTagPr>
          <w:attr w:name="ProductID" w:val="105 г"/>
        </w:smartTagPr>
        <w:r w:rsidRPr="00C00D7B">
          <w:rPr>
            <w:rFonts w:ascii="Times New Roman" w:hAnsi="Times New Roman"/>
            <w:sz w:val="28"/>
          </w:rPr>
          <w:t>105 г</w:t>
        </w:r>
      </w:smartTag>
      <w:r w:rsidRPr="00C00D7B">
        <w:rPr>
          <w:rFonts w:ascii="Times New Roman" w:hAnsi="Times New Roman"/>
          <w:sz w:val="28"/>
        </w:rPr>
        <w:t xml:space="preserve">. н.э. китайцынаучились варить бумагу - из древесной коры, старого тряпья, конопли. Примерно тогда же была создана тушь, материалом для которой служили сажа, растительные масла и смолы. </w:t>
      </w:r>
    </w:p>
    <w:p w:rsidR="00745F2E" w:rsidRDefault="00745F2E" w:rsidP="00C00D7B">
      <w:pPr>
        <w:suppressAutoHyphens/>
        <w:spacing w:after="0" w:line="360" w:lineRule="auto"/>
        <w:ind w:firstLine="709"/>
        <w:jc w:val="both"/>
        <w:rPr>
          <w:rFonts w:ascii="Times New Roman" w:hAnsi="Times New Roman"/>
          <w:b/>
          <w:bCs/>
          <w:sz w:val="28"/>
          <w:lang w:val="en-US"/>
        </w:rPr>
      </w:pPr>
    </w:p>
    <w:p w:rsidR="00577401" w:rsidRP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Культура Древней Индии</w:t>
      </w:r>
    </w:p>
    <w:p w:rsidR="00745F2E" w:rsidRDefault="00745F2E" w:rsidP="00C00D7B">
      <w:pPr>
        <w:suppressAutoHyphens/>
        <w:spacing w:after="0" w:line="360" w:lineRule="auto"/>
        <w:ind w:firstLine="709"/>
        <w:jc w:val="both"/>
        <w:rPr>
          <w:rFonts w:ascii="Times New Roman" w:hAnsi="Times New Roman"/>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 третьем тысячелетии до н</w:t>
      </w:r>
      <w:r w:rsidRPr="00C00D7B">
        <w:rPr>
          <w:rFonts w:ascii="Times New Roman" w:hAnsi="Times New Roman"/>
          <w:i/>
          <w:sz w:val="28"/>
        </w:rPr>
        <w:t>.</w:t>
      </w:r>
      <w:bookmarkStart w:id="314" w:name="OCRUncertain584"/>
      <w:r w:rsidRPr="00C00D7B">
        <w:rPr>
          <w:rFonts w:ascii="Times New Roman" w:hAnsi="Times New Roman"/>
          <w:sz w:val="28"/>
        </w:rPr>
        <w:t>э</w:t>
      </w:r>
      <w:r w:rsidRPr="00C00D7B">
        <w:rPr>
          <w:rFonts w:ascii="Times New Roman" w:hAnsi="Times New Roman"/>
          <w:i/>
          <w:sz w:val="28"/>
        </w:rPr>
        <w:t>.</w:t>
      </w:r>
      <w:bookmarkEnd w:id="314"/>
      <w:r w:rsidRPr="00C00D7B">
        <w:rPr>
          <w:rFonts w:ascii="Times New Roman" w:hAnsi="Times New Roman"/>
          <w:sz w:val="28"/>
        </w:rPr>
        <w:t xml:space="preserve"> в ба</w:t>
      </w:r>
      <w:bookmarkStart w:id="315" w:name="OCRUncertain585"/>
      <w:r w:rsidRPr="00C00D7B">
        <w:rPr>
          <w:rFonts w:ascii="Times New Roman" w:hAnsi="Times New Roman"/>
          <w:sz w:val="28"/>
        </w:rPr>
        <w:t>с</w:t>
      </w:r>
      <w:bookmarkEnd w:id="315"/>
      <w:r w:rsidRPr="00C00D7B">
        <w:rPr>
          <w:rFonts w:ascii="Times New Roman" w:hAnsi="Times New Roman"/>
          <w:sz w:val="28"/>
        </w:rPr>
        <w:t>сей</w:t>
      </w:r>
      <w:bookmarkStart w:id="316" w:name="OCRUncertain586"/>
      <w:r w:rsidRPr="00C00D7B">
        <w:rPr>
          <w:rFonts w:ascii="Times New Roman" w:hAnsi="Times New Roman"/>
          <w:sz w:val="28"/>
        </w:rPr>
        <w:t>н</w:t>
      </w:r>
      <w:bookmarkEnd w:id="316"/>
      <w:r w:rsidRPr="00C00D7B">
        <w:rPr>
          <w:rFonts w:ascii="Times New Roman" w:hAnsi="Times New Roman"/>
          <w:sz w:val="28"/>
        </w:rPr>
        <w:t xml:space="preserve">е рек </w:t>
      </w:r>
      <w:bookmarkStart w:id="317" w:name="OCRUncertain587"/>
      <w:r w:rsidRPr="00C00D7B">
        <w:rPr>
          <w:rFonts w:ascii="Times New Roman" w:hAnsi="Times New Roman"/>
          <w:sz w:val="28"/>
        </w:rPr>
        <w:t>Инд</w:t>
      </w:r>
      <w:bookmarkEnd w:id="317"/>
      <w:r w:rsidRPr="00C00D7B">
        <w:rPr>
          <w:rFonts w:ascii="Times New Roman" w:hAnsi="Times New Roman"/>
          <w:sz w:val="28"/>
        </w:rPr>
        <w:t xml:space="preserve"> и </w:t>
      </w:r>
      <w:bookmarkStart w:id="318" w:name="OCRUncertain588"/>
      <w:r w:rsidRPr="00C00D7B">
        <w:rPr>
          <w:rFonts w:ascii="Times New Roman" w:hAnsi="Times New Roman"/>
          <w:sz w:val="28"/>
        </w:rPr>
        <w:t>Ганг</w:t>
      </w:r>
      <w:bookmarkEnd w:id="318"/>
      <w:r w:rsidRPr="00C00D7B">
        <w:rPr>
          <w:rFonts w:ascii="Times New Roman" w:hAnsi="Times New Roman"/>
          <w:sz w:val="28"/>
        </w:rPr>
        <w:t xml:space="preserve"> воз</w:t>
      </w:r>
      <w:bookmarkStart w:id="319" w:name="OCRUncertain589"/>
      <w:r w:rsidRPr="00C00D7B">
        <w:rPr>
          <w:rFonts w:ascii="Times New Roman" w:hAnsi="Times New Roman"/>
          <w:sz w:val="28"/>
        </w:rPr>
        <w:t>н</w:t>
      </w:r>
      <w:bookmarkEnd w:id="319"/>
      <w:r w:rsidRPr="00C00D7B">
        <w:rPr>
          <w:rFonts w:ascii="Times New Roman" w:hAnsi="Times New Roman"/>
          <w:sz w:val="28"/>
        </w:rPr>
        <w:t xml:space="preserve">икла </w:t>
      </w:r>
      <w:bookmarkStart w:id="320" w:name="OCRUncertain590"/>
      <w:r w:rsidRPr="00C00D7B">
        <w:rPr>
          <w:rFonts w:ascii="Times New Roman" w:hAnsi="Times New Roman"/>
          <w:sz w:val="28"/>
        </w:rPr>
        <w:t>одна</w:t>
      </w:r>
      <w:bookmarkEnd w:id="320"/>
      <w:r w:rsidRPr="00C00D7B">
        <w:rPr>
          <w:rFonts w:ascii="Times New Roman" w:hAnsi="Times New Roman"/>
          <w:sz w:val="28"/>
        </w:rPr>
        <w:t xml:space="preserve"> из </w:t>
      </w:r>
      <w:bookmarkStart w:id="321" w:name="OCRUncertain591"/>
      <w:r w:rsidRPr="00C00D7B">
        <w:rPr>
          <w:rFonts w:ascii="Times New Roman" w:hAnsi="Times New Roman"/>
          <w:sz w:val="28"/>
        </w:rPr>
        <w:t>древнейших</w:t>
      </w:r>
      <w:bookmarkStart w:id="322" w:name="OCRUncertain592"/>
      <w:bookmarkEnd w:id="321"/>
      <w:r w:rsidRPr="00C00D7B">
        <w:rPr>
          <w:rFonts w:ascii="Times New Roman" w:hAnsi="Times New Roman"/>
          <w:sz w:val="28"/>
        </w:rPr>
        <w:t>на</w:t>
      </w:r>
      <w:bookmarkStart w:id="323" w:name="OCRUncertain593"/>
      <w:bookmarkEnd w:id="322"/>
      <w:r w:rsidRPr="00C00D7B">
        <w:rPr>
          <w:rFonts w:ascii="Times New Roman" w:hAnsi="Times New Roman"/>
          <w:sz w:val="28"/>
        </w:rPr>
        <w:t>Земле</w:t>
      </w:r>
      <w:bookmarkEnd w:id="323"/>
      <w:r w:rsidRPr="00C00D7B">
        <w:rPr>
          <w:rFonts w:ascii="Times New Roman" w:hAnsi="Times New Roman"/>
          <w:sz w:val="28"/>
        </w:rPr>
        <w:t xml:space="preserve"> цивил</w:t>
      </w:r>
      <w:bookmarkStart w:id="324" w:name="OCRUncertain594"/>
      <w:r w:rsidRPr="00C00D7B">
        <w:rPr>
          <w:rFonts w:ascii="Times New Roman" w:hAnsi="Times New Roman"/>
          <w:sz w:val="28"/>
        </w:rPr>
        <w:t>и</w:t>
      </w:r>
      <w:bookmarkEnd w:id="324"/>
      <w:r w:rsidRPr="00C00D7B">
        <w:rPr>
          <w:rFonts w:ascii="Times New Roman" w:hAnsi="Times New Roman"/>
          <w:sz w:val="28"/>
        </w:rPr>
        <w:t>зац</w:t>
      </w:r>
      <w:bookmarkStart w:id="325" w:name="OCRUncertain595"/>
      <w:r w:rsidRPr="00C00D7B">
        <w:rPr>
          <w:rFonts w:ascii="Times New Roman" w:hAnsi="Times New Roman"/>
          <w:sz w:val="28"/>
        </w:rPr>
        <w:t>ий</w:t>
      </w:r>
      <w:bookmarkEnd w:id="325"/>
      <w:r w:rsidRPr="00C00D7B">
        <w:rPr>
          <w:rFonts w:ascii="Times New Roman" w:hAnsi="Times New Roman"/>
          <w:sz w:val="28"/>
        </w:rPr>
        <w:t xml:space="preserve">, </w:t>
      </w:r>
      <w:bookmarkStart w:id="326" w:name="OCRUncertain596"/>
      <w:r w:rsidRPr="00C00D7B">
        <w:rPr>
          <w:rFonts w:ascii="Times New Roman" w:hAnsi="Times New Roman"/>
          <w:sz w:val="28"/>
        </w:rPr>
        <w:t>основателями</w:t>
      </w:r>
      <w:bookmarkEnd w:id="326"/>
      <w:r w:rsidRPr="00C00D7B">
        <w:rPr>
          <w:rFonts w:ascii="Times New Roman" w:hAnsi="Times New Roman"/>
          <w:sz w:val="28"/>
        </w:rPr>
        <w:t xml:space="preserve"> которой </w:t>
      </w:r>
      <w:bookmarkStart w:id="327" w:name="OCRUncertain597"/>
      <w:r w:rsidRPr="00C00D7B">
        <w:rPr>
          <w:rFonts w:ascii="Times New Roman" w:hAnsi="Times New Roman"/>
          <w:sz w:val="28"/>
        </w:rPr>
        <w:t>были</w:t>
      </w:r>
      <w:bookmarkStart w:id="328" w:name="OCRUncertain598"/>
      <w:bookmarkEnd w:id="327"/>
      <w:r w:rsidRPr="00C00D7B">
        <w:rPr>
          <w:rFonts w:ascii="Times New Roman" w:hAnsi="Times New Roman"/>
          <w:sz w:val="28"/>
        </w:rPr>
        <w:t>инд</w:t>
      </w:r>
      <w:bookmarkStart w:id="329" w:name="OCRUncertain599"/>
      <w:bookmarkEnd w:id="328"/>
      <w:r w:rsidRPr="00C00D7B">
        <w:rPr>
          <w:rFonts w:ascii="Times New Roman" w:hAnsi="Times New Roman"/>
          <w:sz w:val="28"/>
        </w:rPr>
        <w:t>о</w:t>
      </w:r>
      <w:bookmarkEnd w:id="329"/>
      <w:r w:rsidRPr="00C00D7B">
        <w:rPr>
          <w:rFonts w:ascii="Times New Roman" w:hAnsi="Times New Roman"/>
          <w:sz w:val="28"/>
        </w:rPr>
        <w:t xml:space="preserve">арийские </w:t>
      </w:r>
      <w:bookmarkStart w:id="330" w:name="OCRUncertain600"/>
      <w:r w:rsidRPr="00C00D7B">
        <w:rPr>
          <w:rFonts w:ascii="Times New Roman" w:hAnsi="Times New Roman"/>
          <w:sz w:val="28"/>
        </w:rPr>
        <w:t>племена,</w:t>
      </w:r>
      <w:bookmarkStart w:id="331" w:name="OCRUncertain601"/>
      <w:bookmarkEnd w:id="330"/>
      <w:r w:rsidRPr="00C00D7B">
        <w:rPr>
          <w:rFonts w:ascii="Times New Roman" w:hAnsi="Times New Roman"/>
          <w:sz w:val="28"/>
        </w:rPr>
        <w:t>пришедшие</w:t>
      </w:r>
      <w:bookmarkEnd w:id="331"/>
      <w:r w:rsidRPr="00C00D7B">
        <w:rPr>
          <w:rFonts w:ascii="Times New Roman" w:hAnsi="Times New Roman"/>
          <w:sz w:val="28"/>
        </w:rPr>
        <w:t xml:space="preserve"> с севера. Они покорили туземные племена и создали общество, жестко делившееся на сословия — варны, высшим из которых</w:t>
      </w:r>
      <w:r w:rsidR="00C00D7B">
        <w:rPr>
          <w:rFonts w:ascii="Times New Roman" w:hAnsi="Times New Roman"/>
          <w:sz w:val="28"/>
        </w:rPr>
        <w:t xml:space="preserve"> </w:t>
      </w:r>
      <w:r w:rsidRPr="00C00D7B">
        <w:rPr>
          <w:rFonts w:ascii="Times New Roman" w:hAnsi="Times New Roman"/>
          <w:sz w:val="28"/>
        </w:rPr>
        <w:t>были брахманы — жрецы. Они оказали самое сильное влияние на развитие индийской религии, философии, науки.</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Сначала, полагали индийцы, в мире не было ничего существующего и несуществующего, не было ни смерти, ни бессмертия, ни дня, ни ночи — была только тьма, окруженная тьмой. Потом в этом Нечто пробудилась воля, и это было первое свидетельство духа, потом из него появились все божества и человек. Таким образом, процесс сотворение мира — это его самовозникновение из духа. Весь мир для индийцев был пронизан сверхъестественными силами — духи присутствовали везде и ежеминутно, и все было подвластно их воле.</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Важнейшим достижением индийцев было изобретение в третьем тысячелетии до н.э. письменности, основанной на применении символических рисунков – пиктографови слоговых знаков. Первые литературные памятники в Индии – Веды — были созданы во втором тысячелетии до н.э. Ведийская литература очень обширна. Она включает в себя священные песнопения, руководства к совершению богослужебных обрядов, философские трактаты. Важную</w:t>
      </w:r>
      <w:r w:rsidR="00C00D7B">
        <w:rPr>
          <w:rFonts w:ascii="Times New Roman" w:hAnsi="Times New Roman"/>
          <w:sz w:val="28"/>
        </w:rPr>
        <w:t xml:space="preserve"> </w:t>
      </w:r>
      <w:r w:rsidRPr="00C00D7B">
        <w:rPr>
          <w:rFonts w:ascii="Times New Roman" w:hAnsi="Times New Roman"/>
          <w:sz w:val="28"/>
        </w:rPr>
        <w:t xml:space="preserve">и заключительную часть Вед составляли </w:t>
      </w:r>
      <w:r w:rsidRPr="00C00D7B">
        <w:rPr>
          <w:rFonts w:ascii="Times New Roman" w:hAnsi="Times New Roman"/>
          <w:b/>
          <w:bCs/>
          <w:sz w:val="28"/>
        </w:rPr>
        <w:t>Упанишады</w:t>
      </w:r>
      <w:r w:rsidRPr="00C00D7B">
        <w:rPr>
          <w:rFonts w:ascii="Times New Roman" w:hAnsi="Times New Roman"/>
          <w:sz w:val="28"/>
        </w:rPr>
        <w:t xml:space="preserve">, призванные объяснить тайный внутренний смысл Вед. Именно в этих книгах были впервые сформулированы вечные философские вопросы: «Откуда мы произошли, где мы живем и куда мы движемся… по чьему повелению существуем мы здесь то в страданиях, то в удовольствиях? Будет ли тому причиной время, или природа, или тот, кто называется… верховный дух?» </w:t>
      </w:r>
      <w:bookmarkStart w:id="332" w:name="OCRUncertain678"/>
      <w:r w:rsidRPr="00C00D7B">
        <w:rPr>
          <w:rFonts w:ascii="Times New Roman" w:hAnsi="Times New Roman"/>
          <w:sz w:val="28"/>
        </w:rPr>
        <w:t xml:space="preserve">На основе Вед были написаны </w:t>
      </w:r>
      <w:r w:rsidRPr="00C00D7B">
        <w:rPr>
          <w:rFonts w:ascii="Times New Roman" w:hAnsi="Times New Roman"/>
          <w:b/>
          <w:bCs/>
          <w:sz w:val="28"/>
        </w:rPr>
        <w:t>сутры.</w:t>
      </w:r>
      <w:r w:rsidRPr="00C00D7B">
        <w:rPr>
          <w:rFonts w:ascii="Times New Roman" w:hAnsi="Times New Roman"/>
          <w:sz w:val="28"/>
        </w:rPr>
        <w:t xml:space="preserve"> Они служили руководством для школьного обучения и представляли собой наборы лаконичных, кратко изложенных и удобных для запоминания. </w:t>
      </w:r>
      <w:bookmarkEnd w:id="332"/>
    </w:p>
    <w:p w:rsidR="00577401" w:rsidRPr="00C00D7B" w:rsidRDefault="00577401" w:rsidP="00C00D7B">
      <w:pPr>
        <w:suppressAutoHyphens/>
        <w:spacing w:after="0" w:line="360" w:lineRule="auto"/>
        <w:ind w:firstLine="709"/>
        <w:jc w:val="both"/>
        <w:rPr>
          <w:rFonts w:ascii="Times New Roman" w:hAnsi="Times New Roman"/>
          <w:sz w:val="28"/>
        </w:rPr>
      </w:pPr>
      <w:bookmarkStart w:id="333" w:name="OCRUncertain679"/>
      <w:r w:rsidRPr="00C00D7B">
        <w:rPr>
          <w:rFonts w:ascii="Times New Roman" w:hAnsi="Times New Roman"/>
          <w:sz w:val="28"/>
        </w:rPr>
        <w:t>Важнейши</w:t>
      </w:r>
      <w:bookmarkEnd w:id="333"/>
      <w:r w:rsidRPr="00C00D7B">
        <w:rPr>
          <w:rFonts w:ascii="Times New Roman" w:hAnsi="Times New Roman"/>
          <w:sz w:val="28"/>
        </w:rPr>
        <w:t xml:space="preserve">ми </w:t>
      </w:r>
      <w:bookmarkStart w:id="334" w:name="OCRUncertain680"/>
      <w:r w:rsidRPr="00C00D7B">
        <w:rPr>
          <w:rFonts w:ascii="Times New Roman" w:hAnsi="Times New Roman"/>
          <w:sz w:val="28"/>
        </w:rPr>
        <w:t>памятниками</w:t>
      </w:r>
      <w:bookmarkEnd w:id="334"/>
      <w:r w:rsidRPr="00C00D7B">
        <w:rPr>
          <w:rFonts w:ascii="Times New Roman" w:hAnsi="Times New Roman"/>
          <w:sz w:val="28"/>
        </w:rPr>
        <w:t xml:space="preserve"> древнеиндийской </w:t>
      </w:r>
      <w:bookmarkStart w:id="335" w:name="OCRUncertain681"/>
      <w:r w:rsidRPr="00C00D7B">
        <w:rPr>
          <w:rFonts w:ascii="Times New Roman" w:hAnsi="Times New Roman"/>
          <w:sz w:val="28"/>
        </w:rPr>
        <w:t>литератур</w:t>
      </w:r>
      <w:bookmarkEnd w:id="335"/>
      <w:r w:rsidRPr="00C00D7B">
        <w:rPr>
          <w:rFonts w:ascii="Times New Roman" w:hAnsi="Times New Roman"/>
          <w:sz w:val="28"/>
        </w:rPr>
        <w:t>ы были</w:t>
      </w:r>
      <w:r w:rsidR="00C00D7B">
        <w:rPr>
          <w:rFonts w:ascii="Times New Roman" w:hAnsi="Times New Roman"/>
          <w:sz w:val="28"/>
        </w:rPr>
        <w:t xml:space="preserve"> </w:t>
      </w:r>
      <w:bookmarkStart w:id="336" w:name="OCRUncertain682"/>
      <w:r w:rsidRPr="00C00D7B">
        <w:rPr>
          <w:rFonts w:ascii="Times New Roman" w:hAnsi="Times New Roman"/>
          <w:sz w:val="28"/>
        </w:rPr>
        <w:t>"Трипитаку"</w:t>
      </w:r>
      <w:bookmarkStart w:id="337" w:name="OCRUncertain683"/>
      <w:bookmarkEnd w:id="336"/>
      <w:r w:rsidRPr="00C00D7B">
        <w:rPr>
          <w:rFonts w:ascii="Times New Roman" w:hAnsi="Times New Roman"/>
          <w:sz w:val="28"/>
        </w:rPr>
        <w:t>-</w:t>
      </w:r>
      <w:bookmarkEnd w:id="337"/>
      <w:r w:rsidRPr="00C00D7B">
        <w:rPr>
          <w:rFonts w:ascii="Times New Roman" w:hAnsi="Times New Roman"/>
          <w:sz w:val="28"/>
        </w:rPr>
        <w:t xml:space="preserve"> свод буддийских текстов, эпические </w:t>
      </w:r>
      <w:bookmarkStart w:id="338" w:name="OCRUncertain684"/>
      <w:r w:rsidRPr="00C00D7B">
        <w:rPr>
          <w:rFonts w:ascii="Times New Roman" w:hAnsi="Times New Roman"/>
          <w:sz w:val="28"/>
        </w:rPr>
        <w:t>поэ</w:t>
      </w:r>
      <w:bookmarkEnd w:id="338"/>
      <w:r w:rsidRPr="00C00D7B">
        <w:rPr>
          <w:rFonts w:ascii="Times New Roman" w:hAnsi="Times New Roman"/>
          <w:sz w:val="28"/>
        </w:rPr>
        <w:t xml:space="preserve">мы </w:t>
      </w:r>
      <w:bookmarkStart w:id="339" w:name="OCRUncertain685"/>
      <w:r w:rsidRPr="00C00D7B">
        <w:rPr>
          <w:rFonts w:ascii="Times New Roman" w:hAnsi="Times New Roman"/>
          <w:sz w:val="28"/>
        </w:rPr>
        <w:t>"Рамаяма</w:t>
      </w:r>
      <w:bookmarkEnd w:id="339"/>
      <w:r w:rsidRPr="00C00D7B">
        <w:rPr>
          <w:rFonts w:ascii="Times New Roman" w:hAnsi="Times New Roman"/>
          <w:sz w:val="28"/>
        </w:rPr>
        <w:t xml:space="preserve">" и </w:t>
      </w:r>
      <w:bookmarkStart w:id="340" w:name="OCRUncertain686"/>
      <w:r w:rsidRPr="00C00D7B">
        <w:rPr>
          <w:rFonts w:ascii="Times New Roman" w:hAnsi="Times New Roman"/>
          <w:sz w:val="28"/>
        </w:rPr>
        <w:t>"Махабхарата",</w:t>
      </w:r>
      <w:bookmarkEnd w:id="340"/>
      <w:r w:rsidRPr="00C00D7B">
        <w:rPr>
          <w:rFonts w:ascii="Times New Roman" w:hAnsi="Times New Roman"/>
          <w:sz w:val="28"/>
        </w:rPr>
        <w:t xml:space="preserve"> а также сборники басен, притч и новелл </w:t>
      </w:r>
      <w:bookmarkStart w:id="341" w:name="OCRUncertain687"/>
      <w:r w:rsidRPr="00C00D7B">
        <w:rPr>
          <w:rFonts w:ascii="Times New Roman" w:hAnsi="Times New Roman"/>
          <w:sz w:val="28"/>
        </w:rPr>
        <w:t>- "Памча-тантра".</w:t>
      </w:r>
      <w:bookmarkEnd w:id="341"/>
      <w:r w:rsidRPr="00C00D7B">
        <w:rPr>
          <w:rFonts w:ascii="Times New Roman" w:hAnsi="Times New Roman"/>
          <w:sz w:val="28"/>
        </w:rPr>
        <w:t xml:space="preserve"> Тексты нередко давались в стихотворной форме, это было характерно даже для математических сочинений</w:t>
      </w:r>
      <w:bookmarkStart w:id="342" w:name="OCRUncertain689"/>
      <w:r w:rsidRPr="00C00D7B">
        <w:rPr>
          <w:rFonts w:ascii="Times New Roman" w:hAnsi="Times New Roman"/>
          <w:sz w:val="28"/>
        </w:rPr>
        <w:t>.</w:t>
      </w:r>
      <w:bookmarkStart w:id="343" w:name="OCRUncertain699"/>
      <w:bookmarkEnd w:id="342"/>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Литература была тесно связана с музыкой. Так, эпический цикл "Махабхарата", содержащий сказания фольклорного характера, произносился в сопровождении музыки. Первые века нашей эры были временем господства вокальной музыки.</w:t>
      </w:r>
      <w:bookmarkEnd w:id="343"/>
      <w:r w:rsidRPr="00C00D7B">
        <w:rPr>
          <w:rFonts w:ascii="Times New Roman" w:hAnsi="Times New Roman"/>
          <w:sz w:val="28"/>
        </w:rPr>
        <w:t xml:space="preserve"> На рубеже нашей эры появились специальные трактаты о музыке. Одним из первых и наиболее известных был "Бхаратиянатьяшастра". В нем была сделана попытка понять, как музыка воздействует на общественную мораль и нравы, каковы законы красоты и соразмерности звуков, выявить закономерности в сочетании высоты звуков, их длительности и ритмов. Музыке приписывались многие магические свойства, именно с этой точки зрения подбирались инструменты в придворный оркестр.</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Развивались и точные науки. Индийские математики создали общеприн</w:t>
      </w:r>
      <w:bookmarkStart w:id="344" w:name="OCRUncertain692"/>
      <w:r w:rsidRPr="00C00D7B">
        <w:rPr>
          <w:rFonts w:ascii="Times New Roman" w:hAnsi="Times New Roman"/>
          <w:sz w:val="28"/>
        </w:rPr>
        <w:t>я</w:t>
      </w:r>
      <w:bookmarkEnd w:id="344"/>
      <w:r w:rsidRPr="00C00D7B">
        <w:rPr>
          <w:rFonts w:ascii="Times New Roman" w:hAnsi="Times New Roman"/>
          <w:sz w:val="28"/>
        </w:rPr>
        <w:t xml:space="preserve">тую сейчас систему начертания </w:t>
      </w:r>
      <w:bookmarkStart w:id="345" w:name="OCRUncertain694"/>
      <w:r w:rsidRPr="00C00D7B">
        <w:rPr>
          <w:rFonts w:ascii="Times New Roman" w:hAnsi="Times New Roman"/>
          <w:sz w:val="28"/>
        </w:rPr>
        <w:t>цифр</w:t>
      </w:r>
      <w:bookmarkEnd w:id="345"/>
      <w:r w:rsidRPr="00C00D7B">
        <w:rPr>
          <w:rFonts w:ascii="Times New Roman" w:hAnsi="Times New Roman"/>
          <w:sz w:val="28"/>
        </w:rPr>
        <w:t xml:space="preserve">, воспринятую потом арабами и известную под </w:t>
      </w:r>
      <w:bookmarkStart w:id="346" w:name="OCRUncertain697"/>
      <w:r w:rsidRPr="00C00D7B">
        <w:rPr>
          <w:rFonts w:ascii="Times New Roman" w:hAnsi="Times New Roman"/>
          <w:sz w:val="28"/>
        </w:rPr>
        <w:t>названием</w:t>
      </w:r>
      <w:bookmarkEnd w:id="346"/>
      <w:r w:rsidRPr="00C00D7B">
        <w:rPr>
          <w:rFonts w:ascii="Times New Roman" w:hAnsi="Times New Roman"/>
          <w:sz w:val="28"/>
        </w:rPr>
        <w:t xml:space="preserve"> "арабских". С математикой была неразрывно связана астрономия. Индийские астрономы делили год на 12 месяцев, по 30 дней в каждом, и через пять лет добавляли дополнительный тринадцатый месяц. Астрономы знали о шарообразности Земли и высказали предположение о вращении Земли вокруг своей оси. В Индии в первые века нашей эры была создана игра чатуранга, предшественница шахмат.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Древнеиндийское изобразительное искусство было представлено ваянием, художественными ремеслами, фресковой живописью. Ему были присущи сложность и многообразие композиции, пластика и выразительность образов. Высокого уровня достигло ремесло: в Древней Индии понятия</w:t>
      </w:r>
      <w:bookmarkStart w:id="347" w:name="OCRUncertain701"/>
      <w:r w:rsidRPr="00C00D7B">
        <w:rPr>
          <w:rFonts w:ascii="Times New Roman" w:hAnsi="Times New Roman"/>
          <w:sz w:val="28"/>
        </w:rPr>
        <w:t xml:space="preserve"> "</w:t>
      </w:r>
      <w:bookmarkEnd w:id="347"/>
      <w:r w:rsidRPr="00C00D7B">
        <w:rPr>
          <w:rFonts w:ascii="Times New Roman" w:hAnsi="Times New Roman"/>
          <w:sz w:val="28"/>
        </w:rPr>
        <w:t>ремесло" и "искусство" не разделялис</w:t>
      </w:r>
      <w:bookmarkStart w:id="348" w:name="OCRUncertain704"/>
      <w:r w:rsidRPr="00C00D7B">
        <w:rPr>
          <w:rFonts w:ascii="Times New Roman" w:hAnsi="Times New Roman"/>
          <w:sz w:val="28"/>
        </w:rPr>
        <w:t>ь</w:t>
      </w:r>
      <w:bookmarkEnd w:id="348"/>
      <w:r w:rsidRPr="00C00D7B">
        <w:rPr>
          <w:rFonts w:ascii="Times New Roman" w:hAnsi="Times New Roman"/>
          <w:sz w:val="28"/>
        </w:rPr>
        <w:t xml:space="preserve">. Древнеиндийская скульптура получила особый толчок в связи с распространением культа Будды, что привело к появлению множества его скульптурных изображений. С упрочением буддизма стали также создаваться специальные культовые сооружения — </w:t>
      </w:r>
      <w:r w:rsidRPr="00C00D7B">
        <w:rPr>
          <w:rFonts w:ascii="Times New Roman" w:hAnsi="Times New Roman"/>
          <w:b/>
          <w:bCs/>
          <w:sz w:val="28"/>
        </w:rPr>
        <w:t>ступы</w:t>
      </w:r>
      <w:r w:rsidRPr="00C00D7B">
        <w:rPr>
          <w:rFonts w:ascii="Times New Roman" w:hAnsi="Times New Roman"/>
          <w:i/>
          <w:sz w:val="28"/>
        </w:rPr>
        <w:t>.</w:t>
      </w:r>
      <w:r w:rsidRPr="00C00D7B">
        <w:rPr>
          <w:rFonts w:ascii="Times New Roman" w:hAnsi="Times New Roman"/>
          <w:sz w:val="28"/>
        </w:rPr>
        <w:t xml:space="preserve"> Это были символические и мемориальные сооружения, хранилища религиозных реликвий. Восемь таких ступ хранили прах сожженного Будды, с почестями разделенного между его учениками. Ступы сделались национальными святынями Индии.</w:t>
      </w:r>
    </w:p>
    <w:p w:rsidR="00577401" w:rsidRPr="00C00D7B" w:rsidRDefault="00577401" w:rsidP="00C00D7B">
      <w:pPr>
        <w:suppressAutoHyphens/>
        <w:spacing w:after="0" w:line="360" w:lineRule="auto"/>
        <w:ind w:firstLine="709"/>
        <w:jc w:val="both"/>
        <w:rPr>
          <w:rFonts w:ascii="Times New Roman" w:hAnsi="Times New Roman"/>
          <w:sz w:val="28"/>
        </w:rPr>
      </w:pPr>
    </w:p>
    <w:p w:rsidR="00577401" w:rsidRPr="00745F2E" w:rsidRDefault="00745F2E" w:rsidP="00C00D7B">
      <w:pPr>
        <w:suppressAutoHyphens/>
        <w:spacing w:after="0" w:line="360" w:lineRule="auto"/>
        <w:ind w:firstLine="709"/>
        <w:jc w:val="both"/>
        <w:rPr>
          <w:rFonts w:ascii="Times New Roman" w:hAnsi="Times New Roman"/>
          <w:b/>
          <w:sz w:val="28"/>
          <w:lang w:val="en-US"/>
        </w:rPr>
      </w:pPr>
      <w:r>
        <w:rPr>
          <w:rFonts w:ascii="Times New Roman" w:hAnsi="Times New Roman"/>
          <w:b/>
          <w:sz w:val="28"/>
        </w:rPr>
        <w:t>Культура стран Античной Европы</w:t>
      </w:r>
    </w:p>
    <w:p w:rsidR="00745F2E" w:rsidRDefault="00745F2E" w:rsidP="00C00D7B">
      <w:pPr>
        <w:suppressAutoHyphens/>
        <w:spacing w:after="0" w:line="360" w:lineRule="auto"/>
        <w:ind w:firstLine="709"/>
        <w:jc w:val="both"/>
        <w:rPr>
          <w:rFonts w:ascii="Times New Roman" w:hAnsi="Times New Roman"/>
          <w:b/>
          <w:sz w:val="28"/>
          <w:lang w:val="en-US"/>
        </w:rPr>
      </w:pPr>
    </w:p>
    <w:p w:rsidR="00577401" w:rsidRPr="00C00D7B" w:rsidRDefault="00577401" w:rsidP="00C00D7B">
      <w:pPr>
        <w:suppressAutoHyphens/>
        <w:spacing w:after="0" w:line="360" w:lineRule="auto"/>
        <w:ind w:firstLine="709"/>
        <w:jc w:val="both"/>
        <w:rPr>
          <w:rFonts w:ascii="Times New Roman" w:hAnsi="Times New Roman"/>
          <w:b/>
          <w:sz w:val="28"/>
        </w:rPr>
      </w:pPr>
      <w:r w:rsidRPr="00C00D7B">
        <w:rPr>
          <w:rFonts w:ascii="Times New Roman" w:hAnsi="Times New Roman"/>
          <w:b/>
          <w:sz w:val="28"/>
        </w:rPr>
        <w:t>К</w:t>
      </w:r>
      <w:bookmarkStart w:id="349" w:name="OCRUncertain003"/>
      <w:r w:rsidRPr="00C00D7B">
        <w:rPr>
          <w:rFonts w:ascii="Times New Roman" w:hAnsi="Times New Roman"/>
          <w:b/>
          <w:sz w:val="28"/>
        </w:rPr>
        <w:t>у</w:t>
      </w:r>
      <w:bookmarkEnd w:id="349"/>
      <w:r w:rsidRPr="00C00D7B">
        <w:rPr>
          <w:rFonts w:ascii="Times New Roman" w:hAnsi="Times New Roman"/>
          <w:b/>
          <w:sz w:val="28"/>
        </w:rPr>
        <w:t xml:space="preserve">льтура </w:t>
      </w:r>
      <w:bookmarkStart w:id="350" w:name="OCRUncertain004"/>
      <w:r w:rsidRPr="00C00D7B">
        <w:rPr>
          <w:rFonts w:ascii="Times New Roman" w:hAnsi="Times New Roman"/>
          <w:b/>
          <w:sz w:val="28"/>
        </w:rPr>
        <w:t>Д</w:t>
      </w:r>
      <w:bookmarkEnd w:id="350"/>
      <w:r w:rsidRPr="00C00D7B">
        <w:rPr>
          <w:rFonts w:ascii="Times New Roman" w:hAnsi="Times New Roman"/>
          <w:b/>
          <w:sz w:val="28"/>
        </w:rPr>
        <w:t>ревней Греци</w:t>
      </w:r>
      <w:bookmarkStart w:id="351" w:name="OCRUncertain0051"/>
      <w:r w:rsidRPr="00C00D7B">
        <w:rPr>
          <w:rFonts w:ascii="Times New Roman" w:hAnsi="Times New Roman"/>
          <w:b/>
          <w:sz w:val="28"/>
        </w:rPr>
        <w:t>и</w:t>
      </w:r>
      <w:bookmarkEnd w:id="351"/>
      <w:r w:rsidRPr="00C00D7B">
        <w:rPr>
          <w:rFonts w:ascii="Times New Roman" w:hAnsi="Times New Roman"/>
          <w:b/>
          <w:sz w:val="28"/>
        </w:rPr>
        <w:t>.</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 становлении древнегреческой цивилизации, начало которой относится ко второму тысячелетию до н.э., выделяют следующие этапы: крито-микенский (до 12 в. до н.э.), гомеровский (11-9 вв. до н.э.), архаический (8-6 вв. до н.э.), классический (5-4 вв. до н.э.), эллинистический (3-2 вв. до н.э.). Древняя Греция — греки называли ее </w:t>
      </w:r>
      <w:r w:rsidRPr="00C00D7B">
        <w:rPr>
          <w:rFonts w:ascii="Times New Roman" w:hAnsi="Times New Roman"/>
          <w:b/>
          <w:bCs/>
          <w:sz w:val="28"/>
        </w:rPr>
        <w:t>Эллада</w:t>
      </w:r>
      <w:r w:rsidRPr="00C00D7B">
        <w:rPr>
          <w:rFonts w:ascii="Times New Roman" w:hAnsi="Times New Roman"/>
          <w:sz w:val="28"/>
        </w:rPr>
        <w:t>, а себя эллинами - возникла позже государств Востока; усвоив их культурный опыт, прежде всего</w:t>
      </w:r>
      <w:r w:rsidR="00C00D7B">
        <w:rPr>
          <w:rFonts w:ascii="Times New Roman" w:hAnsi="Times New Roman"/>
          <w:sz w:val="28"/>
        </w:rPr>
        <w:t xml:space="preserve"> </w:t>
      </w:r>
      <w:r w:rsidRPr="00C00D7B">
        <w:rPr>
          <w:rFonts w:ascii="Times New Roman" w:hAnsi="Times New Roman"/>
          <w:sz w:val="28"/>
        </w:rPr>
        <w:t xml:space="preserve">Египта и Вавилона, греки выбрали свой собственный путь развития, результатом которого стали высочайшие образцы во всех сферах духовной и материальной жизни. Фундаментом древнегреческой культуры было особое </w:t>
      </w:r>
      <w:bookmarkStart w:id="352" w:name="OCRUncertain0182"/>
      <w:r w:rsidRPr="00C00D7B">
        <w:rPr>
          <w:rFonts w:ascii="Times New Roman" w:hAnsi="Times New Roman"/>
          <w:sz w:val="28"/>
        </w:rPr>
        <w:t>мироощущение</w:t>
      </w:r>
      <w:bookmarkEnd w:id="352"/>
      <w:r w:rsidRPr="00C00D7B">
        <w:rPr>
          <w:rFonts w:ascii="Times New Roman" w:hAnsi="Times New Roman"/>
          <w:sz w:val="28"/>
        </w:rPr>
        <w:t xml:space="preserve"> древних греков — ориентированност</w:t>
      </w:r>
      <w:bookmarkStart w:id="353" w:name="OCRUncertain0122"/>
      <w:r w:rsidRPr="00C00D7B">
        <w:rPr>
          <w:rFonts w:ascii="Times New Roman" w:hAnsi="Times New Roman"/>
          <w:sz w:val="28"/>
        </w:rPr>
        <w:t>ь</w:t>
      </w:r>
      <w:bookmarkEnd w:id="353"/>
      <w:r w:rsidRPr="00C00D7B">
        <w:rPr>
          <w:rFonts w:ascii="Times New Roman" w:hAnsi="Times New Roman"/>
          <w:sz w:val="28"/>
        </w:rPr>
        <w:t xml:space="preserve"> на человека, уважение его прав и достоинства, радостная активность в познании мира, потребность проявить себя в </w:t>
      </w:r>
      <w:bookmarkStart w:id="354" w:name="OCRUncertain0232"/>
      <w:r w:rsidRPr="00C00D7B">
        <w:rPr>
          <w:rFonts w:ascii="Times New Roman" w:hAnsi="Times New Roman"/>
          <w:sz w:val="28"/>
        </w:rPr>
        <w:t>с</w:t>
      </w:r>
      <w:bookmarkEnd w:id="354"/>
      <w:r w:rsidRPr="00C00D7B">
        <w:rPr>
          <w:rFonts w:ascii="Times New Roman" w:hAnsi="Times New Roman"/>
          <w:sz w:val="28"/>
        </w:rPr>
        <w:t>оревновании, стремление к гар</w:t>
      </w:r>
      <w:bookmarkStart w:id="355" w:name="OCRUncertain0282"/>
      <w:r w:rsidRPr="00C00D7B">
        <w:rPr>
          <w:rFonts w:ascii="Times New Roman" w:hAnsi="Times New Roman"/>
          <w:sz w:val="28"/>
        </w:rPr>
        <w:t>м</w:t>
      </w:r>
      <w:bookmarkEnd w:id="355"/>
      <w:r w:rsidRPr="00C00D7B">
        <w:rPr>
          <w:rFonts w:ascii="Times New Roman" w:hAnsi="Times New Roman"/>
          <w:sz w:val="28"/>
        </w:rPr>
        <w:t>они</w:t>
      </w:r>
      <w:bookmarkStart w:id="356" w:name="OCRUncertain0291"/>
      <w:r w:rsidRPr="00C00D7B">
        <w:rPr>
          <w:rFonts w:ascii="Times New Roman" w:hAnsi="Times New Roman"/>
          <w:sz w:val="28"/>
        </w:rPr>
        <w:t>и и совершенству,</w:t>
      </w:r>
      <w:bookmarkStart w:id="357" w:name="OCRUncertain0311"/>
      <w:bookmarkEnd w:id="356"/>
      <w:bookmarkEnd w:id="357"/>
      <w:r w:rsidRPr="00C00D7B">
        <w:rPr>
          <w:rFonts w:ascii="Times New Roman" w:hAnsi="Times New Roman"/>
          <w:sz w:val="28"/>
        </w:rPr>
        <w:t xml:space="preserve"> умени</w:t>
      </w:r>
      <w:bookmarkStart w:id="358" w:name="OCRUncertain0211"/>
      <w:r w:rsidRPr="00C00D7B">
        <w:rPr>
          <w:rFonts w:ascii="Times New Roman" w:hAnsi="Times New Roman"/>
          <w:sz w:val="28"/>
        </w:rPr>
        <w:t>е</w:t>
      </w:r>
      <w:bookmarkEnd w:id="358"/>
      <w:r w:rsidRPr="00C00D7B">
        <w:rPr>
          <w:rFonts w:ascii="Times New Roman" w:hAnsi="Times New Roman"/>
          <w:sz w:val="28"/>
        </w:rPr>
        <w:t xml:space="preserve"> видеть красоту во всех ее проявлен</w:t>
      </w:r>
      <w:bookmarkStart w:id="359" w:name="OCRUncertain0221"/>
      <w:r w:rsidRPr="00C00D7B">
        <w:rPr>
          <w:rFonts w:ascii="Times New Roman" w:hAnsi="Times New Roman"/>
          <w:sz w:val="28"/>
        </w:rPr>
        <w:t>и</w:t>
      </w:r>
      <w:bookmarkEnd w:id="359"/>
      <w:r w:rsidRPr="00C00D7B">
        <w:rPr>
          <w:rFonts w:ascii="Times New Roman" w:hAnsi="Times New Roman"/>
          <w:sz w:val="28"/>
        </w:rPr>
        <w:t xml:space="preserve">ях.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Мировоззрение и мироощущение древних греков нашли отражение в мифах, в которых рассказывается о происхождении мира, богов и человека.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 начале всего, говорится в мифах, не существовало раздельно земли, воды и неба. Все это было смешано и находилось в состоянии хаоса - абсолютной пустоте и одновременно абсолютном сгущении всей материи, слитой воедино. Затем из Хаоса выделился Эрос — жизненное начало, и появилась первая пара богов - Гея (земля) и Уран (небо). От Геи и Урана родились дети, могучие</w:t>
      </w:r>
      <w:r w:rsidR="00C00D7B">
        <w:rPr>
          <w:rFonts w:ascii="Times New Roman" w:hAnsi="Times New Roman"/>
          <w:sz w:val="28"/>
        </w:rPr>
        <w:t xml:space="preserve"> </w:t>
      </w:r>
      <w:r w:rsidRPr="00C00D7B">
        <w:rPr>
          <w:rFonts w:ascii="Times New Roman" w:hAnsi="Times New Roman"/>
          <w:sz w:val="28"/>
        </w:rPr>
        <w:t>титаны. Уран боялся, что титаны отнимут у него власть и заключил их в глубокую пропасть под землей — Тартар. Но один из титанов — это был Кронос (Время) смог освободиться сам и освободил своих братьев. Он и занял место верховного бога. Это было второе поколение богов, олицетворявших необузданные силы природы. Третье поколение богов - дети титанов олицетворявшие гармонию и мудрость космоса, победили титанов и воцарились в мире. Они жили на горе Олимп, поэтому их назвали</w:t>
      </w:r>
      <w:r w:rsidRPr="00C00D7B">
        <w:rPr>
          <w:rFonts w:ascii="Times New Roman" w:hAnsi="Times New Roman"/>
          <w:b/>
          <w:bCs/>
          <w:sz w:val="28"/>
        </w:rPr>
        <w:t>олимпийские боги</w:t>
      </w:r>
      <w:r w:rsidRPr="00C00D7B">
        <w:rPr>
          <w:rFonts w:ascii="Times New Roman" w:hAnsi="Times New Roman"/>
          <w:sz w:val="28"/>
        </w:rPr>
        <w:t xml:space="preserve">. Число греческих богов вполне обозримо, они похожи на людей, у каждого бога была своя легенда. Верховным богом был Зевс — бог грома и молний, отец богов и людей, хранитель мирового порядка. Его супруга Гера, владычица неба, была покровительницей семьи и брака, Посейдон был богом подводного мира, Аид — богом мертвых, Афина — богиней мудрости, Афродита — богиней любви и красоты. Они были бессмертными и всесильными, но и над ними владычествовала неизбежная судьба, которую олицетворяли три богини судьбы — Мойры.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Людей создал из глины и воды титан Прометей. Он же превратил людей из бессмысленных существ в разумных, передав им священный огонь, который похитил у Зевса. Зевс наказал Прометея, наказал и людей. Об этом рассказывается в мифе о ящике Пандоры: Зевс собрал все несчастья мира, сложил их в шкатулку и велел поставить ее около дома Пандоры, красивой и любопытной женщины. Как только та открыла шкатулку, все беды и несчастья разлетелись по миру и с тех пор преследуют людей; однако на дне шкатулки оставалась надежда.</w:t>
      </w:r>
      <w:r w:rsidR="00C00D7B">
        <w:rPr>
          <w:rFonts w:ascii="Times New Roman" w:hAnsi="Times New Roman"/>
          <w:sz w:val="28"/>
        </w:rPr>
        <w:t xml:space="preserve">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Греки не имели замкнутой жреческой касты; любой грек мог принести богам жертву и просить их исполнить свою просьбу. В честь богов греки возводили алтари, строили храмы и устраивали всенародные праздники с плясками, пением гимнов и спортивными играми. Наиболее значительными были праздники в честь Зевса — </w:t>
      </w:r>
      <w:r w:rsidRPr="00C00D7B">
        <w:rPr>
          <w:rFonts w:ascii="Times New Roman" w:hAnsi="Times New Roman"/>
          <w:b/>
          <w:bCs/>
          <w:sz w:val="28"/>
        </w:rPr>
        <w:t>Олимпийские игры</w:t>
      </w:r>
      <w:r w:rsidRPr="00C00D7B">
        <w:rPr>
          <w:rFonts w:ascii="Times New Roman" w:hAnsi="Times New Roman"/>
          <w:sz w:val="28"/>
        </w:rPr>
        <w:t xml:space="preserve">. Первая олимпиада была проведена в </w:t>
      </w:r>
      <w:smartTag w:uri="urn:schemas-microsoft-com:office:smarttags" w:element="metricconverter">
        <w:smartTagPr>
          <w:attr w:name="ProductID" w:val="776 г"/>
        </w:smartTagPr>
        <w:r w:rsidRPr="00C00D7B">
          <w:rPr>
            <w:rFonts w:ascii="Times New Roman" w:hAnsi="Times New Roman"/>
            <w:sz w:val="28"/>
          </w:rPr>
          <w:t>776 г</w:t>
        </w:r>
      </w:smartTag>
      <w:r w:rsidRPr="00C00D7B">
        <w:rPr>
          <w:rFonts w:ascii="Times New Roman" w:hAnsi="Times New Roman"/>
          <w:sz w:val="28"/>
        </w:rPr>
        <w:t>. до н.э.</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Из мифов выросла литература. В эпических поэмах рассказывалось о богах, битвах, подвигах героев (Гомер, </w:t>
      </w:r>
      <w:bookmarkStart w:id="360" w:name="OCRUncertain042"/>
      <w:r w:rsidRPr="00C00D7B">
        <w:rPr>
          <w:rFonts w:ascii="Times New Roman" w:hAnsi="Times New Roman"/>
          <w:sz w:val="28"/>
        </w:rPr>
        <w:t>Гесиод)</w:t>
      </w:r>
      <w:bookmarkEnd w:id="360"/>
      <w:r w:rsidRPr="00C00D7B">
        <w:rPr>
          <w:rFonts w:ascii="Times New Roman" w:hAnsi="Times New Roman"/>
          <w:sz w:val="28"/>
        </w:rPr>
        <w:t>; темой лирической поэ</w:t>
      </w:r>
      <w:bookmarkStart w:id="361" w:name="OCRUncertain0431"/>
      <w:r w:rsidRPr="00C00D7B">
        <w:rPr>
          <w:rFonts w:ascii="Times New Roman" w:hAnsi="Times New Roman"/>
          <w:sz w:val="28"/>
        </w:rPr>
        <w:t>з</w:t>
      </w:r>
      <w:bookmarkEnd w:id="361"/>
      <w:r w:rsidRPr="00C00D7B">
        <w:rPr>
          <w:rFonts w:ascii="Times New Roman" w:hAnsi="Times New Roman"/>
          <w:sz w:val="28"/>
        </w:rPr>
        <w:t xml:space="preserve">ии </w:t>
      </w:r>
      <w:bookmarkStart w:id="362" w:name="OCRUncertain0441"/>
      <w:r w:rsidRPr="00C00D7B">
        <w:rPr>
          <w:rFonts w:ascii="Times New Roman" w:hAnsi="Times New Roman"/>
          <w:sz w:val="28"/>
        </w:rPr>
        <w:t>(Архилох,</w:t>
      </w:r>
      <w:bookmarkStart w:id="363" w:name="OCRUncertain0451"/>
      <w:bookmarkEnd w:id="362"/>
      <w:r w:rsidRPr="00C00D7B">
        <w:rPr>
          <w:rFonts w:ascii="Times New Roman" w:hAnsi="Times New Roman"/>
          <w:sz w:val="28"/>
        </w:rPr>
        <w:t>Сафо,</w:t>
      </w:r>
      <w:bookmarkStart w:id="364" w:name="OCRUncertain0461"/>
      <w:bookmarkEnd w:id="363"/>
      <w:r w:rsidRPr="00C00D7B">
        <w:rPr>
          <w:rFonts w:ascii="Times New Roman" w:hAnsi="Times New Roman"/>
          <w:sz w:val="28"/>
        </w:rPr>
        <w:t>Анакреонт</w:t>
      </w:r>
      <w:bookmarkStart w:id="365" w:name="OCRUncertain0471"/>
      <w:bookmarkEnd w:id="364"/>
      <w:bookmarkEnd w:id="365"/>
      <w:r w:rsidRPr="00C00D7B">
        <w:rPr>
          <w:rFonts w:ascii="Times New Roman" w:hAnsi="Times New Roman"/>
          <w:sz w:val="28"/>
        </w:rPr>
        <w:t>) была любовь, красота, интимные отношения; в комедиях (Аристо</w:t>
      </w:r>
      <w:bookmarkStart w:id="366" w:name="OCRUncertain0511"/>
      <w:r w:rsidRPr="00C00D7B">
        <w:rPr>
          <w:rFonts w:ascii="Times New Roman" w:hAnsi="Times New Roman"/>
          <w:sz w:val="28"/>
        </w:rPr>
        <w:t>ф</w:t>
      </w:r>
      <w:bookmarkEnd w:id="366"/>
      <w:r w:rsidRPr="00C00D7B">
        <w:rPr>
          <w:rFonts w:ascii="Times New Roman" w:hAnsi="Times New Roman"/>
          <w:sz w:val="28"/>
        </w:rPr>
        <w:t xml:space="preserve">ан, Менандр) изображалась обычная, часто смешная, жизнь простых людей; трагедии (Эсхил, </w:t>
      </w:r>
      <w:bookmarkStart w:id="367" w:name="OCRUncertain0481"/>
      <w:r w:rsidRPr="00C00D7B">
        <w:rPr>
          <w:rFonts w:ascii="Times New Roman" w:hAnsi="Times New Roman"/>
          <w:sz w:val="28"/>
        </w:rPr>
        <w:t>Софокл,</w:t>
      </w:r>
      <w:bookmarkStart w:id="368" w:name="OCRUncertain0491"/>
      <w:bookmarkEnd w:id="367"/>
      <w:r w:rsidRPr="00C00D7B">
        <w:rPr>
          <w:rFonts w:ascii="Times New Roman" w:hAnsi="Times New Roman"/>
          <w:sz w:val="28"/>
        </w:rPr>
        <w:t>Еврипид)</w:t>
      </w:r>
      <w:bookmarkEnd w:id="368"/>
      <w:r w:rsidRPr="00C00D7B">
        <w:rPr>
          <w:rFonts w:ascii="Times New Roman" w:hAnsi="Times New Roman"/>
          <w:sz w:val="28"/>
        </w:rPr>
        <w:t xml:space="preserve"> повествовали о необыкновенных событиях, о людях, равных по силе своего таланта богам, о борьбе человека против слепой судьбы,</w:t>
      </w:r>
      <w:r w:rsidR="00C00D7B">
        <w:rPr>
          <w:rFonts w:ascii="Times New Roman" w:hAnsi="Times New Roman"/>
          <w:sz w:val="28"/>
        </w:rPr>
        <w:t xml:space="preserve"> </w:t>
      </w:r>
      <w:r w:rsidRPr="00C00D7B">
        <w:rPr>
          <w:rFonts w:ascii="Times New Roman" w:hAnsi="Times New Roman"/>
          <w:sz w:val="28"/>
        </w:rPr>
        <w:t xml:space="preserve">о возмездии и примирении.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Архитектура, достигшая очень высокого уровня и игравшая ведущую роль греческом и</w:t>
      </w:r>
      <w:bookmarkStart w:id="369" w:name="OCRUncertain0531"/>
      <w:r w:rsidRPr="00C00D7B">
        <w:rPr>
          <w:rFonts w:ascii="Times New Roman" w:hAnsi="Times New Roman"/>
          <w:sz w:val="28"/>
        </w:rPr>
        <w:t>с</w:t>
      </w:r>
      <w:bookmarkEnd w:id="369"/>
      <w:r w:rsidRPr="00C00D7B">
        <w:rPr>
          <w:rFonts w:ascii="Times New Roman" w:hAnsi="Times New Roman"/>
          <w:sz w:val="28"/>
        </w:rPr>
        <w:t xml:space="preserve">кусстве, представлена </w:t>
      </w:r>
      <w:bookmarkStart w:id="370" w:name="OCRUncertain0551"/>
      <w:r w:rsidRPr="00C00D7B">
        <w:rPr>
          <w:rFonts w:ascii="Times New Roman" w:hAnsi="Times New Roman"/>
          <w:sz w:val="28"/>
        </w:rPr>
        <w:t>великолепны</w:t>
      </w:r>
      <w:bookmarkEnd w:id="370"/>
      <w:r w:rsidRPr="00C00D7B">
        <w:rPr>
          <w:rFonts w:ascii="Times New Roman" w:hAnsi="Times New Roman"/>
          <w:sz w:val="28"/>
        </w:rPr>
        <w:t xml:space="preserve">ми храмами. В классический период сложились три основные архитектурные стиля (ордера), различающиеся по украшению капители колонн: </w:t>
      </w:r>
      <w:r w:rsidRPr="00C00D7B">
        <w:rPr>
          <w:rFonts w:ascii="Times New Roman" w:hAnsi="Times New Roman"/>
          <w:b/>
          <w:bCs/>
          <w:sz w:val="28"/>
        </w:rPr>
        <w:t>дорический</w:t>
      </w:r>
      <w:r w:rsidRPr="00C00D7B">
        <w:rPr>
          <w:rFonts w:ascii="Times New Roman" w:hAnsi="Times New Roman"/>
          <w:sz w:val="28"/>
        </w:rPr>
        <w:t xml:space="preserve">, </w:t>
      </w:r>
      <w:r w:rsidRPr="00C00D7B">
        <w:rPr>
          <w:rFonts w:ascii="Times New Roman" w:hAnsi="Times New Roman"/>
          <w:b/>
          <w:bCs/>
          <w:sz w:val="28"/>
        </w:rPr>
        <w:t>ионический</w:t>
      </w:r>
      <w:r w:rsidRPr="00C00D7B">
        <w:rPr>
          <w:rFonts w:ascii="Times New Roman" w:hAnsi="Times New Roman"/>
          <w:sz w:val="28"/>
        </w:rPr>
        <w:t>,</w:t>
      </w:r>
      <w:r w:rsidRPr="00C00D7B">
        <w:rPr>
          <w:rFonts w:ascii="Times New Roman" w:hAnsi="Times New Roman"/>
          <w:b/>
          <w:bCs/>
          <w:sz w:val="28"/>
        </w:rPr>
        <w:t xml:space="preserve"> коринфский</w:t>
      </w:r>
      <w:r w:rsidRPr="00C00D7B">
        <w:rPr>
          <w:rFonts w:ascii="Times New Roman" w:hAnsi="Times New Roman"/>
          <w:sz w:val="28"/>
        </w:rPr>
        <w:t>. Так, дорический стиль представлен колоннами Парфенона:</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Выдающимся древнегреческим художником был Полигнот (5 в. до н.э.), расписавший стены Дельфийского храма,</w:t>
      </w:r>
      <w:r w:rsidR="00C00D7B">
        <w:rPr>
          <w:rFonts w:ascii="Times New Roman" w:hAnsi="Times New Roman"/>
          <w:sz w:val="28"/>
        </w:rPr>
        <w:t xml:space="preserve"> </w:t>
      </w:r>
      <w:r w:rsidRPr="00C00D7B">
        <w:rPr>
          <w:rFonts w:ascii="Times New Roman" w:hAnsi="Times New Roman"/>
          <w:sz w:val="28"/>
        </w:rPr>
        <w:t xml:space="preserve">его фрески повествовали о знаменитой Троянской войне, ее героях, взятии и разрушении Трои. Мифологические сюжеты присутствуют и в росписи ваз - </w:t>
      </w:r>
      <w:r w:rsidRPr="00C00D7B">
        <w:rPr>
          <w:rFonts w:ascii="Times New Roman" w:hAnsi="Times New Roman"/>
          <w:b/>
          <w:bCs/>
          <w:sz w:val="28"/>
        </w:rPr>
        <w:t>краснофигурной</w:t>
      </w:r>
      <w:r w:rsidR="00C00D7B">
        <w:rPr>
          <w:rFonts w:ascii="Times New Roman" w:hAnsi="Times New Roman"/>
          <w:sz w:val="28"/>
        </w:rPr>
        <w:t xml:space="preserve"> </w:t>
      </w:r>
      <w:r w:rsidRPr="00C00D7B">
        <w:rPr>
          <w:rFonts w:ascii="Times New Roman" w:hAnsi="Times New Roman"/>
          <w:sz w:val="28"/>
        </w:rPr>
        <w:t xml:space="preserve">и </w:t>
      </w:r>
      <w:r w:rsidRPr="00C00D7B">
        <w:rPr>
          <w:rFonts w:ascii="Times New Roman" w:hAnsi="Times New Roman"/>
          <w:b/>
          <w:bCs/>
          <w:sz w:val="28"/>
        </w:rPr>
        <w:t>чернофигурной</w:t>
      </w:r>
      <w:r w:rsidRPr="00C00D7B">
        <w:rPr>
          <w:rFonts w:ascii="Times New Roman" w:hAnsi="Times New Roman"/>
          <w:sz w:val="28"/>
        </w:rPr>
        <w:t>.</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Скульптура Древней Греции, как и другие виды искусства, достигла расцвета в классический период и представлена именами Фидия, Поликлета, Праксителя, </w:t>
      </w:r>
      <w:bookmarkStart w:id="371" w:name="OCRUncertain0661"/>
      <w:r w:rsidRPr="00C00D7B">
        <w:rPr>
          <w:rFonts w:ascii="Times New Roman" w:hAnsi="Times New Roman"/>
          <w:sz w:val="28"/>
        </w:rPr>
        <w:t>Лисиппа</w:t>
      </w:r>
      <w:bookmarkEnd w:id="371"/>
      <w:r w:rsidRPr="00C00D7B">
        <w:rPr>
          <w:rFonts w:ascii="Times New Roman" w:hAnsi="Times New Roman"/>
          <w:sz w:val="28"/>
        </w:rPr>
        <w:t xml:space="preserve">.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Наука Древней Греции достигла </w:t>
      </w:r>
      <w:bookmarkStart w:id="372" w:name="OCRUncertain080"/>
      <w:r w:rsidRPr="00C00D7B">
        <w:rPr>
          <w:rFonts w:ascii="Times New Roman" w:hAnsi="Times New Roman"/>
          <w:sz w:val="28"/>
        </w:rPr>
        <w:t>б</w:t>
      </w:r>
      <w:bookmarkEnd w:id="372"/>
      <w:r w:rsidRPr="00C00D7B">
        <w:rPr>
          <w:rFonts w:ascii="Times New Roman" w:hAnsi="Times New Roman"/>
          <w:sz w:val="28"/>
        </w:rPr>
        <w:t>ольших у</w:t>
      </w:r>
      <w:bookmarkStart w:id="373" w:name="OCRUncertain081"/>
      <w:r w:rsidRPr="00C00D7B">
        <w:rPr>
          <w:rFonts w:ascii="Times New Roman" w:hAnsi="Times New Roman"/>
          <w:sz w:val="28"/>
        </w:rPr>
        <w:t>с</w:t>
      </w:r>
      <w:bookmarkEnd w:id="373"/>
      <w:r w:rsidRPr="00C00D7B">
        <w:rPr>
          <w:rFonts w:ascii="Times New Roman" w:hAnsi="Times New Roman"/>
          <w:sz w:val="28"/>
        </w:rPr>
        <w:t xml:space="preserve">пехов. Выдающимися были достижения в </w:t>
      </w:r>
      <w:bookmarkStart w:id="374" w:name="OCRUncertain0821"/>
      <w:r w:rsidRPr="00C00D7B">
        <w:rPr>
          <w:rFonts w:ascii="Times New Roman" w:hAnsi="Times New Roman"/>
          <w:sz w:val="28"/>
        </w:rPr>
        <w:t>фи</w:t>
      </w:r>
      <w:bookmarkEnd w:id="374"/>
      <w:r w:rsidRPr="00C00D7B">
        <w:rPr>
          <w:rFonts w:ascii="Times New Roman" w:hAnsi="Times New Roman"/>
          <w:sz w:val="28"/>
        </w:rPr>
        <w:t>ло</w:t>
      </w:r>
      <w:bookmarkStart w:id="375" w:name="OCRUncertain0831"/>
      <w:r w:rsidRPr="00C00D7B">
        <w:rPr>
          <w:rFonts w:ascii="Times New Roman" w:hAnsi="Times New Roman"/>
          <w:sz w:val="28"/>
        </w:rPr>
        <w:t>с</w:t>
      </w:r>
      <w:bookmarkEnd w:id="375"/>
      <w:r w:rsidRPr="00C00D7B">
        <w:rPr>
          <w:rFonts w:ascii="Times New Roman" w:hAnsi="Times New Roman"/>
          <w:sz w:val="28"/>
        </w:rPr>
        <w:t>офии</w:t>
      </w:r>
      <w:bookmarkStart w:id="376" w:name="OCRUncertain0851"/>
      <w:r w:rsidRPr="00C00D7B">
        <w:rPr>
          <w:rFonts w:ascii="Times New Roman" w:hAnsi="Times New Roman"/>
          <w:sz w:val="28"/>
        </w:rPr>
        <w:t xml:space="preserve"> (</w:t>
      </w:r>
      <w:bookmarkEnd w:id="376"/>
      <w:r w:rsidRPr="00C00D7B">
        <w:rPr>
          <w:rFonts w:ascii="Times New Roman" w:hAnsi="Times New Roman"/>
          <w:sz w:val="28"/>
        </w:rPr>
        <w:t>Геракл</w:t>
      </w:r>
      <w:bookmarkStart w:id="377" w:name="OCRUncertain0861"/>
      <w:r w:rsidRPr="00C00D7B">
        <w:rPr>
          <w:rFonts w:ascii="Times New Roman" w:hAnsi="Times New Roman"/>
          <w:sz w:val="28"/>
        </w:rPr>
        <w:t>и</w:t>
      </w:r>
      <w:bookmarkEnd w:id="377"/>
      <w:r w:rsidRPr="00C00D7B">
        <w:rPr>
          <w:rFonts w:ascii="Times New Roman" w:hAnsi="Times New Roman"/>
          <w:sz w:val="28"/>
        </w:rPr>
        <w:t>т, Демокр</w:t>
      </w:r>
      <w:bookmarkStart w:id="378" w:name="OCRUncertain0871"/>
      <w:r w:rsidRPr="00C00D7B">
        <w:rPr>
          <w:rFonts w:ascii="Times New Roman" w:hAnsi="Times New Roman"/>
          <w:sz w:val="28"/>
        </w:rPr>
        <w:t>и</w:t>
      </w:r>
      <w:bookmarkEnd w:id="378"/>
      <w:r w:rsidRPr="00C00D7B">
        <w:rPr>
          <w:rFonts w:ascii="Times New Roman" w:hAnsi="Times New Roman"/>
          <w:sz w:val="28"/>
        </w:rPr>
        <w:t xml:space="preserve">т, </w:t>
      </w:r>
      <w:bookmarkStart w:id="379" w:name="OCRUncertain0881"/>
      <w:r w:rsidRPr="00C00D7B">
        <w:rPr>
          <w:rFonts w:ascii="Times New Roman" w:hAnsi="Times New Roman"/>
          <w:sz w:val="28"/>
        </w:rPr>
        <w:t xml:space="preserve">Сократ, </w:t>
      </w:r>
      <w:bookmarkEnd w:id="379"/>
      <w:r w:rsidRPr="00C00D7B">
        <w:rPr>
          <w:rFonts w:ascii="Times New Roman" w:hAnsi="Times New Roman"/>
          <w:sz w:val="28"/>
        </w:rPr>
        <w:t>Платон, Ари</w:t>
      </w:r>
      <w:bookmarkStart w:id="380" w:name="OCRUncertain0891"/>
      <w:r w:rsidRPr="00C00D7B">
        <w:rPr>
          <w:rFonts w:ascii="Times New Roman" w:hAnsi="Times New Roman"/>
          <w:sz w:val="28"/>
        </w:rPr>
        <w:t>с</w:t>
      </w:r>
      <w:bookmarkEnd w:id="380"/>
      <w:r w:rsidRPr="00C00D7B">
        <w:rPr>
          <w:rFonts w:ascii="Times New Roman" w:hAnsi="Times New Roman"/>
          <w:sz w:val="28"/>
        </w:rPr>
        <w:t xml:space="preserve">тотель), в </w:t>
      </w:r>
      <w:bookmarkStart w:id="381" w:name="OCRUncertain0921"/>
      <w:r w:rsidRPr="00C00D7B">
        <w:rPr>
          <w:rFonts w:ascii="Times New Roman" w:hAnsi="Times New Roman"/>
          <w:sz w:val="28"/>
        </w:rPr>
        <w:t>физике</w:t>
      </w:r>
      <w:bookmarkEnd w:id="381"/>
      <w:r w:rsidRPr="00C00D7B">
        <w:rPr>
          <w:rFonts w:ascii="Times New Roman" w:hAnsi="Times New Roman"/>
          <w:sz w:val="28"/>
        </w:rPr>
        <w:t>, математ</w:t>
      </w:r>
      <w:bookmarkStart w:id="382" w:name="OCRUncertain0931"/>
      <w:r w:rsidRPr="00C00D7B">
        <w:rPr>
          <w:rFonts w:ascii="Times New Roman" w:hAnsi="Times New Roman"/>
          <w:sz w:val="28"/>
        </w:rPr>
        <w:t>и</w:t>
      </w:r>
      <w:bookmarkEnd w:id="382"/>
      <w:r w:rsidRPr="00C00D7B">
        <w:rPr>
          <w:rFonts w:ascii="Times New Roman" w:hAnsi="Times New Roman"/>
          <w:sz w:val="28"/>
        </w:rPr>
        <w:t>ке, а</w:t>
      </w:r>
      <w:bookmarkStart w:id="383" w:name="OCRUncertain0941"/>
      <w:r w:rsidRPr="00C00D7B">
        <w:rPr>
          <w:rFonts w:ascii="Times New Roman" w:hAnsi="Times New Roman"/>
          <w:sz w:val="28"/>
        </w:rPr>
        <w:t>с</w:t>
      </w:r>
      <w:bookmarkEnd w:id="383"/>
      <w:r w:rsidRPr="00C00D7B">
        <w:rPr>
          <w:rFonts w:ascii="Times New Roman" w:hAnsi="Times New Roman"/>
          <w:sz w:val="28"/>
        </w:rPr>
        <w:t>трономии, механике (Пи</w:t>
      </w:r>
      <w:bookmarkStart w:id="384" w:name="OCRUncertain0951"/>
      <w:r w:rsidRPr="00C00D7B">
        <w:rPr>
          <w:rFonts w:ascii="Times New Roman" w:hAnsi="Times New Roman"/>
          <w:sz w:val="28"/>
        </w:rPr>
        <w:t>ф</w:t>
      </w:r>
      <w:bookmarkEnd w:id="384"/>
      <w:r w:rsidRPr="00C00D7B">
        <w:rPr>
          <w:rFonts w:ascii="Times New Roman" w:hAnsi="Times New Roman"/>
          <w:sz w:val="28"/>
        </w:rPr>
        <w:t xml:space="preserve">агор, Архимед, Евклид, </w:t>
      </w:r>
      <w:bookmarkStart w:id="385" w:name="OCRUncertain0961"/>
      <w:r w:rsidRPr="00C00D7B">
        <w:rPr>
          <w:rFonts w:ascii="Times New Roman" w:hAnsi="Times New Roman"/>
          <w:sz w:val="28"/>
        </w:rPr>
        <w:t>Арис</w:t>
      </w:r>
      <w:bookmarkEnd w:id="385"/>
      <w:r w:rsidRPr="00C00D7B">
        <w:rPr>
          <w:rFonts w:ascii="Times New Roman" w:hAnsi="Times New Roman"/>
          <w:sz w:val="28"/>
        </w:rPr>
        <w:t>та</w:t>
      </w:r>
      <w:bookmarkStart w:id="386" w:name="OCRUncertain097"/>
      <w:r w:rsidRPr="00C00D7B">
        <w:rPr>
          <w:rFonts w:ascii="Times New Roman" w:hAnsi="Times New Roman"/>
          <w:sz w:val="28"/>
        </w:rPr>
        <w:t>т</w:t>
      </w:r>
      <w:bookmarkEnd w:id="386"/>
      <w:r w:rsidRPr="00C00D7B">
        <w:rPr>
          <w:rFonts w:ascii="Times New Roman" w:hAnsi="Times New Roman"/>
          <w:sz w:val="28"/>
        </w:rPr>
        <w:t xml:space="preserve">рх </w:t>
      </w:r>
      <w:bookmarkStart w:id="387" w:name="OCRUncertain0981"/>
      <w:r w:rsidRPr="00C00D7B">
        <w:rPr>
          <w:rFonts w:ascii="Times New Roman" w:hAnsi="Times New Roman"/>
          <w:sz w:val="28"/>
        </w:rPr>
        <w:t>Самосский</w:t>
      </w:r>
      <w:bookmarkEnd w:id="387"/>
      <w:r w:rsidRPr="00C00D7B">
        <w:rPr>
          <w:rFonts w:ascii="Times New Roman" w:hAnsi="Times New Roman"/>
          <w:sz w:val="28"/>
        </w:rPr>
        <w:t xml:space="preserve">), в медицине </w:t>
      </w:r>
      <w:bookmarkStart w:id="388" w:name="OCRUncertain100"/>
      <w:r w:rsidRPr="00C00D7B">
        <w:rPr>
          <w:rFonts w:ascii="Times New Roman" w:hAnsi="Times New Roman"/>
          <w:sz w:val="28"/>
        </w:rPr>
        <w:t>(Гиппократ</w:t>
      </w:r>
      <w:bookmarkStart w:id="389" w:name="OCRUncertain1011"/>
      <w:bookmarkEnd w:id="388"/>
      <w:bookmarkEnd w:id="389"/>
      <w:r w:rsidRPr="00C00D7B">
        <w:rPr>
          <w:rFonts w:ascii="Times New Roman" w:hAnsi="Times New Roman"/>
          <w:sz w:val="28"/>
        </w:rPr>
        <w:t xml:space="preserve">), в истории </w:t>
      </w:r>
      <w:bookmarkStart w:id="390" w:name="OCRUncertain1021"/>
      <w:r w:rsidRPr="00C00D7B">
        <w:rPr>
          <w:rFonts w:ascii="Times New Roman" w:hAnsi="Times New Roman"/>
          <w:sz w:val="28"/>
        </w:rPr>
        <w:t>(Геродот,</w:t>
      </w:r>
      <w:bookmarkStart w:id="391" w:name="OCRUncertain1031"/>
      <w:bookmarkEnd w:id="390"/>
      <w:r w:rsidRPr="00C00D7B">
        <w:rPr>
          <w:rFonts w:ascii="Times New Roman" w:hAnsi="Times New Roman"/>
          <w:sz w:val="28"/>
        </w:rPr>
        <w:t>Фукидид).</w:t>
      </w:r>
      <w:bookmarkEnd w:id="391"/>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Успехи в науке были обусловлены греческой си</w:t>
      </w:r>
      <w:bookmarkStart w:id="392" w:name="OCRUncertain1041"/>
      <w:r w:rsidRPr="00C00D7B">
        <w:rPr>
          <w:rFonts w:ascii="Times New Roman" w:hAnsi="Times New Roman"/>
          <w:sz w:val="28"/>
        </w:rPr>
        <w:t>с</w:t>
      </w:r>
      <w:bookmarkEnd w:id="392"/>
      <w:r w:rsidRPr="00C00D7B">
        <w:rPr>
          <w:rFonts w:ascii="Times New Roman" w:hAnsi="Times New Roman"/>
          <w:sz w:val="28"/>
        </w:rPr>
        <w:t xml:space="preserve">темой </w:t>
      </w:r>
      <w:bookmarkStart w:id="393" w:name="OCRUncertain1051"/>
      <w:r w:rsidRPr="00C00D7B">
        <w:rPr>
          <w:rFonts w:ascii="Times New Roman" w:hAnsi="Times New Roman"/>
          <w:sz w:val="28"/>
        </w:rPr>
        <w:t>образования</w:t>
      </w:r>
      <w:bookmarkEnd w:id="393"/>
      <w:r w:rsidRPr="00C00D7B">
        <w:rPr>
          <w:rFonts w:ascii="Times New Roman" w:hAnsi="Times New Roman"/>
          <w:sz w:val="28"/>
        </w:rPr>
        <w:t>, которая</w:t>
      </w:r>
      <w:r w:rsidR="00C00D7B">
        <w:rPr>
          <w:rFonts w:ascii="Times New Roman" w:hAnsi="Times New Roman"/>
          <w:sz w:val="28"/>
        </w:rPr>
        <w:t xml:space="preserve"> </w:t>
      </w:r>
      <w:r w:rsidRPr="00C00D7B">
        <w:rPr>
          <w:rFonts w:ascii="Times New Roman" w:hAnsi="Times New Roman"/>
          <w:sz w:val="28"/>
        </w:rPr>
        <w:t>в окончательном ва</w:t>
      </w:r>
      <w:bookmarkStart w:id="394" w:name="OCRUncertain1061"/>
      <w:r w:rsidRPr="00C00D7B">
        <w:rPr>
          <w:rFonts w:ascii="Times New Roman" w:hAnsi="Times New Roman"/>
          <w:sz w:val="28"/>
        </w:rPr>
        <w:t>р</w:t>
      </w:r>
      <w:bookmarkEnd w:id="394"/>
      <w:r w:rsidRPr="00C00D7B">
        <w:rPr>
          <w:rFonts w:ascii="Times New Roman" w:hAnsi="Times New Roman"/>
          <w:sz w:val="28"/>
        </w:rPr>
        <w:t>ианте сложилась в эпоху классики и</w:t>
      </w:r>
      <w:bookmarkStart w:id="395" w:name="OCRUncertain1101"/>
      <w:bookmarkEnd w:id="395"/>
      <w:r w:rsidRPr="00C00D7B">
        <w:rPr>
          <w:rFonts w:ascii="Times New Roman" w:hAnsi="Times New Roman"/>
          <w:sz w:val="28"/>
        </w:rPr>
        <w:t xml:space="preserve"> включала начальн</w:t>
      </w:r>
      <w:bookmarkStart w:id="396" w:name="OCRUncertain1111"/>
      <w:r w:rsidRPr="00C00D7B">
        <w:rPr>
          <w:rFonts w:ascii="Times New Roman" w:hAnsi="Times New Roman"/>
          <w:sz w:val="28"/>
        </w:rPr>
        <w:t>у</w:t>
      </w:r>
      <w:bookmarkEnd w:id="396"/>
      <w:r w:rsidRPr="00C00D7B">
        <w:rPr>
          <w:rFonts w:ascii="Times New Roman" w:hAnsi="Times New Roman"/>
          <w:sz w:val="28"/>
        </w:rPr>
        <w:t>ю, среднюю и высш</w:t>
      </w:r>
      <w:bookmarkStart w:id="397" w:name="OCRUncertain1121"/>
      <w:r w:rsidRPr="00C00D7B">
        <w:rPr>
          <w:rFonts w:ascii="Times New Roman" w:hAnsi="Times New Roman"/>
          <w:sz w:val="28"/>
        </w:rPr>
        <w:t>у</w:t>
      </w:r>
      <w:bookmarkEnd w:id="397"/>
      <w:r w:rsidRPr="00C00D7B">
        <w:rPr>
          <w:rFonts w:ascii="Times New Roman" w:hAnsi="Times New Roman"/>
          <w:sz w:val="28"/>
        </w:rPr>
        <w:t>ю ступени. Считалось, что по</w:t>
      </w:r>
      <w:bookmarkStart w:id="398" w:name="OCRUncertain113"/>
      <w:r w:rsidRPr="00C00D7B">
        <w:rPr>
          <w:rFonts w:ascii="Times New Roman" w:hAnsi="Times New Roman"/>
          <w:sz w:val="28"/>
        </w:rPr>
        <w:t>лу</w:t>
      </w:r>
      <w:bookmarkEnd w:id="398"/>
      <w:r w:rsidRPr="00C00D7B">
        <w:rPr>
          <w:rFonts w:ascii="Times New Roman" w:hAnsi="Times New Roman"/>
          <w:sz w:val="28"/>
        </w:rPr>
        <w:t>чая о</w:t>
      </w:r>
      <w:bookmarkStart w:id="399" w:name="OCRUncertain1141"/>
      <w:r w:rsidRPr="00C00D7B">
        <w:rPr>
          <w:rFonts w:ascii="Times New Roman" w:hAnsi="Times New Roman"/>
          <w:sz w:val="28"/>
        </w:rPr>
        <w:t>б</w:t>
      </w:r>
      <w:bookmarkEnd w:id="399"/>
      <w:r w:rsidRPr="00C00D7B">
        <w:rPr>
          <w:rFonts w:ascii="Times New Roman" w:hAnsi="Times New Roman"/>
          <w:sz w:val="28"/>
        </w:rPr>
        <w:t>разова</w:t>
      </w:r>
      <w:bookmarkStart w:id="400" w:name="OCRUncertain116"/>
      <w:r w:rsidRPr="00C00D7B">
        <w:rPr>
          <w:rFonts w:ascii="Times New Roman" w:hAnsi="Times New Roman"/>
          <w:sz w:val="28"/>
        </w:rPr>
        <w:t>н</w:t>
      </w:r>
      <w:bookmarkEnd w:id="400"/>
      <w:r w:rsidRPr="00C00D7B">
        <w:rPr>
          <w:rFonts w:ascii="Times New Roman" w:hAnsi="Times New Roman"/>
          <w:sz w:val="28"/>
        </w:rPr>
        <w:t>ие, чело</w:t>
      </w:r>
      <w:bookmarkStart w:id="401" w:name="OCRUncertain117"/>
      <w:r w:rsidRPr="00C00D7B">
        <w:rPr>
          <w:rFonts w:ascii="Times New Roman" w:hAnsi="Times New Roman"/>
          <w:sz w:val="28"/>
        </w:rPr>
        <w:t>в</w:t>
      </w:r>
      <w:bookmarkEnd w:id="401"/>
      <w:r w:rsidRPr="00C00D7B">
        <w:rPr>
          <w:rFonts w:ascii="Times New Roman" w:hAnsi="Times New Roman"/>
          <w:sz w:val="28"/>
        </w:rPr>
        <w:t xml:space="preserve">ек </w:t>
      </w:r>
      <w:bookmarkStart w:id="402" w:name="OCRUncertain118"/>
      <w:r w:rsidRPr="00C00D7B">
        <w:rPr>
          <w:rFonts w:ascii="Times New Roman" w:hAnsi="Times New Roman"/>
          <w:sz w:val="28"/>
        </w:rPr>
        <w:t>должен</w:t>
      </w:r>
      <w:bookmarkEnd w:id="402"/>
      <w:r w:rsidRPr="00C00D7B">
        <w:rPr>
          <w:rFonts w:ascii="Times New Roman" w:hAnsi="Times New Roman"/>
          <w:sz w:val="28"/>
        </w:rPr>
        <w:t xml:space="preserve"> усвоить </w:t>
      </w:r>
      <w:bookmarkStart w:id="403" w:name="OCRUncertain121"/>
      <w:r w:rsidRPr="00C00D7B">
        <w:rPr>
          <w:rFonts w:ascii="Times New Roman" w:hAnsi="Times New Roman"/>
          <w:sz w:val="28"/>
        </w:rPr>
        <w:t>основополагающие</w:t>
      </w:r>
      <w:bookmarkEnd w:id="403"/>
      <w:r w:rsidRPr="00C00D7B">
        <w:rPr>
          <w:rFonts w:ascii="Times New Roman" w:hAnsi="Times New Roman"/>
          <w:sz w:val="28"/>
        </w:rPr>
        <w:t xml:space="preserve"> знания; науч</w:t>
      </w:r>
      <w:bookmarkStart w:id="404" w:name="OCRUncertain122"/>
      <w:r w:rsidRPr="00C00D7B">
        <w:rPr>
          <w:rFonts w:ascii="Times New Roman" w:hAnsi="Times New Roman"/>
          <w:sz w:val="28"/>
        </w:rPr>
        <w:t>и</w:t>
      </w:r>
      <w:bookmarkEnd w:id="404"/>
      <w:r w:rsidRPr="00C00D7B">
        <w:rPr>
          <w:rFonts w:ascii="Times New Roman" w:hAnsi="Times New Roman"/>
          <w:sz w:val="28"/>
        </w:rPr>
        <w:t xml:space="preserve">ться мыслить; четко, логично и красноречиво выражать свои мысли; уметь вести спор, приводя убедительные аргументы в поддержку своей точки зрения.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Греческая культура во многом определила последующее развитие всей европейской цивилизации.</w:t>
      </w:r>
    </w:p>
    <w:p w:rsidR="00577401" w:rsidRPr="00C00D7B" w:rsidRDefault="00577401" w:rsidP="00C00D7B">
      <w:pPr>
        <w:suppressAutoHyphens/>
        <w:spacing w:after="0" w:line="360" w:lineRule="auto"/>
        <w:ind w:firstLine="709"/>
        <w:jc w:val="both"/>
        <w:rPr>
          <w:rFonts w:ascii="Times New Roman" w:hAnsi="Times New Roman"/>
          <w:b/>
          <w:sz w:val="28"/>
        </w:rPr>
      </w:pPr>
      <w:r w:rsidRPr="00C00D7B">
        <w:rPr>
          <w:rFonts w:ascii="Times New Roman" w:hAnsi="Times New Roman"/>
          <w:b/>
          <w:sz w:val="28"/>
        </w:rPr>
        <w:t>К</w:t>
      </w:r>
      <w:bookmarkStart w:id="405" w:name="OCRUncertain0031"/>
      <w:r w:rsidRPr="00C00D7B">
        <w:rPr>
          <w:rFonts w:ascii="Times New Roman" w:hAnsi="Times New Roman"/>
          <w:b/>
          <w:sz w:val="28"/>
        </w:rPr>
        <w:t>у</w:t>
      </w:r>
      <w:bookmarkEnd w:id="405"/>
      <w:r w:rsidRPr="00C00D7B">
        <w:rPr>
          <w:rFonts w:ascii="Times New Roman" w:hAnsi="Times New Roman"/>
          <w:b/>
          <w:sz w:val="28"/>
        </w:rPr>
        <w:t>льтура Древн</w:t>
      </w:r>
      <w:bookmarkStart w:id="406" w:name="OCRUncertain0041"/>
      <w:r w:rsidRPr="00C00D7B">
        <w:rPr>
          <w:rFonts w:ascii="Times New Roman" w:hAnsi="Times New Roman"/>
          <w:b/>
          <w:sz w:val="28"/>
        </w:rPr>
        <w:t>е</w:t>
      </w:r>
      <w:bookmarkEnd w:id="406"/>
      <w:r w:rsidRPr="00C00D7B">
        <w:rPr>
          <w:rFonts w:ascii="Times New Roman" w:hAnsi="Times New Roman"/>
          <w:b/>
          <w:sz w:val="28"/>
        </w:rPr>
        <w:t>го Р</w:t>
      </w:r>
      <w:bookmarkStart w:id="407" w:name="OCRUncertain0052"/>
      <w:r w:rsidRPr="00C00D7B">
        <w:rPr>
          <w:rFonts w:ascii="Times New Roman" w:hAnsi="Times New Roman"/>
          <w:b/>
          <w:sz w:val="28"/>
        </w:rPr>
        <w:t>и</w:t>
      </w:r>
      <w:bookmarkEnd w:id="407"/>
      <w:r w:rsidRPr="00C00D7B">
        <w:rPr>
          <w:rFonts w:ascii="Times New Roman" w:hAnsi="Times New Roman"/>
          <w:b/>
          <w:sz w:val="28"/>
        </w:rPr>
        <w:t>ма</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Р</w:t>
      </w:r>
      <w:bookmarkStart w:id="408" w:name="OCRUncertain0123"/>
      <w:r w:rsidRPr="00C00D7B">
        <w:rPr>
          <w:rFonts w:ascii="Times New Roman" w:hAnsi="Times New Roman"/>
          <w:sz w:val="28"/>
        </w:rPr>
        <w:t>и</w:t>
      </w:r>
      <w:bookmarkEnd w:id="408"/>
      <w:r w:rsidRPr="00C00D7B">
        <w:rPr>
          <w:rFonts w:ascii="Times New Roman" w:hAnsi="Times New Roman"/>
          <w:sz w:val="28"/>
        </w:rPr>
        <w:t>мская культура, начало формирования которой относится к первому тысячелетию до н.э., важнейшая част</w:t>
      </w:r>
      <w:bookmarkStart w:id="409" w:name="OCRUncertain0082"/>
      <w:r w:rsidRPr="00C00D7B">
        <w:rPr>
          <w:rFonts w:ascii="Times New Roman" w:hAnsi="Times New Roman"/>
          <w:sz w:val="28"/>
        </w:rPr>
        <w:t>ь</w:t>
      </w:r>
      <w:bookmarkEnd w:id="409"/>
      <w:r w:rsidRPr="00C00D7B">
        <w:rPr>
          <w:rFonts w:ascii="Times New Roman" w:hAnsi="Times New Roman"/>
          <w:sz w:val="28"/>
        </w:rPr>
        <w:t xml:space="preserve"> цивилизации Ант</w:t>
      </w:r>
      <w:bookmarkStart w:id="410" w:name="OCRUncertain0092"/>
      <w:r w:rsidRPr="00C00D7B">
        <w:rPr>
          <w:rFonts w:ascii="Times New Roman" w:hAnsi="Times New Roman"/>
          <w:sz w:val="28"/>
        </w:rPr>
        <w:t>и</w:t>
      </w:r>
      <w:bookmarkEnd w:id="410"/>
      <w:r w:rsidRPr="00C00D7B">
        <w:rPr>
          <w:rFonts w:ascii="Times New Roman" w:hAnsi="Times New Roman"/>
          <w:sz w:val="28"/>
        </w:rPr>
        <w:t>чной Европы</w:t>
      </w:r>
      <w:bookmarkStart w:id="411" w:name="OCRUncertain0113"/>
      <w:r w:rsidRPr="00C00D7B">
        <w:rPr>
          <w:rFonts w:ascii="Times New Roman" w:hAnsi="Times New Roman"/>
          <w:sz w:val="28"/>
        </w:rPr>
        <w:t>,</w:t>
      </w:r>
      <w:bookmarkStart w:id="412" w:name="OCRUncertain0132"/>
      <w:bookmarkEnd w:id="411"/>
      <w:bookmarkEnd w:id="412"/>
      <w:r w:rsidR="00C00D7B">
        <w:rPr>
          <w:rFonts w:ascii="Times New Roman" w:hAnsi="Times New Roman"/>
          <w:sz w:val="28"/>
        </w:rPr>
        <w:t xml:space="preserve"> </w:t>
      </w:r>
      <w:r w:rsidRPr="00C00D7B">
        <w:rPr>
          <w:rFonts w:ascii="Times New Roman" w:hAnsi="Times New Roman"/>
          <w:sz w:val="28"/>
        </w:rPr>
        <w:t xml:space="preserve">в целом продолжила греческие традиции. Римляне были хорошо знакомы с достижениями своих великих предшественников и многое и с удовольствием у них перенимали. Заимствования прежде всего касались религии. Римляне восприняли основных греческих богов, дав им, однако, новые имена. Так, греческий Зевс стал у римлян Юпитером, Гера — Юноной, Посейдон — Нептуном, Афродита — Венерой. Заимствовали римляне и всю древнегреческую мифологию, так и не потрудившись придумать о богах новые легенды.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Впрочем, кроме богов, имеющих греческое происхождение, у римлян были и свои местные боги. Одним из главных был Двуликий Янус, бог времени, начало всех начал, чье имя осталось в названии первого месяца года — января. Популярной была богиня разума — Мента; одной из наиболее почитаемых была богиня Веста, покровительница римского государства. Культ Весты обслуживали весталки — жрицы, обладавшие правом отменять любое наказание преступнику, в том числе смертную казнь. Были добрые домашние боги — Пенаты, хранители семьи и домашнего очага, и Лары, хранители дома. Римляне считали, что когда семья навсегда покидала свое жилище, Лары оставались в доме, а Пенаты следовали за</w:t>
      </w:r>
      <w:r w:rsidR="00C00D7B">
        <w:rPr>
          <w:rFonts w:ascii="Times New Roman" w:hAnsi="Times New Roman"/>
          <w:sz w:val="28"/>
        </w:rPr>
        <w:t xml:space="preserve"> </w:t>
      </w:r>
      <w:r w:rsidRPr="00C00D7B">
        <w:rPr>
          <w:rFonts w:ascii="Times New Roman" w:hAnsi="Times New Roman"/>
          <w:sz w:val="28"/>
        </w:rPr>
        <w:t>своими хозяевами.</w:t>
      </w:r>
      <w:r w:rsidR="00C00D7B">
        <w:rPr>
          <w:rFonts w:ascii="Times New Roman" w:hAnsi="Times New Roman"/>
          <w:sz w:val="28"/>
        </w:rPr>
        <w:t xml:space="preserve"> </w:t>
      </w:r>
      <w:r w:rsidRPr="00C00D7B">
        <w:rPr>
          <w:rFonts w:ascii="Times New Roman" w:hAnsi="Times New Roman"/>
          <w:sz w:val="28"/>
        </w:rPr>
        <w:t xml:space="preserve">Поклонялись Манам — добрым душам умершим, боялись Лавров и Лемуров— душ умерших, не нашедших себе покоя из-за собственной вины или нанесенной им обиды. Верили в существование индивидуальных богов, «приставленных» к каждому человеку — Гениев для мужчин и Юнон для женщин. Эти личные божества сопровождали человека от колыбели до могилы. Итак, в Риме было много богов, и за каждым была «закреплена» своя сфера деятельности. Многобожие, а также присущее римлянам стремление к четкости и порядку, а также удобству и комфорту привели к тому, что были составлены таблицы богов с точным указанием функции каждого, а также дней в году, им посвященных. В эти дни в честь данного бога устраивались праздники и приносились жертвы.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 отношении жертвоприношений римляне занимали жесткую и прагматичную позицию: Божество могло рассчитывать только на те «дары», в которых были не заинтересованы сами люди; поэтому в качестве жертвы богам доставались лишь кожа, кости и внутренности. Итак, римская религия, в основных чертах похожая на греческую, была гораздо более прагмат</w:t>
      </w:r>
      <w:bookmarkStart w:id="413" w:name="OCRUncertain0582"/>
      <w:r w:rsidRPr="00C00D7B">
        <w:rPr>
          <w:rFonts w:ascii="Times New Roman" w:hAnsi="Times New Roman"/>
          <w:sz w:val="28"/>
        </w:rPr>
        <w:t>и</w:t>
      </w:r>
      <w:bookmarkEnd w:id="413"/>
      <w:r w:rsidRPr="00C00D7B">
        <w:rPr>
          <w:rFonts w:ascii="Times New Roman" w:hAnsi="Times New Roman"/>
          <w:sz w:val="28"/>
        </w:rPr>
        <w:t>чна.</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 первые века н.э. в Риме произошли кардинальные перемены в сфере религии. С Востока, из Палестины, пришло христианство; несмотря на суровые преследования его сторонников, оно быстро распространилось в римской общине. В конце 4 в. н.э. христианство было объявлено государственной религией в Риме; христианство выходит за границы государства и начинает победное шествие по Европейскому континенты.</w:t>
      </w:r>
      <w:r w:rsidR="00C00D7B">
        <w:rPr>
          <w:rFonts w:ascii="Times New Roman" w:hAnsi="Times New Roman"/>
          <w:sz w:val="28"/>
        </w:rPr>
        <w:t xml:space="preserve">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 литературе до</w:t>
      </w:r>
      <w:bookmarkStart w:id="414" w:name="OCRUncertain0712"/>
      <w:r w:rsidRPr="00C00D7B">
        <w:rPr>
          <w:rFonts w:ascii="Times New Roman" w:hAnsi="Times New Roman"/>
          <w:sz w:val="28"/>
        </w:rPr>
        <w:t>с</w:t>
      </w:r>
      <w:bookmarkEnd w:id="414"/>
      <w:r w:rsidRPr="00C00D7B">
        <w:rPr>
          <w:rFonts w:ascii="Times New Roman" w:hAnsi="Times New Roman"/>
          <w:sz w:val="28"/>
        </w:rPr>
        <w:t>т</w:t>
      </w:r>
      <w:bookmarkStart w:id="415" w:name="OCRUncertain0721"/>
      <w:r w:rsidRPr="00C00D7B">
        <w:rPr>
          <w:rFonts w:ascii="Times New Roman" w:hAnsi="Times New Roman"/>
          <w:sz w:val="28"/>
        </w:rPr>
        <w:t>иж</w:t>
      </w:r>
      <w:bookmarkEnd w:id="415"/>
      <w:r w:rsidRPr="00C00D7B">
        <w:rPr>
          <w:rFonts w:ascii="Times New Roman" w:hAnsi="Times New Roman"/>
          <w:sz w:val="28"/>
        </w:rPr>
        <w:t>ения римлян относят</w:t>
      </w:r>
      <w:bookmarkStart w:id="416" w:name="OCRUncertain0732"/>
      <w:r w:rsidRPr="00C00D7B">
        <w:rPr>
          <w:rFonts w:ascii="Times New Roman" w:hAnsi="Times New Roman"/>
          <w:sz w:val="28"/>
        </w:rPr>
        <w:t>с</w:t>
      </w:r>
      <w:bookmarkEnd w:id="416"/>
      <w:r w:rsidRPr="00C00D7B">
        <w:rPr>
          <w:rFonts w:ascii="Times New Roman" w:hAnsi="Times New Roman"/>
          <w:sz w:val="28"/>
        </w:rPr>
        <w:t>я пре</w:t>
      </w:r>
      <w:bookmarkStart w:id="417" w:name="OCRUncertain0742"/>
      <w:r w:rsidRPr="00C00D7B">
        <w:rPr>
          <w:rFonts w:ascii="Times New Roman" w:hAnsi="Times New Roman"/>
          <w:sz w:val="28"/>
        </w:rPr>
        <w:t>ж</w:t>
      </w:r>
      <w:bookmarkEnd w:id="417"/>
      <w:r w:rsidRPr="00C00D7B">
        <w:rPr>
          <w:rFonts w:ascii="Times New Roman" w:hAnsi="Times New Roman"/>
          <w:sz w:val="28"/>
        </w:rPr>
        <w:t xml:space="preserve">де </w:t>
      </w:r>
      <w:bookmarkStart w:id="418" w:name="OCRUncertain0752"/>
      <w:r w:rsidRPr="00C00D7B">
        <w:rPr>
          <w:rFonts w:ascii="Times New Roman" w:hAnsi="Times New Roman"/>
          <w:sz w:val="28"/>
        </w:rPr>
        <w:t>в</w:t>
      </w:r>
      <w:bookmarkEnd w:id="418"/>
      <w:r w:rsidRPr="00C00D7B">
        <w:rPr>
          <w:rFonts w:ascii="Times New Roman" w:hAnsi="Times New Roman"/>
          <w:sz w:val="28"/>
        </w:rPr>
        <w:t>се</w:t>
      </w:r>
      <w:bookmarkStart w:id="419" w:name="OCRUncertain0761"/>
      <w:r w:rsidRPr="00C00D7B">
        <w:rPr>
          <w:rFonts w:ascii="Times New Roman" w:hAnsi="Times New Roman"/>
          <w:sz w:val="28"/>
        </w:rPr>
        <w:t>г</w:t>
      </w:r>
      <w:bookmarkEnd w:id="419"/>
      <w:r w:rsidRPr="00C00D7B">
        <w:rPr>
          <w:rFonts w:ascii="Times New Roman" w:hAnsi="Times New Roman"/>
          <w:sz w:val="28"/>
        </w:rPr>
        <w:t xml:space="preserve">о к </w:t>
      </w:r>
      <w:bookmarkStart w:id="420" w:name="OCRUncertain0771"/>
      <w:r w:rsidRPr="00C00D7B">
        <w:rPr>
          <w:rFonts w:ascii="Times New Roman" w:hAnsi="Times New Roman"/>
          <w:sz w:val="28"/>
        </w:rPr>
        <w:t xml:space="preserve">поэзии, </w:t>
      </w:r>
      <w:bookmarkEnd w:id="420"/>
      <w:r w:rsidRPr="00C00D7B">
        <w:rPr>
          <w:rFonts w:ascii="Times New Roman" w:hAnsi="Times New Roman"/>
          <w:sz w:val="28"/>
        </w:rPr>
        <w:t>представленной знаменитыми именам</w:t>
      </w:r>
      <w:bookmarkStart w:id="421" w:name="OCRUncertain0782"/>
      <w:r w:rsidRPr="00C00D7B">
        <w:rPr>
          <w:rFonts w:ascii="Times New Roman" w:hAnsi="Times New Roman"/>
          <w:sz w:val="28"/>
        </w:rPr>
        <w:t>и</w:t>
      </w:r>
      <w:bookmarkStart w:id="422" w:name="OCRUncertain0791"/>
      <w:bookmarkEnd w:id="421"/>
      <w:r w:rsidRPr="00C00D7B">
        <w:rPr>
          <w:rFonts w:ascii="Times New Roman" w:hAnsi="Times New Roman"/>
          <w:sz w:val="28"/>
        </w:rPr>
        <w:t>Катулла,</w:t>
      </w:r>
      <w:bookmarkStart w:id="423" w:name="OCRUncertain0801"/>
      <w:bookmarkEnd w:id="422"/>
      <w:r w:rsidRPr="00C00D7B">
        <w:rPr>
          <w:rFonts w:ascii="Times New Roman" w:hAnsi="Times New Roman"/>
          <w:sz w:val="28"/>
        </w:rPr>
        <w:t>Вергилия,</w:t>
      </w:r>
      <w:bookmarkStart w:id="424" w:name="OCRUncertain0811"/>
      <w:bookmarkEnd w:id="423"/>
      <w:r w:rsidRPr="00C00D7B">
        <w:rPr>
          <w:rFonts w:ascii="Times New Roman" w:hAnsi="Times New Roman"/>
          <w:sz w:val="28"/>
        </w:rPr>
        <w:t>Г</w:t>
      </w:r>
      <w:bookmarkEnd w:id="424"/>
      <w:r w:rsidRPr="00C00D7B">
        <w:rPr>
          <w:rFonts w:ascii="Times New Roman" w:hAnsi="Times New Roman"/>
          <w:sz w:val="28"/>
        </w:rPr>
        <w:t>орация, О</w:t>
      </w:r>
      <w:bookmarkStart w:id="425" w:name="OCRUncertain0822"/>
      <w:r w:rsidRPr="00C00D7B">
        <w:rPr>
          <w:rFonts w:ascii="Times New Roman" w:hAnsi="Times New Roman"/>
          <w:sz w:val="28"/>
        </w:rPr>
        <w:t>в</w:t>
      </w:r>
      <w:bookmarkEnd w:id="425"/>
      <w:r w:rsidRPr="00C00D7B">
        <w:rPr>
          <w:rFonts w:ascii="Times New Roman" w:hAnsi="Times New Roman"/>
          <w:sz w:val="28"/>
        </w:rPr>
        <w:t>идия, Ювенала, произведения которых вошли в сокровищницу мировой литературы. Кроме того</w:t>
      </w:r>
      <w:bookmarkStart w:id="426" w:name="OCRUncertain0841"/>
      <w:r w:rsidRPr="00C00D7B">
        <w:rPr>
          <w:rFonts w:ascii="Times New Roman" w:hAnsi="Times New Roman"/>
          <w:sz w:val="28"/>
        </w:rPr>
        <w:t>,</w:t>
      </w:r>
      <w:bookmarkEnd w:id="426"/>
      <w:r w:rsidRPr="00C00D7B">
        <w:rPr>
          <w:rFonts w:ascii="Times New Roman" w:hAnsi="Times New Roman"/>
          <w:sz w:val="28"/>
        </w:rPr>
        <w:t xml:space="preserve"> ра</w:t>
      </w:r>
      <w:bookmarkStart w:id="427" w:name="OCRUncertain0852"/>
      <w:r w:rsidRPr="00C00D7B">
        <w:rPr>
          <w:rFonts w:ascii="Times New Roman" w:hAnsi="Times New Roman"/>
          <w:sz w:val="28"/>
        </w:rPr>
        <w:t>з</w:t>
      </w:r>
      <w:bookmarkEnd w:id="427"/>
      <w:r w:rsidRPr="00C00D7B">
        <w:rPr>
          <w:rFonts w:ascii="Times New Roman" w:hAnsi="Times New Roman"/>
          <w:sz w:val="28"/>
        </w:rPr>
        <w:t xml:space="preserve">виты были </w:t>
      </w:r>
      <w:r w:rsidRPr="00C00D7B">
        <w:rPr>
          <w:rFonts w:ascii="Times New Roman" w:hAnsi="Times New Roman"/>
          <w:b/>
          <w:bCs/>
          <w:sz w:val="28"/>
        </w:rPr>
        <w:t>ораторское искусство</w:t>
      </w:r>
      <w:bookmarkStart w:id="428" w:name="OCRUncertain0862"/>
      <w:r w:rsidRPr="00C00D7B">
        <w:rPr>
          <w:rFonts w:ascii="Times New Roman" w:hAnsi="Times New Roman"/>
          <w:sz w:val="28"/>
        </w:rPr>
        <w:t xml:space="preserve">(Цицерон), </w:t>
      </w:r>
      <w:bookmarkEnd w:id="428"/>
      <w:r w:rsidRPr="00C00D7B">
        <w:rPr>
          <w:rFonts w:ascii="Times New Roman" w:hAnsi="Times New Roman"/>
          <w:sz w:val="28"/>
        </w:rPr>
        <w:t xml:space="preserve">комедия </w:t>
      </w:r>
      <w:bookmarkStart w:id="429" w:name="OCRUncertain0872"/>
      <w:r w:rsidRPr="00C00D7B">
        <w:rPr>
          <w:rFonts w:ascii="Times New Roman" w:hAnsi="Times New Roman"/>
          <w:sz w:val="28"/>
        </w:rPr>
        <w:t>(Плавт,</w:t>
      </w:r>
      <w:bookmarkStart w:id="430" w:name="OCRUncertain0882"/>
      <w:bookmarkEnd w:id="429"/>
      <w:r w:rsidRPr="00C00D7B">
        <w:rPr>
          <w:rFonts w:ascii="Times New Roman" w:hAnsi="Times New Roman"/>
          <w:sz w:val="28"/>
        </w:rPr>
        <w:t>Теренций),</w:t>
      </w:r>
      <w:bookmarkEnd w:id="430"/>
      <w:r w:rsidRPr="00C00D7B">
        <w:rPr>
          <w:rFonts w:ascii="Times New Roman" w:hAnsi="Times New Roman"/>
          <w:sz w:val="28"/>
        </w:rPr>
        <w:t xml:space="preserve"> роман </w:t>
      </w:r>
      <w:bookmarkStart w:id="431" w:name="OCRUncertain0892"/>
      <w:r w:rsidRPr="00C00D7B">
        <w:rPr>
          <w:rFonts w:ascii="Times New Roman" w:hAnsi="Times New Roman"/>
          <w:sz w:val="28"/>
        </w:rPr>
        <w:t>(Петроний,</w:t>
      </w:r>
      <w:bookmarkEnd w:id="431"/>
      <w:r w:rsidRPr="00C00D7B">
        <w:rPr>
          <w:rFonts w:ascii="Times New Roman" w:hAnsi="Times New Roman"/>
          <w:sz w:val="28"/>
        </w:rPr>
        <w:t xml:space="preserve"> Апулей).</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 римском иску</w:t>
      </w:r>
      <w:bookmarkStart w:id="432" w:name="OCRUncertain0902"/>
      <w:r w:rsidRPr="00C00D7B">
        <w:rPr>
          <w:rFonts w:ascii="Times New Roman" w:hAnsi="Times New Roman"/>
          <w:sz w:val="28"/>
        </w:rPr>
        <w:t>с</w:t>
      </w:r>
      <w:bookmarkEnd w:id="432"/>
      <w:r w:rsidRPr="00C00D7B">
        <w:rPr>
          <w:rFonts w:ascii="Times New Roman" w:hAnsi="Times New Roman"/>
          <w:sz w:val="28"/>
        </w:rPr>
        <w:t>стве, как и в искусстве Древней Греции,</w:t>
      </w:r>
      <w:r w:rsidR="00C00D7B">
        <w:rPr>
          <w:rFonts w:ascii="Times New Roman" w:hAnsi="Times New Roman"/>
          <w:sz w:val="28"/>
        </w:rPr>
        <w:t xml:space="preserve"> </w:t>
      </w:r>
      <w:r w:rsidRPr="00C00D7B">
        <w:rPr>
          <w:rFonts w:ascii="Times New Roman" w:hAnsi="Times New Roman"/>
          <w:sz w:val="28"/>
        </w:rPr>
        <w:t>главная роль принадле</w:t>
      </w:r>
      <w:bookmarkStart w:id="433" w:name="OCRUncertain0912"/>
      <w:r w:rsidRPr="00C00D7B">
        <w:rPr>
          <w:rFonts w:ascii="Times New Roman" w:hAnsi="Times New Roman"/>
          <w:sz w:val="28"/>
        </w:rPr>
        <w:t>ж</w:t>
      </w:r>
      <w:bookmarkEnd w:id="433"/>
      <w:r w:rsidRPr="00C00D7B">
        <w:rPr>
          <w:rFonts w:ascii="Times New Roman" w:hAnsi="Times New Roman"/>
          <w:sz w:val="28"/>
        </w:rPr>
        <w:t>ала архитектуре. Римляне заимствовали греческую ордерную си</w:t>
      </w:r>
      <w:bookmarkStart w:id="434" w:name="OCRUncertain0932"/>
      <w:r w:rsidRPr="00C00D7B">
        <w:rPr>
          <w:rFonts w:ascii="Times New Roman" w:hAnsi="Times New Roman"/>
          <w:sz w:val="28"/>
        </w:rPr>
        <w:t>с</w:t>
      </w:r>
      <w:bookmarkEnd w:id="434"/>
      <w:r w:rsidRPr="00C00D7B">
        <w:rPr>
          <w:rFonts w:ascii="Times New Roman" w:hAnsi="Times New Roman"/>
          <w:sz w:val="28"/>
        </w:rPr>
        <w:t>те</w:t>
      </w:r>
      <w:bookmarkStart w:id="435" w:name="OCRUncertain0942"/>
      <w:r w:rsidRPr="00C00D7B">
        <w:rPr>
          <w:rFonts w:ascii="Times New Roman" w:hAnsi="Times New Roman"/>
          <w:sz w:val="28"/>
        </w:rPr>
        <w:t>м</w:t>
      </w:r>
      <w:bookmarkEnd w:id="435"/>
      <w:r w:rsidRPr="00C00D7B">
        <w:rPr>
          <w:rFonts w:ascii="Times New Roman" w:hAnsi="Times New Roman"/>
          <w:sz w:val="28"/>
        </w:rPr>
        <w:t xml:space="preserve">у, </w:t>
      </w:r>
      <w:bookmarkStart w:id="436" w:name="OCRUncertain0952"/>
      <w:r w:rsidRPr="00C00D7B">
        <w:rPr>
          <w:rFonts w:ascii="Times New Roman" w:hAnsi="Times New Roman"/>
          <w:sz w:val="28"/>
        </w:rPr>
        <w:t>а</w:t>
      </w:r>
      <w:bookmarkEnd w:id="436"/>
      <w:r w:rsidRPr="00C00D7B">
        <w:rPr>
          <w:rFonts w:ascii="Times New Roman" w:hAnsi="Times New Roman"/>
          <w:sz w:val="28"/>
        </w:rPr>
        <w:t xml:space="preserve"> также широко и</w:t>
      </w:r>
      <w:bookmarkStart w:id="437" w:name="OCRUncertain0962"/>
      <w:r w:rsidRPr="00C00D7B">
        <w:rPr>
          <w:rFonts w:ascii="Times New Roman" w:hAnsi="Times New Roman"/>
          <w:sz w:val="28"/>
        </w:rPr>
        <w:t>с</w:t>
      </w:r>
      <w:bookmarkEnd w:id="437"/>
      <w:r w:rsidRPr="00C00D7B">
        <w:rPr>
          <w:rFonts w:ascii="Times New Roman" w:hAnsi="Times New Roman"/>
          <w:sz w:val="28"/>
        </w:rPr>
        <w:t>поль</w:t>
      </w:r>
      <w:bookmarkStart w:id="438" w:name="OCRUncertain0971"/>
      <w:r w:rsidRPr="00C00D7B">
        <w:rPr>
          <w:rFonts w:ascii="Times New Roman" w:hAnsi="Times New Roman"/>
          <w:sz w:val="28"/>
        </w:rPr>
        <w:t>з</w:t>
      </w:r>
      <w:bookmarkEnd w:id="438"/>
      <w:r w:rsidRPr="00C00D7B">
        <w:rPr>
          <w:rFonts w:ascii="Times New Roman" w:hAnsi="Times New Roman"/>
          <w:sz w:val="28"/>
        </w:rPr>
        <w:t>овали арки, купола, п</w:t>
      </w:r>
      <w:bookmarkStart w:id="439" w:name="OCRUncertain0982"/>
      <w:r w:rsidRPr="00C00D7B">
        <w:rPr>
          <w:rFonts w:ascii="Times New Roman" w:hAnsi="Times New Roman"/>
          <w:sz w:val="28"/>
        </w:rPr>
        <w:t>и</w:t>
      </w:r>
      <w:bookmarkEnd w:id="439"/>
      <w:r w:rsidRPr="00C00D7B">
        <w:rPr>
          <w:rFonts w:ascii="Times New Roman" w:hAnsi="Times New Roman"/>
          <w:sz w:val="28"/>
        </w:rPr>
        <w:t>ля</w:t>
      </w:r>
      <w:bookmarkStart w:id="440" w:name="OCRUncertain0992"/>
      <w:r w:rsidRPr="00C00D7B">
        <w:rPr>
          <w:rFonts w:ascii="Times New Roman" w:hAnsi="Times New Roman"/>
          <w:sz w:val="28"/>
        </w:rPr>
        <w:t>с</w:t>
      </w:r>
      <w:bookmarkEnd w:id="440"/>
      <w:r w:rsidRPr="00C00D7B">
        <w:rPr>
          <w:rFonts w:ascii="Times New Roman" w:hAnsi="Times New Roman"/>
          <w:sz w:val="28"/>
        </w:rPr>
        <w:t xml:space="preserve">тры.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Наряду со строительством храмов,</w:t>
      </w:r>
      <w:bookmarkStart w:id="441" w:name="OCRUncertain10222"/>
      <w:bookmarkEnd w:id="441"/>
      <w:r w:rsidRPr="00C00D7B">
        <w:rPr>
          <w:rFonts w:ascii="Times New Roman" w:hAnsi="Times New Roman"/>
          <w:sz w:val="28"/>
        </w:rPr>
        <w:t>большое вниман</w:t>
      </w:r>
      <w:bookmarkStart w:id="442" w:name="OCRUncertain10321"/>
      <w:r w:rsidRPr="00C00D7B">
        <w:rPr>
          <w:rFonts w:ascii="Times New Roman" w:hAnsi="Times New Roman"/>
          <w:sz w:val="28"/>
        </w:rPr>
        <w:t>и</w:t>
      </w:r>
      <w:bookmarkEnd w:id="442"/>
      <w:r w:rsidRPr="00C00D7B">
        <w:rPr>
          <w:rFonts w:ascii="Times New Roman" w:hAnsi="Times New Roman"/>
          <w:sz w:val="28"/>
        </w:rPr>
        <w:t>е в Риме уделялось строительст</w:t>
      </w:r>
      <w:bookmarkStart w:id="443" w:name="OCRUncertain10422"/>
      <w:r w:rsidRPr="00C00D7B">
        <w:rPr>
          <w:rFonts w:ascii="Times New Roman" w:hAnsi="Times New Roman"/>
          <w:sz w:val="28"/>
        </w:rPr>
        <w:t>в</w:t>
      </w:r>
      <w:bookmarkEnd w:id="443"/>
      <w:r w:rsidRPr="00C00D7B">
        <w:rPr>
          <w:rFonts w:ascii="Times New Roman" w:hAnsi="Times New Roman"/>
          <w:sz w:val="28"/>
        </w:rPr>
        <w:t xml:space="preserve">у </w:t>
      </w:r>
      <w:bookmarkStart w:id="444" w:name="OCRUncertain10521"/>
      <w:r w:rsidRPr="00C00D7B">
        <w:rPr>
          <w:rFonts w:ascii="Times New Roman" w:hAnsi="Times New Roman"/>
          <w:sz w:val="28"/>
        </w:rPr>
        <w:t>с</w:t>
      </w:r>
      <w:bookmarkEnd w:id="444"/>
      <w:r w:rsidRPr="00C00D7B">
        <w:rPr>
          <w:rFonts w:ascii="Times New Roman" w:hAnsi="Times New Roman"/>
          <w:sz w:val="28"/>
        </w:rPr>
        <w:t>оо</w:t>
      </w:r>
      <w:bookmarkStart w:id="445" w:name="OCRUncertain10621"/>
      <w:r w:rsidRPr="00C00D7B">
        <w:rPr>
          <w:rFonts w:ascii="Times New Roman" w:hAnsi="Times New Roman"/>
          <w:sz w:val="28"/>
        </w:rPr>
        <w:t>руж</w:t>
      </w:r>
      <w:bookmarkEnd w:id="445"/>
      <w:r w:rsidRPr="00C00D7B">
        <w:rPr>
          <w:rFonts w:ascii="Times New Roman" w:hAnsi="Times New Roman"/>
          <w:sz w:val="28"/>
        </w:rPr>
        <w:t>ений, в</w:t>
      </w:r>
      <w:bookmarkStart w:id="446" w:name="OCRUncertain10711"/>
      <w:r w:rsidRPr="00C00D7B">
        <w:rPr>
          <w:rFonts w:ascii="Times New Roman" w:hAnsi="Times New Roman"/>
          <w:sz w:val="28"/>
        </w:rPr>
        <w:t>ы</w:t>
      </w:r>
      <w:bookmarkEnd w:id="446"/>
      <w:r w:rsidRPr="00C00D7B">
        <w:rPr>
          <w:rFonts w:ascii="Times New Roman" w:hAnsi="Times New Roman"/>
          <w:sz w:val="28"/>
        </w:rPr>
        <w:t>полнявши</w:t>
      </w:r>
      <w:bookmarkStart w:id="447" w:name="OCRUncertain10811"/>
      <w:r w:rsidRPr="00C00D7B">
        <w:rPr>
          <w:rFonts w:ascii="Times New Roman" w:hAnsi="Times New Roman"/>
          <w:sz w:val="28"/>
        </w:rPr>
        <w:t>х</w:t>
      </w:r>
      <w:bookmarkEnd w:id="447"/>
      <w:r w:rsidRPr="00C00D7B">
        <w:rPr>
          <w:rFonts w:ascii="Times New Roman" w:hAnsi="Times New Roman"/>
          <w:sz w:val="28"/>
        </w:rPr>
        <w:t xml:space="preserve"> практ</w:t>
      </w:r>
      <w:bookmarkStart w:id="448" w:name="OCRUncertain10921"/>
      <w:r w:rsidRPr="00C00D7B">
        <w:rPr>
          <w:rFonts w:ascii="Times New Roman" w:hAnsi="Times New Roman"/>
          <w:sz w:val="28"/>
        </w:rPr>
        <w:t>и</w:t>
      </w:r>
      <w:bookmarkEnd w:id="448"/>
      <w:r w:rsidRPr="00C00D7B">
        <w:rPr>
          <w:rFonts w:ascii="Times New Roman" w:hAnsi="Times New Roman"/>
          <w:sz w:val="28"/>
        </w:rPr>
        <w:t xml:space="preserve">ческие </w:t>
      </w:r>
      <w:bookmarkStart w:id="449" w:name="OCRUncertain11021"/>
      <w:r w:rsidRPr="00C00D7B">
        <w:rPr>
          <w:rFonts w:ascii="Times New Roman" w:hAnsi="Times New Roman"/>
          <w:sz w:val="28"/>
        </w:rPr>
        <w:t>функции</w:t>
      </w:r>
      <w:bookmarkEnd w:id="449"/>
      <w:r w:rsidRPr="00C00D7B">
        <w:rPr>
          <w:rFonts w:ascii="Times New Roman" w:hAnsi="Times New Roman"/>
          <w:sz w:val="28"/>
        </w:rPr>
        <w:t>. Так,</w:t>
      </w:r>
      <w:r w:rsidR="00C00D7B">
        <w:rPr>
          <w:rFonts w:ascii="Times New Roman" w:hAnsi="Times New Roman"/>
          <w:sz w:val="28"/>
        </w:rPr>
        <w:t xml:space="preserve"> </w:t>
      </w:r>
      <w:r w:rsidRPr="00C00D7B">
        <w:rPr>
          <w:rFonts w:ascii="Times New Roman" w:hAnsi="Times New Roman"/>
          <w:sz w:val="28"/>
        </w:rPr>
        <w:t xml:space="preserve">большой популярностью пользовались </w:t>
      </w:r>
      <w:r w:rsidRPr="00C00D7B">
        <w:rPr>
          <w:rFonts w:ascii="Times New Roman" w:hAnsi="Times New Roman"/>
          <w:b/>
          <w:bCs/>
          <w:sz w:val="28"/>
        </w:rPr>
        <w:t>термы</w:t>
      </w:r>
      <w:r w:rsidRPr="00C00D7B">
        <w:rPr>
          <w:rFonts w:ascii="Times New Roman" w:hAnsi="Times New Roman"/>
          <w:sz w:val="28"/>
        </w:rPr>
        <w:t xml:space="preserve"> — общественные бани, полы в которых подогревались, имелись бассейны с теплой и холодной водой, парильни, залы для занятий спортом, отдыха и дискуссий. В первом веке н.э. в Риме был создан театр Колизей, вмещавший до 50 тысяч зрителей. Он служил для гладиаторских боев, театральных и цирковых представлений.</w:t>
      </w:r>
      <w:r w:rsidR="00C00D7B">
        <w:rPr>
          <w:rFonts w:ascii="Times New Roman" w:hAnsi="Times New Roman"/>
          <w:sz w:val="28"/>
        </w:rPr>
        <w:t xml:space="preserve"> </w:t>
      </w:r>
    </w:p>
    <w:p w:rsid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Римская наука, как и прочие сферы культуры, в основном опиралась преимущественно на греческие достижения и ориентировалась на практические </w:t>
      </w:r>
      <w:bookmarkStart w:id="450" w:name="OCRUncertain1231"/>
      <w:r w:rsidRPr="00C00D7B">
        <w:rPr>
          <w:rFonts w:ascii="Times New Roman" w:hAnsi="Times New Roman"/>
          <w:sz w:val="28"/>
        </w:rPr>
        <w:t>нужд</w:t>
      </w:r>
      <w:bookmarkEnd w:id="450"/>
      <w:r w:rsidRPr="00C00D7B">
        <w:rPr>
          <w:rFonts w:ascii="Times New Roman" w:hAnsi="Times New Roman"/>
          <w:sz w:val="28"/>
        </w:rPr>
        <w:t>ы. Римляне первыми в мировой истории изобрели бетон и стали использовать его в строительстве</w:t>
      </w:r>
      <w:r w:rsidR="00C00D7B">
        <w:rPr>
          <w:rFonts w:ascii="Times New Roman" w:hAnsi="Times New Roman"/>
          <w:sz w:val="28"/>
        </w:rPr>
        <w:t xml:space="preserve"> </w:t>
      </w:r>
      <w:r w:rsidRPr="00C00D7B">
        <w:rPr>
          <w:rFonts w:ascii="Times New Roman" w:hAnsi="Times New Roman"/>
          <w:sz w:val="28"/>
        </w:rPr>
        <w:t>зданий и сооружений. Они научились возводить надежные мосты и великолепные прямые дороги; и сеть римских дорог легла в основу транспортной системы Европы.</w:t>
      </w:r>
      <w:r w:rsidR="00C00D7B">
        <w:rPr>
          <w:rFonts w:ascii="Times New Roman" w:hAnsi="Times New Roman"/>
          <w:sz w:val="28"/>
        </w:rPr>
        <w:t xml:space="preserve"> </w:t>
      </w:r>
      <w:r w:rsidRPr="00C00D7B">
        <w:rPr>
          <w:rFonts w:ascii="Times New Roman" w:hAnsi="Times New Roman"/>
          <w:sz w:val="28"/>
        </w:rPr>
        <w:t>Виднейшим представителем не только римской, но и всей античной техники является Витрувий (1 в. до н.э.), автор трактата «Десять книг об архитектуре», где рассмотрены градостроительные, инженерно-технические и художественные вопросы, обобщен опыт греческого и римского зодчества и дан подробный анализ разнообразных технических строительных приемов.</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Среди других наук особое развитие поучили история (Тит Ливий, Тацит, Саллюстий), агрономическая и экономическая мысль (Катон, Варрон, Колумелла),</w:t>
      </w:r>
      <w:r w:rsidR="00C00D7B">
        <w:rPr>
          <w:rFonts w:ascii="Times New Roman" w:hAnsi="Times New Roman"/>
          <w:sz w:val="28"/>
        </w:rPr>
        <w:t xml:space="preserve"> </w:t>
      </w:r>
      <w:r w:rsidRPr="00C00D7B">
        <w:rPr>
          <w:rFonts w:ascii="Times New Roman" w:hAnsi="Times New Roman"/>
          <w:sz w:val="28"/>
        </w:rPr>
        <w:t xml:space="preserve">а также созданная именно в Риме </w:t>
      </w:r>
      <w:r w:rsidRPr="00C00D7B">
        <w:rPr>
          <w:rFonts w:ascii="Times New Roman" w:hAnsi="Times New Roman"/>
          <w:b/>
          <w:bCs/>
          <w:sz w:val="28"/>
        </w:rPr>
        <w:t>юриспруденция</w:t>
      </w:r>
      <w:r w:rsidRPr="00C00D7B">
        <w:rPr>
          <w:rFonts w:ascii="Times New Roman" w:hAnsi="Times New Roman"/>
          <w:sz w:val="28"/>
        </w:rPr>
        <w:t>. Основными принципами римского права были неприкосновенность личности, защита частной собственности и свобода как высшая фундаментальная ценность. Каждый свободный римлянин должен быть готов встать на защиту свободы - «при защите свободы нет частных лиц», говорили они. Ри</w:t>
      </w:r>
      <w:bookmarkStart w:id="451" w:name="OCRUncertain03921"/>
      <w:r w:rsidRPr="00C00D7B">
        <w:rPr>
          <w:rFonts w:ascii="Times New Roman" w:hAnsi="Times New Roman"/>
          <w:sz w:val="28"/>
        </w:rPr>
        <w:t>м</w:t>
      </w:r>
      <w:bookmarkEnd w:id="451"/>
      <w:r w:rsidRPr="00C00D7B">
        <w:rPr>
          <w:rFonts w:ascii="Times New Roman" w:hAnsi="Times New Roman"/>
          <w:sz w:val="28"/>
        </w:rPr>
        <w:t>ляне, лучшие воины древнего мира, больше всего ценили в людях справедливость, стойкость, мужество, верность</w:t>
      </w:r>
      <w:bookmarkStart w:id="452" w:name="OCRUncertain04721"/>
      <w:r w:rsidRPr="00C00D7B">
        <w:rPr>
          <w:rFonts w:ascii="Times New Roman" w:hAnsi="Times New Roman"/>
          <w:sz w:val="28"/>
        </w:rPr>
        <w:t>.</w:t>
      </w:r>
      <w:bookmarkEnd w:id="452"/>
      <w:r w:rsidRPr="00C00D7B">
        <w:rPr>
          <w:rFonts w:ascii="Times New Roman" w:hAnsi="Times New Roman"/>
          <w:sz w:val="28"/>
        </w:rPr>
        <w:t xml:space="preserve"> Именно римлянам принадлежит заслуга в формировании основополагающих для современного общества понятий гражданство, право, </w:t>
      </w:r>
      <w:bookmarkStart w:id="453" w:name="OCRUncertain05521"/>
      <w:r w:rsidRPr="00C00D7B">
        <w:rPr>
          <w:rFonts w:ascii="Times New Roman" w:hAnsi="Times New Roman"/>
          <w:sz w:val="28"/>
        </w:rPr>
        <w:t>з</w:t>
      </w:r>
      <w:bookmarkEnd w:id="453"/>
      <w:r w:rsidRPr="00C00D7B">
        <w:rPr>
          <w:rFonts w:ascii="Times New Roman" w:hAnsi="Times New Roman"/>
          <w:sz w:val="28"/>
        </w:rPr>
        <w:t>аконность.</w:t>
      </w:r>
    </w:p>
    <w:p w:rsidR="00745F2E" w:rsidRDefault="00745F2E">
      <w:pPr>
        <w:rPr>
          <w:rFonts w:ascii="Times New Roman" w:hAnsi="Times New Roman"/>
          <w:sz w:val="28"/>
        </w:rPr>
      </w:pPr>
      <w:r>
        <w:rPr>
          <w:rFonts w:ascii="Times New Roman" w:hAnsi="Times New Roman"/>
          <w:sz w:val="28"/>
        </w:rPr>
        <w:br w:type="page"/>
      </w:r>
    </w:p>
    <w:p w:rsidR="00577401" w:rsidRP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Лекция 3</w:t>
      </w:r>
      <w:r w:rsidR="00745F2E" w:rsidRPr="00745F2E">
        <w:rPr>
          <w:rFonts w:ascii="Times New Roman" w:hAnsi="Times New Roman"/>
          <w:b/>
          <w:bCs/>
          <w:sz w:val="28"/>
        </w:rPr>
        <w:t>.</w:t>
      </w:r>
      <w:r w:rsidRPr="00C00D7B">
        <w:rPr>
          <w:rFonts w:ascii="Times New Roman" w:hAnsi="Times New Roman"/>
          <w:b/>
          <w:bCs/>
          <w:sz w:val="28"/>
        </w:rPr>
        <w:t xml:space="preserve"> Мировая культура в эпоху Средневековья</w:t>
      </w:r>
    </w:p>
    <w:p w:rsidR="00745F2E" w:rsidRDefault="00745F2E" w:rsidP="00C00D7B">
      <w:pPr>
        <w:suppressAutoHyphens/>
        <w:spacing w:after="0" w:line="360" w:lineRule="auto"/>
        <w:ind w:firstLine="709"/>
        <w:jc w:val="both"/>
        <w:rPr>
          <w:rFonts w:ascii="Times New Roman" w:hAnsi="Times New Roman"/>
          <w:b/>
          <w:bCs/>
          <w:sz w:val="28"/>
          <w:lang w:val="en-US"/>
        </w:rPr>
      </w:pPr>
    </w:p>
    <w:p w:rsidR="00577401" w:rsidRPr="00C00D7B" w:rsidRDefault="00577401" w:rsidP="00C00D7B">
      <w:pPr>
        <w:suppressAutoHyphens/>
        <w:spacing w:after="0" w:line="360" w:lineRule="auto"/>
        <w:ind w:firstLine="709"/>
        <w:jc w:val="both"/>
        <w:rPr>
          <w:rFonts w:ascii="Times New Roman" w:hAnsi="Times New Roman"/>
          <w:b/>
          <w:sz w:val="28"/>
        </w:rPr>
      </w:pPr>
      <w:r w:rsidRPr="00C00D7B">
        <w:rPr>
          <w:rFonts w:ascii="Times New Roman" w:hAnsi="Times New Roman"/>
          <w:b/>
          <w:sz w:val="28"/>
        </w:rPr>
        <w:t>Средневековая культура Западной Европы</w:t>
      </w:r>
    </w:p>
    <w:p w:rsidR="00745F2E" w:rsidRDefault="00745F2E" w:rsidP="00C00D7B">
      <w:pPr>
        <w:suppressAutoHyphens/>
        <w:spacing w:after="0" w:line="360" w:lineRule="auto"/>
        <w:ind w:firstLine="709"/>
        <w:jc w:val="both"/>
        <w:rPr>
          <w:rFonts w:ascii="Times New Roman" w:hAnsi="Times New Roman"/>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Мир средневековой западноевропейской культуры представлял собой результат слияния разных культур — античной греко-римской и варварской, носителями которой были европейские племена, находившиеся на стадии разложения первобытно-общинного строя. В культуре средневековой Европы</w:t>
      </w:r>
      <w:bookmarkStart w:id="454" w:name="OCRUncertain0062"/>
      <w:bookmarkEnd w:id="454"/>
      <w:r w:rsidRPr="00C00D7B">
        <w:rPr>
          <w:rFonts w:ascii="Times New Roman" w:hAnsi="Times New Roman"/>
          <w:sz w:val="28"/>
        </w:rPr>
        <w:t xml:space="preserve"> выделяются три периода: </w:t>
      </w:r>
    </w:p>
    <w:p w:rsidR="00577401" w:rsidRPr="00C00D7B" w:rsidRDefault="00577401" w:rsidP="00C00D7B">
      <w:pPr>
        <w:numPr>
          <w:ilvl w:val="0"/>
          <w:numId w:val="7"/>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культура раннего Средневековья — 5-10 вв.</w:t>
      </w:r>
    </w:p>
    <w:p w:rsidR="00577401" w:rsidRPr="00C00D7B" w:rsidRDefault="00577401" w:rsidP="00C00D7B">
      <w:pPr>
        <w:numPr>
          <w:ilvl w:val="0"/>
          <w:numId w:val="7"/>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культура классического Средневековья — 11-14 вв.</w:t>
      </w:r>
    </w:p>
    <w:p w:rsidR="00577401" w:rsidRPr="00C00D7B" w:rsidRDefault="00577401" w:rsidP="00C00D7B">
      <w:pPr>
        <w:numPr>
          <w:ilvl w:val="0"/>
          <w:numId w:val="7"/>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культура позднего Средневековья — 15-17 вв.</w:t>
      </w:r>
    </w:p>
    <w:p w:rsid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Последний период</w:t>
      </w:r>
      <w:bookmarkStart w:id="455" w:name="OCRUncertain0133"/>
      <w:r w:rsidRPr="00C00D7B">
        <w:rPr>
          <w:rFonts w:ascii="Times New Roman" w:hAnsi="Times New Roman"/>
          <w:sz w:val="28"/>
        </w:rPr>
        <w:t>,</w:t>
      </w:r>
      <w:bookmarkEnd w:id="455"/>
      <w:r w:rsidRPr="00C00D7B">
        <w:rPr>
          <w:rFonts w:ascii="Times New Roman" w:hAnsi="Times New Roman"/>
          <w:sz w:val="28"/>
        </w:rPr>
        <w:t xml:space="preserve"> в силу исключительности характерных для него культурных явлений, выделяют в самостоятельный этап - </w:t>
      </w:r>
      <w:r w:rsidRPr="00C00D7B">
        <w:rPr>
          <w:rFonts w:ascii="Times New Roman" w:hAnsi="Times New Roman"/>
          <w:b/>
          <w:bCs/>
          <w:sz w:val="28"/>
        </w:rPr>
        <w:t>Возрождение</w:t>
      </w:r>
      <w:r w:rsidRPr="00C00D7B">
        <w:rPr>
          <w:rFonts w:ascii="Times New Roman" w:hAnsi="Times New Roman"/>
          <w:sz w:val="28"/>
        </w:rPr>
        <w:t xml:space="preserve"> (Ренессанс).</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Важнейший и общий для всех этапов фактор, влиявший на культурную жизнь общества — </w:t>
      </w:r>
      <w:r w:rsidRPr="00C00D7B">
        <w:rPr>
          <w:rFonts w:ascii="Times New Roman" w:hAnsi="Times New Roman"/>
          <w:b/>
          <w:bCs/>
          <w:sz w:val="28"/>
        </w:rPr>
        <w:t>христианская церковь</w:t>
      </w:r>
      <w:r w:rsidRPr="00C00D7B">
        <w:rPr>
          <w:rFonts w:ascii="Times New Roman" w:hAnsi="Times New Roman"/>
          <w:sz w:val="28"/>
        </w:rPr>
        <w:t>. Церковь учила, что человек от природы слаб и склонен к греху; поэтому без помощи церкви он не может получить спасение: именно церковь и только она есть необходимый посредник между Богом и человеком. Спасение было обещано всем, кто следовал христианским заповедям и тем самым приближался к Христу. Однако Господь - главная ценность мира - находился за границей реального бытия, поэтому люди считали себя странниками на земле, цель жизни которых - достичь обители Бога. Ориентация на человека объявлялась неверной, поскольку любой человек являлся частью всего лишь земного, а не божественного мира. Отсюда и земные благ</w:t>
      </w:r>
      <w:bookmarkStart w:id="456" w:name="OCRUncertain384"/>
      <w:r w:rsidRPr="00C00D7B">
        <w:rPr>
          <w:rFonts w:ascii="Times New Roman" w:hAnsi="Times New Roman"/>
          <w:sz w:val="28"/>
        </w:rPr>
        <w:t>а</w:t>
      </w:r>
      <w:bookmarkEnd w:id="456"/>
      <w:r w:rsidRPr="00C00D7B">
        <w:rPr>
          <w:rFonts w:ascii="Times New Roman" w:hAnsi="Times New Roman"/>
          <w:sz w:val="28"/>
        </w:rPr>
        <w:t xml:space="preserve"> выступали не самоцелью, а средством для культивирования ценностей неземных. Провозглашался культ аскетизма, также желательной линией поведения становилось стремление к самопожертвованию во имя веры -</w:t>
      </w:r>
      <w:r w:rsidR="00C00D7B">
        <w:rPr>
          <w:rFonts w:ascii="Times New Roman" w:hAnsi="Times New Roman"/>
          <w:sz w:val="28"/>
        </w:rPr>
        <w:t xml:space="preserve"> </w:t>
      </w:r>
      <w:r w:rsidRPr="00C00D7B">
        <w:rPr>
          <w:rFonts w:ascii="Times New Roman" w:hAnsi="Times New Roman"/>
          <w:sz w:val="28"/>
        </w:rPr>
        <w:t xml:space="preserve">важнейшие черты средневековой христианской культуры.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Христианство стало официальной религией в Римской империи в четвертом веке до н.э. После раздела империи христианство одинаково утвердилось утвердилось и в Западной, и в Восточной ее частях. Однако между Западной (западноевропейской) и Восточной (византийской) церквями постепенно накапливались разногласия. В </w:t>
      </w:r>
      <w:smartTag w:uri="urn:schemas-microsoft-com:office:smarttags" w:element="metricconverter">
        <w:smartTagPr>
          <w:attr w:name="ProductID" w:val="1054 г"/>
        </w:smartTagPr>
        <w:r w:rsidRPr="00C00D7B">
          <w:rPr>
            <w:rFonts w:ascii="Times New Roman" w:hAnsi="Times New Roman"/>
            <w:sz w:val="28"/>
          </w:rPr>
          <w:t>1054 г</w:t>
        </w:r>
      </w:smartTag>
      <w:r w:rsidRPr="00C00D7B">
        <w:rPr>
          <w:rFonts w:ascii="Times New Roman" w:hAnsi="Times New Roman"/>
          <w:sz w:val="28"/>
        </w:rPr>
        <w:t xml:space="preserve">. произошло окончательное разделение Западной и Восточной церквей на </w:t>
      </w:r>
      <w:r w:rsidRPr="00C00D7B">
        <w:rPr>
          <w:rFonts w:ascii="Times New Roman" w:hAnsi="Times New Roman"/>
          <w:b/>
          <w:bCs/>
          <w:sz w:val="28"/>
        </w:rPr>
        <w:t>католическую</w:t>
      </w:r>
      <w:r w:rsidRPr="00C00D7B">
        <w:rPr>
          <w:rFonts w:ascii="Times New Roman" w:hAnsi="Times New Roman"/>
          <w:sz w:val="28"/>
        </w:rPr>
        <w:t xml:space="preserve"> и </w:t>
      </w:r>
      <w:r w:rsidRPr="00C00D7B">
        <w:rPr>
          <w:rFonts w:ascii="Times New Roman" w:hAnsi="Times New Roman"/>
          <w:b/>
          <w:bCs/>
          <w:sz w:val="28"/>
        </w:rPr>
        <w:t>православную</w:t>
      </w:r>
      <w:r w:rsidRPr="00C00D7B">
        <w:rPr>
          <w:rFonts w:ascii="Times New Roman" w:hAnsi="Times New Roman"/>
          <w:sz w:val="28"/>
        </w:rPr>
        <w:t xml:space="preserve"> (ортодоксальную)</w:t>
      </w:r>
      <w:r w:rsidRPr="00C00D7B">
        <w:rPr>
          <w:rFonts w:ascii="Times New Roman" w:hAnsi="Times New Roman"/>
          <w:b/>
          <w:bCs/>
          <w:sz w:val="28"/>
        </w:rPr>
        <w:t>.</w:t>
      </w:r>
      <w:r w:rsidRPr="00C00D7B">
        <w:rPr>
          <w:rFonts w:ascii="Times New Roman" w:hAnsi="Times New Roman"/>
          <w:sz w:val="28"/>
        </w:rPr>
        <w:t xml:space="preserve"> Формальным поводом для разделения церквей явился теоретический </w:t>
      </w:r>
      <w:r w:rsidRPr="00C00D7B">
        <w:rPr>
          <w:rFonts w:ascii="Times New Roman" w:hAnsi="Times New Roman"/>
          <w:b/>
          <w:bCs/>
          <w:sz w:val="28"/>
        </w:rPr>
        <w:t>спор о филио-кве</w:t>
      </w:r>
      <w:r w:rsidRPr="00C00D7B">
        <w:rPr>
          <w:rFonts w:ascii="Times New Roman" w:hAnsi="Times New Roman"/>
          <w:sz w:val="28"/>
        </w:rPr>
        <w:t xml:space="preserve"> — вопрос о том, от кого исходит Дух Святой. Западная (католическая) церковь утверждала, что Дух Святой исходит как от Бога-Отца, так и от Бога-Сына, совечных и соравных друг другу. Восточная (православная) настаивала, что источник Бога Духа — только Бог-Отец. Разделение церквей, берущее начало в эпоху Средневековье, сохраняется и в современном мире. </w:t>
      </w:r>
    </w:p>
    <w:p w:rsidR="00745F2E" w:rsidRDefault="00745F2E" w:rsidP="00C00D7B">
      <w:pPr>
        <w:suppressAutoHyphens/>
        <w:spacing w:after="0" w:line="360" w:lineRule="auto"/>
        <w:ind w:firstLine="709"/>
        <w:jc w:val="both"/>
        <w:rPr>
          <w:rFonts w:ascii="Times New Roman" w:hAnsi="Times New Roman"/>
          <w:b/>
          <w:bCs/>
          <w:sz w:val="28"/>
          <w:lang w:val="en-US"/>
        </w:rPr>
      </w:pPr>
      <w:bookmarkStart w:id="457" w:name="OCRUncertain382"/>
      <w:bookmarkEnd w:id="457"/>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Раннее Средневековье</w:t>
      </w:r>
    </w:p>
    <w:p w:rsidR="00745F2E" w:rsidRDefault="00745F2E" w:rsidP="00C00D7B">
      <w:pPr>
        <w:suppressAutoHyphens/>
        <w:spacing w:after="0" w:line="360" w:lineRule="auto"/>
        <w:ind w:firstLine="709"/>
        <w:jc w:val="both"/>
        <w:rPr>
          <w:rFonts w:ascii="Times New Roman" w:hAnsi="Times New Roman"/>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Наиболее прямое и сильное влияние на жизнь общества христианство оказывало в раннее средневековье. В Западной Европе церковь заняла особое положение, при котором римский папа обладал важными политическими полномочиями. Римские епископы, с четвертого века именовавшиеся папами, присвоили себе важные политические функции. Они утверждали королей и императоров в их сане, они же могли предать их </w:t>
      </w:r>
      <w:r w:rsidRPr="00C00D7B">
        <w:rPr>
          <w:rFonts w:ascii="Times New Roman" w:hAnsi="Times New Roman"/>
          <w:b/>
          <w:bCs/>
          <w:sz w:val="28"/>
        </w:rPr>
        <w:t>анафеме</w:t>
      </w:r>
      <w:r w:rsidRPr="00C00D7B">
        <w:rPr>
          <w:rFonts w:ascii="Times New Roman" w:hAnsi="Times New Roman"/>
          <w:sz w:val="28"/>
        </w:rPr>
        <w:t xml:space="preserve"> и отлучить их от церкви — в раннехристианской Европе это было страшным наказанием.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Ко времени раннего Средневековья относится возникновение </w:t>
      </w:r>
      <w:r w:rsidRPr="00C00D7B">
        <w:rPr>
          <w:rFonts w:ascii="Times New Roman" w:hAnsi="Times New Roman"/>
          <w:b/>
          <w:bCs/>
          <w:sz w:val="28"/>
        </w:rPr>
        <w:t>ересей</w:t>
      </w:r>
      <w:r w:rsidRPr="00C00D7B">
        <w:rPr>
          <w:rFonts w:ascii="Times New Roman" w:hAnsi="Times New Roman"/>
          <w:sz w:val="28"/>
        </w:rPr>
        <w:t xml:space="preserve"> — от греческого hairesis — особое вероучение. Наиболее широко распространенными были </w:t>
      </w:r>
      <w:r w:rsidRPr="00C00D7B">
        <w:rPr>
          <w:rFonts w:ascii="Times New Roman" w:hAnsi="Times New Roman"/>
          <w:b/>
          <w:bCs/>
          <w:sz w:val="28"/>
        </w:rPr>
        <w:t>несторианство</w:t>
      </w:r>
      <w:r w:rsidRPr="00C00D7B">
        <w:rPr>
          <w:rFonts w:ascii="Times New Roman" w:hAnsi="Times New Roman"/>
          <w:sz w:val="28"/>
        </w:rPr>
        <w:t xml:space="preserve">, сторонники которого отрицали догмат о божественной сущности Христа, и </w:t>
      </w:r>
      <w:r w:rsidRPr="00C00D7B">
        <w:rPr>
          <w:rFonts w:ascii="Times New Roman" w:hAnsi="Times New Roman"/>
          <w:b/>
          <w:bCs/>
          <w:sz w:val="28"/>
        </w:rPr>
        <w:t>монофизитство</w:t>
      </w:r>
      <w:r w:rsidRPr="00C00D7B">
        <w:rPr>
          <w:rFonts w:ascii="Times New Roman" w:hAnsi="Times New Roman"/>
          <w:sz w:val="28"/>
        </w:rPr>
        <w:t xml:space="preserve">, которое, напротив, видело в Христе только Бога, и отрицало в нем человеческую природу. Для борьбы с ересями была учреждена </w:t>
      </w:r>
      <w:r w:rsidRPr="00C00D7B">
        <w:rPr>
          <w:rFonts w:ascii="Times New Roman" w:hAnsi="Times New Roman"/>
          <w:b/>
          <w:bCs/>
          <w:sz w:val="28"/>
        </w:rPr>
        <w:t>инквизиция</w:t>
      </w:r>
      <w:r w:rsidRPr="00C00D7B">
        <w:rPr>
          <w:rFonts w:ascii="Times New Roman" w:hAnsi="Times New Roman"/>
          <w:sz w:val="28"/>
        </w:rPr>
        <w:t xml:space="preserve"> — от латинского ingusitio — розыск, которая действовала как церковный суд.</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Огромную роль в раннехристианской Европе играли </w:t>
      </w:r>
      <w:r w:rsidRPr="00C00D7B">
        <w:rPr>
          <w:rFonts w:ascii="Times New Roman" w:hAnsi="Times New Roman"/>
          <w:b/>
          <w:bCs/>
          <w:sz w:val="28"/>
        </w:rPr>
        <w:t>монастыри</w:t>
      </w:r>
      <w:r w:rsidRPr="00C00D7B">
        <w:rPr>
          <w:rFonts w:ascii="Times New Roman" w:hAnsi="Times New Roman"/>
          <w:sz w:val="28"/>
        </w:rPr>
        <w:t xml:space="preserve"> — центры культурной жизни, определявшие систему образования. Наиболее известные монашеские ордена - </w:t>
      </w:r>
      <w:r w:rsidRPr="00C00D7B">
        <w:rPr>
          <w:rFonts w:ascii="Times New Roman" w:hAnsi="Times New Roman"/>
          <w:b/>
          <w:bCs/>
          <w:sz w:val="28"/>
        </w:rPr>
        <w:t>доминиканский</w:t>
      </w:r>
      <w:r w:rsidRPr="00C00D7B">
        <w:rPr>
          <w:rFonts w:ascii="Times New Roman" w:hAnsi="Times New Roman"/>
          <w:sz w:val="28"/>
        </w:rPr>
        <w:t xml:space="preserve"> и </w:t>
      </w:r>
      <w:r w:rsidRPr="00C00D7B">
        <w:rPr>
          <w:rFonts w:ascii="Times New Roman" w:hAnsi="Times New Roman"/>
          <w:b/>
          <w:bCs/>
          <w:sz w:val="28"/>
        </w:rPr>
        <w:t>францисканский.</w:t>
      </w:r>
      <w:r w:rsidRPr="00C00D7B">
        <w:rPr>
          <w:rFonts w:ascii="Times New Roman" w:hAnsi="Times New Roman"/>
          <w:sz w:val="28"/>
        </w:rPr>
        <w:t xml:space="preserve"> При крупных монастырях создавались школы, в которых преподавались </w:t>
      </w:r>
      <w:r w:rsidRPr="00C00D7B">
        <w:rPr>
          <w:rFonts w:ascii="Times New Roman" w:hAnsi="Times New Roman"/>
          <w:b/>
          <w:bCs/>
          <w:sz w:val="28"/>
        </w:rPr>
        <w:t>«семь свободных искусств»</w:t>
      </w:r>
      <w:r w:rsidRPr="00C00D7B">
        <w:rPr>
          <w:rFonts w:ascii="Times New Roman" w:hAnsi="Times New Roman"/>
          <w:sz w:val="28"/>
        </w:rPr>
        <w:t xml:space="preserve"> - грамматика, риторика, диалектика, арифметика, геометрия, астрономия и музыка. Были и низшие церковные школы, в которых учили молитвам, церковному пению, латыни, письму и таблице умножения. Светских школ почти не было. Мало было и учебников: книги писались от руки и стоили чрезвычайно дорого. Низким был уровень грамотности.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 раннее Средневековье изобразительные искусства полностью</w:t>
      </w:r>
      <w:r w:rsidR="00C00D7B">
        <w:rPr>
          <w:rFonts w:ascii="Times New Roman" w:hAnsi="Times New Roman"/>
          <w:sz w:val="28"/>
        </w:rPr>
        <w:t xml:space="preserve"> </w:t>
      </w:r>
      <w:r w:rsidRPr="00C00D7B">
        <w:rPr>
          <w:rFonts w:ascii="Times New Roman" w:hAnsi="Times New Roman"/>
          <w:sz w:val="28"/>
        </w:rPr>
        <w:t>подчинялись идее божественного служения. Самым популярным художественным стилем</w:t>
      </w:r>
      <w:r w:rsidR="00C00D7B">
        <w:rPr>
          <w:rFonts w:ascii="Times New Roman" w:hAnsi="Times New Roman"/>
          <w:sz w:val="28"/>
        </w:rPr>
        <w:t xml:space="preserve"> </w:t>
      </w:r>
      <w:r w:rsidRPr="00C00D7B">
        <w:rPr>
          <w:rFonts w:ascii="Times New Roman" w:hAnsi="Times New Roman"/>
          <w:sz w:val="28"/>
        </w:rPr>
        <w:t xml:space="preserve">был </w:t>
      </w:r>
      <w:r w:rsidRPr="00C00D7B">
        <w:rPr>
          <w:rFonts w:ascii="Times New Roman" w:hAnsi="Times New Roman"/>
          <w:b/>
          <w:bCs/>
          <w:sz w:val="28"/>
        </w:rPr>
        <w:t xml:space="preserve">романский </w:t>
      </w:r>
      <w:r w:rsidRPr="00C00D7B">
        <w:rPr>
          <w:rFonts w:ascii="Times New Roman" w:hAnsi="Times New Roman"/>
          <w:sz w:val="28"/>
        </w:rPr>
        <w:t xml:space="preserve">— стиль крепостной архитектуры.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Для романского стиля характерны суровая массивность форм, узкие оконные проемы, высокие башни, росписи, рельефы, отказ от реализма в трактовке природы</w:t>
      </w:r>
      <w:r w:rsidR="00C00D7B">
        <w:rPr>
          <w:rFonts w:ascii="Times New Roman" w:hAnsi="Times New Roman"/>
          <w:sz w:val="28"/>
        </w:rPr>
        <w:t xml:space="preserve"> </w:t>
      </w:r>
      <w:r w:rsidRPr="00C00D7B">
        <w:rPr>
          <w:rFonts w:ascii="Times New Roman" w:hAnsi="Times New Roman"/>
          <w:sz w:val="28"/>
        </w:rPr>
        <w:t xml:space="preserve">и изображении человеческого тела, плоскостное двухмерное изображение, нарушение пропорций фигур. </w:t>
      </w:r>
    </w:p>
    <w:p w:rsidR="00745F2E" w:rsidRDefault="00745F2E" w:rsidP="00C00D7B">
      <w:pPr>
        <w:suppressAutoHyphens/>
        <w:spacing w:after="0" w:line="360" w:lineRule="auto"/>
        <w:ind w:firstLine="709"/>
        <w:jc w:val="both"/>
        <w:rPr>
          <w:rFonts w:ascii="Times New Roman" w:hAnsi="Times New Roman"/>
          <w:b/>
          <w:bCs/>
          <w:sz w:val="28"/>
          <w:lang w:val="en-US"/>
        </w:rPr>
      </w:pPr>
    </w:p>
    <w:p w:rsidR="00577401" w:rsidRP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Классическое</w:t>
      </w:r>
      <w:r w:rsidR="00C00D7B">
        <w:rPr>
          <w:rFonts w:ascii="Times New Roman" w:hAnsi="Times New Roman"/>
          <w:b/>
          <w:bCs/>
          <w:sz w:val="28"/>
        </w:rPr>
        <w:t xml:space="preserve"> </w:t>
      </w:r>
      <w:r w:rsidRPr="00C00D7B">
        <w:rPr>
          <w:rFonts w:ascii="Times New Roman" w:hAnsi="Times New Roman"/>
          <w:b/>
          <w:bCs/>
          <w:sz w:val="28"/>
        </w:rPr>
        <w:t>Средневековье</w:t>
      </w:r>
    </w:p>
    <w:p w:rsidR="00745F2E" w:rsidRDefault="00745F2E" w:rsidP="00C00D7B">
      <w:pPr>
        <w:suppressAutoHyphens/>
        <w:spacing w:after="0" w:line="360" w:lineRule="auto"/>
        <w:ind w:firstLine="709"/>
        <w:jc w:val="both"/>
        <w:rPr>
          <w:rFonts w:ascii="Times New Roman" w:hAnsi="Times New Roman"/>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Церковь по-прежнему определяла общественную идеологию. Уже обладая огромными богатствами, она продолжала увеличивать их, в частности, продавая </w:t>
      </w:r>
      <w:r w:rsidRPr="00C00D7B">
        <w:rPr>
          <w:rFonts w:ascii="Times New Roman" w:hAnsi="Times New Roman"/>
          <w:b/>
          <w:bCs/>
          <w:sz w:val="28"/>
        </w:rPr>
        <w:t>индульгенции</w:t>
      </w:r>
      <w:r w:rsidRPr="00C00D7B">
        <w:rPr>
          <w:rFonts w:ascii="Times New Roman" w:hAnsi="Times New Roman"/>
          <w:sz w:val="28"/>
        </w:rPr>
        <w:t xml:space="preserve"> — свидетельства об отпущении грехов — полном или частичном. Оставались сильными и ее позиции в образовании, однако ее прежняя полная монополия в этой сфере была нарушена. Это связано с появлением светских школ, особенно распространенные в Англии. 10-11 веках появляются первые </w:t>
      </w:r>
      <w:r w:rsidRPr="00C00D7B">
        <w:rPr>
          <w:rFonts w:ascii="Times New Roman" w:hAnsi="Times New Roman"/>
          <w:b/>
          <w:bCs/>
          <w:sz w:val="28"/>
        </w:rPr>
        <w:t>университеты</w:t>
      </w:r>
      <w:r w:rsidRPr="00C00D7B">
        <w:rPr>
          <w:rFonts w:ascii="Times New Roman" w:hAnsi="Times New Roman"/>
          <w:sz w:val="28"/>
        </w:rPr>
        <w:t>. Все университеты имели в своем составе четыре факультета — философский (или богословский), юридический, медицинский и подготовительный (артистический, так как на нем преподавали «семь свободных искусств»).</w:t>
      </w:r>
      <w:r w:rsidR="00C00D7B">
        <w:rPr>
          <w:rFonts w:ascii="Times New Roman" w:hAnsi="Times New Roman"/>
          <w:sz w:val="28"/>
        </w:rPr>
        <w:t xml:space="preserve"> </w:t>
      </w:r>
      <w:r w:rsidRPr="00C00D7B">
        <w:rPr>
          <w:rFonts w:ascii="Times New Roman" w:hAnsi="Times New Roman"/>
          <w:sz w:val="28"/>
        </w:rPr>
        <w:t xml:space="preserve">Преподавание во всех западноевропейских странах велось на латыни; упор делался на теоретические дискуссии, а опыт, как метод познания, недооценивался. Главной целью науки — </w:t>
      </w:r>
      <w:r w:rsidRPr="00C00D7B">
        <w:rPr>
          <w:rFonts w:ascii="Times New Roman" w:hAnsi="Times New Roman"/>
          <w:b/>
          <w:bCs/>
          <w:sz w:val="28"/>
        </w:rPr>
        <w:t>схоластики</w:t>
      </w:r>
      <w:r w:rsidRPr="00C00D7B">
        <w:rPr>
          <w:rFonts w:ascii="Times New Roman" w:hAnsi="Times New Roman"/>
          <w:sz w:val="28"/>
        </w:rPr>
        <w:t xml:space="preserve"> считалось не преобразование природы, а стремление понять сотворенный Богом мир.</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Тем не менее, развивались и естественнонаучные знания — химия, физика, астрономия. Этому способствовал рост городов и появление городской культуры, гораздо более светской по характеру. Как итог</w:t>
      </w:r>
      <w:r w:rsidR="00C00D7B">
        <w:rPr>
          <w:rFonts w:ascii="Times New Roman" w:hAnsi="Times New Roman"/>
          <w:sz w:val="28"/>
        </w:rPr>
        <w:t xml:space="preserve"> </w:t>
      </w:r>
      <w:r w:rsidRPr="00C00D7B">
        <w:rPr>
          <w:rFonts w:ascii="Times New Roman" w:hAnsi="Times New Roman"/>
          <w:sz w:val="28"/>
        </w:rPr>
        <w:t xml:space="preserve">- складываются новые литературные жанры - </w:t>
      </w:r>
      <w:r w:rsidRPr="00C00D7B">
        <w:rPr>
          <w:rFonts w:ascii="Times New Roman" w:hAnsi="Times New Roman"/>
          <w:b/>
          <w:bCs/>
          <w:sz w:val="28"/>
        </w:rPr>
        <w:t>ученая поэзия</w:t>
      </w:r>
      <w:r w:rsidRPr="00C00D7B">
        <w:rPr>
          <w:rFonts w:ascii="Times New Roman" w:hAnsi="Times New Roman"/>
          <w:sz w:val="28"/>
        </w:rPr>
        <w:t xml:space="preserve">, </w:t>
      </w:r>
      <w:r w:rsidRPr="00C00D7B">
        <w:rPr>
          <w:rFonts w:ascii="Times New Roman" w:hAnsi="Times New Roman"/>
          <w:b/>
          <w:bCs/>
          <w:sz w:val="28"/>
        </w:rPr>
        <w:t>поэзия вагантов</w:t>
      </w:r>
      <w:r w:rsidRPr="00C00D7B">
        <w:rPr>
          <w:rFonts w:ascii="Times New Roman" w:hAnsi="Times New Roman"/>
          <w:sz w:val="28"/>
        </w:rPr>
        <w:t xml:space="preserve">, </w:t>
      </w:r>
      <w:r w:rsidRPr="00C00D7B">
        <w:rPr>
          <w:rFonts w:ascii="Times New Roman" w:hAnsi="Times New Roman"/>
          <w:b/>
          <w:bCs/>
          <w:sz w:val="28"/>
        </w:rPr>
        <w:t>лирика трубадуров,</w:t>
      </w:r>
      <w:r w:rsidR="00C00D7B">
        <w:rPr>
          <w:rFonts w:ascii="Times New Roman" w:hAnsi="Times New Roman"/>
          <w:b/>
          <w:bCs/>
          <w:sz w:val="28"/>
        </w:rPr>
        <w:t xml:space="preserve"> </w:t>
      </w:r>
      <w:r w:rsidRPr="00C00D7B">
        <w:rPr>
          <w:rFonts w:ascii="Times New Roman" w:hAnsi="Times New Roman"/>
          <w:b/>
          <w:bCs/>
          <w:sz w:val="28"/>
        </w:rPr>
        <w:t>новый сладостный стиль, хроники, рыцарская</w:t>
      </w:r>
      <w:r w:rsidR="00C00D7B">
        <w:rPr>
          <w:rFonts w:ascii="Times New Roman" w:hAnsi="Times New Roman"/>
          <w:b/>
          <w:bCs/>
          <w:sz w:val="28"/>
        </w:rPr>
        <w:t xml:space="preserve"> </w:t>
      </w:r>
      <w:r w:rsidRPr="00C00D7B">
        <w:rPr>
          <w:rFonts w:ascii="Times New Roman" w:hAnsi="Times New Roman"/>
          <w:b/>
          <w:bCs/>
          <w:sz w:val="28"/>
        </w:rPr>
        <w:t xml:space="preserve">литература, куртуазная повесть </w:t>
      </w:r>
      <w:r w:rsidRPr="00C00D7B">
        <w:rPr>
          <w:rFonts w:ascii="Times New Roman" w:hAnsi="Times New Roman"/>
          <w:sz w:val="28"/>
        </w:rPr>
        <w:t>и</w:t>
      </w:r>
      <w:r w:rsidRPr="00C00D7B">
        <w:rPr>
          <w:rFonts w:ascii="Times New Roman" w:hAnsi="Times New Roman"/>
          <w:b/>
          <w:bCs/>
          <w:sz w:val="28"/>
        </w:rPr>
        <w:t xml:space="preserve"> роман</w:t>
      </w:r>
      <w:r w:rsidRPr="00C00D7B">
        <w:rPr>
          <w:rFonts w:ascii="Times New Roman" w:hAnsi="Times New Roman"/>
          <w:sz w:val="28"/>
        </w:rPr>
        <w:t>. Развивается жонглерное и светское театральное искусство (моралите, фарс). Жонглеры выступали на ярмарках, свадьбах, крестинах и пользовались большой популярностью в народе.</w:t>
      </w:r>
      <w:r w:rsidR="00C00D7B">
        <w:rPr>
          <w:rFonts w:ascii="Times New Roman" w:hAnsi="Times New Roman"/>
          <w:sz w:val="28"/>
        </w:rPr>
        <w:t xml:space="preserve"> </w:t>
      </w:r>
      <w:r w:rsidRPr="00C00D7B">
        <w:rPr>
          <w:rFonts w:ascii="Times New Roman" w:hAnsi="Times New Roman"/>
          <w:sz w:val="28"/>
        </w:rPr>
        <w:t>Впервые ставятся первые пьесы на родных языках. Театральные действия стали разыгрываться уже не в церкви, а на городских площадях, роли все чаще исполняли горожане, а сюжеты для представлений все чаще брались из обыденной городской жизни.</w:t>
      </w:r>
      <w:r w:rsidR="004C73A5" w:rsidRPr="004C73A5">
        <w:rPr>
          <w:rFonts w:ascii="Times New Roman" w:hAnsi="Times New Roman"/>
          <w:sz w:val="28"/>
        </w:rPr>
        <w:t xml:space="preserve"> </w:t>
      </w:r>
      <w:r w:rsidRPr="00C00D7B">
        <w:rPr>
          <w:rFonts w:ascii="Times New Roman" w:hAnsi="Times New Roman"/>
          <w:sz w:val="28"/>
        </w:rPr>
        <w:t xml:space="preserve">Основным художественным стилем становится </w:t>
      </w:r>
      <w:r w:rsidRPr="00C00D7B">
        <w:rPr>
          <w:rFonts w:ascii="Times New Roman" w:hAnsi="Times New Roman"/>
          <w:b/>
          <w:bCs/>
          <w:sz w:val="28"/>
        </w:rPr>
        <w:t>готический</w:t>
      </w:r>
      <w:r w:rsidRPr="00C00D7B">
        <w:rPr>
          <w:rFonts w:ascii="Times New Roman" w:hAnsi="Times New Roman"/>
          <w:sz w:val="28"/>
        </w:rPr>
        <w:t xml:space="preserve">, появившийся в 12 веке. Основные черты готического стиля в архитектуре — тонкие стены, не являющиеся больше несущими элементами конструкции, стрельчатые арки, опирающиеся на столбы, гигантские ажурные башни, огромные окна с многоцветными витражами, изогнутые статуи, сложный орнамент, устремленность здания ввысь, к Богу. </w:t>
      </w:r>
      <w:r w:rsidR="00745F2E" w:rsidRPr="00C00D7B">
        <w:rPr>
          <w:rFonts w:ascii="Times New Roman" w:hAnsi="Times New Roman"/>
          <w:sz w:val="28"/>
        </w:rPr>
        <w:t>С</w:t>
      </w:r>
      <w:r w:rsidRPr="00C00D7B">
        <w:rPr>
          <w:rFonts w:ascii="Times New Roman" w:hAnsi="Times New Roman"/>
          <w:sz w:val="28"/>
        </w:rPr>
        <w:t>кульптуре и живописи готический стиль проявился в большем, чем раньше, реализме в изображении, расширении интереса к окружающему миру и природе, в стремлении показать богатство переживаний и тонкость чувств человека. Ярче и богаче становилась гамма красок, и все отчетливее сказывалось влияние античности. Итак, средневековая культура заложила фундамент для формирования западноевропейского типа цивилизации на основе христианских ценностей и</w:t>
      </w:r>
      <w:r w:rsidR="00C00D7B">
        <w:rPr>
          <w:rFonts w:ascii="Times New Roman" w:hAnsi="Times New Roman"/>
          <w:sz w:val="28"/>
        </w:rPr>
        <w:t xml:space="preserve"> </w:t>
      </w:r>
      <w:r w:rsidRPr="00C00D7B">
        <w:rPr>
          <w:rFonts w:ascii="Times New Roman" w:hAnsi="Times New Roman"/>
          <w:sz w:val="28"/>
        </w:rPr>
        <w:t>привела к появлению блестящей культуры эпохи Возрождения.</w:t>
      </w:r>
    </w:p>
    <w:p w:rsidR="004C73A5" w:rsidRDefault="004C73A5">
      <w:pPr>
        <w:rPr>
          <w:rFonts w:ascii="Times New Roman" w:hAnsi="Times New Roman"/>
          <w:b/>
          <w:sz w:val="28"/>
        </w:rPr>
      </w:pPr>
      <w:r>
        <w:rPr>
          <w:rFonts w:ascii="Times New Roman" w:hAnsi="Times New Roman"/>
          <w:b/>
          <w:sz w:val="28"/>
        </w:rPr>
        <w:br w:type="page"/>
      </w:r>
    </w:p>
    <w:p w:rsidR="00577401" w:rsidRPr="00C00D7B" w:rsidRDefault="00577401" w:rsidP="00C00D7B">
      <w:pPr>
        <w:suppressAutoHyphens/>
        <w:spacing w:after="0" w:line="360" w:lineRule="auto"/>
        <w:ind w:firstLine="709"/>
        <w:jc w:val="both"/>
        <w:rPr>
          <w:rFonts w:ascii="Times New Roman" w:hAnsi="Times New Roman"/>
          <w:b/>
          <w:sz w:val="28"/>
        </w:rPr>
      </w:pPr>
      <w:r w:rsidRPr="00C00D7B">
        <w:rPr>
          <w:rFonts w:ascii="Times New Roman" w:hAnsi="Times New Roman"/>
          <w:b/>
          <w:sz w:val="28"/>
        </w:rPr>
        <w:t>Западноевропейская культура эпохи Возрождения</w:t>
      </w:r>
    </w:p>
    <w:p w:rsidR="004C73A5" w:rsidRDefault="004C73A5" w:rsidP="00C00D7B">
      <w:pPr>
        <w:suppressAutoHyphens/>
        <w:spacing w:after="0" w:line="360" w:lineRule="auto"/>
        <w:ind w:firstLine="709"/>
        <w:jc w:val="both"/>
        <w:rPr>
          <w:rFonts w:ascii="Times New Roman" w:hAnsi="Times New Roman"/>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 конце 14-начале 15 вв. в Европе начала формироваться новая культура, по отношению к которой используют термин культура Возрождения. </w:t>
      </w:r>
      <w:bookmarkStart w:id="458" w:name="OCRUncertain0042"/>
      <w:r w:rsidRPr="00C00D7B">
        <w:rPr>
          <w:rFonts w:ascii="Times New Roman" w:hAnsi="Times New Roman"/>
          <w:sz w:val="28"/>
        </w:rPr>
        <w:t>Т</w:t>
      </w:r>
      <w:bookmarkEnd w:id="458"/>
      <w:r w:rsidRPr="00C00D7B">
        <w:rPr>
          <w:rFonts w:ascii="Times New Roman" w:hAnsi="Times New Roman"/>
          <w:sz w:val="28"/>
        </w:rPr>
        <w:t>ермин Возрождение указывает на связь новой культуры с Античностью, восстановление ее принципов и образцов, прежде всего идеала прекрасного, гармоничного человека. В центре внимания деятелей Возрождения, таким образом, был человек, поэтому мировоззрение носителей этой культуры обозначают термином «</w:t>
      </w:r>
      <w:r w:rsidRPr="00C00D7B">
        <w:rPr>
          <w:rFonts w:ascii="Times New Roman" w:hAnsi="Times New Roman"/>
          <w:b/>
          <w:bCs/>
          <w:sz w:val="28"/>
        </w:rPr>
        <w:t>гуманистическое</w:t>
      </w:r>
      <w:r w:rsidRPr="00C00D7B">
        <w:rPr>
          <w:rFonts w:ascii="Times New Roman" w:hAnsi="Times New Roman"/>
          <w:sz w:val="28"/>
        </w:rPr>
        <w:t xml:space="preserve">».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Гуманисты полагали, что в человеке важны не происхождение, а его личные качества — ум, достоинство, воля, образованность. Идеалом признавалась сильная, всесторонне развитая личность, человек-творец самого себя и своей судьбы, человек - смертный бог. Он сам исследует мир и наслаждается им. Наслаждение земным бытием — непременная часть культуры Возрождения. Какая же роль здесь отводилась христианскому Богу? Гуманисты, разумеется, не отрицали его существования, но считали, что после сотворения мира Бог больше не вмешивается в дела людей.</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У истоков культуры Возрождения стояли гуманисты Италии — Данте Алигьери, автор «Божественной комедии», Франческо Петрарка и Джованни Боккаччо, создатели литературного итальянского языка, живописцы Боттичелли, Джотто и Мазаччо, скульпторы Донателло, архитектор Брунеллески.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На смену раннему пришло</w:t>
      </w:r>
      <w:r w:rsidR="00C00D7B">
        <w:rPr>
          <w:rFonts w:ascii="Times New Roman" w:hAnsi="Times New Roman"/>
          <w:sz w:val="28"/>
        </w:rPr>
        <w:t xml:space="preserve"> </w:t>
      </w:r>
      <w:r w:rsidRPr="00C00D7B">
        <w:rPr>
          <w:rFonts w:ascii="Times New Roman" w:hAnsi="Times New Roman"/>
          <w:b/>
          <w:bCs/>
          <w:sz w:val="28"/>
        </w:rPr>
        <w:t xml:space="preserve">Высокое Возрождение — </w:t>
      </w:r>
      <w:r w:rsidRPr="00C00D7B">
        <w:rPr>
          <w:rFonts w:ascii="Times New Roman" w:hAnsi="Times New Roman"/>
          <w:sz w:val="28"/>
        </w:rPr>
        <w:t>время наивысшего расцвета гуманистической культуры Италии. Этот п</w:t>
      </w:r>
      <w:bookmarkStart w:id="459" w:name="OCRUncertain1312"/>
      <w:r w:rsidRPr="00C00D7B">
        <w:rPr>
          <w:rFonts w:ascii="Times New Roman" w:hAnsi="Times New Roman"/>
          <w:sz w:val="28"/>
        </w:rPr>
        <w:t>ериод</w:t>
      </w:r>
      <w:bookmarkEnd w:id="459"/>
      <w:r w:rsidRPr="00C00D7B">
        <w:rPr>
          <w:rFonts w:ascii="Times New Roman" w:hAnsi="Times New Roman"/>
          <w:sz w:val="28"/>
        </w:rPr>
        <w:t xml:space="preserve"> был связа</w:t>
      </w:r>
      <w:bookmarkStart w:id="460" w:name="OCRUncertain1342"/>
      <w:r w:rsidRPr="00C00D7B">
        <w:rPr>
          <w:rFonts w:ascii="Times New Roman" w:hAnsi="Times New Roman"/>
          <w:sz w:val="28"/>
        </w:rPr>
        <w:t>н</w:t>
      </w:r>
      <w:bookmarkEnd w:id="460"/>
      <w:r w:rsidRPr="00C00D7B">
        <w:rPr>
          <w:rFonts w:ascii="Times New Roman" w:hAnsi="Times New Roman"/>
          <w:sz w:val="28"/>
        </w:rPr>
        <w:t xml:space="preserve"> с </w:t>
      </w:r>
      <w:bookmarkStart w:id="461" w:name="OCRUncertain1352"/>
      <w:r w:rsidRPr="00C00D7B">
        <w:rPr>
          <w:rFonts w:ascii="Times New Roman" w:hAnsi="Times New Roman"/>
          <w:sz w:val="28"/>
        </w:rPr>
        <w:t>именами</w:t>
      </w:r>
      <w:bookmarkEnd w:id="461"/>
      <w:r w:rsidRPr="00C00D7B">
        <w:rPr>
          <w:rFonts w:ascii="Times New Roman" w:hAnsi="Times New Roman"/>
          <w:b/>
          <w:bCs/>
          <w:sz w:val="28"/>
        </w:rPr>
        <w:t>т</w:t>
      </w:r>
      <w:bookmarkStart w:id="462" w:name="OCRUncertain1362"/>
      <w:r w:rsidRPr="00C00D7B">
        <w:rPr>
          <w:rFonts w:ascii="Times New Roman" w:hAnsi="Times New Roman"/>
          <w:b/>
          <w:bCs/>
          <w:sz w:val="28"/>
        </w:rPr>
        <w:t>р</w:t>
      </w:r>
      <w:bookmarkEnd w:id="462"/>
      <w:r w:rsidRPr="00C00D7B">
        <w:rPr>
          <w:rFonts w:ascii="Times New Roman" w:hAnsi="Times New Roman"/>
          <w:b/>
          <w:bCs/>
          <w:sz w:val="28"/>
        </w:rPr>
        <w:t>ех титанов</w:t>
      </w:r>
      <w:r w:rsidRPr="00C00D7B">
        <w:rPr>
          <w:rFonts w:ascii="Times New Roman" w:hAnsi="Times New Roman"/>
          <w:sz w:val="28"/>
        </w:rPr>
        <w:t>:</w:t>
      </w:r>
      <w:bookmarkStart w:id="463" w:name="OCRUncertain1371"/>
      <w:r w:rsidRPr="00C00D7B">
        <w:rPr>
          <w:rFonts w:ascii="Times New Roman" w:hAnsi="Times New Roman"/>
          <w:sz w:val="28"/>
        </w:rPr>
        <w:t>Л</w:t>
      </w:r>
      <w:bookmarkStart w:id="464" w:name="OCRUncertain138"/>
      <w:bookmarkEnd w:id="463"/>
      <w:r w:rsidRPr="00C00D7B">
        <w:rPr>
          <w:rFonts w:ascii="Times New Roman" w:hAnsi="Times New Roman"/>
          <w:sz w:val="28"/>
        </w:rPr>
        <w:t>еонардо</w:t>
      </w:r>
      <w:bookmarkEnd w:id="464"/>
      <w:r w:rsidRPr="00C00D7B">
        <w:rPr>
          <w:rFonts w:ascii="Times New Roman" w:hAnsi="Times New Roman"/>
          <w:sz w:val="28"/>
        </w:rPr>
        <w:t xml:space="preserve"> да </w:t>
      </w:r>
      <w:bookmarkStart w:id="465" w:name="OCRUncertain1391"/>
      <w:r w:rsidRPr="00C00D7B">
        <w:rPr>
          <w:rFonts w:ascii="Times New Roman" w:hAnsi="Times New Roman"/>
          <w:sz w:val="28"/>
        </w:rPr>
        <w:t>Винчи,</w:t>
      </w:r>
      <w:bookmarkStart w:id="466" w:name="OCRUncertain1401"/>
      <w:bookmarkEnd w:id="465"/>
      <w:r w:rsidRPr="00C00D7B">
        <w:rPr>
          <w:rFonts w:ascii="Times New Roman" w:hAnsi="Times New Roman"/>
          <w:sz w:val="28"/>
        </w:rPr>
        <w:t>Рафаэля</w:t>
      </w:r>
      <w:bookmarkStart w:id="467" w:name="OCRUncertain141"/>
      <w:bookmarkEnd w:id="466"/>
      <w:r w:rsidRPr="00C00D7B">
        <w:rPr>
          <w:rFonts w:ascii="Times New Roman" w:hAnsi="Times New Roman"/>
          <w:sz w:val="28"/>
        </w:rPr>
        <w:t>Санти</w:t>
      </w:r>
      <w:bookmarkEnd w:id="467"/>
      <w:r w:rsidRPr="00C00D7B">
        <w:rPr>
          <w:rFonts w:ascii="Times New Roman" w:hAnsi="Times New Roman"/>
          <w:sz w:val="28"/>
        </w:rPr>
        <w:t xml:space="preserve"> и </w:t>
      </w:r>
      <w:bookmarkStart w:id="468" w:name="OCRUncertain1421"/>
      <w:r w:rsidRPr="00C00D7B">
        <w:rPr>
          <w:rFonts w:ascii="Times New Roman" w:hAnsi="Times New Roman"/>
          <w:sz w:val="28"/>
        </w:rPr>
        <w:t>Микеланджело</w:t>
      </w:r>
      <w:bookmarkStart w:id="469" w:name="OCRUncertain1431"/>
      <w:bookmarkEnd w:id="468"/>
      <w:r w:rsidRPr="00C00D7B">
        <w:rPr>
          <w:rFonts w:ascii="Times New Roman" w:hAnsi="Times New Roman"/>
          <w:sz w:val="28"/>
        </w:rPr>
        <w:t xml:space="preserve"> Буонаротти,</w:t>
      </w:r>
      <w:bookmarkEnd w:id="469"/>
      <w:r w:rsidRPr="00C00D7B">
        <w:rPr>
          <w:rFonts w:ascii="Times New Roman" w:hAnsi="Times New Roman"/>
          <w:sz w:val="28"/>
        </w:rPr>
        <w:t xml:space="preserve"> которые наиболее полно и ярко выразили свои представления и прекра</w:t>
      </w:r>
      <w:bookmarkStart w:id="470" w:name="OCRUncertain1441"/>
      <w:r w:rsidRPr="00C00D7B">
        <w:rPr>
          <w:rFonts w:ascii="Times New Roman" w:hAnsi="Times New Roman"/>
          <w:sz w:val="28"/>
        </w:rPr>
        <w:t>с</w:t>
      </w:r>
      <w:bookmarkEnd w:id="470"/>
      <w:r w:rsidRPr="00C00D7B">
        <w:rPr>
          <w:rFonts w:ascii="Times New Roman" w:hAnsi="Times New Roman"/>
          <w:sz w:val="28"/>
        </w:rPr>
        <w:t>ном и совершенном.Самые про</w:t>
      </w:r>
      <w:bookmarkStart w:id="471" w:name="OCRUncertain1461"/>
      <w:r w:rsidRPr="00C00D7B">
        <w:rPr>
          <w:rFonts w:ascii="Times New Roman" w:hAnsi="Times New Roman"/>
          <w:sz w:val="28"/>
        </w:rPr>
        <w:t>с</w:t>
      </w:r>
      <w:bookmarkEnd w:id="471"/>
      <w:r w:rsidRPr="00C00D7B">
        <w:rPr>
          <w:rFonts w:ascii="Times New Roman" w:hAnsi="Times New Roman"/>
          <w:sz w:val="28"/>
        </w:rPr>
        <w:t>лавленные произ</w:t>
      </w:r>
      <w:bookmarkStart w:id="472" w:name="OCRUncertain1471"/>
      <w:r w:rsidRPr="00C00D7B">
        <w:rPr>
          <w:rFonts w:ascii="Times New Roman" w:hAnsi="Times New Roman"/>
          <w:sz w:val="28"/>
        </w:rPr>
        <w:t>в</w:t>
      </w:r>
      <w:bookmarkEnd w:id="472"/>
      <w:r w:rsidRPr="00C00D7B">
        <w:rPr>
          <w:rFonts w:ascii="Times New Roman" w:hAnsi="Times New Roman"/>
          <w:sz w:val="28"/>
        </w:rPr>
        <w:t>едения Леонардо - "Тайная вечера", в которой в вы</w:t>
      </w:r>
      <w:bookmarkStart w:id="473" w:name="OCRUncertain1491"/>
      <w:r w:rsidRPr="00C00D7B">
        <w:rPr>
          <w:rFonts w:ascii="Times New Roman" w:hAnsi="Times New Roman"/>
          <w:sz w:val="28"/>
        </w:rPr>
        <w:t>с</w:t>
      </w:r>
      <w:bookmarkEnd w:id="473"/>
      <w:r w:rsidRPr="00C00D7B">
        <w:rPr>
          <w:rFonts w:ascii="Times New Roman" w:hAnsi="Times New Roman"/>
          <w:sz w:val="28"/>
        </w:rPr>
        <w:t>шей степени реал</w:t>
      </w:r>
      <w:bookmarkStart w:id="474" w:name="OCRUncertain1501"/>
      <w:r w:rsidRPr="00C00D7B">
        <w:rPr>
          <w:rFonts w:ascii="Times New Roman" w:hAnsi="Times New Roman"/>
          <w:sz w:val="28"/>
        </w:rPr>
        <w:t>и</w:t>
      </w:r>
      <w:bookmarkEnd w:id="474"/>
      <w:r w:rsidRPr="00C00D7B">
        <w:rPr>
          <w:rFonts w:ascii="Times New Roman" w:hAnsi="Times New Roman"/>
          <w:sz w:val="28"/>
        </w:rPr>
        <w:t xml:space="preserve">стично передал психическое состояние Христа и его учеников, а также знаменитая </w:t>
      </w:r>
      <w:bookmarkStart w:id="475" w:name="OCRUncertain1511"/>
      <w:r w:rsidRPr="00C00D7B">
        <w:rPr>
          <w:rFonts w:ascii="Times New Roman" w:hAnsi="Times New Roman"/>
          <w:sz w:val="28"/>
        </w:rPr>
        <w:t>"Джоконда",</w:t>
      </w:r>
      <w:bookmarkEnd w:id="475"/>
      <w:r w:rsidR="00C00D7B">
        <w:rPr>
          <w:rFonts w:ascii="Times New Roman" w:hAnsi="Times New Roman"/>
          <w:sz w:val="28"/>
        </w:rPr>
        <w:t xml:space="preserve"> </w:t>
      </w:r>
      <w:r w:rsidRPr="00C00D7B">
        <w:rPr>
          <w:rFonts w:ascii="Times New Roman" w:hAnsi="Times New Roman"/>
          <w:sz w:val="28"/>
        </w:rPr>
        <w:t xml:space="preserve">(Мона Лиза) - портрет </w:t>
      </w:r>
      <w:bookmarkStart w:id="476" w:name="OCRUncertain1521"/>
      <w:r w:rsidRPr="00C00D7B">
        <w:rPr>
          <w:rFonts w:ascii="Times New Roman" w:hAnsi="Times New Roman"/>
          <w:sz w:val="28"/>
        </w:rPr>
        <w:t>женщины</w:t>
      </w:r>
      <w:bookmarkEnd w:id="476"/>
      <w:r w:rsidRPr="00C00D7B">
        <w:rPr>
          <w:rFonts w:ascii="Times New Roman" w:hAnsi="Times New Roman"/>
          <w:sz w:val="28"/>
        </w:rPr>
        <w:t xml:space="preserve"> с загадочной улыбкой</w:t>
      </w:r>
      <w:bookmarkStart w:id="477" w:name="OCRUncertain1531"/>
      <w:r w:rsidRPr="00C00D7B">
        <w:rPr>
          <w:rFonts w:ascii="Times New Roman" w:hAnsi="Times New Roman"/>
          <w:sz w:val="28"/>
        </w:rPr>
        <w:t>.</w:t>
      </w:r>
      <w:bookmarkEnd w:id="477"/>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Творчество великого Рафаэля Санти, живописца и архитектора, проникнуто одухотворенностью, изяществом и лиризмом, стремление показать земное бытие человека в гармонии его духовных и физических сил. Для него</w:t>
      </w:r>
      <w:r w:rsidR="00C00D7B">
        <w:rPr>
          <w:rFonts w:ascii="Times New Roman" w:hAnsi="Times New Roman"/>
          <w:sz w:val="28"/>
        </w:rPr>
        <w:t xml:space="preserve"> </w:t>
      </w:r>
      <w:r w:rsidRPr="00C00D7B">
        <w:rPr>
          <w:rFonts w:ascii="Times New Roman" w:hAnsi="Times New Roman"/>
          <w:sz w:val="28"/>
        </w:rPr>
        <w:t xml:space="preserve">характерно безупречное чувство меры, ритма, пропорций.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Рафаэль — автор знаменитой «Сикстинской мадонны»: юная мадонна, легко ступая босыми ногами по облакам, несет людям своего крошечного сына, Младенца Христа, предчувствуя его гибель, скорбя об этом и понимая всю необходимость этой жертвы во имя искупления грехов человечества:</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Последним великим представителем культуры Высокого Возрождения был Микеланджело Буонаротти, гениальный и разносторонний скульптор, художник, архитектор и поэт. Ему присущи монументальность, пластичность и динамизм образов, преклонение перед человеческой красотой. Его скульптуры "Давид" и "Моисей", пронизанные гармонией духа и тела, утверждали высокий идеал гражданственности. В картине "Сотворение мира" Микеланджело воспел торжество гуманизма и жизни. Наряду с этим в его творчестве содержатся и трагические мотивы:</w:t>
      </w:r>
      <w:r w:rsidR="00C00D7B">
        <w:rPr>
          <w:rFonts w:ascii="Times New Roman" w:hAnsi="Times New Roman"/>
          <w:sz w:val="28"/>
        </w:rPr>
        <w:t xml:space="preserve"> </w:t>
      </w:r>
      <w:r w:rsidRPr="00C00D7B">
        <w:rPr>
          <w:rFonts w:ascii="Times New Roman" w:hAnsi="Times New Roman"/>
          <w:sz w:val="28"/>
        </w:rPr>
        <w:t>в фреске "Страшный суд" он показывает суетность всего земного и беспомощность человека перед судьбой.</w:t>
      </w:r>
    </w:p>
    <w:p w:rsidR="00577401" w:rsidRPr="00C00D7B" w:rsidRDefault="00577401" w:rsidP="00C00D7B">
      <w:pPr>
        <w:suppressAutoHyphens/>
        <w:spacing w:after="0" w:line="360" w:lineRule="auto"/>
        <w:ind w:firstLine="709"/>
        <w:jc w:val="both"/>
        <w:rPr>
          <w:rFonts w:ascii="Times New Roman" w:hAnsi="Times New Roman"/>
          <w:sz w:val="28"/>
        </w:rPr>
      </w:pPr>
    </w:p>
    <w:p w:rsidR="00577401" w:rsidRPr="00C00D7B" w:rsidRDefault="00577401" w:rsidP="00C00D7B">
      <w:pPr>
        <w:suppressAutoHyphens/>
        <w:spacing w:after="0" w:line="360" w:lineRule="auto"/>
        <w:ind w:firstLine="709"/>
        <w:jc w:val="both"/>
        <w:rPr>
          <w:rFonts w:ascii="Times New Roman" w:hAnsi="Times New Roman"/>
          <w:b/>
          <w:sz w:val="28"/>
        </w:rPr>
      </w:pPr>
      <w:r w:rsidRPr="00C00D7B">
        <w:rPr>
          <w:rFonts w:ascii="Times New Roman" w:hAnsi="Times New Roman"/>
          <w:b/>
          <w:sz w:val="28"/>
        </w:rPr>
        <w:t>Северный Ренессанс</w:t>
      </w:r>
    </w:p>
    <w:p w:rsidR="004C73A5" w:rsidRDefault="004C73A5" w:rsidP="00C00D7B">
      <w:pPr>
        <w:suppressAutoHyphens/>
        <w:spacing w:after="0" w:line="360" w:lineRule="auto"/>
        <w:ind w:firstLine="709"/>
        <w:jc w:val="both"/>
        <w:rPr>
          <w:rFonts w:ascii="Times New Roman" w:hAnsi="Times New Roman"/>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Термин </w:t>
      </w:r>
      <w:bookmarkStart w:id="478" w:name="OCRUncertain1891"/>
      <w:r w:rsidRPr="00C00D7B">
        <w:rPr>
          <w:rFonts w:ascii="Times New Roman" w:hAnsi="Times New Roman"/>
          <w:sz w:val="28"/>
        </w:rPr>
        <w:t>С</w:t>
      </w:r>
      <w:bookmarkEnd w:id="478"/>
      <w:r w:rsidRPr="00C00D7B">
        <w:rPr>
          <w:rFonts w:ascii="Times New Roman" w:hAnsi="Times New Roman"/>
          <w:sz w:val="28"/>
        </w:rPr>
        <w:t>еверное Возрождение означ</w:t>
      </w:r>
      <w:bookmarkStart w:id="479" w:name="OCRUncertain191"/>
      <w:r w:rsidRPr="00C00D7B">
        <w:rPr>
          <w:rFonts w:ascii="Times New Roman" w:hAnsi="Times New Roman"/>
          <w:sz w:val="28"/>
        </w:rPr>
        <w:t>а</w:t>
      </w:r>
      <w:bookmarkEnd w:id="479"/>
      <w:r w:rsidRPr="00C00D7B">
        <w:rPr>
          <w:rFonts w:ascii="Times New Roman" w:hAnsi="Times New Roman"/>
          <w:sz w:val="28"/>
        </w:rPr>
        <w:t xml:space="preserve">ет культуру стран </w:t>
      </w:r>
      <w:bookmarkStart w:id="480" w:name="OCRUncertain194"/>
      <w:r w:rsidRPr="00C00D7B">
        <w:rPr>
          <w:rFonts w:ascii="Times New Roman" w:hAnsi="Times New Roman"/>
          <w:sz w:val="28"/>
        </w:rPr>
        <w:t>Европы 15-17 вв.,</w:t>
      </w:r>
      <w:bookmarkEnd w:id="480"/>
      <w:r w:rsidRPr="00C00D7B">
        <w:rPr>
          <w:rFonts w:ascii="Times New Roman" w:hAnsi="Times New Roman"/>
          <w:sz w:val="28"/>
        </w:rPr>
        <w:t xml:space="preserve"> расположенных к северу от Италии. В каждой стране гуманистическое движение имело свои особенности.</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Германия</w:t>
      </w:r>
      <w:r w:rsidRPr="00C00D7B">
        <w:rPr>
          <w:rFonts w:ascii="Times New Roman" w:hAnsi="Times New Roman"/>
          <w:sz w:val="28"/>
        </w:rPr>
        <w:t xml:space="preserve"> Возрождение в Германии связано с именем Мартина Лютера: он</w:t>
      </w:r>
      <w:r w:rsidR="00C00D7B">
        <w:rPr>
          <w:rFonts w:ascii="Times New Roman" w:hAnsi="Times New Roman"/>
          <w:sz w:val="28"/>
        </w:rPr>
        <w:t xml:space="preserve"> </w:t>
      </w:r>
      <w:r w:rsidRPr="00C00D7B">
        <w:rPr>
          <w:rFonts w:ascii="Times New Roman" w:hAnsi="Times New Roman"/>
          <w:sz w:val="28"/>
        </w:rPr>
        <w:t xml:space="preserve">перевел на немецкий язык Библию, он же возглавил движение за реформу католической церкви - </w:t>
      </w:r>
      <w:r w:rsidRPr="00C00D7B">
        <w:rPr>
          <w:rFonts w:ascii="Times New Roman" w:hAnsi="Times New Roman"/>
          <w:b/>
          <w:bCs/>
          <w:sz w:val="28"/>
        </w:rPr>
        <w:t>Реформацию</w:t>
      </w:r>
      <w:r w:rsidRPr="00C00D7B">
        <w:rPr>
          <w:rFonts w:ascii="Times New Roman" w:hAnsi="Times New Roman"/>
          <w:sz w:val="28"/>
        </w:rPr>
        <w:t xml:space="preserve">. Он учил, что вера - это </w:t>
      </w:r>
      <w:bookmarkStart w:id="481" w:name="OCRUncertain2201"/>
      <w:r w:rsidRPr="00C00D7B">
        <w:rPr>
          <w:rFonts w:ascii="Times New Roman" w:hAnsi="Times New Roman"/>
          <w:sz w:val="28"/>
        </w:rPr>
        <w:t>в</w:t>
      </w:r>
      <w:bookmarkEnd w:id="481"/>
      <w:r w:rsidRPr="00C00D7B">
        <w:rPr>
          <w:rFonts w:ascii="Times New Roman" w:hAnsi="Times New Roman"/>
          <w:sz w:val="28"/>
        </w:rPr>
        <w:t xml:space="preserve">нутреннее состояние человека, что спасение дается не церковью, а Богом, к Богу можно обращаться без посредника - католической церкви. Сама церковь должна измениться — стать разумно организованной и дешевой для прихожан. Его идеи известны как лютеранство, на их основе возникло новое направление в христианстве — </w:t>
      </w:r>
      <w:r w:rsidRPr="00C00D7B">
        <w:rPr>
          <w:rFonts w:ascii="Times New Roman" w:hAnsi="Times New Roman"/>
          <w:b/>
          <w:bCs/>
          <w:sz w:val="28"/>
        </w:rPr>
        <w:t>протестантизм</w:t>
      </w:r>
      <w:r w:rsidRPr="00C00D7B">
        <w:rPr>
          <w:rFonts w:ascii="Times New Roman" w:hAnsi="Times New Roman"/>
          <w:sz w:val="28"/>
        </w:rPr>
        <w:t>, откры</w:t>
      </w:r>
      <w:bookmarkStart w:id="482" w:name="OCRUncertain2282"/>
      <w:r w:rsidRPr="00C00D7B">
        <w:rPr>
          <w:rFonts w:ascii="Times New Roman" w:hAnsi="Times New Roman"/>
          <w:sz w:val="28"/>
        </w:rPr>
        <w:t>в</w:t>
      </w:r>
      <w:bookmarkEnd w:id="482"/>
      <w:r w:rsidRPr="00C00D7B">
        <w:rPr>
          <w:rFonts w:ascii="Times New Roman" w:hAnsi="Times New Roman"/>
          <w:sz w:val="28"/>
        </w:rPr>
        <w:t xml:space="preserve">ший путь для развития гражданских свобод. Победа протестантизма определила новые этические нормы — </w:t>
      </w:r>
      <w:r w:rsidRPr="00C00D7B">
        <w:rPr>
          <w:rFonts w:ascii="Times New Roman" w:hAnsi="Times New Roman"/>
          <w:b/>
          <w:bCs/>
          <w:sz w:val="28"/>
        </w:rPr>
        <w:t>протестантскую этику</w:t>
      </w:r>
      <w:r w:rsidRPr="00C00D7B">
        <w:rPr>
          <w:rFonts w:ascii="Times New Roman" w:hAnsi="Times New Roman"/>
          <w:sz w:val="28"/>
        </w:rPr>
        <w:t xml:space="preserve">: излишняя роскошь и увеселения порицались, одобрялись честность, трудолюбие, целеустремленность и строгость нравов.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Замечательным </w:t>
      </w:r>
      <w:bookmarkStart w:id="483" w:name="OCRUncertain2361"/>
      <w:r w:rsidRPr="00C00D7B">
        <w:rPr>
          <w:rFonts w:ascii="Times New Roman" w:hAnsi="Times New Roman"/>
          <w:sz w:val="28"/>
        </w:rPr>
        <w:t>ученым-гуманистом</w:t>
      </w:r>
      <w:bookmarkEnd w:id="483"/>
      <w:r w:rsidRPr="00C00D7B">
        <w:rPr>
          <w:rFonts w:ascii="Times New Roman" w:hAnsi="Times New Roman"/>
          <w:sz w:val="28"/>
        </w:rPr>
        <w:t xml:space="preserve"> был </w:t>
      </w:r>
      <w:bookmarkStart w:id="484" w:name="OCRUncertain2381"/>
      <w:r w:rsidRPr="00C00D7B">
        <w:rPr>
          <w:rFonts w:ascii="Times New Roman" w:hAnsi="Times New Roman"/>
          <w:sz w:val="28"/>
        </w:rPr>
        <w:t>Эразм</w:t>
      </w:r>
      <w:bookmarkEnd w:id="484"/>
      <w:r w:rsidRPr="00C00D7B">
        <w:rPr>
          <w:rFonts w:ascii="Times New Roman" w:hAnsi="Times New Roman"/>
          <w:sz w:val="28"/>
        </w:rPr>
        <w:t xml:space="preserve"> Роттердамский, автор книги "Похвала Глупо</w:t>
      </w:r>
      <w:bookmarkStart w:id="485" w:name="OCRUncertain2401"/>
      <w:r w:rsidRPr="00C00D7B">
        <w:rPr>
          <w:rFonts w:ascii="Times New Roman" w:hAnsi="Times New Roman"/>
          <w:sz w:val="28"/>
        </w:rPr>
        <w:t>с</w:t>
      </w:r>
      <w:bookmarkEnd w:id="485"/>
      <w:r w:rsidRPr="00C00D7B">
        <w:rPr>
          <w:rFonts w:ascii="Times New Roman" w:hAnsi="Times New Roman"/>
          <w:sz w:val="28"/>
        </w:rPr>
        <w:t>ти", жанр которой - философска</w:t>
      </w:r>
      <w:bookmarkStart w:id="486" w:name="OCRUncertain2421"/>
      <w:r w:rsidRPr="00C00D7B">
        <w:rPr>
          <w:rFonts w:ascii="Times New Roman" w:hAnsi="Times New Roman"/>
          <w:sz w:val="28"/>
        </w:rPr>
        <w:t>я</w:t>
      </w:r>
      <w:bookmarkEnd w:id="486"/>
      <w:r w:rsidRPr="00C00D7B">
        <w:rPr>
          <w:rFonts w:ascii="Times New Roman" w:hAnsi="Times New Roman"/>
          <w:sz w:val="28"/>
        </w:rPr>
        <w:t xml:space="preserve"> сатира. Великим художником по разност</w:t>
      </w:r>
      <w:bookmarkStart w:id="487" w:name="OCRUncertain2481"/>
      <w:r w:rsidRPr="00C00D7B">
        <w:rPr>
          <w:rFonts w:ascii="Times New Roman" w:hAnsi="Times New Roman"/>
          <w:sz w:val="28"/>
        </w:rPr>
        <w:t>ор</w:t>
      </w:r>
      <w:bookmarkEnd w:id="487"/>
      <w:r w:rsidRPr="00C00D7B">
        <w:rPr>
          <w:rFonts w:ascii="Times New Roman" w:hAnsi="Times New Roman"/>
          <w:sz w:val="28"/>
        </w:rPr>
        <w:t xml:space="preserve">онности и масштабу дарования был Альбрехт Дюрер.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Современниками Дюрера были Ганс </w:t>
      </w:r>
      <w:bookmarkStart w:id="488" w:name="OCRUncertain2581"/>
      <w:r w:rsidRPr="00C00D7B">
        <w:rPr>
          <w:rFonts w:ascii="Times New Roman" w:hAnsi="Times New Roman"/>
          <w:sz w:val="28"/>
        </w:rPr>
        <w:t>Гольбейн</w:t>
      </w:r>
      <w:bookmarkEnd w:id="488"/>
      <w:r w:rsidRPr="00C00D7B">
        <w:rPr>
          <w:rFonts w:ascii="Times New Roman" w:hAnsi="Times New Roman"/>
          <w:sz w:val="28"/>
        </w:rPr>
        <w:t xml:space="preserve"> Младший, Лукас </w:t>
      </w:r>
      <w:bookmarkStart w:id="489" w:name="OCRUncertain2661"/>
      <w:r w:rsidRPr="00C00D7B">
        <w:rPr>
          <w:rFonts w:ascii="Times New Roman" w:hAnsi="Times New Roman"/>
          <w:sz w:val="28"/>
        </w:rPr>
        <w:t>Кранах</w:t>
      </w:r>
      <w:bookmarkEnd w:id="489"/>
      <w:r w:rsidRPr="00C00D7B">
        <w:rPr>
          <w:rFonts w:ascii="Times New Roman" w:hAnsi="Times New Roman"/>
          <w:sz w:val="28"/>
        </w:rPr>
        <w:t xml:space="preserve"> Старший, Ганс Сакс.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Основоположником Реформации в </w:t>
      </w:r>
      <w:r w:rsidRPr="00C00D7B">
        <w:rPr>
          <w:rFonts w:ascii="Times New Roman" w:hAnsi="Times New Roman"/>
          <w:b/>
          <w:bCs/>
          <w:sz w:val="28"/>
        </w:rPr>
        <w:t>Швейцарии</w:t>
      </w:r>
      <w:r w:rsidRPr="00C00D7B">
        <w:rPr>
          <w:rFonts w:ascii="Times New Roman" w:hAnsi="Times New Roman"/>
          <w:sz w:val="28"/>
        </w:rPr>
        <w:t xml:space="preserve"> был Ульрих Цвингли. Он провел церковную реформу, в ходе которой были упрощены церковные обряды, отменен целый ряд праздников, закрыты некоторые монастыри. После него реформационное движение возглавил Кальвин. Он исходил из идеи об абсолютном предопределении человека Богом к гибели или спасению. Показателем того, что человек любим Богом, утверждал Кальвин, является его успех в профессиональной деятельности.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Страной, в которой культура Возрождения проявила</w:t>
      </w:r>
      <w:bookmarkStart w:id="490" w:name="OCRUncertain2761"/>
      <w:r w:rsidRPr="00C00D7B">
        <w:rPr>
          <w:rFonts w:ascii="Times New Roman" w:hAnsi="Times New Roman"/>
          <w:sz w:val="28"/>
        </w:rPr>
        <w:t>с</w:t>
      </w:r>
      <w:bookmarkEnd w:id="490"/>
      <w:r w:rsidRPr="00C00D7B">
        <w:rPr>
          <w:rFonts w:ascii="Times New Roman" w:hAnsi="Times New Roman"/>
          <w:sz w:val="28"/>
        </w:rPr>
        <w:t xml:space="preserve">ь особо ярко, были </w:t>
      </w:r>
      <w:r w:rsidRPr="00C00D7B">
        <w:rPr>
          <w:rFonts w:ascii="Times New Roman" w:hAnsi="Times New Roman"/>
          <w:b/>
          <w:bCs/>
          <w:sz w:val="28"/>
        </w:rPr>
        <w:t>Нидерланды</w:t>
      </w:r>
      <w:r w:rsidRPr="00C00D7B">
        <w:rPr>
          <w:rFonts w:ascii="Times New Roman" w:hAnsi="Times New Roman"/>
          <w:sz w:val="28"/>
        </w:rPr>
        <w:t xml:space="preserve">. Крупнейшими художниками были Ян </w:t>
      </w:r>
      <w:bookmarkStart w:id="491" w:name="OCRUncertain2781"/>
      <w:r w:rsidRPr="00C00D7B">
        <w:rPr>
          <w:rFonts w:ascii="Times New Roman" w:hAnsi="Times New Roman"/>
          <w:sz w:val="28"/>
        </w:rPr>
        <w:t>ван</w:t>
      </w:r>
      <w:bookmarkEnd w:id="491"/>
      <w:r w:rsidRPr="00C00D7B">
        <w:rPr>
          <w:rFonts w:ascii="Times New Roman" w:hAnsi="Times New Roman"/>
          <w:sz w:val="28"/>
        </w:rPr>
        <w:t xml:space="preserve"> Эйк, Питер </w:t>
      </w:r>
      <w:bookmarkStart w:id="492" w:name="OCRUncertain2821"/>
      <w:r w:rsidRPr="00C00D7B">
        <w:rPr>
          <w:rFonts w:ascii="Times New Roman" w:hAnsi="Times New Roman"/>
          <w:sz w:val="28"/>
        </w:rPr>
        <w:t>Брейгель</w:t>
      </w:r>
      <w:bookmarkEnd w:id="492"/>
      <w:r w:rsidRPr="00C00D7B">
        <w:rPr>
          <w:rFonts w:ascii="Times New Roman" w:hAnsi="Times New Roman"/>
          <w:sz w:val="28"/>
        </w:rPr>
        <w:t xml:space="preserve"> Старший (Мужицкий).</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Начало </w:t>
      </w:r>
      <w:bookmarkStart w:id="493" w:name="OCRUncertain2841"/>
      <w:r w:rsidRPr="00C00D7B">
        <w:rPr>
          <w:rFonts w:ascii="Times New Roman" w:hAnsi="Times New Roman"/>
          <w:sz w:val="28"/>
        </w:rPr>
        <w:t>Возрождения</w:t>
      </w:r>
      <w:bookmarkEnd w:id="493"/>
      <w:r w:rsidRPr="00C00D7B">
        <w:rPr>
          <w:rFonts w:ascii="Times New Roman" w:hAnsi="Times New Roman"/>
          <w:sz w:val="28"/>
        </w:rPr>
        <w:t xml:space="preserve"> во</w:t>
      </w:r>
      <w:r w:rsidRPr="00C00D7B">
        <w:rPr>
          <w:rFonts w:ascii="Times New Roman" w:hAnsi="Times New Roman"/>
          <w:b/>
          <w:bCs/>
          <w:sz w:val="28"/>
        </w:rPr>
        <w:t xml:space="preserve"> Франции</w:t>
      </w:r>
      <w:r w:rsidRPr="00C00D7B">
        <w:rPr>
          <w:rFonts w:ascii="Times New Roman" w:hAnsi="Times New Roman"/>
          <w:sz w:val="28"/>
        </w:rPr>
        <w:t xml:space="preserve"> было те</w:t>
      </w:r>
      <w:bookmarkStart w:id="494" w:name="OCRUncertain2881"/>
      <w:r w:rsidRPr="00C00D7B">
        <w:rPr>
          <w:rFonts w:ascii="Times New Roman" w:hAnsi="Times New Roman"/>
          <w:sz w:val="28"/>
        </w:rPr>
        <w:t>с</w:t>
      </w:r>
      <w:bookmarkEnd w:id="494"/>
      <w:r w:rsidRPr="00C00D7B">
        <w:rPr>
          <w:rFonts w:ascii="Times New Roman" w:hAnsi="Times New Roman"/>
          <w:sz w:val="28"/>
        </w:rPr>
        <w:t>но связано с готическим иску</w:t>
      </w:r>
      <w:bookmarkStart w:id="495" w:name="OCRUncertain2901"/>
      <w:r w:rsidRPr="00C00D7B">
        <w:rPr>
          <w:rFonts w:ascii="Times New Roman" w:hAnsi="Times New Roman"/>
          <w:sz w:val="28"/>
        </w:rPr>
        <w:t>с</w:t>
      </w:r>
      <w:bookmarkEnd w:id="495"/>
      <w:r w:rsidRPr="00C00D7B">
        <w:rPr>
          <w:rFonts w:ascii="Times New Roman" w:hAnsi="Times New Roman"/>
          <w:sz w:val="28"/>
        </w:rPr>
        <w:t xml:space="preserve">ством и художественной культурой Италии. Подлинной энциклопедией культуры </w:t>
      </w:r>
      <w:bookmarkStart w:id="496" w:name="OCRUncertain2921"/>
      <w:r w:rsidRPr="00C00D7B">
        <w:rPr>
          <w:rFonts w:ascii="Times New Roman" w:hAnsi="Times New Roman"/>
          <w:sz w:val="28"/>
        </w:rPr>
        <w:t xml:space="preserve">Возрождения </w:t>
      </w:r>
      <w:bookmarkEnd w:id="496"/>
      <w:r w:rsidRPr="00C00D7B">
        <w:rPr>
          <w:rFonts w:ascii="Times New Roman" w:hAnsi="Times New Roman"/>
          <w:sz w:val="28"/>
        </w:rPr>
        <w:t xml:space="preserve">явился роман великого гуманиста Франсуа </w:t>
      </w:r>
      <w:bookmarkStart w:id="497" w:name="OCRUncertain2941"/>
      <w:r w:rsidRPr="00C00D7B">
        <w:rPr>
          <w:rFonts w:ascii="Times New Roman" w:hAnsi="Times New Roman"/>
          <w:sz w:val="28"/>
        </w:rPr>
        <w:t>Рабле</w:t>
      </w:r>
      <w:bookmarkEnd w:id="497"/>
      <w:r w:rsidRPr="00C00D7B">
        <w:rPr>
          <w:rFonts w:ascii="Times New Roman" w:hAnsi="Times New Roman"/>
          <w:sz w:val="28"/>
        </w:rPr>
        <w:t xml:space="preserve"> "Гаргантюа и </w:t>
      </w:r>
      <w:bookmarkStart w:id="498" w:name="OCRUncertain2961"/>
      <w:r w:rsidRPr="00C00D7B">
        <w:rPr>
          <w:rFonts w:ascii="Times New Roman" w:hAnsi="Times New Roman"/>
          <w:sz w:val="28"/>
        </w:rPr>
        <w:t>Пантагрюэль",</w:t>
      </w:r>
      <w:bookmarkEnd w:id="498"/>
      <w:r w:rsidRPr="00C00D7B">
        <w:rPr>
          <w:rFonts w:ascii="Times New Roman" w:hAnsi="Times New Roman"/>
          <w:sz w:val="28"/>
        </w:rPr>
        <w:t xml:space="preserve"> встреченный современниками с восторгом. </w:t>
      </w:r>
      <w:bookmarkStart w:id="499" w:name="OCRUncertain2981"/>
      <w:r w:rsidRPr="00C00D7B">
        <w:rPr>
          <w:rFonts w:ascii="Times New Roman" w:hAnsi="Times New Roman"/>
          <w:sz w:val="28"/>
        </w:rPr>
        <w:t>Ж</w:t>
      </w:r>
      <w:bookmarkEnd w:id="499"/>
      <w:r w:rsidRPr="00C00D7B">
        <w:rPr>
          <w:rFonts w:ascii="Times New Roman" w:hAnsi="Times New Roman"/>
          <w:sz w:val="28"/>
        </w:rPr>
        <w:t>ивопись Фра</w:t>
      </w:r>
      <w:bookmarkStart w:id="500" w:name="OCRUncertain3011"/>
      <w:r w:rsidRPr="00C00D7B">
        <w:rPr>
          <w:rFonts w:ascii="Times New Roman" w:hAnsi="Times New Roman"/>
          <w:sz w:val="28"/>
        </w:rPr>
        <w:t>нци</w:t>
      </w:r>
      <w:bookmarkEnd w:id="500"/>
      <w:r w:rsidRPr="00C00D7B">
        <w:rPr>
          <w:rFonts w:ascii="Times New Roman" w:hAnsi="Times New Roman"/>
          <w:sz w:val="28"/>
        </w:rPr>
        <w:t>и, носящая во многом п</w:t>
      </w:r>
      <w:bookmarkStart w:id="501" w:name="OCRUncertain3031"/>
      <w:r w:rsidRPr="00C00D7B">
        <w:rPr>
          <w:rFonts w:ascii="Times New Roman" w:hAnsi="Times New Roman"/>
          <w:sz w:val="28"/>
        </w:rPr>
        <w:t>р</w:t>
      </w:r>
      <w:bookmarkEnd w:id="501"/>
      <w:r w:rsidRPr="00C00D7B">
        <w:rPr>
          <w:rFonts w:ascii="Times New Roman" w:hAnsi="Times New Roman"/>
          <w:sz w:val="28"/>
        </w:rPr>
        <w:t>идворный характер, представ</w:t>
      </w:r>
      <w:bookmarkStart w:id="502" w:name="OCRUncertain3051"/>
      <w:r w:rsidRPr="00C00D7B">
        <w:rPr>
          <w:rFonts w:ascii="Times New Roman" w:hAnsi="Times New Roman"/>
          <w:sz w:val="28"/>
        </w:rPr>
        <w:t>л</w:t>
      </w:r>
      <w:bookmarkEnd w:id="502"/>
      <w:r w:rsidRPr="00C00D7B">
        <w:rPr>
          <w:rFonts w:ascii="Times New Roman" w:hAnsi="Times New Roman"/>
          <w:sz w:val="28"/>
        </w:rPr>
        <w:t xml:space="preserve">ена творчеством Жана </w:t>
      </w:r>
      <w:bookmarkStart w:id="503" w:name="OCRUncertain3091"/>
      <w:r w:rsidRPr="00C00D7B">
        <w:rPr>
          <w:rFonts w:ascii="Times New Roman" w:hAnsi="Times New Roman"/>
          <w:sz w:val="28"/>
        </w:rPr>
        <w:t>Фуке,</w:t>
      </w:r>
      <w:bookmarkEnd w:id="503"/>
      <w:r w:rsidRPr="00C00D7B">
        <w:rPr>
          <w:rFonts w:ascii="Times New Roman" w:hAnsi="Times New Roman"/>
          <w:sz w:val="28"/>
        </w:rPr>
        <w:t xml:space="preserve"> Жана Клуэ, Франсуа </w:t>
      </w:r>
      <w:bookmarkStart w:id="504" w:name="OCRUncertain3111"/>
      <w:r w:rsidRPr="00C00D7B">
        <w:rPr>
          <w:rFonts w:ascii="Times New Roman" w:hAnsi="Times New Roman"/>
          <w:sz w:val="28"/>
        </w:rPr>
        <w:t>Клуэ.</w:t>
      </w:r>
      <w:bookmarkEnd w:id="504"/>
      <w:r w:rsidRPr="00C00D7B">
        <w:rPr>
          <w:rFonts w:ascii="Times New Roman" w:hAnsi="Times New Roman"/>
          <w:sz w:val="28"/>
        </w:rPr>
        <w:t xml:space="preserve"> К 17 </w:t>
      </w:r>
      <w:bookmarkStart w:id="505" w:name="OCRUncertain314"/>
      <w:r w:rsidRPr="00C00D7B">
        <w:rPr>
          <w:rFonts w:ascii="Times New Roman" w:hAnsi="Times New Roman"/>
          <w:sz w:val="28"/>
        </w:rPr>
        <w:t>в. Французское</w:t>
      </w:r>
      <w:bookmarkEnd w:id="505"/>
      <w:r w:rsidRPr="00C00D7B">
        <w:rPr>
          <w:rFonts w:ascii="Times New Roman" w:hAnsi="Times New Roman"/>
          <w:sz w:val="28"/>
        </w:rPr>
        <w:t xml:space="preserve"> искусство освободилось от влияния итальянской культуры и встало на само</w:t>
      </w:r>
      <w:bookmarkStart w:id="506" w:name="OCRUncertain316"/>
      <w:r w:rsidRPr="00C00D7B">
        <w:rPr>
          <w:rFonts w:ascii="Times New Roman" w:hAnsi="Times New Roman"/>
          <w:sz w:val="28"/>
        </w:rPr>
        <w:t>с</w:t>
      </w:r>
      <w:bookmarkEnd w:id="506"/>
      <w:r w:rsidRPr="00C00D7B">
        <w:rPr>
          <w:rFonts w:ascii="Times New Roman" w:hAnsi="Times New Roman"/>
          <w:sz w:val="28"/>
        </w:rPr>
        <w:t>тоятельный путь, уже само оказывая огромное воздействие на развитие культуры других стран.</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 </w:t>
      </w:r>
      <w:r w:rsidRPr="00C00D7B">
        <w:rPr>
          <w:rFonts w:ascii="Times New Roman" w:hAnsi="Times New Roman"/>
          <w:b/>
          <w:bCs/>
          <w:sz w:val="28"/>
        </w:rPr>
        <w:t>Англии</w:t>
      </w:r>
      <w:r w:rsidRPr="00C00D7B">
        <w:rPr>
          <w:rFonts w:ascii="Times New Roman" w:hAnsi="Times New Roman"/>
          <w:sz w:val="28"/>
        </w:rPr>
        <w:t xml:space="preserve"> культурный переворот начался позднее, чем в других странах, однако шел быстрее,</w:t>
      </w:r>
      <w:r w:rsidR="00C00D7B">
        <w:rPr>
          <w:rFonts w:ascii="Times New Roman" w:hAnsi="Times New Roman"/>
          <w:sz w:val="28"/>
        </w:rPr>
        <w:t xml:space="preserve"> </w:t>
      </w:r>
      <w:r w:rsidRPr="00C00D7B">
        <w:rPr>
          <w:rFonts w:ascii="Times New Roman" w:hAnsi="Times New Roman"/>
          <w:sz w:val="28"/>
        </w:rPr>
        <w:t>противоречия и контрасты выявились резче, а весь путь развития гуманистической мысли</w:t>
      </w:r>
      <w:r w:rsidR="00C00D7B">
        <w:rPr>
          <w:rFonts w:ascii="Times New Roman" w:hAnsi="Times New Roman"/>
          <w:sz w:val="28"/>
        </w:rPr>
        <w:t xml:space="preserve"> </w:t>
      </w:r>
      <w:r w:rsidRPr="00C00D7B">
        <w:rPr>
          <w:rFonts w:ascii="Times New Roman" w:hAnsi="Times New Roman"/>
          <w:sz w:val="28"/>
        </w:rPr>
        <w:t>- от ожидания торжества идеалов гуманизма до разочарования - уместился в сознании людей одного поколения. Это обусловило, с одной стороны, жизнерадостный дух и гуманизм эпохи, а с другой, драматизм его произведений, их насыщенность столкновениями и борьбой. Средоточием гуманистических идей был Оксфордский университет, где работали передовые ученые того времени. Величайшей фигурой был Шекспир, создатель всемирно известных трагедии «Гамлет», «0телло», «Король Лир», «Макбет», «Ромео и Джульетта».</w:t>
      </w:r>
      <w:r w:rsidR="00C00D7B">
        <w:rPr>
          <w:rFonts w:ascii="Times New Roman" w:hAnsi="Times New Roman"/>
          <w:sz w:val="28"/>
        </w:rPr>
        <w:t xml:space="preserve">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Возрождение в </w:t>
      </w:r>
      <w:r w:rsidRPr="00C00D7B">
        <w:rPr>
          <w:rFonts w:ascii="Times New Roman" w:hAnsi="Times New Roman"/>
          <w:b/>
          <w:bCs/>
          <w:sz w:val="28"/>
        </w:rPr>
        <w:t>Испании</w:t>
      </w:r>
      <w:r w:rsidRPr="00C00D7B">
        <w:rPr>
          <w:rFonts w:ascii="Times New Roman" w:hAnsi="Times New Roman"/>
          <w:sz w:val="28"/>
        </w:rPr>
        <w:t xml:space="preserve"> носило более противоречивый характер, чем в других странах. Это было связано с более сильными, чем в других странах, позициями католической церкви. Наиболее крупными именами были Мигель де Сервантес, автор бессмертного «Дон-Кихота», великий Лопа де Вега, основоположник испанской национальной драмы, автор произведений «Собака на сене» и «Учитель танцев». Значительных успехов достигла испанская живопись, в которой особое место занимают Эль Греко и Диего Веласкес.</w:t>
      </w:r>
    </w:p>
    <w:p w:rsidR="004C73A5" w:rsidRDefault="004C73A5" w:rsidP="00C00D7B">
      <w:pPr>
        <w:suppressAutoHyphens/>
        <w:spacing w:after="0" w:line="360" w:lineRule="auto"/>
        <w:ind w:firstLine="709"/>
        <w:jc w:val="both"/>
        <w:rPr>
          <w:rFonts w:ascii="Times New Roman" w:hAnsi="Times New Roman"/>
          <w:b/>
          <w:bCs/>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Культура Византии</w:t>
      </w:r>
    </w:p>
    <w:p w:rsidR="004C73A5" w:rsidRDefault="004C73A5" w:rsidP="00C00D7B">
      <w:pPr>
        <w:suppressAutoHyphens/>
        <w:spacing w:after="0" w:line="360" w:lineRule="auto"/>
        <w:ind w:firstLine="709"/>
        <w:jc w:val="both"/>
        <w:rPr>
          <w:rFonts w:ascii="Times New Roman" w:hAnsi="Times New Roman"/>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Византийское государство, образовавшееся при распаде Римской империи,</w:t>
      </w:r>
      <w:r w:rsidR="00C00D7B">
        <w:rPr>
          <w:rFonts w:ascii="Times New Roman" w:hAnsi="Times New Roman"/>
          <w:sz w:val="28"/>
        </w:rPr>
        <w:t xml:space="preserve"> </w:t>
      </w:r>
      <w:r w:rsidRPr="00C00D7B">
        <w:rPr>
          <w:rFonts w:ascii="Times New Roman" w:hAnsi="Times New Roman"/>
          <w:sz w:val="28"/>
        </w:rPr>
        <w:t xml:space="preserve">существовало с 395 по </w:t>
      </w:r>
      <w:smartTag w:uri="urn:schemas-microsoft-com:office:smarttags" w:element="metricconverter">
        <w:smartTagPr>
          <w:attr w:name="ProductID" w:val="1453 г"/>
        </w:smartTagPr>
        <w:r w:rsidRPr="00C00D7B">
          <w:rPr>
            <w:rFonts w:ascii="Times New Roman" w:hAnsi="Times New Roman"/>
            <w:sz w:val="28"/>
          </w:rPr>
          <w:t>1453 г</w:t>
        </w:r>
      </w:smartTag>
      <w:r w:rsidRPr="00C00D7B">
        <w:rPr>
          <w:rFonts w:ascii="Times New Roman" w:hAnsi="Times New Roman"/>
          <w:sz w:val="28"/>
        </w:rPr>
        <w:t xml:space="preserve">. Столицей Византии стал город Константинополь, который раньше назывался Византий. На территории Византии проживали разные народы — греки, сирийцы, армяне, евреи, грузины, египтяне, господствующим и общим для всех языком был греческий. Таким образом, в Византии, при всей ее многоэтничности, существовала языковая общность.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Идейной основой византийского общества, как и общества западноевропейского, было христианство. Однако в Византии, в отличие от Западной Европы, церковь была подчинена государству и почти полностью зависела от императора, который созывал церковные соборы, определял состав их участников и круг вопросов, подлежащих обсуждению, а также утверждал принимаемые ими постановления.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Христианство существовало в Византии в форме </w:t>
      </w:r>
      <w:r w:rsidRPr="00C00D7B">
        <w:rPr>
          <w:rFonts w:ascii="Times New Roman" w:hAnsi="Times New Roman"/>
          <w:b/>
          <w:bCs/>
          <w:sz w:val="28"/>
        </w:rPr>
        <w:t>православия</w:t>
      </w:r>
      <w:r w:rsidRPr="00C00D7B">
        <w:rPr>
          <w:rFonts w:ascii="Times New Roman" w:hAnsi="Times New Roman"/>
          <w:sz w:val="28"/>
        </w:rPr>
        <w:t xml:space="preserve">. Церковные богослужения превратились здесь в пышную мистерию: в храмах сияли тысячи свечей и лампад, озарявших темные лики икон, золото мозаик, драгоценную утварь. Эмоциональное воздействие многократно усиливалось музыкой, которая занимала особое место в жизни византийского общества. Стремительно увеличивалось сословие монахов, множилось число монастырей. Монастыри в Византии были богаты, а монашество — очень многочисленным. Быть монахом было почетно, и нередки бывали случаи, когда несколько крестьян объединяли свои земельные участки и основывали свой монастырь.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Особенностью христианской истории Византии было </w:t>
      </w:r>
      <w:r w:rsidRPr="00C00D7B">
        <w:rPr>
          <w:rFonts w:ascii="Times New Roman" w:hAnsi="Times New Roman"/>
          <w:b/>
          <w:bCs/>
          <w:sz w:val="28"/>
        </w:rPr>
        <w:t>иконоборчество</w:t>
      </w:r>
      <w:r w:rsidRPr="00C00D7B">
        <w:rPr>
          <w:rFonts w:ascii="Times New Roman" w:hAnsi="Times New Roman"/>
          <w:sz w:val="28"/>
        </w:rPr>
        <w:t xml:space="preserve"> — движение 8-9 вв., направленное против культа икон, и противоположное ему </w:t>
      </w:r>
      <w:r w:rsidRPr="00C00D7B">
        <w:rPr>
          <w:rFonts w:ascii="Times New Roman" w:hAnsi="Times New Roman"/>
          <w:b/>
          <w:bCs/>
          <w:sz w:val="28"/>
        </w:rPr>
        <w:t>иконопочитание</w:t>
      </w:r>
      <w:r w:rsidRPr="00C00D7B">
        <w:rPr>
          <w:rFonts w:ascii="Times New Roman" w:hAnsi="Times New Roman"/>
          <w:sz w:val="28"/>
        </w:rPr>
        <w:t xml:space="preserve">. Иконопочитатели в 10 в. все же взяли верх над иконоборцами, однако огромная часть иконописного наследия к этому времени было безвозвратно разрушена.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Ведущая роль церкви нашла отражение во всех сферах жизни Византийского общества — развитии наук, литературе, изобразительном искусстве, архитектуре. Науки, которые до 9-10 вв. развивались вполне плодотворно на накопленной античной базе — история, медицина, философия — все больше попадали под влияние христианской идеологии. В 9 веке патриархом Фотием был составлен знаменитый </w:t>
      </w:r>
      <w:r w:rsidRPr="00C00D7B">
        <w:rPr>
          <w:rFonts w:ascii="Times New Roman" w:hAnsi="Times New Roman"/>
          <w:b/>
          <w:bCs/>
          <w:sz w:val="28"/>
        </w:rPr>
        <w:t>Мирибиблион</w:t>
      </w:r>
      <w:r w:rsidRPr="00C00D7B">
        <w:rPr>
          <w:rFonts w:ascii="Times New Roman" w:hAnsi="Times New Roman"/>
          <w:sz w:val="28"/>
        </w:rPr>
        <w:t xml:space="preserve"> - сборник аннотаций к 280 произведениям античных и византийских авторов и части их произведений. Изобразительное искусство, также носившее преимущественно церковный характер, отличала символическая манера письма и отсутствие реализма в изображении.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Великолепными были предметы прикладного искусства —</w:t>
      </w:r>
      <w:r w:rsidR="00C00D7B">
        <w:rPr>
          <w:rFonts w:ascii="Times New Roman" w:hAnsi="Times New Roman"/>
          <w:sz w:val="28"/>
        </w:rPr>
        <w:t xml:space="preserve"> </w:t>
      </w:r>
      <w:r w:rsidRPr="00C00D7B">
        <w:rPr>
          <w:rFonts w:ascii="Times New Roman" w:hAnsi="Times New Roman"/>
          <w:sz w:val="28"/>
        </w:rPr>
        <w:t>священные сосуды, вазы, чаши, кувшины, лампы, украшенные золотом, серебром, жемчугом и драгоценными камнями.</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 архитектуре широкое распространение получили купольные </w:t>
      </w:r>
      <w:r w:rsidRPr="00C00D7B">
        <w:rPr>
          <w:rFonts w:ascii="Times New Roman" w:hAnsi="Times New Roman"/>
          <w:b/>
          <w:bCs/>
          <w:sz w:val="28"/>
        </w:rPr>
        <w:t>базилики</w:t>
      </w:r>
      <w:r w:rsidR="00C00D7B">
        <w:rPr>
          <w:rFonts w:ascii="Times New Roman" w:hAnsi="Times New Roman"/>
          <w:sz w:val="28"/>
        </w:rPr>
        <w:t xml:space="preserve"> </w:t>
      </w:r>
      <w:r w:rsidRPr="00C00D7B">
        <w:rPr>
          <w:rFonts w:ascii="Times New Roman" w:hAnsi="Times New Roman"/>
          <w:sz w:val="28"/>
        </w:rPr>
        <w:t xml:space="preserve">и </w:t>
      </w:r>
      <w:r w:rsidRPr="00C00D7B">
        <w:rPr>
          <w:rFonts w:ascii="Times New Roman" w:hAnsi="Times New Roman"/>
          <w:b/>
          <w:bCs/>
          <w:sz w:val="28"/>
        </w:rPr>
        <w:t>крестово-купольные храмы</w:t>
      </w:r>
      <w:r w:rsidRPr="00C00D7B">
        <w:rPr>
          <w:rFonts w:ascii="Times New Roman" w:hAnsi="Times New Roman"/>
          <w:sz w:val="28"/>
        </w:rPr>
        <w:t>. Непревзойденным шедевром византийского творчества стал построенный в 6 в. храм святой Софии, поражавший своей величиной и роскошью. Для его украшения использовались золото, серебро, слоновая кость, мрамор всех цветов — белый, розовый, зеленый, голубой.</w:t>
      </w:r>
      <w:r w:rsidR="00C00D7B">
        <w:rPr>
          <w:rFonts w:ascii="Times New Roman" w:hAnsi="Times New Roman"/>
          <w:sz w:val="28"/>
        </w:rPr>
        <w:t xml:space="preserve"> </w:t>
      </w:r>
      <w:r w:rsidRPr="00C00D7B">
        <w:rPr>
          <w:rFonts w:ascii="Times New Roman" w:hAnsi="Times New Roman"/>
          <w:sz w:val="28"/>
        </w:rPr>
        <w:t>После завоевания Константинополя турками храм был превращен в мечеть.</w:t>
      </w:r>
    </w:p>
    <w:p w:rsidR="004C73A5" w:rsidRDefault="004C73A5" w:rsidP="00C00D7B">
      <w:pPr>
        <w:suppressAutoHyphens/>
        <w:spacing w:after="0" w:line="360" w:lineRule="auto"/>
        <w:ind w:firstLine="709"/>
        <w:jc w:val="both"/>
        <w:rPr>
          <w:rFonts w:ascii="Times New Roman" w:hAnsi="Times New Roman"/>
          <w:b/>
          <w:bCs/>
          <w:sz w:val="28"/>
          <w:lang w:val="en-US"/>
        </w:rPr>
      </w:pPr>
    </w:p>
    <w:p w:rsidR="00577401" w:rsidRP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Культура Руси в эпоху Средневековья</w:t>
      </w:r>
    </w:p>
    <w:p w:rsidR="004C73A5" w:rsidRDefault="004C73A5" w:rsidP="00C00D7B">
      <w:pPr>
        <w:suppressAutoHyphens/>
        <w:spacing w:after="0" w:line="360" w:lineRule="auto"/>
        <w:ind w:firstLine="709"/>
        <w:jc w:val="both"/>
        <w:rPr>
          <w:rFonts w:ascii="Times New Roman" w:hAnsi="Times New Roman"/>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Русь как государство сформировалось в 9 веке, таким образом, период Средневековья вмещает в себя не только средневековую, но и Древнюю Русь. Исконное население Древней Руси — славяне, составлявшие одну из наиболее многочисленных групп индоевропейских племен. От имени одного из древнеславянских племен — Рос или Рус — произошло общее название народа.</w:t>
      </w:r>
    </w:p>
    <w:p w:rsidR="004C73A5" w:rsidRDefault="004C73A5" w:rsidP="00C00D7B">
      <w:pPr>
        <w:suppressAutoHyphens/>
        <w:spacing w:after="0" w:line="360" w:lineRule="auto"/>
        <w:ind w:firstLine="709"/>
        <w:jc w:val="both"/>
        <w:rPr>
          <w:rFonts w:ascii="Times New Roman" w:hAnsi="Times New Roman"/>
          <w:b/>
          <w:bCs/>
          <w:sz w:val="28"/>
          <w:lang w:val="en-US"/>
        </w:rPr>
      </w:pPr>
    </w:p>
    <w:p w:rsidR="00577401" w:rsidRP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Культура Древней Руси</w:t>
      </w:r>
    </w:p>
    <w:p w:rsidR="004C73A5" w:rsidRDefault="004C73A5" w:rsidP="00C00D7B">
      <w:pPr>
        <w:suppressAutoHyphens/>
        <w:spacing w:after="0" w:line="360" w:lineRule="auto"/>
        <w:ind w:firstLine="709"/>
        <w:jc w:val="both"/>
        <w:rPr>
          <w:rFonts w:ascii="Times New Roman" w:hAnsi="Times New Roman"/>
          <w:b/>
          <w:bCs/>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Дохристианский период</w:t>
      </w:r>
      <w:r w:rsidRPr="00C00D7B">
        <w:rPr>
          <w:rFonts w:ascii="Times New Roman" w:hAnsi="Times New Roman"/>
          <w:sz w:val="28"/>
        </w:rPr>
        <w:t xml:space="preserve"> Столицей Древнерусского государства - </w:t>
      </w:r>
      <w:r w:rsidRPr="00C00D7B">
        <w:rPr>
          <w:rFonts w:ascii="Times New Roman" w:hAnsi="Times New Roman"/>
          <w:b/>
          <w:bCs/>
          <w:sz w:val="28"/>
        </w:rPr>
        <w:t>Киевской Руси</w:t>
      </w:r>
      <w:r w:rsidRPr="00C00D7B">
        <w:rPr>
          <w:rFonts w:ascii="Times New Roman" w:hAnsi="Times New Roman"/>
          <w:sz w:val="28"/>
        </w:rPr>
        <w:t xml:space="preserve"> - был Киев, большой и богатый город, место проживания великого князя и его дружины, другой крупный центр — Новгород. Изначально жители Киевской Руси поклонялись разным богам. Главой языческого пантеона был Перун, бог громовержец, покровитель князя и дружинников. Важными божествами были бог ветра и бурь Стрибог, бог неба Сварог, бог солнца Дажбог, бог скота и богатства Велес, бог плодородия Ярило, а также богиня Мокошь, покровительница женщин. Культы богов обслуживали жрецы — </w:t>
      </w:r>
      <w:r w:rsidRPr="00C00D7B">
        <w:rPr>
          <w:rFonts w:ascii="Times New Roman" w:hAnsi="Times New Roman"/>
          <w:b/>
          <w:bCs/>
          <w:sz w:val="28"/>
        </w:rPr>
        <w:t>волхвы</w:t>
      </w:r>
      <w:r w:rsidRPr="00C00D7B">
        <w:rPr>
          <w:rFonts w:ascii="Times New Roman" w:hAnsi="Times New Roman"/>
          <w:sz w:val="28"/>
        </w:rPr>
        <w:t xml:space="preserve">. Они приносили богам жертвы — клали </w:t>
      </w:r>
      <w:r w:rsidRPr="00C00D7B">
        <w:rPr>
          <w:rFonts w:ascii="Times New Roman" w:hAnsi="Times New Roman"/>
          <w:b/>
          <w:bCs/>
          <w:sz w:val="28"/>
        </w:rPr>
        <w:t>требы</w:t>
      </w:r>
      <w:r w:rsidRPr="00C00D7B">
        <w:rPr>
          <w:rFonts w:ascii="Times New Roman" w:hAnsi="Times New Roman"/>
          <w:sz w:val="28"/>
        </w:rPr>
        <w:t xml:space="preserve">. В честь богов ставили </w:t>
      </w:r>
      <w:r w:rsidRPr="00C00D7B">
        <w:rPr>
          <w:rFonts w:ascii="Times New Roman" w:hAnsi="Times New Roman"/>
          <w:b/>
          <w:bCs/>
          <w:sz w:val="28"/>
        </w:rPr>
        <w:t>идолов</w:t>
      </w:r>
      <w:r w:rsidRPr="00C00D7B">
        <w:rPr>
          <w:rFonts w:ascii="Times New Roman" w:hAnsi="Times New Roman"/>
          <w:sz w:val="28"/>
        </w:rPr>
        <w:t>. Было много языческих праздников, у каждого - свой ритуал: обряды, песни и танцы, заклятия, гадания. Основное содержание праздников — магические призывы данного божества, служение ему в надежде на его последующую помощь, а затем его проводы.</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Крещение Руси</w:t>
      </w:r>
      <w:r w:rsidRPr="00C00D7B">
        <w:rPr>
          <w:rFonts w:ascii="Times New Roman" w:hAnsi="Times New Roman"/>
          <w:sz w:val="28"/>
        </w:rPr>
        <w:t xml:space="preserve"> В 988 году произошло важнейшее событие в культурной жизни народа — принятие христианства. Оно пришло на Русь из Византии в форме православия и предопределило дальнейшее развитие страны на многие столетия вперед. Началось строительство храмов, одним из первых был</w:t>
      </w:r>
      <w:r w:rsidR="00C00D7B">
        <w:rPr>
          <w:rFonts w:ascii="Times New Roman" w:hAnsi="Times New Roman"/>
          <w:sz w:val="28"/>
        </w:rPr>
        <w:t xml:space="preserve"> </w:t>
      </w:r>
      <w:r w:rsidRPr="00C00D7B">
        <w:rPr>
          <w:rFonts w:ascii="Times New Roman" w:hAnsi="Times New Roman"/>
          <w:sz w:val="28"/>
        </w:rPr>
        <w:t xml:space="preserve">Софийский собор в Киеве (начало 10 в.). Появляются и монастыри, быстро превратившиеся в центры образования и </w:t>
      </w:r>
      <w:r w:rsidRPr="00C00D7B">
        <w:rPr>
          <w:rFonts w:ascii="Times New Roman" w:hAnsi="Times New Roman"/>
          <w:b/>
          <w:bCs/>
          <w:sz w:val="28"/>
        </w:rPr>
        <w:t>летописания</w:t>
      </w:r>
      <w:r w:rsidRPr="00C00D7B">
        <w:rPr>
          <w:rFonts w:ascii="Times New Roman" w:hAnsi="Times New Roman"/>
          <w:sz w:val="28"/>
        </w:rPr>
        <w:t>. В основе летописей — исторические предания, песни, официальные источники — акты, договоры, завещания, погодные записи. Первым русским летописцем и, следовательно, первым историком был монах Нестор (11- начало 12 вв.), труд которого — знаменитая «Повесть временных лет». Большое значение для Руси имела и переводная, прежде всего церковная литература: через Византию на Русь стали проникать произведения, появившиеся в Сирии, Египте, Италии. Появляются и первые крупные сочинения древнерусских авторов: «Слово</w:t>
      </w:r>
      <w:r w:rsidR="00C00D7B">
        <w:rPr>
          <w:rFonts w:ascii="Times New Roman" w:hAnsi="Times New Roman"/>
          <w:sz w:val="28"/>
        </w:rPr>
        <w:t xml:space="preserve"> </w:t>
      </w:r>
      <w:r w:rsidRPr="00C00D7B">
        <w:rPr>
          <w:rFonts w:ascii="Times New Roman" w:hAnsi="Times New Roman"/>
          <w:sz w:val="28"/>
        </w:rPr>
        <w:t>о законе и благодати» митрополита Иллариона и «Поучение» Владимира Мономаха. Все это стало возможным благодаря распространению на Руси письменности —</w:t>
      </w:r>
      <w:r w:rsidRPr="00C00D7B">
        <w:rPr>
          <w:rFonts w:ascii="Times New Roman" w:hAnsi="Times New Roman"/>
          <w:b/>
          <w:bCs/>
          <w:sz w:val="28"/>
        </w:rPr>
        <w:t xml:space="preserve"> кириллице</w:t>
      </w:r>
      <w:r w:rsidRPr="00C00D7B">
        <w:rPr>
          <w:rFonts w:ascii="Times New Roman" w:hAnsi="Times New Roman"/>
          <w:sz w:val="28"/>
        </w:rPr>
        <w:t xml:space="preserve">, названной так по имени ее создателя болгарского просветителя монаха Кирилла.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Высокого уровня в Древней Руси достигло искусство ремесленников, в том числе ювелиров, которые работали в стиле чеканки, черни, зерни, эмали и филиграни.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Фрески и мозаика этого периода, украшавшие стены храмов и княжеских дворцов, отличаются яркостью красок, искусным подбором тонов, стремлением отобразить реальную жизнь.</w:t>
      </w:r>
    </w:p>
    <w:p w:rsidR="004C73A5" w:rsidRDefault="004C73A5" w:rsidP="00C00D7B">
      <w:pPr>
        <w:suppressAutoHyphens/>
        <w:spacing w:after="0" w:line="360" w:lineRule="auto"/>
        <w:ind w:firstLine="709"/>
        <w:jc w:val="both"/>
        <w:rPr>
          <w:rFonts w:ascii="Times New Roman" w:hAnsi="Times New Roman"/>
          <w:b/>
          <w:bCs/>
          <w:sz w:val="28"/>
          <w:lang w:val="en-US"/>
        </w:rPr>
      </w:pPr>
    </w:p>
    <w:p w:rsidR="00577401" w:rsidRP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 xml:space="preserve">Культура русских княжеств 12-13 веков </w:t>
      </w:r>
    </w:p>
    <w:p w:rsidR="004C73A5" w:rsidRDefault="004C73A5" w:rsidP="00C00D7B">
      <w:pPr>
        <w:suppressAutoHyphens/>
        <w:spacing w:after="0" w:line="360" w:lineRule="auto"/>
        <w:ind w:firstLine="709"/>
        <w:jc w:val="both"/>
        <w:rPr>
          <w:rFonts w:ascii="Times New Roman" w:hAnsi="Times New Roman"/>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 начале 12 века на Руси начинается период феодальной раздробленности. Русские земли обосабливаются друг от друга, следствием чего появление местных особенностей в развитии культуры.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Особой пышностью, красотой и изяществом отличались храмы Владимиро-Суздальского княжества: величественные Дмитровский и Успенский соборы,</w:t>
      </w:r>
      <w:r w:rsidR="00C00D7B">
        <w:rPr>
          <w:rFonts w:ascii="Times New Roman" w:hAnsi="Times New Roman"/>
          <w:sz w:val="28"/>
        </w:rPr>
        <w:t xml:space="preserve"> </w:t>
      </w:r>
      <w:r w:rsidRPr="00C00D7B">
        <w:rPr>
          <w:rFonts w:ascii="Times New Roman" w:hAnsi="Times New Roman"/>
          <w:sz w:val="28"/>
        </w:rPr>
        <w:t>удивительно гармоничная и безупречно пропорциональная церковь Покрова-на-Нерли, считающаяся лучшим творением русского зодчества 12 века. В целом это было время начало расцвета церковной архитектуры, храмы возводились из камня, и обычной стала техника ажурной каменной резьбы.</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Местные мотивы проявились и в живописи. Так, в Великом Новгороде и Пскове отчетливо видны черты народного искусства — яркость красок, стремление к реалистичности в изображении.</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Местные особенности проявились и в развитии языка: появились диалекты, возникли начальные элементы русского, белорусского и украинского языков. Обособляется и летописание — летописцы все менее интересуются тем, что происходит у соседей, и описывают в основном местные события. Впрочем, по-прежнему все русские летописные своды в качестве первой своей части включают в себя «Повесть временных лет». Величайшим творением древнерусской литературы стало «Слово о полку Игореве» (конец 12 в.).</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Важнейшим фактором, повлиявшим на события этого периода, было установление на Руси татаро-монгольского ига (</w:t>
      </w:r>
      <w:smartTag w:uri="urn:schemas-microsoft-com:office:smarttags" w:element="metricconverter">
        <w:smartTagPr>
          <w:attr w:name="ProductID" w:val="1240 г"/>
        </w:smartTagPr>
        <w:r w:rsidRPr="00C00D7B">
          <w:rPr>
            <w:rFonts w:ascii="Times New Roman" w:hAnsi="Times New Roman"/>
            <w:sz w:val="28"/>
          </w:rPr>
          <w:t>1240 г</w:t>
        </w:r>
      </w:smartTag>
      <w:r w:rsidRPr="00C00D7B">
        <w:rPr>
          <w:rFonts w:ascii="Times New Roman" w:hAnsi="Times New Roman"/>
          <w:sz w:val="28"/>
        </w:rPr>
        <w:t>.), результат которого - разорение ряда русских городов, истребление ремесленников, потеря многих знаний и навыков и общий упадок культуры.</w:t>
      </w:r>
      <w:r w:rsidR="00C00D7B">
        <w:rPr>
          <w:rFonts w:ascii="Times New Roman" w:hAnsi="Times New Roman"/>
          <w:sz w:val="28"/>
        </w:rPr>
        <w:t xml:space="preserve"> </w:t>
      </w:r>
    </w:p>
    <w:p w:rsidR="004C73A5" w:rsidRDefault="004C73A5" w:rsidP="00C00D7B">
      <w:pPr>
        <w:suppressAutoHyphens/>
        <w:spacing w:after="0" w:line="360" w:lineRule="auto"/>
        <w:ind w:firstLine="709"/>
        <w:jc w:val="both"/>
        <w:rPr>
          <w:rFonts w:ascii="Times New Roman" w:hAnsi="Times New Roman"/>
          <w:b/>
          <w:bCs/>
          <w:sz w:val="28"/>
          <w:lang w:val="en-US"/>
        </w:rPr>
      </w:pPr>
    </w:p>
    <w:p w:rsidR="00577401" w:rsidRP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Культура Руси 14 — 15 веков</w:t>
      </w:r>
    </w:p>
    <w:p w:rsidR="004C73A5" w:rsidRDefault="004C73A5" w:rsidP="00C00D7B">
      <w:pPr>
        <w:suppressAutoHyphens/>
        <w:spacing w:after="0" w:line="360" w:lineRule="auto"/>
        <w:ind w:firstLine="709"/>
        <w:jc w:val="both"/>
        <w:rPr>
          <w:rFonts w:ascii="Times New Roman" w:hAnsi="Times New Roman"/>
          <w:sz w:val="28"/>
          <w:lang w:val="en-US"/>
        </w:rPr>
      </w:pPr>
    </w:p>
    <w:p w:rsid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Это было время восстановления русских земель и быстрого возвышения Москвы, возглавившей борьбу за освобождение от татаро-монгол и ставшей центром формирующегося единого государства. Облик Москвы резко меняется — во второй половине 14 века здесь строятся каменные стены и положено начало созданию кремлевского архитектурного ансамбля. В конце 15 века главными зданиями в московском кремле были соборы: Успенский, в котором проводилась главная государственная церемония — </w:t>
      </w:r>
      <w:r w:rsidRPr="00C00D7B">
        <w:rPr>
          <w:rFonts w:ascii="Times New Roman" w:hAnsi="Times New Roman"/>
          <w:b/>
          <w:bCs/>
          <w:sz w:val="28"/>
        </w:rPr>
        <w:t xml:space="preserve">коронация (венчание) </w:t>
      </w:r>
      <w:r w:rsidRPr="00C00D7B">
        <w:rPr>
          <w:rFonts w:ascii="Times New Roman" w:hAnsi="Times New Roman"/>
          <w:sz w:val="28"/>
        </w:rPr>
        <w:t>на царство и оглашались важнейшие государственные указы, Благовещенский -</w:t>
      </w:r>
      <w:r w:rsidR="00C00D7B">
        <w:rPr>
          <w:rFonts w:ascii="Times New Roman" w:hAnsi="Times New Roman"/>
          <w:sz w:val="28"/>
        </w:rPr>
        <w:t xml:space="preserve"> </w:t>
      </w:r>
      <w:r w:rsidRPr="00C00D7B">
        <w:rPr>
          <w:rFonts w:ascii="Times New Roman" w:hAnsi="Times New Roman"/>
          <w:sz w:val="28"/>
        </w:rPr>
        <w:t xml:space="preserve">домовая церковь великокняжеского дворца, Архангельский — усыпальница великих князей. Ансамбль был дополнен Грановитой палатой, которая использовалась для приема гостей, и церковью Ризоположения, служившей домовой церковью московских митрополитов.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Русская церковная живопись переживала период расцвета. Великими художниками были Феофан Грек, родом из Византии, знаменитый своими новгородскими фресками и умением передавать божественный свет; Андрей Рублев, автор всемирно известных ныне икон «Троица», «Спас Ярое Око», «Спас нерукотворный».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Вместе с Андреем Рублевым работал Даниил Черный, расписавший Успенский собор во Владимире.</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Литература, как и все другие сферы древнерусской культуры, носила церковный характер и фиксировала важнейшие факты русской жизни. Так, победе русских войск на Куликовском поле рассказывается в «Задонщине», воинской повести конца 14 века. К этому времени относится начало развития книжного дела на Руси — на Русь стали ввозить бумагу, материал более удобный для письма чем береста, и значительно более дешевый чем пергамент. С появлением бумаги книги стали дешеветь, увеличилось число грамотных, продвинулось вперед развитие научных знаний. В 1441 году был составлен Хронограф — обзор всемирной истории, в котором русская история была представлена как часть истории всех славянских народов.</w:t>
      </w:r>
    </w:p>
    <w:p w:rsidR="004C73A5" w:rsidRDefault="004C73A5" w:rsidP="00C00D7B">
      <w:pPr>
        <w:suppressAutoHyphens/>
        <w:spacing w:after="0" w:line="360" w:lineRule="auto"/>
        <w:ind w:firstLine="709"/>
        <w:jc w:val="both"/>
        <w:rPr>
          <w:rFonts w:ascii="Times New Roman" w:hAnsi="Times New Roman"/>
          <w:b/>
          <w:bCs/>
          <w:sz w:val="28"/>
          <w:lang w:val="en-US"/>
        </w:rPr>
      </w:pPr>
    </w:p>
    <w:p w:rsidR="00577401" w:rsidRP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Русская культура 16 века</w:t>
      </w:r>
    </w:p>
    <w:p w:rsidR="004C73A5" w:rsidRDefault="004C73A5" w:rsidP="00C00D7B">
      <w:pPr>
        <w:suppressAutoHyphens/>
        <w:spacing w:after="0" w:line="360" w:lineRule="auto"/>
        <w:ind w:firstLine="709"/>
        <w:jc w:val="both"/>
        <w:rPr>
          <w:rFonts w:ascii="Times New Roman" w:hAnsi="Times New Roman"/>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 это время на Руси формируется единое централизованное государство, начинают сглаживаться культурные различия регионов, Москва окончательно приобретает статус главного города страны. Укрепляется власть великого князя</w:t>
      </w:r>
      <w:r w:rsidR="00C00D7B">
        <w:rPr>
          <w:rFonts w:ascii="Times New Roman" w:hAnsi="Times New Roman"/>
          <w:sz w:val="28"/>
        </w:rPr>
        <w:t xml:space="preserve"> </w:t>
      </w:r>
      <w:r w:rsidRPr="00C00D7B">
        <w:rPr>
          <w:rFonts w:ascii="Times New Roman" w:hAnsi="Times New Roman"/>
          <w:sz w:val="28"/>
        </w:rPr>
        <w:t>московского, который с 1547 год становится царем. В Москве возводятся</w:t>
      </w:r>
      <w:r w:rsidR="00C00D7B">
        <w:rPr>
          <w:rFonts w:ascii="Times New Roman" w:hAnsi="Times New Roman"/>
          <w:sz w:val="28"/>
        </w:rPr>
        <w:t xml:space="preserve"> </w:t>
      </w:r>
      <w:r w:rsidRPr="00C00D7B">
        <w:rPr>
          <w:rFonts w:ascii="Times New Roman" w:hAnsi="Times New Roman"/>
          <w:sz w:val="28"/>
        </w:rPr>
        <w:t xml:space="preserve">новые храмы и здания гражданской архитектуры, Китай-город, укрепления по линиям Бульварного и Садового кольца. Распространяется </w:t>
      </w:r>
      <w:r w:rsidRPr="00C00D7B">
        <w:rPr>
          <w:rFonts w:ascii="Times New Roman" w:hAnsi="Times New Roman"/>
          <w:b/>
          <w:bCs/>
          <w:sz w:val="28"/>
        </w:rPr>
        <w:t>шатровый стиль</w:t>
      </w:r>
      <w:r w:rsidRPr="00C00D7B">
        <w:rPr>
          <w:rFonts w:ascii="Times New Roman" w:hAnsi="Times New Roman"/>
          <w:sz w:val="28"/>
        </w:rPr>
        <w:t xml:space="preserve">, выдающимся памятником которого является Храм Василия Блаженного на Красной площади в Москве (Церковь Покрова «что во рву»), возведенный в честь взятия в </w:t>
      </w:r>
      <w:smartTag w:uri="urn:schemas-microsoft-com:office:smarttags" w:element="metricconverter">
        <w:smartTagPr>
          <w:attr w:name="ProductID" w:val="1552 г"/>
        </w:smartTagPr>
        <w:r w:rsidRPr="00C00D7B">
          <w:rPr>
            <w:rFonts w:ascii="Times New Roman" w:hAnsi="Times New Roman"/>
            <w:sz w:val="28"/>
          </w:rPr>
          <w:t>1552 г</w:t>
        </w:r>
      </w:smartTag>
      <w:r w:rsidRPr="00C00D7B">
        <w:rPr>
          <w:rFonts w:ascii="Times New Roman" w:hAnsi="Times New Roman"/>
          <w:sz w:val="28"/>
        </w:rPr>
        <w:t>. Казани:</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Вокруг его центрального шатра располагаются восемь глав — как Москва подчинила себе и объединила вокруг себя разные земли, так и главный шатер подчиняет себе мелкие главы.</w:t>
      </w:r>
      <w:r w:rsidR="00C00D7B">
        <w:rPr>
          <w:rFonts w:ascii="Times New Roman" w:hAnsi="Times New Roman"/>
          <w:sz w:val="28"/>
        </w:rPr>
        <w:t xml:space="preserve">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 живописи работает Дионисий; продолжая традиции Феофана Грека и Андрея Рублева, он создает фресковые композиции «Поклонение волхвов», «Похвала Богоматери», используя преимущественно голубые, розовые, сиреневые, желтые тона.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Летописание приобретает все более официальный государственный характер: все более настойчиво проводится мысль о незыблемости самодержавия и законном характере власти московских государей.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К 16 веку относится развитие </w:t>
      </w:r>
      <w:r w:rsidRPr="00C00D7B">
        <w:rPr>
          <w:rFonts w:ascii="Times New Roman" w:hAnsi="Times New Roman"/>
          <w:b/>
          <w:bCs/>
          <w:sz w:val="28"/>
        </w:rPr>
        <w:t>политической публицистики</w:t>
      </w:r>
      <w:r w:rsidRPr="00C00D7B">
        <w:rPr>
          <w:rFonts w:ascii="Times New Roman" w:hAnsi="Times New Roman"/>
          <w:sz w:val="28"/>
        </w:rPr>
        <w:t xml:space="preserve">, наиболее яркие имена в которой — сам царь Иван Грозный, его оппонент князь Андрей Курбский, писатель Иван Пересветов, государственный деятель и дипломат Федор Карпов, а также Сильвестр, автор знаменитого «Домостроя», наставления по домоводству: как соблюдать церковные обряды, воспитывать детей, наказывать жену и делать запасы на зиму. </w:t>
      </w:r>
    </w:p>
    <w:p w:rsidR="00577401" w:rsidRPr="00C00D7B" w:rsidRDefault="00577401" w:rsidP="00C00D7B">
      <w:pPr>
        <w:suppressAutoHyphens/>
        <w:spacing w:after="0" w:line="360" w:lineRule="auto"/>
        <w:ind w:firstLine="709"/>
        <w:jc w:val="both"/>
        <w:rPr>
          <w:rFonts w:ascii="Times New Roman" w:hAnsi="Times New Roman"/>
          <w:sz w:val="28"/>
        </w:rPr>
      </w:pPr>
    </w:p>
    <w:p w:rsidR="00577401" w:rsidRPr="00C00D7B" w:rsidRDefault="00577401" w:rsidP="00C00D7B">
      <w:pPr>
        <w:suppressAutoHyphens/>
        <w:spacing w:after="0" w:line="360" w:lineRule="auto"/>
        <w:ind w:firstLine="709"/>
        <w:jc w:val="both"/>
        <w:rPr>
          <w:rFonts w:ascii="Times New Roman" w:hAnsi="Times New Roman"/>
          <w:b/>
          <w:sz w:val="28"/>
        </w:rPr>
      </w:pPr>
      <w:r w:rsidRPr="00C00D7B">
        <w:rPr>
          <w:rFonts w:ascii="Times New Roman" w:hAnsi="Times New Roman"/>
          <w:b/>
          <w:sz w:val="28"/>
        </w:rPr>
        <w:t>Культура средневекового арабского Востока</w:t>
      </w:r>
    </w:p>
    <w:p w:rsidR="004C73A5" w:rsidRDefault="004C73A5" w:rsidP="00C00D7B">
      <w:pPr>
        <w:suppressAutoHyphens/>
        <w:spacing w:after="0" w:line="360" w:lineRule="auto"/>
        <w:ind w:firstLine="709"/>
        <w:jc w:val="both"/>
        <w:rPr>
          <w:rFonts w:ascii="Times New Roman" w:hAnsi="Times New Roman"/>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Под средневековой культ</w:t>
      </w:r>
      <w:bookmarkStart w:id="507" w:name="OCRUncertain00961"/>
      <w:r w:rsidRPr="00C00D7B">
        <w:rPr>
          <w:rFonts w:ascii="Times New Roman" w:hAnsi="Times New Roman"/>
          <w:sz w:val="28"/>
        </w:rPr>
        <w:t>у</w:t>
      </w:r>
      <w:bookmarkEnd w:id="507"/>
      <w:r w:rsidRPr="00C00D7B">
        <w:rPr>
          <w:rFonts w:ascii="Times New Roman" w:hAnsi="Times New Roman"/>
          <w:sz w:val="28"/>
        </w:rPr>
        <w:t>рой араб</w:t>
      </w:r>
      <w:bookmarkStart w:id="508" w:name="OCRUncertain01071"/>
      <w:r w:rsidRPr="00C00D7B">
        <w:rPr>
          <w:rFonts w:ascii="Times New Roman" w:hAnsi="Times New Roman"/>
          <w:sz w:val="28"/>
        </w:rPr>
        <w:t>с</w:t>
      </w:r>
      <w:bookmarkEnd w:id="508"/>
      <w:r w:rsidRPr="00C00D7B">
        <w:rPr>
          <w:rFonts w:ascii="Times New Roman" w:hAnsi="Times New Roman"/>
          <w:sz w:val="28"/>
        </w:rPr>
        <w:t>кого Востока подразумевают культуру Аравии и тех стран, которые подвергл</w:t>
      </w:r>
      <w:bookmarkStart w:id="509" w:name="OCRUncertain01171"/>
      <w:r w:rsidRPr="00C00D7B">
        <w:rPr>
          <w:rFonts w:ascii="Times New Roman" w:hAnsi="Times New Roman"/>
          <w:sz w:val="28"/>
        </w:rPr>
        <w:t>и</w:t>
      </w:r>
      <w:bookmarkEnd w:id="509"/>
      <w:r w:rsidRPr="00C00D7B">
        <w:rPr>
          <w:rFonts w:ascii="Times New Roman" w:hAnsi="Times New Roman"/>
          <w:sz w:val="28"/>
        </w:rPr>
        <w:t xml:space="preserve">сь </w:t>
      </w:r>
      <w:bookmarkStart w:id="510" w:name="OCRUncertain01261"/>
      <w:r w:rsidRPr="00C00D7B">
        <w:rPr>
          <w:rFonts w:ascii="Times New Roman" w:hAnsi="Times New Roman"/>
          <w:b/>
          <w:bCs/>
          <w:sz w:val="28"/>
        </w:rPr>
        <w:t>арабизации</w:t>
      </w:r>
      <w:bookmarkEnd w:id="510"/>
      <w:r w:rsidRPr="00C00D7B">
        <w:rPr>
          <w:rFonts w:ascii="Times New Roman" w:hAnsi="Times New Roman"/>
          <w:sz w:val="28"/>
        </w:rPr>
        <w:t xml:space="preserve">, и в которых </w:t>
      </w:r>
      <w:bookmarkStart w:id="511" w:name="OCRUncertain01351"/>
      <w:r w:rsidRPr="00C00D7B">
        <w:rPr>
          <w:rFonts w:ascii="Times New Roman" w:hAnsi="Times New Roman"/>
          <w:sz w:val="28"/>
        </w:rPr>
        <w:t>с</w:t>
      </w:r>
      <w:bookmarkEnd w:id="511"/>
      <w:r w:rsidRPr="00C00D7B">
        <w:rPr>
          <w:rFonts w:ascii="Times New Roman" w:hAnsi="Times New Roman"/>
          <w:sz w:val="28"/>
        </w:rPr>
        <w:t>ло</w:t>
      </w:r>
      <w:bookmarkStart w:id="512" w:name="OCRUncertain01471"/>
      <w:r w:rsidRPr="00C00D7B">
        <w:rPr>
          <w:rFonts w:ascii="Times New Roman" w:hAnsi="Times New Roman"/>
          <w:sz w:val="28"/>
        </w:rPr>
        <w:t>ж</w:t>
      </w:r>
      <w:bookmarkEnd w:id="512"/>
      <w:r w:rsidRPr="00C00D7B">
        <w:rPr>
          <w:rFonts w:ascii="Times New Roman" w:hAnsi="Times New Roman"/>
          <w:sz w:val="28"/>
        </w:rPr>
        <w:t xml:space="preserve">илась арабская </w:t>
      </w:r>
      <w:bookmarkStart w:id="513" w:name="OCRUncertain01571"/>
      <w:r w:rsidRPr="00C00D7B">
        <w:rPr>
          <w:rFonts w:ascii="Times New Roman" w:hAnsi="Times New Roman"/>
          <w:sz w:val="28"/>
        </w:rPr>
        <w:t>народность</w:t>
      </w:r>
      <w:bookmarkEnd w:id="513"/>
      <w:r w:rsidRPr="00C00D7B">
        <w:rPr>
          <w:rFonts w:ascii="Times New Roman" w:hAnsi="Times New Roman"/>
          <w:sz w:val="28"/>
        </w:rPr>
        <w:t>: это Ира</w:t>
      </w:r>
      <w:bookmarkStart w:id="514" w:name="OCRUncertain01761"/>
      <w:r w:rsidRPr="00C00D7B">
        <w:rPr>
          <w:rFonts w:ascii="Times New Roman" w:hAnsi="Times New Roman"/>
          <w:sz w:val="28"/>
        </w:rPr>
        <w:t>к</w:t>
      </w:r>
      <w:bookmarkEnd w:id="514"/>
      <w:r w:rsidRPr="00C00D7B">
        <w:rPr>
          <w:rFonts w:ascii="Times New Roman" w:hAnsi="Times New Roman"/>
          <w:sz w:val="28"/>
        </w:rPr>
        <w:t>, Сирия, Палести</w:t>
      </w:r>
      <w:bookmarkStart w:id="515" w:name="OCRUncertain01871"/>
      <w:r w:rsidRPr="00C00D7B">
        <w:rPr>
          <w:rFonts w:ascii="Times New Roman" w:hAnsi="Times New Roman"/>
          <w:sz w:val="28"/>
        </w:rPr>
        <w:t>н</w:t>
      </w:r>
      <w:bookmarkEnd w:id="515"/>
      <w:r w:rsidRPr="00C00D7B">
        <w:rPr>
          <w:rFonts w:ascii="Times New Roman" w:hAnsi="Times New Roman"/>
          <w:sz w:val="28"/>
        </w:rPr>
        <w:t>а, Египет, Ливан, Ливия, ряд стра</w:t>
      </w:r>
      <w:bookmarkStart w:id="516" w:name="OCRUncertain01961"/>
      <w:r w:rsidRPr="00C00D7B">
        <w:rPr>
          <w:rFonts w:ascii="Times New Roman" w:hAnsi="Times New Roman"/>
          <w:sz w:val="28"/>
        </w:rPr>
        <w:t>н</w:t>
      </w:r>
      <w:bookmarkStart w:id="517" w:name="OCRUncertain02041"/>
      <w:bookmarkEnd w:id="516"/>
      <w:r w:rsidRPr="00C00D7B">
        <w:rPr>
          <w:rFonts w:ascii="Times New Roman" w:hAnsi="Times New Roman"/>
          <w:sz w:val="28"/>
        </w:rPr>
        <w:t>Северной</w:t>
      </w:r>
      <w:bookmarkEnd w:id="517"/>
      <w:r w:rsidRPr="00C00D7B">
        <w:rPr>
          <w:rFonts w:ascii="Times New Roman" w:hAnsi="Times New Roman"/>
          <w:sz w:val="28"/>
        </w:rPr>
        <w:t xml:space="preserve"> Африки</w:t>
      </w:r>
      <w:bookmarkStart w:id="518" w:name="OCRUncertain02151"/>
      <w:r w:rsidRPr="00C00D7B">
        <w:rPr>
          <w:rFonts w:ascii="Times New Roman" w:hAnsi="Times New Roman"/>
          <w:sz w:val="28"/>
        </w:rPr>
        <w:t>.</w:t>
      </w:r>
      <w:bookmarkEnd w:id="518"/>
      <w:r w:rsidRPr="00C00D7B">
        <w:rPr>
          <w:rFonts w:ascii="Times New Roman" w:hAnsi="Times New Roman"/>
          <w:sz w:val="28"/>
        </w:rPr>
        <w:t xml:space="preserve"> Ведущую роль в этом процессесыграли племена, издавна населявшие Аравийский полуостров — арабы</w:t>
      </w:r>
      <w:bookmarkStart w:id="519" w:name="OCRUncertain02361"/>
      <w:r w:rsidRPr="00C00D7B">
        <w:rPr>
          <w:rFonts w:ascii="Times New Roman" w:hAnsi="Times New Roman"/>
          <w:sz w:val="28"/>
        </w:rPr>
        <w:t>.</w:t>
      </w:r>
      <w:bookmarkEnd w:id="519"/>
      <w:r w:rsidRPr="00C00D7B">
        <w:rPr>
          <w:rFonts w:ascii="Times New Roman" w:hAnsi="Times New Roman"/>
          <w:sz w:val="28"/>
        </w:rPr>
        <w:t xml:space="preserve"> Это были в основном кочевые племена — слово «араб» означает «лихой наездник». Имен</w:t>
      </w:r>
      <w:bookmarkStart w:id="520" w:name="OCRUncertain02651"/>
      <w:r w:rsidRPr="00C00D7B">
        <w:rPr>
          <w:rFonts w:ascii="Times New Roman" w:hAnsi="Times New Roman"/>
          <w:sz w:val="28"/>
        </w:rPr>
        <w:t>н</w:t>
      </w:r>
      <w:bookmarkEnd w:id="520"/>
      <w:r w:rsidRPr="00C00D7B">
        <w:rPr>
          <w:rFonts w:ascii="Times New Roman" w:hAnsi="Times New Roman"/>
          <w:sz w:val="28"/>
        </w:rPr>
        <w:t>о в их среде в начале 7 века зародил</w:t>
      </w:r>
      <w:bookmarkStart w:id="521" w:name="OCRUncertain02751"/>
      <w:r w:rsidRPr="00C00D7B">
        <w:rPr>
          <w:rFonts w:ascii="Times New Roman" w:hAnsi="Times New Roman"/>
          <w:sz w:val="28"/>
        </w:rPr>
        <w:t>с</w:t>
      </w:r>
      <w:bookmarkEnd w:id="521"/>
      <w:r w:rsidRPr="00C00D7B">
        <w:rPr>
          <w:rFonts w:ascii="Times New Roman" w:hAnsi="Times New Roman"/>
          <w:sz w:val="28"/>
        </w:rPr>
        <w:t xml:space="preserve">я ислам. Распространение и господство ислама является важнейшей характеристикой средневековой арабской культуры.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Коран было за</w:t>
      </w:r>
      <w:bookmarkStart w:id="522" w:name="OCRUncertain05841"/>
      <w:r w:rsidRPr="00C00D7B">
        <w:rPr>
          <w:rFonts w:ascii="Times New Roman" w:hAnsi="Times New Roman"/>
          <w:sz w:val="28"/>
        </w:rPr>
        <w:t>п</w:t>
      </w:r>
      <w:bookmarkEnd w:id="522"/>
      <w:r w:rsidRPr="00C00D7B">
        <w:rPr>
          <w:rFonts w:ascii="Times New Roman" w:hAnsi="Times New Roman"/>
          <w:sz w:val="28"/>
        </w:rPr>
        <w:t>рещено переводить с арабского на другие язык</w:t>
      </w:r>
      <w:bookmarkStart w:id="523" w:name="OCRUncertain05941"/>
      <w:r w:rsidRPr="00C00D7B">
        <w:rPr>
          <w:rFonts w:ascii="Times New Roman" w:hAnsi="Times New Roman"/>
          <w:sz w:val="28"/>
        </w:rPr>
        <w:t>и. Коран записан рифмованными и ритмичными стихами, воссоздать которые на другом языке невозможно. Между тем</w:t>
      </w:r>
      <w:r w:rsidR="00C00D7B">
        <w:rPr>
          <w:rFonts w:ascii="Times New Roman" w:hAnsi="Times New Roman"/>
          <w:sz w:val="28"/>
        </w:rPr>
        <w:t xml:space="preserve"> </w:t>
      </w:r>
      <w:r w:rsidRPr="00C00D7B">
        <w:rPr>
          <w:rFonts w:ascii="Times New Roman" w:hAnsi="Times New Roman"/>
          <w:b/>
          <w:bCs/>
          <w:sz w:val="28"/>
        </w:rPr>
        <w:t>исламизация</w:t>
      </w:r>
      <w:bookmarkEnd w:id="523"/>
      <w:r w:rsidRPr="00C00D7B">
        <w:rPr>
          <w:rFonts w:ascii="Times New Roman" w:hAnsi="Times New Roman"/>
          <w:sz w:val="28"/>
        </w:rPr>
        <w:t xml:space="preserve"> предполагала непременное чтение и знание Корана: это естественным образом приводило к ра</w:t>
      </w:r>
      <w:bookmarkStart w:id="524" w:name="OCRUncertain06041"/>
      <w:r w:rsidRPr="00C00D7B">
        <w:rPr>
          <w:rFonts w:ascii="Times New Roman" w:hAnsi="Times New Roman"/>
          <w:sz w:val="28"/>
        </w:rPr>
        <w:t>с</w:t>
      </w:r>
      <w:bookmarkEnd w:id="524"/>
      <w:r w:rsidRPr="00C00D7B">
        <w:rPr>
          <w:rFonts w:ascii="Times New Roman" w:hAnsi="Times New Roman"/>
          <w:sz w:val="28"/>
        </w:rPr>
        <w:t xml:space="preserve">пространению арабского </w:t>
      </w:r>
      <w:bookmarkStart w:id="525" w:name="OCRUncertain06141"/>
      <w:r w:rsidRPr="00C00D7B">
        <w:rPr>
          <w:rFonts w:ascii="Times New Roman" w:hAnsi="Times New Roman"/>
          <w:sz w:val="28"/>
        </w:rPr>
        <w:t>языка</w:t>
      </w:r>
      <w:bookmarkEnd w:id="525"/>
      <w:r w:rsidRPr="00C00D7B">
        <w:rPr>
          <w:rFonts w:ascii="Times New Roman" w:hAnsi="Times New Roman"/>
          <w:sz w:val="28"/>
        </w:rPr>
        <w:t xml:space="preserve">. Арабскому </w:t>
      </w:r>
      <w:bookmarkStart w:id="526" w:name="OCRUncertain06341"/>
      <w:r w:rsidRPr="00C00D7B">
        <w:rPr>
          <w:rFonts w:ascii="Times New Roman" w:hAnsi="Times New Roman"/>
          <w:sz w:val="28"/>
        </w:rPr>
        <w:t>языку</w:t>
      </w:r>
      <w:bookmarkEnd w:id="526"/>
      <w:r w:rsidRPr="00C00D7B">
        <w:rPr>
          <w:rFonts w:ascii="Times New Roman" w:hAnsi="Times New Roman"/>
          <w:sz w:val="28"/>
        </w:rPr>
        <w:t xml:space="preserve"> на средневековом Востоке учили всех: и мальчиков, и девочек, бед</w:t>
      </w:r>
      <w:bookmarkStart w:id="527" w:name="OCRUncertain06431"/>
      <w:r w:rsidRPr="00C00D7B">
        <w:rPr>
          <w:rFonts w:ascii="Times New Roman" w:hAnsi="Times New Roman"/>
          <w:sz w:val="28"/>
        </w:rPr>
        <w:t>н</w:t>
      </w:r>
      <w:bookmarkEnd w:id="527"/>
      <w:r w:rsidRPr="00C00D7B">
        <w:rPr>
          <w:rFonts w:ascii="Times New Roman" w:hAnsi="Times New Roman"/>
          <w:sz w:val="28"/>
        </w:rPr>
        <w:t>ых и богатых, в городах и дерев</w:t>
      </w:r>
      <w:bookmarkStart w:id="528" w:name="OCRUncertain06641"/>
      <w:r w:rsidRPr="00C00D7B">
        <w:rPr>
          <w:rFonts w:ascii="Times New Roman" w:hAnsi="Times New Roman"/>
          <w:sz w:val="28"/>
        </w:rPr>
        <w:t>н</w:t>
      </w:r>
      <w:bookmarkEnd w:id="528"/>
      <w:r w:rsidRPr="00C00D7B">
        <w:rPr>
          <w:rFonts w:ascii="Times New Roman" w:hAnsi="Times New Roman"/>
          <w:sz w:val="28"/>
        </w:rPr>
        <w:t xml:space="preserve">ях; обучение в начальных </w:t>
      </w:r>
      <w:bookmarkStart w:id="529" w:name="OCRUncertain06731"/>
      <w:r w:rsidRPr="00C00D7B">
        <w:rPr>
          <w:rFonts w:ascii="Times New Roman" w:hAnsi="Times New Roman"/>
          <w:sz w:val="28"/>
        </w:rPr>
        <w:t>церковных</w:t>
      </w:r>
      <w:bookmarkEnd w:id="529"/>
      <w:r w:rsidRPr="00C00D7B">
        <w:rPr>
          <w:rFonts w:ascii="Times New Roman" w:hAnsi="Times New Roman"/>
          <w:sz w:val="28"/>
        </w:rPr>
        <w:t xml:space="preserve"> школах</w:t>
      </w:r>
      <w:bookmarkStart w:id="530" w:name="OCRUncertain06841"/>
      <w:r w:rsidRPr="00C00D7B">
        <w:rPr>
          <w:rFonts w:ascii="Times New Roman" w:hAnsi="Times New Roman"/>
          <w:sz w:val="28"/>
        </w:rPr>
        <w:t>-</w:t>
      </w:r>
      <w:bookmarkEnd w:id="530"/>
      <w:r w:rsidRPr="00C00D7B">
        <w:rPr>
          <w:rFonts w:ascii="Times New Roman" w:hAnsi="Times New Roman"/>
          <w:b/>
          <w:bCs/>
          <w:sz w:val="28"/>
        </w:rPr>
        <w:t>мектебах</w:t>
      </w:r>
      <w:r w:rsidRPr="00C00D7B">
        <w:rPr>
          <w:rFonts w:ascii="Times New Roman" w:hAnsi="Times New Roman"/>
          <w:sz w:val="28"/>
        </w:rPr>
        <w:t xml:space="preserve">было </w:t>
      </w:r>
      <w:bookmarkStart w:id="531" w:name="OCRUncertain06931"/>
      <w:r w:rsidRPr="00C00D7B">
        <w:rPr>
          <w:rFonts w:ascii="Times New Roman" w:hAnsi="Times New Roman"/>
          <w:sz w:val="28"/>
        </w:rPr>
        <w:t>бесплатным</w:t>
      </w:r>
      <w:bookmarkEnd w:id="531"/>
      <w:r w:rsidRPr="00C00D7B">
        <w:rPr>
          <w:rFonts w:ascii="Times New Roman" w:hAnsi="Times New Roman"/>
          <w:sz w:val="28"/>
        </w:rPr>
        <w:t xml:space="preserve">. Арабский язык наравне с </w:t>
      </w:r>
      <w:bookmarkStart w:id="532" w:name="OCRUncertain07431"/>
      <w:r w:rsidRPr="00C00D7B">
        <w:rPr>
          <w:rFonts w:ascii="Times New Roman" w:hAnsi="Times New Roman"/>
          <w:sz w:val="28"/>
        </w:rPr>
        <w:t>и</w:t>
      </w:r>
      <w:bookmarkEnd w:id="532"/>
      <w:r w:rsidRPr="00C00D7B">
        <w:rPr>
          <w:rFonts w:ascii="Times New Roman" w:hAnsi="Times New Roman"/>
          <w:sz w:val="28"/>
        </w:rPr>
        <w:t xml:space="preserve">сламом </w:t>
      </w:r>
      <w:bookmarkStart w:id="533" w:name="OCRUncertain07021"/>
      <w:r w:rsidRPr="00C00D7B">
        <w:rPr>
          <w:rFonts w:ascii="Times New Roman" w:hAnsi="Times New Roman"/>
          <w:sz w:val="28"/>
        </w:rPr>
        <w:t>-</w:t>
      </w:r>
      <w:bookmarkEnd w:id="533"/>
      <w:r w:rsidRPr="00C00D7B">
        <w:rPr>
          <w:rFonts w:ascii="Times New Roman" w:hAnsi="Times New Roman"/>
          <w:sz w:val="28"/>
        </w:rPr>
        <w:t xml:space="preserve"> ва</w:t>
      </w:r>
      <w:bookmarkStart w:id="534" w:name="OCRUncertain07141"/>
      <w:r w:rsidRPr="00C00D7B">
        <w:rPr>
          <w:rFonts w:ascii="Times New Roman" w:hAnsi="Times New Roman"/>
          <w:sz w:val="28"/>
        </w:rPr>
        <w:t>ж</w:t>
      </w:r>
      <w:bookmarkEnd w:id="534"/>
      <w:r w:rsidRPr="00C00D7B">
        <w:rPr>
          <w:rFonts w:ascii="Times New Roman" w:hAnsi="Times New Roman"/>
          <w:sz w:val="28"/>
        </w:rPr>
        <w:t>нейшие факторы становления средневековой арабской культуры.</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Язык и литература считались основными сокровищами арабской культуры. Первый этап в развитии арабской словесности (5-7 вв.) был «устным», так как обычай запрещал авторам записывать свои произведения. Хотя у арабов уже была письменность, но она использовалась для узко прагматических целей — например, для записи торговых договоров. Магической силой обладал звук, а не буква. В течение многих веков из уст в уста передавались </w:t>
      </w:r>
      <w:r w:rsidRPr="00C00D7B">
        <w:rPr>
          <w:rFonts w:ascii="Times New Roman" w:hAnsi="Times New Roman"/>
          <w:b/>
          <w:bCs/>
          <w:sz w:val="28"/>
        </w:rPr>
        <w:t>песни бедуинов</w:t>
      </w:r>
      <w:r w:rsidRPr="00C00D7B">
        <w:rPr>
          <w:rFonts w:ascii="Times New Roman" w:hAnsi="Times New Roman"/>
          <w:sz w:val="28"/>
        </w:rPr>
        <w:t xml:space="preserve"> — память профессиональных певцов хранила тысячи произведений. К записи</w:t>
      </w:r>
      <w:r w:rsidR="00C00D7B">
        <w:rPr>
          <w:rFonts w:ascii="Times New Roman" w:hAnsi="Times New Roman"/>
          <w:sz w:val="28"/>
        </w:rPr>
        <w:t xml:space="preserve"> </w:t>
      </w:r>
      <w:r w:rsidRPr="00C00D7B">
        <w:rPr>
          <w:rFonts w:ascii="Times New Roman" w:hAnsi="Times New Roman"/>
          <w:sz w:val="28"/>
        </w:rPr>
        <w:t xml:space="preserve">литературных произведений приступили только с середины 7 века, после того как была записана главная священная книга — Коран.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Искусство стихосло</w:t>
      </w:r>
      <w:bookmarkStart w:id="535" w:name="OCRUncertain07631"/>
      <w:r w:rsidRPr="00C00D7B">
        <w:rPr>
          <w:rFonts w:ascii="Times New Roman" w:hAnsi="Times New Roman"/>
          <w:sz w:val="28"/>
        </w:rPr>
        <w:t>ж</w:t>
      </w:r>
      <w:bookmarkEnd w:id="535"/>
      <w:r w:rsidRPr="00C00D7B">
        <w:rPr>
          <w:rFonts w:ascii="Times New Roman" w:hAnsi="Times New Roman"/>
          <w:sz w:val="28"/>
        </w:rPr>
        <w:t>ен</w:t>
      </w:r>
      <w:bookmarkStart w:id="536" w:name="OCRUncertain07731"/>
      <w:r w:rsidRPr="00C00D7B">
        <w:rPr>
          <w:rFonts w:ascii="Times New Roman" w:hAnsi="Times New Roman"/>
          <w:sz w:val="28"/>
        </w:rPr>
        <w:t>и</w:t>
      </w:r>
      <w:bookmarkEnd w:id="536"/>
      <w:r w:rsidRPr="00C00D7B">
        <w:rPr>
          <w:rFonts w:ascii="Times New Roman" w:hAnsi="Times New Roman"/>
          <w:sz w:val="28"/>
        </w:rPr>
        <w:t>й ценилось на Арабском Востоке не ме</w:t>
      </w:r>
      <w:bookmarkStart w:id="537" w:name="OCRUncertain07841"/>
      <w:r w:rsidRPr="00C00D7B">
        <w:rPr>
          <w:rFonts w:ascii="Times New Roman" w:hAnsi="Times New Roman"/>
          <w:sz w:val="28"/>
        </w:rPr>
        <w:t>н</w:t>
      </w:r>
      <w:bookmarkEnd w:id="537"/>
      <w:r w:rsidRPr="00C00D7B">
        <w:rPr>
          <w:rFonts w:ascii="Times New Roman" w:hAnsi="Times New Roman"/>
          <w:sz w:val="28"/>
        </w:rPr>
        <w:t>ьш</w:t>
      </w:r>
      <w:bookmarkStart w:id="538" w:name="OCRUncertain08031"/>
      <w:r w:rsidRPr="00C00D7B">
        <w:rPr>
          <w:rFonts w:ascii="Times New Roman" w:hAnsi="Times New Roman"/>
          <w:sz w:val="28"/>
        </w:rPr>
        <w:t>е</w:t>
      </w:r>
      <w:bookmarkEnd w:id="538"/>
      <w:r w:rsidRPr="00C00D7B">
        <w:rPr>
          <w:rFonts w:ascii="Times New Roman" w:hAnsi="Times New Roman"/>
          <w:sz w:val="28"/>
        </w:rPr>
        <w:t>, чем храбрость в бою, и поэт за</w:t>
      </w:r>
      <w:bookmarkStart w:id="539" w:name="OCRUncertain08131"/>
      <w:r w:rsidRPr="00C00D7B">
        <w:rPr>
          <w:rFonts w:ascii="Times New Roman" w:hAnsi="Times New Roman"/>
          <w:sz w:val="28"/>
        </w:rPr>
        <w:t>н</w:t>
      </w:r>
      <w:bookmarkEnd w:id="539"/>
      <w:r w:rsidRPr="00C00D7B">
        <w:rPr>
          <w:rFonts w:ascii="Times New Roman" w:hAnsi="Times New Roman"/>
          <w:sz w:val="28"/>
        </w:rPr>
        <w:t>имал высокое поло</w:t>
      </w:r>
      <w:bookmarkStart w:id="540" w:name="OCRUncertain08241"/>
      <w:r w:rsidRPr="00C00D7B">
        <w:rPr>
          <w:rFonts w:ascii="Times New Roman" w:hAnsi="Times New Roman"/>
          <w:sz w:val="28"/>
        </w:rPr>
        <w:t>ж</w:t>
      </w:r>
      <w:bookmarkEnd w:id="540"/>
      <w:r w:rsidRPr="00C00D7B">
        <w:rPr>
          <w:rFonts w:ascii="Times New Roman" w:hAnsi="Times New Roman"/>
          <w:sz w:val="28"/>
        </w:rPr>
        <w:t>ение в обществе. Уже в раннем средневековье сложились два основные направления в литературе</w:t>
      </w:r>
      <w:bookmarkStart w:id="541" w:name="OCRUncertain08541"/>
      <w:r w:rsidRPr="00C00D7B">
        <w:rPr>
          <w:rFonts w:ascii="Times New Roman" w:hAnsi="Times New Roman"/>
          <w:sz w:val="28"/>
        </w:rPr>
        <w:t>-</w:t>
      </w:r>
      <w:bookmarkEnd w:id="541"/>
      <w:r w:rsidRPr="00C00D7B">
        <w:rPr>
          <w:rFonts w:ascii="Times New Roman" w:hAnsi="Times New Roman"/>
          <w:sz w:val="28"/>
        </w:rPr>
        <w:t xml:space="preserve"> придворное и бедуинское</w:t>
      </w:r>
      <w:bookmarkStart w:id="542" w:name="OCRUncertain08641"/>
      <w:r w:rsidRPr="00C00D7B">
        <w:rPr>
          <w:rFonts w:ascii="Times New Roman" w:hAnsi="Times New Roman"/>
          <w:sz w:val="28"/>
        </w:rPr>
        <w:t>.</w:t>
      </w:r>
      <w:bookmarkStart w:id="543" w:name="OCRUncertain08731"/>
      <w:bookmarkEnd w:id="542"/>
      <w:r w:rsidRPr="00C00D7B">
        <w:rPr>
          <w:rFonts w:ascii="Times New Roman" w:hAnsi="Times New Roman"/>
          <w:sz w:val="28"/>
        </w:rPr>
        <w:t xml:space="preserve"> Сложились основные литературные стили — </w:t>
      </w:r>
      <w:r w:rsidRPr="00C00D7B">
        <w:rPr>
          <w:rFonts w:ascii="Times New Roman" w:hAnsi="Times New Roman"/>
          <w:b/>
          <w:bCs/>
          <w:sz w:val="28"/>
        </w:rPr>
        <w:t>рифмованная проза</w:t>
      </w:r>
      <w:r w:rsidRPr="00C00D7B">
        <w:rPr>
          <w:rFonts w:ascii="Times New Roman" w:hAnsi="Times New Roman"/>
          <w:sz w:val="28"/>
        </w:rPr>
        <w:t xml:space="preserve">, </w:t>
      </w:r>
      <w:r w:rsidRPr="00C00D7B">
        <w:rPr>
          <w:rFonts w:ascii="Times New Roman" w:hAnsi="Times New Roman"/>
          <w:b/>
          <w:bCs/>
          <w:sz w:val="28"/>
        </w:rPr>
        <w:t>арабская метрика</w:t>
      </w:r>
      <w:r w:rsidRPr="00C00D7B">
        <w:rPr>
          <w:rFonts w:ascii="Times New Roman" w:hAnsi="Times New Roman"/>
          <w:sz w:val="28"/>
        </w:rPr>
        <w:t xml:space="preserve">, </w:t>
      </w:r>
      <w:r w:rsidRPr="00C00D7B">
        <w:rPr>
          <w:rFonts w:ascii="Times New Roman" w:hAnsi="Times New Roman"/>
          <w:b/>
          <w:bCs/>
          <w:sz w:val="28"/>
        </w:rPr>
        <w:t>любовная лирика</w:t>
      </w:r>
      <w:r w:rsidRPr="00C00D7B">
        <w:rPr>
          <w:rFonts w:ascii="Times New Roman" w:hAnsi="Times New Roman"/>
          <w:sz w:val="28"/>
        </w:rPr>
        <w:t xml:space="preserve"> — </w:t>
      </w:r>
      <w:r w:rsidRPr="00C00D7B">
        <w:rPr>
          <w:rFonts w:ascii="Times New Roman" w:hAnsi="Times New Roman"/>
          <w:b/>
          <w:bCs/>
          <w:sz w:val="28"/>
        </w:rPr>
        <w:t>газель</w:t>
      </w:r>
      <w:r w:rsidRPr="00C00D7B">
        <w:rPr>
          <w:rFonts w:ascii="Times New Roman" w:hAnsi="Times New Roman"/>
          <w:sz w:val="28"/>
        </w:rPr>
        <w:t>. Уважением пользовались</w:t>
      </w:r>
      <w:bookmarkEnd w:id="543"/>
      <w:r w:rsidRPr="00C00D7B">
        <w:rPr>
          <w:rFonts w:ascii="Times New Roman" w:hAnsi="Times New Roman"/>
          <w:sz w:val="28"/>
        </w:rPr>
        <w:t xml:space="preserve"> и ученые</w:t>
      </w:r>
      <w:bookmarkStart w:id="544" w:name="OCRUncertain08841"/>
      <w:r w:rsidRPr="00C00D7B">
        <w:rPr>
          <w:rFonts w:ascii="Times New Roman" w:hAnsi="Times New Roman"/>
          <w:sz w:val="28"/>
        </w:rPr>
        <w:t>,</w:t>
      </w:r>
      <w:bookmarkEnd w:id="544"/>
      <w:r w:rsidRPr="00C00D7B">
        <w:rPr>
          <w:rFonts w:ascii="Times New Roman" w:hAnsi="Times New Roman"/>
          <w:sz w:val="28"/>
        </w:rPr>
        <w:t xml:space="preserve"> однако начиная с 12 в</w:t>
      </w:r>
      <w:bookmarkStart w:id="545" w:name="OCRUncertain09041"/>
      <w:r w:rsidRPr="00C00D7B">
        <w:rPr>
          <w:rFonts w:ascii="Times New Roman" w:hAnsi="Times New Roman"/>
          <w:sz w:val="28"/>
        </w:rPr>
        <w:t>е</w:t>
      </w:r>
      <w:bookmarkEnd w:id="545"/>
      <w:r w:rsidRPr="00C00D7B">
        <w:rPr>
          <w:rFonts w:ascii="Times New Roman" w:hAnsi="Times New Roman"/>
          <w:sz w:val="28"/>
        </w:rPr>
        <w:t xml:space="preserve">ка развитие точных и естественных наук </w:t>
      </w:r>
      <w:bookmarkStart w:id="546" w:name="OCRUncertain09231"/>
      <w:r w:rsidRPr="00C00D7B">
        <w:rPr>
          <w:rFonts w:ascii="Times New Roman" w:hAnsi="Times New Roman"/>
          <w:sz w:val="28"/>
        </w:rPr>
        <w:t>с</w:t>
      </w:r>
      <w:bookmarkEnd w:id="546"/>
      <w:r w:rsidRPr="00C00D7B">
        <w:rPr>
          <w:rFonts w:ascii="Times New Roman" w:hAnsi="Times New Roman"/>
          <w:sz w:val="28"/>
        </w:rPr>
        <w:t>ущественно замедляется</w:t>
      </w:r>
      <w:bookmarkStart w:id="547" w:name="OCRUncertain09331"/>
      <w:r w:rsidRPr="00C00D7B">
        <w:rPr>
          <w:rFonts w:ascii="Times New Roman" w:hAnsi="Times New Roman"/>
          <w:sz w:val="28"/>
        </w:rPr>
        <w:t>-</w:t>
      </w:r>
      <w:bookmarkEnd w:id="547"/>
      <w:r w:rsidRPr="00C00D7B">
        <w:rPr>
          <w:rFonts w:ascii="Times New Roman" w:hAnsi="Times New Roman"/>
          <w:sz w:val="28"/>
        </w:rPr>
        <w:t xml:space="preserve"> причиной было влияние ислама.</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Вли</w:t>
      </w:r>
      <w:bookmarkStart w:id="548" w:name="OCRUncertain09441"/>
      <w:r w:rsidRPr="00C00D7B">
        <w:rPr>
          <w:rFonts w:ascii="Times New Roman" w:hAnsi="Times New Roman"/>
          <w:sz w:val="28"/>
        </w:rPr>
        <w:t>я</w:t>
      </w:r>
      <w:bookmarkEnd w:id="548"/>
      <w:r w:rsidRPr="00C00D7B">
        <w:rPr>
          <w:rFonts w:ascii="Times New Roman" w:hAnsi="Times New Roman"/>
          <w:sz w:val="28"/>
        </w:rPr>
        <w:t>ние ислама сказало</w:t>
      </w:r>
      <w:bookmarkStart w:id="549" w:name="OCRUncertain09541"/>
      <w:r w:rsidRPr="00C00D7B">
        <w:rPr>
          <w:rFonts w:ascii="Times New Roman" w:hAnsi="Times New Roman"/>
          <w:sz w:val="28"/>
        </w:rPr>
        <w:t>с</w:t>
      </w:r>
      <w:bookmarkEnd w:id="549"/>
      <w:r w:rsidRPr="00C00D7B">
        <w:rPr>
          <w:rFonts w:ascii="Times New Roman" w:hAnsi="Times New Roman"/>
          <w:sz w:val="28"/>
        </w:rPr>
        <w:t>ь и на развитие изобразител</w:t>
      </w:r>
      <w:bookmarkStart w:id="550" w:name="OCRUncertain09631"/>
      <w:r w:rsidRPr="00C00D7B">
        <w:rPr>
          <w:rFonts w:ascii="Times New Roman" w:hAnsi="Times New Roman"/>
          <w:sz w:val="28"/>
        </w:rPr>
        <w:t>ь</w:t>
      </w:r>
      <w:bookmarkEnd w:id="550"/>
      <w:r w:rsidRPr="00C00D7B">
        <w:rPr>
          <w:rFonts w:ascii="Times New Roman" w:hAnsi="Times New Roman"/>
          <w:sz w:val="28"/>
        </w:rPr>
        <w:t xml:space="preserve">ного </w:t>
      </w:r>
      <w:bookmarkStart w:id="551" w:name="OCRUncertain09731"/>
      <w:r w:rsidRPr="00C00D7B">
        <w:rPr>
          <w:rFonts w:ascii="Times New Roman" w:hAnsi="Times New Roman"/>
          <w:sz w:val="28"/>
        </w:rPr>
        <w:t>искусства,</w:t>
      </w:r>
      <w:bookmarkEnd w:id="551"/>
      <w:r w:rsidRPr="00C00D7B">
        <w:rPr>
          <w:rFonts w:ascii="Times New Roman" w:hAnsi="Times New Roman"/>
          <w:sz w:val="28"/>
        </w:rPr>
        <w:t xml:space="preserve"> скульптуры и архитектуры</w:t>
      </w:r>
      <w:bookmarkStart w:id="552" w:name="OCRUncertain09841"/>
      <w:r w:rsidRPr="00C00D7B">
        <w:rPr>
          <w:rFonts w:ascii="Times New Roman" w:hAnsi="Times New Roman"/>
          <w:sz w:val="28"/>
        </w:rPr>
        <w:t>.</w:t>
      </w:r>
      <w:bookmarkEnd w:id="552"/>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 исламе существовал запрет на изображение</w:t>
      </w:r>
      <w:r w:rsidR="00C00D7B">
        <w:rPr>
          <w:rFonts w:ascii="Times New Roman" w:hAnsi="Times New Roman"/>
          <w:sz w:val="28"/>
        </w:rPr>
        <w:t xml:space="preserve"> </w:t>
      </w:r>
      <w:r w:rsidRPr="00C00D7B">
        <w:rPr>
          <w:rFonts w:ascii="Times New Roman" w:hAnsi="Times New Roman"/>
          <w:sz w:val="28"/>
        </w:rPr>
        <w:t>живых существ и предм</w:t>
      </w:r>
      <w:bookmarkStart w:id="553" w:name="OCRUncertain09941"/>
      <w:r w:rsidRPr="00C00D7B">
        <w:rPr>
          <w:rFonts w:ascii="Times New Roman" w:hAnsi="Times New Roman"/>
          <w:sz w:val="28"/>
        </w:rPr>
        <w:t>е</w:t>
      </w:r>
      <w:bookmarkEnd w:id="553"/>
      <w:r w:rsidRPr="00C00D7B">
        <w:rPr>
          <w:rFonts w:ascii="Times New Roman" w:hAnsi="Times New Roman"/>
          <w:sz w:val="28"/>
        </w:rPr>
        <w:t>тов, отбрасывающих тень. В</w:t>
      </w:r>
      <w:bookmarkStart w:id="554" w:name="OCRUncertain10022"/>
      <w:r w:rsidRPr="00C00D7B">
        <w:rPr>
          <w:rFonts w:ascii="Times New Roman" w:hAnsi="Times New Roman"/>
          <w:sz w:val="28"/>
        </w:rPr>
        <w:t xml:space="preserve">итоге - </w:t>
      </w:r>
      <w:bookmarkEnd w:id="554"/>
      <w:r w:rsidRPr="00C00D7B">
        <w:rPr>
          <w:rFonts w:ascii="Times New Roman" w:hAnsi="Times New Roman"/>
          <w:sz w:val="28"/>
        </w:rPr>
        <w:t>живопись и с</w:t>
      </w:r>
      <w:bookmarkStart w:id="555" w:name="OCRUncertain10131"/>
      <w:r w:rsidRPr="00C00D7B">
        <w:rPr>
          <w:rFonts w:ascii="Times New Roman" w:hAnsi="Times New Roman"/>
          <w:sz w:val="28"/>
        </w:rPr>
        <w:t>к</w:t>
      </w:r>
      <w:bookmarkEnd w:id="555"/>
      <w:r w:rsidRPr="00C00D7B">
        <w:rPr>
          <w:rFonts w:ascii="Times New Roman" w:hAnsi="Times New Roman"/>
          <w:sz w:val="28"/>
        </w:rPr>
        <w:t xml:space="preserve">ульптура не </w:t>
      </w:r>
      <w:bookmarkStart w:id="556" w:name="OCRUncertain10242"/>
      <w:r w:rsidRPr="00C00D7B">
        <w:rPr>
          <w:rFonts w:ascii="Times New Roman" w:hAnsi="Times New Roman"/>
          <w:sz w:val="28"/>
        </w:rPr>
        <w:t>получили</w:t>
      </w:r>
      <w:bookmarkEnd w:id="556"/>
      <w:r w:rsidRPr="00C00D7B">
        <w:rPr>
          <w:rFonts w:ascii="Times New Roman" w:hAnsi="Times New Roman"/>
          <w:sz w:val="28"/>
        </w:rPr>
        <w:t xml:space="preserve"> значительного развит</w:t>
      </w:r>
      <w:bookmarkStart w:id="557" w:name="OCRUncertain10342"/>
      <w:r w:rsidRPr="00C00D7B">
        <w:rPr>
          <w:rFonts w:ascii="Times New Roman" w:hAnsi="Times New Roman"/>
          <w:sz w:val="28"/>
        </w:rPr>
        <w:t>и</w:t>
      </w:r>
      <w:bookmarkEnd w:id="557"/>
      <w:r w:rsidRPr="00C00D7B">
        <w:rPr>
          <w:rFonts w:ascii="Times New Roman" w:hAnsi="Times New Roman"/>
          <w:sz w:val="28"/>
        </w:rPr>
        <w:t>я. Отс</w:t>
      </w:r>
      <w:bookmarkStart w:id="558" w:name="OCRUncertain10442"/>
      <w:r w:rsidRPr="00C00D7B">
        <w:rPr>
          <w:rFonts w:ascii="Times New Roman" w:hAnsi="Times New Roman"/>
          <w:sz w:val="28"/>
        </w:rPr>
        <w:t>ю</w:t>
      </w:r>
      <w:bookmarkEnd w:id="558"/>
      <w:r w:rsidRPr="00C00D7B">
        <w:rPr>
          <w:rFonts w:ascii="Times New Roman" w:hAnsi="Times New Roman"/>
          <w:sz w:val="28"/>
        </w:rPr>
        <w:t>да</w:t>
      </w:r>
      <w:bookmarkStart w:id="559" w:name="OCRUncertain10541"/>
      <w:r w:rsidRPr="00C00D7B">
        <w:rPr>
          <w:rFonts w:ascii="Times New Roman" w:hAnsi="Times New Roman"/>
          <w:sz w:val="28"/>
        </w:rPr>
        <w:t>-</w:t>
      </w:r>
      <w:bookmarkEnd w:id="559"/>
      <w:r w:rsidRPr="00C00D7B">
        <w:rPr>
          <w:rFonts w:ascii="Times New Roman" w:hAnsi="Times New Roman"/>
          <w:sz w:val="28"/>
        </w:rPr>
        <w:t xml:space="preserve">предпочтение </w:t>
      </w:r>
      <w:r w:rsidRPr="00C00D7B">
        <w:rPr>
          <w:rFonts w:ascii="Times New Roman" w:hAnsi="Times New Roman"/>
          <w:b/>
          <w:bCs/>
          <w:sz w:val="28"/>
        </w:rPr>
        <w:t xml:space="preserve">архитектурной </w:t>
      </w:r>
      <w:bookmarkStart w:id="560" w:name="OCRUncertain10641"/>
      <w:r w:rsidRPr="00C00D7B">
        <w:rPr>
          <w:rFonts w:ascii="Times New Roman" w:hAnsi="Times New Roman"/>
          <w:b/>
          <w:bCs/>
          <w:sz w:val="28"/>
        </w:rPr>
        <w:t>орнаментики</w:t>
      </w:r>
      <w:bookmarkEnd w:id="560"/>
      <w:r w:rsidRPr="00C00D7B">
        <w:rPr>
          <w:rFonts w:ascii="Times New Roman" w:hAnsi="Times New Roman"/>
          <w:sz w:val="28"/>
        </w:rPr>
        <w:t xml:space="preserve"> и </w:t>
      </w:r>
      <w:r w:rsidRPr="00C00D7B">
        <w:rPr>
          <w:rFonts w:ascii="Times New Roman" w:hAnsi="Times New Roman"/>
          <w:b/>
          <w:bCs/>
          <w:sz w:val="28"/>
        </w:rPr>
        <w:t>бестеневой живописи</w:t>
      </w:r>
      <w:bookmarkStart w:id="561" w:name="OCRUncertain10731"/>
      <w:r w:rsidRPr="00C00D7B">
        <w:rPr>
          <w:rFonts w:ascii="Times New Roman" w:hAnsi="Times New Roman"/>
          <w:sz w:val="28"/>
        </w:rPr>
        <w:t>-</w:t>
      </w:r>
      <w:bookmarkEnd w:id="561"/>
      <w:r w:rsidRPr="00C00D7B">
        <w:rPr>
          <w:rFonts w:ascii="Times New Roman" w:hAnsi="Times New Roman"/>
          <w:sz w:val="28"/>
        </w:rPr>
        <w:t>миниатюры.</w:t>
      </w:r>
    </w:p>
    <w:p w:rsidR="004C73A5" w:rsidRDefault="004C73A5" w:rsidP="00C00D7B">
      <w:pPr>
        <w:suppressAutoHyphens/>
        <w:spacing w:after="0" w:line="360" w:lineRule="auto"/>
        <w:ind w:firstLine="709"/>
        <w:jc w:val="both"/>
        <w:rPr>
          <w:rFonts w:ascii="Times New Roman" w:hAnsi="Times New Roman"/>
          <w:b/>
          <w:sz w:val="28"/>
          <w:lang w:val="en-US"/>
        </w:rPr>
      </w:pPr>
    </w:p>
    <w:p w:rsidR="00577401" w:rsidRPr="00C00D7B" w:rsidRDefault="00577401" w:rsidP="00C00D7B">
      <w:pPr>
        <w:suppressAutoHyphens/>
        <w:spacing w:after="0" w:line="360" w:lineRule="auto"/>
        <w:ind w:firstLine="709"/>
        <w:jc w:val="both"/>
        <w:rPr>
          <w:rFonts w:ascii="Times New Roman" w:hAnsi="Times New Roman"/>
          <w:b/>
          <w:sz w:val="28"/>
        </w:rPr>
      </w:pPr>
      <w:r w:rsidRPr="00C00D7B">
        <w:rPr>
          <w:rFonts w:ascii="Times New Roman" w:hAnsi="Times New Roman"/>
          <w:b/>
          <w:sz w:val="28"/>
        </w:rPr>
        <w:t>Культура средневековой Японии</w:t>
      </w:r>
    </w:p>
    <w:p w:rsidR="004C73A5" w:rsidRDefault="004C73A5" w:rsidP="00C00D7B">
      <w:pPr>
        <w:suppressAutoHyphens/>
        <w:spacing w:after="0" w:line="360" w:lineRule="auto"/>
        <w:ind w:firstLine="709"/>
        <w:jc w:val="both"/>
        <w:rPr>
          <w:rFonts w:ascii="Times New Roman" w:hAnsi="Times New Roman"/>
          <w:sz w:val="28"/>
          <w:lang w:val="en-US"/>
        </w:rPr>
      </w:pPr>
      <w:bookmarkStart w:id="562" w:name="OCRUncertain1921"/>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Японское</w:t>
      </w:r>
      <w:bookmarkEnd w:id="562"/>
      <w:r w:rsidRPr="00C00D7B">
        <w:rPr>
          <w:rFonts w:ascii="Times New Roman" w:hAnsi="Times New Roman"/>
          <w:sz w:val="28"/>
        </w:rPr>
        <w:t xml:space="preserve"> го</w:t>
      </w:r>
      <w:bookmarkStart w:id="563" w:name="OCRUncertain1932"/>
      <w:r w:rsidRPr="00C00D7B">
        <w:rPr>
          <w:rFonts w:ascii="Times New Roman" w:hAnsi="Times New Roman"/>
          <w:sz w:val="28"/>
        </w:rPr>
        <w:t>с</w:t>
      </w:r>
      <w:bookmarkEnd w:id="563"/>
      <w:r w:rsidRPr="00C00D7B">
        <w:rPr>
          <w:rFonts w:ascii="Times New Roman" w:hAnsi="Times New Roman"/>
          <w:sz w:val="28"/>
        </w:rPr>
        <w:t xml:space="preserve">ударство сложилось в четвертом веке </w:t>
      </w:r>
      <w:bookmarkStart w:id="564" w:name="OCRUncertain1952"/>
      <w:r w:rsidRPr="00C00D7B">
        <w:rPr>
          <w:rFonts w:ascii="Times New Roman" w:hAnsi="Times New Roman"/>
          <w:sz w:val="28"/>
        </w:rPr>
        <w:t>-</w:t>
      </w:r>
      <w:bookmarkEnd w:id="564"/>
      <w:r w:rsidRPr="00C00D7B">
        <w:rPr>
          <w:rFonts w:ascii="Times New Roman" w:hAnsi="Times New Roman"/>
          <w:sz w:val="28"/>
        </w:rPr>
        <w:t xml:space="preserve"> поз</w:t>
      </w:r>
      <w:bookmarkStart w:id="565" w:name="OCRUncertain1962"/>
      <w:r w:rsidRPr="00C00D7B">
        <w:rPr>
          <w:rFonts w:ascii="Times New Roman" w:hAnsi="Times New Roman"/>
          <w:sz w:val="28"/>
        </w:rPr>
        <w:t>ж</w:t>
      </w:r>
      <w:bookmarkEnd w:id="565"/>
      <w:r w:rsidRPr="00C00D7B">
        <w:rPr>
          <w:rFonts w:ascii="Times New Roman" w:hAnsi="Times New Roman"/>
          <w:sz w:val="28"/>
        </w:rPr>
        <w:t>е, чем у многих других народов Юго</w:t>
      </w:r>
      <w:bookmarkStart w:id="566" w:name="OCRUncertain1992"/>
      <w:r w:rsidRPr="00C00D7B">
        <w:rPr>
          <w:rFonts w:ascii="Times New Roman" w:hAnsi="Times New Roman"/>
          <w:sz w:val="28"/>
        </w:rPr>
        <w:t>-</w:t>
      </w:r>
      <w:bookmarkEnd w:id="566"/>
      <w:r w:rsidRPr="00C00D7B">
        <w:rPr>
          <w:rFonts w:ascii="Times New Roman" w:hAnsi="Times New Roman"/>
          <w:sz w:val="28"/>
        </w:rPr>
        <w:t>Восточной Аз</w:t>
      </w:r>
      <w:bookmarkStart w:id="567" w:name="OCRUncertain2001"/>
      <w:r w:rsidRPr="00C00D7B">
        <w:rPr>
          <w:rFonts w:ascii="Times New Roman" w:hAnsi="Times New Roman"/>
          <w:sz w:val="28"/>
        </w:rPr>
        <w:t>ии</w:t>
      </w:r>
      <w:bookmarkEnd w:id="567"/>
      <w:r w:rsidRPr="00C00D7B">
        <w:rPr>
          <w:rFonts w:ascii="Times New Roman" w:hAnsi="Times New Roman"/>
          <w:sz w:val="28"/>
        </w:rPr>
        <w:t xml:space="preserve">, и японская </w:t>
      </w:r>
      <w:bookmarkStart w:id="568" w:name="OCRUncertain2011"/>
      <w:r w:rsidRPr="00C00D7B">
        <w:rPr>
          <w:rFonts w:ascii="Times New Roman" w:hAnsi="Times New Roman"/>
          <w:sz w:val="28"/>
        </w:rPr>
        <w:t>к</w:t>
      </w:r>
      <w:bookmarkEnd w:id="568"/>
      <w:r w:rsidRPr="00C00D7B">
        <w:rPr>
          <w:rFonts w:ascii="Times New Roman" w:hAnsi="Times New Roman"/>
          <w:sz w:val="28"/>
        </w:rPr>
        <w:t>ул</w:t>
      </w:r>
      <w:bookmarkStart w:id="569" w:name="OCRUncertain2022"/>
      <w:r w:rsidRPr="00C00D7B">
        <w:rPr>
          <w:rFonts w:ascii="Times New Roman" w:hAnsi="Times New Roman"/>
          <w:sz w:val="28"/>
        </w:rPr>
        <w:t>ь</w:t>
      </w:r>
      <w:bookmarkEnd w:id="569"/>
      <w:r w:rsidRPr="00C00D7B">
        <w:rPr>
          <w:rFonts w:ascii="Times New Roman" w:hAnsi="Times New Roman"/>
          <w:sz w:val="28"/>
        </w:rPr>
        <w:t xml:space="preserve">тура развивалась под </w:t>
      </w:r>
      <w:bookmarkStart w:id="570" w:name="OCRUncertain2032"/>
      <w:r w:rsidRPr="00C00D7B">
        <w:rPr>
          <w:rFonts w:ascii="Times New Roman" w:hAnsi="Times New Roman"/>
          <w:sz w:val="28"/>
        </w:rPr>
        <w:t>силь</w:t>
      </w:r>
      <w:bookmarkEnd w:id="570"/>
      <w:r w:rsidRPr="00C00D7B">
        <w:rPr>
          <w:rFonts w:ascii="Times New Roman" w:hAnsi="Times New Roman"/>
          <w:sz w:val="28"/>
        </w:rPr>
        <w:t xml:space="preserve">ным влиянием Китая, Индии, Кореи. </w:t>
      </w:r>
      <w:bookmarkStart w:id="571" w:name="OCRUncertain2052"/>
      <w:r w:rsidRPr="00C00D7B">
        <w:rPr>
          <w:rFonts w:ascii="Times New Roman" w:hAnsi="Times New Roman"/>
          <w:sz w:val="28"/>
        </w:rPr>
        <w:t>Японц</w:t>
      </w:r>
      <w:bookmarkEnd w:id="571"/>
      <w:r w:rsidRPr="00C00D7B">
        <w:rPr>
          <w:rFonts w:ascii="Times New Roman" w:hAnsi="Times New Roman"/>
          <w:sz w:val="28"/>
        </w:rPr>
        <w:t>ы активно шли на прямое з</w:t>
      </w:r>
      <w:bookmarkStart w:id="572" w:name="OCRUncertain2062"/>
      <w:r w:rsidRPr="00C00D7B">
        <w:rPr>
          <w:rFonts w:ascii="Times New Roman" w:hAnsi="Times New Roman"/>
          <w:sz w:val="28"/>
        </w:rPr>
        <w:t>а</w:t>
      </w:r>
      <w:bookmarkEnd w:id="572"/>
      <w:r w:rsidRPr="00C00D7B">
        <w:rPr>
          <w:rFonts w:ascii="Times New Roman" w:hAnsi="Times New Roman"/>
          <w:sz w:val="28"/>
        </w:rPr>
        <w:t>и</w:t>
      </w:r>
      <w:bookmarkStart w:id="573" w:name="OCRUncertain2072"/>
      <w:r w:rsidRPr="00C00D7B">
        <w:rPr>
          <w:rFonts w:ascii="Times New Roman" w:hAnsi="Times New Roman"/>
          <w:sz w:val="28"/>
        </w:rPr>
        <w:t>м</w:t>
      </w:r>
      <w:bookmarkEnd w:id="573"/>
      <w:r w:rsidRPr="00C00D7B">
        <w:rPr>
          <w:rFonts w:ascii="Times New Roman" w:hAnsi="Times New Roman"/>
          <w:sz w:val="28"/>
        </w:rPr>
        <w:t xml:space="preserve">ствование того, что вызывало их </w:t>
      </w:r>
      <w:bookmarkStart w:id="574" w:name="OCRUncertain2091"/>
      <w:r w:rsidRPr="00C00D7B">
        <w:rPr>
          <w:rFonts w:ascii="Times New Roman" w:hAnsi="Times New Roman"/>
          <w:sz w:val="28"/>
        </w:rPr>
        <w:t>восхищение.</w:t>
      </w:r>
      <w:bookmarkEnd w:id="574"/>
      <w:r w:rsidRPr="00C00D7B">
        <w:rPr>
          <w:rFonts w:ascii="Times New Roman" w:hAnsi="Times New Roman"/>
          <w:sz w:val="28"/>
        </w:rPr>
        <w:t xml:space="preserve"> Способность усваивать </w:t>
      </w:r>
      <w:bookmarkStart w:id="575" w:name="OCRUncertain2102"/>
      <w:r w:rsidRPr="00C00D7B">
        <w:rPr>
          <w:rFonts w:ascii="Times New Roman" w:hAnsi="Times New Roman"/>
          <w:sz w:val="28"/>
        </w:rPr>
        <w:t>чуж</w:t>
      </w:r>
      <w:bookmarkEnd w:id="575"/>
      <w:r w:rsidRPr="00C00D7B">
        <w:rPr>
          <w:rFonts w:ascii="Times New Roman" w:hAnsi="Times New Roman"/>
          <w:sz w:val="28"/>
        </w:rPr>
        <w:t xml:space="preserve">ие идеи и соединять их с </w:t>
      </w:r>
      <w:bookmarkStart w:id="576" w:name="OCRUncertain2112"/>
      <w:r w:rsidRPr="00C00D7B">
        <w:rPr>
          <w:rFonts w:ascii="Times New Roman" w:hAnsi="Times New Roman"/>
          <w:sz w:val="28"/>
        </w:rPr>
        <w:t>национальны</w:t>
      </w:r>
      <w:bookmarkEnd w:id="576"/>
      <w:r w:rsidRPr="00C00D7B">
        <w:rPr>
          <w:rFonts w:ascii="Times New Roman" w:hAnsi="Times New Roman"/>
          <w:sz w:val="28"/>
        </w:rPr>
        <w:t>ми трад</w:t>
      </w:r>
      <w:bookmarkStart w:id="577" w:name="OCRUncertain2121"/>
      <w:r w:rsidRPr="00C00D7B">
        <w:rPr>
          <w:rFonts w:ascii="Times New Roman" w:hAnsi="Times New Roman"/>
          <w:sz w:val="28"/>
        </w:rPr>
        <w:t>и</w:t>
      </w:r>
      <w:bookmarkEnd w:id="577"/>
      <w:r w:rsidRPr="00C00D7B">
        <w:rPr>
          <w:rFonts w:ascii="Times New Roman" w:hAnsi="Times New Roman"/>
          <w:sz w:val="28"/>
        </w:rPr>
        <w:t>циями в</w:t>
      </w:r>
      <w:bookmarkStart w:id="578" w:name="OCRUncertain2132"/>
      <w:r w:rsidRPr="00C00D7B">
        <w:rPr>
          <w:rFonts w:ascii="Times New Roman" w:hAnsi="Times New Roman"/>
          <w:sz w:val="28"/>
        </w:rPr>
        <w:t>с</w:t>
      </w:r>
      <w:bookmarkEnd w:id="578"/>
      <w:r w:rsidRPr="00C00D7B">
        <w:rPr>
          <w:rFonts w:ascii="Times New Roman" w:hAnsi="Times New Roman"/>
          <w:sz w:val="28"/>
        </w:rPr>
        <w:t xml:space="preserve">егда составляло сильную черту народного характера японцев. Во </w:t>
      </w:r>
      <w:bookmarkStart w:id="579" w:name="OCRUncertain2141"/>
      <w:r w:rsidRPr="00C00D7B">
        <w:rPr>
          <w:rFonts w:ascii="Times New Roman" w:hAnsi="Times New Roman"/>
          <w:sz w:val="28"/>
        </w:rPr>
        <w:t>многом</w:t>
      </w:r>
      <w:bookmarkEnd w:id="579"/>
      <w:r w:rsidRPr="00C00D7B">
        <w:rPr>
          <w:rFonts w:ascii="Times New Roman" w:hAnsi="Times New Roman"/>
          <w:sz w:val="28"/>
        </w:rPr>
        <w:t xml:space="preserve"> это и определил</w:t>
      </w:r>
      <w:bookmarkStart w:id="580" w:name="OCRUncertain2151"/>
      <w:r w:rsidRPr="00C00D7B">
        <w:rPr>
          <w:rFonts w:ascii="Times New Roman" w:hAnsi="Times New Roman"/>
          <w:sz w:val="28"/>
        </w:rPr>
        <w:t xml:space="preserve">о </w:t>
      </w:r>
      <w:bookmarkEnd w:id="580"/>
      <w:r w:rsidRPr="00C00D7B">
        <w:rPr>
          <w:rFonts w:ascii="Times New Roman" w:hAnsi="Times New Roman"/>
          <w:sz w:val="28"/>
        </w:rPr>
        <w:t>спец</w:t>
      </w:r>
      <w:bookmarkStart w:id="581" w:name="OCRUncertain2161"/>
      <w:r w:rsidRPr="00C00D7B">
        <w:rPr>
          <w:rFonts w:ascii="Times New Roman" w:hAnsi="Times New Roman"/>
          <w:sz w:val="28"/>
        </w:rPr>
        <w:t>иф</w:t>
      </w:r>
      <w:bookmarkEnd w:id="581"/>
      <w:r w:rsidRPr="00C00D7B">
        <w:rPr>
          <w:rFonts w:ascii="Times New Roman" w:hAnsi="Times New Roman"/>
          <w:sz w:val="28"/>
        </w:rPr>
        <w:t>ику японской культуры.</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Ва</w:t>
      </w:r>
      <w:bookmarkStart w:id="582" w:name="OCRUncertain2182"/>
      <w:r w:rsidRPr="00C00D7B">
        <w:rPr>
          <w:rFonts w:ascii="Times New Roman" w:hAnsi="Times New Roman"/>
          <w:sz w:val="28"/>
        </w:rPr>
        <w:t>ж</w:t>
      </w:r>
      <w:bookmarkEnd w:id="582"/>
      <w:r w:rsidRPr="00C00D7B">
        <w:rPr>
          <w:rFonts w:ascii="Times New Roman" w:hAnsi="Times New Roman"/>
          <w:sz w:val="28"/>
        </w:rPr>
        <w:t xml:space="preserve">нейшей особенностью </w:t>
      </w:r>
      <w:bookmarkStart w:id="583" w:name="OCRUncertain2191"/>
      <w:r w:rsidRPr="00C00D7B">
        <w:rPr>
          <w:rFonts w:ascii="Times New Roman" w:hAnsi="Times New Roman"/>
          <w:sz w:val="28"/>
        </w:rPr>
        <w:t>японской</w:t>
      </w:r>
      <w:bookmarkStart w:id="584" w:name="OCRUncertain2202"/>
      <w:bookmarkEnd w:id="583"/>
      <w:r w:rsidRPr="00C00D7B">
        <w:rPr>
          <w:rFonts w:ascii="Times New Roman" w:hAnsi="Times New Roman"/>
          <w:sz w:val="28"/>
        </w:rPr>
        <w:t>культуры</w:t>
      </w:r>
      <w:bookmarkEnd w:id="584"/>
      <w:r w:rsidRPr="00C00D7B">
        <w:rPr>
          <w:rFonts w:ascii="Times New Roman" w:hAnsi="Times New Roman"/>
          <w:sz w:val="28"/>
        </w:rPr>
        <w:t xml:space="preserve"> были особые </w:t>
      </w:r>
      <w:bookmarkStart w:id="585" w:name="OCRUncertain2212"/>
      <w:r w:rsidRPr="00C00D7B">
        <w:rPr>
          <w:rFonts w:ascii="Times New Roman" w:hAnsi="Times New Roman"/>
          <w:sz w:val="28"/>
        </w:rPr>
        <w:t>нор</w:t>
      </w:r>
      <w:bookmarkEnd w:id="585"/>
      <w:r w:rsidRPr="00C00D7B">
        <w:rPr>
          <w:rFonts w:ascii="Times New Roman" w:hAnsi="Times New Roman"/>
          <w:sz w:val="28"/>
        </w:rPr>
        <w:t xml:space="preserve">мы поведения людей в обществе: одной из </w:t>
      </w:r>
      <w:bookmarkStart w:id="586" w:name="OCRUncertain2232"/>
      <w:r w:rsidRPr="00C00D7B">
        <w:rPr>
          <w:rFonts w:ascii="Times New Roman" w:hAnsi="Times New Roman"/>
          <w:sz w:val="28"/>
        </w:rPr>
        <w:t>самых</w:t>
      </w:r>
      <w:bookmarkStart w:id="587" w:name="OCRUncertain2243"/>
      <w:bookmarkEnd w:id="586"/>
      <w:r w:rsidRPr="00C00D7B">
        <w:rPr>
          <w:rFonts w:ascii="Times New Roman" w:hAnsi="Times New Roman"/>
          <w:sz w:val="28"/>
        </w:rPr>
        <w:t>значительных</w:t>
      </w:r>
      <w:bookmarkEnd w:id="587"/>
      <w:r w:rsidRPr="00C00D7B">
        <w:rPr>
          <w:rFonts w:ascii="Times New Roman" w:hAnsi="Times New Roman"/>
          <w:sz w:val="28"/>
        </w:rPr>
        <w:t xml:space="preserve"> ценностей была гармони</w:t>
      </w:r>
      <w:bookmarkStart w:id="588" w:name="OCRUncertain2253"/>
      <w:r w:rsidRPr="00C00D7B">
        <w:rPr>
          <w:rFonts w:ascii="Times New Roman" w:hAnsi="Times New Roman"/>
          <w:sz w:val="28"/>
        </w:rPr>
        <w:t>я</w:t>
      </w:r>
      <w:bookmarkEnd w:id="588"/>
      <w:r w:rsidRPr="00C00D7B">
        <w:rPr>
          <w:rFonts w:ascii="Times New Roman" w:hAnsi="Times New Roman"/>
          <w:sz w:val="28"/>
        </w:rPr>
        <w:t xml:space="preserve"> человеческ</w:t>
      </w:r>
      <w:bookmarkStart w:id="589" w:name="OCRUncertain2263"/>
      <w:r w:rsidRPr="00C00D7B">
        <w:rPr>
          <w:rFonts w:ascii="Times New Roman" w:hAnsi="Times New Roman"/>
          <w:sz w:val="28"/>
        </w:rPr>
        <w:t>и</w:t>
      </w:r>
      <w:bookmarkEnd w:id="589"/>
      <w:r w:rsidRPr="00C00D7B">
        <w:rPr>
          <w:rFonts w:ascii="Times New Roman" w:hAnsi="Times New Roman"/>
          <w:sz w:val="28"/>
        </w:rPr>
        <w:t xml:space="preserve">х отношений. Недаром древнее название Японии — </w:t>
      </w:r>
      <w:r w:rsidRPr="00C00D7B">
        <w:rPr>
          <w:rFonts w:ascii="Times New Roman" w:hAnsi="Times New Roman"/>
          <w:b/>
          <w:bCs/>
          <w:sz w:val="28"/>
        </w:rPr>
        <w:t>Ямато</w:t>
      </w:r>
      <w:r w:rsidRPr="00C00D7B">
        <w:rPr>
          <w:rFonts w:ascii="Times New Roman" w:hAnsi="Times New Roman"/>
          <w:sz w:val="28"/>
        </w:rPr>
        <w:t xml:space="preserve">, что означало «великая гармония». В Японии всех </w:t>
      </w:r>
      <w:bookmarkStart w:id="590" w:name="OCRUncertain2283"/>
      <w:r w:rsidRPr="00C00D7B">
        <w:rPr>
          <w:rFonts w:ascii="Times New Roman" w:hAnsi="Times New Roman"/>
          <w:sz w:val="28"/>
        </w:rPr>
        <w:t>-</w:t>
      </w:r>
      <w:bookmarkEnd w:id="590"/>
      <w:r w:rsidRPr="00C00D7B">
        <w:rPr>
          <w:rFonts w:ascii="Times New Roman" w:hAnsi="Times New Roman"/>
          <w:sz w:val="28"/>
        </w:rPr>
        <w:t xml:space="preserve"> и мальчиков, и девочек </w:t>
      </w:r>
      <w:bookmarkStart w:id="591" w:name="OCRUncertain2292"/>
      <w:r w:rsidRPr="00C00D7B">
        <w:rPr>
          <w:rFonts w:ascii="Times New Roman" w:hAnsi="Times New Roman"/>
          <w:sz w:val="28"/>
        </w:rPr>
        <w:t>- учили</w:t>
      </w:r>
      <w:bookmarkStart w:id="592" w:name="OCRUncertain2303"/>
      <w:bookmarkEnd w:id="591"/>
      <w:r w:rsidRPr="00C00D7B">
        <w:rPr>
          <w:rFonts w:ascii="Times New Roman" w:hAnsi="Times New Roman"/>
          <w:sz w:val="28"/>
        </w:rPr>
        <w:t>вежливости.</w:t>
      </w:r>
      <w:bookmarkEnd w:id="592"/>
      <w:r w:rsidRPr="00C00D7B">
        <w:rPr>
          <w:rFonts w:ascii="Times New Roman" w:hAnsi="Times New Roman"/>
          <w:sz w:val="28"/>
        </w:rPr>
        <w:t xml:space="preserve"> Это распространялось на все </w:t>
      </w:r>
      <w:bookmarkStart w:id="593" w:name="OCRUncertain2313"/>
      <w:r w:rsidRPr="00C00D7B">
        <w:rPr>
          <w:rFonts w:ascii="Times New Roman" w:hAnsi="Times New Roman"/>
          <w:sz w:val="28"/>
        </w:rPr>
        <w:t>с</w:t>
      </w:r>
      <w:bookmarkEnd w:id="593"/>
      <w:r w:rsidRPr="00C00D7B">
        <w:rPr>
          <w:rFonts w:ascii="Times New Roman" w:hAnsi="Times New Roman"/>
          <w:sz w:val="28"/>
        </w:rPr>
        <w:t>ло</w:t>
      </w:r>
      <w:bookmarkStart w:id="594" w:name="OCRUncertain2322"/>
      <w:r w:rsidRPr="00C00D7B">
        <w:rPr>
          <w:rFonts w:ascii="Times New Roman" w:hAnsi="Times New Roman"/>
          <w:sz w:val="28"/>
        </w:rPr>
        <w:t>и</w:t>
      </w:r>
      <w:bookmarkStart w:id="595" w:name="OCRUncertain2342"/>
      <w:bookmarkEnd w:id="594"/>
      <w:r w:rsidRPr="00C00D7B">
        <w:rPr>
          <w:rFonts w:ascii="Times New Roman" w:hAnsi="Times New Roman"/>
          <w:sz w:val="28"/>
        </w:rPr>
        <w:t xml:space="preserve">населения, </w:t>
      </w:r>
      <w:bookmarkEnd w:id="595"/>
      <w:r w:rsidRPr="00C00D7B">
        <w:rPr>
          <w:rFonts w:ascii="Times New Roman" w:hAnsi="Times New Roman"/>
          <w:sz w:val="28"/>
        </w:rPr>
        <w:t xml:space="preserve">и </w:t>
      </w:r>
      <w:bookmarkStart w:id="596" w:name="OCRUncertain2353"/>
      <w:r w:rsidRPr="00C00D7B">
        <w:rPr>
          <w:rFonts w:ascii="Times New Roman" w:hAnsi="Times New Roman"/>
          <w:sz w:val="28"/>
        </w:rPr>
        <w:t>с</w:t>
      </w:r>
      <w:bookmarkEnd w:id="596"/>
      <w:r w:rsidRPr="00C00D7B">
        <w:rPr>
          <w:rFonts w:ascii="Times New Roman" w:hAnsi="Times New Roman"/>
          <w:sz w:val="28"/>
        </w:rPr>
        <w:t xml:space="preserve"> этой точки зрения </w:t>
      </w:r>
      <w:bookmarkStart w:id="597" w:name="OCRUncertain2362"/>
      <w:r w:rsidRPr="00C00D7B">
        <w:rPr>
          <w:rFonts w:ascii="Times New Roman" w:hAnsi="Times New Roman"/>
          <w:sz w:val="28"/>
        </w:rPr>
        <w:t>к</w:t>
      </w:r>
      <w:bookmarkEnd w:id="597"/>
      <w:r w:rsidRPr="00C00D7B">
        <w:rPr>
          <w:rFonts w:ascii="Times New Roman" w:hAnsi="Times New Roman"/>
          <w:sz w:val="28"/>
        </w:rPr>
        <w:t>ультура была единой</w:t>
      </w:r>
      <w:bookmarkStart w:id="598" w:name="OCRUncertain2372"/>
      <w:r w:rsidRPr="00C00D7B">
        <w:rPr>
          <w:rFonts w:ascii="Times New Roman" w:hAnsi="Times New Roman"/>
          <w:sz w:val="28"/>
        </w:rPr>
        <w:t>.</w:t>
      </w:r>
      <w:bookmarkEnd w:id="598"/>
      <w:r w:rsidRPr="00C00D7B">
        <w:rPr>
          <w:rFonts w:ascii="Times New Roman" w:hAnsi="Times New Roman"/>
          <w:sz w:val="28"/>
        </w:rPr>
        <w:t xml:space="preserve"> В детях — особенно мальчиках старались воспитать чувство собственного достоинства, чести и долга. В среде военного сословия сложился </w:t>
      </w:r>
      <w:r w:rsidRPr="00C00D7B">
        <w:rPr>
          <w:rFonts w:ascii="Times New Roman" w:hAnsi="Times New Roman"/>
          <w:b/>
          <w:bCs/>
          <w:sz w:val="28"/>
        </w:rPr>
        <w:t>кодекс самурайской чести</w:t>
      </w:r>
      <w:r w:rsidRPr="00C00D7B">
        <w:rPr>
          <w:rFonts w:ascii="Times New Roman" w:hAnsi="Times New Roman"/>
          <w:sz w:val="28"/>
        </w:rPr>
        <w:t xml:space="preserve">, предписывавший абсолютную верность и преданность воина по отношению к своему сюзерену. </w:t>
      </w:r>
    </w:p>
    <w:p w:rsidR="00577401" w:rsidRP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sz w:val="28"/>
        </w:rPr>
        <w:t>Особенност</w:t>
      </w:r>
      <w:bookmarkStart w:id="599" w:name="OCRUncertain2382"/>
      <w:r w:rsidRPr="00C00D7B">
        <w:rPr>
          <w:rFonts w:ascii="Times New Roman" w:hAnsi="Times New Roman"/>
          <w:sz w:val="28"/>
        </w:rPr>
        <w:t>ь</w:t>
      </w:r>
      <w:bookmarkEnd w:id="599"/>
      <w:r w:rsidRPr="00C00D7B">
        <w:rPr>
          <w:rFonts w:ascii="Times New Roman" w:hAnsi="Times New Roman"/>
          <w:sz w:val="28"/>
        </w:rPr>
        <w:t xml:space="preserve">ю японской </w:t>
      </w:r>
      <w:bookmarkStart w:id="600" w:name="OCRUncertain2392"/>
      <w:r w:rsidRPr="00C00D7B">
        <w:rPr>
          <w:rFonts w:ascii="Times New Roman" w:hAnsi="Times New Roman"/>
          <w:sz w:val="28"/>
        </w:rPr>
        <w:t>к</w:t>
      </w:r>
      <w:bookmarkEnd w:id="600"/>
      <w:r w:rsidRPr="00C00D7B">
        <w:rPr>
          <w:rFonts w:ascii="Times New Roman" w:hAnsi="Times New Roman"/>
          <w:sz w:val="28"/>
        </w:rPr>
        <w:t>ультуры было обо</w:t>
      </w:r>
      <w:bookmarkStart w:id="601" w:name="OCRUncertain2402"/>
      <w:r w:rsidRPr="00C00D7B">
        <w:rPr>
          <w:rFonts w:ascii="Times New Roman" w:hAnsi="Times New Roman"/>
          <w:sz w:val="28"/>
        </w:rPr>
        <w:t>ж</w:t>
      </w:r>
      <w:bookmarkEnd w:id="601"/>
      <w:r w:rsidRPr="00C00D7B">
        <w:rPr>
          <w:rFonts w:ascii="Times New Roman" w:hAnsi="Times New Roman"/>
          <w:sz w:val="28"/>
        </w:rPr>
        <w:t xml:space="preserve">ествление природы: не </w:t>
      </w:r>
      <w:bookmarkStart w:id="602" w:name="OCRUncertain2411"/>
      <w:r w:rsidRPr="00C00D7B">
        <w:rPr>
          <w:rFonts w:ascii="Times New Roman" w:hAnsi="Times New Roman"/>
          <w:sz w:val="28"/>
        </w:rPr>
        <w:t>потому,</w:t>
      </w:r>
      <w:bookmarkEnd w:id="602"/>
      <w:r w:rsidRPr="00C00D7B">
        <w:rPr>
          <w:rFonts w:ascii="Times New Roman" w:hAnsi="Times New Roman"/>
          <w:sz w:val="28"/>
        </w:rPr>
        <w:t xml:space="preserve"> что она была </w:t>
      </w:r>
      <w:bookmarkStart w:id="603" w:name="OCRUncertain2422"/>
      <w:r w:rsidRPr="00C00D7B">
        <w:rPr>
          <w:rFonts w:ascii="Times New Roman" w:hAnsi="Times New Roman"/>
          <w:sz w:val="28"/>
        </w:rPr>
        <w:t>носителем</w:t>
      </w:r>
      <w:bookmarkEnd w:id="603"/>
      <w:r w:rsidRPr="00C00D7B">
        <w:rPr>
          <w:rFonts w:ascii="Times New Roman" w:hAnsi="Times New Roman"/>
          <w:sz w:val="28"/>
        </w:rPr>
        <w:t xml:space="preserve"> опасной для человека силы и не потому что она давала блага, </w:t>
      </w:r>
      <w:bookmarkStart w:id="604" w:name="OCRUncertain2442"/>
      <w:r w:rsidRPr="00C00D7B">
        <w:rPr>
          <w:rFonts w:ascii="Times New Roman" w:hAnsi="Times New Roman"/>
          <w:sz w:val="28"/>
        </w:rPr>
        <w:t>необходимые</w:t>
      </w:r>
      <w:bookmarkEnd w:id="604"/>
      <w:r w:rsidRPr="00C00D7B">
        <w:rPr>
          <w:rFonts w:ascii="Times New Roman" w:hAnsi="Times New Roman"/>
          <w:sz w:val="28"/>
        </w:rPr>
        <w:t xml:space="preserve"> для жизни, а из</w:t>
      </w:r>
      <w:bookmarkStart w:id="605" w:name="OCRUncertain2452"/>
      <w:r w:rsidRPr="00C00D7B">
        <w:rPr>
          <w:rFonts w:ascii="Times New Roman" w:hAnsi="Times New Roman"/>
          <w:sz w:val="28"/>
        </w:rPr>
        <w:t>-</w:t>
      </w:r>
      <w:bookmarkEnd w:id="605"/>
      <w:r w:rsidRPr="00C00D7B">
        <w:rPr>
          <w:rFonts w:ascii="Times New Roman" w:hAnsi="Times New Roman"/>
          <w:sz w:val="28"/>
        </w:rPr>
        <w:t>за ее красоты и совершенства</w:t>
      </w:r>
      <w:bookmarkStart w:id="606" w:name="OCRUncertain2462"/>
      <w:r w:rsidRPr="00C00D7B">
        <w:rPr>
          <w:rFonts w:ascii="Times New Roman" w:hAnsi="Times New Roman"/>
          <w:sz w:val="28"/>
        </w:rPr>
        <w:t>.</w:t>
      </w:r>
      <w:bookmarkStart w:id="607" w:name="OCRUncertain2472"/>
      <w:bookmarkEnd w:id="606"/>
      <w:r w:rsidRPr="00C00D7B">
        <w:rPr>
          <w:rFonts w:ascii="Times New Roman" w:hAnsi="Times New Roman"/>
          <w:b/>
          <w:bCs/>
          <w:sz w:val="28"/>
        </w:rPr>
        <w:t>Культ</w:t>
      </w:r>
      <w:bookmarkEnd w:id="607"/>
      <w:r w:rsidRPr="00C00D7B">
        <w:rPr>
          <w:rFonts w:ascii="Times New Roman" w:hAnsi="Times New Roman"/>
          <w:b/>
          <w:bCs/>
          <w:sz w:val="28"/>
        </w:rPr>
        <w:t xml:space="preserve"> природы</w:t>
      </w:r>
      <w:r w:rsidRPr="00C00D7B">
        <w:rPr>
          <w:rFonts w:ascii="Times New Roman" w:hAnsi="Times New Roman"/>
          <w:sz w:val="28"/>
        </w:rPr>
        <w:t xml:space="preserve"> я</w:t>
      </w:r>
      <w:bookmarkStart w:id="608" w:name="OCRUncertain2482"/>
      <w:r w:rsidRPr="00C00D7B">
        <w:rPr>
          <w:rFonts w:ascii="Times New Roman" w:hAnsi="Times New Roman"/>
          <w:sz w:val="28"/>
        </w:rPr>
        <w:t>в</w:t>
      </w:r>
      <w:bookmarkEnd w:id="608"/>
      <w:r w:rsidRPr="00C00D7B">
        <w:rPr>
          <w:rFonts w:ascii="Times New Roman" w:hAnsi="Times New Roman"/>
          <w:sz w:val="28"/>
        </w:rPr>
        <w:t xml:space="preserve">ился ведущей </w:t>
      </w:r>
      <w:bookmarkStart w:id="609" w:name="OCRUncertain2492"/>
      <w:r w:rsidRPr="00C00D7B">
        <w:rPr>
          <w:rFonts w:ascii="Times New Roman" w:hAnsi="Times New Roman"/>
          <w:sz w:val="28"/>
        </w:rPr>
        <w:t>составной</w:t>
      </w:r>
      <w:bookmarkEnd w:id="609"/>
      <w:r w:rsidRPr="00C00D7B">
        <w:rPr>
          <w:rFonts w:ascii="Times New Roman" w:hAnsi="Times New Roman"/>
          <w:sz w:val="28"/>
        </w:rPr>
        <w:t xml:space="preserve"> частью синтоизма, национальной религии японцев</w:t>
      </w:r>
      <w:bookmarkStart w:id="610" w:name="OCRUncertain2512"/>
      <w:bookmarkEnd w:id="610"/>
      <w:r w:rsidRPr="00C00D7B">
        <w:rPr>
          <w:rFonts w:ascii="Times New Roman" w:hAnsi="Times New Roman"/>
          <w:sz w:val="28"/>
        </w:rPr>
        <w:t xml:space="preserve">. Именно с природой связаны и большинство народных японских </w:t>
      </w:r>
      <w:r w:rsidRPr="00C00D7B">
        <w:rPr>
          <w:rFonts w:ascii="Times New Roman" w:hAnsi="Times New Roman"/>
          <w:b/>
          <w:bCs/>
          <w:sz w:val="28"/>
        </w:rPr>
        <w:t>праздников</w:t>
      </w:r>
      <w:r w:rsidRPr="00C00D7B">
        <w:rPr>
          <w:rFonts w:ascii="Times New Roman" w:hAnsi="Times New Roman"/>
          <w:sz w:val="28"/>
        </w:rPr>
        <w:t xml:space="preserve"> — они посвящены любованию ее красотой: праздник любования цветущей вишней (сакурой),</w:t>
      </w:r>
      <w:r w:rsidR="00C00D7B">
        <w:rPr>
          <w:rFonts w:ascii="Times New Roman" w:hAnsi="Times New Roman"/>
          <w:sz w:val="28"/>
        </w:rPr>
        <w:t xml:space="preserve"> </w:t>
      </w:r>
      <w:r w:rsidRPr="00C00D7B">
        <w:rPr>
          <w:rFonts w:ascii="Times New Roman" w:hAnsi="Times New Roman"/>
          <w:sz w:val="28"/>
        </w:rPr>
        <w:t>цветущей сливой (умэ), хризантемой, осенней</w:t>
      </w:r>
      <w:r w:rsidR="00C00D7B">
        <w:rPr>
          <w:rFonts w:ascii="Times New Roman" w:hAnsi="Times New Roman"/>
          <w:sz w:val="28"/>
        </w:rPr>
        <w:t xml:space="preserve"> </w:t>
      </w:r>
      <w:r w:rsidRPr="00C00D7B">
        <w:rPr>
          <w:rFonts w:ascii="Times New Roman" w:hAnsi="Times New Roman"/>
          <w:sz w:val="28"/>
        </w:rPr>
        <w:t xml:space="preserve">луной в день полнолуния. Внимание к природе привело к появлению особой </w:t>
      </w:r>
      <w:r w:rsidRPr="00C00D7B">
        <w:rPr>
          <w:rFonts w:ascii="Times New Roman" w:hAnsi="Times New Roman"/>
          <w:b/>
          <w:bCs/>
          <w:sz w:val="28"/>
        </w:rPr>
        <w:t xml:space="preserve">«календарной поэзии».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Занятия литера</w:t>
      </w:r>
      <w:bookmarkStart w:id="611" w:name="OCRUncertain2582"/>
      <w:r w:rsidRPr="00C00D7B">
        <w:rPr>
          <w:rFonts w:ascii="Times New Roman" w:hAnsi="Times New Roman"/>
          <w:sz w:val="28"/>
        </w:rPr>
        <w:t>ту</w:t>
      </w:r>
      <w:bookmarkEnd w:id="611"/>
      <w:r w:rsidRPr="00C00D7B">
        <w:rPr>
          <w:rFonts w:ascii="Times New Roman" w:hAnsi="Times New Roman"/>
          <w:sz w:val="28"/>
        </w:rPr>
        <w:t>рой и наукой всегда были прести</w:t>
      </w:r>
      <w:bookmarkStart w:id="612" w:name="OCRUncertain2591"/>
      <w:r w:rsidRPr="00C00D7B">
        <w:rPr>
          <w:rFonts w:ascii="Times New Roman" w:hAnsi="Times New Roman"/>
          <w:sz w:val="28"/>
        </w:rPr>
        <w:t>ж</w:t>
      </w:r>
      <w:bookmarkEnd w:id="612"/>
      <w:r w:rsidRPr="00C00D7B">
        <w:rPr>
          <w:rFonts w:ascii="Times New Roman" w:hAnsi="Times New Roman"/>
          <w:sz w:val="28"/>
        </w:rPr>
        <w:t>ны в Японии, а ученые пользовались уважением и почетом</w:t>
      </w:r>
      <w:bookmarkStart w:id="613" w:name="OCRUncertain2602"/>
      <w:r w:rsidRPr="00C00D7B">
        <w:rPr>
          <w:rFonts w:ascii="Times New Roman" w:hAnsi="Times New Roman"/>
          <w:sz w:val="28"/>
        </w:rPr>
        <w:t>.</w:t>
      </w:r>
      <w:bookmarkEnd w:id="613"/>
      <w:r w:rsidRPr="00C00D7B">
        <w:rPr>
          <w:rFonts w:ascii="Times New Roman" w:hAnsi="Times New Roman"/>
          <w:sz w:val="28"/>
        </w:rPr>
        <w:t xml:space="preserve"> Национальная письменно</w:t>
      </w:r>
      <w:bookmarkStart w:id="614" w:name="OCRUncertain2612"/>
      <w:r w:rsidRPr="00C00D7B">
        <w:rPr>
          <w:rFonts w:ascii="Times New Roman" w:hAnsi="Times New Roman"/>
          <w:sz w:val="28"/>
        </w:rPr>
        <w:t xml:space="preserve">сть </w:t>
      </w:r>
      <w:bookmarkEnd w:id="614"/>
      <w:r w:rsidRPr="00C00D7B">
        <w:rPr>
          <w:rFonts w:ascii="Times New Roman" w:hAnsi="Times New Roman"/>
          <w:sz w:val="28"/>
        </w:rPr>
        <w:t>была составлена в 9 веке, до этого времени использовали китайскую письменность. Первые пис</w:t>
      </w:r>
      <w:bookmarkStart w:id="615" w:name="OCRUncertain2632"/>
      <w:r w:rsidRPr="00C00D7B">
        <w:rPr>
          <w:rFonts w:ascii="Times New Roman" w:hAnsi="Times New Roman"/>
          <w:sz w:val="28"/>
        </w:rPr>
        <w:t>ь</w:t>
      </w:r>
      <w:bookmarkEnd w:id="615"/>
      <w:r w:rsidRPr="00C00D7B">
        <w:rPr>
          <w:rFonts w:ascii="Times New Roman" w:hAnsi="Times New Roman"/>
          <w:sz w:val="28"/>
        </w:rPr>
        <w:t xml:space="preserve">менные памятники Японии были составлены в начале </w:t>
      </w:r>
      <w:bookmarkStart w:id="616" w:name="OCRUncertain2642"/>
      <w:r w:rsidRPr="00C00D7B">
        <w:rPr>
          <w:rFonts w:ascii="Times New Roman" w:hAnsi="Times New Roman"/>
          <w:sz w:val="28"/>
        </w:rPr>
        <w:t>в</w:t>
      </w:r>
      <w:bookmarkEnd w:id="616"/>
      <w:r w:rsidRPr="00C00D7B">
        <w:rPr>
          <w:rFonts w:ascii="Times New Roman" w:hAnsi="Times New Roman"/>
          <w:sz w:val="28"/>
        </w:rPr>
        <w:t xml:space="preserve">осьмого века </w:t>
      </w:r>
      <w:bookmarkStart w:id="617" w:name="OCRUncertain2651"/>
      <w:r w:rsidRPr="00C00D7B">
        <w:rPr>
          <w:rFonts w:ascii="Times New Roman" w:hAnsi="Times New Roman"/>
          <w:sz w:val="28"/>
        </w:rPr>
        <w:t>-</w:t>
      </w:r>
      <w:bookmarkEnd w:id="617"/>
      <w:r w:rsidRPr="00C00D7B">
        <w:rPr>
          <w:rFonts w:ascii="Times New Roman" w:hAnsi="Times New Roman"/>
          <w:sz w:val="28"/>
        </w:rPr>
        <w:t xml:space="preserve"> это были своды законов; летопи</w:t>
      </w:r>
      <w:bookmarkStart w:id="618" w:name="OCRUncertain2662"/>
      <w:r w:rsidRPr="00C00D7B">
        <w:rPr>
          <w:rFonts w:ascii="Times New Roman" w:hAnsi="Times New Roman"/>
          <w:sz w:val="28"/>
        </w:rPr>
        <w:t>с</w:t>
      </w:r>
      <w:bookmarkEnd w:id="618"/>
      <w:r w:rsidRPr="00C00D7B">
        <w:rPr>
          <w:rFonts w:ascii="Times New Roman" w:hAnsi="Times New Roman"/>
          <w:sz w:val="28"/>
        </w:rPr>
        <w:t>и историче</w:t>
      </w:r>
      <w:bookmarkStart w:id="619" w:name="OCRUncertain2672"/>
      <w:r w:rsidRPr="00C00D7B">
        <w:rPr>
          <w:rFonts w:ascii="Times New Roman" w:hAnsi="Times New Roman"/>
          <w:sz w:val="28"/>
        </w:rPr>
        <w:t>с</w:t>
      </w:r>
      <w:bookmarkEnd w:id="619"/>
      <w:r w:rsidRPr="00C00D7B">
        <w:rPr>
          <w:rFonts w:ascii="Times New Roman" w:hAnsi="Times New Roman"/>
          <w:sz w:val="28"/>
        </w:rPr>
        <w:t>ких событий; описание земель</w:t>
      </w:r>
      <w:bookmarkStart w:id="620" w:name="OCRUncertain2682"/>
      <w:r w:rsidRPr="00C00D7B">
        <w:rPr>
          <w:rFonts w:ascii="Times New Roman" w:hAnsi="Times New Roman"/>
          <w:sz w:val="28"/>
        </w:rPr>
        <w:t>,</w:t>
      </w:r>
      <w:bookmarkEnd w:id="620"/>
      <w:r w:rsidRPr="00C00D7B">
        <w:rPr>
          <w:rFonts w:ascii="Times New Roman" w:hAnsi="Times New Roman"/>
          <w:sz w:val="28"/>
        </w:rPr>
        <w:t xml:space="preserve"> содержащ</w:t>
      </w:r>
      <w:bookmarkStart w:id="621" w:name="OCRUncertain2691"/>
      <w:r w:rsidRPr="00C00D7B">
        <w:rPr>
          <w:rFonts w:ascii="Times New Roman" w:hAnsi="Times New Roman"/>
          <w:sz w:val="28"/>
        </w:rPr>
        <w:t>и</w:t>
      </w:r>
      <w:bookmarkEnd w:id="621"/>
      <w:r w:rsidRPr="00C00D7B">
        <w:rPr>
          <w:rFonts w:ascii="Times New Roman" w:hAnsi="Times New Roman"/>
          <w:sz w:val="28"/>
        </w:rPr>
        <w:t>е сведен</w:t>
      </w:r>
      <w:bookmarkStart w:id="622" w:name="OCRUncertain270"/>
      <w:r w:rsidRPr="00C00D7B">
        <w:rPr>
          <w:rFonts w:ascii="Times New Roman" w:hAnsi="Times New Roman"/>
          <w:sz w:val="28"/>
        </w:rPr>
        <w:t>ия</w:t>
      </w:r>
      <w:bookmarkEnd w:id="622"/>
      <w:r w:rsidRPr="00C00D7B">
        <w:rPr>
          <w:rFonts w:ascii="Times New Roman" w:hAnsi="Times New Roman"/>
          <w:sz w:val="28"/>
        </w:rPr>
        <w:t xml:space="preserve"> в населенных пунктах, храмах, рельефе, флоре, фауне, плодород</w:t>
      </w:r>
      <w:bookmarkStart w:id="623" w:name="OCRUncertain2712"/>
      <w:r w:rsidRPr="00C00D7B">
        <w:rPr>
          <w:rFonts w:ascii="Times New Roman" w:hAnsi="Times New Roman"/>
          <w:sz w:val="28"/>
        </w:rPr>
        <w:t>и</w:t>
      </w:r>
      <w:bookmarkEnd w:id="623"/>
      <w:r w:rsidRPr="00C00D7B">
        <w:rPr>
          <w:rFonts w:ascii="Times New Roman" w:hAnsi="Times New Roman"/>
          <w:sz w:val="28"/>
        </w:rPr>
        <w:t>и земель; записи древ</w:t>
      </w:r>
      <w:bookmarkStart w:id="624" w:name="OCRUncertain2722"/>
      <w:r w:rsidRPr="00C00D7B">
        <w:rPr>
          <w:rFonts w:ascii="Times New Roman" w:hAnsi="Times New Roman"/>
          <w:sz w:val="28"/>
        </w:rPr>
        <w:t>н</w:t>
      </w:r>
      <w:bookmarkEnd w:id="624"/>
      <w:r w:rsidRPr="00C00D7B">
        <w:rPr>
          <w:rFonts w:ascii="Times New Roman" w:hAnsi="Times New Roman"/>
          <w:sz w:val="28"/>
        </w:rPr>
        <w:t>их мифов. Быть грамотным и образованным, знать национа</w:t>
      </w:r>
      <w:bookmarkStart w:id="625" w:name="OCRUncertain2732"/>
      <w:r w:rsidRPr="00C00D7B">
        <w:rPr>
          <w:rFonts w:ascii="Times New Roman" w:hAnsi="Times New Roman"/>
          <w:sz w:val="28"/>
        </w:rPr>
        <w:t>л</w:t>
      </w:r>
      <w:bookmarkEnd w:id="625"/>
      <w:r w:rsidRPr="00C00D7B">
        <w:rPr>
          <w:rFonts w:ascii="Times New Roman" w:hAnsi="Times New Roman"/>
          <w:sz w:val="28"/>
        </w:rPr>
        <w:t>ьную историю и литературу было прести</w:t>
      </w:r>
      <w:bookmarkStart w:id="626" w:name="OCRUncertain2742"/>
      <w:r w:rsidRPr="00C00D7B">
        <w:rPr>
          <w:rFonts w:ascii="Times New Roman" w:hAnsi="Times New Roman"/>
          <w:sz w:val="28"/>
        </w:rPr>
        <w:t>ж</w:t>
      </w:r>
      <w:bookmarkEnd w:id="626"/>
      <w:r w:rsidRPr="00C00D7B">
        <w:rPr>
          <w:rFonts w:ascii="Times New Roman" w:hAnsi="Times New Roman"/>
          <w:sz w:val="28"/>
        </w:rPr>
        <w:t xml:space="preserve">но, </w:t>
      </w:r>
      <w:bookmarkStart w:id="627" w:name="OCRUncertain2752"/>
      <w:r w:rsidRPr="00C00D7B">
        <w:rPr>
          <w:rFonts w:ascii="Times New Roman" w:hAnsi="Times New Roman"/>
          <w:sz w:val="28"/>
        </w:rPr>
        <w:t>сложение</w:t>
      </w:r>
      <w:bookmarkEnd w:id="627"/>
      <w:r w:rsidRPr="00C00D7B">
        <w:rPr>
          <w:rFonts w:ascii="Times New Roman" w:hAnsi="Times New Roman"/>
          <w:sz w:val="28"/>
        </w:rPr>
        <w:t xml:space="preserve"> стихов и выучивание наизусть </w:t>
      </w:r>
      <w:bookmarkStart w:id="628" w:name="OCRUncertain2762"/>
      <w:r w:rsidRPr="00C00D7B">
        <w:rPr>
          <w:rFonts w:ascii="Times New Roman" w:hAnsi="Times New Roman"/>
          <w:sz w:val="28"/>
        </w:rPr>
        <w:t>произведений</w:t>
      </w:r>
      <w:bookmarkEnd w:id="628"/>
      <w:r w:rsidRPr="00C00D7B">
        <w:rPr>
          <w:rFonts w:ascii="Times New Roman" w:hAnsi="Times New Roman"/>
          <w:sz w:val="28"/>
        </w:rPr>
        <w:t xml:space="preserve"> велик</w:t>
      </w:r>
      <w:bookmarkStart w:id="629" w:name="OCRUncertain2772"/>
      <w:r w:rsidRPr="00C00D7B">
        <w:rPr>
          <w:rFonts w:ascii="Times New Roman" w:hAnsi="Times New Roman"/>
          <w:sz w:val="28"/>
        </w:rPr>
        <w:t>и</w:t>
      </w:r>
      <w:bookmarkEnd w:id="629"/>
      <w:r w:rsidRPr="00C00D7B">
        <w:rPr>
          <w:rFonts w:ascii="Times New Roman" w:hAnsi="Times New Roman"/>
          <w:sz w:val="28"/>
        </w:rPr>
        <w:t xml:space="preserve">х поэтов было обычным явлением для всех </w:t>
      </w:r>
      <w:bookmarkStart w:id="630" w:name="OCRUncertain2782"/>
      <w:r w:rsidRPr="00C00D7B">
        <w:rPr>
          <w:rFonts w:ascii="Times New Roman" w:hAnsi="Times New Roman"/>
          <w:sz w:val="28"/>
        </w:rPr>
        <w:t>социальных</w:t>
      </w:r>
      <w:bookmarkEnd w:id="630"/>
      <w:r w:rsidRPr="00C00D7B">
        <w:rPr>
          <w:rFonts w:ascii="Times New Roman" w:hAnsi="Times New Roman"/>
          <w:sz w:val="28"/>
        </w:rPr>
        <w:t xml:space="preserve"> групп. Повсеместно проводились турниры поэтов.</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Основным принципом японского искусства и архитектуры было стремление выразить </w:t>
      </w:r>
      <w:bookmarkStart w:id="631" w:name="OCRUncertain2822"/>
      <w:r w:rsidRPr="00C00D7B">
        <w:rPr>
          <w:rFonts w:ascii="Times New Roman" w:hAnsi="Times New Roman"/>
          <w:sz w:val="28"/>
        </w:rPr>
        <w:t>максимум</w:t>
      </w:r>
      <w:bookmarkEnd w:id="631"/>
      <w:r w:rsidRPr="00C00D7B">
        <w:rPr>
          <w:rFonts w:ascii="Times New Roman" w:hAnsi="Times New Roman"/>
          <w:sz w:val="28"/>
        </w:rPr>
        <w:t xml:space="preserve"> чувств и мысли при помощи минимума </w:t>
      </w:r>
      <w:bookmarkStart w:id="632" w:name="OCRUncertain2862"/>
      <w:r w:rsidRPr="00C00D7B">
        <w:rPr>
          <w:rFonts w:ascii="Times New Roman" w:hAnsi="Times New Roman"/>
          <w:sz w:val="28"/>
        </w:rPr>
        <w:t>художес</w:t>
      </w:r>
      <w:bookmarkEnd w:id="632"/>
      <w:r w:rsidRPr="00C00D7B">
        <w:rPr>
          <w:rFonts w:ascii="Times New Roman" w:hAnsi="Times New Roman"/>
          <w:sz w:val="28"/>
        </w:rPr>
        <w:t xml:space="preserve">твенных средств и соблюдении предельной внешней простоты. Основными чертами японского зодчества были естественность, простота, законченность форм, поразительное совершенство линий, гармоничное сочетание здания и пейзажа. Все постройки оценивались с точки зрения того, насколько органично они вписывались в ландшафт и подчеркивали красоту парков, священных рощ, скал и ручьев.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Излюбленным сюжетом живописи была природа — закаты и восходы солнца, горы, водопады, цветы. Живопись, декоративная по форме, развивалась на глубокой философской основе, каждая деталь имела свое значение.</w:t>
      </w:r>
    </w:p>
    <w:p w:rsidR="004C73A5" w:rsidRDefault="004C73A5">
      <w:pPr>
        <w:rPr>
          <w:rFonts w:ascii="Times New Roman" w:hAnsi="Times New Roman"/>
          <w:b/>
          <w:bCs/>
          <w:sz w:val="28"/>
        </w:rPr>
      </w:pPr>
      <w:r>
        <w:rPr>
          <w:rFonts w:ascii="Times New Roman" w:hAnsi="Times New Roman"/>
          <w:b/>
          <w:bCs/>
          <w:sz w:val="28"/>
        </w:rPr>
        <w:br w:type="page"/>
      </w:r>
    </w:p>
    <w:p w:rsidR="00577401" w:rsidRPr="00350192"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Лекция 4</w:t>
      </w:r>
      <w:r w:rsidR="004C73A5" w:rsidRPr="004C73A5">
        <w:rPr>
          <w:rFonts w:ascii="Times New Roman" w:hAnsi="Times New Roman"/>
          <w:b/>
          <w:bCs/>
          <w:sz w:val="28"/>
        </w:rPr>
        <w:t>.</w:t>
      </w:r>
      <w:r w:rsidRPr="00C00D7B">
        <w:rPr>
          <w:rFonts w:ascii="Times New Roman" w:hAnsi="Times New Roman"/>
          <w:b/>
          <w:bCs/>
          <w:sz w:val="28"/>
        </w:rPr>
        <w:t xml:space="preserve"> Мировая культура в э</w:t>
      </w:r>
      <w:r w:rsidR="00350192">
        <w:rPr>
          <w:rFonts w:ascii="Times New Roman" w:hAnsi="Times New Roman"/>
          <w:b/>
          <w:bCs/>
          <w:sz w:val="28"/>
        </w:rPr>
        <w:t>поху Нового и Новейшего времени</w:t>
      </w:r>
    </w:p>
    <w:p w:rsidR="004C73A5" w:rsidRPr="00350192" w:rsidRDefault="004C73A5" w:rsidP="00C00D7B">
      <w:pPr>
        <w:suppressAutoHyphens/>
        <w:spacing w:after="0" w:line="360" w:lineRule="auto"/>
        <w:ind w:firstLine="709"/>
        <w:jc w:val="both"/>
        <w:rPr>
          <w:rFonts w:ascii="Times New Roman" w:hAnsi="Times New Roman"/>
          <w:b/>
          <w:bCs/>
          <w:sz w:val="28"/>
        </w:rPr>
      </w:pPr>
    </w:p>
    <w:p w:rsidR="00577401" w:rsidRPr="00C00D7B" w:rsidRDefault="00577401" w:rsidP="00C00D7B">
      <w:pPr>
        <w:suppressAutoHyphens/>
        <w:spacing w:after="0" w:line="360" w:lineRule="auto"/>
        <w:ind w:firstLine="709"/>
        <w:jc w:val="both"/>
        <w:rPr>
          <w:rFonts w:ascii="Times New Roman" w:hAnsi="Times New Roman"/>
          <w:b/>
          <w:sz w:val="28"/>
        </w:rPr>
      </w:pPr>
      <w:r w:rsidRPr="00C00D7B">
        <w:rPr>
          <w:rFonts w:ascii="Times New Roman" w:hAnsi="Times New Roman"/>
          <w:b/>
          <w:sz w:val="28"/>
        </w:rPr>
        <w:t>Западная культура на пороге Нового времени</w:t>
      </w:r>
      <w:r w:rsidR="00C00D7B">
        <w:rPr>
          <w:rFonts w:ascii="Times New Roman" w:hAnsi="Times New Roman"/>
          <w:b/>
          <w:sz w:val="28"/>
        </w:rPr>
        <w:t xml:space="preserve"> </w:t>
      </w:r>
      <w:r w:rsidRPr="00C00D7B">
        <w:rPr>
          <w:rFonts w:ascii="Times New Roman" w:hAnsi="Times New Roman"/>
          <w:b/>
          <w:sz w:val="28"/>
        </w:rPr>
        <w:t>- 17 век</w:t>
      </w:r>
      <w:r w:rsidR="00C00D7B">
        <w:rPr>
          <w:rFonts w:ascii="Times New Roman" w:hAnsi="Times New Roman"/>
          <w:b/>
          <w:sz w:val="28"/>
        </w:rPr>
        <w:t xml:space="preserve"> </w:t>
      </w:r>
    </w:p>
    <w:p w:rsidR="004C73A5" w:rsidRPr="00350192" w:rsidRDefault="004C73A5" w:rsidP="00C00D7B">
      <w:pPr>
        <w:suppressAutoHyphens/>
        <w:spacing w:after="0" w:line="360" w:lineRule="auto"/>
        <w:ind w:firstLine="709"/>
        <w:jc w:val="both"/>
        <w:rPr>
          <w:rFonts w:ascii="Times New Roman" w:hAnsi="Times New Roman"/>
          <w:sz w:val="28"/>
        </w:rPr>
      </w:pPr>
    </w:p>
    <w:p w:rsidR="00350192" w:rsidRDefault="00577401" w:rsidP="00C00D7B">
      <w:pPr>
        <w:suppressAutoHyphens/>
        <w:spacing w:after="0" w:line="360" w:lineRule="auto"/>
        <w:ind w:firstLine="709"/>
        <w:jc w:val="both"/>
        <w:rPr>
          <w:rFonts w:ascii="Times New Roman" w:hAnsi="Times New Roman"/>
          <w:sz w:val="28"/>
          <w:lang w:val="en-US"/>
        </w:rPr>
      </w:pPr>
      <w:r w:rsidRPr="00C00D7B">
        <w:rPr>
          <w:rFonts w:ascii="Times New Roman" w:hAnsi="Times New Roman"/>
          <w:sz w:val="28"/>
        </w:rPr>
        <w:t xml:space="preserve">Важнейшая черта западноевропейской культуры 17 века - это изменение мировоззрения общества.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Пессимизм, чувство полной подвластности высшим силам, неверие в то, что мир можно изменить к лучшему своими силами, характерные для Средневековья, ушли в прошлое. На их место пришли оптимизм и надежда. Смена общественных настроений, логичное следствие всего предшествующего развития общества, была прежде всего подготовлена культурой эпохи Возрождения. В обществе идет процесс становления рыночных отношений, утверждается свобода совести</w:t>
      </w:r>
      <w:r w:rsidR="00C00D7B">
        <w:rPr>
          <w:rFonts w:ascii="Times New Roman" w:hAnsi="Times New Roman"/>
          <w:sz w:val="28"/>
        </w:rPr>
        <w:t xml:space="preserve"> </w:t>
      </w:r>
      <w:r w:rsidRPr="00C00D7B">
        <w:rPr>
          <w:rFonts w:ascii="Times New Roman" w:hAnsi="Times New Roman"/>
          <w:sz w:val="28"/>
        </w:rPr>
        <w:t>и гражданские права личности. Центральным событием 17</w:t>
      </w:r>
      <w:r w:rsidR="00C00D7B">
        <w:rPr>
          <w:rFonts w:ascii="Times New Roman" w:hAnsi="Times New Roman"/>
          <w:sz w:val="28"/>
        </w:rPr>
        <w:t xml:space="preserve"> </w:t>
      </w:r>
      <w:r w:rsidRPr="00C00D7B">
        <w:rPr>
          <w:rFonts w:ascii="Times New Roman" w:hAnsi="Times New Roman"/>
          <w:sz w:val="28"/>
        </w:rPr>
        <w:t>столетия стала</w:t>
      </w:r>
      <w:r w:rsidR="00C00D7B">
        <w:rPr>
          <w:rFonts w:ascii="Times New Roman" w:hAnsi="Times New Roman"/>
          <w:sz w:val="28"/>
        </w:rPr>
        <w:t xml:space="preserve"> </w:t>
      </w:r>
      <w:r w:rsidRPr="00C00D7B">
        <w:rPr>
          <w:rFonts w:ascii="Times New Roman" w:hAnsi="Times New Roman"/>
          <w:sz w:val="28"/>
        </w:rPr>
        <w:t xml:space="preserve">первая </w:t>
      </w:r>
      <w:r w:rsidRPr="00C00D7B">
        <w:rPr>
          <w:rFonts w:ascii="Times New Roman" w:hAnsi="Times New Roman"/>
          <w:b/>
          <w:bCs/>
          <w:sz w:val="28"/>
        </w:rPr>
        <w:t>научная революция</w:t>
      </w:r>
      <w:r w:rsidRPr="00C00D7B">
        <w:rPr>
          <w:rFonts w:ascii="Times New Roman" w:hAnsi="Times New Roman"/>
          <w:sz w:val="28"/>
        </w:rPr>
        <w:t>.</w:t>
      </w:r>
    </w:p>
    <w:p w:rsid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Выдающимися учеными были французские математики Блез Паскаль и</w:t>
      </w:r>
      <w:r w:rsidR="00C00D7B">
        <w:rPr>
          <w:rFonts w:ascii="Times New Roman" w:hAnsi="Times New Roman"/>
          <w:sz w:val="28"/>
        </w:rPr>
        <w:t xml:space="preserve"> </w:t>
      </w:r>
      <w:r w:rsidRPr="00C00D7B">
        <w:rPr>
          <w:rFonts w:ascii="Times New Roman" w:hAnsi="Times New Roman"/>
          <w:sz w:val="28"/>
        </w:rPr>
        <w:t xml:space="preserve">Пьер Ферма, основоположники теории вероятности. Голландец Антони ван Левенгук усовершенствовал микроскоп и первым увидел мир бактерий, он - основоположник научной микроскопии. Датчанин Оле Ремер впервые в истории определил скорость распространения света. Исаак Ньютон, английский математик, астроном и физик, создатель классической механики, открыл закон всемирного тяготения. В середине 17 века в странах Западной Европы, прежде всего в Англии и Франции, учреждаются первые в истории Академии Наук, появляется слой профессиональных ученых.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 искусстве набирает силы и становится все более популярным стиль </w:t>
      </w:r>
      <w:r w:rsidRPr="00C00D7B">
        <w:rPr>
          <w:rFonts w:ascii="Times New Roman" w:hAnsi="Times New Roman"/>
          <w:b/>
          <w:bCs/>
          <w:sz w:val="28"/>
        </w:rPr>
        <w:t>барокко</w:t>
      </w:r>
      <w:r w:rsidRPr="00C00D7B">
        <w:rPr>
          <w:rFonts w:ascii="Times New Roman" w:hAnsi="Times New Roman"/>
          <w:sz w:val="28"/>
        </w:rPr>
        <w:t xml:space="preserve"> (от итальянского barocco — странный, причудливый), возникший в самом конце 16 века. Черты барокко: стремление к контрастам, напряженности, совмещению реальности и иллюзии, величие и пышность, текучесть сложных, обычно криволинейных форм. Формируется новый художественный стиль —</w:t>
      </w:r>
      <w:r w:rsidRPr="00C00D7B">
        <w:rPr>
          <w:rFonts w:ascii="Times New Roman" w:hAnsi="Times New Roman"/>
          <w:b/>
          <w:bCs/>
          <w:sz w:val="28"/>
        </w:rPr>
        <w:t xml:space="preserve"> классицизм </w:t>
      </w:r>
      <w:r w:rsidRPr="00C00D7B">
        <w:rPr>
          <w:rFonts w:ascii="Times New Roman" w:hAnsi="Times New Roman"/>
          <w:sz w:val="28"/>
        </w:rPr>
        <w:t xml:space="preserve">(от латинского classicus- образцовый) - стиль, основанный на следовании античным образцам. В основе классицизма — идеи о разумной закономерности мира, его целесообразности, стремление к возвышенным героическим и нравственным идеалам.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 стиле барокко и классицизма работал Пьер Корнель, автор трагикомедии «Сид». Принципы классицизма в литературе сформулировал француз Никола Буало. Им следовали Мольер, создавший жанр социально-бытовой комедии; Жан де Лафонтен,</w:t>
      </w:r>
      <w:r w:rsidR="00C00D7B">
        <w:rPr>
          <w:rFonts w:ascii="Times New Roman" w:hAnsi="Times New Roman"/>
          <w:sz w:val="28"/>
        </w:rPr>
        <w:t xml:space="preserve"> </w:t>
      </w:r>
      <w:r w:rsidRPr="00C00D7B">
        <w:rPr>
          <w:rFonts w:ascii="Times New Roman" w:hAnsi="Times New Roman"/>
          <w:sz w:val="28"/>
        </w:rPr>
        <w:t>автор знаменитых басен; Франсуа де Ларошфуко, автор знаменитых афоризмов - «Максим».</w:t>
      </w:r>
    </w:p>
    <w:p w:rsid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Великими живописцами были Франц Халс, Харменс ван рейн Рембрандт, Питер Рубенс, Диего Веласкес, Никола Пуссен.</w:t>
      </w:r>
    </w:p>
    <w:p w:rsidR="004C73A5" w:rsidRPr="00350192" w:rsidRDefault="004C73A5" w:rsidP="00C00D7B">
      <w:pPr>
        <w:suppressAutoHyphens/>
        <w:spacing w:after="0" w:line="360" w:lineRule="auto"/>
        <w:ind w:firstLine="709"/>
        <w:jc w:val="both"/>
        <w:rPr>
          <w:rFonts w:ascii="Times New Roman" w:hAnsi="Times New Roman"/>
          <w:b/>
          <w:sz w:val="28"/>
        </w:rPr>
      </w:pPr>
    </w:p>
    <w:p w:rsidR="00577401" w:rsidRPr="00C00D7B" w:rsidRDefault="00577401" w:rsidP="00C00D7B">
      <w:pPr>
        <w:suppressAutoHyphens/>
        <w:spacing w:after="0" w:line="360" w:lineRule="auto"/>
        <w:ind w:firstLine="709"/>
        <w:jc w:val="both"/>
        <w:rPr>
          <w:rFonts w:ascii="Times New Roman" w:hAnsi="Times New Roman"/>
          <w:b/>
          <w:sz w:val="28"/>
        </w:rPr>
      </w:pPr>
      <w:r w:rsidRPr="00C00D7B">
        <w:rPr>
          <w:rFonts w:ascii="Times New Roman" w:hAnsi="Times New Roman"/>
          <w:b/>
          <w:sz w:val="28"/>
        </w:rPr>
        <w:t>Западная культура эпохи Просвещения -18 век</w:t>
      </w:r>
    </w:p>
    <w:p w:rsidR="004C73A5" w:rsidRPr="00350192" w:rsidRDefault="004C73A5" w:rsidP="00C00D7B">
      <w:pPr>
        <w:suppressAutoHyphens/>
        <w:spacing w:after="0" w:line="360" w:lineRule="auto"/>
        <w:ind w:firstLine="709"/>
        <w:jc w:val="both"/>
        <w:rPr>
          <w:rFonts w:ascii="Times New Roman" w:hAnsi="Times New Roman"/>
          <w:sz w:val="28"/>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Рост и распространение научных знаний в западном обществе подготовили новый период в его развитии — </w:t>
      </w:r>
      <w:r w:rsidRPr="00C00D7B">
        <w:rPr>
          <w:rFonts w:ascii="Times New Roman" w:hAnsi="Times New Roman"/>
          <w:b/>
          <w:bCs/>
          <w:sz w:val="28"/>
        </w:rPr>
        <w:t>эпоху Просвещения</w:t>
      </w:r>
      <w:r w:rsidRPr="00C00D7B">
        <w:rPr>
          <w:rFonts w:ascii="Times New Roman" w:hAnsi="Times New Roman"/>
          <w:sz w:val="28"/>
        </w:rPr>
        <w:t>. Основными идеями Просвещения были следующие: сила и мощь человеческого разума создают условия для экономического и социального благоденствия; прогресс в обществе напрямую зависит от уровня его образования, просвещенности;</w:t>
      </w:r>
      <w:r w:rsidR="00C00D7B">
        <w:rPr>
          <w:rFonts w:ascii="Times New Roman" w:hAnsi="Times New Roman"/>
          <w:sz w:val="28"/>
        </w:rPr>
        <w:t xml:space="preserve"> </w:t>
      </w:r>
      <w:r w:rsidRPr="00C00D7B">
        <w:rPr>
          <w:rFonts w:ascii="Times New Roman" w:hAnsi="Times New Roman"/>
          <w:sz w:val="28"/>
        </w:rPr>
        <w:t>следует критически относится к авторитетам, не принимая как догму их высказывания. Идеалы Просвещения: свобода, равенство, братство, благосостояние и счастье всех людей, ненасилие, веротерпимость и</w:t>
      </w:r>
      <w:r w:rsidR="00C00D7B">
        <w:rPr>
          <w:rFonts w:ascii="Times New Roman" w:hAnsi="Times New Roman"/>
          <w:sz w:val="28"/>
        </w:rPr>
        <w:t xml:space="preserve"> </w:t>
      </w:r>
      <w:r w:rsidRPr="00C00D7B">
        <w:rPr>
          <w:rFonts w:ascii="Times New Roman" w:hAnsi="Times New Roman"/>
          <w:sz w:val="28"/>
        </w:rPr>
        <w:t xml:space="preserve">толерантность.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Просветители происходили из разных классов и сословий — это были аристократы, чиновники, буржуа, духовенство. Идеалы Просвещения были в целом едиными для всех западноевропейских стран. Однако в каждой стране были свои особенности. </w:t>
      </w:r>
    </w:p>
    <w:p w:rsidR="00577401" w:rsidRPr="00C00D7B" w:rsidRDefault="00577401" w:rsidP="00C00D7B">
      <w:pPr>
        <w:suppressAutoHyphens/>
        <w:spacing w:after="0" w:line="360" w:lineRule="auto"/>
        <w:ind w:firstLine="709"/>
        <w:jc w:val="both"/>
        <w:rPr>
          <w:rFonts w:ascii="Times New Roman" w:hAnsi="Times New Roman"/>
          <w:sz w:val="28"/>
        </w:rPr>
      </w:pPr>
      <w:bookmarkStart w:id="633" w:name="OCRUncertain0875"/>
      <w:r w:rsidRPr="00C00D7B">
        <w:rPr>
          <w:rFonts w:ascii="Times New Roman" w:hAnsi="Times New Roman"/>
          <w:b/>
          <w:bCs/>
          <w:sz w:val="28"/>
        </w:rPr>
        <w:t>А</w:t>
      </w:r>
      <w:bookmarkEnd w:id="633"/>
      <w:r w:rsidRPr="00C00D7B">
        <w:rPr>
          <w:rFonts w:ascii="Times New Roman" w:hAnsi="Times New Roman"/>
          <w:b/>
          <w:bCs/>
          <w:sz w:val="28"/>
        </w:rPr>
        <w:t>нглия</w:t>
      </w:r>
      <w:r w:rsidRPr="00C00D7B">
        <w:rPr>
          <w:rFonts w:ascii="Times New Roman" w:hAnsi="Times New Roman"/>
          <w:sz w:val="28"/>
        </w:rPr>
        <w:t xml:space="preserve"> Церковь здесь не противопоставляла себя Просвещению, а наоборот, проявляла веротерпимость, то есть следовала его принципам, и, следовательно, соответствовала его идеалам. В общих чертах политическая программа английского Просвещения была сформулирована Джоном Локком в знаменитой работе «Опыт о человеческом разумении», его идеи были близки идеям Адама Смита.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sz w:val="28"/>
        </w:rPr>
        <w:t>Франция</w:t>
      </w:r>
      <w:r w:rsidRPr="00C00D7B">
        <w:rPr>
          <w:rFonts w:ascii="Times New Roman" w:hAnsi="Times New Roman"/>
          <w:sz w:val="28"/>
        </w:rPr>
        <w:t xml:space="preserve"> Крупнейшими фигурами французского Просвещения были «вольнодумец» Вольтер; писатель и философ Жан-Жак Руссо; Дени Дидро, основатель и редактор знаменитой «Энциклопедии, или толкового словаря наук, искусств и ремесел»; Шарль Луи Монтескье, автор трудов о «Духе законов» и «Рассуждение о причинах величия и падения».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 </w:t>
      </w:r>
      <w:r w:rsidRPr="00C00D7B">
        <w:rPr>
          <w:rFonts w:ascii="Times New Roman" w:hAnsi="Times New Roman"/>
          <w:b/>
          <w:sz w:val="28"/>
        </w:rPr>
        <w:t xml:space="preserve">Германии, </w:t>
      </w:r>
      <w:r w:rsidRPr="00C00D7B">
        <w:rPr>
          <w:rFonts w:ascii="Times New Roman" w:hAnsi="Times New Roman"/>
          <w:sz w:val="28"/>
        </w:rPr>
        <w:t>которая продолжала оставаться политически раздробленной страной, важнейшей идеей Просвещения стала идея национального единства. Лидерами были философ Иммануил Кант, один из первых в эпоху Нового времени теоретиков правового государства, и Готхольд Эфраим Лессинг, основоположник немецкой классической литературы.</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Художественные стили,</w:t>
      </w:r>
      <w:r w:rsidR="00C00D7B">
        <w:rPr>
          <w:rFonts w:ascii="Times New Roman" w:hAnsi="Times New Roman"/>
          <w:sz w:val="28"/>
        </w:rPr>
        <w:t xml:space="preserve"> </w:t>
      </w:r>
      <w:r w:rsidRPr="00C00D7B">
        <w:rPr>
          <w:rFonts w:ascii="Times New Roman" w:hAnsi="Times New Roman"/>
          <w:sz w:val="28"/>
        </w:rPr>
        <w:t xml:space="preserve">преобладающие в искусстве этого времени — </w:t>
      </w:r>
      <w:r w:rsidRPr="00C00D7B">
        <w:rPr>
          <w:rFonts w:ascii="Times New Roman" w:hAnsi="Times New Roman"/>
          <w:b/>
          <w:bCs/>
          <w:sz w:val="28"/>
        </w:rPr>
        <w:t>классицизм</w:t>
      </w:r>
      <w:r w:rsidRPr="00C00D7B">
        <w:rPr>
          <w:rFonts w:ascii="Times New Roman" w:hAnsi="Times New Roman"/>
          <w:sz w:val="28"/>
        </w:rPr>
        <w:t xml:space="preserve"> и </w:t>
      </w:r>
      <w:r w:rsidRPr="00C00D7B">
        <w:rPr>
          <w:rFonts w:ascii="Times New Roman" w:hAnsi="Times New Roman"/>
          <w:b/>
          <w:bCs/>
          <w:sz w:val="28"/>
        </w:rPr>
        <w:t>барокко</w:t>
      </w:r>
      <w:r w:rsidRPr="00C00D7B">
        <w:rPr>
          <w:rFonts w:ascii="Times New Roman" w:hAnsi="Times New Roman"/>
          <w:sz w:val="28"/>
        </w:rPr>
        <w:t>. В первой половине 18 века на основе барокко возникает новый стиль -</w:t>
      </w:r>
      <w:r w:rsidRPr="00C00D7B">
        <w:rPr>
          <w:rFonts w:ascii="Times New Roman" w:hAnsi="Times New Roman"/>
          <w:b/>
          <w:bCs/>
          <w:sz w:val="28"/>
        </w:rPr>
        <w:t xml:space="preserve"> рококо</w:t>
      </w:r>
      <w:r w:rsidRPr="00C00D7B">
        <w:rPr>
          <w:rFonts w:ascii="Times New Roman" w:hAnsi="Times New Roman"/>
          <w:sz w:val="28"/>
        </w:rPr>
        <w:t xml:space="preserve"> — от французского rocaille — раковина, ракушка). Для рококо характерен уход в мир фантазии, мифологических и эротических ситуаций, стремление к личному удобству, господствуют изящные и асимметричные композиции.</w:t>
      </w:r>
      <w:r w:rsidR="00C00D7B">
        <w:rPr>
          <w:rFonts w:ascii="Times New Roman" w:hAnsi="Times New Roman"/>
          <w:sz w:val="28"/>
        </w:rPr>
        <w:t xml:space="preserve"> </w:t>
      </w:r>
      <w:r w:rsidRPr="00C00D7B">
        <w:rPr>
          <w:rFonts w:ascii="Times New Roman" w:hAnsi="Times New Roman"/>
          <w:sz w:val="28"/>
        </w:rPr>
        <w:t xml:space="preserve">В конце столетия возник новый стиль — </w:t>
      </w:r>
      <w:r w:rsidRPr="00C00D7B">
        <w:rPr>
          <w:rFonts w:ascii="Times New Roman" w:hAnsi="Times New Roman"/>
          <w:b/>
          <w:bCs/>
          <w:sz w:val="28"/>
        </w:rPr>
        <w:t>сентиментализм</w:t>
      </w:r>
      <w:r w:rsidRPr="00C00D7B">
        <w:rPr>
          <w:rFonts w:ascii="Times New Roman" w:hAnsi="Times New Roman"/>
          <w:sz w:val="28"/>
        </w:rPr>
        <w:t xml:space="preserve"> (от французского sentiment — чувство), который во главу угла ставил личные переживания, провозглашал культ естественного чувства и природы. Близким к нему стилем был </w:t>
      </w:r>
      <w:r w:rsidRPr="00C00D7B">
        <w:rPr>
          <w:rFonts w:ascii="Times New Roman" w:hAnsi="Times New Roman"/>
          <w:b/>
          <w:bCs/>
          <w:sz w:val="28"/>
        </w:rPr>
        <w:t>предромантизм</w:t>
      </w:r>
      <w:r w:rsidRPr="00C00D7B">
        <w:rPr>
          <w:rFonts w:ascii="Times New Roman" w:hAnsi="Times New Roman"/>
          <w:sz w:val="28"/>
        </w:rPr>
        <w:t>, для которого был характерен интерес к средневековью и поиски положительного идеала вне общества.</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Великими именами Просвещения в музыке были Иоганн Себастьян Бах, Георг Фридрих Гендель,</w:t>
      </w:r>
      <w:r w:rsidR="00C00D7B">
        <w:rPr>
          <w:rFonts w:ascii="Times New Roman" w:hAnsi="Times New Roman"/>
          <w:sz w:val="28"/>
        </w:rPr>
        <w:t xml:space="preserve"> </w:t>
      </w:r>
      <w:r w:rsidRPr="00C00D7B">
        <w:rPr>
          <w:rFonts w:ascii="Times New Roman" w:hAnsi="Times New Roman"/>
          <w:sz w:val="28"/>
        </w:rPr>
        <w:t>Вольфганг Амадей Моцарт, Франц Йозеф Гайдн; в литературе - Иоганн Вольфганг Гете, Иоганн Фридрих Шиллер, Генри Филдинг; в живописи — Франсиско хосе де Гойя, Жан Батист Шарден, Уильям Хогарт, Антуан Ватто, Жан Батист Грез, Жак Луи Давид, Томас</w:t>
      </w:r>
      <w:r w:rsidR="00C00D7B">
        <w:rPr>
          <w:rFonts w:ascii="Times New Roman" w:hAnsi="Times New Roman"/>
          <w:sz w:val="28"/>
        </w:rPr>
        <w:t xml:space="preserve"> </w:t>
      </w:r>
      <w:r w:rsidRPr="00C00D7B">
        <w:rPr>
          <w:rFonts w:ascii="Times New Roman" w:hAnsi="Times New Roman"/>
          <w:sz w:val="28"/>
        </w:rPr>
        <w:t>Гейнсборо; в скульптуре — Жан Антуан Гудон.</w:t>
      </w:r>
    </w:p>
    <w:p w:rsidR="004C73A5" w:rsidRPr="00350192" w:rsidRDefault="004C73A5" w:rsidP="00C00D7B">
      <w:pPr>
        <w:suppressAutoHyphens/>
        <w:spacing w:after="0" w:line="360" w:lineRule="auto"/>
        <w:ind w:firstLine="709"/>
        <w:jc w:val="both"/>
        <w:rPr>
          <w:rFonts w:ascii="Times New Roman" w:hAnsi="Times New Roman"/>
          <w:b/>
          <w:sz w:val="28"/>
        </w:rPr>
      </w:pPr>
    </w:p>
    <w:p w:rsidR="00577401" w:rsidRPr="00C00D7B" w:rsidRDefault="00577401" w:rsidP="00C00D7B">
      <w:pPr>
        <w:suppressAutoHyphens/>
        <w:spacing w:after="0" w:line="360" w:lineRule="auto"/>
        <w:ind w:firstLine="709"/>
        <w:jc w:val="both"/>
        <w:rPr>
          <w:rFonts w:ascii="Times New Roman" w:hAnsi="Times New Roman"/>
          <w:b/>
          <w:sz w:val="28"/>
        </w:rPr>
      </w:pPr>
      <w:r w:rsidRPr="00C00D7B">
        <w:rPr>
          <w:rFonts w:ascii="Times New Roman" w:hAnsi="Times New Roman"/>
          <w:b/>
          <w:sz w:val="28"/>
        </w:rPr>
        <w:t>Западная культура 19 века</w:t>
      </w:r>
    </w:p>
    <w:p w:rsidR="004C73A5" w:rsidRPr="00350192" w:rsidRDefault="004C73A5" w:rsidP="00C00D7B">
      <w:pPr>
        <w:suppressAutoHyphens/>
        <w:spacing w:after="0" w:line="360" w:lineRule="auto"/>
        <w:ind w:firstLine="709"/>
        <w:jc w:val="both"/>
        <w:rPr>
          <w:rFonts w:ascii="Times New Roman" w:hAnsi="Times New Roman"/>
          <w:sz w:val="28"/>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Это было столетие, когда темпы развития Западной цивилизации все более ускорялись, шло формирование индустриального общества, укреплялась и развивалась рыночная экономика. Одним из наиболее важных факторов, влиявших на все сферы жизни, был набиравший обороты </w:t>
      </w:r>
      <w:r w:rsidRPr="00C00D7B">
        <w:rPr>
          <w:rFonts w:ascii="Times New Roman" w:hAnsi="Times New Roman"/>
          <w:b/>
          <w:bCs/>
          <w:sz w:val="28"/>
        </w:rPr>
        <w:t>научно-технический прогресс</w:t>
      </w:r>
      <w:r w:rsidRPr="00C00D7B">
        <w:rPr>
          <w:rFonts w:ascii="Times New Roman" w:hAnsi="Times New Roman"/>
          <w:sz w:val="28"/>
        </w:rPr>
        <w:t>. 19 век подарил миру пароход, паровоз, автомобильный транспорт, телеграф, телефон, радио, фотографию, звукозапись, кинематограф.</w:t>
      </w:r>
      <w:r w:rsidR="00C00D7B">
        <w:rPr>
          <w:rFonts w:ascii="Times New Roman" w:hAnsi="Times New Roman"/>
          <w:sz w:val="28"/>
        </w:rPr>
        <w:t xml:space="preserve"> </w:t>
      </w:r>
      <w:r w:rsidRPr="00C00D7B">
        <w:rPr>
          <w:rFonts w:ascii="Times New Roman" w:hAnsi="Times New Roman"/>
          <w:sz w:val="28"/>
        </w:rPr>
        <w:t xml:space="preserve">Появляется электрическое освещение в городах. Возрастает престиж точных и технических наук, вводится обязательное для всех начальное образование.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Меняется и социальная структура общества: уменьшается количество людей, занятых в сельском хозяйстве и живущих в деревне; растет число горожан,</w:t>
      </w:r>
      <w:r w:rsidR="00C00D7B">
        <w:rPr>
          <w:rFonts w:ascii="Times New Roman" w:hAnsi="Times New Roman"/>
          <w:sz w:val="28"/>
        </w:rPr>
        <w:t xml:space="preserve"> </w:t>
      </w:r>
      <w:r w:rsidRPr="00C00D7B">
        <w:rPr>
          <w:rFonts w:ascii="Times New Roman" w:hAnsi="Times New Roman"/>
          <w:sz w:val="28"/>
        </w:rPr>
        <w:t>устанавливается равенство сословий в хозяйственной жизни, идет процесс становления демократического общества.</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Важнейшей особенностью западной культуры этого времени является исключительное разнообразие направлений и жанров в искусстве и литературе. Многие из них достались культуре 19 века в наследство от прежних столетий: это были классицизм, сентиментализм, предромантизм. Начало других стилей относится именно к 19 веку.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 начале века на базе предромантизма складывается</w:t>
      </w:r>
      <w:r w:rsidRPr="00C00D7B">
        <w:rPr>
          <w:rFonts w:ascii="Times New Roman" w:hAnsi="Times New Roman"/>
          <w:b/>
          <w:bCs/>
          <w:sz w:val="28"/>
        </w:rPr>
        <w:t xml:space="preserve"> романтизм</w:t>
      </w:r>
      <w:r w:rsidRPr="00C00D7B">
        <w:rPr>
          <w:rFonts w:ascii="Times New Roman" w:hAnsi="Times New Roman"/>
          <w:sz w:val="28"/>
        </w:rPr>
        <w:t xml:space="preserve">, черты которого — отрицание жестких рамок классицизма, стремление к свободе, ирония по отношению к буржуазному прогрессу, мучительный разлад идеала и социальной действительности. </w:t>
      </w:r>
      <w:r w:rsidRPr="00C00D7B">
        <w:rPr>
          <w:rFonts w:ascii="Times New Roman" w:hAnsi="Times New Roman"/>
          <w:b/>
          <w:bCs/>
          <w:sz w:val="28"/>
        </w:rPr>
        <w:t>Реализм</w:t>
      </w:r>
      <w:r w:rsidRPr="00C00D7B">
        <w:rPr>
          <w:rFonts w:ascii="Times New Roman" w:hAnsi="Times New Roman"/>
          <w:sz w:val="28"/>
        </w:rPr>
        <w:t>, возникший в начале века и быстро ставший ведущим художественным направлением, дал блестящие результаты во всех видах искусства. Его отличали стремление к правдивому отображению действительности и одновременно</w:t>
      </w:r>
      <w:r w:rsidR="00C00D7B">
        <w:rPr>
          <w:rFonts w:ascii="Times New Roman" w:hAnsi="Times New Roman"/>
          <w:sz w:val="28"/>
        </w:rPr>
        <w:t xml:space="preserve"> </w:t>
      </w:r>
      <w:r w:rsidRPr="00C00D7B">
        <w:rPr>
          <w:rFonts w:ascii="Times New Roman" w:hAnsi="Times New Roman"/>
          <w:sz w:val="28"/>
        </w:rPr>
        <w:t>присутствие в произведении высокого авторского идеала, воспроизведение типичных характеров и ситуаций и одновременно индивидуализация в их изображении.</w:t>
      </w:r>
      <w:r w:rsidR="00C00D7B">
        <w:rPr>
          <w:rFonts w:ascii="Times New Roman" w:hAnsi="Times New Roman"/>
          <w:sz w:val="28"/>
        </w:rPr>
        <w:t xml:space="preserve"> </w:t>
      </w:r>
      <w:r w:rsidRPr="00C00D7B">
        <w:rPr>
          <w:rFonts w:ascii="Times New Roman" w:hAnsi="Times New Roman"/>
          <w:b/>
          <w:bCs/>
          <w:sz w:val="28"/>
        </w:rPr>
        <w:t>Натурализм</w:t>
      </w:r>
      <w:r w:rsidRPr="00C00D7B">
        <w:rPr>
          <w:rFonts w:ascii="Times New Roman" w:hAnsi="Times New Roman"/>
          <w:sz w:val="28"/>
        </w:rPr>
        <w:t xml:space="preserve"> исходил из идеи о полной предопределенности судьбы, воли, духовного мира человека его социальной средой, наследственностью, физиологией. Стремясь к объективному и бесстрастному показу реальности натуралисты уподобляли себя ученым, а свои художественные методы — методам научного анализа.</w:t>
      </w:r>
      <w:r w:rsidR="00C00D7B">
        <w:rPr>
          <w:rFonts w:ascii="Times New Roman" w:hAnsi="Times New Roman"/>
          <w:sz w:val="28"/>
        </w:rPr>
        <w:t xml:space="preserve"> </w:t>
      </w:r>
      <w:r w:rsidRPr="00C00D7B">
        <w:rPr>
          <w:rFonts w:ascii="Times New Roman" w:hAnsi="Times New Roman"/>
          <w:b/>
          <w:bCs/>
          <w:sz w:val="28"/>
        </w:rPr>
        <w:t>Символизм</w:t>
      </w:r>
      <w:r w:rsidRPr="00C00D7B">
        <w:rPr>
          <w:rFonts w:ascii="Times New Roman" w:hAnsi="Times New Roman"/>
          <w:sz w:val="28"/>
        </w:rPr>
        <w:t xml:space="preserve"> построен на допущении, что существует реальность, скрытая от непосредственного познания человека; цель искусства — прорваться к этим скрытым реальностям; познать эту «идеальную сущность мира» можно с помощью символов — идей, находящихся за пределами чувственного восприятия. Представители </w:t>
      </w:r>
      <w:r w:rsidRPr="00C00D7B">
        <w:rPr>
          <w:rFonts w:ascii="Times New Roman" w:hAnsi="Times New Roman"/>
          <w:b/>
          <w:bCs/>
          <w:sz w:val="28"/>
        </w:rPr>
        <w:t>импрессионизма</w:t>
      </w:r>
      <w:r w:rsidRPr="00C00D7B">
        <w:rPr>
          <w:rFonts w:ascii="Times New Roman" w:hAnsi="Times New Roman"/>
          <w:sz w:val="28"/>
        </w:rPr>
        <w:t xml:space="preserve"> старались в самой естественной форме запечатлеть реальный мир — во всей его красоте и ежеминутной изменчивости, передать в живописи свои мимолетные впечатления и настроения. Продолжением и в некотором роде отрицанием импрессионизма был </w:t>
      </w:r>
      <w:r w:rsidRPr="00C00D7B">
        <w:rPr>
          <w:rFonts w:ascii="Times New Roman" w:hAnsi="Times New Roman"/>
          <w:b/>
          <w:bCs/>
          <w:sz w:val="28"/>
        </w:rPr>
        <w:t>постимпрессионизм</w:t>
      </w:r>
      <w:r w:rsidRPr="00C00D7B">
        <w:rPr>
          <w:rFonts w:ascii="Times New Roman" w:hAnsi="Times New Roman"/>
          <w:sz w:val="28"/>
        </w:rPr>
        <w:t xml:space="preserve">, для которого были характерны поиски постоянных начал бытия, устойчивых материальных и духовных сущностей мира.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Девятнадцатый век дал много великих имен. В их числе в литературе — Марк Твен, Оноре де Бальзак, Проспер Мериме, Франсуа де Шатобриан, Гюстав Флобер, Ги де Мопассан, Эмиль Золя, Джорж Байрон, Вальтер Скотт, Чарльз Диккенс, Виктор Гюго, Жорж Санд, Генрих Гейне, Эрнст Теодор Амадей Гофман; в музыке — Роберт Шуман, Франц Шуберт, Рихард Вагнер, Людвиг ван Бетховен, Ференц Лист, Фредерик Шопен, Джузеппе Верди, Клод Дебюсси, в живописи — Огюст Энгр, Эжен Делакруа, Гюстав Курбе, Кете Еольвиц, Эдуард Мане, Клод Моне, Огюст Ренуар, Эдгар Дега, Поль Гоген, Поль Сезанн, Ван Гог, в скульптуре — Огюст Роден, в науке — Чарльз Дарвин, Луи Пастер, Макс Планк, Бернхард Риман, Пьер и Мария Кюри, Вильгельм Рентген.</w:t>
      </w:r>
      <w:r w:rsidR="00C00D7B">
        <w:rPr>
          <w:rFonts w:ascii="Times New Roman" w:hAnsi="Times New Roman"/>
          <w:sz w:val="28"/>
        </w:rPr>
        <w:t xml:space="preserve">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 архитектуре в начале 19 века основным стилем был классицизм, на базе которого возник </w:t>
      </w:r>
      <w:r w:rsidRPr="00C00D7B">
        <w:rPr>
          <w:rFonts w:ascii="Times New Roman" w:hAnsi="Times New Roman"/>
          <w:b/>
          <w:bCs/>
          <w:sz w:val="28"/>
        </w:rPr>
        <w:t>ампир —</w:t>
      </w:r>
      <w:r w:rsidRPr="00C00D7B">
        <w:rPr>
          <w:rFonts w:ascii="Times New Roman" w:hAnsi="Times New Roman"/>
          <w:sz w:val="28"/>
        </w:rPr>
        <w:t xml:space="preserve"> итоговая стадия в развитии классицизма в зодчестве. Для ампира характерны массивные, монументальные формы, богатый декор,</w:t>
      </w:r>
      <w:r w:rsidR="00C00D7B">
        <w:rPr>
          <w:rFonts w:ascii="Times New Roman" w:hAnsi="Times New Roman"/>
          <w:sz w:val="28"/>
        </w:rPr>
        <w:t xml:space="preserve"> </w:t>
      </w:r>
      <w:r w:rsidRPr="00C00D7B">
        <w:rPr>
          <w:rFonts w:ascii="Times New Roman" w:hAnsi="Times New Roman"/>
          <w:sz w:val="28"/>
        </w:rPr>
        <w:t xml:space="preserve">активное использование художественного наследия культуры Античной Европы, прежде всего Древнего Рима. Образцы зданий в стиле ампир служили воплощением идей государственного могущества и воинской славы. Популярным было возведение триумфальных арок и колонн в древнеримском стиле. В середине века наступает время эклектики в архитектуре, популярным является стиль </w:t>
      </w:r>
      <w:r w:rsidRPr="00C00D7B">
        <w:rPr>
          <w:rFonts w:ascii="Times New Roman" w:hAnsi="Times New Roman"/>
          <w:b/>
          <w:bCs/>
          <w:sz w:val="28"/>
        </w:rPr>
        <w:t>историзм,</w:t>
      </w:r>
      <w:r w:rsidRPr="00C00D7B">
        <w:rPr>
          <w:rFonts w:ascii="Times New Roman" w:hAnsi="Times New Roman"/>
          <w:sz w:val="28"/>
        </w:rPr>
        <w:t xml:space="preserve"> выражавший стремление показать истоки национального зодчества, обозначить его основные черты.</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Во второй половине 19 столетия внедрение в практику строительства новых материалов и технологий значительно расширяет функциональные и художественные возможности архитекторов. Начинается строительство сооружений нового типа, примером может служить знаменитая Эйфелева башня в Париже (</w:t>
      </w:r>
      <w:smartTag w:uri="urn:schemas-microsoft-com:office:smarttags" w:element="metricconverter">
        <w:smartTagPr>
          <w:attr w:name="ProductID" w:val="1889 г"/>
        </w:smartTagPr>
        <w:r w:rsidRPr="00C00D7B">
          <w:rPr>
            <w:rFonts w:ascii="Times New Roman" w:hAnsi="Times New Roman"/>
            <w:sz w:val="28"/>
          </w:rPr>
          <w:t>1889 г</w:t>
        </w:r>
      </w:smartTag>
      <w:r w:rsidRPr="00C00D7B">
        <w:rPr>
          <w:rFonts w:ascii="Times New Roman" w:hAnsi="Times New Roman"/>
          <w:sz w:val="28"/>
        </w:rPr>
        <w:t xml:space="preserve">.). </w:t>
      </w:r>
    </w:p>
    <w:p w:rsidR="00577401" w:rsidRPr="00C00D7B" w:rsidRDefault="00577401" w:rsidP="00C00D7B">
      <w:pPr>
        <w:suppressAutoHyphens/>
        <w:spacing w:after="0" w:line="360" w:lineRule="auto"/>
        <w:ind w:firstLine="709"/>
        <w:jc w:val="both"/>
        <w:rPr>
          <w:rFonts w:ascii="Times New Roman" w:hAnsi="Times New Roman"/>
          <w:sz w:val="28"/>
        </w:rPr>
      </w:pPr>
    </w:p>
    <w:p w:rsid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Западная культура 20 века</w:t>
      </w:r>
    </w:p>
    <w:p w:rsidR="004C73A5" w:rsidRPr="00350192" w:rsidRDefault="004C73A5" w:rsidP="00C00D7B">
      <w:pPr>
        <w:suppressAutoHyphens/>
        <w:spacing w:after="0" w:line="360" w:lineRule="auto"/>
        <w:ind w:firstLine="709"/>
        <w:jc w:val="both"/>
        <w:rPr>
          <w:rFonts w:ascii="Times New Roman" w:hAnsi="Times New Roman"/>
          <w:sz w:val="28"/>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 двадцатом веке темпы развития западной цивилизации еще более ускоряются. Основными факторами, повлиявшими на культуру Новейшего времени, были научно-технический прогресс и мировые войны. Рост техники привел к тому, что существенно изменилась повседневная жизнь людей. В быт активно внедряется электричество: это бытовые приборы - электрические чайники, утюги, обогреватели, холодильники, стиральные машины. Изобретение конвейера и производство массовых стандартных изделий имели следствием стандартизацию потребления. Развитие науки и образования, стандартизация, унификац</w:t>
      </w:r>
      <w:bookmarkStart w:id="634" w:name="OCRUncertain68611"/>
      <w:r w:rsidRPr="00C00D7B">
        <w:rPr>
          <w:rFonts w:ascii="Times New Roman" w:hAnsi="Times New Roman"/>
          <w:sz w:val="28"/>
        </w:rPr>
        <w:t>и</w:t>
      </w:r>
      <w:bookmarkEnd w:id="634"/>
      <w:r w:rsidRPr="00C00D7B">
        <w:rPr>
          <w:rFonts w:ascii="Times New Roman" w:hAnsi="Times New Roman"/>
          <w:sz w:val="28"/>
        </w:rPr>
        <w:t>я быта и условий труда, а также рост потребления и повышение уровня жизни привели к формированию</w:t>
      </w:r>
      <w:r w:rsidR="00C00D7B">
        <w:rPr>
          <w:rFonts w:ascii="Times New Roman" w:hAnsi="Times New Roman"/>
          <w:sz w:val="28"/>
        </w:rPr>
        <w:t xml:space="preserve"> </w:t>
      </w:r>
      <w:r w:rsidRPr="00C00D7B">
        <w:rPr>
          <w:rFonts w:ascii="Times New Roman" w:hAnsi="Times New Roman"/>
          <w:sz w:val="28"/>
        </w:rPr>
        <w:t xml:space="preserve">обширного «среднего класса», который стал основой политической, экономической и социальной стабильности общества и одновременно базой для формирования массовой культуры.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Мас</w:t>
      </w:r>
      <w:bookmarkStart w:id="635" w:name="OCRUncertain6881"/>
      <w:r w:rsidRPr="00C00D7B">
        <w:rPr>
          <w:rFonts w:ascii="Times New Roman" w:hAnsi="Times New Roman"/>
          <w:b/>
          <w:bCs/>
          <w:sz w:val="28"/>
        </w:rPr>
        <w:t>с</w:t>
      </w:r>
      <w:bookmarkEnd w:id="635"/>
      <w:r w:rsidRPr="00C00D7B">
        <w:rPr>
          <w:rFonts w:ascii="Times New Roman" w:hAnsi="Times New Roman"/>
          <w:b/>
          <w:bCs/>
          <w:sz w:val="28"/>
        </w:rPr>
        <w:t>овая культура</w:t>
      </w:r>
      <w:r w:rsidRPr="00C00D7B">
        <w:rPr>
          <w:rFonts w:ascii="Times New Roman" w:hAnsi="Times New Roman"/>
          <w:sz w:val="28"/>
        </w:rPr>
        <w:t xml:space="preserve"> характеризуется рядом признаков, важней</w:t>
      </w:r>
      <w:bookmarkStart w:id="636" w:name="OCRUncertain6901"/>
      <w:r w:rsidRPr="00C00D7B">
        <w:rPr>
          <w:rFonts w:ascii="Times New Roman" w:hAnsi="Times New Roman"/>
          <w:sz w:val="28"/>
        </w:rPr>
        <w:t>ши</w:t>
      </w:r>
      <w:bookmarkEnd w:id="636"/>
      <w:r w:rsidRPr="00C00D7B">
        <w:rPr>
          <w:rFonts w:ascii="Times New Roman" w:hAnsi="Times New Roman"/>
          <w:sz w:val="28"/>
        </w:rPr>
        <w:t>ми из которых являются следующие:</w:t>
      </w:r>
    </w:p>
    <w:p w:rsidR="00577401" w:rsidRPr="00C00D7B" w:rsidRDefault="00577401" w:rsidP="00C00D7B">
      <w:pPr>
        <w:numPr>
          <w:ilvl w:val="0"/>
          <w:numId w:val="8"/>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существует по законам рынка, ориентирована на максимально широкий сбыт своей продукции;</w:t>
      </w:r>
    </w:p>
    <w:p w:rsidR="00577401" w:rsidRPr="00C00D7B" w:rsidRDefault="00577401" w:rsidP="00C00D7B">
      <w:pPr>
        <w:numPr>
          <w:ilvl w:val="0"/>
          <w:numId w:val="8"/>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 xml:space="preserve">ориентирована на потребности и вкусы «толпы» - на все слои </w:t>
      </w:r>
      <w:bookmarkStart w:id="637" w:name="OCRUncertain69511"/>
      <w:r w:rsidRPr="00C00D7B">
        <w:rPr>
          <w:rFonts w:ascii="Times New Roman" w:hAnsi="Times New Roman"/>
          <w:sz w:val="28"/>
        </w:rPr>
        <w:t>обще</w:t>
      </w:r>
      <w:bookmarkEnd w:id="637"/>
      <w:r w:rsidRPr="00C00D7B">
        <w:rPr>
          <w:rFonts w:ascii="Times New Roman" w:hAnsi="Times New Roman"/>
          <w:sz w:val="28"/>
        </w:rPr>
        <w:t xml:space="preserve">ства, </w:t>
      </w:r>
      <w:bookmarkStart w:id="638" w:name="OCRUncertain69711"/>
      <w:r w:rsidRPr="00C00D7B">
        <w:rPr>
          <w:rFonts w:ascii="Times New Roman" w:hAnsi="Times New Roman"/>
          <w:sz w:val="28"/>
        </w:rPr>
        <w:t>особенно</w:t>
      </w:r>
      <w:bookmarkEnd w:id="638"/>
      <w:r w:rsidRPr="00C00D7B">
        <w:rPr>
          <w:rFonts w:ascii="Times New Roman" w:hAnsi="Times New Roman"/>
          <w:sz w:val="28"/>
        </w:rPr>
        <w:t xml:space="preserve"> на молодежь; </w:t>
      </w:r>
    </w:p>
    <w:p w:rsidR="00577401" w:rsidRPr="00C00D7B" w:rsidRDefault="00577401" w:rsidP="00C00D7B">
      <w:pPr>
        <w:numPr>
          <w:ilvl w:val="0"/>
          <w:numId w:val="8"/>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Имеет развлекательный, легко доступный для понимания любым «человеком толпы» характер, нередок примитивизм в отражении реальности, существенное ее упрощение;</w:t>
      </w:r>
    </w:p>
    <w:p w:rsidR="00577401" w:rsidRPr="00C00D7B" w:rsidRDefault="00577401" w:rsidP="00C00D7B">
      <w:pPr>
        <w:numPr>
          <w:ilvl w:val="0"/>
          <w:numId w:val="8"/>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может быть самоуверенной и агрессивной, присуще навязывание культурных штампов населению;</w:t>
      </w:r>
    </w:p>
    <w:p w:rsidR="00577401" w:rsidRPr="00C00D7B" w:rsidRDefault="00577401" w:rsidP="00C00D7B">
      <w:pPr>
        <w:numPr>
          <w:ilvl w:val="0"/>
          <w:numId w:val="8"/>
        </w:numPr>
        <w:tabs>
          <w:tab w:val="left" w:pos="720"/>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 xml:space="preserve">ориентирована на культ сильной личности. </w:t>
      </w:r>
    </w:p>
    <w:p w:rsidR="00577401" w:rsidRPr="00C00D7B" w:rsidRDefault="00577401" w:rsidP="00C00D7B">
      <w:pPr>
        <w:suppressAutoHyphens/>
        <w:spacing w:after="0" w:line="360" w:lineRule="auto"/>
        <w:ind w:firstLine="709"/>
        <w:jc w:val="both"/>
        <w:rPr>
          <w:rFonts w:ascii="Times New Roman" w:hAnsi="Times New Roman"/>
          <w:sz w:val="28"/>
        </w:rPr>
      </w:pPr>
      <w:bookmarkStart w:id="639" w:name="OCRUncertain6981"/>
      <w:r w:rsidRPr="00C00D7B">
        <w:rPr>
          <w:rFonts w:ascii="Times New Roman" w:hAnsi="Times New Roman"/>
          <w:sz w:val="28"/>
        </w:rPr>
        <w:t>Массовой</w:t>
      </w:r>
      <w:bookmarkEnd w:id="639"/>
      <w:r w:rsidRPr="00C00D7B">
        <w:rPr>
          <w:rFonts w:ascii="Times New Roman" w:hAnsi="Times New Roman"/>
          <w:sz w:val="28"/>
        </w:rPr>
        <w:t xml:space="preserve"> культуре противо</w:t>
      </w:r>
      <w:bookmarkStart w:id="640" w:name="OCRUncertain69911"/>
      <w:r w:rsidRPr="00C00D7B">
        <w:rPr>
          <w:rFonts w:ascii="Times New Roman" w:hAnsi="Times New Roman"/>
          <w:sz w:val="28"/>
        </w:rPr>
        <w:t>с</w:t>
      </w:r>
      <w:bookmarkEnd w:id="640"/>
      <w:r w:rsidRPr="00C00D7B">
        <w:rPr>
          <w:rFonts w:ascii="Times New Roman" w:hAnsi="Times New Roman"/>
          <w:sz w:val="28"/>
        </w:rPr>
        <w:t>тоит культура элитарная, которой присущи следующие черты:</w:t>
      </w:r>
    </w:p>
    <w:p w:rsidR="00577401" w:rsidRPr="00C00D7B" w:rsidRDefault="00577401" w:rsidP="00C00D7B">
      <w:pPr>
        <w:numPr>
          <w:ilvl w:val="0"/>
          <w:numId w:val="9"/>
        </w:numPr>
        <w:tabs>
          <w:tab w:val="left" w:pos="362"/>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не коммерческа</w:t>
      </w:r>
      <w:bookmarkStart w:id="641" w:name="OCRUncertain70311"/>
      <w:r w:rsidRPr="00C00D7B">
        <w:rPr>
          <w:rFonts w:ascii="Times New Roman" w:hAnsi="Times New Roman"/>
          <w:sz w:val="28"/>
        </w:rPr>
        <w:t>я</w:t>
      </w:r>
      <w:bookmarkEnd w:id="641"/>
      <w:r w:rsidRPr="00C00D7B">
        <w:rPr>
          <w:rFonts w:ascii="Times New Roman" w:hAnsi="Times New Roman"/>
          <w:sz w:val="28"/>
        </w:rPr>
        <w:t>, не</w:t>
      </w:r>
      <w:r w:rsidR="00C00D7B">
        <w:rPr>
          <w:rFonts w:ascii="Times New Roman" w:hAnsi="Times New Roman"/>
          <w:sz w:val="28"/>
        </w:rPr>
        <w:t xml:space="preserve"> </w:t>
      </w:r>
      <w:r w:rsidRPr="00C00D7B">
        <w:rPr>
          <w:rFonts w:ascii="Times New Roman" w:hAnsi="Times New Roman"/>
          <w:sz w:val="28"/>
        </w:rPr>
        <w:t>приносит прибыли, может быть и часто действительно бывает убыточной;</w:t>
      </w:r>
    </w:p>
    <w:p w:rsidR="00577401" w:rsidRPr="00C00D7B" w:rsidRDefault="00577401" w:rsidP="00C00D7B">
      <w:pPr>
        <w:numPr>
          <w:ilvl w:val="0"/>
          <w:numId w:val="9"/>
        </w:numPr>
        <w:tabs>
          <w:tab w:val="left" w:pos="362"/>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ориентирована на «узкий избранный круг» людей, их нетипичные для всего общества взгляды и пристрастия;</w:t>
      </w:r>
    </w:p>
    <w:p w:rsidR="00577401" w:rsidRPr="00C00D7B" w:rsidRDefault="00577401" w:rsidP="00C00D7B">
      <w:pPr>
        <w:numPr>
          <w:ilvl w:val="0"/>
          <w:numId w:val="9"/>
        </w:numPr>
        <w:tabs>
          <w:tab w:val="left" w:pos="362"/>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 xml:space="preserve">сложная по содержанию и форме и требующая </w:t>
      </w:r>
      <w:bookmarkStart w:id="642" w:name="OCRUncertain70111"/>
      <w:r w:rsidRPr="00C00D7B">
        <w:rPr>
          <w:rFonts w:ascii="Times New Roman" w:hAnsi="Times New Roman"/>
          <w:sz w:val="28"/>
        </w:rPr>
        <w:t>усилий</w:t>
      </w:r>
      <w:bookmarkEnd w:id="642"/>
      <w:r w:rsidRPr="00C00D7B">
        <w:rPr>
          <w:rFonts w:ascii="Times New Roman" w:hAnsi="Times New Roman"/>
          <w:sz w:val="28"/>
        </w:rPr>
        <w:t xml:space="preserve"> и специальной подгото</w:t>
      </w:r>
      <w:bookmarkStart w:id="643" w:name="OCRUncertain7021"/>
      <w:r w:rsidRPr="00C00D7B">
        <w:rPr>
          <w:rFonts w:ascii="Times New Roman" w:hAnsi="Times New Roman"/>
          <w:sz w:val="28"/>
        </w:rPr>
        <w:t>в</w:t>
      </w:r>
      <w:bookmarkEnd w:id="643"/>
      <w:r w:rsidRPr="00C00D7B">
        <w:rPr>
          <w:rFonts w:ascii="Times New Roman" w:hAnsi="Times New Roman"/>
          <w:sz w:val="28"/>
        </w:rPr>
        <w:t>ки для понимания;</w:t>
      </w:r>
    </w:p>
    <w:p w:rsidR="00577401" w:rsidRPr="00C00D7B" w:rsidRDefault="00577401" w:rsidP="00C00D7B">
      <w:pPr>
        <w:numPr>
          <w:ilvl w:val="0"/>
          <w:numId w:val="9"/>
        </w:numPr>
        <w:tabs>
          <w:tab w:val="left" w:pos="362"/>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несет в себе значительную новизну, часто отрицает старые популярные художественные формы;</w:t>
      </w:r>
    </w:p>
    <w:p w:rsidR="00577401" w:rsidRPr="00C00D7B" w:rsidRDefault="00577401" w:rsidP="00C00D7B">
      <w:pPr>
        <w:numPr>
          <w:ilvl w:val="0"/>
          <w:numId w:val="9"/>
        </w:numPr>
        <w:tabs>
          <w:tab w:val="left" w:pos="362"/>
        </w:tabs>
        <w:suppressAutoHyphens/>
        <w:spacing w:after="0" w:line="360" w:lineRule="auto"/>
        <w:ind w:left="0" w:firstLine="709"/>
        <w:jc w:val="both"/>
        <w:rPr>
          <w:rFonts w:ascii="Times New Roman" w:hAnsi="Times New Roman"/>
          <w:sz w:val="28"/>
        </w:rPr>
      </w:pPr>
      <w:r w:rsidRPr="00C00D7B">
        <w:rPr>
          <w:rFonts w:ascii="Times New Roman" w:hAnsi="Times New Roman"/>
          <w:sz w:val="28"/>
        </w:rPr>
        <w:t xml:space="preserve">дает </w:t>
      </w:r>
      <w:bookmarkStart w:id="644" w:name="OCRUncertain70411"/>
      <w:r w:rsidRPr="00C00D7B">
        <w:rPr>
          <w:rFonts w:ascii="Times New Roman" w:hAnsi="Times New Roman"/>
          <w:sz w:val="28"/>
        </w:rPr>
        <w:t>в</w:t>
      </w:r>
      <w:bookmarkEnd w:id="644"/>
      <w:r w:rsidRPr="00C00D7B">
        <w:rPr>
          <w:rFonts w:ascii="Times New Roman" w:hAnsi="Times New Roman"/>
          <w:sz w:val="28"/>
        </w:rPr>
        <w:t xml:space="preserve">озможность для новаторства, поиска и нахождения новых форм, средств и методов </w:t>
      </w:r>
      <w:bookmarkStart w:id="645" w:name="OCRUncertain7051"/>
      <w:r w:rsidRPr="00C00D7B">
        <w:rPr>
          <w:rFonts w:ascii="Times New Roman" w:hAnsi="Times New Roman"/>
          <w:sz w:val="28"/>
        </w:rPr>
        <w:t>в</w:t>
      </w:r>
      <w:bookmarkEnd w:id="645"/>
      <w:r w:rsidRPr="00C00D7B">
        <w:rPr>
          <w:rFonts w:ascii="Times New Roman" w:hAnsi="Times New Roman"/>
          <w:sz w:val="28"/>
        </w:rPr>
        <w:t xml:space="preserve"> искусстве.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 20 веке появились новые художественные направления и стили.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b/>
          <w:bCs/>
          <w:sz w:val="28"/>
        </w:rPr>
        <w:t>Модерн</w:t>
      </w:r>
      <w:r w:rsidRPr="00C00D7B">
        <w:rPr>
          <w:rFonts w:ascii="Times New Roman" w:hAnsi="Times New Roman"/>
          <w:sz w:val="28"/>
        </w:rPr>
        <w:t xml:space="preserve"> (от французского moderne — новейший, современный) — художественный стиль, для которого характерны гибкие и тонкие текучие линии, декоративность, стилизованные растительные узоры, стремление к индивидуальности, предпочтение свободной планировки интерьеров. Последователи </w:t>
      </w:r>
      <w:r w:rsidRPr="00C00D7B">
        <w:rPr>
          <w:rFonts w:ascii="Times New Roman" w:hAnsi="Times New Roman"/>
          <w:b/>
          <w:bCs/>
          <w:sz w:val="28"/>
        </w:rPr>
        <w:t>набизма</w:t>
      </w:r>
      <w:r w:rsidRPr="00C00D7B">
        <w:rPr>
          <w:rFonts w:ascii="Times New Roman" w:hAnsi="Times New Roman"/>
          <w:sz w:val="28"/>
        </w:rPr>
        <w:t xml:space="preserve"> (от древнееврейского «наби» - пророк) ставили своей задачей быть пророками в искусстве, были склонны к символике и пытались выводить символы из математики; так, число «3» у набистов означало Бога, число «4» - творение материи, т.е. Мир, число 7 (7=3+4) — единство мира и Творца). Для набизма были характерны декоративная обобщенность форм, плоскостность изображения, главенство определенного цветового пятна. </w:t>
      </w:r>
      <w:r w:rsidRPr="00C00D7B">
        <w:rPr>
          <w:rFonts w:ascii="Times New Roman" w:hAnsi="Times New Roman"/>
          <w:b/>
          <w:bCs/>
          <w:sz w:val="28"/>
        </w:rPr>
        <w:t>Фовизм</w:t>
      </w:r>
      <w:r w:rsidRPr="00C00D7B">
        <w:rPr>
          <w:rFonts w:ascii="Times New Roman" w:hAnsi="Times New Roman"/>
          <w:sz w:val="28"/>
        </w:rPr>
        <w:t xml:space="preserve"> (от французского fauve — дикий) — отличался яркостью и буйностью красок, стихийной динамикой письма, обобщенностью и декоративностью форм, плоскостным изображением. </w:t>
      </w:r>
      <w:r w:rsidRPr="00C00D7B">
        <w:rPr>
          <w:rFonts w:ascii="Times New Roman" w:hAnsi="Times New Roman"/>
          <w:b/>
          <w:bCs/>
          <w:sz w:val="28"/>
        </w:rPr>
        <w:t>Авангардизм</w:t>
      </w:r>
      <w:r w:rsidRPr="00C00D7B">
        <w:rPr>
          <w:rFonts w:ascii="Times New Roman" w:hAnsi="Times New Roman"/>
          <w:sz w:val="28"/>
        </w:rPr>
        <w:t xml:space="preserve"> (от французского avant-gardisme — идущие впереди) — движение, ставящее перед собой задачу порвать с существующими нормами и традициями и превратить новизну выразительных средств в самоцель. Авангардизм тесно связан с модернизмом, отражает субъективистское</w:t>
      </w:r>
      <w:r w:rsidR="00C00D7B">
        <w:rPr>
          <w:rFonts w:ascii="Times New Roman" w:hAnsi="Times New Roman"/>
          <w:sz w:val="28"/>
        </w:rPr>
        <w:t xml:space="preserve"> </w:t>
      </w:r>
      <w:r w:rsidRPr="00C00D7B">
        <w:rPr>
          <w:rFonts w:ascii="Times New Roman" w:hAnsi="Times New Roman"/>
          <w:sz w:val="28"/>
        </w:rPr>
        <w:t xml:space="preserve">и индивидуалистическое мировоззрение. </w:t>
      </w:r>
      <w:r w:rsidRPr="00C00D7B">
        <w:rPr>
          <w:rFonts w:ascii="Times New Roman" w:hAnsi="Times New Roman"/>
          <w:b/>
          <w:bCs/>
          <w:sz w:val="28"/>
        </w:rPr>
        <w:t>Кубизм</w:t>
      </w:r>
      <w:r w:rsidRPr="00C00D7B">
        <w:rPr>
          <w:rFonts w:ascii="Times New Roman" w:hAnsi="Times New Roman"/>
          <w:sz w:val="28"/>
        </w:rPr>
        <w:t xml:space="preserve"> — одна из разновидностей авангардизма. Кубисты старались освободить произведения от конкретных предметных форм</w:t>
      </w:r>
      <w:r w:rsidR="00C00D7B">
        <w:rPr>
          <w:rFonts w:ascii="Times New Roman" w:hAnsi="Times New Roman"/>
          <w:sz w:val="28"/>
        </w:rPr>
        <w:t xml:space="preserve"> </w:t>
      </w:r>
      <w:r w:rsidRPr="00C00D7B">
        <w:rPr>
          <w:rFonts w:ascii="Times New Roman" w:hAnsi="Times New Roman"/>
          <w:sz w:val="28"/>
        </w:rPr>
        <w:t xml:space="preserve">и образов и заменить их геометрическими абстракциями. Они широко использовали в своей живописи геометрические и стереометрические фигуры — цилиндры, конусы, кубы — отсюда происходит и название направления — кубизм. </w:t>
      </w:r>
      <w:r w:rsidRPr="00C00D7B">
        <w:rPr>
          <w:rFonts w:ascii="Times New Roman" w:hAnsi="Times New Roman"/>
          <w:b/>
          <w:bCs/>
          <w:sz w:val="28"/>
        </w:rPr>
        <w:t>Дадаизм</w:t>
      </w:r>
      <w:r w:rsidRPr="00C00D7B">
        <w:rPr>
          <w:rFonts w:ascii="Times New Roman" w:hAnsi="Times New Roman"/>
          <w:sz w:val="28"/>
        </w:rPr>
        <w:t xml:space="preserve"> (от французского dadaisme — детский лепет) как направление в искусстве самовыразился в иррационализме и художественном нигилизме,</w:t>
      </w:r>
      <w:r w:rsidR="00C00D7B">
        <w:rPr>
          <w:rFonts w:ascii="Times New Roman" w:hAnsi="Times New Roman"/>
          <w:sz w:val="28"/>
        </w:rPr>
        <w:t xml:space="preserve"> </w:t>
      </w:r>
      <w:r w:rsidRPr="00C00D7B">
        <w:rPr>
          <w:rFonts w:ascii="Times New Roman" w:hAnsi="Times New Roman"/>
          <w:sz w:val="28"/>
        </w:rPr>
        <w:t xml:space="preserve">когда смыслом произведения становились бессмысленные сочетания слов, звуков, фигур. Свое искусство дадаисты считали средством высвободить подсознательное из психики человека, для того чтобы использовать его для преобразования мира. На основе дадаизма возник </w:t>
      </w:r>
      <w:r w:rsidRPr="00C00D7B">
        <w:rPr>
          <w:rFonts w:ascii="Times New Roman" w:hAnsi="Times New Roman"/>
          <w:b/>
          <w:bCs/>
          <w:sz w:val="28"/>
        </w:rPr>
        <w:t>сюрреализм (</w:t>
      </w:r>
      <w:r w:rsidRPr="00C00D7B">
        <w:rPr>
          <w:rFonts w:ascii="Times New Roman" w:hAnsi="Times New Roman"/>
          <w:sz w:val="28"/>
        </w:rPr>
        <w:t>от французского surrealisme - сверхреализм). Возникнув первоначально как направление в литературе, сюрреализм затем перешел в живопись, театр и кинематограф. Источником своего творчества сюрреалисты считали мир подсознания -</w:t>
      </w:r>
      <w:r w:rsidR="00C00D7B">
        <w:rPr>
          <w:rFonts w:ascii="Times New Roman" w:hAnsi="Times New Roman"/>
          <w:sz w:val="28"/>
        </w:rPr>
        <w:t xml:space="preserve"> </w:t>
      </w:r>
      <w:r w:rsidRPr="00C00D7B">
        <w:rPr>
          <w:rFonts w:ascii="Times New Roman" w:hAnsi="Times New Roman"/>
          <w:sz w:val="28"/>
        </w:rPr>
        <w:t>сновидения, галлюцинации и инстинкты, методом - разрыв логических связей, замененных субъективными ассоциациями. Отталкивались от фантазии и интуиции, они затем разделяли образы на составные части, стараясь сделать их сочетания вызывающими и неестественными, и тем самым «зацепить», привлечь зрителя.</w:t>
      </w:r>
      <w:r w:rsidR="00C00D7B">
        <w:rPr>
          <w:rFonts w:ascii="Times New Roman" w:hAnsi="Times New Roman"/>
          <w:sz w:val="28"/>
        </w:rPr>
        <w:t xml:space="preserve"> </w:t>
      </w:r>
      <w:r w:rsidRPr="00C00D7B">
        <w:rPr>
          <w:rFonts w:ascii="Times New Roman" w:hAnsi="Times New Roman"/>
          <w:sz w:val="28"/>
        </w:rPr>
        <w:t xml:space="preserve">Популярным был стиль </w:t>
      </w:r>
      <w:r w:rsidRPr="00C00D7B">
        <w:rPr>
          <w:rFonts w:ascii="Times New Roman" w:hAnsi="Times New Roman"/>
          <w:b/>
          <w:bCs/>
          <w:sz w:val="28"/>
        </w:rPr>
        <w:t>примитивизм</w:t>
      </w:r>
      <w:r w:rsidRPr="00C00D7B">
        <w:rPr>
          <w:rFonts w:ascii="Times New Roman" w:hAnsi="Times New Roman"/>
          <w:sz w:val="28"/>
        </w:rPr>
        <w:t xml:space="preserve">, суть которого — следование нормам искусства примитивных и культурно отсталых народов, прежде всего характерной для них искренней и наивной манере выражения чувств. Направление </w:t>
      </w:r>
      <w:r w:rsidRPr="00C00D7B">
        <w:rPr>
          <w:rFonts w:ascii="Times New Roman" w:hAnsi="Times New Roman"/>
          <w:b/>
          <w:bCs/>
          <w:sz w:val="28"/>
        </w:rPr>
        <w:t>экспрес</w:t>
      </w:r>
      <w:bookmarkStart w:id="646" w:name="OCRUncertain7101"/>
      <w:r w:rsidRPr="00C00D7B">
        <w:rPr>
          <w:rFonts w:ascii="Times New Roman" w:hAnsi="Times New Roman"/>
          <w:b/>
          <w:bCs/>
          <w:sz w:val="28"/>
        </w:rPr>
        <w:t>с</w:t>
      </w:r>
      <w:bookmarkEnd w:id="646"/>
      <w:r w:rsidRPr="00C00D7B">
        <w:rPr>
          <w:rFonts w:ascii="Times New Roman" w:hAnsi="Times New Roman"/>
          <w:b/>
          <w:bCs/>
          <w:sz w:val="28"/>
        </w:rPr>
        <w:t>ионизма</w:t>
      </w:r>
      <w:r w:rsidR="00C00D7B">
        <w:rPr>
          <w:rFonts w:ascii="Times New Roman" w:hAnsi="Times New Roman"/>
          <w:sz w:val="28"/>
        </w:rPr>
        <w:t xml:space="preserve"> </w:t>
      </w:r>
      <w:r w:rsidRPr="00C00D7B">
        <w:rPr>
          <w:rFonts w:ascii="Times New Roman" w:hAnsi="Times New Roman"/>
          <w:sz w:val="28"/>
        </w:rPr>
        <w:t xml:space="preserve">провозгласило единственной реальностью субъективный духовный мир человека, главной целью искусства — его выражение.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 литературе крупнейшими именами в числе многих других были - Бернард Шоу, Джон Голсуорси, Анатоль Франс, Андре Моруа, Ромен Роллан, Стефан Цвейг, Лион Фихтвангер, Марсель Пруст, Эрих Мария Ремарк, Жан Поль Сартр, Альбер Камю, Бертольд Брехт; в живописи — Пабло Пикассо, Сальвадор Дали, Томас Икенс, Рокуэлл Кент; в архитектуре — Антонио Гауди, Ле Корбюзье, в музыке — Ян Сибелиус, Жан Кокто, Пауль Хиндемит, Джорж Гершвин, Бела Барток; в науке — Альберт Эйнштейн, Нильс Бор, Курт Гедель, Роберт Оппенгеймер, Энрико Ферми, Норберт Винер, Фрэнсис Крик, Джеймс Уотсон.</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Западная культура 20 века, противоречивая и многоплановая, стремилась наиболее полно отразить сложный и неоднозначный мир людей, утвердить общечеловеческие фундаментальные ценности - жизнь, свободу, справедливость, используя всевозможные художественные приемы и находясь в постоянном поиске.</w:t>
      </w:r>
    </w:p>
    <w:p w:rsidR="004C73A5" w:rsidRDefault="004C73A5" w:rsidP="00C00D7B">
      <w:pPr>
        <w:suppressAutoHyphens/>
        <w:spacing w:after="0" w:line="360" w:lineRule="auto"/>
        <w:ind w:firstLine="709"/>
        <w:jc w:val="both"/>
        <w:rPr>
          <w:rFonts w:ascii="Times New Roman" w:hAnsi="Times New Roman"/>
          <w:b/>
          <w:sz w:val="28"/>
          <w:lang w:val="en-US"/>
        </w:rPr>
      </w:pPr>
    </w:p>
    <w:p w:rsidR="00577401" w:rsidRPr="00C00D7B" w:rsidRDefault="00577401" w:rsidP="00C00D7B">
      <w:pPr>
        <w:suppressAutoHyphens/>
        <w:spacing w:after="0" w:line="360" w:lineRule="auto"/>
        <w:ind w:firstLine="709"/>
        <w:jc w:val="both"/>
        <w:rPr>
          <w:rFonts w:ascii="Times New Roman" w:hAnsi="Times New Roman"/>
          <w:b/>
          <w:sz w:val="28"/>
        </w:rPr>
      </w:pPr>
      <w:r w:rsidRPr="00C00D7B">
        <w:rPr>
          <w:rFonts w:ascii="Times New Roman" w:hAnsi="Times New Roman"/>
          <w:b/>
          <w:sz w:val="28"/>
        </w:rPr>
        <w:t>Русская культура 17 века</w:t>
      </w:r>
    </w:p>
    <w:p w:rsidR="004C73A5" w:rsidRDefault="004C73A5" w:rsidP="00C00D7B">
      <w:pPr>
        <w:suppressAutoHyphens/>
        <w:spacing w:after="0" w:line="360" w:lineRule="auto"/>
        <w:ind w:firstLine="709"/>
        <w:jc w:val="both"/>
        <w:rPr>
          <w:rFonts w:ascii="Times New Roman" w:hAnsi="Times New Roman"/>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Русская культура на протяжении почти всего семнадцатого столетия развивалась преимущественно в рамках, обозначенных христианской церковью, и, следовательно, в целом носила </w:t>
      </w:r>
      <w:r w:rsidRPr="00C00D7B">
        <w:rPr>
          <w:rFonts w:ascii="Times New Roman" w:hAnsi="Times New Roman"/>
          <w:b/>
          <w:bCs/>
          <w:sz w:val="28"/>
        </w:rPr>
        <w:t>церковный характер</w:t>
      </w:r>
      <w:r w:rsidRPr="00C00D7B">
        <w:rPr>
          <w:rFonts w:ascii="Times New Roman" w:hAnsi="Times New Roman"/>
          <w:sz w:val="28"/>
        </w:rPr>
        <w:t xml:space="preserve">. Отдельные элементы </w:t>
      </w:r>
      <w:r w:rsidRPr="00C00D7B">
        <w:rPr>
          <w:rFonts w:ascii="Times New Roman" w:hAnsi="Times New Roman"/>
          <w:b/>
          <w:bCs/>
          <w:sz w:val="28"/>
        </w:rPr>
        <w:t>светской культуры</w:t>
      </w:r>
      <w:r w:rsidRPr="00C00D7B">
        <w:rPr>
          <w:rFonts w:ascii="Times New Roman" w:hAnsi="Times New Roman"/>
          <w:sz w:val="28"/>
        </w:rPr>
        <w:t>, проявившиеся в это время, не меняли общей картины русской культурной жизни, однако заслуживают внимания как предвестники будущих серьезных культурных изменений.</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Так, в живописи, по-прежнему церковной по избираемым для икон и фресок сюжетов, и традиционной по манере письма, появляется стремление к реализму; выразителем этой линии был живописец Симон Ушаков, автор трактата о живописи. Для его произведений — икон, миниатюр, гравюр - были характерны не только традиционные, но и новые приемы письма, желание выразить объем предметов и показать игру светотени. Он работает в жанре </w:t>
      </w:r>
      <w:r w:rsidRPr="00C00D7B">
        <w:rPr>
          <w:rFonts w:ascii="Times New Roman" w:hAnsi="Times New Roman"/>
          <w:b/>
          <w:bCs/>
          <w:sz w:val="28"/>
        </w:rPr>
        <w:t>парсуны</w:t>
      </w:r>
      <w:r w:rsidRPr="00C00D7B">
        <w:rPr>
          <w:rFonts w:ascii="Times New Roman" w:hAnsi="Times New Roman"/>
          <w:sz w:val="28"/>
        </w:rPr>
        <w:t xml:space="preserve"> (от слова персона) — портретной живописи, сохраняющей приемы иконописи.</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Великолепным памятником русского зодчества 17 века был деревянный дворец царя Алексея Михайловича в селе Коломенском, в котором насчитывалось 270 комнат. Он был построен в </w:t>
      </w:r>
      <w:r w:rsidRPr="00C00D7B">
        <w:rPr>
          <w:rFonts w:ascii="Times New Roman" w:hAnsi="Times New Roman"/>
          <w:b/>
          <w:bCs/>
          <w:sz w:val="28"/>
        </w:rPr>
        <w:t>старорусском стиле</w:t>
      </w:r>
      <w:r w:rsidRPr="00C00D7B">
        <w:rPr>
          <w:rFonts w:ascii="Times New Roman" w:hAnsi="Times New Roman"/>
          <w:sz w:val="28"/>
        </w:rPr>
        <w:t xml:space="preserve"> и вызывал всеобщее восхищение. Дворец был уничтожен пожаром, которые тогда на Руси не были редкостью: крупный пожар, уничтожавший все деревянные постройки в селе или деревне выпадал на долю каждого поколения. </w:t>
      </w:r>
    </w:p>
    <w:p w:rsidR="00577401" w:rsidRPr="00C00D7B" w:rsidRDefault="00577401" w:rsidP="00C00D7B">
      <w:pPr>
        <w:suppressAutoHyphens/>
        <w:spacing w:after="0" w:line="360" w:lineRule="auto"/>
        <w:ind w:firstLine="709"/>
        <w:jc w:val="both"/>
        <w:rPr>
          <w:rFonts w:ascii="Times New Roman" w:hAnsi="Times New Roman"/>
          <w:b/>
          <w:bCs/>
          <w:sz w:val="28"/>
        </w:rPr>
      </w:pPr>
      <w:r w:rsidRPr="00C00D7B">
        <w:rPr>
          <w:rFonts w:ascii="Times New Roman" w:hAnsi="Times New Roman"/>
          <w:sz w:val="28"/>
        </w:rPr>
        <w:t xml:space="preserve">Классическим примером русской архитектуры семнадцатого столетия является церковь Покрова в Филях в Москве, выполненная в стиле </w:t>
      </w:r>
      <w:r w:rsidRPr="00C00D7B">
        <w:rPr>
          <w:rFonts w:ascii="Times New Roman" w:hAnsi="Times New Roman"/>
          <w:b/>
          <w:bCs/>
          <w:sz w:val="28"/>
        </w:rPr>
        <w:t>московского барокко.</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Литература 17 столетия развивается в традиционном русле: продолжается </w:t>
      </w:r>
      <w:r w:rsidRPr="00C00D7B">
        <w:rPr>
          <w:rFonts w:ascii="Times New Roman" w:hAnsi="Times New Roman"/>
          <w:b/>
          <w:bCs/>
          <w:sz w:val="28"/>
        </w:rPr>
        <w:t>летописание</w:t>
      </w:r>
      <w:r w:rsidRPr="00C00D7B">
        <w:rPr>
          <w:rFonts w:ascii="Times New Roman" w:hAnsi="Times New Roman"/>
          <w:sz w:val="28"/>
        </w:rPr>
        <w:t>, которое становится все более официальным. Летописи создаются «на заказ», примером является «Строгановская летопись», в которой рассказывается о покорении Сибири Ермаком. Вместе с тем характер</w:t>
      </w:r>
      <w:r w:rsidR="00C00D7B">
        <w:rPr>
          <w:rFonts w:ascii="Times New Roman" w:hAnsi="Times New Roman"/>
          <w:sz w:val="28"/>
        </w:rPr>
        <w:t xml:space="preserve"> </w:t>
      </w:r>
      <w:r w:rsidRPr="00C00D7B">
        <w:rPr>
          <w:rFonts w:ascii="Times New Roman" w:hAnsi="Times New Roman"/>
          <w:sz w:val="28"/>
        </w:rPr>
        <w:t xml:space="preserve">литературы заметно меняется: появляются </w:t>
      </w:r>
      <w:r w:rsidRPr="00C00D7B">
        <w:rPr>
          <w:rFonts w:ascii="Times New Roman" w:hAnsi="Times New Roman"/>
          <w:b/>
          <w:bCs/>
          <w:sz w:val="28"/>
        </w:rPr>
        <w:t>сатирические повести</w:t>
      </w:r>
      <w:r w:rsidRPr="00C00D7B">
        <w:rPr>
          <w:rFonts w:ascii="Times New Roman" w:hAnsi="Times New Roman"/>
          <w:sz w:val="28"/>
        </w:rPr>
        <w:t>, с</w:t>
      </w:r>
      <w:r w:rsidRPr="00C00D7B">
        <w:rPr>
          <w:rFonts w:ascii="Times New Roman" w:hAnsi="Times New Roman"/>
          <w:b/>
          <w:bCs/>
          <w:sz w:val="28"/>
        </w:rPr>
        <w:t>ветские стихотворения</w:t>
      </w:r>
      <w:r w:rsidRPr="00C00D7B">
        <w:rPr>
          <w:rFonts w:ascii="Times New Roman" w:hAnsi="Times New Roman"/>
          <w:sz w:val="28"/>
        </w:rPr>
        <w:t xml:space="preserve">, </w:t>
      </w:r>
      <w:r w:rsidRPr="00C00D7B">
        <w:rPr>
          <w:rFonts w:ascii="Times New Roman" w:hAnsi="Times New Roman"/>
          <w:b/>
          <w:bCs/>
          <w:sz w:val="28"/>
        </w:rPr>
        <w:t>драматические произведения</w:t>
      </w:r>
      <w:r w:rsidRPr="00C00D7B">
        <w:rPr>
          <w:rFonts w:ascii="Times New Roman" w:hAnsi="Times New Roman"/>
          <w:sz w:val="28"/>
        </w:rPr>
        <w:t>. В устном народном творчестве появляется множество сказаний и песен, посвященных людям, поражавших всеобщее воображение, таким героем был Степан Разин.</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Идет становление общественно-политической мысли, зарождение которой относится к 16 веку. Большой заслугой русских мыслителей — (боярина Афанасия Ордина-Нащекина, боярина Артамона Матвеева) была постановка вопроса о необходимости преобразований в России.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 сфере образования также наблюдались положительные сдвиги: росла грамотность населения; во второй половине 17 столетия были изданы первые русские учебники — по грамматике, арифметике и истории; создано первое в стране высшее учебное заведение — Славяно-греко-латинская Академия. Значительно расширились научные познания в области медицины, фармакологии, ботаники, русские люди познакомились с системой Коперника. При дворе царя Алексея Михайловича был также создан первый русский театр.</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Важнейшим и трагическим событием не только культурной, но и общегражданской истории России 17 века стал </w:t>
      </w:r>
      <w:r w:rsidRPr="00C00D7B">
        <w:rPr>
          <w:rFonts w:ascii="Times New Roman" w:hAnsi="Times New Roman"/>
          <w:b/>
          <w:bCs/>
          <w:sz w:val="28"/>
        </w:rPr>
        <w:t>раскол</w:t>
      </w:r>
      <w:r w:rsidRPr="00C00D7B">
        <w:rPr>
          <w:rFonts w:ascii="Times New Roman" w:hAnsi="Times New Roman"/>
          <w:sz w:val="28"/>
        </w:rPr>
        <w:t xml:space="preserve"> православной церкви, связанный с реформами, проводимыми патриархом Никоном. </w:t>
      </w:r>
    </w:p>
    <w:p w:rsidR="005B535F" w:rsidRDefault="005B535F" w:rsidP="00C00D7B">
      <w:pPr>
        <w:suppressAutoHyphens/>
        <w:spacing w:after="0" w:line="360" w:lineRule="auto"/>
        <w:ind w:firstLine="709"/>
        <w:jc w:val="both"/>
        <w:rPr>
          <w:rFonts w:ascii="Times New Roman" w:hAnsi="Times New Roman"/>
          <w:b/>
          <w:sz w:val="28"/>
          <w:lang w:val="en-US"/>
        </w:rPr>
      </w:pPr>
    </w:p>
    <w:p w:rsidR="00577401" w:rsidRPr="00C00D7B" w:rsidRDefault="00577401" w:rsidP="00C00D7B">
      <w:pPr>
        <w:suppressAutoHyphens/>
        <w:spacing w:after="0" w:line="360" w:lineRule="auto"/>
        <w:ind w:firstLine="709"/>
        <w:jc w:val="both"/>
        <w:rPr>
          <w:rFonts w:ascii="Times New Roman" w:hAnsi="Times New Roman"/>
          <w:b/>
          <w:sz w:val="28"/>
        </w:rPr>
      </w:pPr>
      <w:r w:rsidRPr="00C00D7B">
        <w:rPr>
          <w:rFonts w:ascii="Times New Roman" w:hAnsi="Times New Roman"/>
          <w:b/>
          <w:sz w:val="28"/>
        </w:rPr>
        <w:t>Русская культура 18 века</w:t>
      </w:r>
    </w:p>
    <w:p w:rsidR="005B535F" w:rsidRDefault="005B535F" w:rsidP="00C00D7B">
      <w:pPr>
        <w:suppressAutoHyphens/>
        <w:spacing w:after="0" w:line="360" w:lineRule="auto"/>
        <w:ind w:firstLine="709"/>
        <w:jc w:val="both"/>
        <w:rPr>
          <w:rFonts w:ascii="Times New Roman" w:hAnsi="Times New Roman"/>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Восемнадцатый век стал переломным как для русской культуры, так и всей русской истории. Россия стала </w:t>
      </w:r>
      <w:r w:rsidRPr="00C00D7B">
        <w:rPr>
          <w:rFonts w:ascii="Times New Roman" w:hAnsi="Times New Roman"/>
          <w:b/>
          <w:bCs/>
          <w:sz w:val="28"/>
        </w:rPr>
        <w:t>абсолютной монархией</w:t>
      </w:r>
      <w:r w:rsidRPr="00C00D7B">
        <w:rPr>
          <w:rFonts w:ascii="Times New Roman" w:hAnsi="Times New Roman"/>
          <w:sz w:val="28"/>
        </w:rPr>
        <w:t>, огромной империей с высоким международным авторитетом. Культурная жизнь в стране в первой половине столетия во многом определялась реформами, прежде всего реформами Петра I.</w:t>
      </w:r>
      <w:r w:rsidR="00C00D7B">
        <w:rPr>
          <w:rFonts w:ascii="Times New Roman" w:hAnsi="Times New Roman"/>
          <w:sz w:val="28"/>
        </w:rPr>
        <w:t xml:space="preserve">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Петр I способствовал тому, что культурная атмосфера в стране существенно изменилась и стала значительно более светская чем раньше: он ввел новые праздники, новое платье, новые прически, </w:t>
      </w:r>
      <w:r w:rsidRPr="00C00D7B">
        <w:rPr>
          <w:rFonts w:ascii="Times New Roman" w:hAnsi="Times New Roman"/>
          <w:b/>
          <w:bCs/>
          <w:sz w:val="28"/>
        </w:rPr>
        <w:t>ассамблеи</w:t>
      </w:r>
      <w:r w:rsidRPr="00C00D7B">
        <w:rPr>
          <w:rFonts w:ascii="Times New Roman" w:hAnsi="Times New Roman"/>
          <w:sz w:val="28"/>
        </w:rPr>
        <w:t xml:space="preserve">, новый календарь; учредил первые музеи (Кунсткамера), разработал правила поведения в обществе для молодых дворян («Юности честное зерцало»). Вместо церковного шрифта — скорописи — был введен </w:t>
      </w:r>
      <w:r w:rsidRPr="00C00D7B">
        <w:rPr>
          <w:rFonts w:ascii="Times New Roman" w:hAnsi="Times New Roman"/>
          <w:b/>
          <w:bCs/>
          <w:sz w:val="28"/>
        </w:rPr>
        <w:t>гражданский шрифт</w:t>
      </w:r>
      <w:r w:rsidRPr="00C00D7B">
        <w:rPr>
          <w:rFonts w:ascii="Times New Roman" w:hAnsi="Times New Roman"/>
          <w:sz w:val="28"/>
        </w:rPr>
        <w:t xml:space="preserve">, стала выходить первая русская печатная газета - «Ведомости», что благоприятно сказалось на развитии грамотности.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При Петре I была сделана попытка создать начальную всеобщую школу для детей всех сословий, кроме крепостного крестьянства. Организовывались «цифирные» школы, в которых обучали грамоте, арифметике, тригонометрии и географии; показательно, что закон божий — основа русского образования во все предыдущие столетия — в этих школах не преподавался. Однако народ смотрел на учение как на «баловство», противопоставляя его «делу» - работе, и большого успеха в народе эти школы не имели. Были созданы и средние технические училища, и высшие профессиональные школы — Школа математических и навигационных наук, Артиллерийская школа, Инженерная школа, Медицинская школа, Морская Академия. В </w:t>
      </w:r>
      <w:smartTag w:uri="urn:schemas-microsoft-com:office:smarttags" w:element="metricconverter">
        <w:smartTagPr>
          <w:attr w:name="ProductID" w:val="1725 г"/>
        </w:smartTagPr>
        <w:r w:rsidRPr="00C00D7B">
          <w:rPr>
            <w:rFonts w:ascii="Times New Roman" w:hAnsi="Times New Roman"/>
            <w:sz w:val="28"/>
          </w:rPr>
          <w:t>1725 г</w:t>
        </w:r>
      </w:smartTag>
      <w:r w:rsidRPr="00C00D7B">
        <w:rPr>
          <w:rFonts w:ascii="Times New Roman" w:hAnsi="Times New Roman"/>
          <w:sz w:val="28"/>
        </w:rPr>
        <w:t xml:space="preserve">. была учреждена Академия наук, в </w:t>
      </w:r>
      <w:smartTag w:uri="urn:schemas-microsoft-com:office:smarttags" w:element="metricconverter">
        <w:smartTagPr>
          <w:attr w:name="ProductID" w:val="1755 г"/>
        </w:smartTagPr>
        <w:r w:rsidRPr="00C00D7B">
          <w:rPr>
            <w:rFonts w:ascii="Times New Roman" w:hAnsi="Times New Roman"/>
            <w:sz w:val="28"/>
          </w:rPr>
          <w:t>1755 г</w:t>
        </w:r>
      </w:smartTag>
      <w:r w:rsidRPr="00C00D7B">
        <w:rPr>
          <w:rFonts w:ascii="Times New Roman" w:hAnsi="Times New Roman"/>
          <w:sz w:val="28"/>
        </w:rPr>
        <w:t xml:space="preserve">. был открыт Московский университет. В конце века в России сложилась система малых, средних и главных училищ.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 русской науке и технике этого времени наиболее крупными фигурами были Михаил Васильевич Ломоносов, Иван Иванович Ползунов, Иван Петрович Кулибин.</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Главными направлениями развития </w:t>
      </w:r>
      <w:r w:rsidRPr="00C00D7B">
        <w:rPr>
          <w:rFonts w:ascii="Times New Roman" w:hAnsi="Times New Roman"/>
          <w:b/>
          <w:bCs/>
          <w:sz w:val="28"/>
        </w:rPr>
        <w:t>русской общественной мысли</w:t>
      </w:r>
      <w:r w:rsidRPr="00C00D7B">
        <w:rPr>
          <w:rFonts w:ascii="Times New Roman" w:hAnsi="Times New Roman"/>
          <w:sz w:val="28"/>
        </w:rPr>
        <w:t xml:space="preserve"> и литературы были патриотическое и просветительское, их представляли Иван Тихонович Посошков, Феофан Прокопович, Гаврила Романович Державин, Денис Иванович Фонвизин, Николай Иванович Новиков. В конце века зарождается революционное направление в общественно-политической мысли, у истоков которого стоял Александр Николаевич Радищев.</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 архитектуре основным событием стало строительство Санкт-Петербурга. </w:t>
      </w:r>
    </w:p>
    <w:p w:rsid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Его городская застройка впервые в истории страны велась по плану, возводились ансамбли городских зданий.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Основными архитектурными стилями были барокко и классицизм.</w:t>
      </w:r>
      <w:r w:rsidR="00C00D7B">
        <w:rPr>
          <w:rFonts w:ascii="Times New Roman" w:hAnsi="Times New Roman"/>
          <w:sz w:val="28"/>
        </w:rPr>
        <w:t xml:space="preserve"> </w:t>
      </w:r>
      <w:r w:rsidRPr="00C00D7B">
        <w:rPr>
          <w:rFonts w:ascii="Times New Roman" w:hAnsi="Times New Roman"/>
          <w:sz w:val="28"/>
        </w:rPr>
        <w:t xml:space="preserve">К 18 столетию относится и расцвет </w:t>
      </w:r>
      <w:r w:rsidRPr="00C00D7B">
        <w:rPr>
          <w:rFonts w:ascii="Times New Roman" w:hAnsi="Times New Roman"/>
          <w:b/>
          <w:bCs/>
          <w:sz w:val="28"/>
        </w:rPr>
        <w:t>деревянного зодчества</w:t>
      </w:r>
      <w:r w:rsidRPr="00C00D7B">
        <w:rPr>
          <w:rFonts w:ascii="Times New Roman" w:hAnsi="Times New Roman"/>
          <w:sz w:val="28"/>
        </w:rPr>
        <w:t xml:space="preserve">, когда постройки сооружались без железных гвоздей; пример — Кижи.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Живопись становится все более светской по своему характеру. Самым популярным жанром в светской живописи является </w:t>
      </w:r>
      <w:r w:rsidRPr="00C00D7B">
        <w:rPr>
          <w:rFonts w:ascii="Times New Roman" w:hAnsi="Times New Roman"/>
          <w:b/>
          <w:bCs/>
          <w:sz w:val="28"/>
        </w:rPr>
        <w:t>портрет парадный</w:t>
      </w:r>
      <w:r w:rsidRPr="00C00D7B">
        <w:rPr>
          <w:rFonts w:ascii="Times New Roman" w:hAnsi="Times New Roman"/>
          <w:sz w:val="28"/>
        </w:rPr>
        <w:t xml:space="preserve">, а также </w:t>
      </w:r>
      <w:r w:rsidRPr="00C00D7B">
        <w:rPr>
          <w:rFonts w:ascii="Times New Roman" w:hAnsi="Times New Roman"/>
          <w:b/>
          <w:bCs/>
          <w:sz w:val="28"/>
        </w:rPr>
        <w:t>исторический</w:t>
      </w:r>
      <w:r w:rsidRPr="00C00D7B">
        <w:rPr>
          <w:rFonts w:ascii="Times New Roman" w:hAnsi="Times New Roman"/>
          <w:sz w:val="28"/>
        </w:rPr>
        <w:t xml:space="preserve"> и </w:t>
      </w:r>
      <w:r w:rsidRPr="00C00D7B">
        <w:rPr>
          <w:rFonts w:ascii="Times New Roman" w:hAnsi="Times New Roman"/>
          <w:b/>
          <w:bCs/>
          <w:sz w:val="28"/>
        </w:rPr>
        <w:t>бытовой.</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Основным художественным стилем первой половины 18 века является классицизм (Никитин, Угрюмов, Шибанов), во второй половине широко распространяется романтизм (Левицкий, Рокотов, Боровиковский). Зарождается русская скульптура (Шубин, Козловский).</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К восемнадцатому столетию относиться создание первого национального народного театра в России, его организатором был Федор Григорьевич Волков, актер и театральный деятель. Особенностью театрального искусства в России было существование</w:t>
      </w:r>
      <w:r w:rsidRPr="00C00D7B">
        <w:rPr>
          <w:rFonts w:ascii="Times New Roman" w:hAnsi="Times New Roman"/>
          <w:b/>
          <w:bCs/>
          <w:sz w:val="28"/>
        </w:rPr>
        <w:t xml:space="preserve"> крепостных театров</w:t>
      </w:r>
      <w:r w:rsidRPr="00C00D7B">
        <w:rPr>
          <w:rFonts w:ascii="Times New Roman" w:hAnsi="Times New Roman"/>
          <w:sz w:val="28"/>
        </w:rPr>
        <w:t xml:space="preserve"> — в конце 18 века крупных крепостных театров было более десятка. </w:t>
      </w:r>
    </w:p>
    <w:p w:rsidR="005B535F" w:rsidRDefault="005B535F" w:rsidP="00C00D7B">
      <w:pPr>
        <w:suppressAutoHyphens/>
        <w:spacing w:after="0" w:line="360" w:lineRule="auto"/>
        <w:ind w:firstLine="709"/>
        <w:jc w:val="both"/>
        <w:rPr>
          <w:rFonts w:ascii="Times New Roman" w:hAnsi="Times New Roman"/>
          <w:b/>
          <w:sz w:val="28"/>
          <w:lang w:val="en-US"/>
        </w:rPr>
      </w:pPr>
    </w:p>
    <w:p w:rsidR="00577401" w:rsidRPr="00C00D7B" w:rsidRDefault="00577401" w:rsidP="00C00D7B">
      <w:pPr>
        <w:suppressAutoHyphens/>
        <w:spacing w:after="0" w:line="360" w:lineRule="auto"/>
        <w:ind w:firstLine="709"/>
        <w:jc w:val="both"/>
        <w:rPr>
          <w:rFonts w:ascii="Times New Roman" w:hAnsi="Times New Roman"/>
          <w:b/>
          <w:sz w:val="28"/>
        </w:rPr>
      </w:pPr>
      <w:r w:rsidRPr="00C00D7B">
        <w:rPr>
          <w:rFonts w:ascii="Times New Roman" w:hAnsi="Times New Roman"/>
          <w:b/>
          <w:sz w:val="28"/>
        </w:rPr>
        <w:t>Культурный взлет России в 19 веке</w:t>
      </w:r>
    </w:p>
    <w:p w:rsidR="005B535F" w:rsidRDefault="005B535F" w:rsidP="00C00D7B">
      <w:pPr>
        <w:suppressAutoHyphens/>
        <w:spacing w:after="0" w:line="360" w:lineRule="auto"/>
        <w:ind w:firstLine="709"/>
        <w:jc w:val="both"/>
        <w:rPr>
          <w:rFonts w:ascii="Times New Roman" w:hAnsi="Times New Roman"/>
          <w:sz w:val="28"/>
          <w:lang w:val="en-US"/>
        </w:rPr>
      </w:pP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Культурный взлет России в девятнадцатом столетии был подготовлен всем ходом предыдущего развития; высокие результаты были достигнуты во всех сферах культуры; поэтому по отношению к 19 веку используется термин «</w:t>
      </w:r>
      <w:r w:rsidRPr="00C00D7B">
        <w:rPr>
          <w:rFonts w:ascii="Times New Roman" w:hAnsi="Times New Roman"/>
          <w:b/>
          <w:bCs/>
          <w:sz w:val="28"/>
        </w:rPr>
        <w:t>золотой век</w:t>
      </w:r>
      <w:r w:rsidRPr="00C00D7B">
        <w:rPr>
          <w:rFonts w:ascii="Times New Roman" w:hAnsi="Times New Roman"/>
          <w:sz w:val="28"/>
        </w:rPr>
        <w:t>» русской культуры.</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Факторами, более всего повлиявшими на развитие культуры, были Отечественная война 1812 года, движение декабристов, распространение в русском обществе оппозиционной и революционной идеологии, рост национального самосознания, повышение качества образования для высших сословий, медленное распространение образования среди крестьян.</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В 1802 году было создано министерство народного просвещения, в 1804 году была формально введена доступность образования. В 60-е годы 19 века в ходе реформ Александра II были созданы народные воскресные школы, земские начальные школы, вольные крестьянские школы, реальные училища, первые женские гимназии, общедоступные библиотеки. Увеличилось число церковно-приходских школ,</w:t>
      </w:r>
      <w:r w:rsidR="00C00D7B">
        <w:rPr>
          <w:rFonts w:ascii="Times New Roman" w:hAnsi="Times New Roman"/>
          <w:sz w:val="28"/>
        </w:rPr>
        <w:t xml:space="preserve"> </w:t>
      </w:r>
      <w:r w:rsidRPr="00C00D7B">
        <w:rPr>
          <w:rFonts w:ascii="Times New Roman" w:hAnsi="Times New Roman"/>
          <w:sz w:val="28"/>
        </w:rPr>
        <w:t>расширилось число университетов. Однако общий уровень грамотных в стране, который</w:t>
      </w:r>
      <w:r w:rsidR="00C00D7B">
        <w:rPr>
          <w:rFonts w:ascii="Times New Roman" w:hAnsi="Times New Roman"/>
          <w:sz w:val="28"/>
        </w:rPr>
        <w:t xml:space="preserve"> </w:t>
      </w:r>
      <w:r w:rsidRPr="00C00D7B">
        <w:rPr>
          <w:rFonts w:ascii="Times New Roman" w:hAnsi="Times New Roman"/>
          <w:sz w:val="28"/>
        </w:rPr>
        <w:t>в середине века составлял 6,5 %</w:t>
      </w:r>
      <w:r w:rsidR="00C00D7B">
        <w:rPr>
          <w:rFonts w:ascii="Times New Roman" w:hAnsi="Times New Roman"/>
          <w:sz w:val="28"/>
        </w:rPr>
        <w:t xml:space="preserve"> </w:t>
      </w:r>
      <w:r w:rsidRPr="00C00D7B">
        <w:rPr>
          <w:rFonts w:ascii="Times New Roman" w:hAnsi="Times New Roman"/>
          <w:sz w:val="28"/>
        </w:rPr>
        <w:t xml:space="preserve">от общей численности населения, в конце 19 века так и не вышел за рамки 25 %. Вместе с тем уровень образования российской элиты находился на европейском уровне. Это было достаточным для развития науки, центрами которой были университеты.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Славу российской науки 19 века составили Николай Иванович Лобачевский, Пафнутий Львович Чебышев, Дмитрий Мванович Менделеев, Павел Петрович Аносов, Иван Михайлович Сеченов, Климент Аркадьевич Тимирязев, Илья Ильич Мечников, Александр Михайлович Бутлеров, Александр Григорьевич Столетов, Павел Николаевич Яблочков, Александр Степанович Попов, Василий Васильевич Докучаев, Василий Яковлевич Струве, Отто Васильевич Струве, Николай Николаевич Зинин, Николай Иванович Пирогов, Тимур Николаевич Грановский, Николай Михайлович Карамзин, Сергей Михайлович Соловьев, Василий Осипович Ключевский.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На новые рубежи вышли русская архитектура и живопись. Основным стилем в архитектуре в начале 19 века был классицизм</w:t>
      </w:r>
      <w:r w:rsidR="00C00D7B">
        <w:rPr>
          <w:rFonts w:ascii="Times New Roman" w:hAnsi="Times New Roman"/>
          <w:sz w:val="28"/>
        </w:rPr>
        <w:t xml:space="preserve"> </w:t>
      </w:r>
      <w:r w:rsidRPr="00C00D7B">
        <w:rPr>
          <w:rFonts w:ascii="Times New Roman" w:hAnsi="Times New Roman"/>
          <w:sz w:val="28"/>
        </w:rPr>
        <w:t xml:space="preserve">и его разновидность — </w:t>
      </w:r>
      <w:r w:rsidRPr="00C00D7B">
        <w:rPr>
          <w:rFonts w:ascii="Times New Roman" w:hAnsi="Times New Roman"/>
          <w:b/>
          <w:bCs/>
          <w:sz w:val="28"/>
        </w:rPr>
        <w:t>русский ампир</w:t>
      </w:r>
      <w:r w:rsidRPr="00C00D7B">
        <w:rPr>
          <w:rFonts w:ascii="Times New Roman" w:hAnsi="Times New Roman"/>
          <w:sz w:val="28"/>
        </w:rPr>
        <w:t xml:space="preserve">, в конце века распространяется стиль </w:t>
      </w:r>
      <w:r w:rsidRPr="00C00D7B">
        <w:rPr>
          <w:rFonts w:ascii="Times New Roman" w:hAnsi="Times New Roman"/>
          <w:b/>
          <w:bCs/>
          <w:sz w:val="28"/>
        </w:rPr>
        <w:t>модерн.</w:t>
      </w:r>
      <w:r w:rsidRPr="00C00D7B">
        <w:rPr>
          <w:rFonts w:ascii="Times New Roman" w:hAnsi="Times New Roman"/>
          <w:sz w:val="28"/>
        </w:rPr>
        <w:t xml:space="preserve"> Обычным художественным приемом было также смешивание стилей —</w:t>
      </w:r>
      <w:r w:rsidRPr="00C00D7B">
        <w:rPr>
          <w:rFonts w:ascii="Times New Roman" w:hAnsi="Times New Roman"/>
          <w:b/>
          <w:bCs/>
          <w:sz w:val="28"/>
        </w:rPr>
        <w:t xml:space="preserve"> эклектика</w:t>
      </w:r>
      <w:r w:rsidRPr="00C00D7B">
        <w:rPr>
          <w:rFonts w:ascii="Times New Roman" w:hAnsi="Times New Roman"/>
          <w:sz w:val="28"/>
        </w:rPr>
        <w:t xml:space="preserve">. </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Разные художественные стили представлены и в русской живописи — это были классицизм, романтизм, сентиментализм, реализм, символизм. Знаменитые художники первой половины 19 столетия — Карл Павлович Брюллов,</w:t>
      </w:r>
      <w:r w:rsidR="00C00D7B">
        <w:rPr>
          <w:rFonts w:ascii="Times New Roman" w:hAnsi="Times New Roman"/>
          <w:sz w:val="28"/>
        </w:rPr>
        <w:t xml:space="preserve"> </w:t>
      </w:r>
      <w:r w:rsidRPr="00C00D7B">
        <w:rPr>
          <w:rFonts w:ascii="Times New Roman" w:hAnsi="Times New Roman"/>
          <w:sz w:val="28"/>
        </w:rPr>
        <w:t>Орест</w:t>
      </w:r>
      <w:r w:rsidR="00C00D7B">
        <w:rPr>
          <w:rFonts w:ascii="Times New Roman" w:hAnsi="Times New Roman"/>
          <w:sz w:val="28"/>
        </w:rPr>
        <w:t xml:space="preserve"> </w:t>
      </w:r>
      <w:r w:rsidRPr="00C00D7B">
        <w:rPr>
          <w:rFonts w:ascii="Times New Roman" w:hAnsi="Times New Roman"/>
          <w:sz w:val="28"/>
        </w:rPr>
        <w:t>Адамович Кипренский, Василий Андреевич Тропинин, Александр Андреевич Иванов, Павел Андреевич Федотов. Широко известным было творчество Ивана Константиновича Айвазовского. В 70-е годы сложилось Товарищество передвижников — художников, которые были несогласны с основными принципами и идеологией официального направления — классицизма и выразивших против него протест. Наиболее известными передвижниками были Иван Николаевич Крамской, Илья Ефимович Репин, Николай Николаевич Ге,</w:t>
      </w:r>
      <w:r w:rsidR="00C00D7B">
        <w:rPr>
          <w:rFonts w:ascii="Times New Roman" w:hAnsi="Times New Roman"/>
          <w:sz w:val="28"/>
        </w:rPr>
        <w:t xml:space="preserve"> </w:t>
      </w:r>
      <w:r w:rsidRPr="00C00D7B">
        <w:rPr>
          <w:rFonts w:ascii="Times New Roman" w:hAnsi="Times New Roman"/>
          <w:sz w:val="28"/>
        </w:rPr>
        <w:t>Василий Иванович Суриков, Иван Иванович</w:t>
      </w:r>
      <w:r w:rsidR="00C00D7B">
        <w:rPr>
          <w:rFonts w:ascii="Times New Roman" w:hAnsi="Times New Roman"/>
          <w:sz w:val="28"/>
        </w:rPr>
        <w:t xml:space="preserve"> </w:t>
      </w:r>
      <w:r w:rsidRPr="00C00D7B">
        <w:rPr>
          <w:rFonts w:ascii="Times New Roman" w:hAnsi="Times New Roman"/>
          <w:sz w:val="28"/>
        </w:rPr>
        <w:t>Шишкин, Виктор Михайлович Васнецов, Архип Иванович Куинджи, Исаак Ильич Левитан.</w:t>
      </w:r>
      <w:r w:rsidR="00C00D7B">
        <w:rPr>
          <w:rFonts w:ascii="Times New Roman" w:hAnsi="Times New Roman"/>
          <w:sz w:val="28"/>
        </w:rPr>
        <w:t xml:space="preserve"> </w:t>
      </w:r>
      <w:r w:rsidRPr="00C00D7B">
        <w:rPr>
          <w:rFonts w:ascii="Times New Roman" w:hAnsi="Times New Roman"/>
          <w:sz w:val="28"/>
        </w:rPr>
        <w:t>Для передвижников было характерно стремление к реализму, желание показать жизнь «как она есть».</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Литература, переживающая бурный расцвет на протяжении всего столетия, дала самые яркие имена за всю литературную историю России; в их числе Александр Сергеевич Грибоедов, Александр Сергеевич Пушкин, Михаил Юрьевич Лермонтов, Николай Васильевич Гоголь, Иван Сергеевич Тургенев, Иван Алексеевич Бунин, Антон Павлович Чехов, Лев Николаевич Толстой, Федор Михайлович Достоевский, Михаил Евграфович Салтыков-Щедрин. Большинство произведений были созданы в стиле реализма.</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Достоянием мировой культуры стала русская музыка 19 века; это был период расцвета творчества Петра Ильича Чайковского, Михаила Ивановича Глинки, Модеста Павловича Мусоргского, Николая Андреевича Римского-Корсакого, Александра Порфирьевича Бородина. Оживилась концертная жизнь; в Санкт-Петербурге и Москве были открыты </w:t>
      </w:r>
      <w:r w:rsidRPr="00C00D7B">
        <w:rPr>
          <w:rFonts w:ascii="Times New Roman" w:hAnsi="Times New Roman"/>
          <w:b/>
          <w:bCs/>
          <w:sz w:val="28"/>
        </w:rPr>
        <w:t>консерватории</w:t>
      </w:r>
      <w:r w:rsidRPr="00C00D7B">
        <w:rPr>
          <w:rFonts w:ascii="Times New Roman" w:hAnsi="Times New Roman"/>
          <w:sz w:val="28"/>
        </w:rPr>
        <w:t xml:space="preserve">. Всемирную известность получает </w:t>
      </w:r>
      <w:r w:rsidRPr="00C00D7B">
        <w:rPr>
          <w:rFonts w:ascii="Times New Roman" w:hAnsi="Times New Roman"/>
          <w:b/>
          <w:bCs/>
          <w:sz w:val="28"/>
        </w:rPr>
        <w:t>русский балет</w:t>
      </w:r>
      <w:r w:rsidRPr="00C00D7B">
        <w:rPr>
          <w:rFonts w:ascii="Times New Roman" w:hAnsi="Times New Roman"/>
          <w:sz w:val="28"/>
        </w:rPr>
        <w:t xml:space="preserve">. Больших успехов добился в 19 веке и русский театр. </w:t>
      </w:r>
    </w:p>
    <w:p w:rsidR="00577401" w:rsidRPr="00C00D7B" w:rsidRDefault="00577401" w:rsidP="00C00D7B">
      <w:pPr>
        <w:suppressAutoHyphens/>
        <w:spacing w:after="0" w:line="360" w:lineRule="auto"/>
        <w:ind w:firstLine="709"/>
        <w:jc w:val="both"/>
        <w:rPr>
          <w:rFonts w:ascii="Times New Roman" w:hAnsi="Times New Roman"/>
          <w:sz w:val="28"/>
        </w:rPr>
      </w:pPr>
    </w:p>
    <w:p w:rsidR="00577401" w:rsidRPr="00C00D7B" w:rsidRDefault="00577401" w:rsidP="00C00D7B">
      <w:pPr>
        <w:suppressLineNumbers/>
        <w:tabs>
          <w:tab w:val="center" w:pos="4818"/>
          <w:tab w:val="right" w:pos="9637"/>
        </w:tabs>
        <w:suppressAutoHyphens/>
        <w:spacing w:after="0" w:line="360" w:lineRule="auto"/>
        <w:ind w:firstLine="709"/>
        <w:jc w:val="both"/>
        <w:rPr>
          <w:rFonts w:ascii="Times New Roman" w:hAnsi="Times New Roman"/>
          <w:b/>
          <w:bCs/>
          <w:sz w:val="28"/>
        </w:rPr>
      </w:pPr>
      <w:r w:rsidRPr="00C00D7B">
        <w:rPr>
          <w:rFonts w:ascii="Times New Roman" w:hAnsi="Times New Roman"/>
          <w:b/>
          <w:bCs/>
          <w:sz w:val="28"/>
        </w:rPr>
        <w:t>Отечественная культура в 20 веке</w:t>
      </w:r>
    </w:p>
    <w:p w:rsidR="005B535F" w:rsidRDefault="005B535F" w:rsidP="00C00D7B">
      <w:pPr>
        <w:suppressLineNumbers/>
        <w:tabs>
          <w:tab w:val="center" w:pos="4818"/>
          <w:tab w:val="right" w:pos="9637"/>
        </w:tabs>
        <w:suppressAutoHyphens/>
        <w:spacing w:after="0" w:line="360" w:lineRule="auto"/>
        <w:ind w:firstLine="709"/>
        <w:jc w:val="both"/>
        <w:rPr>
          <w:rFonts w:ascii="Times New Roman" w:hAnsi="Times New Roman"/>
          <w:sz w:val="28"/>
          <w:lang w:val="en-US"/>
        </w:rPr>
      </w:pPr>
    </w:p>
    <w:p w:rsidR="00577401" w:rsidRPr="00C00D7B" w:rsidRDefault="00577401" w:rsidP="00C00D7B">
      <w:pPr>
        <w:suppressLineNumbers/>
        <w:tabs>
          <w:tab w:val="center" w:pos="4818"/>
          <w:tab w:val="right" w:pos="9637"/>
        </w:tabs>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Формируясь под влиянием важнейших политических и социально-экономических событий в стране и в мире — русских революций и мировых войн, «оттепели» и «перестройки», длительной самоизоляции и недавнего вхождения в мировое сообщество, отечественная культура на протяжении 20 века была неоднородной по своему характеру и темпам развития. </w:t>
      </w:r>
    </w:p>
    <w:p w:rsidR="00577401" w:rsidRPr="00C00D7B" w:rsidRDefault="00577401" w:rsidP="00C00D7B">
      <w:pPr>
        <w:suppressLineNumbers/>
        <w:tabs>
          <w:tab w:val="center" w:pos="4818"/>
          <w:tab w:val="right" w:pos="9637"/>
        </w:tabs>
        <w:suppressAutoHyphens/>
        <w:spacing w:after="0" w:line="360" w:lineRule="auto"/>
        <w:ind w:firstLine="709"/>
        <w:jc w:val="both"/>
        <w:rPr>
          <w:rFonts w:ascii="Times New Roman" w:hAnsi="Times New Roman"/>
          <w:sz w:val="28"/>
        </w:rPr>
      </w:pPr>
      <w:r w:rsidRPr="00C00D7B">
        <w:rPr>
          <w:rFonts w:ascii="Times New Roman" w:hAnsi="Times New Roman"/>
          <w:b/>
          <w:bCs/>
          <w:sz w:val="28"/>
        </w:rPr>
        <w:t>«Серебряный век»</w:t>
      </w:r>
      <w:r w:rsidRPr="00C00D7B">
        <w:rPr>
          <w:rFonts w:ascii="Times New Roman" w:hAnsi="Times New Roman"/>
          <w:sz w:val="28"/>
        </w:rPr>
        <w:t xml:space="preserve"> В начале 20 века культурная ситуация в целом укладывалась в рамки, заложенные в предшествующие столетия: Россия оставалась христианской православной страной, в литературе и искусстве существовало множество художественных стилей и направлений, была обеспечена свобода творчества. Это было время новых и успешных свершений в культуре, особенно в философии, поэзии и живописи; позднее этот период получил название «серебряного века». </w:t>
      </w:r>
    </w:p>
    <w:p w:rsidR="00577401" w:rsidRPr="00C00D7B" w:rsidRDefault="00577401" w:rsidP="00C00D7B">
      <w:pPr>
        <w:suppressLineNumbers/>
        <w:tabs>
          <w:tab w:val="center" w:pos="4818"/>
          <w:tab w:val="right" w:pos="9637"/>
        </w:tabs>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 искусстве «серебряного века», характеризующимся поиском утонченных, элитарных форм выражения чувства и мысли, одним из наиболее популярных направлений был </w:t>
      </w:r>
      <w:r w:rsidRPr="00C00D7B">
        <w:rPr>
          <w:rFonts w:ascii="Times New Roman" w:hAnsi="Times New Roman"/>
          <w:b/>
          <w:bCs/>
          <w:sz w:val="28"/>
        </w:rPr>
        <w:t>футуризм</w:t>
      </w:r>
      <w:r w:rsidR="00C00D7B">
        <w:rPr>
          <w:rFonts w:ascii="Times New Roman" w:hAnsi="Times New Roman"/>
          <w:b/>
          <w:bCs/>
          <w:sz w:val="28"/>
        </w:rPr>
        <w:t xml:space="preserve"> </w:t>
      </w:r>
      <w:r w:rsidRPr="00C00D7B">
        <w:rPr>
          <w:rFonts w:ascii="Times New Roman" w:hAnsi="Times New Roman"/>
          <w:sz w:val="28"/>
        </w:rPr>
        <w:t xml:space="preserve">(от латинского futurum - будущее) - разновидность авангардизма. Футуристы, стремясь создать искусство будущего, отрицали традиционную деревенскую культуру, особенно ее нравственные и художественные ценности, и восхищались эстетикой большого города с его стремительным ритмом, сложной и многоплановой жизнью. Сторонники другого популярного направления — </w:t>
      </w:r>
      <w:r w:rsidRPr="00C00D7B">
        <w:rPr>
          <w:rFonts w:ascii="Times New Roman" w:hAnsi="Times New Roman"/>
          <w:b/>
          <w:bCs/>
          <w:sz w:val="28"/>
        </w:rPr>
        <w:t>акмеизма</w:t>
      </w:r>
      <w:r w:rsidR="00C00D7B">
        <w:rPr>
          <w:rFonts w:ascii="Times New Roman" w:hAnsi="Times New Roman"/>
          <w:b/>
          <w:bCs/>
          <w:sz w:val="28"/>
        </w:rPr>
        <w:t xml:space="preserve"> </w:t>
      </w:r>
      <w:r w:rsidRPr="00C00D7B">
        <w:rPr>
          <w:rFonts w:ascii="Times New Roman" w:hAnsi="Times New Roman"/>
          <w:sz w:val="28"/>
        </w:rPr>
        <w:t>(от греческого akme — высшая степень чего-либо) ратовали за возврат к земному, материальному миру, поэтизировали чувства первозданного человека. Яркие и талантливые деятели «серебряного века» - в литературе - Александр Блок, Константин Бальмонт, Валерий Брюсов, Николай Степанович Гумилев, Анна Андреевна Ахматова, Марина Ивановна Цветаева, Зинаида Николаевна Гиппиус, в живописи — Василий Васильевич Кандинский, Михаил Александрович</w:t>
      </w:r>
      <w:r w:rsidR="00C00D7B">
        <w:rPr>
          <w:rFonts w:ascii="Times New Roman" w:hAnsi="Times New Roman"/>
          <w:sz w:val="28"/>
        </w:rPr>
        <w:t xml:space="preserve"> </w:t>
      </w:r>
      <w:r w:rsidRPr="00C00D7B">
        <w:rPr>
          <w:rFonts w:ascii="Times New Roman" w:hAnsi="Times New Roman"/>
          <w:sz w:val="28"/>
        </w:rPr>
        <w:t>Врубель, Михаил Васильевич</w:t>
      </w:r>
      <w:r w:rsidR="00C00D7B">
        <w:rPr>
          <w:rFonts w:ascii="Times New Roman" w:hAnsi="Times New Roman"/>
          <w:sz w:val="28"/>
        </w:rPr>
        <w:t xml:space="preserve"> </w:t>
      </w:r>
      <w:r w:rsidRPr="00C00D7B">
        <w:rPr>
          <w:rFonts w:ascii="Times New Roman" w:hAnsi="Times New Roman"/>
          <w:sz w:val="28"/>
        </w:rPr>
        <w:t>Нестеров, Константин Алексеевич Коровин, Евгений Евгеньевич Лансере, Лев Самуилович Бакст.</w:t>
      </w:r>
    </w:p>
    <w:p w:rsidR="00577401" w:rsidRPr="00C00D7B" w:rsidRDefault="00577401" w:rsidP="00C00D7B">
      <w:pPr>
        <w:suppressLineNumbers/>
        <w:tabs>
          <w:tab w:val="center" w:pos="4818"/>
          <w:tab w:val="right" w:pos="9637"/>
        </w:tabs>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Вскоре после Октябрьской революции 1917 года культурная атмосфера в стране резко изменилась. В Советской России, поставившей цель построить </w:t>
      </w:r>
      <w:r w:rsidRPr="00C00D7B">
        <w:rPr>
          <w:rFonts w:ascii="Times New Roman" w:hAnsi="Times New Roman"/>
          <w:b/>
          <w:bCs/>
          <w:sz w:val="28"/>
        </w:rPr>
        <w:t>коммунизм</w:t>
      </w:r>
      <w:r w:rsidRPr="00C00D7B">
        <w:rPr>
          <w:rFonts w:ascii="Times New Roman" w:hAnsi="Times New Roman"/>
          <w:sz w:val="28"/>
        </w:rPr>
        <w:t xml:space="preserve">, единственной официально признанной идеологией становится </w:t>
      </w:r>
      <w:r w:rsidRPr="00C00D7B">
        <w:rPr>
          <w:rFonts w:ascii="Times New Roman" w:hAnsi="Times New Roman"/>
          <w:b/>
          <w:bCs/>
          <w:sz w:val="28"/>
        </w:rPr>
        <w:t>марксизм</w:t>
      </w:r>
      <w:r w:rsidRPr="00C00D7B">
        <w:rPr>
          <w:rFonts w:ascii="Times New Roman" w:hAnsi="Times New Roman"/>
          <w:sz w:val="28"/>
        </w:rPr>
        <w:t xml:space="preserve">; все, что не укладывалось в марксистские трактовки или противоречило им, подлежало осуждению и запрету. Такая политика привела к значительной интеллектуальной эмиграции из страны, среди уехавших — Иван Алексеевич Бунин, Владимир Владимирович Набоков, Сергей Васильевич Рахманинов, Питирим Александрович Сорокин. </w:t>
      </w:r>
    </w:p>
    <w:p w:rsidR="00577401" w:rsidRPr="00C00D7B" w:rsidRDefault="00577401" w:rsidP="00C00D7B">
      <w:pPr>
        <w:suppressLineNumbers/>
        <w:tabs>
          <w:tab w:val="center" w:pos="4818"/>
          <w:tab w:val="right" w:pos="9637"/>
        </w:tabs>
        <w:suppressAutoHyphens/>
        <w:spacing w:after="0" w:line="360" w:lineRule="auto"/>
        <w:ind w:firstLine="709"/>
        <w:jc w:val="both"/>
        <w:rPr>
          <w:rFonts w:ascii="Times New Roman" w:hAnsi="Times New Roman"/>
          <w:sz w:val="28"/>
        </w:rPr>
      </w:pPr>
      <w:r w:rsidRPr="00C00D7B">
        <w:rPr>
          <w:rFonts w:ascii="Times New Roman" w:hAnsi="Times New Roman"/>
          <w:sz w:val="28"/>
        </w:rPr>
        <w:t>Советская власть взяла</w:t>
      </w:r>
      <w:r w:rsidR="00C00D7B">
        <w:rPr>
          <w:rFonts w:ascii="Times New Roman" w:hAnsi="Times New Roman"/>
          <w:sz w:val="28"/>
        </w:rPr>
        <w:t xml:space="preserve"> </w:t>
      </w:r>
      <w:r w:rsidRPr="00C00D7B">
        <w:rPr>
          <w:rFonts w:ascii="Times New Roman" w:hAnsi="Times New Roman"/>
          <w:sz w:val="28"/>
        </w:rPr>
        <w:t>также курс на вытеснение из жизни народа и религии. Десятки тысяч священников были подвергнуты репрессиям и казнены, разрушено множество храмов, а атеизм возведен в ранг государственного мировоззрения.</w:t>
      </w:r>
    </w:p>
    <w:p w:rsidR="00577401" w:rsidRPr="00C00D7B" w:rsidRDefault="00577401" w:rsidP="00C00D7B">
      <w:pPr>
        <w:suppressLineNumbers/>
        <w:tabs>
          <w:tab w:val="center" w:pos="4818"/>
          <w:tab w:val="right" w:pos="9637"/>
        </w:tabs>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На смену стилевому многоголосию начала века пришел </w:t>
      </w:r>
      <w:r w:rsidRPr="00C00D7B">
        <w:rPr>
          <w:rFonts w:ascii="Times New Roman" w:hAnsi="Times New Roman"/>
          <w:b/>
          <w:bCs/>
          <w:sz w:val="28"/>
        </w:rPr>
        <w:t>социалистический реализм.</w:t>
      </w:r>
      <w:r w:rsidRPr="00C00D7B">
        <w:rPr>
          <w:rFonts w:ascii="Times New Roman" w:hAnsi="Times New Roman"/>
          <w:sz w:val="28"/>
        </w:rPr>
        <w:t xml:space="preserve"> Особенно сильно эти изменения затронули литературу и живопись. В стиле соцреализма работали практически все деятели отечественной культуры вплоть до начала 90-х годов 20 века. Однако наиболее талантливые мастера смогли и в этих жестких условиях создавать значительные произведения.</w:t>
      </w:r>
      <w:r w:rsidR="00C00D7B">
        <w:rPr>
          <w:rFonts w:ascii="Times New Roman" w:hAnsi="Times New Roman"/>
          <w:sz w:val="28"/>
        </w:rPr>
        <w:t xml:space="preserve"> </w:t>
      </w:r>
      <w:r w:rsidRPr="00C00D7B">
        <w:rPr>
          <w:rFonts w:ascii="Times New Roman" w:hAnsi="Times New Roman"/>
          <w:sz w:val="28"/>
        </w:rPr>
        <w:t>Это в литературе - Максим Горький, Михаил Афанасьевич Булгаков, Алексей Николаевич Толстой, Михаил Александрович Шолохов, Евгений Александрович Евтушенко, Владимир Семенович Высоцкий, Владимир Дмитриевич Дудинцев, Анатолий Игнатьевич Приставкин, Александр Исаевич Солженицын, Владимир Алексеевич Солоухин, Виктор Петрович Астафьев,</w:t>
      </w:r>
      <w:r w:rsidR="00C00D7B">
        <w:rPr>
          <w:rFonts w:ascii="Times New Roman" w:hAnsi="Times New Roman"/>
          <w:sz w:val="28"/>
        </w:rPr>
        <w:t xml:space="preserve"> </w:t>
      </w:r>
      <w:r w:rsidRPr="00C00D7B">
        <w:rPr>
          <w:rFonts w:ascii="Times New Roman" w:hAnsi="Times New Roman"/>
          <w:sz w:val="28"/>
        </w:rPr>
        <w:t>Борис Львович Васильев; в в живописи и скульптуре — Петр Николаевич Филонов, Александр Александрович Дейнека, Аркадий Александрович Пластов, Татьяна Ниловна Яблонская, Вера Игнатьевна Мухина, Сергей Тимофеевич Коненков, в кинематографе и театре — Сергей Михайлович Эйзенштейн, Всеволод Илларионович Пудовкин, Михаил Ильич Ромм, Григорий Васильевич Александров; в музыке — Дмитрий Дмитриевич Шостакович, Исаак Осипович Дунаевский,</w:t>
      </w:r>
      <w:r w:rsidR="00C00D7B">
        <w:rPr>
          <w:rFonts w:ascii="Times New Roman" w:hAnsi="Times New Roman"/>
          <w:sz w:val="28"/>
        </w:rPr>
        <w:t xml:space="preserve"> </w:t>
      </w:r>
      <w:r w:rsidRPr="00C00D7B">
        <w:rPr>
          <w:rFonts w:ascii="Times New Roman" w:hAnsi="Times New Roman"/>
          <w:sz w:val="28"/>
        </w:rPr>
        <w:t>Сергей Сергей Прокофьев.</w:t>
      </w:r>
    </w:p>
    <w:p w:rsidR="00577401" w:rsidRPr="00C00D7B" w:rsidRDefault="00577401" w:rsidP="00C00D7B">
      <w:pPr>
        <w:suppressLineNumbers/>
        <w:tabs>
          <w:tab w:val="center" w:pos="4818"/>
          <w:tab w:val="right" w:pos="9637"/>
        </w:tabs>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Важнейшем фактом культурной жизни не только 20 века, но всей истории страны явилась </w:t>
      </w:r>
      <w:r w:rsidRPr="00C00D7B">
        <w:rPr>
          <w:rFonts w:ascii="Times New Roman" w:hAnsi="Times New Roman"/>
          <w:b/>
          <w:bCs/>
          <w:sz w:val="28"/>
        </w:rPr>
        <w:t>культурная революция</w:t>
      </w:r>
      <w:r w:rsidRPr="00C00D7B">
        <w:rPr>
          <w:rFonts w:ascii="Times New Roman" w:hAnsi="Times New Roman"/>
          <w:sz w:val="28"/>
        </w:rPr>
        <w:t xml:space="preserve">, осуществление которой пришлось на 30-е годы. Основным ее содержанием стала </w:t>
      </w:r>
      <w:r w:rsidRPr="00C00D7B">
        <w:rPr>
          <w:rFonts w:ascii="Times New Roman" w:hAnsi="Times New Roman"/>
          <w:b/>
          <w:bCs/>
          <w:sz w:val="28"/>
        </w:rPr>
        <w:t>ликвидация неграмотности</w:t>
      </w:r>
      <w:r w:rsidRPr="00C00D7B">
        <w:rPr>
          <w:rFonts w:ascii="Times New Roman" w:hAnsi="Times New Roman"/>
          <w:sz w:val="28"/>
        </w:rPr>
        <w:t xml:space="preserve"> и достижение в кратчайшие, по историческим меркам, сроки почти поголовной грамотности населения. Это было действительно эпохальное</w:t>
      </w:r>
      <w:r w:rsidR="00C00D7B">
        <w:rPr>
          <w:rFonts w:ascii="Times New Roman" w:hAnsi="Times New Roman"/>
          <w:sz w:val="28"/>
        </w:rPr>
        <w:t xml:space="preserve"> </w:t>
      </w:r>
      <w:r w:rsidRPr="00C00D7B">
        <w:rPr>
          <w:rFonts w:ascii="Times New Roman" w:hAnsi="Times New Roman"/>
          <w:sz w:val="28"/>
        </w:rPr>
        <w:t>событие в культурной жизни России. Благодаря этому возможным стало усовершенствование всей российской системы образования и науки.</w:t>
      </w:r>
    </w:p>
    <w:p w:rsidR="00577401" w:rsidRPr="00C00D7B" w:rsidRDefault="00577401" w:rsidP="00C00D7B">
      <w:pPr>
        <w:suppressLineNumbers/>
        <w:tabs>
          <w:tab w:val="center" w:pos="4818"/>
          <w:tab w:val="right" w:pos="9637"/>
        </w:tabs>
        <w:suppressAutoHyphens/>
        <w:spacing w:after="0" w:line="360" w:lineRule="auto"/>
        <w:ind w:firstLine="709"/>
        <w:jc w:val="both"/>
        <w:rPr>
          <w:rFonts w:ascii="Times New Roman" w:hAnsi="Times New Roman"/>
          <w:sz w:val="28"/>
        </w:rPr>
      </w:pPr>
      <w:r w:rsidRPr="00C00D7B">
        <w:rPr>
          <w:rFonts w:ascii="Times New Roman" w:hAnsi="Times New Roman"/>
          <w:sz w:val="28"/>
        </w:rPr>
        <w:t>С 30-х годов в стране быстрыми темпами шло становление современной системы образования — низшей, средней, средней профессиональной</w:t>
      </w:r>
      <w:r w:rsidR="00C00D7B">
        <w:rPr>
          <w:rFonts w:ascii="Times New Roman" w:hAnsi="Times New Roman"/>
          <w:sz w:val="28"/>
        </w:rPr>
        <w:t xml:space="preserve"> </w:t>
      </w:r>
      <w:r w:rsidRPr="00C00D7B">
        <w:rPr>
          <w:rFonts w:ascii="Times New Roman" w:hAnsi="Times New Roman"/>
          <w:sz w:val="28"/>
        </w:rPr>
        <w:t>и высшей, были созданы десятки тысяч новых школ, тысячи вузов и техникумов. Многократно ускорились темпы развития науки, упор делался на развитие инженерно-технических наук. Всемирную известность получили ученые — Сергей Павлович Королев, Абрам Федорович Иоффе, Игорь Васильевич Курчатов, Игорь Евгеньевич Тамм, Николай Иванович Вавилов, Лев Давидович Ландау, Сергей Васильевич Лебедев, Виталий Лазаревич Гинзбург, Жорес Иванович Алферов.</w:t>
      </w:r>
    </w:p>
    <w:p w:rsidR="00577401" w:rsidRPr="00C00D7B" w:rsidRDefault="00577401" w:rsidP="00C00D7B">
      <w:pPr>
        <w:suppressAutoHyphens/>
        <w:spacing w:after="0" w:line="360" w:lineRule="auto"/>
        <w:ind w:firstLine="709"/>
        <w:jc w:val="both"/>
        <w:rPr>
          <w:rFonts w:ascii="Times New Roman" w:hAnsi="Times New Roman"/>
          <w:sz w:val="28"/>
        </w:rPr>
      </w:pPr>
      <w:r w:rsidRPr="00C00D7B">
        <w:rPr>
          <w:rFonts w:ascii="Times New Roman" w:hAnsi="Times New Roman"/>
          <w:sz w:val="28"/>
        </w:rPr>
        <w:t xml:space="preserve">В </w:t>
      </w:r>
      <w:r w:rsidRPr="00C00D7B">
        <w:rPr>
          <w:rFonts w:ascii="Times New Roman" w:hAnsi="Times New Roman"/>
          <w:b/>
          <w:bCs/>
          <w:sz w:val="28"/>
        </w:rPr>
        <w:t>постсоветской</w:t>
      </w:r>
      <w:r w:rsidRPr="00C00D7B">
        <w:rPr>
          <w:rFonts w:ascii="Times New Roman" w:hAnsi="Times New Roman"/>
          <w:sz w:val="28"/>
        </w:rPr>
        <w:t xml:space="preserve"> России основные тенденции в развитии культуры в целом совпадают с общемировыми. Отчетливо проявляется деление на культуру элитарную (классическая музыка, элитарные сценическое искусство, кинематография, живопись, скульптура, фотография), потребителем которой является узкий круг профессионалов,</w:t>
      </w:r>
      <w:r w:rsidR="00C00D7B">
        <w:rPr>
          <w:rFonts w:ascii="Times New Roman" w:hAnsi="Times New Roman"/>
          <w:sz w:val="28"/>
        </w:rPr>
        <w:t xml:space="preserve"> </w:t>
      </w:r>
      <w:r w:rsidRPr="00C00D7B">
        <w:rPr>
          <w:rFonts w:ascii="Times New Roman" w:hAnsi="Times New Roman"/>
          <w:sz w:val="28"/>
        </w:rPr>
        <w:t xml:space="preserve">и массовую, адресованную широким слоям населения. Существует свобода выбора стилей и художественных направлений, обеспечена свобода творчества. </w:t>
      </w:r>
      <w:r w:rsidRPr="00C00D7B">
        <w:rPr>
          <w:rFonts w:ascii="Times New Roman" w:hAnsi="Times New Roman"/>
          <w:b/>
          <w:bCs/>
          <w:sz w:val="28"/>
        </w:rPr>
        <w:t>Церковь</w:t>
      </w:r>
      <w:r w:rsidRPr="00C00D7B">
        <w:rPr>
          <w:rFonts w:ascii="Times New Roman" w:hAnsi="Times New Roman"/>
          <w:sz w:val="28"/>
        </w:rPr>
        <w:t xml:space="preserve"> восстанавливает позиции, утраченные в период социализма. Важнейшим фактором, определяющим культурную ситуацию в стране, является научно-технический прогресс. Из всего многообразия технических новшеств наиболее влиятельным является </w:t>
      </w:r>
      <w:r w:rsidRPr="00C00D7B">
        <w:rPr>
          <w:rFonts w:ascii="Times New Roman" w:hAnsi="Times New Roman"/>
          <w:b/>
          <w:bCs/>
          <w:sz w:val="28"/>
        </w:rPr>
        <w:t>Интернет</w:t>
      </w:r>
      <w:r w:rsidRPr="00C00D7B">
        <w:rPr>
          <w:rFonts w:ascii="Times New Roman" w:hAnsi="Times New Roman"/>
          <w:sz w:val="28"/>
        </w:rPr>
        <w:t xml:space="preserve">, под действием которого меняется само общество, все общественные связи и структуры, и формируется новая культура — </w:t>
      </w:r>
      <w:r w:rsidRPr="00C00D7B">
        <w:rPr>
          <w:rFonts w:ascii="Times New Roman" w:hAnsi="Times New Roman"/>
          <w:b/>
          <w:bCs/>
          <w:sz w:val="28"/>
        </w:rPr>
        <w:t>виртуальная.</w:t>
      </w:r>
    </w:p>
    <w:p w:rsidR="00A05C49" w:rsidRPr="00C00D7B" w:rsidRDefault="00A05C49" w:rsidP="00C00D7B">
      <w:pPr>
        <w:suppressAutoHyphens/>
        <w:spacing w:after="0" w:line="360" w:lineRule="auto"/>
        <w:ind w:firstLine="709"/>
        <w:jc w:val="both"/>
        <w:rPr>
          <w:rFonts w:ascii="Times New Roman" w:hAnsi="Times New Roman"/>
          <w:sz w:val="28"/>
        </w:rPr>
      </w:pPr>
      <w:bookmarkStart w:id="647" w:name="_GoBack"/>
      <w:bookmarkEnd w:id="264"/>
      <w:bookmarkEnd w:id="647"/>
    </w:p>
    <w:sectPr w:rsidR="00A05C49" w:rsidRPr="00C00D7B" w:rsidSect="00C00D7B">
      <w:headerReference w:type="default" r:id="rId8"/>
      <w:headerReference w:type="first" r:id="rId9"/>
      <w:footnotePr>
        <w:pos w:val="beneathText"/>
      </w:footnotePr>
      <w:pgSz w:w="11905" w:h="16837" w:code="9"/>
      <w:pgMar w:top="1134" w:right="851" w:bottom="1134" w:left="1701" w:header="567"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A36" w:rsidRDefault="009E4A36" w:rsidP="00B524E4">
      <w:pPr>
        <w:spacing w:after="0" w:line="240" w:lineRule="auto"/>
      </w:pPr>
      <w:r>
        <w:separator/>
      </w:r>
    </w:p>
  </w:endnote>
  <w:endnote w:type="continuationSeparator" w:id="0">
    <w:p w:rsidR="009E4A36" w:rsidRDefault="009E4A36" w:rsidP="00B524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80"/>
    <w:family w:val="auto"/>
    <w:notTrueType/>
    <w:pitch w:val="default"/>
    <w:sig w:usb0="00000001" w:usb1="08070000" w:usb2="00000010" w:usb3="00000000" w:csb0="0002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A36" w:rsidRDefault="009E4A36" w:rsidP="00B524E4">
      <w:pPr>
        <w:spacing w:after="0" w:line="240" w:lineRule="auto"/>
      </w:pPr>
      <w:r>
        <w:separator/>
      </w:r>
    </w:p>
  </w:footnote>
  <w:footnote w:type="continuationSeparator" w:id="0">
    <w:p w:rsidR="009E4A36" w:rsidRDefault="009E4A36" w:rsidP="00B524E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3A5" w:rsidRDefault="003906D9">
    <w:pPr>
      <w:pStyle w:val="af2"/>
      <w:jc w:val="right"/>
    </w:pPr>
    <w:r>
      <w:rPr>
        <w:noProof/>
      </w:rPr>
      <w:t>1</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C73A5" w:rsidRDefault="004C73A5"/>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25685356"/>
    <w:name w:val="WW8Num1"/>
    <w:lvl w:ilvl="0">
      <w:start w:val="1"/>
      <w:numFmt w:val="bullet"/>
      <w:lvlText w:val=""/>
      <w:lvlJc w:val="left"/>
      <w:pPr>
        <w:tabs>
          <w:tab w:val="num" w:pos="720"/>
        </w:tabs>
        <w:ind w:left="720" w:hanging="360"/>
      </w:pPr>
      <w:rPr>
        <w:rFonts w:ascii="Wingdings" w:hAnsi="Wingdings" w:hint="default"/>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3">
    <w:nsid w:val="00000004"/>
    <w:multiLevelType w:val="multilevel"/>
    <w:tmpl w:val="00000004"/>
    <w:name w:val="WW8Num4"/>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6">
    <w:nsid w:val="00000007"/>
    <w:multiLevelType w:val="multilevel"/>
    <w:tmpl w:val="00000007"/>
    <w:name w:val="WW8Num7"/>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Wingdings" w:hAnsi="Wingdings"/>
        <w:sz w:val="18"/>
      </w:rPr>
    </w:lvl>
    <w:lvl w:ilvl="1">
      <w:start w:val="1"/>
      <w:numFmt w:val="bullet"/>
      <w:lvlText w:val=""/>
      <w:lvlJc w:val="left"/>
      <w:pPr>
        <w:tabs>
          <w:tab w:val="num" w:pos="1080"/>
        </w:tabs>
        <w:ind w:left="1080" w:hanging="360"/>
      </w:pPr>
      <w:rPr>
        <w:rFonts w:ascii="Wingdings 2" w:hAnsi="Wingdings 2"/>
        <w:sz w:val="18"/>
      </w:rPr>
    </w:lvl>
    <w:lvl w:ilvl="2">
      <w:start w:val="1"/>
      <w:numFmt w:val="bullet"/>
      <w:lvlText w:val="■"/>
      <w:lvlJc w:val="left"/>
      <w:pPr>
        <w:tabs>
          <w:tab w:val="num" w:pos="1440"/>
        </w:tabs>
        <w:ind w:left="1440" w:hanging="360"/>
      </w:pPr>
      <w:rPr>
        <w:rFonts w:ascii="StarSymbol" w:eastAsia="StarSymbol"/>
        <w:sz w:val="18"/>
      </w:rPr>
    </w:lvl>
    <w:lvl w:ilvl="3">
      <w:start w:val="1"/>
      <w:numFmt w:val="bullet"/>
      <w:lvlText w:val=""/>
      <w:lvlJc w:val="left"/>
      <w:pPr>
        <w:tabs>
          <w:tab w:val="num" w:pos="1800"/>
        </w:tabs>
        <w:ind w:left="1800" w:hanging="360"/>
      </w:pPr>
      <w:rPr>
        <w:rFonts w:ascii="Wingdings" w:hAnsi="Wingdings"/>
        <w:sz w:val="18"/>
      </w:rPr>
    </w:lvl>
    <w:lvl w:ilvl="4">
      <w:start w:val="1"/>
      <w:numFmt w:val="bullet"/>
      <w:lvlText w:val=""/>
      <w:lvlJc w:val="left"/>
      <w:pPr>
        <w:tabs>
          <w:tab w:val="num" w:pos="2160"/>
        </w:tabs>
        <w:ind w:left="2160" w:hanging="360"/>
      </w:pPr>
      <w:rPr>
        <w:rFonts w:ascii="Wingdings 2" w:hAnsi="Wingdings 2"/>
        <w:sz w:val="18"/>
      </w:rPr>
    </w:lvl>
    <w:lvl w:ilvl="5">
      <w:start w:val="1"/>
      <w:numFmt w:val="bullet"/>
      <w:lvlText w:val="■"/>
      <w:lvlJc w:val="left"/>
      <w:pPr>
        <w:tabs>
          <w:tab w:val="num" w:pos="2520"/>
        </w:tabs>
        <w:ind w:left="2520" w:hanging="360"/>
      </w:pPr>
      <w:rPr>
        <w:rFonts w:ascii="StarSymbol" w:eastAsia="StarSymbol"/>
        <w:sz w:val="18"/>
      </w:rPr>
    </w:lvl>
    <w:lvl w:ilvl="6">
      <w:start w:val="1"/>
      <w:numFmt w:val="bullet"/>
      <w:lvlText w:val=""/>
      <w:lvlJc w:val="left"/>
      <w:pPr>
        <w:tabs>
          <w:tab w:val="num" w:pos="2880"/>
        </w:tabs>
        <w:ind w:left="2880" w:hanging="360"/>
      </w:pPr>
      <w:rPr>
        <w:rFonts w:ascii="Wingdings" w:hAnsi="Wingdings"/>
        <w:sz w:val="18"/>
      </w:rPr>
    </w:lvl>
    <w:lvl w:ilvl="7">
      <w:start w:val="1"/>
      <w:numFmt w:val="bullet"/>
      <w:lvlText w:val=""/>
      <w:lvlJc w:val="left"/>
      <w:pPr>
        <w:tabs>
          <w:tab w:val="num" w:pos="3240"/>
        </w:tabs>
        <w:ind w:left="3240" w:hanging="360"/>
      </w:pPr>
      <w:rPr>
        <w:rFonts w:ascii="Wingdings 2" w:hAnsi="Wingdings 2"/>
        <w:sz w:val="18"/>
      </w:rPr>
    </w:lvl>
    <w:lvl w:ilvl="8">
      <w:start w:val="1"/>
      <w:numFmt w:val="bullet"/>
      <w:lvlText w:val="■"/>
      <w:lvlJc w:val="left"/>
      <w:pPr>
        <w:tabs>
          <w:tab w:val="num" w:pos="3600"/>
        </w:tabs>
        <w:ind w:left="3600" w:hanging="360"/>
      </w:pPr>
      <w:rPr>
        <w:rFonts w:ascii="StarSymbol" w:eastAsia="StarSymbol"/>
        <w:sz w:val="18"/>
      </w:rPr>
    </w:lvl>
  </w:abstractNum>
  <w:abstractNum w:abstractNumId="8">
    <w:nsid w:val="00000009"/>
    <w:multiLevelType w:val="multilevel"/>
    <w:tmpl w:val="00000009"/>
    <w:name w:val="WW8Num9"/>
    <w:lvl w:ilvl="0">
      <w:start w:val="1"/>
      <w:numFmt w:val="bullet"/>
      <w:lvlText w:val=""/>
      <w:lvlJc w:val="left"/>
      <w:pPr>
        <w:tabs>
          <w:tab w:val="num" w:pos="362"/>
        </w:tabs>
        <w:ind w:left="362" w:hanging="360"/>
      </w:pPr>
      <w:rPr>
        <w:rFonts w:ascii="Wingdings" w:hAnsi="Wingdings"/>
        <w:sz w:val="18"/>
      </w:rPr>
    </w:lvl>
    <w:lvl w:ilvl="1">
      <w:start w:val="1"/>
      <w:numFmt w:val="bullet"/>
      <w:lvlText w:val=""/>
      <w:lvlJc w:val="left"/>
      <w:pPr>
        <w:tabs>
          <w:tab w:val="num" w:pos="1082"/>
        </w:tabs>
        <w:ind w:left="1082" w:hanging="360"/>
      </w:pPr>
      <w:rPr>
        <w:rFonts w:ascii="Wingdings 2" w:hAnsi="Wingdings 2"/>
        <w:sz w:val="18"/>
      </w:rPr>
    </w:lvl>
    <w:lvl w:ilvl="2">
      <w:start w:val="1"/>
      <w:numFmt w:val="bullet"/>
      <w:lvlText w:val="■"/>
      <w:lvlJc w:val="left"/>
      <w:pPr>
        <w:tabs>
          <w:tab w:val="num" w:pos="1802"/>
        </w:tabs>
        <w:ind w:left="1802" w:hanging="360"/>
      </w:pPr>
      <w:rPr>
        <w:rFonts w:ascii="StarSymbol" w:eastAsia="StarSymbol"/>
        <w:sz w:val="18"/>
      </w:rPr>
    </w:lvl>
    <w:lvl w:ilvl="3">
      <w:start w:val="1"/>
      <w:numFmt w:val="bullet"/>
      <w:lvlText w:val=""/>
      <w:lvlJc w:val="left"/>
      <w:pPr>
        <w:tabs>
          <w:tab w:val="num" w:pos="2522"/>
        </w:tabs>
        <w:ind w:left="2522" w:hanging="360"/>
      </w:pPr>
      <w:rPr>
        <w:rFonts w:ascii="Wingdings" w:hAnsi="Wingdings"/>
        <w:sz w:val="18"/>
      </w:rPr>
    </w:lvl>
    <w:lvl w:ilvl="4">
      <w:start w:val="1"/>
      <w:numFmt w:val="bullet"/>
      <w:lvlText w:val=""/>
      <w:lvlJc w:val="left"/>
      <w:pPr>
        <w:tabs>
          <w:tab w:val="num" w:pos="3242"/>
        </w:tabs>
        <w:ind w:left="3242" w:hanging="360"/>
      </w:pPr>
      <w:rPr>
        <w:rFonts w:ascii="Wingdings 2" w:hAnsi="Wingdings 2"/>
        <w:sz w:val="18"/>
      </w:rPr>
    </w:lvl>
    <w:lvl w:ilvl="5">
      <w:start w:val="1"/>
      <w:numFmt w:val="bullet"/>
      <w:lvlText w:val="■"/>
      <w:lvlJc w:val="left"/>
      <w:pPr>
        <w:tabs>
          <w:tab w:val="num" w:pos="3962"/>
        </w:tabs>
        <w:ind w:left="3962" w:hanging="360"/>
      </w:pPr>
      <w:rPr>
        <w:rFonts w:ascii="StarSymbol" w:eastAsia="StarSymbol"/>
        <w:sz w:val="18"/>
      </w:rPr>
    </w:lvl>
    <w:lvl w:ilvl="6">
      <w:start w:val="1"/>
      <w:numFmt w:val="bullet"/>
      <w:lvlText w:val=""/>
      <w:lvlJc w:val="left"/>
      <w:pPr>
        <w:tabs>
          <w:tab w:val="num" w:pos="4682"/>
        </w:tabs>
        <w:ind w:left="4682" w:hanging="360"/>
      </w:pPr>
      <w:rPr>
        <w:rFonts w:ascii="Wingdings" w:hAnsi="Wingdings"/>
        <w:sz w:val="18"/>
      </w:rPr>
    </w:lvl>
    <w:lvl w:ilvl="7">
      <w:start w:val="1"/>
      <w:numFmt w:val="bullet"/>
      <w:lvlText w:val=""/>
      <w:lvlJc w:val="left"/>
      <w:pPr>
        <w:tabs>
          <w:tab w:val="num" w:pos="5402"/>
        </w:tabs>
        <w:ind w:left="5402" w:hanging="360"/>
      </w:pPr>
      <w:rPr>
        <w:rFonts w:ascii="Wingdings 2" w:hAnsi="Wingdings 2"/>
        <w:sz w:val="18"/>
      </w:rPr>
    </w:lvl>
    <w:lvl w:ilvl="8">
      <w:start w:val="1"/>
      <w:numFmt w:val="bullet"/>
      <w:lvlText w:val="■"/>
      <w:lvlJc w:val="left"/>
      <w:pPr>
        <w:tabs>
          <w:tab w:val="num" w:pos="6122"/>
        </w:tabs>
        <w:ind w:left="6122" w:hanging="360"/>
      </w:pPr>
      <w:rPr>
        <w:rFonts w:ascii="StarSymbol" w:eastAsia="StarSymbol"/>
        <w:sz w:val="18"/>
      </w:rPr>
    </w:lvl>
  </w:abstractNum>
  <w:abstractNum w:abstractNumId="9">
    <w:nsid w:val="0000000A"/>
    <w:multiLevelType w:val="multilevel"/>
    <w:tmpl w:val="0000000A"/>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pos w:val="beneathText"/>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7401"/>
    <w:rsid w:val="00163F8C"/>
    <w:rsid w:val="00350192"/>
    <w:rsid w:val="003906D9"/>
    <w:rsid w:val="004C73A5"/>
    <w:rsid w:val="00522636"/>
    <w:rsid w:val="00577401"/>
    <w:rsid w:val="005B535F"/>
    <w:rsid w:val="00745F2E"/>
    <w:rsid w:val="008E6C27"/>
    <w:rsid w:val="008F42EF"/>
    <w:rsid w:val="009E4A36"/>
    <w:rsid w:val="00A05C49"/>
    <w:rsid w:val="00B524E4"/>
    <w:rsid w:val="00C00D7B"/>
    <w:rsid w:val="00C729B5"/>
    <w:rsid w:val="00F531A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B8D54DAA-3E6C-464A-8480-D52A2BE27F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524E4"/>
    <w:pPr>
      <w:spacing w:after="200" w:line="276" w:lineRule="auto"/>
    </w:pPr>
    <w:rPr>
      <w:rFonts w:cs="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77401"/>
    <w:rPr>
      <w:rFonts w:ascii="Wingdings" w:hAnsi="Wingdings"/>
    </w:rPr>
  </w:style>
  <w:style w:type="character" w:customStyle="1" w:styleId="WW8Num1z1">
    <w:name w:val="WW8Num1z1"/>
    <w:rsid w:val="00577401"/>
    <w:rPr>
      <w:rFonts w:ascii="Wingdings 2" w:hAnsi="Wingdings 2"/>
      <w:sz w:val="18"/>
    </w:rPr>
  </w:style>
  <w:style w:type="character" w:customStyle="1" w:styleId="WW8Num1z2">
    <w:name w:val="WW8Num1z2"/>
    <w:rsid w:val="00577401"/>
    <w:rPr>
      <w:rFonts w:ascii="StarSymbol" w:eastAsia="StarSymbol"/>
      <w:sz w:val="18"/>
    </w:rPr>
  </w:style>
  <w:style w:type="character" w:customStyle="1" w:styleId="WW8Num2z0">
    <w:name w:val="WW8Num2z0"/>
    <w:rsid w:val="00577401"/>
    <w:rPr>
      <w:rFonts w:ascii="Wingdings" w:hAnsi="Wingdings"/>
      <w:sz w:val="18"/>
    </w:rPr>
  </w:style>
  <w:style w:type="character" w:customStyle="1" w:styleId="WW8Num2z1">
    <w:name w:val="WW8Num2z1"/>
    <w:rsid w:val="00577401"/>
    <w:rPr>
      <w:rFonts w:ascii="Wingdings 2" w:hAnsi="Wingdings 2"/>
      <w:sz w:val="18"/>
    </w:rPr>
  </w:style>
  <w:style w:type="character" w:customStyle="1" w:styleId="WW8Num2z2">
    <w:name w:val="WW8Num2z2"/>
    <w:rsid w:val="00577401"/>
    <w:rPr>
      <w:rFonts w:ascii="StarSymbol" w:eastAsia="StarSymbol"/>
      <w:sz w:val="18"/>
    </w:rPr>
  </w:style>
  <w:style w:type="character" w:customStyle="1" w:styleId="WW8Num3z0">
    <w:name w:val="WW8Num3z0"/>
    <w:rsid w:val="00577401"/>
    <w:rPr>
      <w:rFonts w:ascii="Wingdings" w:hAnsi="Wingdings"/>
      <w:sz w:val="18"/>
    </w:rPr>
  </w:style>
  <w:style w:type="character" w:customStyle="1" w:styleId="WW8Num3z1">
    <w:name w:val="WW8Num3z1"/>
    <w:rsid w:val="00577401"/>
    <w:rPr>
      <w:rFonts w:ascii="Wingdings 2" w:hAnsi="Wingdings 2"/>
      <w:sz w:val="18"/>
    </w:rPr>
  </w:style>
  <w:style w:type="character" w:customStyle="1" w:styleId="WW8Num3z2">
    <w:name w:val="WW8Num3z2"/>
    <w:rsid w:val="00577401"/>
    <w:rPr>
      <w:rFonts w:ascii="StarSymbol" w:eastAsia="StarSymbol"/>
      <w:sz w:val="18"/>
    </w:rPr>
  </w:style>
  <w:style w:type="character" w:customStyle="1" w:styleId="WW8Num4z0">
    <w:name w:val="WW8Num4z0"/>
    <w:rsid w:val="00577401"/>
    <w:rPr>
      <w:rFonts w:ascii="Wingdings" w:hAnsi="Wingdings"/>
      <w:sz w:val="18"/>
    </w:rPr>
  </w:style>
  <w:style w:type="character" w:customStyle="1" w:styleId="WW8Num4z1">
    <w:name w:val="WW8Num4z1"/>
    <w:rsid w:val="00577401"/>
    <w:rPr>
      <w:rFonts w:ascii="Wingdings 2" w:hAnsi="Wingdings 2"/>
      <w:sz w:val="18"/>
    </w:rPr>
  </w:style>
  <w:style w:type="character" w:customStyle="1" w:styleId="WW8Num4z2">
    <w:name w:val="WW8Num4z2"/>
    <w:rsid w:val="00577401"/>
    <w:rPr>
      <w:rFonts w:ascii="StarSymbol" w:eastAsia="StarSymbol"/>
      <w:sz w:val="18"/>
    </w:rPr>
  </w:style>
  <w:style w:type="character" w:customStyle="1" w:styleId="WW8Num5z0">
    <w:name w:val="WW8Num5z0"/>
    <w:rsid w:val="00577401"/>
    <w:rPr>
      <w:rFonts w:ascii="Wingdings" w:hAnsi="Wingdings"/>
      <w:sz w:val="18"/>
    </w:rPr>
  </w:style>
  <w:style w:type="character" w:customStyle="1" w:styleId="WW8Num5z1">
    <w:name w:val="WW8Num5z1"/>
    <w:rsid w:val="00577401"/>
    <w:rPr>
      <w:rFonts w:ascii="Wingdings 2" w:hAnsi="Wingdings 2"/>
      <w:sz w:val="18"/>
    </w:rPr>
  </w:style>
  <w:style w:type="character" w:customStyle="1" w:styleId="WW8Num5z2">
    <w:name w:val="WW8Num5z2"/>
    <w:rsid w:val="00577401"/>
    <w:rPr>
      <w:rFonts w:ascii="StarSymbol" w:eastAsia="StarSymbol"/>
      <w:sz w:val="18"/>
    </w:rPr>
  </w:style>
  <w:style w:type="character" w:customStyle="1" w:styleId="WW8Num6z0">
    <w:name w:val="WW8Num6z0"/>
    <w:rsid w:val="00577401"/>
    <w:rPr>
      <w:rFonts w:ascii="Wingdings" w:hAnsi="Wingdings"/>
      <w:sz w:val="18"/>
    </w:rPr>
  </w:style>
  <w:style w:type="character" w:customStyle="1" w:styleId="WW8Num6z1">
    <w:name w:val="WW8Num6z1"/>
    <w:rsid w:val="00577401"/>
    <w:rPr>
      <w:rFonts w:ascii="Wingdings 2" w:hAnsi="Wingdings 2"/>
      <w:sz w:val="18"/>
    </w:rPr>
  </w:style>
  <w:style w:type="character" w:customStyle="1" w:styleId="WW8Num6z2">
    <w:name w:val="WW8Num6z2"/>
    <w:rsid w:val="00577401"/>
    <w:rPr>
      <w:rFonts w:ascii="StarSymbol" w:eastAsia="StarSymbol"/>
      <w:sz w:val="18"/>
    </w:rPr>
  </w:style>
  <w:style w:type="character" w:customStyle="1" w:styleId="WW8Num7z0">
    <w:name w:val="WW8Num7z0"/>
    <w:rsid w:val="00577401"/>
    <w:rPr>
      <w:rFonts w:ascii="Wingdings" w:hAnsi="Wingdings"/>
      <w:sz w:val="18"/>
    </w:rPr>
  </w:style>
  <w:style w:type="character" w:customStyle="1" w:styleId="WW8Num7z1">
    <w:name w:val="WW8Num7z1"/>
    <w:rsid w:val="00577401"/>
    <w:rPr>
      <w:rFonts w:ascii="Wingdings 2" w:hAnsi="Wingdings 2"/>
      <w:sz w:val="18"/>
    </w:rPr>
  </w:style>
  <w:style w:type="character" w:customStyle="1" w:styleId="WW8Num7z2">
    <w:name w:val="WW8Num7z2"/>
    <w:rsid w:val="00577401"/>
    <w:rPr>
      <w:rFonts w:ascii="StarSymbol" w:eastAsia="StarSymbol"/>
      <w:sz w:val="18"/>
    </w:rPr>
  </w:style>
  <w:style w:type="character" w:customStyle="1" w:styleId="WW8Num8z0">
    <w:name w:val="WW8Num8z0"/>
    <w:rsid w:val="00577401"/>
    <w:rPr>
      <w:rFonts w:ascii="Wingdings" w:hAnsi="Wingdings"/>
      <w:sz w:val="18"/>
    </w:rPr>
  </w:style>
  <w:style w:type="character" w:customStyle="1" w:styleId="WW8Num8z1">
    <w:name w:val="WW8Num8z1"/>
    <w:rsid w:val="00577401"/>
    <w:rPr>
      <w:rFonts w:ascii="Wingdings 2" w:hAnsi="Wingdings 2"/>
      <w:sz w:val="18"/>
    </w:rPr>
  </w:style>
  <w:style w:type="character" w:customStyle="1" w:styleId="WW8Num8z2">
    <w:name w:val="WW8Num8z2"/>
    <w:rsid w:val="00577401"/>
    <w:rPr>
      <w:rFonts w:ascii="StarSymbol" w:eastAsia="StarSymbol"/>
      <w:sz w:val="18"/>
    </w:rPr>
  </w:style>
  <w:style w:type="character" w:customStyle="1" w:styleId="WW8Num9z0">
    <w:name w:val="WW8Num9z0"/>
    <w:rsid w:val="00577401"/>
    <w:rPr>
      <w:rFonts w:ascii="Wingdings" w:hAnsi="Wingdings"/>
      <w:sz w:val="18"/>
    </w:rPr>
  </w:style>
  <w:style w:type="character" w:customStyle="1" w:styleId="WW8Num9z1">
    <w:name w:val="WW8Num9z1"/>
    <w:rsid w:val="00577401"/>
    <w:rPr>
      <w:rFonts w:ascii="Wingdings 2" w:hAnsi="Wingdings 2"/>
      <w:sz w:val="18"/>
    </w:rPr>
  </w:style>
  <w:style w:type="character" w:customStyle="1" w:styleId="WW8Num9z2">
    <w:name w:val="WW8Num9z2"/>
    <w:rsid w:val="00577401"/>
    <w:rPr>
      <w:rFonts w:ascii="StarSymbol" w:eastAsia="StarSymbol"/>
      <w:sz w:val="18"/>
    </w:rPr>
  </w:style>
  <w:style w:type="character" w:customStyle="1" w:styleId="Absatz-Standardschriftart">
    <w:name w:val="Absatz-Standardschriftart"/>
    <w:rsid w:val="00577401"/>
  </w:style>
  <w:style w:type="character" w:customStyle="1" w:styleId="WW-Absatz-Standardschriftart">
    <w:name w:val="WW-Absatz-Standardschriftart"/>
    <w:rsid w:val="00577401"/>
  </w:style>
  <w:style w:type="character" w:customStyle="1" w:styleId="WW-Absatz-Standardschriftart1">
    <w:name w:val="WW-Absatz-Standardschriftart1"/>
    <w:rsid w:val="00577401"/>
  </w:style>
  <w:style w:type="character" w:customStyle="1" w:styleId="WW-Absatz-Standardschriftart11">
    <w:name w:val="WW-Absatz-Standardschriftart11"/>
    <w:rsid w:val="00577401"/>
  </w:style>
  <w:style w:type="character" w:customStyle="1" w:styleId="WW-Absatz-Standardschriftart111">
    <w:name w:val="WW-Absatz-Standardschriftart111"/>
    <w:rsid w:val="00577401"/>
  </w:style>
  <w:style w:type="character" w:customStyle="1" w:styleId="WW-Absatz-Standardschriftart1111">
    <w:name w:val="WW-Absatz-Standardschriftart1111"/>
    <w:rsid w:val="00577401"/>
  </w:style>
  <w:style w:type="character" w:customStyle="1" w:styleId="WW-Absatz-Standardschriftart11111">
    <w:name w:val="WW-Absatz-Standardschriftart11111"/>
    <w:rsid w:val="00577401"/>
  </w:style>
  <w:style w:type="character" w:customStyle="1" w:styleId="WW-Absatz-Standardschriftart111111">
    <w:name w:val="WW-Absatz-Standardschriftart111111"/>
    <w:rsid w:val="00577401"/>
  </w:style>
  <w:style w:type="character" w:customStyle="1" w:styleId="WW-Absatz-Standardschriftart1111111">
    <w:name w:val="WW-Absatz-Standardschriftart1111111"/>
    <w:rsid w:val="00577401"/>
  </w:style>
  <w:style w:type="character" w:customStyle="1" w:styleId="WW-Absatz-Standardschriftart11111111">
    <w:name w:val="WW-Absatz-Standardschriftart11111111"/>
    <w:rsid w:val="00577401"/>
  </w:style>
  <w:style w:type="character" w:customStyle="1" w:styleId="WW-Absatz-Standardschriftart111111111">
    <w:name w:val="WW-Absatz-Standardschriftart111111111"/>
    <w:rsid w:val="00577401"/>
  </w:style>
  <w:style w:type="character" w:customStyle="1" w:styleId="WW-Absatz-Standardschriftart1111111111">
    <w:name w:val="WW-Absatz-Standardschriftart1111111111"/>
    <w:rsid w:val="00577401"/>
  </w:style>
  <w:style w:type="character" w:customStyle="1" w:styleId="1">
    <w:name w:val="Основной шрифт абзаца1"/>
    <w:rsid w:val="00577401"/>
  </w:style>
  <w:style w:type="character" w:customStyle="1" w:styleId="a3">
    <w:name w:val="Символ сноски"/>
    <w:rsid w:val="00577401"/>
    <w:rPr>
      <w:rFonts w:cs="Times New Roman"/>
      <w:vertAlign w:val="superscript"/>
    </w:rPr>
  </w:style>
  <w:style w:type="character" w:styleId="a4">
    <w:name w:val="footnote reference"/>
    <w:uiPriority w:val="99"/>
    <w:semiHidden/>
    <w:rsid w:val="00577401"/>
    <w:rPr>
      <w:rFonts w:cs="Times New Roman"/>
      <w:vertAlign w:val="superscript"/>
    </w:rPr>
  </w:style>
  <w:style w:type="character" w:customStyle="1" w:styleId="a5">
    <w:name w:val="Символы концевой сноски"/>
    <w:rsid w:val="00577401"/>
    <w:rPr>
      <w:vertAlign w:val="superscript"/>
    </w:rPr>
  </w:style>
  <w:style w:type="character" w:customStyle="1" w:styleId="WW-">
    <w:name w:val="WW-Символы концевой сноски"/>
    <w:rsid w:val="00577401"/>
  </w:style>
  <w:style w:type="character" w:styleId="a6">
    <w:name w:val="endnote reference"/>
    <w:uiPriority w:val="99"/>
    <w:semiHidden/>
    <w:rsid w:val="00577401"/>
    <w:rPr>
      <w:rFonts w:cs="Times New Roman"/>
      <w:vertAlign w:val="superscript"/>
    </w:rPr>
  </w:style>
  <w:style w:type="character" w:styleId="a7">
    <w:name w:val="Hyperlink"/>
    <w:uiPriority w:val="99"/>
    <w:rsid w:val="00577401"/>
    <w:rPr>
      <w:rFonts w:cs="Times New Roman"/>
      <w:color w:val="000080"/>
      <w:u w:val="single"/>
    </w:rPr>
  </w:style>
  <w:style w:type="character" w:customStyle="1" w:styleId="a8">
    <w:name w:val="Маркеры списка"/>
    <w:rsid w:val="00577401"/>
    <w:rPr>
      <w:rFonts w:ascii="StarSymbol" w:eastAsia="StarSymbol" w:hAnsi="StarSymbol"/>
      <w:sz w:val="18"/>
    </w:rPr>
  </w:style>
  <w:style w:type="character" w:customStyle="1" w:styleId="a9">
    <w:name w:val="Символ нумерации"/>
    <w:rsid w:val="00577401"/>
  </w:style>
  <w:style w:type="paragraph" w:customStyle="1" w:styleId="aa">
    <w:name w:val="Заголовок"/>
    <w:basedOn w:val="a"/>
    <w:next w:val="ab"/>
    <w:rsid w:val="00577401"/>
    <w:pPr>
      <w:keepNext/>
      <w:widowControl w:val="0"/>
      <w:suppressAutoHyphens/>
      <w:spacing w:before="240" w:after="120" w:line="240" w:lineRule="auto"/>
    </w:pPr>
    <w:rPr>
      <w:rFonts w:ascii="Arial" w:hAnsi="Arial" w:cs="Tahoma"/>
      <w:sz w:val="28"/>
      <w:szCs w:val="28"/>
    </w:rPr>
  </w:style>
  <w:style w:type="paragraph" w:styleId="ab">
    <w:name w:val="Body Text"/>
    <w:basedOn w:val="a"/>
    <w:link w:val="ac"/>
    <w:uiPriority w:val="99"/>
    <w:rsid w:val="00577401"/>
    <w:pPr>
      <w:widowControl w:val="0"/>
      <w:suppressAutoHyphens/>
      <w:spacing w:after="120" w:line="240" w:lineRule="auto"/>
    </w:pPr>
    <w:rPr>
      <w:rFonts w:ascii="Times New Roman" w:hAnsi="Times New Roman"/>
      <w:sz w:val="24"/>
      <w:szCs w:val="20"/>
    </w:rPr>
  </w:style>
  <w:style w:type="character" w:customStyle="1" w:styleId="ac">
    <w:name w:val="Основний текст Знак"/>
    <w:link w:val="ab"/>
    <w:uiPriority w:val="99"/>
    <w:locked/>
    <w:rsid w:val="00577401"/>
    <w:rPr>
      <w:rFonts w:ascii="Times New Roman" w:hAnsi="Times New Roman" w:cs="Times New Roman"/>
      <w:sz w:val="20"/>
      <w:szCs w:val="20"/>
    </w:rPr>
  </w:style>
  <w:style w:type="paragraph" w:styleId="ad">
    <w:name w:val="List"/>
    <w:basedOn w:val="ab"/>
    <w:uiPriority w:val="99"/>
    <w:rsid w:val="00577401"/>
    <w:rPr>
      <w:rFonts w:ascii="Arial" w:hAnsi="Arial" w:cs="Tahoma"/>
    </w:rPr>
  </w:style>
  <w:style w:type="paragraph" w:customStyle="1" w:styleId="10">
    <w:name w:val="Название1"/>
    <w:basedOn w:val="a"/>
    <w:rsid w:val="00577401"/>
    <w:pPr>
      <w:widowControl w:val="0"/>
      <w:suppressLineNumbers/>
      <w:suppressAutoHyphens/>
      <w:spacing w:before="120" w:after="120" w:line="240" w:lineRule="auto"/>
    </w:pPr>
    <w:rPr>
      <w:rFonts w:ascii="Arial" w:hAnsi="Arial" w:cs="Tahoma"/>
      <w:i/>
      <w:iCs/>
      <w:sz w:val="20"/>
      <w:szCs w:val="24"/>
    </w:rPr>
  </w:style>
  <w:style w:type="paragraph" w:customStyle="1" w:styleId="11">
    <w:name w:val="Указатель1"/>
    <w:basedOn w:val="a"/>
    <w:rsid w:val="00577401"/>
    <w:pPr>
      <w:widowControl w:val="0"/>
      <w:suppressLineNumbers/>
      <w:suppressAutoHyphens/>
      <w:spacing w:after="0" w:line="240" w:lineRule="auto"/>
    </w:pPr>
    <w:rPr>
      <w:rFonts w:ascii="Arial" w:hAnsi="Arial" w:cs="Tahoma"/>
      <w:sz w:val="24"/>
      <w:szCs w:val="20"/>
    </w:rPr>
  </w:style>
  <w:style w:type="paragraph" w:styleId="ae">
    <w:name w:val="footnote text"/>
    <w:basedOn w:val="a"/>
    <w:link w:val="af"/>
    <w:uiPriority w:val="99"/>
    <w:semiHidden/>
    <w:rsid w:val="00577401"/>
    <w:pPr>
      <w:widowControl w:val="0"/>
      <w:suppressLineNumbers/>
      <w:suppressAutoHyphens/>
      <w:spacing w:after="0" w:line="240" w:lineRule="auto"/>
      <w:ind w:left="283" w:hanging="283"/>
    </w:pPr>
    <w:rPr>
      <w:rFonts w:ascii="Times New Roman" w:hAnsi="Times New Roman"/>
      <w:sz w:val="20"/>
      <w:szCs w:val="20"/>
    </w:rPr>
  </w:style>
  <w:style w:type="character" w:customStyle="1" w:styleId="af">
    <w:name w:val="Текст виноски Знак"/>
    <w:link w:val="ae"/>
    <w:uiPriority w:val="99"/>
    <w:semiHidden/>
    <w:locked/>
    <w:rsid w:val="00577401"/>
    <w:rPr>
      <w:rFonts w:ascii="Times New Roman" w:hAnsi="Times New Roman" w:cs="Times New Roman"/>
      <w:sz w:val="20"/>
      <w:szCs w:val="20"/>
    </w:rPr>
  </w:style>
  <w:style w:type="paragraph" w:styleId="af0">
    <w:name w:val="Body Text Indent"/>
    <w:basedOn w:val="a"/>
    <w:link w:val="af1"/>
    <w:uiPriority w:val="99"/>
    <w:rsid w:val="00577401"/>
    <w:pPr>
      <w:widowControl w:val="0"/>
      <w:suppressAutoHyphens/>
      <w:spacing w:before="240" w:after="0" w:line="240" w:lineRule="auto"/>
      <w:ind w:firstLine="284"/>
      <w:jc w:val="both"/>
    </w:pPr>
    <w:rPr>
      <w:rFonts w:ascii="Arial" w:hAnsi="Arial"/>
      <w:sz w:val="26"/>
      <w:szCs w:val="20"/>
    </w:rPr>
  </w:style>
  <w:style w:type="character" w:customStyle="1" w:styleId="af1">
    <w:name w:val="Основний текст з відступом Знак"/>
    <w:link w:val="af0"/>
    <w:uiPriority w:val="99"/>
    <w:locked/>
    <w:rsid w:val="00577401"/>
    <w:rPr>
      <w:rFonts w:ascii="Arial" w:hAnsi="Arial" w:cs="Times New Roman"/>
      <w:sz w:val="20"/>
      <w:szCs w:val="20"/>
    </w:rPr>
  </w:style>
  <w:style w:type="paragraph" w:customStyle="1" w:styleId="12">
    <w:name w:val="Цитата1"/>
    <w:basedOn w:val="a"/>
    <w:rsid w:val="00577401"/>
    <w:pPr>
      <w:widowControl w:val="0"/>
      <w:suppressAutoHyphens/>
      <w:spacing w:after="0" w:line="360" w:lineRule="auto"/>
      <w:ind w:left="680" w:right="397" w:firstLine="720"/>
      <w:jc w:val="both"/>
    </w:pPr>
    <w:rPr>
      <w:rFonts w:ascii="Times New Roman" w:hAnsi="Times New Roman"/>
      <w:sz w:val="24"/>
      <w:szCs w:val="20"/>
    </w:rPr>
  </w:style>
  <w:style w:type="paragraph" w:styleId="af2">
    <w:name w:val="header"/>
    <w:basedOn w:val="a"/>
    <w:link w:val="af3"/>
    <w:uiPriority w:val="99"/>
    <w:rsid w:val="00577401"/>
    <w:pPr>
      <w:widowControl w:val="0"/>
      <w:suppressLineNumbers/>
      <w:tabs>
        <w:tab w:val="center" w:pos="4818"/>
        <w:tab w:val="right" w:pos="9637"/>
      </w:tabs>
      <w:suppressAutoHyphens/>
      <w:spacing w:after="0" w:line="240" w:lineRule="auto"/>
    </w:pPr>
    <w:rPr>
      <w:rFonts w:ascii="Times New Roman" w:hAnsi="Times New Roman"/>
      <w:sz w:val="24"/>
      <w:szCs w:val="20"/>
    </w:rPr>
  </w:style>
  <w:style w:type="character" w:customStyle="1" w:styleId="af3">
    <w:name w:val="Верхній колонтитул Знак"/>
    <w:link w:val="af2"/>
    <w:uiPriority w:val="99"/>
    <w:locked/>
    <w:rsid w:val="00577401"/>
    <w:rPr>
      <w:rFonts w:ascii="Times New Roman" w:hAnsi="Times New Roman" w:cs="Times New Roman"/>
      <w:sz w:val="20"/>
      <w:szCs w:val="20"/>
    </w:rPr>
  </w:style>
  <w:style w:type="paragraph" w:customStyle="1" w:styleId="af4">
    <w:name w:val="Верхний колонтитул слева"/>
    <w:basedOn w:val="a"/>
    <w:rsid w:val="00577401"/>
    <w:pPr>
      <w:widowControl w:val="0"/>
      <w:suppressLineNumbers/>
      <w:tabs>
        <w:tab w:val="center" w:pos="4818"/>
        <w:tab w:val="right" w:pos="9637"/>
      </w:tabs>
      <w:suppressAutoHyphens/>
      <w:spacing w:after="0" w:line="240" w:lineRule="auto"/>
    </w:pPr>
    <w:rPr>
      <w:rFonts w:ascii="Times New Roman" w:hAnsi="Times New Roman"/>
      <w:sz w:val="24"/>
      <w:szCs w:val="20"/>
    </w:rPr>
  </w:style>
  <w:style w:type="paragraph" w:customStyle="1" w:styleId="af5">
    <w:name w:val="Текст в заданном формате"/>
    <w:basedOn w:val="a"/>
    <w:rsid w:val="00577401"/>
    <w:pPr>
      <w:widowControl w:val="0"/>
      <w:suppressAutoHyphens/>
      <w:spacing w:after="0" w:line="240" w:lineRule="auto"/>
    </w:pPr>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ABFB3-B13F-4FBA-BD63-BD8077E1E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18740</Words>
  <Characters>106820</Characters>
  <Application>Microsoft Office Word</Application>
  <DocSecurity>0</DocSecurity>
  <Lines>890</Lines>
  <Paragraphs>250</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125310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Андрей</dc:creator>
  <cp:keywords/>
  <dc:description/>
  <cp:lastModifiedBy>Irina</cp:lastModifiedBy>
  <cp:revision>2</cp:revision>
  <dcterms:created xsi:type="dcterms:W3CDTF">2014-08-11T18:46:00Z</dcterms:created>
  <dcterms:modified xsi:type="dcterms:W3CDTF">2014-08-11T18:46:00Z</dcterms:modified>
</cp:coreProperties>
</file>