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1F5" w:rsidRPr="00BB21A6" w:rsidRDefault="007F11F5" w:rsidP="00BB21A6">
      <w:pPr>
        <w:spacing w:line="360" w:lineRule="auto"/>
        <w:ind w:firstLine="709"/>
        <w:jc w:val="both"/>
        <w:rPr>
          <w:bCs/>
          <w:iCs/>
          <w:sz w:val="28"/>
          <w:szCs w:val="48"/>
          <w:lang w:val="uk-UA"/>
        </w:rPr>
      </w:pPr>
      <w:r w:rsidRPr="00BB21A6">
        <w:rPr>
          <w:bCs/>
          <w:iCs/>
          <w:sz w:val="28"/>
          <w:szCs w:val="48"/>
          <w:lang w:val="uk-UA"/>
        </w:rPr>
        <w:t>РОЗДІЛ І. РЕЖИСЕРСЬКИЙ АНАЛІЗ</w:t>
      </w:r>
    </w:p>
    <w:p w:rsidR="007F11F5" w:rsidRPr="00BB21A6" w:rsidRDefault="007F11F5" w:rsidP="00BB21A6">
      <w:pPr>
        <w:widowControl w:val="0"/>
        <w:suppressAutoHyphens/>
        <w:spacing w:line="360" w:lineRule="auto"/>
        <w:ind w:firstLine="709"/>
        <w:jc w:val="both"/>
        <w:rPr>
          <w:bCs/>
          <w:iCs/>
          <w:sz w:val="28"/>
          <w:szCs w:val="28"/>
          <w:lang w:val="uk-UA"/>
        </w:rPr>
      </w:pPr>
    </w:p>
    <w:p w:rsidR="007F11F5" w:rsidRDefault="00BB21A6" w:rsidP="00BB21A6">
      <w:pPr>
        <w:widowControl w:val="0"/>
        <w:suppressAutoHyphens/>
        <w:spacing w:line="360" w:lineRule="auto"/>
        <w:ind w:firstLine="709"/>
        <w:jc w:val="both"/>
        <w:rPr>
          <w:bCs/>
          <w:iCs/>
          <w:sz w:val="28"/>
          <w:szCs w:val="48"/>
          <w:lang w:val="uk-UA"/>
        </w:rPr>
      </w:pPr>
      <w:r>
        <w:rPr>
          <w:bCs/>
          <w:iCs/>
          <w:sz w:val="28"/>
          <w:szCs w:val="48"/>
          <w:lang w:val="uk-UA"/>
        </w:rPr>
        <w:t xml:space="preserve">1.1 </w:t>
      </w:r>
      <w:r w:rsidR="00997545" w:rsidRPr="00BB21A6">
        <w:rPr>
          <w:bCs/>
          <w:iCs/>
          <w:sz w:val="28"/>
          <w:szCs w:val="48"/>
          <w:lang w:val="uk-UA"/>
        </w:rPr>
        <w:t>ОБҐРУНТУВАННЯ ВИБОРУ</w:t>
      </w:r>
    </w:p>
    <w:p w:rsidR="00BB21A6" w:rsidRPr="00BB21A6" w:rsidRDefault="00BB21A6" w:rsidP="00BB21A6">
      <w:pPr>
        <w:widowControl w:val="0"/>
        <w:suppressAutoHyphens/>
        <w:spacing w:line="360" w:lineRule="auto"/>
        <w:ind w:firstLine="709"/>
        <w:jc w:val="both"/>
        <w:rPr>
          <w:bCs/>
          <w:iCs/>
          <w:sz w:val="28"/>
          <w:szCs w:val="48"/>
          <w:lang w:val="uk-UA"/>
        </w:rPr>
      </w:pPr>
    </w:p>
    <w:p w:rsidR="007F11F5" w:rsidRPr="00BB21A6" w:rsidRDefault="007F11F5" w:rsidP="00BB21A6">
      <w:pPr>
        <w:spacing w:line="360" w:lineRule="auto"/>
        <w:ind w:firstLine="709"/>
        <w:jc w:val="both"/>
        <w:rPr>
          <w:iCs/>
          <w:sz w:val="28"/>
          <w:szCs w:val="28"/>
          <w:lang w:val="uk-UA"/>
        </w:rPr>
      </w:pPr>
      <w:r w:rsidRPr="00BB21A6">
        <w:rPr>
          <w:iCs/>
          <w:sz w:val="28"/>
          <w:szCs w:val="28"/>
          <w:lang w:val="uk-UA"/>
        </w:rPr>
        <w:t>Щось нове у серці забриніло, мов сп'яніло запахом суцвіт</w:t>
      </w:r>
      <w:r w:rsidR="00997545" w:rsidRPr="00BB21A6">
        <w:rPr>
          <w:iCs/>
          <w:sz w:val="28"/>
          <w:szCs w:val="28"/>
          <w:lang w:val="uk-UA"/>
        </w:rPr>
        <w:t>ь</w:t>
      </w:r>
      <w:r w:rsidRPr="00BB21A6">
        <w:rPr>
          <w:iCs/>
          <w:sz w:val="28"/>
          <w:szCs w:val="28"/>
          <w:lang w:val="uk-UA"/>
        </w:rPr>
        <w:t xml:space="preserve">. Будить думку і бадьорить тіло. Але що – не можу зрозуміть... </w:t>
      </w:r>
    </w:p>
    <w:p w:rsidR="007F11F5" w:rsidRPr="00BB21A6" w:rsidRDefault="007F11F5" w:rsidP="00BB21A6">
      <w:pPr>
        <w:spacing w:line="360" w:lineRule="auto"/>
        <w:ind w:firstLine="709"/>
        <w:jc w:val="both"/>
        <w:rPr>
          <w:sz w:val="28"/>
          <w:szCs w:val="28"/>
          <w:lang w:val="uk-UA"/>
        </w:rPr>
      </w:pPr>
      <w:r w:rsidRPr="00BB21A6">
        <w:rPr>
          <w:sz w:val="28"/>
          <w:szCs w:val="28"/>
          <w:lang w:val="uk-UA"/>
        </w:rPr>
        <w:t>В. Симоненко</w:t>
      </w:r>
    </w:p>
    <w:p w:rsidR="00997545" w:rsidRPr="00BB21A6" w:rsidRDefault="00997545" w:rsidP="00BB21A6">
      <w:pPr>
        <w:spacing w:line="360" w:lineRule="auto"/>
        <w:ind w:firstLine="709"/>
        <w:jc w:val="both"/>
        <w:rPr>
          <w:sz w:val="28"/>
          <w:szCs w:val="32"/>
          <w:lang w:val="uk-UA"/>
        </w:rPr>
      </w:pPr>
    </w:p>
    <w:p w:rsidR="007F11F5" w:rsidRPr="00BB21A6" w:rsidRDefault="007F11F5" w:rsidP="00BB21A6">
      <w:pPr>
        <w:spacing w:line="360" w:lineRule="auto"/>
        <w:ind w:firstLine="709"/>
        <w:jc w:val="both"/>
        <w:rPr>
          <w:sz w:val="28"/>
          <w:szCs w:val="32"/>
          <w:lang w:val="uk-UA"/>
        </w:rPr>
      </w:pPr>
      <w:r w:rsidRPr="00BB21A6">
        <w:rPr>
          <w:sz w:val="28"/>
          <w:szCs w:val="32"/>
          <w:lang w:val="uk-UA"/>
        </w:rPr>
        <w:t>Кохання – тема вічно актуальна, цікава, важлива. Про кохання написано багато. Багато, тому що до теми кохання звертались поети, художники, музиканти всіх часів, присвячуючи йому чудові твори, навіяні хвилюванням та роздумами. Варто згадати, донесені до нас з усної народної творчості, вірші стародавніх поетів, присвячених коханим. Варто згадати “Ромео і Джульєту” У. Шекспіра, чудові картини Леонардо да Вінчі, Рафаеля; лірику А. Пушкіна, М. Лермонтова, А. Фета, Т. Шевченка. А скільки видатних творів наших сучасників, присвячені коханню.</w:t>
      </w:r>
    </w:p>
    <w:p w:rsidR="007F11F5" w:rsidRPr="00BB21A6" w:rsidRDefault="007F11F5" w:rsidP="00BB21A6">
      <w:pPr>
        <w:spacing w:line="360" w:lineRule="auto"/>
        <w:ind w:firstLine="709"/>
        <w:jc w:val="both"/>
        <w:rPr>
          <w:sz w:val="28"/>
          <w:szCs w:val="32"/>
          <w:lang w:val="uk-UA"/>
        </w:rPr>
      </w:pPr>
      <w:r w:rsidRPr="00BB21A6">
        <w:rPr>
          <w:sz w:val="28"/>
          <w:szCs w:val="32"/>
          <w:lang w:val="uk-UA"/>
        </w:rPr>
        <w:t>Мало, тому що почуття це – кохання невичерпне, як саме життя. Скільки б не було написано про кохання, його первинність, його драматизм, його багатогранність не можуть бути вичерпаними, поки живе людина на землі і поки б</w:t>
      </w:r>
      <w:r w:rsidRPr="00BB21A6">
        <w:rPr>
          <w:sz w:val="28"/>
          <w:szCs w:val="32"/>
        </w:rPr>
        <w:t>’</w:t>
      </w:r>
      <w:r w:rsidRPr="00BB21A6">
        <w:rPr>
          <w:sz w:val="28"/>
          <w:szCs w:val="32"/>
          <w:lang w:val="uk-UA"/>
        </w:rPr>
        <w:t>ється її серце.</w:t>
      </w:r>
    </w:p>
    <w:p w:rsidR="00BB21A6" w:rsidRDefault="00BB21A6" w:rsidP="00BB21A6">
      <w:pPr>
        <w:spacing w:line="360" w:lineRule="auto"/>
        <w:ind w:firstLine="709"/>
        <w:jc w:val="both"/>
        <w:rPr>
          <w:sz w:val="28"/>
          <w:szCs w:val="28"/>
          <w:lang w:val="uk-UA"/>
        </w:rPr>
      </w:pPr>
    </w:p>
    <w:p w:rsidR="007F11F5" w:rsidRPr="00BB21A6" w:rsidRDefault="007F11F5" w:rsidP="00BB21A6">
      <w:pPr>
        <w:spacing w:line="360" w:lineRule="auto"/>
        <w:ind w:firstLine="709"/>
        <w:jc w:val="both"/>
        <w:rPr>
          <w:sz w:val="28"/>
          <w:szCs w:val="28"/>
          <w:lang w:val="uk-UA"/>
        </w:rPr>
      </w:pPr>
      <w:r w:rsidRPr="00BB21A6">
        <w:rPr>
          <w:sz w:val="28"/>
          <w:szCs w:val="28"/>
          <w:lang w:val="uk-UA"/>
        </w:rPr>
        <w:t xml:space="preserve">Я ще не знаю, що мені робити. </w:t>
      </w:r>
    </w:p>
    <w:p w:rsidR="007F11F5" w:rsidRPr="00BB21A6" w:rsidRDefault="007F11F5" w:rsidP="00BB21A6">
      <w:pPr>
        <w:spacing w:line="360" w:lineRule="auto"/>
        <w:ind w:firstLine="709"/>
        <w:jc w:val="both"/>
        <w:rPr>
          <w:sz w:val="28"/>
          <w:szCs w:val="28"/>
          <w:lang w:val="uk-UA"/>
        </w:rPr>
      </w:pPr>
      <w:r w:rsidRPr="00BB21A6">
        <w:rPr>
          <w:sz w:val="28"/>
          <w:szCs w:val="28"/>
          <w:lang w:val="uk-UA"/>
        </w:rPr>
        <w:t>Та вже немає вороття.</w:t>
      </w:r>
    </w:p>
    <w:p w:rsidR="007F11F5" w:rsidRPr="00BB21A6" w:rsidRDefault="007F11F5" w:rsidP="00BB21A6">
      <w:pPr>
        <w:spacing w:line="360" w:lineRule="auto"/>
        <w:ind w:firstLine="709"/>
        <w:jc w:val="both"/>
        <w:rPr>
          <w:sz w:val="28"/>
          <w:szCs w:val="28"/>
          <w:lang w:val="uk-UA"/>
        </w:rPr>
      </w:pPr>
      <w:r w:rsidRPr="00BB21A6">
        <w:rPr>
          <w:sz w:val="28"/>
          <w:szCs w:val="28"/>
          <w:lang w:val="uk-UA"/>
        </w:rPr>
        <w:t xml:space="preserve">Не розумію, як я буду жити – </w:t>
      </w:r>
    </w:p>
    <w:p w:rsidR="007F11F5" w:rsidRPr="00BB21A6" w:rsidRDefault="007F11F5" w:rsidP="00BB21A6">
      <w:pPr>
        <w:spacing w:line="360" w:lineRule="auto"/>
        <w:ind w:firstLine="709"/>
        <w:jc w:val="both"/>
        <w:rPr>
          <w:sz w:val="28"/>
          <w:szCs w:val="28"/>
          <w:lang w:val="uk-UA"/>
        </w:rPr>
      </w:pPr>
      <w:r w:rsidRPr="00BB21A6">
        <w:rPr>
          <w:sz w:val="28"/>
          <w:szCs w:val="28"/>
          <w:lang w:val="uk-UA"/>
        </w:rPr>
        <w:t>Чи без кохання варте щось життя?</w:t>
      </w:r>
    </w:p>
    <w:p w:rsidR="007F11F5" w:rsidRPr="00BB21A6" w:rsidRDefault="007F11F5" w:rsidP="00BB21A6">
      <w:pPr>
        <w:spacing w:line="360" w:lineRule="auto"/>
        <w:ind w:firstLine="709"/>
        <w:jc w:val="both"/>
        <w:rPr>
          <w:sz w:val="28"/>
          <w:szCs w:val="28"/>
          <w:lang w:val="uk-UA"/>
        </w:rPr>
      </w:pPr>
      <w:r w:rsidRPr="00BB21A6">
        <w:rPr>
          <w:sz w:val="28"/>
          <w:szCs w:val="28"/>
          <w:lang w:val="uk-UA"/>
        </w:rPr>
        <w:t>О. Ткач</w:t>
      </w:r>
    </w:p>
    <w:p w:rsidR="00BB21A6" w:rsidRDefault="00BB21A6" w:rsidP="00BB21A6">
      <w:pPr>
        <w:spacing w:line="360" w:lineRule="auto"/>
        <w:ind w:firstLine="709"/>
        <w:jc w:val="both"/>
        <w:rPr>
          <w:sz w:val="28"/>
          <w:szCs w:val="32"/>
          <w:lang w:val="uk-UA"/>
        </w:rPr>
      </w:pPr>
    </w:p>
    <w:p w:rsidR="007F11F5" w:rsidRPr="00BB21A6" w:rsidRDefault="007F11F5" w:rsidP="00BB21A6">
      <w:pPr>
        <w:spacing w:line="360" w:lineRule="auto"/>
        <w:ind w:firstLine="709"/>
        <w:jc w:val="both"/>
        <w:rPr>
          <w:sz w:val="28"/>
          <w:szCs w:val="32"/>
          <w:lang w:val="uk-UA"/>
        </w:rPr>
      </w:pPr>
      <w:r w:rsidRPr="00BB21A6">
        <w:rPr>
          <w:sz w:val="28"/>
          <w:szCs w:val="32"/>
          <w:lang w:val="uk-UA"/>
        </w:rPr>
        <w:t>Кохання робило людину доброю, ніжною. Як добрий чарівник, воно наділяло закоханих непереборною силою, відвагою, сміливістю, волею.</w:t>
      </w:r>
    </w:p>
    <w:p w:rsidR="007F11F5" w:rsidRPr="00BB21A6" w:rsidRDefault="007F11F5" w:rsidP="00BB21A6">
      <w:pPr>
        <w:spacing w:line="360" w:lineRule="auto"/>
        <w:ind w:firstLine="709"/>
        <w:jc w:val="both"/>
        <w:rPr>
          <w:sz w:val="28"/>
          <w:szCs w:val="32"/>
          <w:lang w:val="uk-UA"/>
        </w:rPr>
      </w:pPr>
      <w:r w:rsidRPr="00BB21A6">
        <w:rPr>
          <w:sz w:val="28"/>
          <w:szCs w:val="32"/>
          <w:lang w:val="uk-UA"/>
        </w:rPr>
        <w:t xml:space="preserve">Приходить кохання </w:t>
      </w:r>
      <w:r w:rsidR="00BB21A6" w:rsidRPr="00BB21A6">
        <w:rPr>
          <w:sz w:val="28"/>
          <w:szCs w:val="32"/>
          <w:lang w:val="uk-UA"/>
        </w:rPr>
        <w:t>неочікуване</w:t>
      </w:r>
      <w:r w:rsidRPr="00BB21A6">
        <w:rPr>
          <w:sz w:val="28"/>
          <w:szCs w:val="32"/>
          <w:lang w:val="uk-UA"/>
        </w:rPr>
        <w:t xml:space="preserve"> і в кожного воно своє. В когось сумне, в когось ніжне, а в когось сповнене дзвінкої радості. До когось воно приходить непомітно, до когось – налітає бурею і сповнене трагізму, а когось зводить в досить комічних ситуаціях, як це сталося з героями комедії А. Фредро </w:t>
      </w:r>
      <w:r w:rsidRPr="00BB21A6">
        <w:rPr>
          <w:sz w:val="28"/>
          <w:szCs w:val="32"/>
        </w:rPr>
        <w:t>“</w:t>
      </w:r>
      <w:r w:rsidRPr="00BB21A6">
        <w:rPr>
          <w:sz w:val="28"/>
          <w:szCs w:val="32"/>
          <w:lang w:val="uk-UA"/>
        </w:rPr>
        <w:t>Свічка згасла</w:t>
      </w:r>
      <w:r w:rsidRPr="00BB21A6">
        <w:rPr>
          <w:sz w:val="28"/>
          <w:szCs w:val="32"/>
        </w:rPr>
        <w:t>”</w:t>
      </w:r>
      <w:r w:rsidRPr="00BB21A6">
        <w:rPr>
          <w:sz w:val="28"/>
          <w:szCs w:val="32"/>
          <w:lang w:val="uk-UA"/>
        </w:rPr>
        <w:t xml:space="preserve">. Дякуючи катастрофі поштової карети, познайомились двоє молодих людей. Їх кохання народилось одразу, яскраво, про таке кохання говорять: </w:t>
      </w:r>
      <w:r w:rsidRPr="00BB21A6">
        <w:rPr>
          <w:sz w:val="28"/>
          <w:szCs w:val="32"/>
        </w:rPr>
        <w:t>“</w:t>
      </w:r>
      <w:r w:rsidRPr="00BB21A6">
        <w:rPr>
          <w:sz w:val="28"/>
          <w:szCs w:val="32"/>
          <w:lang w:val="uk-UA"/>
        </w:rPr>
        <w:t>з першого погляду</w:t>
      </w:r>
      <w:r w:rsidRPr="00BB21A6">
        <w:rPr>
          <w:sz w:val="28"/>
          <w:szCs w:val="32"/>
        </w:rPr>
        <w:t>”</w:t>
      </w:r>
      <w:r w:rsidRPr="00BB21A6">
        <w:rPr>
          <w:sz w:val="28"/>
          <w:szCs w:val="32"/>
          <w:lang w:val="uk-UA"/>
        </w:rPr>
        <w:t>.</w:t>
      </w:r>
    </w:p>
    <w:p w:rsidR="007F11F5" w:rsidRPr="00BB21A6" w:rsidRDefault="007F11F5" w:rsidP="00BB21A6">
      <w:pPr>
        <w:spacing w:line="360" w:lineRule="auto"/>
        <w:ind w:firstLine="709"/>
        <w:jc w:val="both"/>
        <w:rPr>
          <w:sz w:val="28"/>
          <w:szCs w:val="32"/>
          <w:lang w:val="uk-UA"/>
        </w:rPr>
      </w:pPr>
      <w:r w:rsidRPr="00BB21A6">
        <w:rPr>
          <w:sz w:val="28"/>
          <w:szCs w:val="32"/>
          <w:lang w:val="uk-UA"/>
        </w:rPr>
        <w:t>В фіналі п’єси згасає свічка напередодні відроджує мого дня. Згасає свічка, щоб тільки-що народжене кохання, розгорілося, а промені сонця, що сходить і світило довго, тепло і ласкаво.</w:t>
      </w:r>
      <w:r w:rsidR="00BB21A6">
        <w:rPr>
          <w:sz w:val="28"/>
          <w:szCs w:val="32"/>
          <w:lang w:val="uk-UA"/>
        </w:rPr>
        <w:t xml:space="preserve"> </w:t>
      </w:r>
      <w:r w:rsidRPr="00BB21A6">
        <w:rPr>
          <w:sz w:val="28"/>
          <w:szCs w:val="32"/>
          <w:lang w:val="uk-UA"/>
        </w:rPr>
        <w:t>В наш час молодь занадто відверто, цинічно відноситься до кохання, не завжди вірить в його існування. Потрібно виховувати її на кращих прикладах драматургії, літератури, музики, живопису. І краще за все це робить театр, тому</w:t>
      </w:r>
      <w:r w:rsidR="00BB21A6" w:rsidRPr="00BB21A6">
        <w:rPr>
          <w:sz w:val="28"/>
          <w:szCs w:val="32"/>
          <w:lang w:val="uk-UA"/>
        </w:rPr>
        <w:t xml:space="preserve"> </w:t>
      </w:r>
      <w:r w:rsidRPr="00BB21A6">
        <w:rPr>
          <w:sz w:val="28"/>
          <w:szCs w:val="32"/>
          <w:lang w:val="uk-UA"/>
        </w:rPr>
        <w:t>що відтворені на сцені образи – це люди, які живуть поряд з нами, але як часто ми не звертаємо на них увагу, а театр примушує нас озирнутись, замислитись.</w:t>
      </w:r>
    </w:p>
    <w:p w:rsidR="007F11F5" w:rsidRPr="00BB21A6" w:rsidRDefault="007F11F5" w:rsidP="00BB21A6">
      <w:pPr>
        <w:spacing w:line="360" w:lineRule="auto"/>
        <w:ind w:firstLine="709"/>
        <w:jc w:val="both"/>
        <w:rPr>
          <w:sz w:val="28"/>
          <w:szCs w:val="32"/>
          <w:lang w:val="uk-UA"/>
        </w:rPr>
      </w:pPr>
      <w:r w:rsidRPr="00BB21A6">
        <w:rPr>
          <w:sz w:val="28"/>
          <w:szCs w:val="32"/>
          <w:lang w:val="uk-UA"/>
        </w:rPr>
        <w:t xml:space="preserve">П’єса А. Фредро </w:t>
      </w:r>
      <w:r w:rsidRPr="00BB21A6">
        <w:rPr>
          <w:sz w:val="28"/>
          <w:szCs w:val="32"/>
        </w:rPr>
        <w:t>“</w:t>
      </w:r>
      <w:r w:rsidRPr="00BB21A6">
        <w:rPr>
          <w:sz w:val="28"/>
          <w:szCs w:val="32"/>
          <w:lang w:val="uk-UA"/>
        </w:rPr>
        <w:t>Свічка згасла</w:t>
      </w:r>
      <w:r w:rsidRPr="00BB21A6">
        <w:rPr>
          <w:sz w:val="28"/>
          <w:szCs w:val="32"/>
        </w:rPr>
        <w:t>”</w:t>
      </w:r>
      <w:r w:rsidRPr="00BB21A6">
        <w:rPr>
          <w:sz w:val="28"/>
          <w:szCs w:val="32"/>
          <w:lang w:val="uk-UA"/>
        </w:rPr>
        <w:t xml:space="preserve"> мені цікава тим, що не має складного сюжету, мало дійових осіб, може бути втілена в будь-якому драматичному колективі. А. Фредро один з кращих комедіографів, видатний творець побутової комедії. Його п’єси вирізняються точністю і яскравістю сценічних образів, жвавістю і гостротою діалога; за діалогами одразу відчуваються характери персонажів. А. Фредро уміє тонко, з гумором відтворити любу життєву ситуацію і катастрофа</w:t>
      </w:r>
      <w:r w:rsidR="00BB21A6" w:rsidRPr="00BB21A6">
        <w:rPr>
          <w:sz w:val="28"/>
          <w:szCs w:val="32"/>
          <w:lang w:val="uk-UA"/>
        </w:rPr>
        <w:t xml:space="preserve"> </w:t>
      </w:r>
      <w:r w:rsidRPr="00BB21A6">
        <w:rPr>
          <w:sz w:val="28"/>
          <w:szCs w:val="32"/>
          <w:lang w:val="uk-UA"/>
        </w:rPr>
        <w:t xml:space="preserve">не здається такою страшною. На ситуацію, в якій опинилися герої п’єси, автор примушує глядача подивитись зі сторони і зрозуміти, що до будь-яких життєвих ситуацій варто відноситися з гумором, а раптом це закінчиться коханням. В п’єсі </w:t>
      </w:r>
      <w:r w:rsidRPr="00BB21A6">
        <w:rPr>
          <w:sz w:val="28"/>
          <w:szCs w:val="32"/>
        </w:rPr>
        <w:t>“</w:t>
      </w:r>
      <w:r w:rsidRPr="00BB21A6">
        <w:rPr>
          <w:sz w:val="28"/>
          <w:szCs w:val="32"/>
          <w:lang w:val="uk-UA"/>
        </w:rPr>
        <w:t>Свічка згасла</w:t>
      </w:r>
      <w:r w:rsidRPr="00BB21A6">
        <w:rPr>
          <w:sz w:val="28"/>
          <w:szCs w:val="32"/>
        </w:rPr>
        <w:t>”</w:t>
      </w:r>
      <w:r w:rsidRPr="00BB21A6">
        <w:rPr>
          <w:sz w:val="28"/>
          <w:szCs w:val="32"/>
          <w:lang w:val="uk-UA"/>
        </w:rPr>
        <w:t xml:space="preserve"> в повній мірі розкриті талант драматурга. Невелика за обсягом вона достойна стати поруч з його знаменитими п’єсами </w:t>
      </w:r>
      <w:r w:rsidRPr="00BB21A6">
        <w:rPr>
          <w:sz w:val="28"/>
          <w:szCs w:val="32"/>
        </w:rPr>
        <w:t>“</w:t>
      </w:r>
      <w:r w:rsidRPr="00BB21A6">
        <w:rPr>
          <w:sz w:val="28"/>
          <w:szCs w:val="32"/>
          <w:lang w:val="uk-UA"/>
        </w:rPr>
        <w:t>Дами і гусари</w:t>
      </w:r>
      <w:r w:rsidRPr="00BB21A6">
        <w:rPr>
          <w:sz w:val="28"/>
          <w:szCs w:val="32"/>
        </w:rPr>
        <w:t>”</w:t>
      </w:r>
      <w:r w:rsidRPr="00BB21A6">
        <w:rPr>
          <w:sz w:val="28"/>
          <w:szCs w:val="32"/>
          <w:lang w:val="uk-UA"/>
        </w:rPr>
        <w:t>,</w:t>
      </w:r>
      <w:r w:rsidRPr="00BB21A6">
        <w:rPr>
          <w:sz w:val="28"/>
          <w:szCs w:val="32"/>
        </w:rPr>
        <w:t xml:space="preserve"> “</w:t>
      </w:r>
      <w:r w:rsidRPr="00BB21A6">
        <w:rPr>
          <w:sz w:val="28"/>
          <w:szCs w:val="32"/>
          <w:lang w:val="uk-UA"/>
        </w:rPr>
        <w:t>Помета</w:t>
      </w:r>
      <w:r w:rsidRPr="00BB21A6">
        <w:rPr>
          <w:sz w:val="28"/>
          <w:szCs w:val="32"/>
        </w:rPr>
        <w:t>”</w:t>
      </w:r>
      <w:r w:rsidRPr="00BB21A6">
        <w:rPr>
          <w:sz w:val="28"/>
          <w:szCs w:val="32"/>
          <w:lang w:val="uk-UA"/>
        </w:rPr>
        <w:t>,</w:t>
      </w:r>
      <w:r w:rsidRPr="00BB21A6">
        <w:rPr>
          <w:sz w:val="28"/>
          <w:szCs w:val="32"/>
        </w:rPr>
        <w:t xml:space="preserve"> “</w:t>
      </w:r>
      <w:r w:rsidRPr="00BB21A6">
        <w:rPr>
          <w:sz w:val="28"/>
          <w:szCs w:val="32"/>
          <w:lang w:val="uk-UA"/>
        </w:rPr>
        <w:t>Дівочі обітниці</w:t>
      </w:r>
      <w:r w:rsidRPr="00BB21A6">
        <w:rPr>
          <w:sz w:val="28"/>
          <w:szCs w:val="32"/>
        </w:rPr>
        <w:t>”</w:t>
      </w:r>
      <w:r w:rsidRPr="00BB21A6">
        <w:rPr>
          <w:sz w:val="28"/>
          <w:szCs w:val="32"/>
          <w:lang w:val="uk-UA"/>
        </w:rPr>
        <w:t xml:space="preserve">, </w:t>
      </w:r>
      <w:r w:rsidRPr="00BB21A6">
        <w:rPr>
          <w:sz w:val="28"/>
          <w:szCs w:val="32"/>
        </w:rPr>
        <w:t>“</w:t>
      </w:r>
      <w:r w:rsidRPr="00BB21A6">
        <w:rPr>
          <w:sz w:val="28"/>
          <w:szCs w:val="32"/>
          <w:lang w:val="uk-UA"/>
        </w:rPr>
        <w:t>Муж і жона</w:t>
      </w:r>
      <w:r w:rsidRPr="00BB21A6">
        <w:rPr>
          <w:sz w:val="28"/>
          <w:szCs w:val="32"/>
        </w:rPr>
        <w:t>”</w:t>
      </w:r>
      <w:r w:rsidRPr="00BB21A6">
        <w:rPr>
          <w:sz w:val="28"/>
          <w:szCs w:val="32"/>
          <w:lang w:val="uk-UA"/>
        </w:rPr>
        <w:t>,</w:t>
      </w:r>
      <w:r w:rsidRPr="00BB21A6">
        <w:rPr>
          <w:sz w:val="28"/>
          <w:szCs w:val="32"/>
        </w:rPr>
        <w:t xml:space="preserve"> “</w:t>
      </w:r>
      <w:r w:rsidRPr="00BB21A6">
        <w:rPr>
          <w:sz w:val="28"/>
          <w:szCs w:val="32"/>
          <w:lang w:val="uk-UA"/>
        </w:rPr>
        <w:t>Пан Йов</w:t>
      </w:r>
      <w:r w:rsidRPr="00BB21A6">
        <w:rPr>
          <w:sz w:val="28"/>
          <w:szCs w:val="32"/>
        </w:rPr>
        <w:t>’</w:t>
      </w:r>
      <w:r w:rsidRPr="00BB21A6">
        <w:rPr>
          <w:sz w:val="28"/>
          <w:szCs w:val="32"/>
          <w:lang w:val="uk-UA"/>
        </w:rPr>
        <w:t>яльський</w:t>
      </w:r>
      <w:r w:rsidRPr="00BB21A6">
        <w:rPr>
          <w:sz w:val="28"/>
          <w:szCs w:val="32"/>
        </w:rPr>
        <w:t>”</w:t>
      </w:r>
      <w:r w:rsidRPr="00BB21A6">
        <w:rPr>
          <w:sz w:val="28"/>
          <w:szCs w:val="32"/>
          <w:lang w:val="uk-UA"/>
        </w:rPr>
        <w:t xml:space="preserve"> та інші. О. Фредко представник класичної західної драматургії, а класика завжди цікава.</w:t>
      </w:r>
    </w:p>
    <w:p w:rsidR="00997545" w:rsidRPr="00BB21A6" w:rsidRDefault="00BB21A6" w:rsidP="00BB21A6">
      <w:pPr>
        <w:widowControl w:val="0"/>
        <w:suppressAutoHyphens/>
        <w:spacing w:line="360" w:lineRule="auto"/>
        <w:ind w:firstLine="709"/>
        <w:jc w:val="both"/>
        <w:rPr>
          <w:bCs/>
          <w:iCs/>
          <w:sz w:val="28"/>
          <w:szCs w:val="48"/>
          <w:lang w:val="uk-UA"/>
        </w:rPr>
      </w:pPr>
      <w:r>
        <w:rPr>
          <w:bCs/>
          <w:iCs/>
          <w:sz w:val="28"/>
          <w:szCs w:val="48"/>
          <w:lang w:val="uk-UA"/>
        </w:rPr>
        <w:br w:type="page"/>
        <w:t xml:space="preserve">1.2 </w:t>
      </w:r>
      <w:r w:rsidR="00997545" w:rsidRPr="00BB21A6">
        <w:rPr>
          <w:bCs/>
          <w:iCs/>
          <w:sz w:val="28"/>
          <w:szCs w:val="48"/>
          <w:lang w:val="uk-UA"/>
        </w:rPr>
        <w:t>АВТОР І ЕПОХА</w:t>
      </w:r>
    </w:p>
    <w:p w:rsidR="00997545" w:rsidRPr="00BB21A6" w:rsidRDefault="00997545" w:rsidP="00BB21A6">
      <w:pPr>
        <w:widowControl w:val="0"/>
        <w:suppressAutoHyphens/>
        <w:spacing w:line="360" w:lineRule="auto"/>
        <w:ind w:firstLine="709"/>
        <w:jc w:val="both"/>
        <w:rPr>
          <w:bCs/>
          <w:iCs/>
          <w:sz w:val="28"/>
          <w:szCs w:val="48"/>
          <w:lang w:val="uk-UA"/>
        </w:rPr>
      </w:pPr>
    </w:p>
    <w:p w:rsidR="007F11F5" w:rsidRPr="00BB21A6" w:rsidRDefault="007F11F5" w:rsidP="00BB21A6">
      <w:pPr>
        <w:widowControl w:val="0"/>
        <w:suppressAutoHyphens/>
        <w:spacing w:line="360" w:lineRule="auto"/>
        <w:ind w:firstLine="709"/>
        <w:jc w:val="both"/>
        <w:rPr>
          <w:sz w:val="28"/>
          <w:szCs w:val="28"/>
          <w:lang w:val="uk-UA"/>
        </w:rPr>
      </w:pPr>
      <w:r w:rsidRPr="00BB21A6">
        <w:rPr>
          <w:sz w:val="28"/>
          <w:szCs w:val="28"/>
          <w:lang w:val="uk-UA"/>
        </w:rPr>
        <w:t>Над початком історії польського професіонального театрального мистецтва височіє постать великого комедіографа Александра Фредро – народився в 1793 році, помер – в 1876. Йому, без сумніву, належить перше місце в польській шляхетській комедіографії. Його широко популярні п’єси “Муж і жона” (1820 р.), “Дами і гусари” (1825 р.), ”, “Караци, що робиться” (1826 р.), “Дівочі обітниці” (1827 р.), “Пан Йов’яльський” (1832 р.), “Помста” (1834 р.) та інші увійшли в національний репертуар. З драматургією А. Фредро зустрічалися всі наступні покоління акторів і режисерів. І сьогодні у театрах Польщі його п’єси грають так само часто, в самій тільки Варшаві можна побачити на кількох різних сценах.</w:t>
      </w:r>
    </w:p>
    <w:p w:rsidR="007F11F5" w:rsidRPr="00BB21A6" w:rsidRDefault="007F11F5" w:rsidP="00BB21A6">
      <w:pPr>
        <w:spacing w:line="360" w:lineRule="auto"/>
        <w:ind w:firstLine="709"/>
        <w:jc w:val="both"/>
        <w:rPr>
          <w:sz w:val="28"/>
          <w:szCs w:val="28"/>
          <w:lang w:val="uk-UA"/>
        </w:rPr>
      </w:pPr>
      <w:r w:rsidRPr="00BB21A6">
        <w:rPr>
          <w:sz w:val="28"/>
          <w:szCs w:val="28"/>
          <w:lang w:val="uk-UA"/>
        </w:rPr>
        <w:t>В юні роки у Львові А. Фредро був близько зв’язаний з театром, його частенько можна було бачити там за кулісами. Зять письменника Людвік Яблоновський свідчив: “комедії Фредро були написані для акторів, вони самі заробили їх в уяві автора, вони накреслили контури дійових осіб, вони поділилися з ним своїми поняттями про мистецтво і знаннями таємниць сцени”.</w:t>
      </w:r>
      <w:r w:rsidR="00BB21A6" w:rsidRPr="00BB21A6">
        <w:rPr>
          <w:sz w:val="28"/>
          <w:szCs w:val="28"/>
          <w:lang w:val="uk-UA"/>
        </w:rPr>
        <w:t xml:space="preserve"> </w:t>
      </w:r>
      <w:r w:rsidRPr="00BB21A6">
        <w:rPr>
          <w:sz w:val="28"/>
          <w:szCs w:val="28"/>
          <w:lang w:val="uk-UA"/>
        </w:rPr>
        <w:t>Це свідчення доводить органічні контакти Фредро з тогочасним театром. Добре, практичне знання законів сцени відчувається у драматургічній вправності комедіографа, в злагодженості досконалої архітектоніки його комедій.</w:t>
      </w:r>
    </w:p>
    <w:p w:rsidR="007F11F5" w:rsidRPr="00BB21A6" w:rsidRDefault="007F11F5" w:rsidP="00BB21A6">
      <w:pPr>
        <w:spacing w:line="360" w:lineRule="auto"/>
        <w:ind w:firstLine="709"/>
        <w:jc w:val="both"/>
        <w:rPr>
          <w:sz w:val="28"/>
          <w:szCs w:val="28"/>
          <w:lang w:val="uk-UA"/>
        </w:rPr>
      </w:pPr>
      <w:r w:rsidRPr="00BB21A6">
        <w:rPr>
          <w:sz w:val="28"/>
          <w:szCs w:val="28"/>
          <w:lang w:val="uk-UA"/>
        </w:rPr>
        <w:t xml:space="preserve">Драматургічна майстерність А. Фредро дійсно прекрасна. Дія в його п’єсах розгортається стрімко, характери рельєфні і наділені багатьма життєвими якостями. Не дивлячись на свою невичерпну комедійну винахідливість, А. Фредро ніколи не грішить проти правди виведених ним характерів. Події і ситуації п’єс найкращим чином сприяють їх яскравому виявленню. Блискучий, лаконічний і дотепний діалог, витонченість і стройність компонентів, невимушеність розвитку інтриги – все це в повній мірі притаманне комедіям “польського Мольєра”, як часто називають А. Фредро. Хоча найкращий польський оредролог – відомий критик і літературний діяч – Тадеуш Бой-Желенський рішуче стверджує, що творчість Фредро слід пов’язувати не з Мольєром, а з Мюссе: “Фредро і Мюссе – то люди однієї сфери. Якщо хтось слушно назвав театр Фредро театром </w:t>
      </w:r>
      <w:r w:rsidRPr="00BB21A6">
        <w:rPr>
          <w:sz w:val="28"/>
          <w:szCs w:val="28"/>
        </w:rPr>
        <w:t>“</w:t>
      </w:r>
      <w:r w:rsidRPr="00BB21A6">
        <w:rPr>
          <w:sz w:val="28"/>
          <w:szCs w:val="28"/>
          <w:lang w:val="uk-UA"/>
        </w:rPr>
        <w:t>великопанським</w:t>
      </w:r>
      <w:r w:rsidRPr="00BB21A6">
        <w:rPr>
          <w:sz w:val="28"/>
          <w:szCs w:val="28"/>
        </w:rPr>
        <w:t>”</w:t>
      </w:r>
      <w:r w:rsidRPr="00BB21A6">
        <w:rPr>
          <w:sz w:val="28"/>
          <w:szCs w:val="28"/>
          <w:lang w:val="uk-UA"/>
        </w:rPr>
        <w:t xml:space="preserve">, то панським без сумніву, є і театр Мюссе. Вражає подібність середовище…”. </w:t>
      </w:r>
    </w:p>
    <w:p w:rsidR="007F11F5" w:rsidRPr="00BB21A6" w:rsidRDefault="007F11F5" w:rsidP="00BB21A6">
      <w:pPr>
        <w:spacing w:line="360" w:lineRule="auto"/>
        <w:ind w:firstLine="709"/>
        <w:jc w:val="both"/>
        <w:rPr>
          <w:sz w:val="28"/>
          <w:szCs w:val="28"/>
          <w:lang w:val="uk-UA"/>
        </w:rPr>
      </w:pPr>
      <w:r w:rsidRPr="00BB21A6">
        <w:rPr>
          <w:sz w:val="28"/>
          <w:szCs w:val="28"/>
          <w:lang w:val="uk-UA"/>
        </w:rPr>
        <w:t>Бой підкреслює близькість побуту і звичаїв людей того самого соціального прошарку у різних країнах. “Ті самі соціальні умови творять ту саму моральну надбудову, ті самі вади й чесноти. Тому і легковажний хлопчина, і ласкавий дядечко, і панни, і мами мають стільки подібних рис у Фредро і Мюссе”.</w:t>
      </w:r>
    </w:p>
    <w:p w:rsidR="007F11F5" w:rsidRPr="00BB21A6" w:rsidRDefault="007F11F5" w:rsidP="00BB21A6">
      <w:pPr>
        <w:spacing w:line="360" w:lineRule="auto"/>
        <w:ind w:firstLine="709"/>
        <w:jc w:val="both"/>
        <w:rPr>
          <w:sz w:val="28"/>
          <w:szCs w:val="28"/>
          <w:lang w:val="uk-UA"/>
        </w:rPr>
      </w:pPr>
      <w:r w:rsidRPr="00BB21A6">
        <w:rPr>
          <w:sz w:val="28"/>
          <w:szCs w:val="28"/>
          <w:lang w:val="uk-UA"/>
        </w:rPr>
        <w:t xml:space="preserve">А. Фредро довелося зазнати досить розчарувань. Син письменника наводить таку його розповідь: </w:t>
      </w:r>
      <w:r w:rsidRPr="00BB21A6">
        <w:rPr>
          <w:sz w:val="28"/>
          <w:szCs w:val="28"/>
        </w:rPr>
        <w:t>“</w:t>
      </w:r>
      <w:r w:rsidRPr="00BB21A6">
        <w:rPr>
          <w:sz w:val="28"/>
          <w:szCs w:val="28"/>
          <w:lang w:val="uk-UA"/>
        </w:rPr>
        <w:t xml:space="preserve">Я був у Львові в театрі, коли грали </w:t>
      </w:r>
      <w:r w:rsidRPr="00BB21A6">
        <w:rPr>
          <w:sz w:val="28"/>
          <w:szCs w:val="28"/>
        </w:rPr>
        <w:t>“</w:t>
      </w:r>
      <w:r w:rsidRPr="00BB21A6">
        <w:rPr>
          <w:sz w:val="28"/>
          <w:szCs w:val="28"/>
          <w:lang w:val="uk-UA"/>
        </w:rPr>
        <w:t>Пана Йов</w:t>
      </w:r>
      <w:r w:rsidRPr="00BB21A6">
        <w:rPr>
          <w:sz w:val="28"/>
          <w:szCs w:val="28"/>
        </w:rPr>
        <w:t>’</w:t>
      </w:r>
      <w:r w:rsidRPr="00BB21A6">
        <w:rPr>
          <w:sz w:val="28"/>
          <w:szCs w:val="28"/>
          <w:lang w:val="uk-UA"/>
        </w:rPr>
        <w:t>яльського</w:t>
      </w:r>
      <w:r w:rsidRPr="00BB21A6">
        <w:rPr>
          <w:sz w:val="28"/>
          <w:szCs w:val="28"/>
        </w:rPr>
        <w:t>”</w:t>
      </w:r>
      <w:r w:rsidRPr="00BB21A6">
        <w:rPr>
          <w:sz w:val="28"/>
          <w:szCs w:val="28"/>
          <w:lang w:val="uk-UA"/>
        </w:rPr>
        <w:t>. Взяли утрьох ложу на другому поверсі, але вистава йшла так поволі і нерівно, актори так не знали ролей, так паскудно грали, що я відчув, ніби мені хтось пиляє склом кишки. І здалося мені, що публіка поділяє ці відчуття. Не маючи сил далі витримати, я посеред другої дії вийшов з ложі, затріснув двері і втік додому…”.</w:t>
      </w:r>
    </w:p>
    <w:p w:rsidR="007F11F5" w:rsidRPr="00BB21A6" w:rsidRDefault="007F11F5" w:rsidP="00BB21A6">
      <w:pPr>
        <w:spacing w:line="360" w:lineRule="auto"/>
        <w:ind w:firstLine="709"/>
        <w:jc w:val="both"/>
        <w:rPr>
          <w:sz w:val="28"/>
          <w:szCs w:val="28"/>
          <w:lang w:val="uk-UA"/>
        </w:rPr>
      </w:pPr>
      <w:r w:rsidRPr="00BB21A6">
        <w:rPr>
          <w:sz w:val="28"/>
          <w:szCs w:val="28"/>
          <w:lang w:val="uk-UA"/>
        </w:rPr>
        <w:t xml:space="preserve">Ще на початку діяльності драматурга за атакував тогочасний демократичний табір. Ідеологія Фредро зв’язана загалом з епохою польського Просвітництва </w:t>
      </w:r>
      <w:r w:rsidRPr="00BB21A6">
        <w:rPr>
          <w:sz w:val="28"/>
          <w:szCs w:val="28"/>
          <w:lang w:val="en-US"/>
        </w:rPr>
        <w:t>XVIII</w:t>
      </w:r>
      <w:r w:rsidRPr="00BB21A6">
        <w:rPr>
          <w:sz w:val="28"/>
          <w:szCs w:val="28"/>
          <w:lang w:val="uk-UA"/>
        </w:rPr>
        <w:t xml:space="preserve"> століття. Його комедії мали на меті “просвітити” і “удосконалити” шляхту. До того ж форма його п’єс споріднена з застарілим на той час класицизмом. Такі твори вийшли на громадську арену Польщі відразу після національної трагедії – поразки листопадового повстання 1830 р. Політична індиферентність і консерватизм галицького графа Фредро, якого Т. Бой-Желенський називає “шляхтичем до самих кісток”, в ті пристастні дні були явно не на часі. Для сучасників п’єси Фредро виглядали </w:t>
      </w:r>
      <w:r w:rsidRPr="00BB21A6">
        <w:rPr>
          <w:sz w:val="28"/>
          <w:szCs w:val="28"/>
        </w:rPr>
        <w:t>“</w:t>
      </w:r>
      <w:r w:rsidRPr="00BB21A6">
        <w:rPr>
          <w:sz w:val="28"/>
          <w:szCs w:val="28"/>
          <w:lang w:val="uk-UA"/>
        </w:rPr>
        <w:t>салонними комедіями на полі бою</w:t>
      </w:r>
      <w:r w:rsidRPr="00BB21A6">
        <w:rPr>
          <w:sz w:val="28"/>
          <w:szCs w:val="28"/>
        </w:rPr>
        <w:t>”</w:t>
      </w:r>
      <w:r w:rsidRPr="00BB21A6">
        <w:rPr>
          <w:sz w:val="28"/>
          <w:szCs w:val="28"/>
          <w:lang w:val="uk-UA"/>
        </w:rPr>
        <w:t xml:space="preserve">. Тим більше, що вже перед повстанням прозвучали перші удари набату польського революційного романтизму. Опоненти Фредро у полемічному запалі перекреслювали всю мистецьку цінність його творчості. А. Фредро на багато років припинив свою театральну діяльність. Він продовжував писати п’єси, але забороняв їх публікувати і ставити. Можливо, причину мовчання Фредро слід шукати і в тогочасних життєвих умовах, адже письменник все життя залишався галицьким поміщиком і сам вів господарство. </w:t>
      </w:r>
      <w:r w:rsidRPr="00BB21A6">
        <w:rPr>
          <w:sz w:val="28"/>
          <w:szCs w:val="28"/>
        </w:rPr>
        <w:t>“</w:t>
      </w:r>
      <w:r w:rsidRPr="00BB21A6">
        <w:rPr>
          <w:sz w:val="28"/>
          <w:szCs w:val="28"/>
          <w:lang w:val="uk-UA"/>
        </w:rPr>
        <w:t>Графство</w:t>
      </w:r>
      <w:r w:rsidRPr="00BB21A6">
        <w:rPr>
          <w:sz w:val="28"/>
          <w:szCs w:val="28"/>
        </w:rPr>
        <w:t>”</w:t>
      </w:r>
      <w:r w:rsidRPr="00BB21A6">
        <w:rPr>
          <w:sz w:val="28"/>
          <w:szCs w:val="28"/>
          <w:lang w:val="uk-UA"/>
        </w:rPr>
        <w:t xml:space="preserve"> Фредро, до речі, досить сумнівне. В польській державі не було такого титулу. Батько драматурга дістав його від австрійської влади, яка з політичних міркувань загравала з польським дворянством. Як би там не було, а Фредро надовго замкнувся від світу і театру.</w:t>
      </w:r>
    </w:p>
    <w:p w:rsidR="007F11F5" w:rsidRPr="00BB21A6" w:rsidRDefault="007F11F5" w:rsidP="00BB21A6">
      <w:pPr>
        <w:spacing w:line="360" w:lineRule="auto"/>
        <w:ind w:firstLine="709"/>
        <w:jc w:val="both"/>
        <w:rPr>
          <w:sz w:val="28"/>
          <w:szCs w:val="28"/>
          <w:lang w:val="uk-UA"/>
        </w:rPr>
      </w:pPr>
      <w:r w:rsidRPr="00BB21A6">
        <w:rPr>
          <w:sz w:val="28"/>
          <w:szCs w:val="28"/>
          <w:lang w:val="uk-UA"/>
        </w:rPr>
        <w:t xml:space="preserve">Згодом по роках зневаги прийшов час возвеличення Фредро. Після поразки повстання 1863 року радикальні і демократичні тенденції в польському суспільстві починають відходити на другий план. Поета з галасом проголошують </w:t>
      </w:r>
      <w:r w:rsidRPr="00BB21A6">
        <w:rPr>
          <w:sz w:val="28"/>
          <w:szCs w:val="28"/>
        </w:rPr>
        <w:t>“</w:t>
      </w:r>
      <w:r w:rsidRPr="00BB21A6">
        <w:rPr>
          <w:sz w:val="28"/>
          <w:szCs w:val="28"/>
          <w:lang w:val="uk-UA"/>
        </w:rPr>
        <w:t>польським Мольєром</w:t>
      </w:r>
      <w:r w:rsidRPr="00BB21A6">
        <w:rPr>
          <w:sz w:val="28"/>
          <w:szCs w:val="28"/>
        </w:rPr>
        <w:t>”</w:t>
      </w:r>
      <w:r w:rsidRPr="00BB21A6">
        <w:rPr>
          <w:sz w:val="28"/>
          <w:szCs w:val="28"/>
          <w:lang w:val="uk-UA"/>
        </w:rPr>
        <w:t xml:space="preserve">. Ідейно скромні </w:t>
      </w:r>
      <w:r w:rsidRPr="00BB21A6">
        <w:rPr>
          <w:sz w:val="28"/>
          <w:szCs w:val="28"/>
        </w:rPr>
        <w:t>“</w:t>
      </w:r>
      <w:r w:rsidRPr="00BB21A6">
        <w:rPr>
          <w:sz w:val="28"/>
          <w:szCs w:val="28"/>
          <w:lang w:val="uk-UA"/>
        </w:rPr>
        <w:t>Дівочі обітниці</w:t>
      </w:r>
      <w:r w:rsidRPr="00BB21A6">
        <w:rPr>
          <w:sz w:val="28"/>
          <w:szCs w:val="28"/>
        </w:rPr>
        <w:t>”</w:t>
      </w:r>
      <w:r w:rsidRPr="00BB21A6">
        <w:rPr>
          <w:sz w:val="28"/>
          <w:szCs w:val="28"/>
          <w:lang w:val="uk-UA"/>
        </w:rPr>
        <w:t xml:space="preserve"> прославляють як </w:t>
      </w:r>
      <w:r w:rsidRPr="00BB21A6">
        <w:rPr>
          <w:sz w:val="28"/>
          <w:szCs w:val="28"/>
        </w:rPr>
        <w:t>“</w:t>
      </w:r>
      <w:r w:rsidRPr="00BB21A6">
        <w:rPr>
          <w:sz w:val="28"/>
          <w:szCs w:val="28"/>
          <w:lang w:val="uk-UA"/>
        </w:rPr>
        <w:t>програмну національну комедію</w:t>
      </w:r>
      <w:r w:rsidRPr="00BB21A6">
        <w:rPr>
          <w:sz w:val="28"/>
          <w:szCs w:val="28"/>
        </w:rPr>
        <w:t>”</w:t>
      </w:r>
      <w:r w:rsidRPr="00BB21A6">
        <w:rPr>
          <w:sz w:val="28"/>
          <w:szCs w:val="28"/>
          <w:lang w:val="uk-UA"/>
        </w:rPr>
        <w:t>. На честь письменника влаштовується гучне урочисте свято з врученням йому спеціально випущеної меморіальної медалі.</w:t>
      </w:r>
    </w:p>
    <w:p w:rsidR="007F11F5" w:rsidRPr="00BB21A6" w:rsidRDefault="007F11F5" w:rsidP="00BB21A6">
      <w:pPr>
        <w:spacing w:line="360" w:lineRule="auto"/>
        <w:ind w:firstLine="709"/>
        <w:jc w:val="both"/>
        <w:rPr>
          <w:sz w:val="28"/>
          <w:szCs w:val="28"/>
          <w:lang w:val="uk-UA"/>
        </w:rPr>
      </w:pPr>
      <w:r w:rsidRPr="00BB21A6">
        <w:rPr>
          <w:sz w:val="28"/>
          <w:szCs w:val="28"/>
          <w:lang w:val="uk-UA"/>
        </w:rPr>
        <w:t>Весь час, поки точилися битви, польський театр практично користувався з драматургії свого класика. Комедії Фредро – зразок “високої комедії” реалістичного театру, які відрізняються точністю і яскравістю сценічних образів. Виходець з аристократичної сім</w:t>
      </w:r>
      <w:r w:rsidRPr="00BB21A6">
        <w:rPr>
          <w:sz w:val="28"/>
          <w:szCs w:val="28"/>
        </w:rPr>
        <w:t>’</w:t>
      </w:r>
      <w:r w:rsidRPr="00BB21A6">
        <w:rPr>
          <w:sz w:val="28"/>
          <w:szCs w:val="28"/>
          <w:lang w:val="uk-UA"/>
        </w:rPr>
        <w:t>ї, драматург зумів в кращих п’єсах критично і, навіть, сатирично підійти до відображення побуту і вдачі шляхетства. Характеристики дійових осіб в його комедіях подані майстерно. На драматургії Фредро у польському театрі роками вироблялась тонка міра комізму, виховувався добрий мистецький смак.</w:t>
      </w:r>
    </w:p>
    <w:p w:rsidR="007F11F5" w:rsidRPr="00BB21A6" w:rsidRDefault="007F11F5" w:rsidP="00BB21A6">
      <w:pPr>
        <w:spacing w:line="360" w:lineRule="auto"/>
        <w:ind w:firstLine="709"/>
        <w:jc w:val="both"/>
        <w:rPr>
          <w:sz w:val="28"/>
          <w:szCs w:val="28"/>
          <w:lang w:val="uk-UA"/>
        </w:rPr>
      </w:pPr>
      <w:r w:rsidRPr="00BB21A6">
        <w:rPr>
          <w:sz w:val="28"/>
          <w:szCs w:val="28"/>
          <w:lang w:val="uk-UA"/>
        </w:rPr>
        <w:t xml:space="preserve">Фредро вважається творцем польської побутової комедії, але в творчості драматурга можна побачити і водевілі, і комедії сатиричні. Характерним прикладом сатири А. Фредро може служити одна з значних його комедій </w:t>
      </w:r>
      <w:r w:rsidRPr="00BB21A6">
        <w:rPr>
          <w:sz w:val="28"/>
          <w:szCs w:val="28"/>
        </w:rPr>
        <w:t>“</w:t>
      </w:r>
      <w:r w:rsidRPr="00BB21A6">
        <w:rPr>
          <w:sz w:val="28"/>
          <w:szCs w:val="28"/>
          <w:lang w:val="uk-UA"/>
        </w:rPr>
        <w:t>Пан Йов</w:t>
      </w:r>
      <w:r w:rsidRPr="00BB21A6">
        <w:rPr>
          <w:sz w:val="28"/>
          <w:szCs w:val="28"/>
        </w:rPr>
        <w:t>’</w:t>
      </w:r>
      <w:r w:rsidRPr="00BB21A6">
        <w:rPr>
          <w:sz w:val="28"/>
          <w:szCs w:val="28"/>
          <w:lang w:val="uk-UA"/>
        </w:rPr>
        <w:t>яльського</w:t>
      </w:r>
      <w:r w:rsidRPr="00BB21A6">
        <w:rPr>
          <w:sz w:val="28"/>
          <w:szCs w:val="28"/>
        </w:rPr>
        <w:t>”</w:t>
      </w:r>
      <w:r w:rsidRPr="00BB21A6">
        <w:rPr>
          <w:sz w:val="28"/>
          <w:szCs w:val="28"/>
          <w:lang w:val="uk-UA"/>
        </w:rPr>
        <w:t>. В головному персонажі цієї п’єси драматург зі скритим сарказмом осміює обмеженого поміщика-шляхтича, який живе старими традиціями, до долі Батьківщини. Протиставлені пану молоді герої вносять нову свіжу хвилю в затхлий світ.</w:t>
      </w:r>
    </w:p>
    <w:p w:rsidR="007F11F5" w:rsidRPr="00BB21A6" w:rsidRDefault="007F11F5" w:rsidP="00BB21A6">
      <w:pPr>
        <w:spacing w:line="360" w:lineRule="auto"/>
        <w:ind w:firstLine="709"/>
        <w:jc w:val="both"/>
        <w:rPr>
          <w:sz w:val="28"/>
          <w:szCs w:val="28"/>
          <w:lang w:val="uk-UA"/>
        </w:rPr>
      </w:pPr>
      <w:r w:rsidRPr="00BB21A6">
        <w:rPr>
          <w:sz w:val="28"/>
          <w:szCs w:val="28"/>
          <w:lang w:val="uk-UA"/>
        </w:rPr>
        <w:t xml:space="preserve">До цього часу популярна комедія Фредро </w:t>
      </w:r>
      <w:r w:rsidRPr="00BB21A6">
        <w:rPr>
          <w:sz w:val="28"/>
          <w:szCs w:val="28"/>
        </w:rPr>
        <w:t>“</w:t>
      </w:r>
      <w:r w:rsidRPr="00BB21A6">
        <w:rPr>
          <w:sz w:val="28"/>
          <w:szCs w:val="28"/>
          <w:lang w:val="uk-UA"/>
        </w:rPr>
        <w:t>Дами і гусари</w:t>
      </w:r>
      <w:r w:rsidRPr="00BB21A6">
        <w:rPr>
          <w:sz w:val="28"/>
          <w:szCs w:val="28"/>
        </w:rPr>
        <w:t>”</w:t>
      </w:r>
      <w:r w:rsidRPr="00BB21A6">
        <w:rPr>
          <w:sz w:val="28"/>
          <w:szCs w:val="28"/>
          <w:lang w:val="uk-UA"/>
        </w:rPr>
        <w:t>. Її іронія сміх доброзичливий. Автору знайома і люба атмосфера гусарського укладу життя. Сюжет комедії побудован</w:t>
      </w:r>
      <w:r w:rsidR="00BB21A6">
        <w:rPr>
          <w:sz w:val="28"/>
          <w:szCs w:val="28"/>
          <w:lang w:val="uk-UA"/>
        </w:rPr>
        <w:t>ий</w:t>
      </w:r>
      <w:r w:rsidRPr="00BB21A6">
        <w:rPr>
          <w:sz w:val="28"/>
          <w:szCs w:val="28"/>
          <w:lang w:val="uk-UA"/>
        </w:rPr>
        <w:t xml:space="preserve"> на приїзді в </w:t>
      </w:r>
      <w:r w:rsidR="00BB21A6">
        <w:rPr>
          <w:sz w:val="28"/>
          <w:szCs w:val="28"/>
          <w:lang w:val="uk-UA"/>
        </w:rPr>
        <w:t>садибу</w:t>
      </w:r>
      <w:r w:rsidRPr="00BB21A6">
        <w:rPr>
          <w:sz w:val="28"/>
          <w:szCs w:val="28"/>
          <w:lang w:val="uk-UA"/>
        </w:rPr>
        <w:t xml:space="preserve"> до заядлого холостяка-майора його сестер-хлопотух з наміром одружити майора на його особистій племінниці. Планомірна осада енергійними дамами миролюбних кавалеристів створює в п’єсі неповторну і різнобарвну гаму комедійних положень (до речі як і в п’єсі “Свічка згасла”). П’єса </w:t>
      </w:r>
      <w:r w:rsidRPr="00BB21A6">
        <w:rPr>
          <w:sz w:val="28"/>
          <w:szCs w:val="28"/>
        </w:rPr>
        <w:t>“</w:t>
      </w:r>
      <w:r w:rsidRPr="00BB21A6">
        <w:rPr>
          <w:sz w:val="28"/>
          <w:szCs w:val="28"/>
          <w:lang w:val="uk-UA"/>
        </w:rPr>
        <w:t>Дами і гусари</w:t>
      </w:r>
      <w:r w:rsidRPr="00BB21A6">
        <w:rPr>
          <w:sz w:val="28"/>
          <w:szCs w:val="28"/>
        </w:rPr>
        <w:t>”</w:t>
      </w:r>
      <w:r w:rsidRPr="00BB21A6">
        <w:rPr>
          <w:sz w:val="28"/>
          <w:szCs w:val="28"/>
          <w:lang w:val="uk-UA"/>
        </w:rPr>
        <w:t xml:space="preserve"> на Україні йшла на</w:t>
      </w:r>
      <w:r w:rsidR="00BB21A6">
        <w:rPr>
          <w:sz w:val="28"/>
          <w:szCs w:val="28"/>
          <w:lang w:val="uk-UA"/>
        </w:rPr>
        <w:t xml:space="preserve"> сцені Національного театру ім.</w:t>
      </w:r>
      <w:r w:rsidRPr="00BB21A6">
        <w:rPr>
          <w:sz w:val="28"/>
          <w:szCs w:val="28"/>
          <w:lang w:val="uk-UA"/>
        </w:rPr>
        <w:t xml:space="preserve"> І. Франка, Львівського академічного театру ім.. М. Заньковецької. Йшла вона на сцені і Рівненського обласного академічного музично-драматичного театру. Приблизно в 1987 році п’єса була поставлена на сцені театру режисером Ол. Олексиком, в виставі були заняті актори: народний артист України А</w:t>
      </w:r>
      <w:r w:rsidR="00BB21A6">
        <w:rPr>
          <w:sz w:val="28"/>
          <w:szCs w:val="28"/>
          <w:lang w:val="uk-UA"/>
        </w:rPr>
        <w:t>.</w:t>
      </w:r>
      <w:r w:rsidRPr="00BB21A6">
        <w:rPr>
          <w:sz w:val="28"/>
          <w:szCs w:val="28"/>
          <w:lang w:val="uk-UA"/>
        </w:rPr>
        <w:t>Н. Гаврюшенко, заслужений артист України В. Д</w:t>
      </w:r>
      <w:r w:rsidRPr="00BB21A6">
        <w:rPr>
          <w:sz w:val="28"/>
          <w:szCs w:val="28"/>
        </w:rPr>
        <w:t>’</w:t>
      </w:r>
      <w:r w:rsidRPr="00BB21A6">
        <w:rPr>
          <w:sz w:val="28"/>
          <w:szCs w:val="28"/>
          <w:lang w:val="uk-UA"/>
        </w:rPr>
        <w:t>яков, А. Романюк (тепер м. Луцьк), П. Ліеничук, П. Хредченко; артисти Г. Цьомик, В. Антонінина та інші.</w:t>
      </w:r>
    </w:p>
    <w:p w:rsidR="007F11F5" w:rsidRPr="00BB21A6" w:rsidRDefault="007F11F5" w:rsidP="00BB21A6">
      <w:pPr>
        <w:spacing w:line="360" w:lineRule="auto"/>
        <w:ind w:firstLine="709"/>
        <w:jc w:val="both"/>
        <w:rPr>
          <w:sz w:val="28"/>
          <w:szCs w:val="28"/>
          <w:lang w:val="uk-UA"/>
        </w:rPr>
      </w:pPr>
      <w:r w:rsidRPr="00BB21A6">
        <w:rPr>
          <w:sz w:val="28"/>
          <w:szCs w:val="28"/>
          <w:lang w:val="uk-UA"/>
        </w:rPr>
        <w:t xml:space="preserve">П’єса </w:t>
      </w:r>
      <w:r w:rsidRPr="00BB21A6">
        <w:rPr>
          <w:sz w:val="28"/>
          <w:szCs w:val="28"/>
        </w:rPr>
        <w:t>“</w:t>
      </w:r>
      <w:r w:rsidRPr="00BB21A6">
        <w:rPr>
          <w:sz w:val="28"/>
          <w:szCs w:val="28"/>
          <w:lang w:val="uk-UA"/>
        </w:rPr>
        <w:t>Свічка згасла</w:t>
      </w:r>
      <w:r w:rsidRPr="00BB21A6">
        <w:rPr>
          <w:sz w:val="28"/>
          <w:szCs w:val="28"/>
        </w:rPr>
        <w:t>”</w:t>
      </w:r>
      <w:r w:rsidRPr="00BB21A6">
        <w:rPr>
          <w:sz w:val="28"/>
          <w:szCs w:val="28"/>
          <w:lang w:val="uk-UA"/>
        </w:rPr>
        <w:t xml:space="preserve"> не йшла на сценах обласних театрів, можливо з-за невеликого об’єму, але це ніяк не принижує її цінності.</w:t>
      </w:r>
    </w:p>
    <w:p w:rsidR="007F11F5" w:rsidRPr="00BB21A6" w:rsidRDefault="007F11F5" w:rsidP="00BB21A6">
      <w:pPr>
        <w:spacing w:line="360" w:lineRule="auto"/>
        <w:ind w:firstLine="709"/>
        <w:jc w:val="both"/>
        <w:rPr>
          <w:sz w:val="28"/>
          <w:szCs w:val="28"/>
          <w:lang w:val="uk-UA"/>
        </w:rPr>
      </w:pPr>
      <w:r w:rsidRPr="00BB21A6">
        <w:rPr>
          <w:sz w:val="28"/>
          <w:szCs w:val="28"/>
          <w:lang w:val="uk-UA"/>
        </w:rPr>
        <w:t>Фредро без сумніву один з родоначальників реалізму в польській драматургії, який майстерно володіє психологічним мотивуванням подій і взаєминами між дійовими особами.</w:t>
      </w:r>
    </w:p>
    <w:p w:rsidR="007F11F5" w:rsidRPr="00BB21A6" w:rsidRDefault="007F11F5" w:rsidP="00BB21A6">
      <w:pPr>
        <w:spacing w:line="360" w:lineRule="auto"/>
        <w:ind w:firstLine="709"/>
        <w:jc w:val="both"/>
        <w:rPr>
          <w:sz w:val="28"/>
          <w:szCs w:val="28"/>
          <w:lang w:val="uk-UA"/>
        </w:rPr>
      </w:pPr>
    </w:p>
    <w:p w:rsidR="00997545" w:rsidRPr="00BB21A6" w:rsidRDefault="00BB21A6" w:rsidP="00BB21A6">
      <w:pPr>
        <w:widowControl w:val="0"/>
        <w:suppressAutoHyphens/>
        <w:spacing w:line="360" w:lineRule="auto"/>
        <w:ind w:firstLine="709"/>
        <w:jc w:val="both"/>
        <w:rPr>
          <w:bCs/>
          <w:iCs/>
          <w:sz w:val="28"/>
          <w:szCs w:val="48"/>
          <w:lang w:val="uk-UA"/>
        </w:rPr>
      </w:pPr>
      <w:r>
        <w:rPr>
          <w:bCs/>
          <w:iCs/>
          <w:sz w:val="28"/>
          <w:szCs w:val="48"/>
          <w:lang w:val="uk-UA"/>
        </w:rPr>
        <w:t xml:space="preserve">1.3 </w:t>
      </w:r>
      <w:r w:rsidR="00997545" w:rsidRPr="00BB21A6">
        <w:rPr>
          <w:bCs/>
          <w:iCs/>
          <w:sz w:val="28"/>
          <w:szCs w:val="48"/>
          <w:lang w:val="uk-UA"/>
        </w:rPr>
        <w:t>СПЕЦИФІКА ЗОБРАЖУВАНОГО В П'ЄСІ ЖИТТЯ</w:t>
      </w:r>
    </w:p>
    <w:p w:rsidR="00BB21A6" w:rsidRDefault="00BB21A6" w:rsidP="00BB21A6">
      <w:pPr>
        <w:widowControl w:val="0"/>
        <w:suppressAutoHyphens/>
        <w:spacing w:line="360" w:lineRule="auto"/>
        <w:ind w:firstLine="709"/>
        <w:jc w:val="both"/>
        <w:rPr>
          <w:bCs/>
          <w:iCs/>
          <w:sz w:val="28"/>
          <w:szCs w:val="48"/>
          <w:lang w:val="uk-UA"/>
        </w:rPr>
      </w:pPr>
    </w:p>
    <w:p w:rsidR="007F11F5" w:rsidRPr="00BB21A6" w:rsidRDefault="007F11F5" w:rsidP="00BB21A6">
      <w:pPr>
        <w:spacing w:line="360" w:lineRule="auto"/>
        <w:ind w:firstLine="709"/>
        <w:jc w:val="both"/>
        <w:rPr>
          <w:sz w:val="28"/>
          <w:szCs w:val="28"/>
          <w:lang w:val="uk-UA"/>
        </w:rPr>
      </w:pPr>
      <w:r w:rsidRPr="00BB21A6">
        <w:rPr>
          <w:sz w:val="28"/>
          <w:szCs w:val="28"/>
          <w:lang w:val="uk-UA"/>
        </w:rPr>
        <w:t xml:space="preserve">Дія п’єси відбувається в кінці 19 століття, а точніше в 50-60 роки. Як і скрізь, в Польщі це був розквіт панівного класу. В усьому вбачалась красота і пишність, основою яких було насилля і брехня. </w:t>
      </w:r>
      <w:r w:rsidRPr="00BB21A6">
        <w:rPr>
          <w:sz w:val="28"/>
          <w:szCs w:val="28"/>
        </w:rPr>
        <w:t>“</w:t>
      </w:r>
      <w:r w:rsidRPr="00BB21A6">
        <w:rPr>
          <w:sz w:val="28"/>
          <w:szCs w:val="28"/>
          <w:lang w:val="uk-UA"/>
        </w:rPr>
        <w:t>Золота вільність</w:t>
      </w:r>
      <w:r w:rsidRPr="00BB21A6">
        <w:rPr>
          <w:sz w:val="28"/>
          <w:szCs w:val="28"/>
        </w:rPr>
        <w:t>”</w:t>
      </w:r>
      <w:r w:rsidRPr="00BB21A6">
        <w:rPr>
          <w:sz w:val="28"/>
          <w:szCs w:val="28"/>
          <w:lang w:val="uk-UA"/>
        </w:rPr>
        <w:t xml:space="preserve"> – вільність панівної верхівки, яка не раз оберталася своєю темною стороною, на якій написано: кріпацтво, гніт. При цьому слід відмітити, що в Польщі кріпацтво було особливо жорстоким. Панівна верхівка влаштовувала розкішні бали, полювання, свята, демонструючи сусідам свою велич, багатство, владу. А за всім цим стояв виснажливий труд простих людей, які частіше не мали чорної скоринки хліба.</w:t>
      </w:r>
    </w:p>
    <w:p w:rsidR="007F11F5" w:rsidRPr="00BB21A6" w:rsidRDefault="007F11F5" w:rsidP="00BB21A6">
      <w:pPr>
        <w:spacing w:line="360" w:lineRule="auto"/>
        <w:ind w:firstLine="709"/>
        <w:jc w:val="both"/>
        <w:rPr>
          <w:sz w:val="28"/>
          <w:szCs w:val="28"/>
          <w:lang w:val="uk-UA"/>
        </w:rPr>
      </w:pPr>
      <w:r w:rsidRPr="00BB21A6">
        <w:rPr>
          <w:sz w:val="28"/>
          <w:szCs w:val="28"/>
          <w:lang w:val="uk-UA"/>
        </w:rPr>
        <w:t>В часи Речі Посполитої важко було здійснювати судові вироки, так як виконавча влада не має майже ніякої підпорядкованої собі поліції. В той час як великі пани мали у себе при дворі цілі полки, а такі, як Радзівіли військо в декількох тисяч жовнірів. Судові справи пани вирішували самі. Якщо один з панів вважав в чомусь винним свого сусіда, він збирав своє військо і “йшов на нього війною”. Бідняки ж були взагалі безправні. Про яку ж справедливість польського суду могла йти мова.</w:t>
      </w:r>
    </w:p>
    <w:p w:rsidR="007F11F5" w:rsidRPr="00BB21A6" w:rsidRDefault="007F11F5" w:rsidP="00BB21A6">
      <w:pPr>
        <w:spacing w:line="360" w:lineRule="auto"/>
        <w:ind w:firstLine="709"/>
        <w:jc w:val="both"/>
        <w:rPr>
          <w:sz w:val="28"/>
          <w:szCs w:val="28"/>
          <w:lang w:val="uk-UA"/>
        </w:rPr>
      </w:pPr>
      <w:r w:rsidRPr="00BB21A6">
        <w:rPr>
          <w:sz w:val="28"/>
          <w:szCs w:val="28"/>
          <w:lang w:val="uk-UA"/>
        </w:rPr>
        <w:t>В Польщі в той час піднімався революційний рух. Але багато хто з передових дворян не могли опре ділити для себе стабільну соціально-політичну програму. Розчаровуючись – не без болю – в “золотому віці” минулого, багато хто уявляв собі “золотий вік” майбутнього як рожеву крихку, мглисту утопію, куди людство повинно припливти на хвилях християнської всемогутньої любові, якої в дійсному житті ніколи не було й не могло бути.</w:t>
      </w:r>
    </w:p>
    <w:p w:rsidR="007F11F5" w:rsidRPr="00BB21A6" w:rsidRDefault="007F11F5" w:rsidP="00BB21A6">
      <w:pPr>
        <w:spacing w:line="360" w:lineRule="auto"/>
        <w:ind w:firstLine="709"/>
        <w:jc w:val="both"/>
        <w:rPr>
          <w:sz w:val="28"/>
          <w:szCs w:val="28"/>
          <w:lang w:val="uk-UA"/>
        </w:rPr>
      </w:pPr>
      <w:r w:rsidRPr="00BB21A6">
        <w:rPr>
          <w:sz w:val="28"/>
          <w:szCs w:val="28"/>
          <w:lang w:val="uk-UA"/>
        </w:rPr>
        <w:t>Передові письменники, поети, драматурги відображали в своїх творах безправне виснажливе життя бідняків, обмеженість, лінь лицемірство польської шляхти. Все це знаходить відображення і в п’єсах О. Фредро.</w:t>
      </w:r>
    </w:p>
    <w:p w:rsidR="007F11F5" w:rsidRPr="00BB21A6" w:rsidRDefault="007F11F5" w:rsidP="00BB21A6">
      <w:pPr>
        <w:spacing w:line="360" w:lineRule="auto"/>
        <w:ind w:firstLine="709"/>
        <w:jc w:val="both"/>
        <w:rPr>
          <w:sz w:val="28"/>
          <w:szCs w:val="28"/>
          <w:lang w:val="uk-UA"/>
        </w:rPr>
      </w:pPr>
      <w:r w:rsidRPr="00BB21A6">
        <w:rPr>
          <w:sz w:val="28"/>
          <w:szCs w:val="28"/>
          <w:lang w:val="uk-UA"/>
        </w:rPr>
        <w:t>Польське панство жило в розкішних домах, мало величезне обійстя. По декілька разів в тиждень влаштовувались бали, пишно відмічались релігійні свята. Багатії ходили молитися в костьоли і хвилювалися про стабільність капіталу, о дотриманні статусної рівності в родині і о модності свого туалету. Туалети в той час (крім бальних) приймають звичайний вигляд. І саме дякуючи революційному руху в Європі ця маскіровка під демократією стає особливо явною у вельмож і високопоставлених осіб.</w:t>
      </w:r>
    </w:p>
    <w:p w:rsidR="007F11F5" w:rsidRPr="00BB21A6" w:rsidRDefault="007F11F5" w:rsidP="00BB21A6">
      <w:pPr>
        <w:spacing w:line="360" w:lineRule="auto"/>
        <w:ind w:firstLine="709"/>
        <w:jc w:val="both"/>
        <w:rPr>
          <w:sz w:val="28"/>
          <w:szCs w:val="28"/>
          <w:lang w:val="uk-UA"/>
        </w:rPr>
      </w:pPr>
      <w:r w:rsidRPr="00BB21A6">
        <w:rPr>
          <w:sz w:val="28"/>
          <w:szCs w:val="28"/>
          <w:lang w:val="uk-UA"/>
        </w:rPr>
        <w:t>Плаття, особливо літні, можуть бути досить простими і тільки комірець і манжети з дорогої тканини відрізняли пані від горничної. В цей час з</w:t>
      </w:r>
      <w:r w:rsidRPr="00BB21A6">
        <w:rPr>
          <w:sz w:val="28"/>
          <w:szCs w:val="28"/>
        </w:rPr>
        <w:t>’</w:t>
      </w:r>
      <w:r w:rsidRPr="00BB21A6">
        <w:rPr>
          <w:sz w:val="28"/>
          <w:szCs w:val="28"/>
          <w:lang w:val="uk-UA"/>
        </w:rPr>
        <w:t>являються криноліни, завдячуючи яким плаття стають навколо талії. Вузькі в плечах рукави розширювалися до низу і з-під них з</w:t>
      </w:r>
      <w:r w:rsidRPr="00BB21A6">
        <w:rPr>
          <w:sz w:val="28"/>
          <w:szCs w:val="28"/>
        </w:rPr>
        <w:t>’</w:t>
      </w:r>
      <w:r w:rsidRPr="00BB21A6">
        <w:rPr>
          <w:sz w:val="28"/>
          <w:szCs w:val="28"/>
          <w:lang w:val="uk-UA"/>
        </w:rPr>
        <w:t>являлись кружевні манжети, оборки з тюлю, або другий пишний рукав. Великі спідниці прикрашалися воланами – гладкими зубчиками, зібраними в складку і збірку. Їх декорація стала головною темою моди. Жінки стали шити довгі, вузькі панталони, які носили всі особи жіночого полу незалежно від віку.</w:t>
      </w:r>
    </w:p>
    <w:p w:rsidR="007F11F5" w:rsidRPr="00BB21A6" w:rsidRDefault="007F11F5" w:rsidP="00BB21A6">
      <w:pPr>
        <w:spacing w:line="360" w:lineRule="auto"/>
        <w:ind w:firstLine="709"/>
        <w:jc w:val="both"/>
        <w:rPr>
          <w:sz w:val="28"/>
          <w:szCs w:val="28"/>
          <w:lang w:val="uk-UA"/>
        </w:rPr>
      </w:pPr>
      <w:r w:rsidRPr="00BB21A6">
        <w:rPr>
          <w:sz w:val="28"/>
          <w:szCs w:val="28"/>
          <w:lang w:val="uk-UA"/>
        </w:rPr>
        <w:t xml:space="preserve">Гладко зачесане на проділ волосся та скручена на потилиці коса змінили і форму капелюшка, який прийняв вигляд і назву </w:t>
      </w:r>
      <w:r w:rsidRPr="00BB21A6">
        <w:rPr>
          <w:sz w:val="28"/>
          <w:szCs w:val="28"/>
        </w:rPr>
        <w:t>“</w:t>
      </w:r>
      <w:r w:rsidRPr="00BB21A6">
        <w:rPr>
          <w:sz w:val="28"/>
          <w:szCs w:val="28"/>
          <w:lang w:val="uk-UA"/>
        </w:rPr>
        <w:t>кибитка</w:t>
      </w:r>
      <w:r w:rsidRPr="00BB21A6">
        <w:rPr>
          <w:sz w:val="28"/>
          <w:szCs w:val="28"/>
        </w:rPr>
        <w:t>”</w:t>
      </w:r>
      <w:r w:rsidRPr="00BB21A6">
        <w:rPr>
          <w:sz w:val="28"/>
          <w:szCs w:val="28"/>
          <w:lang w:val="uk-UA"/>
        </w:rPr>
        <w:t>: тулія склала одне ціле з полями. Капелюшки прикрашалися квітами.</w:t>
      </w:r>
    </w:p>
    <w:p w:rsidR="007F11F5" w:rsidRPr="00BB21A6" w:rsidRDefault="007F11F5" w:rsidP="00BB21A6">
      <w:pPr>
        <w:spacing w:line="360" w:lineRule="auto"/>
        <w:ind w:firstLine="709"/>
        <w:jc w:val="both"/>
        <w:rPr>
          <w:sz w:val="28"/>
          <w:szCs w:val="28"/>
          <w:lang w:val="uk-UA"/>
        </w:rPr>
      </w:pPr>
      <w:r w:rsidRPr="00BB21A6">
        <w:rPr>
          <w:sz w:val="28"/>
          <w:szCs w:val="28"/>
          <w:lang w:val="uk-UA"/>
        </w:rPr>
        <w:t>Намагання зрівнятися в одязі з простим людом відобразилося і на костюмі чоловіків. Вони стали носити сорочки, такі як носили селяни і ремісники з невеликою модернізацією. В іншому чоловічий костюм не змінюється суттєво. В моді, як і раніше сюртуки, фраки, дещо спрощеної форми, щось близьке сьогоденним піджакам.</w:t>
      </w:r>
    </w:p>
    <w:p w:rsidR="007F11F5" w:rsidRPr="00BB21A6" w:rsidRDefault="007F11F5" w:rsidP="00BB21A6">
      <w:pPr>
        <w:spacing w:line="360" w:lineRule="auto"/>
        <w:ind w:firstLine="709"/>
        <w:jc w:val="both"/>
        <w:rPr>
          <w:sz w:val="28"/>
          <w:szCs w:val="28"/>
          <w:lang w:val="uk-UA"/>
        </w:rPr>
      </w:pPr>
    </w:p>
    <w:p w:rsidR="007F11F5" w:rsidRPr="00BB21A6" w:rsidRDefault="00BB21A6" w:rsidP="00BB21A6">
      <w:pPr>
        <w:widowControl w:val="0"/>
        <w:suppressAutoHyphens/>
        <w:spacing w:line="360" w:lineRule="auto"/>
        <w:ind w:firstLine="709"/>
        <w:jc w:val="both"/>
        <w:rPr>
          <w:bCs/>
          <w:iCs/>
          <w:sz w:val="28"/>
          <w:szCs w:val="44"/>
          <w:lang w:val="uk-UA"/>
        </w:rPr>
      </w:pPr>
      <w:r>
        <w:rPr>
          <w:bCs/>
          <w:iCs/>
          <w:sz w:val="28"/>
          <w:szCs w:val="44"/>
          <w:lang w:val="uk-UA"/>
        </w:rPr>
        <w:t xml:space="preserve">1.4 </w:t>
      </w:r>
      <w:r w:rsidR="00997545" w:rsidRPr="00BB21A6">
        <w:rPr>
          <w:bCs/>
          <w:iCs/>
          <w:sz w:val="28"/>
          <w:szCs w:val="44"/>
          <w:lang w:val="uk-UA"/>
        </w:rPr>
        <w:t>ОСНОВНІ ПОДІЇ П'ЄСИ</w:t>
      </w:r>
    </w:p>
    <w:p w:rsidR="00997545" w:rsidRPr="00BB21A6" w:rsidRDefault="00997545" w:rsidP="00BB21A6">
      <w:pPr>
        <w:spacing w:line="360" w:lineRule="auto"/>
        <w:ind w:firstLine="709"/>
        <w:jc w:val="both"/>
        <w:rPr>
          <w:sz w:val="28"/>
          <w:szCs w:val="28"/>
          <w:lang w:val="uk-UA"/>
        </w:rPr>
      </w:pPr>
    </w:p>
    <w:p w:rsidR="007F11F5" w:rsidRPr="00BB21A6" w:rsidRDefault="007F11F5" w:rsidP="00BB21A6">
      <w:pPr>
        <w:spacing w:line="360" w:lineRule="auto"/>
        <w:ind w:firstLine="709"/>
        <w:jc w:val="both"/>
        <w:rPr>
          <w:sz w:val="28"/>
          <w:szCs w:val="32"/>
          <w:lang w:val="uk-UA"/>
        </w:rPr>
      </w:pPr>
      <w:r w:rsidRPr="00BB21A6">
        <w:rPr>
          <w:sz w:val="28"/>
          <w:szCs w:val="36"/>
          <w:lang w:val="uk-UA"/>
        </w:rPr>
        <w:t>Початкова –</w:t>
      </w:r>
      <w:r w:rsidRPr="00BB21A6">
        <w:rPr>
          <w:sz w:val="28"/>
          <w:szCs w:val="28"/>
          <w:lang w:val="uk-UA"/>
        </w:rPr>
        <w:t xml:space="preserve"> </w:t>
      </w:r>
      <w:r w:rsidRPr="00BB21A6">
        <w:rPr>
          <w:sz w:val="28"/>
          <w:szCs w:val="32"/>
          <w:lang w:val="uk-UA"/>
        </w:rPr>
        <w:t>К</w:t>
      </w:r>
      <w:r w:rsidR="00BB21A6">
        <w:rPr>
          <w:sz w:val="28"/>
          <w:szCs w:val="32"/>
          <w:lang w:val="uk-UA"/>
        </w:rPr>
        <w:t>атастрофа поштової карети</w:t>
      </w:r>
    </w:p>
    <w:p w:rsidR="007F11F5" w:rsidRPr="00BB21A6" w:rsidRDefault="007F11F5" w:rsidP="00BB21A6">
      <w:pPr>
        <w:spacing w:line="360" w:lineRule="auto"/>
        <w:ind w:firstLine="709"/>
        <w:jc w:val="both"/>
        <w:rPr>
          <w:sz w:val="28"/>
          <w:szCs w:val="28"/>
          <w:lang w:val="uk-UA"/>
        </w:rPr>
      </w:pPr>
      <w:r w:rsidRPr="00BB21A6">
        <w:rPr>
          <w:sz w:val="28"/>
          <w:szCs w:val="36"/>
          <w:lang w:val="uk-UA"/>
        </w:rPr>
        <w:t>Головна подія</w:t>
      </w:r>
      <w:r w:rsidRPr="00BB21A6">
        <w:rPr>
          <w:sz w:val="28"/>
          <w:szCs w:val="28"/>
          <w:lang w:val="uk-UA"/>
        </w:rPr>
        <w:t xml:space="preserve"> – </w:t>
      </w:r>
      <w:r w:rsidRPr="00BB21A6">
        <w:rPr>
          <w:sz w:val="28"/>
          <w:szCs w:val="32"/>
          <w:lang w:val="uk-UA"/>
        </w:rPr>
        <w:t>Двоє мандрівників опинилися в одній хатинці.</w:t>
      </w:r>
    </w:p>
    <w:p w:rsidR="007F11F5" w:rsidRPr="00BB21A6" w:rsidRDefault="007F11F5" w:rsidP="00BB21A6">
      <w:pPr>
        <w:spacing w:line="360" w:lineRule="auto"/>
        <w:ind w:firstLine="709"/>
        <w:jc w:val="both"/>
        <w:rPr>
          <w:sz w:val="28"/>
          <w:szCs w:val="32"/>
          <w:lang w:val="uk-UA"/>
        </w:rPr>
      </w:pPr>
      <w:r w:rsidRPr="00BB21A6">
        <w:rPr>
          <w:sz w:val="28"/>
          <w:szCs w:val="36"/>
          <w:lang w:val="uk-UA"/>
        </w:rPr>
        <w:t>Основна подія</w:t>
      </w:r>
      <w:r w:rsidRPr="00BB21A6">
        <w:rPr>
          <w:sz w:val="28"/>
          <w:szCs w:val="28"/>
          <w:lang w:val="uk-UA"/>
        </w:rPr>
        <w:t xml:space="preserve"> – </w:t>
      </w:r>
      <w:r w:rsidRPr="00BB21A6">
        <w:rPr>
          <w:sz w:val="28"/>
          <w:szCs w:val="32"/>
          <w:lang w:val="uk-UA"/>
        </w:rPr>
        <w:t>Пані вимагає, щоб Пан був уважнішим і поступливішим до неї.</w:t>
      </w:r>
    </w:p>
    <w:p w:rsidR="007F11F5" w:rsidRPr="00BB21A6" w:rsidRDefault="007F11F5" w:rsidP="00BB21A6">
      <w:pPr>
        <w:spacing w:line="360" w:lineRule="auto"/>
        <w:ind w:firstLine="709"/>
        <w:jc w:val="both"/>
        <w:rPr>
          <w:sz w:val="28"/>
          <w:szCs w:val="28"/>
          <w:lang w:val="uk-UA"/>
        </w:rPr>
      </w:pPr>
      <w:r w:rsidRPr="00BB21A6">
        <w:rPr>
          <w:sz w:val="28"/>
          <w:szCs w:val="36"/>
          <w:lang w:val="uk-UA"/>
        </w:rPr>
        <w:t>Центральна подія</w:t>
      </w:r>
      <w:r w:rsidRPr="00BB21A6">
        <w:rPr>
          <w:sz w:val="28"/>
          <w:szCs w:val="28"/>
          <w:lang w:val="uk-UA"/>
        </w:rPr>
        <w:t xml:space="preserve"> – </w:t>
      </w:r>
      <w:r w:rsidRPr="00BB21A6">
        <w:rPr>
          <w:sz w:val="28"/>
          <w:szCs w:val="32"/>
          <w:lang w:val="uk-UA"/>
        </w:rPr>
        <w:t>Пан бачить, що Пані молода і гарна і, закохується в неї.</w:t>
      </w:r>
    </w:p>
    <w:p w:rsidR="007F11F5" w:rsidRPr="00BB21A6" w:rsidRDefault="007F11F5" w:rsidP="00BB21A6">
      <w:pPr>
        <w:spacing w:line="360" w:lineRule="auto"/>
        <w:ind w:firstLine="709"/>
        <w:jc w:val="both"/>
        <w:rPr>
          <w:sz w:val="28"/>
          <w:szCs w:val="32"/>
          <w:lang w:val="uk-UA"/>
        </w:rPr>
      </w:pPr>
      <w:r w:rsidRPr="00BB21A6">
        <w:rPr>
          <w:sz w:val="28"/>
          <w:szCs w:val="36"/>
          <w:lang w:val="uk-UA"/>
        </w:rPr>
        <w:t>Фінальна подія</w:t>
      </w:r>
      <w:r w:rsidRPr="00BB21A6">
        <w:rPr>
          <w:sz w:val="28"/>
          <w:szCs w:val="28"/>
          <w:lang w:val="uk-UA"/>
        </w:rPr>
        <w:t xml:space="preserve"> – </w:t>
      </w:r>
      <w:r w:rsidRPr="00BB21A6">
        <w:rPr>
          <w:sz w:val="28"/>
          <w:szCs w:val="32"/>
          <w:lang w:val="uk-UA"/>
        </w:rPr>
        <w:t>Освідчення.</w:t>
      </w:r>
    </w:p>
    <w:p w:rsidR="007F11F5" w:rsidRPr="00BB21A6" w:rsidRDefault="007F11F5" w:rsidP="00BB21A6">
      <w:pPr>
        <w:spacing w:line="360" w:lineRule="auto"/>
        <w:ind w:firstLine="709"/>
        <w:jc w:val="both"/>
        <w:rPr>
          <w:sz w:val="28"/>
          <w:szCs w:val="28"/>
          <w:lang w:val="uk-UA"/>
        </w:rPr>
      </w:pPr>
    </w:p>
    <w:p w:rsidR="007F11F5" w:rsidRPr="00BB21A6" w:rsidRDefault="00BB21A6" w:rsidP="00BB21A6">
      <w:pPr>
        <w:widowControl w:val="0"/>
        <w:suppressAutoHyphens/>
        <w:spacing w:line="360" w:lineRule="auto"/>
        <w:ind w:firstLine="709"/>
        <w:jc w:val="both"/>
        <w:rPr>
          <w:bCs/>
          <w:iCs/>
          <w:sz w:val="28"/>
          <w:szCs w:val="44"/>
          <w:lang w:val="uk-UA"/>
        </w:rPr>
      </w:pPr>
      <w:r>
        <w:rPr>
          <w:bCs/>
          <w:iCs/>
          <w:sz w:val="28"/>
          <w:szCs w:val="44"/>
          <w:lang w:val="uk-UA"/>
        </w:rPr>
        <w:t>1.5 ПОДІЙНИЙ РЯД</w:t>
      </w:r>
    </w:p>
    <w:p w:rsidR="00997545" w:rsidRPr="00BB21A6" w:rsidRDefault="00997545" w:rsidP="00BB21A6">
      <w:pPr>
        <w:widowControl w:val="0"/>
        <w:suppressAutoHyphens/>
        <w:spacing w:line="360" w:lineRule="auto"/>
        <w:ind w:firstLine="709"/>
        <w:jc w:val="both"/>
        <w:rPr>
          <w:bCs/>
          <w:iCs/>
          <w:sz w:val="28"/>
          <w:szCs w:val="44"/>
          <w:lang w:val="uk-UA"/>
        </w:rPr>
      </w:pPr>
    </w:p>
    <w:p w:rsidR="007F11F5" w:rsidRPr="00BB21A6" w:rsidRDefault="007F11F5" w:rsidP="00BB21A6">
      <w:pPr>
        <w:numPr>
          <w:ilvl w:val="0"/>
          <w:numId w:val="5"/>
        </w:numPr>
        <w:spacing w:line="360" w:lineRule="auto"/>
        <w:ind w:left="0" w:firstLine="709"/>
        <w:jc w:val="both"/>
        <w:rPr>
          <w:sz w:val="28"/>
          <w:szCs w:val="28"/>
          <w:lang w:val="uk-UA"/>
        </w:rPr>
      </w:pPr>
      <w:r w:rsidRPr="00BB21A6">
        <w:rPr>
          <w:sz w:val="28"/>
          <w:szCs w:val="28"/>
          <w:lang w:val="uk-UA"/>
        </w:rPr>
        <w:t>Катастрофа поштової карети.</w:t>
      </w:r>
    </w:p>
    <w:p w:rsidR="007F11F5" w:rsidRPr="00BB21A6" w:rsidRDefault="007F11F5" w:rsidP="00BB21A6">
      <w:pPr>
        <w:numPr>
          <w:ilvl w:val="0"/>
          <w:numId w:val="5"/>
        </w:numPr>
        <w:spacing w:line="360" w:lineRule="auto"/>
        <w:ind w:left="0" w:firstLine="709"/>
        <w:jc w:val="both"/>
        <w:rPr>
          <w:sz w:val="28"/>
          <w:szCs w:val="28"/>
          <w:lang w:val="uk-UA"/>
        </w:rPr>
      </w:pPr>
      <w:r w:rsidRPr="00BB21A6">
        <w:rPr>
          <w:sz w:val="28"/>
          <w:szCs w:val="28"/>
          <w:lang w:val="uk-UA"/>
        </w:rPr>
        <w:t>Хто винен в катастрофі.</w:t>
      </w:r>
    </w:p>
    <w:p w:rsidR="007F11F5" w:rsidRPr="00BB21A6" w:rsidRDefault="007F11F5" w:rsidP="00BB21A6">
      <w:pPr>
        <w:numPr>
          <w:ilvl w:val="0"/>
          <w:numId w:val="5"/>
        </w:numPr>
        <w:spacing w:line="360" w:lineRule="auto"/>
        <w:ind w:left="0" w:firstLine="709"/>
        <w:jc w:val="both"/>
        <w:rPr>
          <w:sz w:val="28"/>
          <w:szCs w:val="28"/>
          <w:lang w:val="uk-UA"/>
        </w:rPr>
      </w:pPr>
      <w:r w:rsidRPr="00BB21A6">
        <w:rPr>
          <w:sz w:val="28"/>
          <w:szCs w:val="28"/>
          <w:lang w:val="uk-UA"/>
        </w:rPr>
        <w:t>Боротьба за зручності.</w:t>
      </w:r>
    </w:p>
    <w:p w:rsidR="007F11F5" w:rsidRPr="00BB21A6" w:rsidRDefault="007F11F5" w:rsidP="00BB21A6">
      <w:pPr>
        <w:numPr>
          <w:ilvl w:val="0"/>
          <w:numId w:val="5"/>
        </w:numPr>
        <w:spacing w:line="360" w:lineRule="auto"/>
        <w:ind w:left="0" w:firstLine="709"/>
        <w:jc w:val="both"/>
        <w:rPr>
          <w:sz w:val="28"/>
          <w:szCs w:val="28"/>
          <w:lang w:val="uk-UA"/>
        </w:rPr>
      </w:pPr>
      <w:r w:rsidRPr="00BB21A6">
        <w:rPr>
          <w:sz w:val="28"/>
          <w:szCs w:val="28"/>
          <w:lang w:val="uk-UA"/>
        </w:rPr>
        <w:t>Пан намагається лягти спати.</w:t>
      </w:r>
    </w:p>
    <w:p w:rsidR="007F11F5" w:rsidRPr="00BB21A6" w:rsidRDefault="007F11F5" w:rsidP="00BB21A6">
      <w:pPr>
        <w:numPr>
          <w:ilvl w:val="0"/>
          <w:numId w:val="5"/>
        </w:numPr>
        <w:spacing w:line="360" w:lineRule="auto"/>
        <w:ind w:left="0" w:firstLine="709"/>
        <w:jc w:val="both"/>
        <w:rPr>
          <w:sz w:val="28"/>
          <w:szCs w:val="28"/>
          <w:lang w:val="uk-UA"/>
        </w:rPr>
      </w:pPr>
      <w:r w:rsidRPr="00BB21A6">
        <w:rPr>
          <w:sz w:val="28"/>
          <w:szCs w:val="28"/>
          <w:lang w:val="uk-UA"/>
        </w:rPr>
        <w:t xml:space="preserve">Пані робить крок до примирення. </w:t>
      </w:r>
    </w:p>
    <w:p w:rsidR="007F11F5" w:rsidRPr="00BB21A6" w:rsidRDefault="007F11F5" w:rsidP="00BB21A6">
      <w:pPr>
        <w:numPr>
          <w:ilvl w:val="0"/>
          <w:numId w:val="5"/>
        </w:numPr>
        <w:spacing w:line="360" w:lineRule="auto"/>
        <w:ind w:left="0" w:firstLine="709"/>
        <w:jc w:val="both"/>
        <w:rPr>
          <w:sz w:val="28"/>
          <w:szCs w:val="28"/>
          <w:lang w:val="uk-UA"/>
        </w:rPr>
      </w:pPr>
      <w:r w:rsidRPr="00BB21A6">
        <w:rPr>
          <w:sz w:val="28"/>
          <w:szCs w:val="28"/>
          <w:lang w:val="uk-UA"/>
        </w:rPr>
        <w:t>Одкровення старого холостяка.</w:t>
      </w:r>
    </w:p>
    <w:p w:rsidR="007F11F5" w:rsidRPr="00BB21A6" w:rsidRDefault="007F11F5" w:rsidP="00BB21A6">
      <w:pPr>
        <w:numPr>
          <w:ilvl w:val="0"/>
          <w:numId w:val="5"/>
        </w:numPr>
        <w:spacing w:line="360" w:lineRule="auto"/>
        <w:ind w:left="0" w:firstLine="709"/>
        <w:jc w:val="both"/>
        <w:rPr>
          <w:sz w:val="28"/>
          <w:szCs w:val="28"/>
          <w:lang w:val="uk-UA"/>
        </w:rPr>
      </w:pPr>
      <w:r w:rsidRPr="00BB21A6">
        <w:rPr>
          <w:sz w:val="28"/>
          <w:szCs w:val="28"/>
          <w:lang w:val="uk-UA"/>
        </w:rPr>
        <w:t>Прозріння.</w:t>
      </w:r>
    </w:p>
    <w:p w:rsidR="007F11F5" w:rsidRPr="00BB21A6" w:rsidRDefault="007F11F5" w:rsidP="00BB21A6">
      <w:pPr>
        <w:numPr>
          <w:ilvl w:val="0"/>
          <w:numId w:val="5"/>
        </w:numPr>
        <w:spacing w:line="360" w:lineRule="auto"/>
        <w:ind w:left="0" w:firstLine="709"/>
        <w:jc w:val="both"/>
        <w:rPr>
          <w:sz w:val="28"/>
          <w:szCs w:val="28"/>
          <w:lang w:val="uk-UA"/>
        </w:rPr>
      </w:pPr>
      <w:r w:rsidRPr="00BB21A6">
        <w:rPr>
          <w:sz w:val="28"/>
          <w:szCs w:val="28"/>
          <w:lang w:val="uk-UA"/>
        </w:rPr>
        <w:t>Близьке знайомство.</w:t>
      </w:r>
    </w:p>
    <w:p w:rsidR="007F11F5" w:rsidRPr="00BB21A6" w:rsidRDefault="007F11F5" w:rsidP="00BB21A6">
      <w:pPr>
        <w:numPr>
          <w:ilvl w:val="0"/>
          <w:numId w:val="5"/>
        </w:numPr>
        <w:spacing w:line="360" w:lineRule="auto"/>
        <w:ind w:left="0" w:firstLine="709"/>
        <w:jc w:val="both"/>
        <w:rPr>
          <w:sz w:val="28"/>
          <w:szCs w:val="28"/>
          <w:lang w:val="uk-UA"/>
        </w:rPr>
      </w:pPr>
      <w:r w:rsidRPr="00BB21A6">
        <w:rPr>
          <w:sz w:val="28"/>
          <w:szCs w:val="28"/>
          <w:lang w:val="uk-UA"/>
        </w:rPr>
        <w:t>Освідчення</w:t>
      </w:r>
    </w:p>
    <w:p w:rsidR="007F11F5" w:rsidRPr="00BB21A6" w:rsidRDefault="007F11F5" w:rsidP="00BB21A6">
      <w:pPr>
        <w:spacing w:line="360" w:lineRule="auto"/>
        <w:ind w:firstLine="709"/>
        <w:jc w:val="both"/>
        <w:rPr>
          <w:sz w:val="28"/>
          <w:szCs w:val="28"/>
          <w:lang w:val="uk-UA"/>
        </w:rPr>
      </w:pPr>
      <w:r w:rsidRPr="00BB21A6">
        <w:rPr>
          <w:sz w:val="28"/>
          <w:szCs w:val="28"/>
          <w:lang w:val="uk-UA"/>
        </w:rPr>
        <w:t>Початкова запропонована обставина – Двоє мандрівників опинилися в одній хатинці.</w:t>
      </w:r>
    </w:p>
    <w:p w:rsidR="007F11F5" w:rsidRPr="00BB21A6" w:rsidRDefault="007F11F5" w:rsidP="00BB21A6">
      <w:pPr>
        <w:spacing w:line="360" w:lineRule="auto"/>
        <w:ind w:firstLine="709"/>
        <w:jc w:val="both"/>
        <w:rPr>
          <w:sz w:val="28"/>
          <w:szCs w:val="28"/>
          <w:lang w:val="uk-UA"/>
        </w:rPr>
      </w:pPr>
      <w:r w:rsidRPr="00BB21A6">
        <w:rPr>
          <w:sz w:val="28"/>
          <w:szCs w:val="28"/>
          <w:lang w:val="uk-UA"/>
        </w:rPr>
        <w:t>Ведуча запропонована обставина – По-можливості зручніше провести час, поки прийде поштова карета.</w:t>
      </w:r>
    </w:p>
    <w:p w:rsidR="00997545" w:rsidRPr="00BB21A6" w:rsidRDefault="00997545" w:rsidP="00BB21A6">
      <w:pPr>
        <w:widowControl w:val="0"/>
        <w:suppressAutoHyphens/>
        <w:spacing w:line="360" w:lineRule="auto"/>
        <w:ind w:firstLine="709"/>
        <w:jc w:val="both"/>
        <w:rPr>
          <w:bCs/>
          <w:iCs/>
          <w:sz w:val="28"/>
          <w:szCs w:val="48"/>
          <w:lang w:val="uk-UA"/>
        </w:rPr>
      </w:pPr>
    </w:p>
    <w:p w:rsidR="007F11F5" w:rsidRPr="00BB21A6" w:rsidRDefault="00BB21A6" w:rsidP="00BB21A6">
      <w:pPr>
        <w:widowControl w:val="0"/>
        <w:suppressAutoHyphens/>
        <w:spacing w:line="360" w:lineRule="auto"/>
        <w:ind w:firstLine="709"/>
        <w:jc w:val="both"/>
        <w:rPr>
          <w:bCs/>
          <w:iCs/>
          <w:sz w:val="28"/>
          <w:szCs w:val="48"/>
          <w:lang w:val="uk-UA"/>
        </w:rPr>
      </w:pPr>
      <w:r>
        <w:rPr>
          <w:bCs/>
          <w:iCs/>
          <w:sz w:val="28"/>
          <w:szCs w:val="48"/>
          <w:lang w:val="uk-UA"/>
        </w:rPr>
        <w:t xml:space="preserve">1.6 </w:t>
      </w:r>
      <w:r w:rsidR="00997545" w:rsidRPr="00BB21A6">
        <w:rPr>
          <w:bCs/>
          <w:iCs/>
          <w:sz w:val="28"/>
          <w:szCs w:val="48"/>
          <w:lang w:val="uk-UA"/>
        </w:rPr>
        <w:t>ФАБУЛА</w:t>
      </w:r>
    </w:p>
    <w:p w:rsidR="00997545" w:rsidRPr="00BB21A6" w:rsidRDefault="00997545" w:rsidP="00BB21A6">
      <w:pPr>
        <w:widowControl w:val="0"/>
        <w:suppressAutoHyphens/>
        <w:spacing w:line="360" w:lineRule="auto"/>
        <w:ind w:firstLine="709"/>
        <w:jc w:val="both"/>
        <w:rPr>
          <w:bCs/>
          <w:iCs/>
          <w:sz w:val="28"/>
          <w:szCs w:val="48"/>
          <w:lang w:val="uk-UA"/>
        </w:rPr>
      </w:pPr>
    </w:p>
    <w:p w:rsidR="007F11F5" w:rsidRPr="00BB21A6" w:rsidRDefault="007F11F5" w:rsidP="00BB21A6">
      <w:pPr>
        <w:spacing w:line="360" w:lineRule="auto"/>
        <w:ind w:firstLine="709"/>
        <w:jc w:val="both"/>
        <w:rPr>
          <w:sz w:val="28"/>
          <w:szCs w:val="28"/>
          <w:lang w:val="uk-UA"/>
        </w:rPr>
      </w:pPr>
      <w:r w:rsidRPr="00BB21A6">
        <w:rPr>
          <w:sz w:val="28"/>
          <w:szCs w:val="28"/>
          <w:lang w:val="uk-UA"/>
        </w:rPr>
        <w:t xml:space="preserve">Вночі поштова карета прямувала з міста в місто. Пасажирів тільки двоє: він і вона. Несподівано, карета перекинулась, за щось зачепившись і залилася водою. На щастя мандрівників недалечко виявилася хатинка. Чоловік, як справжній джентльмен, заносить жінку в хатинку. Настрій у нього гидкий: на вулиці дощ, карета перекинулась, кучер кудись пішов, в хатині ніяких зручностей, дама котра, на думку чоловіка, </w:t>
      </w:r>
      <w:r w:rsidR="00BB21A6" w:rsidRPr="00BB21A6">
        <w:rPr>
          <w:sz w:val="28"/>
          <w:szCs w:val="28"/>
          <w:lang w:val="uk-UA"/>
        </w:rPr>
        <w:t>неодмінно</w:t>
      </w:r>
      <w:r w:rsidRPr="00BB21A6">
        <w:rPr>
          <w:sz w:val="28"/>
          <w:szCs w:val="28"/>
          <w:lang w:val="uk-UA"/>
        </w:rPr>
        <w:t xml:space="preserve"> стара, </w:t>
      </w:r>
      <w:r w:rsidR="00BB21A6" w:rsidRPr="00BB21A6">
        <w:rPr>
          <w:sz w:val="28"/>
          <w:szCs w:val="28"/>
          <w:lang w:val="uk-UA"/>
        </w:rPr>
        <w:t>доскіпається</w:t>
      </w:r>
      <w:r w:rsidRPr="00BB21A6">
        <w:rPr>
          <w:sz w:val="28"/>
          <w:szCs w:val="28"/>
          <w:lang w:val="uk-UA"/>
        </w:rPr>
        <w:t xml:space="preserve"> з дурницями, вимагає бути з нею люб’язним. Дама запитує, чи можна їхати далі. Чоловік відповідає, що їхати немає на чому – карета перекинулася, а колеса кудись закотилися. Прийдеться чекати іншу карету. Для двох супутників необхідність перебувати разом стає неприємністю.</w:t>
      </w:r>
    </w:p>
    <w:p w:rsidR="007F11F5" w:rsidRPr="00BB21A6" w:rsidRDefault="007F11F5" w:rsidP="00BB21A6">
      <w:pPr>
        <w:spacing w:line="360" w:lineRule="auto"/>
        <w:ind w:firstLine="709"/>
        <w:jc w:val="both"/>
        <w:rPr>
          <w:sz w:val="28"/>
          <w:szCs w:val="28"/>
          <w:lang w:val="uk-UA"/>
        </w:rPr>
      </w:pPr>
      <w:r w:rsidRPr="00BB21A6">
        <w:rPr>
          <w:sz w:val="28"/>
          <w:szCs w:val="28"/>
          <w:lang w:val="uk-UA"/>
        </w:rPr>
        <w:t>Мандрівники намагаються з</w:t>
      </w:r>
      <w:r w:rsidRPr="00BB21A6">
        <w:rPr>
          <w:sz w:val="28"/>
          <w:szCs w:val="28"/>
        </w:rPr>
        <w:t>’</w:t>
      </w:r>
      <w:r w:rsidRPr="00BB21A6">
        <w:rPr>
          <w:sz w:val="28"/>
          <w:szCs w:val="28"/>
          <w:lang w:val="uk-UA"/>
        </w:rPr>
        <w:t>ясувати, хто ж з них винен в катастрофі. Чоловік говорить, що якби дама не переодягалась десять разів, то вони ще вдень проїхали б небезпечне місце і їх не застигнув би дощ і карета не перекинулась. А дама говорить, що якби він не спав і розбуджував би кучера, то катастрофи б не сталось. І чим більше вони з</w:t>
      </w:r>
      <w:r w:rsidRPr="00BB21A6">
        <w:rPr>
          <w:sz w:val="28"/>
          <w:szCs w:val="28"/>
        </w:rPr>
        <w:t>’</w:t>
      </w:r>
      <w:r w:rsidRPr="00BB21A6">
        <w:rPr>
          <w:sz w:val="28"/>
          <w:szCs w:val="28"/>
          <w:lang w:val="uk-UA"/>
        </w:rPr>
        <w:t xml:space="preserve">ясовували причину, тим більше сварились. Питання лишилося не з’ясованим. Запановує довготривала мовчанка. Її порушує дама сповіщаючи, що вона промочила ноги. Обуренню чоловіка немає меж, адже він виніс її на руках, тільки що із чобіт вилив дуже багато води, а вона обурюється, що промочила ноги. Далі потрібно привести себе до належного вигляду і вона просить, щоб її супутник вийшов з хатинки. Ну це, на думку чоловіка, ні на що не схоже: на вулиці дощ, холодно і темно. Він категорично відмовляється. Дама різними засобами хоче змусити супутникам бути до неї уважнішим і поступливим, а чоловік хоче звільнитися від її присукувань, тому що з жінками йому завжди не щастило – вони завдавали йому неприємності. Вирішивши спробувати останній засіб, він пропонує дамі заснути, тому що уві сні не говорять. Але дама відмовляється спати на </w:t>
      </w:r>
      <w:r w:rsidRPr="00BB21A6">
        <w:rPr>
          <w:sz w:val="28"/>
          <w:szCs w:val="28"/>
        </w:rPr>
        <w:t>“</w:t>
      </w:r>
      <w:r w:rsidRPr="00BB21A6">
        <w:rPr>
          <w:sz w:val="28"/>
          <w:szCs w:val="28"/>
          <w:lang w:val="uk-UA"/>
        </w:rPr>
        <w:t>жахливому</w:t>
      </w:r>
      <w:r w:rsidRPr="00BB21A6">
        <w:rPr>
          <w:sz w:val="28"/>
          <w:szCs w:val="28"/>
        </w:rPr>
        <w:t>”</w:t>
      </w:r>
      <w:r w:rsidRPr="00BB21A6">
        <w:rPr>
          <w:sz w:val="28"/>
          <w:szCs w:val="28"/>
          <w:lang w:val="uk-UA"/>
        </w:rPr>
        <w:t xml:space="preserve"> ліжку. Тоді чоловік вирішує самому лягти спати, але дама не дає йому здійснити цей задум: адже – це жахливо спати в присутності дами. Терпець чоловіка починає уриватися. Коли дама просить води – він приносить лійку, коли просить запалити вогонь, він роздратовано показує їй одну тріску, відмовившись дмухати в грубку. Зате в попелі виявилася печена картопля, котра і помирила супротивників. Після вгамування голоду у чоловіка з’явився чудовий настрій, потягнуло на відвертість і він розповів, чому він так не терпить жінок. Одного разу на балу його за ногу зачепила якась дама і він шкутильгав цілий тиждень. Іншим разом в театрі загорілася гасова лампа, одна дама виявилася охоплена полум’ям, він кинувся гасити вогонь. І після цього два тижні прохворів. Так само жалюгідно закінчилися й інші спроби прийти на допомогу дамам. І найчастіше дами були пристаркуваті. Розповідаючи ці історії він так апетитно їв і картопля так смачно пахла, що супутниця не витримала і попросила картоплю. Щоб їсти картоплю дамі довелося зняти шляпу з густою вуаллю і чоловік побачив, що його супутниця молода і гарна. І якщо раніше вона намагалася привернути його увагу, то зараз чоловік намагається проявити себе з кращої сторони перед милою дамою. Пояснює свою поведінку декількома хвилинами раніше, намагається прислужитися їй, безперестанку вибачається. І звичайно ж, молода дівчина приймає його вибачення, до того ж супутник молодий і гарний. Тепер відбувається справжнє знайомство. Непомітно між ними виникає кохання. Воно ще несміливе, полохливе, тремтливе, як вогник свічки. Але, звичайно ж, їх кохання зміцніє з часом: стане щирим і ласкавим, теплим і яскравим, як промінь сонця в чудовий літній день. І вони пронесуть його через все життя.</w:t>
      </w:r>
    </w:p>
    <w:p w:rsidR="007F11F5" w:rsidRPr="00BB21A6" w:rsidRDefault="007F11F5" w:rsidP="00BB21A6">
      <w:pPr>
        <w:spacing w:line="360" w:lineRule="auto"/>
        <w:ind w:firstLine="709"/>
        <w:jc w:val="both"/>
        <w:rPr>
          <w:sz w:val="28"/>
          <w:szCs w:val="28"/>
          <w:lang w:val="uk-UA"/>
        </w:rPr>
      </w:pPr>
    </w:p>
    <w:p w:rsidR="007F11F5" w:rsidRPr="00BB21A6" w:rsidRDefault="00BB21A6" w:rsidP="00BB21A6">
      <w:pPr>
        <w:spacing w:line="360" w:lineRule="auto"/>
        <w:ind w:firstLine="709"/>
        <w:jc w:val="both"/>
        <w:rPr>
          <w:sz w:val="28"/>
          <w:szCs w:val="44"/>
          <w:lang w:val="uk-UA"/>
        </w:rPr>
      </w:pPr>
      <w:r>
        <w:rPr>
          <w:sz w:val="28"/>
          <w:szCs w:val="44"/>
          <w:lang w:val="uk-UA"/>
        </w:rPr>
        <w:t xml:space="preserve">1.7 </w:t>
      </w:r>
      <w:r w:rsidR="00997545" w:rsidRPr="00BB21A6">
        <w:rPr>
          <w:sz w:val="28"/>
          <w:szCs w:val="44"/>
          <w:lang w:val="uk-UA"/>
        </w:rPr>
        <w:t>ТЕМА</w:t>
      </w:r>
      <w:r>
        <w:rPr>
          <w:sz w:val="28"/>
          <w:szCs w:val="44"/>
          <w:lang w:val="uk-UA"/>
        </w:rPr>
        <w:t xml:space="preserve"> ТА ІДЕЯ</w:t>
      </w:r>
    </w:p>
    <w:p w:rsidR="00997545" w:rsidRPr="00BB21A6" w:rsidRDefault="00997545" w:rsidP="00BB21A6">
      <w:pPr>
        <w:spacing w:line="360" w:lineRule="auto"/>
        <w:ind w:firstLine="709"/>
        <w:jc w:val="both"/>
        <w:rPr>
          <w:sz w:val="28"/>
          <w:szCs w:val="44"/>
          <w:lang w:val="uk-UA"/>
        </w:rPr>
      </w:pPr>
    </w:p>
    <w:p w:rsidR="007F11F5" w:rsidRPr="00BB21A6" w:rsidRDefault="007F11F5" w:rsidP="00BB21A6">
      <w:pPr>
        <w:spacing w:line="360" w:lineRule="auto"/>
        <w:ind w:firstLine="709"/>
        <w:jc w:val="both"/>
        <w:rPr>
          <w:sz w:val="28"/>
          <w:szCs w:val="32"/>
          <w:lang w:val="uk-UA"/>
        </w:rPr>
      </w:pPr>
      <w:r w:rsidRPr="00BB21A6">
        <w:rPr>
          <w:sz w:val="28"/>
          <w:szCs w:val="32"/>
          <w:lang w:val="uk-UA"/>
        </w:rPr>
        <w:t>Кохання – може виникнути раптово, там де його не чекаєш і на все життя лишитися світлим щирим почуттям – єдиним для двох люблячих сердець.</w:t>
      </w:r>
    </w:p>
    <w:p w:rsidR="007F11F5" w:rsidRPr="00BB21A6" w:rsidRDefault="007F11F5" w:rsidP="00BB21A6">
      <w:pPr>
        <w:spacing w:line="360" w:lineRule="auto"/>
        <w:ind w:firstLine="709"/>
        <w:jc w:val="both"/>
        <w:rPr>
          <w:sz w:val="28"/>
          <w:szCs w:val="32"/>
          <w:lang w:val="uk-UA"/>
        </w:rPr>
      </w:pPr>
      <w:r w:rsidRPr="00BB21A6">
        <w:rPr>
          <w:sz w:val="28"/>
          <w:szCs w:val="32"/>
          <w:lang w:val="uk-UA"/>
        </w:rPr>
        <w:t>Справжнє кохання – творець всього доброго, світлого.</w:t>
      </w:r>
    </w:p>
    <w:p w:rsidR="007F11F5" w:rsidRPr="00BB21A6" w:rsidRDefault="007F11F5" w:rsidP="00BB21A6">
      <w:pPr>
        <w:spacing w:line="360" w:lineRule="auto"/>
        <w:ind w:firstLine="709"/>
        <w:jc w:val="both"/>
        <w:rPr>
          <w:sz w:val="28"/>
          <w:szCs w:val="32"/>
          <w:lang w:val="uk-UA"/>
        </w:rPr>
      </w:pPr>
      <w:r w:rsidRPr="00BB21A6">
        <w:rPr>
          <w:sz w:val="28"/>
          <w:szCs w:val="32"/>
          <w:lang w:val="uk-UA"/>
        </w:rPr>
        <w:t>Покохавши людина ладна відмовитися від будь-яких своїх забаганок заради коханої людини.</w:t>
      </w:r>
    </w:p>
    <w:p w:rsidR="007F11F5" w:rsidRPr="00BB21A6" w:rsidRDefault="007F11F5" w:rsidP="00BB21A6">
      <w:pPr>
        <w:spacing w:line="360" w:lineRule="auto"/>
        <w:ind w:firstLine="709"/>
        <w:jc w:val="both"/>
        <w:rPr>
          <w:sz w:val="28"/>
          <w:szCs w:val="32"/>
          <w:lang w:val="uk-UA"/>
        </w:rPr>
      </w:pPr>
    </w:p>
    <w:p w:rsidR="007F11F5" w:rsidRPr="00BB21A6" w:rsidRDefault="00BB21A6" w:rsidP="00BB21A6">
      <w:pPr>
        <w:widowControl w:val="0"/>
        <w:suppressAutoHyphens/>
        <w:spacing w:line="360" w:lineRule="auto"/>
        <w:ind w:firstLine="709"/>
        <w:jc w:val="both"/>
        <w:rPr>
          <w:bCs/>
          <w:iCs/>
          <w:sz w:val="28"/>
          <w:szCs w:val="44"/>
          <w:lang w:val="uk-UA"/>
        </w:rPr>
      </w:pPr>
      <w:r>
        <w:rPr>
          <w:bCs/>
          <w:iCs/>
          <w:sz w:val="28"/>
          <w:szCs w:val="44"/>
          <w:lang w:val="uk-UA"/>
        </w:rPr>
        <w:t xml:space="preserve">1.8 </w:t>
      </w:r>
      <w:r w:rsidR="00997545" w:rsidRPr="00BB21A6">
        <w:rPr>
          <w:bCs/>
          <w:iCs/>
          <w:sz w:val="28"/>
          <w:szCs w:val="44"/>
          <w:lang w:val="uk-UA"/>
        </w:rPr>
        <w:t>КОНФЛІКТ</w:t>
      </w:r>
      <w:r>
        <w:rPr>
          <w:bCs/>
          <w:iCs/>
          <w:sz w:val="28"/>
          <w:szCs w:val="44"/>
          <w:lang w:val="uk-UA"/>
        </w:rPr>
        <w:t xml:space="preserve"> І ПРЕДМЕТ КОНФЛІКТУ</w:t>
      </w:r>
    </w:p>
    <w:p w:rsidR="00997545" w:rsidRPr="00BB21A6" w:rsidRDefault="00997545" w:rsidP="00BB21A6">
      <w:pPr>
        <w:widowControl w:val="0"/>
        <w:suppressAutoHyphens/>
        <w:spacing w:line="360" w:lineRule="auto"/>
        <w:ind w:firstLine="709"/>
        <w:jc w:val="both"/>
        <w:rPr>
          <w:bCs/>
          <w:iCs/>
          <w:sz w:val="28"/>
          <w:szCs w:val="44"/>
          <w:lang w:val="uk-UA"/>
        </w:rPr>
      </w:pPr>
    </w:p>
    <w:p w:rsidR="007F11F5" w:rsidRPr="00BB21A6" w:rsidRDefault="007F11F5" w:rsidP="00BB21A6">
      <w:pPr>
        <w:widowControl w:val="0"/>
        <w:suppressAutoHyphens/>
        <w:spacing w:line="360" w:lineRule="auto"/>
        <w:ind w:firstLine="709"/>
        <w:jc w:val="both"/>
        <w:rPr>
          <w:bCs/>
          <w:iCs/>
          <w:sz w:val="28"/>
          <w:szCs w:val="32"/>
          <w:lang w:val="uk-UA"/>
        </w:rPr>
      </w:pPr>
      <w:r w:rsidRPr="00BB21A6">
        <w:rPr>
          <w:bCs/>
          <w:iCs/>
          <w:sz w:val="28"/>
          <w:szCs w:val="32"/>
          <w:lang w:val="uk-UA"/>
        </w:rPr>
        <w:t>Між Паном і Панею в боротьбі за щоб комфортніше пережити катастрофу в старій занедбаній хатині.</w:t>
      </w:r>
    </w:p>
    <w:p w:rsidR="007F11F5" w:rsidRPr="00BB21A6" w:rsidRDefault="00BB21A6" w:rsidP="00BB21A6">
      <w:pPr>
        <w:spacing w:line="360" w:lineRule="auto"/>
        <w:ind w:firstLine="709"/>
        <w:jc w:val="both"/>
        <w:rPr>
          <w:sz w:val="28"/>
          <w:szCs w:val="32"/>
          <w:lang w:val="uk-UA"/>
        </w:rPr>
      </w:pPr>
      <w:r>
        <w:rPr>
          <w:sz w:val="28"/>
          <w:szCs w:val="32"/>
          <w:lang w:val="uk-UA"/>
        </w:rPr>
        <w:t>Зручніші місця для ночівлі</w:t>
      </w:r>
    </w:p>
    <w:p w:rsidR="00E94155" w:rsidRPr="00BB21A6" w:rsidRDefault="00E94155" w:rsidP="00BB21A6">
      <w:pPr>
        <w:widowControl w:val="0"/>
        <w:suppressAutoHyphens/>
        <w:spacing w:line="360" w:lineRule="auto"/>
        <w:ind w:firstLine="709"/>
        <w:jc w:val="both"/>
        <w:rPr>
          <w:bCs/>
          <w:iCs/>
          <w:sz w:val="28"/>
          <w:szCs w:val="32"/>
          <w:lang w:val="uk-UA"/>
        </w:rPr>
      </w:pPr>
      <w:r w:rsidRPr="00BB21A6">
        <w:rPr>
          <w:bCs/>
          <w:iCs/>
          <w:sz w:val="28"/>
          <w:szCs w:val="44"/>
          <w:lang w:val="uk-UA"/>
        </w:rPr>
        <w:t>ЖАНР</w:t>
      </w:r>
      <w:r w:rsidRPr="00BB21A6">
        <w:rPr>
          <w:bCs/>
          <w:iCs/>
          <w:sz w:val="28"/>
          <w:szCs w:val="32"/>
          <w:lang w:val="uk-UA"/>
        </w:rPr>
        <w:t xml:space="preserve"> – комедія</w:t>
      </w:r>
    </w:p>
    <w:p w:rsidR="00E94155" w:rsidRPr="00BB21A6" w:rsidRDefault="00E94155" w:rsidP="00BB21A6">
      <w:pPr>
        <w:widowControl w:val="0"/>
        <w:suppressAutoHyphens/>
        <w:spacing w:line="360" w:lineRule="auto"/>
        <w:ind w:firstLine="709"/>
        <w:jc w:val="both"/>
        <w:rPr>
          <w:bCs/>
          <w:iCs/>
          <w:sz w:val="28"/>
          <w:szCs w:val="32"/>
          <w:lang w:val="uk-UA"/>
        </w:rPr>
      </w:pPr>
      <w:r w:rsidRPr="00BB21A6">
        <w:rPr>
          <w:bCs/>
          <w:iCs/>
          <w:sz w:val="28"/>
          <w:szCs w:val="32"/>
          <w:lang w:val="uk-UA"/>
        </w:rPr>
        <w:t>Характер – лірико-побутова</w:t>
      </w:r>
    </w:p>
    <w:p w:rsidR="00BB21A6" w:rsidRDefault="00BB21A6" w:rsidP="00BB21A6">
      <w:pPr>
        <w:widowControl w:val="0"/>
        <w:suppressAutoHyphens/>
        <w:spacing w:line="360" w:lineRule="auto"/>
        <w:ind w:firstLine="709"/>
        <w:jc w:val="both"/>
        <w:rPr>
          <w:bCs/>
          <w:iCs/>
          <w:sz w:val="28"/>
          <w:szCs w:val="44"/>
          <w:lang w:val="uk-UA"/>
        </w:rPr>
      </w:pPr>
    </w:p>
    <w:p w:rsidR="007F11F5" w:rsidRPr="00BB21A6" w:rsidRDefault="00BB21A6" w:rsidP="00BB21A6">
      <w:pPr>
        <w:widowControl w:val="0"/>
        <w:suppressAutoHyphens/>
        <w:spacing w:line="360" w:lineRule="auto"/>
        <w:ind w:firstLine="709"/>
        <w:jc w:val="both"/>
        <w:rPr>
          <w:bCs/>
          <w:iCs/>
          <w:sz w:val="28"/>
          <w:szCs w:val="44"/>
          <w:lang w:val="uk-UA"/>
        </w:rPr>
      </w:pPr>
      <w:r>
        <w:rPr>
          <w:bCs/>
          <w:iCs/>
          <w:sz w:val="28"/>
          <w:szCs w:val="44"/>
          <w:lang w:val="uk-UA"/>
        </w:rPr>
        <w:t xml:space="preserve">1.9 </w:t>
      </w:r>
      <w:r w:rsidR="00997545" w:rsidRPr="00BB21A6">
        <w:rPr>
          <w:bCs/>
          <w:iCs/>
          <w:sz w:val="28"/>
          <w:szCs w:val="44"/>
          <w:lang w:val="uk-UA"/>
        </w:rPr>
        <w:t>НАСКРІЗНА ДІЯ</w:t>
      </w:r>
    </w:p>
    <w:p w:rsidR="00997545" w:rsidRPr="00BB21A6" w:rsidRDefault="00997545" w:rsidP="00BB21A6">
      <w:pPr>
        <w:widowControl w:val="0"/>
        <w:suppressAutoHyphens/>
        <w:spacing w:line="360" w:lineRule="auto"/>
        <w:ind w:firstLine="709"/>
        <w:jc w:val="both"/>
        <w:rPr>
          <w:bCs/>
          <w:iCs/>
          <w:sz w:val="28"/>
          <w:szCs w:val="44"/>
          <w:lang w:val="uk-UA"/>
        </w:rPr>
      </w:pPr>
    </w:p>
    <w:p w:rsidR="007F11F5" w:rsidRPr="00BB21A6" w:rsidRDefault="007F11F5" w:rsidP="00BB21A6">
      <w:pPr>
        <w:spacing w:line="360" w:lineRule="auto"/>
        <w:ind w:firstLine="709"/>
        <w:jc w:val="both"/>
        <w:rPr>
          <w:sz w:val="28"/>
          <w:szCs w:val="32"/>
          <w:lang w:val="uk-UA"/>
        </w:rPr>
      </w:pPr>
      <w:r w:rsidRPr="00BB21A6">
        <w:rPr>
          <w:sz w:val="28"/>
          <w:szCs w:val="32"/>
          <w:lang w:val="uk-UA"/>
        </w:rPr>
        <w:t>Наскрізну дію веде Пані (Ядвіга) намагаючись примусити несподіваного супутника згадати, що він джентльмен і бути ввічливим і уважним до дами.</w:t>
      </w:r>
    </w:p>
    <w:p w:rsidR="007F11F5" w:rsidRPr="00BB21A6" w:rsidRDefault="00BB21A6" w:rsidP="00BB21A6">
      <w:pPr>
        <w:widowControl w:val="0"/>
        <w:suppressAutoHyphens/>
        <w:spacing w:line="360" w:lineRule="auto"/>
        <w:ind w:firstLine="709"/>
        <w:jc w:val="both"/>
        <w:rPr>
          <w:bCs/>
          <w:iCs/>
          <w:sz w:val="28"/>
          <w:szCs w:val="44"/>
          <w:lang w:val="uk-UA"/>
        </w:rPr>
      </w:pPr>
      <w:r>
        <w:rPr>
          <w:bCs/>
          <w:iCs/>
          <w:sz w:val="28"/>
          <w:szCs w:val="44"/>
          <w:lang w:val="uk-UA"/>
        </w:rPr>
        <w:br w:type="page"/>
        <w:t xml:space="preserve">1.10 </w:t>
      </w:r>
      <w:r w:rsidR="00997545" w:rsidRPr="00BB21A6">
        <w:rPr>
          <w:bCs/>
          <w:iCs/>
          <w:sz w:val="28"/>
          <w:szCs w:val="44"/>
          <w:lang w:val="uk-UA"/>
        </w:rPr>
        <w:t>ПРОТИДІЯ</w:t>
      </w:r>
    </w:p>
    <w:p w:rsidR="00997545" w:rsidRPr="00BB21A6" w:rsidRDefault="00997545" w:rsidP="00BB21A6">
      <w:pPr>
        <w:widowControl w:val="0"/>
        <w:suppressAutoHyphens/>
        <w:spacing w:line="360" w:lineRule="auto"/>
        <w:ind w:firstLine="709"/>
        <w:jc w:val="both"/>
        <w:rPr>
          <w:bCs/>
          <w:iCs/>
          <w:sz w:val="28"/>
          <w:szCs w:val="44"/>
          <w:lang w:val="uk-UA"/>
        </w:rPr>
      </w:pPr>
    </w:p>
    <w:p w:rsidR="007F11F5" w:rsidRPr="00BB21A6" w:rsidRDefault="007F11F5" w:rsidP="00BB21A6">
      <w:pPr>
        <w:spacing w:line="360" w:lineRule="auto"/>
        <w:ind w:firstLine="709"/>
        <w:jc w:val="both"/>
        <w:rPr>
          <w:sz w:val="28"/>
          <w:szCs w:val="32"/>
          <w:lang w:val="uk-UA"/>
        </w:rPr>
      </w:pPr>
      <w:r w:rsidRPr="00BB21A6">
        <w:rPr>
          <w:sz w:val="28"/>
          <w:szCs w:val="32"/>
          <w:lang w:val="uk-UA"/>
        </w:rPr>
        <w:t xml:space="preserve">Протидію веде Пан (Владислав), щоб відгородити себе від незручностей та майбутніх </w:t>
      </w:r>
      <w:r w:rsidR="00BB21A6">
        <w:rPr>
          <w:sz w:val="28"/>
          <w:szCs w:val="32"/>
          <w:lang w:val="uk-UA"/>
        </w:rPr>
        <w:t>нещасть</w:t>
      </w:r>
      <w:r w:rsidRPr="00BB21A6">
        <w:rPr>
          <w:sz w:val="28"/>
          <w:szCs w:val="32"/>
          <w:lang w:val="uk-UA"/>
        </w:rPr>
        <w:t>, які несуть, на його думку, жінки, особливо похилого віку, а він впевнений, що Пані літня жінка.</w:t>
      </w:r>
    </w:p>
    <w:p w:rsidR="00BB21A6" w:rsidRDefault="00BB21A6" w:rsidP="00BB21A6">
      <w:pPr>
        <w:widowControl w:val="0"/>
        <w:suppressAutoHyphens/>
        <w:spacing w:line="360" w:lineRule="auto"/>
        <w:ind w:firstLine="709"/>
        <w:jc w:val="both"/>
        <w:rPr>
          <w:bCs/>
          <w:iCs/>
          <w:sz w:val="28"/>
          <w:szCs w:val="32"/>
          <w:lang w:val="uk-UA"/>
        </w:rPr>
      </w:pPr>
    </w:p>
    <w:p w:rsidR="007F11F5" w:rsidRPr="00BB21A6" w:rsidRDefault="00BB21A6" w:rsidP="00BB21A6">
      <w:pPr>
        <w:widowControl w:val="0"/>
        <w:suppressAutoHyphens/>
        <w:spacing w:line="360" w:lineRule="auto"/>
        <w:ind w:firstLine="709"/>
        <w:jc w:val="both"/>
        <w:rPr>
          <w:bCs/>
          <w:iCs/>
          <w:sz w:val="28"/>
          <w:szCs w:val="48"/>
          <w:lang w:val="uk-UA"/>
        </w:rPr>
      </w:pPr>
      <w:r>
        <w:rPr>
          <w:bCs/>
          <w:iCs/>
          <w:sz w:val="28"/>
          <w:szCs w:val="48"/>
          <w:lang w:val="uk-UA"/>
        </w:rPr>
        <w:t xml:space="preserve">1.11 </w:t>
      </w:r>
      <w:r w:rsidR="00997545" w:rsidRPr="00BB21A6">
        <w:rPr>
          <w:bCs/>
          <w:iCs/>
          <w:sz w:val="28"/>
          <w:szCs w:val="48"/>
          <w:lang w:val="uk-UA"/>
        </w:rPr>
        <w:t>КОМПОЗИЦІЯ</w:t>
      </w:r>
    </w:p>
    <w:p w:rsidR="00BB21A6" w:rsidRDefault="00BB21A6" w:rsidP="00BB21A6">
      <w:pPr>
        <w:spacing w:line="360" w:lineRule="auto"/>
        <w:ind w:firstLine="709"/>
        <w:jc w:val="both"/>
        <w:rPr>
          <w:sz w:val="28"/>
          <w:szCs w:val="36"/>
          <w:u w:val="single"/>
          <w:lang w:val="uk-UA"/>
        </w:rPr>
      </w:pPr>
    </w:p>
    <w:p w:rsidR="007F11F5" w:rsidRPr="00BB21A6" w:rsidRDefault="007F11F5" w:rsidP="00BB21A6">
      <w:pPr>
        <w:spacing w:line="360" w:lineRule="auto"/>
        <w:ind w:firstLine="709"/>
        <w:jc w:val="both"/>
        <w:rPr>
          <w:sz w:val="28"/>
          <w:szCs w:val="32"/>
          <w:lang w:val="uk-UA"/>
        </w:rPr>
      </w:pPr>
      <w:r w:rsidRPr="00BB21A6">
        <w:rPr>
          <w:sz w:val="28"/>
          <w:szCs w:val="36"/>
          <w:u w:val="single"/>
          <w:lang w:val="uk-UA"/>
        </w:rPr>
        <w:t>Експозиція</w:t>
      </w:r>
      <w:r w:rsidRPr="00BB21A6">
        <w:rPr>
          <w:sz w:val="28"/>
          <w:szCs w:val="36"/>
          <w:lang w:val="uk-UA"/>
        </w:rPr>
        <w:t xml:space="preserve"> </w:t>
      </w:r>
      <w:r w:rsidRPr="00BB21A6">
        <w:rPr>
          <w:sz w:val="28"/>
          <w:szCs w:val="32"/>
          <w:lang w:val="uk-UA"/>
        </w:rPr>
        <w:t>– Катастрофа поштової карети.</w:t>
      </w:r>
    </w:p>
    <w:p w:rsidR="007F11F5" w:rsidRPr="00BB21A6" w:rsidRDefault="007F11F5" w:rsidP="00BB21A6">
      <w:pPr>
        <w:spacing w:line="360" w:lineRule="auto"/>
        <w:ind w:firstLine="709"/>
        <w:jc w:val="both"/>
        <w:rPr>
          <w:sz w:val="28"/>
          <w:szCs w:val="32"/>
          <w:lang w:val="uk-UA"/>
        </w:rPr>
      </w:pPr>
      <w:r w:rsidRPr="00BB21A6">
        <w:rPr>
          <w:sz w:val="28"/>
          <w:szCs w:val="36"/>
          <w:u w:val="single"/>
          <w:lang w:val="uk-UA"/>
        </w:rPr>
        <w:t>Зав’язка</w:t>
      </w:r>
      <w:r w:rsidRPr="00BB21A6">
        <w:rPr>
          <w:sz w:val="28"/>
          <w:szCs w:val="36"/>
          <w:lang w:val="uk-UA"/>
        </w:rPr>
        <w:t xml:space="preserve"> </w:t>
      </w:r>
      <w:r w:rsidRPr="00BB21A6">
        <w:rPr>
          <w:sz w:val="28"/>
          <w:szCs w:val="32"/>
          <w:lang w:val="uk-UA"/>
        </w:rPr>
        <w:t>– Двоє мандрівників опинилися в одній хатинці.</w:t>
      </w:r>
    </w:p>
    <w:p w:rsidR="007F11F5" w:rsidRPr="00BB21A6" w:rsidRDefault="007F11F5" w:rsidP="00BB21A6">
      <w:pPr>
        <w:spacing w:line="360" w:lineRule="auto"/>
        <w:ind w:firstLine="709"/>
        <w:jc w:val="both"/>
        <w:rPr>
          <w:sz w:val="28"/>
          <w:szCs w:val="32"/>
          <w:lang w:val="uk-UA"/>
        </w:rPr>
      </w:pPr>
      <w:r w:rsidRPr="00BB21A6">
        <w:rPr>
          <w:sz w:val="28"/>
          <w:szCs w:val="36"/>
          <w:u w:val="single"/>
          <w:lang w:val="uk-UA"/>
        </w:rPr>
        <w:t>Розвиток дії</w:t>
      </w:r>
      <w:r w:rsidRPr="00BB21A6">
        <w:rPr>
          <w:sz w:val="28"/>
          <w:szCs w:val="32"/>
          <w:lang w:val="uk-UA"/>
        </w:rPr>
        <w:t xml:space="preserve"> – Пані вимагає, щоб Пан був уважнішим і поступливішим.</w:t>
      </w:r>
    </w:p>
    <w:p w:rsidR="007F11F5" w:rsidRPr="00BB21A6" w:rsidRDefault="007F11F5" w:rsidP="00BB21A6">
      <w:pPr>
        <w:spacing w:line="360" w:lineRule="auto"/>
        <w:ind w:firstLine="709"/>
        <w:jc w:val="both"/>
        <w:rPr>
          <w:sz w:val="28"/>
          <w:szCs w:val="32"/>
          <w:lang w:val="uk-UA"/>
        </w:rPr>
      </w:pPr>
      <w:r w:rsidRPr="00BB21A6">
        <w:rPr>
          <w:sz w:val="28"/>
          <w:szCs w:val="36"/>
          <w:u w:val="single"/>
          <w:lang w:val="uk-UA"/>
        </w:rPr>
        <w:t>Кульмінація</w:t>
      </w:r>
      <w:r w:rsidRPr="00BB21A6">
        <w:rPr>
          <w:sz w:val="28"/>
          <w:szCs w:val="36"/>
          <w:lang w:val="uk-UA"/>
        </w:rPr>
        <w:t xml:space="preserve"> </w:t>
      </w:r>
      <w:r w:rsidRPr="00BB21A6">
        <w:rPr>
          <w:sz w:val="28"/>
          <w:szCs w:val="32"/>
          <w:lang w:val="uk-UA"/>
        </w:rPr>
        <w:t>– Пан бачить, що Пані молода і гарна і, закохується в неї – “Прозріння”.</w:t>
      </w:r>
    </w:p>
    <w:p w:rsidR="007F11F5" w:rsidRPr="00BB21A6" w:rsidRDefault="007F11F5" w:rsidP="00BB21A6">
      <w:pPr>
        <w:spacing w:line="360" w:lineRule="auto"/>
        <w:ind w:firstLine="709"/>
        <w:jc w:val="both"/>
        <w:rPr>
          <w:sz w:val="28"/>
          <w:szCs w:val="32"/>
          <w:lang w:val="uk-UA"/>
        </w:rPr>
      </w:pPr>
      <w:r w:rsidRPr="00BB21A6">
        <w:rPr>
          <w:sz w:val="28"/>
          <w:szCs w:val="36"/>
          <w:u w:val="single"/>
          <w:lang w:val="uk-UA"/>
        </w:rPr>
        <w:t>Розв’язка</w:t>
      </w:r>
      <w:r w:rsidRPr="00BB21A6">
        <w:rPr>
          <w:sz w:val="28"/>
          <w:szCs w:val="36"/>
          <w:lang w:val="uk-UA"/>
        </w:rPr>
        <w:t xml:space="preserve"> –</w:t>
      </w:r>
      <w:r w:rsidRPr="00BB21A6">
        <w:rPr>
          <w:sz w:val="28"/>
          <w:szCs w:val="32"/>
          <w:lang w:val="uk-UA"/>
        </w:rPr>
        <w:t xml:space="preserve"> Освідчення.</w:t>
      </w:r>
    </w:p>
    <w:p w:rsidR="007F11F5" w:rsidRPr="00BB21A6" w:rsidRDefault="007F11F5" w:rsidP="00BB21A6">
      <w:pPr>
        <w:spacing w:line="360" w:lineRule="auto"/>
        <w:ind w:firstLine="709"/>
        <w:jc w:val="both"/>
        <w:rPr>
          <w:sz w:val="28"/>
          <w:szCs w:val="32"/>
          <w:lang w:val="uk-UA"/>
        </w:rPr>
      </w:pPr>
    </w:p>
    <w:p w:rsidR="007F11F5" w:rsidRPr="00BB21A6" w:rsidRDefault="00BB21A6" w:rsidP="00BB21A6">
      <w:pPr>
        <w:widowControl w:val="0"/>
        <w:suppressAutoHyphens/>
        <w:spacing w:line="360" w:lineRule="auto"/>
        <w:ind w:firstLine="709"/>
        <w:jc w:val="both"/>
        <w:rPr>
          <w:bCs/>
          <w:iCs/>
          <w:sz w:val="28"/>
          <w:szCs w:val="48"/>
          <w:lang w:val="uk-UA"/>
        </w:rPr>
      </w:pPr>
      <w:r>
        <w:rPr>
          <w:bCs/>
          <w:iCs/>
          <w:sz w:val="28"/>
          <w:szCs w:val="48"/>
          <w:lang w:val="uk-UA"/>
        </w:rPr>
        <w:t xml:space="preserve">1.12 </w:t>
      </w:r>
      <w:r w:rsidR="002862A6" w:rsidRPr="00BB21A6">
        <w:rPr>
          <w:bCs/>
          <w:iCs/>
          <w:sz w:val="28"/>
          <w:szCs w:val="48"/>
          <w:lang w:val="uk-UA"/>
        </w:rPr>
        <w:t>ЖАНРОВІ І СТИЛЬОВІ ОСОБЛИВОСТІ П'ЄСИ</w:t>
      </w:r>
    </w:p>
    <w:p w:rsidR="002862A6" w:rsidRPr="00BB21A6" w:rsidRDefault="002862A6" w:rsidP="00BB21A6">
      <w:pPr>
        <w:spacing w:line="360" w:lineRule="auto"/>
        <w:ind w:firstLine="709"/>
        <w:jc w:val="both"/>
        <w:rPr>
          <w:sz w:val="28"/>
          <w:szCs w:val="28"/>
          <w:lang w:val="uk-UA"/>
        </w:rPr>
      </w:pPr>
    </w:p>
    <w:p w:rsidR="007F11F5" w:rsidRPr="00BB21A6" w:rsidRDefault="007F11F5" w:rsidP="00BB21A6">
      <w:pPr>
        <w:spacing w:line="360" w:lineRule="auto"/>
        <w:ind w:firstLine="709"/>
        <w:jc w:val="both"/>
        <w:rPr>
          <w:sz w:val="28"/>
          <w:szCs w:val="28"/>
          <w:lang w:val="uk-UA"/>
        </w:rPr>
      </w:pPr>
      <w:r w:rsidRPr="00BB21A6">
        <w:rPr>
          <w:sz w:val="28"/>
          <w:szCs w:val="28"/>
          <w:lang w:val="uk-UA"/>
        </w:rPr>
        <w:t>П’єса Ал. Фредро “Свічка згасла” по своїй думці, по масштабу охвата життєвих явищ менш значима в порівнянні з іншими п’єсами визначного польського драматурга. Одначе вона написана з великою майстерністю. Особливо чудовий діалог – дійовий, дотепний, точно відтворюючий характер персонажів. Характери рельєфні і наділені багатьма життєвими якостями. Зустрічаються обороти притаманні польській мові.</w:t>
      </w:r>
    </w:p>
    <w:p w:rsidR="007F11F5" w:rsidRPr="00BB21A6" w:rsidRDefault="007F11F5" w:rsidP="00BB21A6">
      <w:pPr>
        <w:spacing w:line="360" w:lineRule="auto"/>
        <w:ind w:firstLine="709"/>
        <w:jc w:val="both"/>
        <w:rPr>
          <w:sz w:val="28"/>
          <w:szCs w:val="28"/>
          <w:lang w:val="uk-UA"/>
        </w:rPr>
      </w:pPr>
      <w:r w:rsidRPr="00BB21A6">
        <w:rPr>
          <w:sz w:val="28"/>
          <w:szCs w:val="28"/>
          <w:lang w:val="uk-UA"/>
        </w:rPr>
        <w:t>Прийоми будування прості. Тут немає накопичення різких випадковостей, майже неймовірного збігу різних обставин, дивуючи своєю несподіванкою. Дія відбувається плавно, але в чіткому темпоритмі. Витонченість і стр</w:t>
      </w:r>
      <w:r w:rsidR="00BB21A6">
        <w:rPr>
          <w:sz w:val="28"/>
          <w:szCs w:val="28"/>
          <w:lang w:val="uk-UA"/>
        </w:rPr>
        <w:t>унк</w:t>
      </w:r>
      <w:r w:rsidRPr="00BB21A6">
        <w:rPr>
          <w:sz w:val="28"/>
          <w:szCs w:val="28"/>
          <w:lang w:val="uk-UA"/>
        </w:rPr>
        <w:t>ість композицій, невимушеність розвитку інтриги.</w:t>
      </w:r>
    </w:p>
    <w:p w:rsidR="007F11F5" w:rsidRPr="00BB21A6" w:rsidRDefault="007F11F5" w:rsidP="00BB21A6">
      <w:pPr>
        <w:spacing w:line="360" w:lineRule="auto"/>
        <w:ind w:firstLine="709"/>
        <w:jc w:val="both"/>
        <w:rPr>
          <w:sz w:val="28"/>
          <w:szCs w:val="28"/>
          <w:lang w:val="uk-UA"/>
        </w:rPr>
      </w:pPr>
      <w:r w:rsidRPr="00BB21A6">
        <w:rPr>
          <w:sz w:val="28"/>
          <w:szCs w:val="28"/>
          <w:lang w:val="uk-UA"/>
        </w:rPr>
        <w:t>Випадок, поданий драматургом, може статися мало не з кожним, з тими чи іншими відмінностями.</w:t>
      </w:r>
    </w:p>
    <w:p w:rsidR="007F11F5" w:rsidRPr="00BB21A6" w:rsidRDefault="007F11F5" w:rsidP="00BB21A6">
      <w:pPr>
        <w:spacing w:line="360" w:lineRule="auto"/>
        <w:ind w:firstLine="709"/>
        <w:jc w:val="both"/>
        <w:rPr>
          <w:bCs/>
          <w:iCs/>
          <w:sz w:val="28"/>
          <w:szCs w:val="48"/>
          <w:lang w:val="uk-UA"/>
        </w:rPr>
      </w:pPr>
      <w:r w:rsidRPr="00BB21A6">
        <w:rPr>
          <w:bCs/>
          <w:iCs/>
          <w:sz w:val="28"/>
          <w:szCs w:val="28"/>
          <w:lang w:val="uk-UA"/>
        </w:rPr>
        <w:br w:type="page"/>
      </w:r>
      <w:r w:rsidR="000E1B32" w:rsidRPr="00BB21A6">
        <w:rPr>
          <w:bCs/>
          <w:iCs/>
          <w:sz w:val="28"/>
          <w:szCs w:val="48"/>
        </w:rPr>
        <w:t>РОЗ</w:t>
      </w:r>
      <w:r w:rsidR="000E1B32" w:rsidRPr="00BB21A6">
        <w:rPr>
          <w:bCs/>
          <w:iCs/>
          <w:sz w:val="28"/>
          <w:szCs w:val="48"/>
          <w:lang w:val="uk-UA"/>
        </w:rPr>
        <w:t>ДІЛ ІІ. РЕЖИСЕРСЬКИЙ ЗАДУМ ВИСТАВИ</w:t>
      </w:r>
    </w:p>
    <w:p w:rsidR="007F11F5" w:rsidRPr="00BB21A6" w:rsidRDefault="007F11F5" w:rsidP="00BB21A6">
      <w:pPr>
        <w:widowControl w:val="0"/>
        <w:tabs>
          <w:tab w:val="left" w:pos="387"/>
        </w:tabs>
        <w:suppressAutoHyphens/>
        <w:spacing w:line="360" w:lineRule="auto"/>
        <w:ind w:firstLine="709"/>
        <w:jc w:val="both"/>
        <w:rPr>
          <w:bCs/>
          <w:iCs/>
          <w:sz w:val="28"/>
          <w:szCs w:val="28"/>
          <w:lang w:val="uk-UA"/>
        </w:rPr>
      </w:pPr>
    </w:p>
    <w:p w:rsidR="007F11F5" w:rsidRPr="00BB21A6" w:rsidRDefault="00BB21A6" w:rsidP="00BB21A6">
      <w:pPr>
        <w:widowControl w:val="0"/>
        <w:tabs>
          <w:tab w:val="left" w:pos="387"/>
        </w:tabs>
        <w:suppressAutoHyphens/>
        <w:spacing w:line="360" w:lineRule="auto"/>
        <w:ind w:firstLine="709"/>
        <w:jc w:val="both"/>
        <w:rPr>
          <w:bCs/>
          <w:iCs/>
          <w:sz w:val="28"/>
          <w:szCs w:val="44"/>
          <w:lang w:val="uk-UA"/>
        </w:rPr>
      </w:pPr>
      <w:r>
        <w:rPr>
          <w:bCs/>
          <w:iCs/>
          <w:sz w:val="28"/>
          <w:szCs w:val="44"/>
          <w:lang w:val="uk-UA"/>
        </w:rPr>
        <w:t xml:space="preserve">2.1 </w:t>
      </w:r>
      <w:r w:rsidR="002862A6" w:rsidRPr="00BB21A6">
        <w:rPr>
          <w:bCs/>
          <w:iCs/>
          <w:sz w:val="28"/>
          <w:szCs w:val="44"/>
          <w:lang w:val="uk-UA"/>
        </w:rPr>
        <w:t>НАДЗАВДАННЯ</w:t>
      </w:r>
      <w:r w:rsidR="00E94155" w:rsidRPr="00BB21A6">
        <w:rPr>
          <w:bCs/>
          <w:iCs/>
          <w:sz w:val="28"/>
          <w:szCs w:val="44"/>
          <w:lang w:val="uk-UA"/>
        </w:rPr>
        <w:t xml:space="preserve"> ВИСТАВИ</w:t>
      </w:r>
      <w:r w:rsidRPr="00BB21A6">
        <w:rPr>
          <w:bCs/>
          <w:iCs/>
          <w:sz w:val="28"/>
          <w:szCs w:val="44"/>
          <w:lang w:val="uk-UA"/>
        </w:rPr>
        <w:t xml:space="preserve"> </w:t>
      </w:r>
      <w:r>
        <w:rPr>
          <w:bCs/>
          <w:iCs/>
          <w:sz w:val="28"/>
          <w:szCs w:val="44"/>
          <w:lang w:val="uk-UA"/>
        </w:rPr>
        <w:t xml:space="preserve">І </w:t>
      </w:r>
      <w:r w:rsidRPr="00BB21A6">
        <w:rPr>
          <w:bCs/>
          <w:iCs/>
          <w:sz w:val="28"/>
          <w:szCs w:val="44"/>
          <w:lang w:val="uk-UA"/>
        </w:rPr>
        <w:t>НАСКРІЗНА ДІЯ ВИСТАВИ</w:t>
      </w:r>
    </w:p>
    <w:p w:rsidR="00E94155" w:rsidRPr="00BB21A6" w:rsidRDefault="00E94155" w:rsidP="00BB21A6">
      <w:pPr>
        <w:widowControl w:val="0"/>
        <w:tabs>
          <w:tab w:val="left" w:pos="387"/>
        </w:tabs>
        <w:suppressAutoHyphens/>
        <w:spacing w:line="360" w:lineRule="auto"/>
        <w:ind w:firstLine="709"/>
        <w:jc w:val="both"/>
        <w:rPr>
          <w:bCs/>
          <w:iCs/>
          <w:sz w:val="28"/>
          <w:szCs w:val="44"/>
          <w:lang w:val="uk-UA"/>
        </w:rPr>
      </w:pPr>
    </w:p>
    <w:p w:rsidR="007F11F5" w:rsidRPr="00BB21A6" w:rsidRDefault="007F11F5" w:rsidP="00BB21A6">
      <w:pPr>
        <w:widowControl w:val="0"/>
        <w:tabs>
          <w:tab w:val="left" w:pos="387"/>
        </w:tabs>
        <w:suppressAutoHyphens/>
        <w:spacing w:line="360" w:lineRule="auto"/>
        <w:ind w:firstLine="709"/>
        <w:jc w:val="both"/>
        <w:rPr>
          <w:bCs/>
          <w:iCs/>
          <w:sz w:val="28"/>
          <w:szCs w:val="32"/>
          <w:lang w:val="uk-UA"/>
        </w:rPr>
      </w:pPr>
      <w:r w:rsidRPr="00BB21A6">
        <w:rPr>
          <w:bCs/>
          <w:iCs/>
          <w:sz w:val="28"/>
          <w:szCs w:val="32"/>
          <w:lang w:val="uk-UA"/>
        </w:rPr>
        <w:t>Пронести кохання по житті, як тремтливе полум’я свічки, не погасивши її випадковим холодом.</w:t>
      </w:r>
    </w:p>
    <w:p w:rsidR="007F11F5" w:rsidRPr="00BB21A6" w:rsidRDefault="007F11F5" w:rsidP="00BB21A6">
      <w:pPr>
        <w:widowControl w:val="0"/>
        <w:tabs>
          <w:tab w:val="left" w:pos="387"/>
        </w:tabs>
        <w:suppressAutoHyphens/>
        <w:spacing w:line="360" w:lineRule="auto"/>
        <w:ind w:firstLine="709"/>
        <w:jc w:val="both"/>
        <w:rPr>
          <w:bCs/>
          <w:iCs/>
          <w:sz w:val="28"/>
          <w:szCs w:val="32"/>
          <w:lang w:val="uk-UA"/>
        </w:rPr>
      </w:pPr>
      <w:r w:rsidRPr="00BB21A6">
        <w:rPr>
          <w:bCs/>
          <w:iCs/>
          <w:sz w:val="28"/>
          <w:szCs w:val="32"/>
          <w:lang w:val="uk-UA"/>
        </w:rPr>
        <w:t>Про те, що кохання сильне, що воно надихає на саможертовні вчинки знає кожен. Але про те, що воно тендітне і тремтливе замислюється не кожен, а частіше забувають про це. Наше завдання нагадати про те, яке прекрасне кохання, що народитися воно може випадково і що випадково, недбало зронене слово, дія, можуть відлякати його, знищити. Не розмінюватись на випадкові почуття, а чекати і вірити в велике кохання і воно обов’язково прийде.</w:t>
      </w:r>
    </w:p>
    <w:p w:rsidR="007F11F5" w:rsidRPr="00BB21A6" w:rsidRDefault="007F11F5" w:rsidP="00BB21A6">
      <w:pPr>
        <w:spacing w:line="360" w:lineRule="auto"/>
        <w:ind w:firstLine="709"/>
        <w:jc w:val="both"/>
        <w:rPr>
          <w:sz w:val="28"/>
          <w:szCs w:val="32"/>
          <w:lang w:val="uk-UA"/>
        </w:rPr>
      </w:pPr>
      <w:r w:rsidRPr="00BB21A6">
        <w:rPr>
          <w:sz w:val="28"/>
          <w:szCs w:val="32"/>
          <w:lang w:val="uk-UA"/>
        </w:rPr>
        <w:t xml:space="preserve">Часто молоді хлопці та дівчата захоплюються мало не </w:t>
      </w:r>
      <w:r w:rsidRPr="00BB21A6">
        <w:rPr>
          <w:sz w:val="28"/>
          <w:szCs w:val="32"/>
        </w:rPr>
        <w:t>“</w:t>
      </w:r>
      <w:r w:rsidRPr="00BB21A6">
        <w:rPr>
          <w:sz w:val="28"/>
          <w:szCs w:val="32"/>
          <w:lang w:val="uk-UA"/>
        </w:rPr>
        <w:t>колекціонування</w:t>
      </w:r>
      <w:r w:rsidRPr="00BB21A6">
        <w:rPr>
          <w:sz w:val="28"/>
          <w:szCs w:val="32"/>
        </w:rPr>
        <w:t>”</w:t>
      </w:r>
      <w:r w:rsidRPr="00BB21A6">
        <w:rPr>
          <w:sz w:val="28"/>
          <w:szCs w:val="32"/>
          <w:lang w:val="uk-UA"/>
        </w:rPr>
        <w:t xml:space="preserve"> поклонників і поклонниць, а коли приходить справжнє почуття – його не розпізнають і часто гублять.</w:t>
      </w:r>
    </w:p>
    <w:p w:rsidR="007F11F5" w:rsidRPr="00BB21A6" w:rsidRDefault="007F11F5" w:rsidP="00BB21A6">
      <w:pPr>
        <w:spacing w:line="360" w:lineRule="auto"/>
        <w:ind w:firstLine="709"/>
        <w:jc w:val="both"/>
        <w:rPr>
          <w:sz w:val="28"/>
          <w:szCs w:val="28"/>
          <w:lang w:val="uk-UA"/>
        </w:rPr>
      </w:pPr>
    </w:p>
    <w:p w:rsidR="002862A6" w:rsidRPr="00BB21A6" w:rsidRDefault="00BB21A6" w:rsidP="00BB21A6">
      <w:pPr>
        <w:widowControl w:val="0"/>
        <w:tabs>
          <w:tab w:val="left" w:pos="387"/>
        </w:tabs>
        <w:suppressAutoHyphens/>
        <w:spacing w:line="360" w:lineRule="auto"/>
        <w:ind w:firstLine="709"/>
        <w:jc w:val="both"/>
        <w:rPr>
          <w:bCs/>
          <w:iCs/>
          <w:sz w:val="28"/>
          <w:szCs w:val="44"/>
          <w:lang w:val="uk-UA"/>
        </w:rPr>
      </w:pPr>
      <w:r>
        <w:rPr>
          <w:bCs/>
          <w:iCs/>
          <w:sz w:val="28"/>
          <w:szCs w:val="44"/>
          <w:lang w:val="uk-UA"/>
        </w:rPr>
        <w:t xml:space="preserve">2.2 </w:t>
      </w:r>
      <w:r w:rsidR="002862A6" w:rsidRPr="00BB21A6">
        <w:rPr>
          <w:bCs/>
          <w:iCs/>
          <w:sz w:val="28"/>
          <w:szCs w:val="44"/>
          <w:lang w:val="uk-UA"/>
        </w:rPr>
        <w:t xml:space="preserve">ОБРАЗ </w:t>
      </w:r>
      <w:r>
        <w:rPr>
          <w:bCs/>
          <w:iCs/>
          <w:sz w:val="28"/>
          <w:szCs w:val="44"/>
          <w:lang w:val="uk-UA"/>
        </w:rPr>
        <w:t xml:space="preserve">І СТИЛЬ </w:t>
      </w:r>
      <w:r w:rsidR="002862A6" w:rsidRPr="00BB21A6">
        <w:rPr>
          <w:bCs/>
          <w:iCs/>
          <w:sz w:val="28"/>
          <w:szCs w:val="44"/>
          <w:lang w:val="uk-UA"/>
        </w:rPr>
        <w:t>ВИСТАВИ</w:t>
      </w:r>
    </w:p>
    <w:p w:rsidR="002862A6" w:rsidRPr="00BB21A6" w:rsidRDefault="002862A6" w:rsidP="00BB21A6">
      <w:pPr>
        <w:widowControl w:val="0"/>
        <w:tabs>
          <w:tab w:val="left" w:pos="387"/>
        </w:tabs>
        <w:suppressAutoHyphens/>
        <w:spacing w:line="360" w:lineRule="auto"/>
        <w:ind w:firstLine="709"/>
        <w:jc w:val="both"/>
        <w:rPr>
          <w:sz w:val="28"/>
          <w:szCs w:val="28"/>
          <w:lang w:val="uk-UA"/>
        </w:rPr>
      </w:pPr>
    </w:p>
    <w:p w:rsidR="00C623B0" w:rsidRPr="00BB21A6" w:rsidRDefault="007F11F5" w:rsidP="00BB21A6">
      <w:pPr>
        <w:widowControl w:val="0"/>
        <w:tabs>
          <w:tab w:val="left" w:pos="387"/>
        </w:tabs>
        <w:suppressAutoHyphens/>
        <w:spacing w:line="360" w:lineRule="auto"/>
        <w:ind w:firstLine="709"/>
        <w:jc w:val="both"/>
        <w:rPr>
          <w:sz w:val="28"/>
          <w:szCs w:val="32"/>
          <w:lang w:val="uk-UA"/>
        </w:rPr>
      </w:pPr>
      <w:r w:rsidRPr="00BB21A6">
        <w:rPr>
          <w:sz w:val="28"/>
          <w:szCs w:val="32"/>
          <w:lang w:val="uk-UA"/>
        </w:rPr>
        <w:t>З іскри зраненої “свічкою” захоплення розгориться полум’я кохання. Згасла свічка і з нею згасли старі образи і непорозуміння. Починається новий день і починається нове життя.</w:t>
      </w:r>
    </w:p>
    <w:p w:rsidR="00C623B0" w:rsidRPr="00BB21A6" w:rsidRDefault="00694F73" w:rsidP="00BB21A6">
      <w:pPr>
        <w:widowControl w:val="0"/>
        <w:tabs>
          <w:tab w:val="left" w:pos="387"/>
        </w:tabs>
        <w:suppressAutoHyphens/>
        <w:spacing w:line="360" w:lineRule="auto"/>
        <w:ind w:firstLine="709"/>
        <w:jc w:val="both"/>
        <w:rPr>
          <w:sz w:val="28"/>
          <w:szCs w:val="28"/>
          <w:lang w:val="uk-UA"/>
        </w:rPr>
      </w:pPr>
      <w:r w:rsidRPr="00BB21A6">
        <w:rPr>
          <w:sz w:val="28"/>
          <w:szCs w:val="28"/>
          <w:lang w:val="uk-UA"/>
        </w:rPr>
        <w:t xml:space="preserve">Александр Фредро </w:t>
      </w:r>
      <w:r w:rsidR="00C623B0" w:rsidRPr="00BB21A6">
        <w:rPr>
          <w:sz w:val="28"/>
          <w:szCs w:val="28"/>
          <w:lang w:val="uk-UA"/>
        </w:rPr>
        <w:t>жив і писав свої геніальні комедії в 19 сторіччі, його п’єси написані в стилі</w:t>
      </w:r>
      <w:r w:rsidR="00BB21A6" w:rsidRPr="00BB21A6">
        <w:rPr>
          <w:sz w:val="28"/>
          <w:szCs w:val="28"/>
          <w:lang w:val="uk-UA"/>
        </w:rPr>
        <w:t xml:space="preserve"> </w:t>
      </w:r>
      <w:r w:rsidR="00C623B0" w:rsidRPr="00BB21A6">
        <w:rPr>
          <w:sz w:val="28"/>
          <w:szCs w:val="28"/>
          <w:lang w:val="uk-UA"/>
        </w:rPr>
        <w:t>класичної драматургії, де дотримуються</w:t>
      </w:r>
      <w:r w:rsidR="00BB21A6" w:rsidRPr="00BB21A6">
        <w:rPr>
          <w:sz w:val="28"/>
          <w:szCs w:val="28"/>
          <w:lang w:val="uk-UA"/>
        </w:rPr>
        <w:t xml:space="preserve"> </w:t>
      </w:r>
      <w:r w:rsidR="00C623B0" w:rsidRPr="00BB21A6">
        <w:rPr>
          <w:sz w:val="28"/>
          <w:szCs w:val="28"/>
          <w:lang w:val="uk-UA"/>
        </w:rPr>
        <w:t>час,</w:t>
      </w:r>
      <w:r w:rsidRPr="00BB21A6">
        <w:rPr>
          <w:sz w:val="28"/>
          <w:szCs w:val="28"/>
          <w:lang w:val="uk-UA"/>
        </w:rPr>
        <w:t xml:space="preserve"> місце дії. Природно, що п’єса </w:t>
      </w:r>
      <w:r w:rsidR="00C623B0" w:rsidRPr="00BB21A6">
        <w:rPr>
          <w:sz w:val="28"/>
          <w:szCs w:val="28"/>
          <w:lang w:val="uk-UA"/>
        </w:rPr>
        <w:t xml:space="preserve">„Свічка згасла” також написана </w:t>
      </w:r>
      <w:r w:rsidR="00636BD6" w:rsidRPr="00BB21A6">
        <w:rPr>
          <w:sz w:val="28"/>
          <w:szCs w:val="28"/>
          <w:lang w:val="uk-UA"/>
        </w:rPr>
        <w:t xml:space="preserve">в стилі класичної драматургії: </w:t>
      </w:r>
      <w:r w:rsidR="00C623B0" w:rsidRPr="00BB21A6">
        <w:rPr>
          <w:sz w:val="28"/>
          <w:szCs w:val="28"/>
          <w:lang w:val="uk-UA"/>
        </w:rPr>
        <w:t>тут є певне місце дії – стара</w:t>
      </w:r>
      <w:r w:rsidR="00BB21A6" w:rsidRPr="00BB21A6">
        <w:rPr>
          <w:sz w:val="28"/>
          <w:szCs w:val="28"/>
          <w:lang w:val="uk-UA"/>
        </w:rPr>
        <w:t xml:space="preserve"> </w:t>
      </w:r>
      <w:r w:rsidR="00C623B0" w:rsidRPr="00BB21A6">
        <w:rPr>
          <w:sz w:val="28"/>
          <w:szCs w:val="28"/>
          <w:lang w:val="uk-UA"/>
        </w:rPr>
        <w:t>хатина, час дії – ніч післ</w:t>
      </w:r>
      <w:r w:rsidRPr="00BB21A6">
        <w:rPr>
          <w:sz w:val="28"/>
          <w:szCs w:val="28"/>
          <w:lang w:val="uk-UA"/>
        </w:rPr>
        <w:t xml:space="preserve">я катастрофи. Александр Фредро </w:t>
      </w:r>
      <w:r w:rsidR="00C623B0" w:rsidRPr="00BB21A6">
        <w:rPr>
          <w:sz w:val="28"/>
          <w:szCs w:val="28"/>
          <w:lang w:val="uk-UA"/>
        </w:rPr>
        <w:t>драматург-комедіограф, тому п’єса „Свічка згасла” за жанром комедія. Події, які сталися з героями п’єси з нашого (і драматургія, і режисера, і виконавців і, зрештою, глядачів) погляду комічні. Як би</w:t>
      </w:r>
      <w:r w:rsidR="00BB21A6" w:rsidRPr="00BB21A6">
        <w:rPr>
          <w:sz w:val="28"/>
          <w:szCs w:val="28"/>
          <w:lang w:val="uk-UA"/>
        </w:rPr>
        <w:t xml:space="preserve"> </w:t>
      </w:r>
      <w:r w:rsidR="00C623B0" w:rsidRPr="00BB21A6">
        <w:rPr>
          <w:sz w:val="28"/>
          <w:szCs w:val="28"/>
          <w:lang w:val="uk-UA"/>
        </w:rPr>
        <w:t>герої були уважніші один до одного, вони хоча б псували один одному настрій і</w:t>
      </w:r>
      <w:r w:rsidR="00BB21A6" w:rsidRPr="00BB21A6">
        <w:rPr>
          <w:sz w:val="28"/>
          <w:szCs w:val="28"/>
          <w:lang w:val="uk-UA"/>
        </w:rPr>
        <w:t xml:space="preserve"> </w:t>
      </w:r>
      <w:r w:rsidR="00C623B0" w:rsidRPr="00BB21A6">
        <w:rPr>
          <w:sz w:val="28"/>
          <w:szCs w:val="28"/>
          <w:lang w:val="uk-UA"/>
        </w:rPr>
        <w:t>приємніше провели час до настання ранку, але в такому випадку „прозріння” пана Владислава гне було б таким</w:t>
      </w:r>
      <w:r w:rsidR="00BB21A6" w:rsidRPr="00BB21A6">
        <w:rPr>
          <w:sz w:val="28"/>
          <w:szCs w:val="28"/>
          <w:lang w:val="uk-UA"/>
        </w:rPr>
        <w:t xml:space="preserve"> </w:t>
      </w:r>
      <w:r w:rsidR="00C623B0" w:rsidRPr="00BB21A6">
        <w:rPr>
          <w:sz w:val="28"/>
          <w:szCs w:val="28"/>
          <w:lang w:val="uk-UA"/>
        </w:rPr>
        <w:t>приголомшливим, він інакше б</w:t>
      </w:r>
      <w:r w:rsidR="00BB21A6" w:rsidRPr="00BB21A6">
        <w:rPr>
          <w:sz w:val="28"/>
          <w:szCs w:val="28"/>
          <w:lang w:val="uk-UA"/>
        </w:rPr>
        <w:t xml:space="preserve"> </w:t>
      </w:r>
      <w:r w:rsidR="00C623B0" w:rsidRPr="00BB21A6">
        <w:rPr>
          <w:sz w:val="28"/>
          <w:szCs w:val="28"/>
          <w:lang w:val="uk-UA"/>
        </w:rPr>
        <w:t>подивився на супутницю і не закохався і тоді це була б зовсім</w:t>
      </w:r>
      <w:r w:rsidR="00BB21A6" w:rsidRPr="00BB21A6">
        <w:rPr>
          <w:sz w:val="28"/>
          <w:szCs w:val="28"/>
          <w:lang w:val="uk-UA"/>
        </w:rPr>
        <w:t xml:space="preserve"> </w:t>
      </w:r>
      <w:r w:rsidR="00C623B0" w:rsidRPr="00BB21A6">
        <w:rPr>
          <w:sz w:val="28"/>
          <w:szCs w:val="28"/>
          <w:lang w:val="uk-UA"/>
        </w:rPr>
        <w:t>інша історія.</w:t>
      </w:r>
    </w:p>
    <w:p w:rsidR="00C623B0" w:rsidRPr="00BB21A6" w:rsidRDefault="00C623B0" w:rsidP="00BB21A6">
      <w:pPr>
        <w:widowControl w:val="0"/>
        <w:tabs>
          <w:tab w:val="left" w:pos="387"/>
        </w:tabs>
        <w:suppressAutoHyphens/>
        <w:spacing w:line="360" w:lineRule="auto"/>
        <w:ind w:firstLine="709"/>
        <w:jc w:val="both"/>
        <w:rPr>
          <w:sz w:val="28"/>
          <w:szCs w:val="28"/>
          <w:lang w:val="uk-UA"/>
        </w:rPr>
      </w:pPr>
      <w:r w:rsidRPr="00BB21A6">
        <w:rPr>
          <w:sz w:val="28"/>
          <w:szCs w:val="28"/>
          <w:lang w:val="uk-UA"/>
        </w:rPr>
        <w:t>Адже, виставу „Свічка згасла” ми будемо грати в стилі класичної побутової комедії. В декорації і реквізиті ми намагатимемося відтворити побут того часу, щоб</w:t>
      </w:r>
      <w:r w:rsidR="00BB21A6" w:rsidRPr="00BB21A6">
        <w:rPr>
          <w:sz w:val="28"/>
          <w:szCs w:val="28"/>
          <w:lang w:val="uk-UA"/>
        </w:rPr>
        <w:t xml:space="preserve"> </w:t>
      </w:r>
      <w:r w:rsidRPr="00BB21A6">
        <w:rPr>
          <w:sz w:val="28"/>
          <w:szCs w:val="28"/>
          <w:lang w:val="uk-UA"/>
        </w:rPr>
        <w:t>глядачі уявили, що оточувало героїв, в яких умовах вони опинилися. Костюми підбирали притаманні часу, в якому жили герої, і писалася п’єса.</w:t>
      </w:r>
    </w:p>
    <w:p w:rsidR="00E94155" w:rsidRPr="00BB21A6" w:rsidRDefault="00E94155" w:rsidP="00BB21A6">
      <w:pPr>
        <w:widowControl w:val="0"/>
        <w:tabs>
          <w:tab w:val="left" w:pos="387"/>
        </w:tabs>
        <w:suppressAutoHyphens/>
        <w:spacing w:line="360" w:lineRule="auto"/>
        <w:ind w:firstLine="709"/>
        <w:jc w:val="both"/>
        <w:rPr>
          <w:sz w:val="28"/>
          <w:szCs w:val="28"/>
          <w:lang w:val="uk-UA"/>
        </w:rPr>
      </w:pPr>
    </w:p>
    <w:p w:rsidR="00C623B0" w:rsidRPr="00BB21A6" w:rsidRDefault="00BB21A6" w:rsidP="00BB21A6">
      <w:pPr>
        <w:widowControl w:val="0"/>
        <w:tabs>
          <w:tab w:val="left" w:pos="387"/>
        </w:tabs>
        <w:suppressAutoHyphens/>
        <w:spacing w:line="360" w:lineRule="auto"/>
        <w:ind w:firstLine="709"/>
        <w:jc w:val="both"/>
        <w:rPr>
          <w:sz w:val="28"/>
          <w:szCs w:val="48"/>
          <w:lang w:val="uk-UA"/>
        </w:rPr>
      </w:pPr>
      <w:r>
        <w:rPr>
          <w:sz w:val="28"/>
          <w:szCs w:val="48"/>
          <w:lang w:val="uk-UA"/>
        </w:rPr>
        <w:t xml:space="preserve">2.3 </w:t>
      </w:r>
      <w:r w:rsidR="00694F73" w:rsidRPr="00BB21A6">
        <w:rPr>
          <w:sz w:val="28"/>
          <w:szCs w:val="48"/>
          <w:lang w:val="uk-UA"/>
        </w:rPr>
        <w:t>МАНЕРА АКТОРСЬКОЇ ГРИ</w:t>
      </w:r>
    </w:p>
    <w:p w:rsidR="00694F73" w:rsidRPr="00BB21A6" w:rsidRDefault="00694F73" w:rsidP="00BB21A6">
      <w:pPr>
        <w:widowControl w:val="0"/>
        <w:tabs>
          <w:tab w:val="left" w:pos="387"/>
        </w:tabs>
        <w:suppressAutoHyphens/>
        <w:spacing w:line="360" w:lineRule="auto"/>
        <w:ind w:firstLine="709"/>
        <w:jc w:val="both"/>
        <w:rPr>
          <w:sz w:val="28"/>
          <w:szCs w:val="28"/>
          <w:lang w:val="uk-UA"/>
        </w:rPr>
      </w:pPr>
    </w:p>
    <w:p w:rsidR="00C51463" w:rsidRPr="00BB21A6" w:rsidRDefault="00C623B0" w:rsidP="00BB21A6">
      <w:pPr>
        <w:widowControl w:val="0"/>
        <w:tabs>
          <w:tab w:val="left" w:pos="387"/>
        </w:tabs>
        <w:suppressAutoHyphens/>
        <w:spacing w:line="360" w:lineRule="auto"/>
        <w:ind w:firstLine="709"/>
        <w:jc w:val="both"/>
        <w:rPr>
          <w:sz w:val="28"/>
          <w:szCs w:val="28"/>
          <w:lang w:val="uk-UA"/>
        </w:rPr>
      </w:pPr>
      <w:r w:rsidRPr="00BB21A6">
        <w:rPr>
          <w:sz w:val="28"/>
          <w:szCs w:val="28"/>
          <w:lang w:val="uk-UA"/>
        </w:rPr>
        <w:t xml:space="preserve">П’єса Александра Фредро „Свічка згасла” класична, лірична комедія. </w:t>
      </w:r>
      <w:r w:rsidR="005827A4" w:rsidRPr="00BB21A6">
        <w:rPr>
          <w:sz w:val="28"/>
          <w:szCs w:val="28"/>
          <w:lang w:val="uk-UA"/>
        </w:rPr>
        <w:t>І хоча події, які сталися з героями п’єси могли статися з ким завгодно і в мої часи: і в старій хатині, і в розкішному номері готелю і, навіть, в ескімоскій юрті, і в минулому</w:t>
      </w:r>
      <w:r w:rsidR="00BB21A6" w:rsidRPr="00BB21A6">
        <w:rPr>
          <w:sz w:val="28"/>
          <w:szCs w:val="28"/>
          <w:lang w:val="uk-UA"/>
        </w:rPr>
        <w:t xml:space="preserve"> </w:t>
      </w:r>
      <w:r w:rsidR="005827A4" w:rsidRPr="00BB21A6">
        <w:rPr>
          <w:sz w:val="28"/>
          <w:szCs w:val="28"/>
          <w:lang w:val="uk-UA"/>
        </w:rPr>
        <w:t>століття, і десять років назад, і позавчора. Схожі події трапляються кожен день. Адже, п’єса „Свічка згасла” написана Александром Фредро багато років</w:t>
      </w:r>
      <w:r w:rsidR="00BB21A6" w:rsidRPr="00BB21A6">
        <w:rPr>
          <w:sz w:val="28"/>
          <w:szCs w:val="28"/>
          <w:lang w:val="uk-UA"/>
        </w:rPr>
        <w:t xml:space="preserve"> </w:t>
      </w:r>
      <w:r w:rsidR="005827A4" w:rsidRPr="00BB21A6">
        <w:rPr>
          <w:sz w:val="28"/>
          <w:szCs w:val="28"/>
          <w:lang w:val="uk-UA"/>
        </w:rPr>
        <w:t>тому назад, тоді коли</w:t>
      </w:r>
      <w:r w:rsidR="00BB21A6" w:rsidRPr="00BB21A6">
        <w:rPr>
          <w:sz w:val="28"/>
          <w:szCs w:val="28"/>
          <w:lang w:val="uk-UA"/>
        </w:rPr>
        <w:t xml:space="preserve"> </w:t>
      </w:r>
      <w:r w:rsidR="005827A4" w:rsidRPr="00BB21A6">
        <w:rPr>
          <w:sz w:val="28"/>
          <w:szCs w:val="28"/>
          <w:lang w:val="uk-UA"/>
        </w:rPr>
        <w:t>було зовсім інше життя, інше</w:t>
      </w:r>
      <w:r w:rsidR="00BB21A6" w:rsidRPr="00BB21A6">
        <w:rPr>
          <w:sz w:val="28"/>
          <w:szCs w:val="28"/>
          <w:lang w:val="uk-UA"/>
        </w:rPr>
        <w:t xml:space="preserve"> </w:t>
      </w:r>
      <w:r w:rsidR="005827A4" w:rsidRPr="00BB21A6">
        <w:rPr>
          <w:sz w:val="28"/>
          <w:szCs w:val="28"/>
          <w:lang w:val="uk-UA"/>
        </w:rPr>
        <w:t>виховання, інші манери, інші відносини, інші погляди на життя і стосунки, інша мода. Н.В.</w:t>
      </w:r>
      <w:r w:rsidR="00BB21A6">
        <w:rPr>
          <w:sz w:val="28"/>
          <w:szCs w:val="28"/>
          <w:lang w:val="uk-UA"/>
        </w:rPr>
        <w:t xml:space="preserve"> </w:t>
      </w:r>
      <w:r w:rsidR="005827A4" w:rsidRPr="00BB21A6">
        <w:rPr>
          <w:sz w:val="28"/>
          <w:szCs w:val="28"/>
          <w:lang w:val="uk-UA"/>
        </w:rPr>
        <w:t>Гоголь говорив: „...</w:t>
      </w:r>
      <w:r w:rsidR="005827A4" w:rsidRPr="00BB21A6">
        <w:rPr>
          <w:sz w:val="28"/>
          <w:szCs w:val="28"/>
        </w:rPr>
        <w:t>Театр- это такая кафедра, с которой читается разом целой толпе живой урок, где при торжественном блеске освещения, при единодушном смехе показывается знакомый прячущийся</w:t>
      </w:r>
      <w:r w:rsidR="00BB21A6" w:rsidRPr="00BB21A6">
        <w:rPr>
          <w:sz w:val="28"/>
          <w:szCs w:val="28"/>
        </w:rPr>
        <w:t xml:space="preserve"> </w:t>
      </w:r>
      <w:r w:rsidR="005827A4" w:rsidRPr="00BB21A6">
        <w:rPr>
          <w:sz w:val="28"/>
          <w:szCs w:val="28"/>
        </w:rPr>
        <w:t>порок…, где при тайном голосе всеобщего участия выставляется знакомое, робко скрывающееся возвышенное чувство…</w:t>
      </w:r>
      <w:r w:rsidR="005827A4" w:rsidRPr="00BB21A6">
        <w:rPr>
          <w:sz w:val="28"/>
          <w:szCs w:val="28"/>
          <w:lang w:val="uk-UA"/>
        </w:rPr>
        <w:t>”</w:t>
      </w:r>
      <w:r w:rsidR="00C51463" w:rsidRPr="00BB21A6">
        <w:rPr>
          <w:sz w:val="28"/>
          <w:szCs w:val="28"/>
          <w:lang w:val="uk-UA"/>
        </w:rPr>
        <w:t>Ось і ми в своїй роботі</w:t>
      </w:r>
      <w:r w:rsidR="00BB21A6" w:rsidRPr="00BB21A6">
        <w:rPr>
          <w:sz w:val="28"/>
          <w:szCs w:val="28"/>
          <w:lang w:val="uk-UA"/>
        </w:rPr>
        <w:t xml:space="preserve"> </w:t>
      </w:r>
      <w:r w:rsidR="00C51463" w:rsidRPr="00BB21A6">
        <w:rPr>
          <w:sz w:val="28"/>
          <w:szCs w:val="28"/>
          <w:lang w:val="uk-UA"/>
        </w:rPr>
        <w:t>хотіли показати глядачам і відносини, і виховання, і</w:t>
      </w:r>
      <w:r w:rsidR="00BB21A6" w:rsidRPr="00BB21A6">
        <w:rPr>
          <w:sz w:val="28"/>
          <w:szCs w:val="28"/>
          <w:lang w:val="uk-UA"/>
        </w:rPr>
        <w:t xml:space="preserve"> </w:t>
      </w:r>
      <w:r w:rsidR="00C51463" w:rsidRPr="00BB21A6">
        <w:rPr>
          <w:sz w:val="28"/>
          <w:szCs w:val="28"/>
          <w:lang w:val="uk-UA"/>
        </w:rPr>
        <w:t>побут часу в якому жили герої. Завжди</w:t>
      </w:r>
      <w:r w:rsidR="00BB21A6" w:rsidRPr="00BB21A6">
        <w:rPr>
          <w:sz w:val="28"/>
          <w:szCs w:val="28"/>
          <w:lang w:val="uk-UA"/>
        </w:rPr>
        <w:t xml:space="preserve"> </w:t>
      </w:r>
      <w:r w:rsidR="00C51463" w:rsidRPr="00BB21A6">
        <w:rPr>
          <w:sz w:val="28"/>
          <w:szCs w:val="28"/>
          <w:lang w:val="uk-UA"/>
        </w:rPr>
        <w:t>цікаво дізнатися, як жили люди за баг</w:t>
      </w:r>
      <w:r w:rsidR="00694F73" w:rsidRPr="00BB21A6">
        <w:rPr>
          <w:sz w:val="28"/>
          <w:szCs w:val="28"/>
          <w:lang w:val="uk-UA"/>
        </w:rPr>
        <w:t xml:space="preserve">ато років до нас. В роботі над </w:t>
      </w:r>
      <w:r w:rsidR="00C51463" w:rsidRPr="00BB21A6">
        <w:rPr>
          <w:sz w:val="28"/>
          <w:szCs w:val="28"/>
          <w:lang w:val="uk-UA"/>
        </w:rPr>
        <w:t>нашою виставою я намагалася зберегти жанр і стиль п’єси</w:t>
      </w:r>
      <w:r w:rsidR="00BB21A6" w:rsidRPr="00BB21A6">
        <w:rPr>
          <w:sz w:val="28"/>
          <w:szCs w:val="28"/>
          <w:lang w:val="uk-UA"/>
        </w:rPr>
        <w:t xml:space="preserve"> </w:t>
      </w:r>
      <w:r w:rsidR="00C51463" w:rsidRPr="00BB21A6">
        <w:rPr>
          <w:sz w:val="28"/>
          <w:szCs w:val="28"/>
          <w:lang w:val="uk-UA"/>
        </w:rPr>
        <w:t>запропонований автором. В манері акторської</w:t>
      </w:r>
      <w:r w:rsidR="00BB21A6" w:rsidRPr="00BB21A6">
        <w:rPr>
          <w:sz w:val="28"/>
          <w:szCs w:val="28"/>
          <w:lang w:val="uk-UA"/>
        </w:rPr>
        <w:t xml:space="preserve"> </w:t>
      </w:r>
      <w:r w:rsidR="00C51463" w:rsidRPr="00BB21A6">
        <w:rPr>
          <w:sz w:val="28"/>
          <w:szCs w:val="28"/>
          <w:lang w:val="uk-UA"/>
        </w:rPr>
        <w:t>ми дотримувалися тих особливостей, які притаманні класичній</w:t>
      </w:r>
      <w:r w:rsidR="00BB21A6" w:rsidRPr="00BB21A6">
        <w:rPr>
          <w:sz w:val="28"/>
          <w:szCs w:val="28"/>
          <w:lang w:val="uk-UA"/>
        </w:rPr>
        <w:t xml:space="preserve"> </w:t>
      </w:r>
      <w:r w:rsidR="00C51463" w:rsidRPr="00BB21A6">
        <w:rPr>
          <w:sz w:val="28"/>
          <w:szCs w:val="28"/>
          <w:lang w:val="uk-UA"/>
        </w:rPr>
        <w:t>драматургії. Для цього</w:t>
      </w:r>
      <w:r w:rsidR="00BB21A6" w:rsidRPr="00BB21A6">
        <w:rPr>
          <w:sz w:val="28"/>
          <w:szCs w:val="28"/>
          <w:lang w:val="uk-UA"/>
        </w:rPr>
        <w:t xml:space="preserve"> </w:t>
      </w:r>
      <w:r w:rsidR="00C51463" w:rsidRPr="00BB21A6">
        <w:rPr>
          <w:sz w:val="28"/>
          <w:szCs w:val="28"/>
          <w:lang w:val="uk-UA"/>
        </w:rPr>
        <w:t xml:space="preserve">ми знайомилися з історією того часу, з вихованням, з манерами поведінки, з побутом. </w:t>
      </w:r>
    </w:p>
    <w:p w:rsidR="00615C62" w:rsidRPr="00BB21A6" w:rsidRDefault="00615C62" w:rsidP="00BB21A6">
      <w:pPr>
        <w:spacing w:line="360" w:lineRule="auto"/>
        <w:ind w:firstLine="709"/>
        <w:jc w:val="both"/>
        <w:rPr>
          <w:sz w:val="28"/>
          <w:szCs w:val="44"/>
          <w:lang w:val="uk-UA"/>
        </w:rPr>
      </w:pPr>
      <w:r w:rsidRPr="00BB21A6">
        <w:rPr>
          <w:sz w:val="28"/>
          <w:szCs w:val="28"/>
        </w:rPr>
        <w:br w:type="page"/>
      </w:r>
      <w:r w:rsidR="00BB21A6">
        <w:rPr>
          <w:sz w:val="28"/>
          <w:szCs w:val="28"/>
          <w:lang w:val="uk-UA"/>
        </w:rPr>
        <w:t xml:space="preserve">2.4 </w:t>
      </w:r>
      <w:r w:rsidR="00BB21A6">
        <w:rPr>
          <w:sz w:val="28"/>
          <w:szCs w:val="44"/>
        </w:rPr>
        <w:t>КОМПОЗИЦІЯ</w:t>
      </w:r>
    </w:p>
    <w:p w:rsidR="00187DF0" w:rsidRPr="00BB21A6" w:rsidRDefault="00187DF0" w:rsidP="00BB21A6">
      <w:pPr>
        <w:spacing w:line="360" w:lineRule="auto"/>
        <w:ind w:firstLine="709"/>
        <w:jc w:val="both"/>
        <w:rPr>
          <w:sz w:val="28"/>
          <w:szCs w:val="28"/>
        </w:rPr>
      </w:pPr>
    </w:p>
    <w:p w:rsidR="00615C62" w:rsidRPr="00BB21A6" w:rsidRDefault="00A76809" w:rsidP="00BB21A6">
      <w:pPr>
        <w:spacing w:line="360" w:lineRule="auto"/>
        <w:ind w:firstLine="709"/>
        <w:jc w:val="both"/>
        <w:rPr>
          <w:sz w:val="28"/>
          <w:szCs w:val="28"/>
        </w:rPr>
      </w:pPr>
      <w:r w:rsidRPr="00BB21A6">
        <w:rPr>
          <w:sz w:val="28"/>
          <w:szCs w:val="32"/>
          <w:u w:val="single"/>
        </w:rPr>
        <w:t>1 ЕПІЗОД</w:t>
      </w:r>
      <w:r w:rsidR="00615C62" w:rsidRPr="00BB21A6">
        <w:rPr>
          <w:sz w:val="28"/>
          <w:szCs w:val="28"/>
        </w:rPr>
        <w:t>. Непередбачені обставини.</w:t>
      </w:r>
    </w:p>
    <w:p w:rsidR="00615C62" w:rsidRPr="00BB21A6" w:rsidRDefault="00615C62" w:rsidP="00BB21A6">
      <w:pPr>
        <w:spacing w:line="360" w:lineRule="auto"/>
        <w:ind w:firstLine="709"/>
        <w:jc w:val="both"/>
        <w:rPr>
          <w:sz w:val="28"/>
          <w:szCs w:val="28"/>
        </w:rPr>
      </w:pPr>
      <w:r w:rsidRPr="00BB21A6">
        <w:rPr>
          <w:sz w:val="28"/>
          <w:szCs w:val="28"/>
        </w:rPr>
        <w:t>Подія: Катастрофа поштової карети.</w:t>
      </w:r>
    </w:p>
    <w:p w:rsidR="00615C62" w:rsidRPr="00BB21A6" w:rsidRDefault="00615C62" w:rsidP="00BB21A6">
      <w:pPr>
        <w:spacing w:line="360" w:lineRule="auto"/>
        <w:ind w:firstLine="709"/>
        <w:jc w:val="both"/>
        <w:rPr>
          <w:sz w:val="28"/>
          <w:szCs w:val="28"/>
        </w:rPr>
      </w:pPr>
      <w:r w:rsidRPr="00BB21A6">
        <w:rPr>
          <w:sz w:val="28"/>
          <w:szCs w:val="28"/>
        </w:rPr>
        <w:t>Конфлікт: між мандрівниками і обставинами, які привели мандрівників в стару хатинку.</w:t>
      </w:r>
    </w:p>
    <w:p w:rsidR="00615C62" w:rsidRPr="00BB21A6" w:rsidRDefault="00615C62" w:rsidP="00BB21A6">
      <w:pPr>
        <w:spacing w:line="360" w:lineRule="auto"/>
        <w:ind w:firstLine="709"/>
        <w:jc w:val="both"/>
        <w:rPr>
          <w:sz w:val="28"/>
          <w:szCs w:val="28"/>
        </w:rPr>
      </w:pPr>
      <w:r w:rsidRPr="00BB21A6">
        <w:rPr>
          <w:sz w:val="28"/>
          <w:szCs w:val="28"/>
        </w:rPr>
        <w:t>Предмет конфлікту: перекинута карета і неможливість їхати далі.</w:t>
      </w:r>
    </w:p>
    <w:p w:rsidR="00615C62" w:rsidRPr="00BB21A6" w:rsidRDefault="00615C62" w:rsidP="00BB21A6">
      <w:pPr>
        <w:spacing w:line="360" w:lineRule="auto"/>
        <w:ind w:firstLine="709"/>
        <w:jc w:val="both"/>
        <w:rPr>
          <w:sz w:val="28"/>
          <w:szCs w:val="28"/>
        </w:rPr>
      </w:pPr>
      <w:r w:rsidRPr="00BB21A6">
        <w:rPr>
          <w:sz w:val="28"/>
          <w:szCs w:val="28"/>
        </w:rPr>
        <w:t>Задача Пані: Довідатись, чи можна їхати далі.</w:t>
      </w:r>
    </w:p>
    <w:p w:rsidR="00615C62" w:rsidRPr="00BB21A6" w:rsidRDefault="00615C62" w:rsidP="00BB21A6">
      <w:pPr>
        <w:spacing w:line="360" w:lineRule="auto"/>
        <w:ind w:firstLine="709"/>
        <w:jc w:val="both"/>
        <w:rPr>
          <w:sz w:val="28"/>
          <w:szCs w:val="28"/>
        </w:rPr>
      </w:pPr>
      <w:r w:rsidRPr="00BB21A6">
        <w:rPr>
          <w:sz w:val="28"/>
          <w:szCs w:val="28"/>
        </w:rPr>
        <w:t>Дії Пані: Намагається примусити Пана знайти вихід, щоб їхати далі.</w:t>
      </w:r>
    </w:p>
    <w:p w:rsidR="00615C62" w:rsidRPr="00BB21A6" w:rsidRDefault="00615C62" w:rsidP="00BB21A6">
      <w:pPr>
        <w:spacing w:line="360" w:lineRule="auto"/>
        <w:ind w:firstLine="709"/>
        <w:jc w:val="both"/>
        <w:rPr>
          <w:sz w:val="28"/>
          <w:szCs w:val="28"/>
        </w:rPr>
      </w:pPr>
      <w:r w:rsidRPr="00BB21A6">
        <w:rPr>
          <w:sz w:val="28"/>
          <w:szCs w:val="28"/>
        </w:rPr>
        <w:t>Задача Пана: Висловити незадоволення з приводу катастрофи.</w:t>
      </w:r>
    </w:p>
    <w:p w:rsidR="00615C62" w:rsidRPr="00BB21A6" w:rsidRDefault="00615C62" w:rsidP="00BB21A6">
      <w:pPr>
        <w:spacing w:line="360" w:lineRule="auto"/>
        <w:ind w:firstLine="709"/>
        <w:jc w:val="both"/>
        <w:rPr>
          <w:sz w:val="28"/>
          <w:szCs w:val="28"/>
        </w:rPr>
      </w:pPr>
      <w:r w:rsidRPr="00BB21A6">
        <w:rPr>
          <w:sz w:val="28"/>
          <w:szCs w:val="28"/>
        </w:rPr>
        <w:t>Дія Пана: Брутально відповідає на запитання Пані.</w:t>
      </w:r>
    </w:p>
    <w:p w:rsidR="00615C62" w:rsidRPr="00BB21A6" w:rsidRDefault="00A76809" w:rsidP="00BB21A6">
      <w:pPr>
        <w:spacing w:line="360" w:lineRule="auto"/>
        <w:ind w:firstLine="709"/>
        <w:jc w:val="both"/>
        <w:rPr>
          <w:sz w:val="28"/>
          <w:szCs w:val="28"/>
        </w:rPr>
      </w:pPr>
      <w:r w:rsidRPr="00BB21A6">
        <w:rPr>
          <w:sz w:val="28"/>
          <w:szCs w:val="32"/>
          <w:u w:val="single"/>
        </w:rPr>
        <w:t>2 ЕПІЗОД</w:t>
      </w:r>
      <w:r w:rsidR="00615C62" w:rsidRPr="00BB21A6">
        <w:rPr>
          <w:sz w:val="28"/>
          <w:szCs w:val="32"/>
        </w:rPr>
        <w:t>.</w:t>
      </w:r>
      <w:r w:rsidR="00615C62" w:rsidRPr="00BB21A6">
        <w:rPr>
          <w:sz w:val="28"/>
          <w:szCs w:val="28"/>
        </w:rPr>
        <w:t xml:space="preserve"> „З хворої голови на здорову”.</w:t>
      </w:r>
    </w:p>
    <w:p w:rsidR="00615C62" w:rsidRPr="00BB21A6" w:rsidRDefault="00615C62" w:rsidP="00BB21A6">
      <w:pPr>
        <w:spacing w:line="360" w:lineRule="auto"/>
        <w:ind w:firstLine="709"/>
        <w:jc w:val="both"/>
        <w:rPr>
          <w:sz w:val="28"/>
          <w:szCs w:val="28"/>
        </w:rPr>
      </w:pPr>
      <w:r w:rsidRPr="00BB21A6">
        <w:rPr>
          <w:sz w:val="28"/>
          <w:szCs w:val="28"/>
        </w:rPr>
        <w:t>Подія: Хто винен в катастрофі.</w:t>
      </w:r>
    </w:p>
    <w:p w:rsidR="00615C62" w:rsidRPr="00BB21A6" w:rsidRDefault="00615C62" w:rsidP="00BB21A6">
      <w:pPr>
        <w:spacing w:line="360" w:lineRule="auto"/>
        <w:ind w:firstLine="709"/>
        <w:jc w:val="both"/>
        <w:rPr>
          <w:sz w:val="28"/>
          <w:szCs w:val="28"/>
        </w:rPr>
      </w:pPr>
      <w:r w:rsidRPr="00BB21A6">
        <w:rPr>
          <w:sz w:val="28"/>
          <w:szCs w:val="28"/>
        </w:rPr>
        <w:t>Конфлікт: між Паном і Панею.</w:t>
      </w:r>
    </w:p>
    <w:p w:rsidR="00615C62" w:rsidRPr="00BB21A6" w:rsidRDefault="00615C62" w:rsidP="00BB21A6">
      <w:pPr>
        <w:spacing w:line="360" w:lineRule="auto"/>
        <w:ind w:firstLine="709"/>
        <w:jc w:val="both"/>
        <w:rPr>
          <w:sz w:val="28"/>
          <w:szCs w:val="28"/>
        </w:rPr>
      </w:pPr>
      <w:r w:rsidRPr="00BB21A6">
        <w:rPr>
          <w:sz w:val="28"/>
          <w:szCs w:val="28"/>
        </w:rPr>
        <w:t>Предмет конфлікту: перекинута карета.</w:t>
      </w:r>
    </w:p>
    <w:p w:rsidR="00615C62" w:rsidRPr="00BB21A6" w:rsidRDefault="00615C62" w:rsidP="00BB21A6">
      <w:pPr>
        <w:spacing w:line="360" w:lineRule="auto"/>
        <w:ind w:firstLine="709"/>
        <w:jc w:val="both"/>
        <w:rPr>
          <w:sz w:val="28"/>
          <w:szCs w:val="28"/>
        </w:rPr>
      </w:pPr>
      <w:r w:rsidRPr="00BB21A6">
        <w:rPr>
          <w:sz w:val="28"/>
          <w:szCs w:val="28"/>
        </w:rPr>
        <w:t>Задача Пані: Звинуватити Пана в катастрофі.</w:t>
      </w:r>
    </w:p>
    <w:p w:rsidR="00615C62" w:rsidRPr="00BB21A6" w:rsidRDefault="00615C62" w:rsidP="00BB21A6">
      <w:pPr>
        <w:spacing w:line="360" w:lineRule="auto"/>
        <w:ind w:firstLine="709"/>
        <w:jc w:val="both"/>
        <w:rPr>
          <w:sz w:val="28"/>
          <w:szCs w:val="28"/>
        </w:rPr>
      </w:pPr>
      <w:r w:rsidRPr="00BB21A6">
        <w:rPr>
          <w:sz w:val="28"/>
          <w:szCs w:val="28"/>
        </w:rPr>
        <w:t>Дія Пані: Доводить, що поведінка Пана в кареті призвела до катастрофи.</w:t>
      </w:r>
    </w:p>
    <w:p w:rsidR="00615C62" w:rsidRPr="00BB21A6" w:rsidRDefault="00615C62" w:rsidP="00BB21A6">
      <w:pPr>
        <w:spacing w:line="360" w:lineRule="auto"/>
        <w:ind w:firstLine="709"/>
        <w:jc w:val="both"/>
        <w:rPr>
          <w:sz w:val="28"/>
          <w:szCs w:val="28"/>
        </w:rPr>
      </w:pPr>
      <w:r w:rsidRPr="00BB21A6">
        <w:rPr>
          <w:sz w:val="28"/>
          <w:szCs w:val="28"/>
        </w:rPr>
        <w:t>Задача Пана: Виправдатись, переклавши провину на Пані.</w:t>
      </w:r>
    </w:p>
    <w:p w:rsidR="00615C62" w:rsidRPr="00BB21A6" w:rsidRDefault="00615C62" w:rsidP="00BB21A6">
      <w:pPr>
        <w:spacing w:line="360" w:lineRule="auto"/>
        <w:ind w:firstLine="709"/>
        <w:jc w:val="both"/>
        <w:rPr>
          <w:sz w:val="28"/>
          <w:szCs w:val="28"/>
        </w:rPr>
      </w:pPr>
      <w:r w:rsidRPr="00BB21A6">
        <w:rPr>
          <w:sz w:val="28"/>
          <w:szCs w:val="28"/>
        </w:rPr>
        <w:t>Дія Пана: Доводить, що до катастрофи призвела затримка виїзду з вини Пані.</w:t>
      </w:r>
    </w:p>
    <w:p w:rsidR="00615C62" w:rsidRPr="00BB21A6" w:rsidRDefault="00A76809" w:rsidP="00BB21A6">
      <w:pPr>
        <w:spacing w:line="360" w:lineRule="auto"/>
        <w:ind w:firstLine="709"/>
        <w:jc w:val="both"/>
        <w:rPr>
          <w:sz w:val="28"/>
          <w:szCs w:val="28"/>
        </w:rPr>
      </w:pPr>
      <w:r w:rsidRPr="00BB21A6">
        <w:rPr>
          <w:sz w:val="28"/>
          <w:szCs w:val="32"/>
          <w:u w:val="single"/>
        </w:rPr>
        <w:t>3 ЕПІЗОД</w:t>
      </w:r>
      <w:r w:rsidR="00615C62" w:rsidRPr="00BB21A6">
        <w:rPr>
          <w:sz w:val="28"/>
          <w:szCs w:val="28"/>
        </w:rPr>
        <w:t>. „Своя сорочка ближче до тіла”.</w:t>
      </w:r>
    </w:p>
    <w:p w:rsidR="00615C62" w:rsidRPr="00BB21A6" w:rsidRDefault="00615C62" w:rsidP="00BB21A6">
      <w:pPr>
        <w:spacing w:line="360" w:lineRule="auto"/>
        <w:ind w:firstLine="709"/>
        <w:jc w:val="both"/>
        <w:rPr>
          <w:sz w:val="28"/>
          <w:szCs w:val="28"/>
        </w:rPr>
      </w:pPr>
      <w:r w:rsidRPr="00BB21A6">
        <w:rPr>
          <w:sz w:val="28"/>
          <w:szCs w:val="28"/>
        </w:rPr>
        <w:t>Подія: Боротьба за зручності.</w:t>
      </w:r>
    </w:p>
    <w:p w:rsidR="00615C62" w:rsidRPr="00BB21A6" w:rsidRDefault="00615C62" w:rsidP="00BB21A6">
      <w:pPr>
        <w:spacing w:line="360" w:lineRule="auto"/>
        <w:ind w:firstLine="709"/>
        <w:jc w:val="both"/>
        <w:rPr>
          <w:sz w:val="28"/>
          <w:szCs w:val="28"/>
        </w:rPr>
      </w:pPr>
      <w:r w:rsidRPr="00BB21A6">
        <w:rPr>
          <w:sz w:val="28"/>
          <w:szCs w:val="28"/>
        </w:rPr>
        <w:t>Конфлікт: між Панею і Паном.</w:t>
      </w:r>
    </w:p>
    <w:p w:rsidR="00615C62" w:rsidRPr="00BB21A6" w:rsidRDefault="00615C62" w:rsidP="00BB21A6">
      <w:pPr>
        <w:spacing w:line="360" w:lineRule="auto"/>
        <w:ind w:firstLine="709"/>
        <w:jc w:val="both"/>
        <w:rPr>
          <w:sz w:val="28"/>
          <w:szCs w:val="28"/>
        </w:rPr>
      </w:pPr>
      <w:r w:rsidRPr="00BB21A6">
        <w:rPr>
          <w:sz w:val="28"/>
          <w:szCs w:val="28"/>
        </w:rPr>
        <w:t>Предмет конфлікту: Хатинка, в якій не можуть бути двоє.</w:t>
      </w:r>
    </w:p>
    <w:p w:rsidR="00615C62" w:rsidRPr="00BB21A6" w:rsidRDefault="00615C62" w:rsidP="00BB21A6">
      <w:pPr>
        <w:spacing w:line="360" w:lineRule="auto"/>
        <w:ind w:firstLine="709"/>
        <w:jc w:val="both"/>
        <w:rPr>
          <w:sz w:val="28"/>
          <w:szCs w:val="28"/>
        </w:rPr>
      </w:pPr>
      <w:r w:rsidRPr="00BB21A6">
        <w:rPr>
          <w:sz w:val="28"/>
          <w:szCs w:val="28"/>
        </w:rPr>
        <w:t>Задача Пані: Виставити Пана з хатинки.</w:t>
      </w:r>
    </w:p>
    <w:p w:rsidR="00615C62" w:rsidRPr="00BB21A6" w:rsidRDefault="00615C62" w:rsidP="00BB21A6">
      <w:pPr>
        <w:spacing w:line="360" w:lineRule="auto"/>
        <w:ind w:firstLine="709"/>
        <w:jc w:val="both"/>
        <w:rPr>
          <w:sz w:val="28"/>
          <w:szCs w:val="28"/>
        </w:rPr>
      </w:pPr>
      <w:r w:rsidRPr="00BB21A6">
        <w:rPr>
          <w:sz w:val="28"/>
          <w:szCs w:val="28"/>
        </w:rPr>
        <w:t>Дія Пані: Нагадує Пану про ввічливість та що чоловік і жінка не можуть бути в одній хатинці.</w:t>
      </w:r>
    </w:p>
    <w:p w:rsidR="00615C62" w:rsidRPr="00BB21A6" w:rsidRDefault="00615C62" w:rsidP="00BB21A6">
      <w:pPr>
        <w:spacing w:line="360" w:lineRule="auto"/>
        <w:ind w:firstLine="709"/>
        <w:jc w:val="both"/>
        <w:rPr>
          <w:sz w:val="28"/>
          <w:szCs w:val="28"/>
        </w:rPr>
      </w:pPr>
      <w:r w:rsidRPr="00BB21A6">
        <w:rPr>
          <w:sz w:val="28"/>
          <w:szCs w:val="28"/>
        </w:rPr>
        <w:t>Задача Пана: Не уступити і залишитись.</w:t>
      </w:r>
    </w:p>
    <w:p w:rsidR="00615C62" w:rsidRPr="00BB21A6" w:rsidRDefault="00615C62" w:rsidP="00BB21A6">
      <w:pPr>
        <w:spacing w:line="360" w:lineRule="auto"/>
        <w:ind w:firstLine="709"/>
        <w:jc w:val="both"/>
        <w:rPr>
          <w:sz w:val="28"/>
          <w:szCs w:val="28"/>
        </w:rPr>
      </w:pPr>
      <w:r w:rsidRPr="00BB21A6">
        <w:rPr>
          <w:sz w:val="28"/>
          <w:szCs w:val="28"/>
        </w:rPr>
        <w:t>Дія Пана: Відмовляється іти на поступки.</w:t>
      </w:r>
    </w:p>
    <w:p w:rsidR="00615C62" w:rsidRPr="00BB21A6" w:rsidRDefault="00A76809" w:rsidP="00BB21A6">
      <w:pPr>
        <w:spacing w:line="360" w:lineRule="auto"/>
        <w:ind w:firstLine="709"/>
        <w:jc w:val="both"/>
        <w:rPr>
          <w:sz w:val="28"/>
          <w:szCs w:val="28"/>
        </w:rPr>
      </w:pPr>
      <w:r w:rsidRPr="00BB21A6">
        <w:rPr>
          <w:sz w:val="28"/>
          <w:szCs w:val="28"/>
          <w:u w:val="single"/>
        </w:rPr>
        <w:t>4 ЕПІЗОД.</w:t>
      </w:r>
      <w:r w:rsidRPr="00BB21A6">
        <w:rPr>
          <w:sz w:val="28"/>
          <w:szCs w:val="28"/>
        </w:rPr>
        <w:t xml:space="preserve"> </w:t>
      </w:r>
      <w:r w:rsidR="00615C62" w:rsidRPr="00BB21A6">
        <w:rPr>
          <w:sz w:val="28"/>
          <w:szCs w:val="28"/>
        </w:rPr>
        <w:t>„Галантний кавалер”.</w:t>
      </w:r>
    </w:p>
    <w:p w:rsidR="00615C62" w:rsidRPr="00BB21A6" w:rsidRDefault="00615C62" w:rsidP="00BB21A6">
      <w:pPr>
        <w:spacing w:line="360" w:lineRule="auto"/>
        <w:ind w:firstLine="709"/>
        <w:jc w:val="both"/>
        <w:rPr>
          <w:sz w:val="28"/>
          <w:szCs w:val="28"/>
        </w:rPr>
      </w:pPr>
      <w:r w:rsidRPr="00BB21A6">
        <w:rPr>
          <w:sz w:val="28"/>
          <w:szCs w:val="28"/>
        </w:rPr>
        <w:t>Подія: Пан намагається лягти спати.</w:t>
      </w:r>
    </w:p>
    <w:p w:rsidR="00615C62" w:rsidRPr="00BB21A6" w:rsidRDefault="00615C62" w:rsidP="00BB21A6">
      <w:pPr>
        <w:spacing w:line="360" w:lineRule="auto"/>
        <w:ind w:firstLine="709"/>
        <w:jc w:val="both"/>
        <w:rPr>
          <w:sz w:val="28"/>
          <w:szCs w:val="28"/>
        </w:rPr>
      </w:pPr>
      <w:r w:rsidRPr="00BB21A6">
        <w:rPr>
          <w:sz w:val="28"/>
          <w:szCs w:val="28"/>
        </w:rPr>
        <w:t>Конфлікт: між Паном і Панею.</w:t>
      </w:r>
    </w:p>
    <w:p w:rsidR="00615C62" w:rsidRPr="00BB21A6" w:rsidRDefault="00615C62" w:rsidP="00BB21A6">
      <w:pPr>
        <w:spacing w:line="360" w:lineRule="auto"/>
        <w:ind w:firstLine="709"/>
        <w:jc w:val="both"/>
        <w:rPr>
          <w:sz w:val="28"/>
          <w:szCs w:val="28"/>
        </w:rPr>
      </w:pPr>
      <w:r w:rsidRPr="00BB21A6">
        <w:rPr>
          <w:sz w:val="28"/>
          <w:szCs w:val="28"/>
        </w:rPr>
        <w:t>Предмет конфлікту: Ліжко, на якому можна відпочити.</w:t>
      </w:r>
    </w:p>
    <w:p w:rsidR="00615C62" w:rsidRPr="00BB21A6" w:rsidRDefault="00615C62" w:rsidP="00BB21A6">
      <w:pPr>
        <w:spacing w:line="360" w:lineRule="auto"/>
        <w:ind w:firstLine="709"/>
        <w:jc w:val="both"/>
        <w:rPr>
          <w:sz w:val="28"/>
          <w:szCs w:val="28"/>
        </w:rPr>
      </w:pPr>
      <w:r w:rsidRPr="00BB21A6">
        <w:rPr>
          <w:sz w:val="28"/>
          <w:szCs w:val="28"/>
        </w:rPr>
        <w:t>Задача Пані: Примусити Пана не спати, а розважати її.</w:t>
      </w:r>
    </w:p>
    <w:p w:rsidR="00615C62" w:rsidRPr="00BB21A6" w:rsidRDefault="00615C62" w:rsidP="00BB21A6">
      <w:pPr>
        <w:spacing w:line="360" w:lineRule="auto"/>
        <w:ind w:firstLine="709"/>
        <w:jc w:val="both"/>
        <w:rPr>
          <w:sz w:val="28"/>
          <w:szCs w:val="28"/>
        </w:rPr>
      </w:pPr>
      <w:r w:rsidRPr="00BB21A6">
        <w:rPr>
          <w:sz w:val="28"/>
          <w:szCs w:val="28"/>
        </w:rPr>
        <w:t>Дія Пані: Нагадує, що спати чоловікові в присутності жінки не припустимо.</w:t>
      </w:r>
    </w:p>
    <w:p w:rsidR="00615C62" w:rsidRPr="00BB21A6" w:rsidRDefault="00615C62" w:rsidP="00BB21A6">
      <w:pPr>
        <w:spacing w:line="360" w:lineRule="auto"/>
        <w:ind w:firstLine="709"/>
        <w:jc w:val="both"/>
        <w:rPr>
          <w:sz w:val="28"/>
          <w:szCs w:val="28"/>
        </w:rPr>
      </w:pPr>
      <w:r w:rsidRPr="00BB21A6">
        <w:rPr>
          <w:sz w:val="28"/>
          <w:szCs w:val="28"/>
        </w:rPr>
        <w:t>Задача Пана: Звільнитися від домагань Пані.</w:t>
      </w:r>
    </w:p>
    <w:p w:rsidR="00615C62" w:rsidRPr="00BB21A6" w:rsidRDefault="00615C62" w:rsidP="00BB21A6">
      <w:pPr>
        <w:spacing w:line="360" w:lineRule="auto"/>
        <w:ind w:firstLine="709"/>
        <w:jc w:val="both"/>
        <w:rPr>
          <w:sz w:val="28"/>
          <w:szCs w:val="28"/>
        </w:rPr>
      </w:pPr>
      <w:r w:rsidRPr="00BB21A6">
        <w:rPr>
          <w:sz w:val="28"/>
          <w:szCs w:val="28"/>
        </w:rPr>
        <w:t>Дія Пана: Засинає.</w:t>
      </w:r>
    </w:p>
    <w:p w:rsidR="00615C62" w:rsidRPr="00BB21A6" w:rsidRDefault="00A76809" w:rsidP="00BB21A6">
      <w:pPr>
        <w:spacing w:line="360" w:lineRule="auto"/>
        <w:ind w:firstLine="709"/>
        <w:jc w:val="both"/>
        <w:rPr>
          <w:sz w:val="28"/>
          <w:szCs w:val="28"/>
        </w:rPr>
      </w:pPr>
      <w:r w:rsidRPr="00BB21A6">
        <w:rPr>
          <w:sz w:val="28"/>
          <w:szCs w:val="32"/>
          <w:u w:val="single"/>
        </w:rPr>
        <w:t>5 ЕПІЗОД.</w:t>
      </w:r>
      <w:r w:rsidRPr="00BB21A6">
        <w:rPr>
          <w:sz w:val="28"/>
          <w:szCs w:val="28"/>
        </w:rPr>
        <w:t xml:space="preserve"> </w:t>
      </w:r>
      <w:r w:rsidR="00615C62" w:rsidRPr="00BB21A6">
        <w:rPr>
          <w:sz w:val="28"/>
          <w:szCs w:val="28"/>
        </w:rPr>
        <w:t>„Налагодження контактів”.</w:t>
      </w:r>
    </w:p>
    <w:p w:rsidR="00615C62" w:rsidRPr="00BB21A6" w:rsidRDefault="00615C62" w:rsidP="00BB21A6">
      <w:pPr>
        <w:spacing w:line="360" w:lineRule="auto"/>
        <w:ind w:firstLine="709"/>
        <w:jc w:val="both"/>
        <w:rPr>
          <w:sz w:val="28"/>
          <w:szCs w:val="28"/>
        </w:rPr>
      </w:pPr>
      <w:r w:rsidRPr="00BB21A6">
        <w:rPr>
          <w:sz w:val="28"/>
          <w:szCs w:val="28"/>
        </w:rPr>
        <w:t>Подія: Пані робить крок до примирення.</w:t>
      </w:r>
    </w:p>
    <w:p w:rsidR="00615C62" w:rsidRPr="00BB21A6" w:rsidRDefault="00615C62" w:rsidP="00BB21A6">
      <w:pPr>
        <w:spacing w:line="360" w:lineRule="auto"/>
        <w:ind w:firstLine="709"/>
        <w:jc w:val="both"/>
        <w:rPr>
          <w:sz w:val="28"/>
          <w:szCs w:val="28"/>
        </w:rPr>
      </w:pPr>
      <w:r w:rsidRPr="00BB21A6">
        <w:rPr>
          <w:sz w:val="28"/>
          <w:szCs w:val="28"/>
        </w:rPr>
        <w:t>Конфлікт: . між Паном і Панею.</w:t>
      </w:r>
    </w:p>
    <w:p w:rsidR="00615C62" w:rsidRPr="00BB21A6" w:rsidRDefault="00615C62" w:rsidP="00BB21A6">
      <w:pPr>
        <w:spacing w:line="360" w:lineRule="auto"/>
        <w:ind w:firstLine="709"/>
        <w:jc w:val="both"/>
        <w:rPr>
          <w:sz w:val="28"/>
          <w:szCs w:val="28"/>
        </w:rPr>
      </w:pPr>
      <w:r w:rsidRPr="00BB21A6">
        <w:rPr>
          <w:sz w:val="28"/>
          <w:szCs w:val="28"/>
        </w:rPr>
        <w:t>Предмет конфлікту: нелюб’язність Пана..</w:t>
      </w:r>
    </w:p>
    <w:p w:rsidR="00615C62" w:rsidRPr="00BB21A6" w:rsidRDefault="00615C62" w:rsidP="00BB21A6">
      <w:pPr>
        <w:spacing w:line="360" w:lineRule="auto"/>
        <w:ind w:firstLine="709"/>
        <w:jc w:val="both"/>
        <w:rPr>
          <w:sz w:val="28"/>
          <w:szCs w:val="28"/>
        </w:rPr>
      </w:pPr>
      <w:r w:rsidRPr="00BB21A6">
        <w:rPr>
          <w:sz w:val="28"/>
          <w:szCs w:val="28"/>
        </w:rPr>
        <w:t>Задача Пані: Примусити Пана бути уважнішим до неї.</w:t>
      </w:r>
    </w:p>
    <w:p w:rsidR="00615C62" w:rsidRPr="00BB21A6" w:rsidRDefault="00615C62" w:rsidP="00BB21A6">
      <w:pPr>
        <w:spacing w:line="360" w:lineRule="auto"/>
        <w:ind w:firstLine="709"/>
        <w:jc w:val="both"/>
        <w:rPr>
          <w:sz w:val="28"/>
          <w:szCs w:val="28"/>
        </w:rPr>
      </w:pPr>
      <w:r w:rsidRPr="00BB21A6">
        <w:rPr>
          <w:sz w:val="28"/>
          <w:szCs w:val="28"/>
        </w:rPr>
        <w:t>Дія Пані: Просить Пана принести води і запалити піч.</w:t>
      </w:r>
    </w:p>
    <w:p w:rsidR="00615C62" w:rsidRPr="00BB21A6" w:rsidRDefault="00615C62" w:rsidP="00BB21A6">
      <w:pPr>
        <w:spacing w:line="360" w:lineRule="auto"/>
        <w:ind w:firstLine="709"/>
        <w:jc w:val="both"/>
        <w:rPr>
          <w:sz w:val="28"/>
          <w:szCs w:val="28"/>
        </w:rPr>
      </w:pPr>
      <w:r w:rsidRPr="00BB21A6">
        <w:rPr>
          <w:sz w:val="28"/>
          <w:szCs w:val="28"/>
        </w:rPr>
        <w:t>Задача Пана: Виконати примхи пані, щоб відв’язатися.</w:t>
      </w:r>
    </w:p>
    <w:p w:rsidR="00615C62" w:rsidRPr="00BB21A6" w:rsidRDefault="00615C62" w:rsidP="00BB21A6">
      <w:pPr>
        <w:spacing w:line="360" w:lineRule="auto"/>
        <w:ind w:firstLine="709"/>
        <w:jc w:val="both"/>
        <w:rPr>
          <w:sz w:val="28"/>
          <w:szCs w:val="28"/>
        </w:rPr>
      </w:pPr>
      <w:r w:rsidRPr="00BB21A6">
        <w:rPr>
          <w:sz w:val="28"/>
          <w:szCs w:val="28"/>
        </w:rPr>
        <w:t>Дія Пана: Виконує прохання Пані із знущанням (воду приносить в лійці).</w:t>
      </w:r>
    </w:p>
    <w:p w:rsidR="00615C62" w:rsidRPr="00BB21A6" w:rsidRDefault="00A76809" w:rsidP="00BB21A6">
      <w:pPr>
        <w:spacing w:line="360" w:lineRule="auto"/>
        <w:ind w:firstLine="709"/>
        <w:jc w:val="both"/>
        <w:rPr>
          <w:sz w:val="28"/>
          <w:szCs w:val="28"/>
        </w:rPr>
      </w:pPr>
      <w:r w:rsidRPr="00BB21A6">
        <w:rPr>
          <w:sz w:val="28"/>
          <w:szCs w:val="32"/>
          <w:u w:val="single"/>
        </w:rPr>
        <w:t>6 ЕПІЗОД</w:t>
      </w:r>
      <w:r w:rsidR="00615C62" w:rsidRPr="00BB21A6">
        <w:rPr>
          <w:sz w:val="28"/>
          <w:szCs w:val="32"/>
          <w:u w:val="single"/>
        </w:rPr>
        <w:t>.</w:t>
      </w:r>
      <w:r w:rsidR="00615C62" w:rsidRPr="00BB21A6">
        <w:rPr>
          <w:sz w:val="28"/>
          <w:szCs w:val="28"/>
        </w:rPr>
        <w:t xml:space="preserve"> „Біда через випадковість”.</w:t>
      </w:r>
    </w:p>
    <w:p w:rsidR="00615C62" w:rsidRPr="00BB21A6" w:rsidRDefault="00615C62" w:rsidP="00BB21A6">
      <w:pPr>
        <w:spacing w:line="360" w:lineRule="auto"/>
        <w:ind w:firstLine="709"/>
        <w:jc w:val="both"/>
        <w:rPr>
          <w:sz w:val="28"/>
          <w:szCs w:val="28"/>
        </w:rPr>
      </w:pPr>
      <w:r w:rsidRPr="00BB21A6">
        <w:rPr>
          <w:sz w:val="28"/>
          <w:szCs w:val="28"/>
        </w:rPr>
        <w:t>Подія: Відвертість старого холостяка.</w:t>
      </w:r>
    </w:p>
    <w:p w:rsidR="00615C62" w:rsidRPr="00BB21A6" w:rsidRDefault="00615C62" w:rsidP="00BB21A6">
      <w:pPr>
        <w:spacing w:line="360" w:lineRule="auto"/>
        <w:ind w:firstLine="709"/>
        <w:jc w:val="both"/>
        <w:rPr>
          <w:sz w:val="28"/>
          <w:szCs w:val="28"/>
        </w:rPr>
      </w:pPr>
      <w:r w:rsidRPr="00BB21A6">
        <w:rPr>
          <w:sz w:val="28"/>
          <w:szCs w:val="28"/>
        </w:rPr>
        <w:t>Конфлікт: Між Паном і його життєвими обставинами.</w:t>
      </w:r>
    </w:p>
    <w:p w:rsidR="00615C62" w:rsidRPr="00BB21A6" w:rsidRDefault="00615C62" w:rsidP="00BB21A6">
      <w:pPr>
        <w:spacing w:line="360" w:lineRule="auto"/>
        <w:ind w:firstLine="709"/>
        <w:jc w:val="both"/>
        <w:rPr>
          <w:sz w:val="28"/>
          <w:szCs w:val="28"/>
        </w:rPr>
      </w:pPr>
      <w:r w:rsidRPr="00BB21A6">
        <w:rPr>
          <w:sz w:val="28"/>
          <w:szCs w:val="28"/>
        </w:rPr>
        <w:t>Предмет конфлікту: Намагання Пана бути послужливим перед жінками.</w:t>
      </w:r>
    </w:p>
    <w:p w:rsidR="00615C62" w:rsidRPr="00BB21A6" w:rsidRDefault="00615C62" w:rsidP="00BB21A6">
      <w:pPr>
        <w:spacing w:line="360" w:lineRule="auto"/>
        <w:ind w:firstLine="709"/>
        <w:jc w:val="both"/>
        <w:rPr>
          <w:sz w:val="28"/>
          <w:szCs w:val="28"/>
        </w:rPr>
      </w:pPr>
      <w:r w:rsidRPr="00BB21A6">
        <w:rPr>
          <w:sz w:val="28"/>
          <w:szCs w:val="28"/>
        </w:rPr>
        <w:t>Задача Пані: Остання спроба примирення.</w:t>
      </w:r>
    </w:p>
    <w:p w:rsidR="00615C62" w:rsidRPr="00BB21A6" w:rsidRDefault="00615C62" w:rsidP="00BB21A6">
      <w:pPr>
        <w:spacing w:line="360" w:lineRule="auto"/>
        <w:ind w:firstLine="709"/>
        <w:jc w:val="both"/>
        <w:rPr>
          <w:sz w:val="28"/>
          <w:szCs w:val="28"/>
        </w:rPr>
      </w:pPr>
      <w:r w:rsidRPr="00BB21A6">
        <w:rPr>
          <w:sz w:val="28"/>
          <w:szCs w:val="28"/>
        </w:rPr>
        <w:t>Дія Пані: Звертається до Пана.</w:t>
      </w:r>
    </w:p>
    <w:p w:rsidR="00615C62" w:rsidRPr="00BB21A6" w:rsidRDefault="00615C62" w:rsidP="00BB21A6">
      <w:pPr>
        <w:spacing w:line="360" w:lineRule="auto"/>
        <w:ind w:firstLine="709"/>
        <w:jc w:val="both"/>
        <w:rPr>
          <w:sz w:val="28"/>
          <w:szCs w:val="28"/>
        </w:rPr>
      </w:pPr>
      <w:r w:rsidRPr="00BB21A6">
        <w:rPr>
          <w:sz w:val="28"/>
          <w:szCs w:val="28"/>
        </w:rPr>
        <w:t>Задача Пана: Виправдати свою поведінку, щоб остаточно порвати відносини з Панею.</w:t>
      </w:r>
    </w:p>
    <w:p w:rsidR="00615C62" w:rsidRPr="00BB21A6" w:rsidRDefault="00615C62" w:rsidP="00BB21A6">
      <w:pPr>
        <w:spacing w:line="360" w:lineRule="auto"/>
        <w:ind w:firstLine="709"/>
        <w:jc w:val="both"/>
        <w:rPr>
          <w:sz w:val="28"/>
          <w:szCs w:val="28"/>
        </w:rPr>
      </w:pPr>
      <w:r w:rsidRPr="00BB21A6">
        <w:rPr>
          <w:sz w:val="28"/>
          <w:szCs w:val="28"/>
        </w:rPr>
        <w:t>Дія Пана: Розповідає свої пригоди, пов’язані з жінками.</w:t>
      </w:r>
    </w:p>
    <w:p w:rsidR="00615C62" w:rsidRPr="00BB21A6" w:rsidRDefault="00A76809" w:rsidP="00BB21A6">
      <w:pPr>
        <w:spacing w:line="360" w:lineRule="auto"/>
        <w:ind w:firstLine="709"/>
        <w:jc w:val="both"/>
        <w:rPr>
          <w:sz w:val="28"/>
          <w:szCs w:val="28"/>
        </w:rPr>
      </w:pPr>
      <w:r w:rsidRPr="00BB21A6">
        <w:rPr>
          <w:sz w:val="28"/>
          <w:szCs w:val="32"/>
          <w:u w:val="single"/>
        </w:rPr>
        <w:t>7 ЕПІЗОД</w:t>
      </w:r>
      <w:r w:rsidR="00615C62" w:rsidRPr="00BB21A6">
        <w:rPr>
          <w:sz w:val="28"/>
          <w:szCs w:val="32"/>
          <w:u w:val="single"/>
        </w:rPr>
        <w:t>.</w:t>
      </w:r>
      <w:r w:rsidR="00615C62" w:rsidRPr="00BB21A6">
        <w:rPr>
          <w:sz w:val="28"/>
          <w:szCs w:val="32"/>
        </w:rPr>
        <w:t xml:space="preserve"> „</w:t>
      </w:r>
      <w:r w:rsidR="00615C62" w:rsidRPr="00BB21A6">
        <w:rPr>
          <w:sz w:val="28"/>
          <w:szCs w:val="28"/>
        </w:rPr>
        <w:t>Молодість і краса відкривають серця”.</w:t>
      </w:r>
    </w:p>
    <w:p w:rsidR="00615C62" w:rsidRPr="00BB21A6" w:rsidRDefault="00615C62" w:rsidP="00BB21A6">
      <w:pPr>
        <w:spacing w:line="360" w:lineRule="auto"/>
        <w:ind w:firstLine="709"/>
        <w:jc w:val="both"/>
        <w:rPr>
          <w:sz w:val="28"/>
          <w:szCs w:val="28"/>
        </w:rPr>
      </w:pPr>
      <w:r w:rsidRPr="00BB21A6">
        <w:rPr>
          <w:sz w:val="28"/>
          <w:szCs w:val="28"/>
        </w:rPr>
        <w:t>Подія: Прозріння.</w:t>
      </w:r>
    </w:p>
    <w:p w:rsidR="00615C62" w:rsidRPr="00BB21A6" w:rsidRDefault="00615C62" w:rsidP="00BB21A6">
      <w:pPr>
        <w:spacing w:line="360" w:lineRule="auto"/>
        <w:ind w:firstLine="709"/>
        <w:jc w:val="both"/>
        <w:rPr>
          <w:sz w:val="28"/>
          <w:szCs w:val="28"/>
        </w:rPr>
      </w:pPr>
      <w:r w:rsidRPr="00BB21A6">
        <w:rPr>
          <w:sz w:val="28"/>
          <w:szCs w:val="28"/>
        </w:rPr>
        <w:t>Конфлікт: Між Паном і його нетерпимістю до жінок.</w:t>
      </w:r>
    </w:p>
    <w:p w:rsidR="00615C62" w:rsidRPr="00BB21A6" w:rsidRDefault="00615C62" w:rsidP="00BB21A6">
      <w:pPr>
        <w:spacing w:line="360" w:lineRule="auto"/>
        <w:ind w:firstLine="709"/>
        <w:jc w:val="both"/>
        <w:rPr>
          <w:sz w:val="28"/>
          <w:szCs w:val="28"/>
        </w:rPr>
      </w:pPr>
      <w:r w:rsidRPr="00BB21A6">
        <w:rPr>
          <w:sz w:val="28"/>
          <w:szCs w:val="28"/>
        </w:rPr>
        <w:t>Предмет конфлікту: Його неуважність до Пані.</w:t>
      </w:r>
    </w:p>
    <w:p w:rsidR="00615C62" w:rsidRPr="00BB21A6" w:rsidRDefault="00615C62" w:rsidP="00BB21A6">
      <w:pPr>
        <w:spacing w:line="360" w:lineRule="auto"/>
        <w:ind w:firstLine="709"/>
        <w:jc w:val="both"/>
        <w:rPr>
          <w:sz w:val="28"/>
          <w:szCs w:val="28"/>
        </w:rPr>
      </w:pPr>
      <w:r w:rsidRPr="00BB21A6">
        <w:rPr>
          <w:sz w:val="28"/>
          <w:szCs w:val="28"/>
        </w:rPr>
        <w:t>Задача Пані: Покарати Пана за минулу неувагу.</w:t>
      </w:r>
    </w:p>
    <w:p w:rsidR="00615C62" w:rsidRPr="00BB21A6" w:rsidRDefault="00615C62" w:rsidP="00BB21A6">
      <w:pPr>
        <w:spacing w:line="360" w:lineRule="auto"/>
        <w:ind w:firstLine="709"/>
        <w:jc w:val="both"/>
        <w:rPr>
          <w:sz w:val="28"/>
          <w:szCs w:val="28"/>
        </w:rPr>
      </w:pPr>
      <w:r w:rsidRPr="00BB21A6">
        <w:rPr>
          <w:sz w:val="28"/>
          <w:szCs w:val="28"/>
        </w:rPr>
        <w:t>Дія Пані: Нагадує Пану, коли він був нечемним.</w:t>
      </w:r>
    </w:p>
    <w:p w:rsidR="00615C62" w:rsidRPr="00BB21A6" w:rsidRDefault="00615C62" w:rsidP="00BB21A6">
      <w:pPr>
        <w:spacing w:line="360" w:lineRule="auto"/>
        <w:ind w:firstLine="709"/>
        <w:jc w:val="both"/>
        <w:rPr>
          <w:sz w:val="28"/>
          <w:szCs w:val="28"/>
        </w:rPr>
      </w:pPr>
      <w:r w:rsidRPr="00BB21A6">
        <w:rPr>
          <w:sz w:val="28"/>
          <w:szCs w:val="28"/>
        </w:rPr>
        <w:t>Задача Пана: Вибачитись перед Панею і показати себе з кращої сторони.</w:t>
      </w:r>
    </w:p>
    <w:p w:rsidR="00615C62" w:rsidRPr="00BB21A6" w:rsidRDefault="00615C62" w:rsidP="00BB21A6">
      <w:pPr>
        <w:spacing w:line="360" w:lineRule="auto"/>
        <w:ind w:firstLine="709"/>
        <w:jc w:val="both"/>
        <w:rPr>
          <w:sz w:val="28"/>
          <w:szCs w:val="28"/>
        </w:rPr>
      </w:pPr>
      <w:r w:rsidRPr="00BB21A6">
        <w:rPr>
          <w:sz w:val="28"/>
          <w:szCs w:val="28"/>
        </w:rPr>
        <w:t>Дія Пана: Активно догоджає Пані запобігаючи перед нею.</w:t>
      </w:r>
    </w:p>
    <w:p w:rsidR="00615C62" w:rsidRPr="00BB21A6" w:rsidRDefault="00A76809" w:rsidP="00BB21A6">
      <w:pPr>
        <w:spacing w:line="360" w:lineRule="auto"/>
        <w:ind w:firstLine="709"/>
        <w:jc w:val="both"/>
        <w:rPr>
          <w:sz w:val="28"/>
          <w:szCs w:val="28"/>
        </w:rPr>
      </w:pPr>
      <w:r w:rsidRPr="00BB21A6">
        <w:rPr>
          <w:sz w:val="28"/>
          <w:szCs w:val="32"/>
          <w:u w:val="single"/>
        </w:rPr>
        <w:t>8 ЕПІЗОД</w:t>
      </w:r>
      <w:r w:rsidR="00615C62" w:rsidRPr="00BB21A6">
        <w:rPr>
          <w:sz w:val="28"/>
          <w:szCs w:val="32"/>
          <w:u w:val="single"/>
        </w:rPr>
        <w:t>.</w:t>
      </w:r>
      <w:r w:rsidR="00615C62" w:rsidRPr="00BB21A6">
        <w:rPr>
          <w:sz w:val="28"/>
          <w:szCs w:val="28"/>
        </w:rPr>
        <w:t xml:space="preserve"> „Примирення сторін”.</w:t>
      </w:r>
    </w:p>
    <w:p w:rsidR="00615C62" w:rsidRPr="00BB21A6" w:rsidRDefault="00615C62" w:rsidP="00BB21A6">
      <w:pPr>
        <w:spacing w:line="360" w:lineRule="auto"/>
        <w:ind w:firstLine="709"/>
        <w:jc w:val="both"/>
        <w:rPr>
          <w:sz w:val="28"/>
          <w:szCs w:val="28"/>
        </w:rPr>
      </w:pPr>
      <w:r w:rsidRPr="00BB21A6">
        <w:rPr>
          <w:sz w:val="28"/>
          <w:szCs w:val="28"/>
        </w:rPr>
        <w:t>Подія: Ближче знайомство.</w:t>
      </w:r>
    </w:p>
    <w:p w:rsidR="00615C62" w:rsidRPr="00BB21A6" w:rsidRDefault="00615C62" w:rsidP="00BB21A6">
      <w:pPr>
        <w:spacing w:line="360" w:lineRule="auto"/>
        <w:ind w:firstLine="709"/>
        <w:jc w:val="both"/>
        <w:rPr>
          <w:sz w:val="28"/>
          <w:szCs w:val="28"/>
        </w:rPr>
      </w:pPr>
      <w:r w:rsidRPr="00BB21A6">
        <w:rPr>
          <w:sz w:val="28"/>
          <w:szCs w:val="28"/>
        </w:rPr>
        <w:t>Конфлікт: Між Паном і умовами його особистого життя.</w:t>
      </w:r>
    </w:p>
    <w:p w:rsidR="00615C62" w:rsidRPr="00BB21A6" w:rsidRDefault="00615C62" w:rsidP="00BB21A6">
      <w:pPr>
        <w:spacing w:line="360" w:lineRule="auto"/>
        <w:ind w:firstLine="709"/>
        <w:jc w:val="both"/>
        <w:rPr>
          <w:sz w:val="28"/>
          <w:szCs w:val="28"/>
        </w:rPr>
      </w:pPr>
      <w:r w:rsidRPr="00BB21A6">
        <w:rPr>
          <w:sz w:val="28"/>
          <w:szCs w:val="28"/>
        </w:rPr>
        <w:t>Предмет конфлікту: Самотність Пана.</w:t>
      </w:r>
    </w:p>
    <w:p w:rsidR="00615C62" w:rsidRPr="00BB21A6" w:rsidRDefault="00615C62" w:rsidP="00BB21A6">
      <w:pPr>
        <w:spacing w:line="360" w:lineRule="auto"/>
        <w:ind w:firstLine="709"/>
        <w:jc w:val="both"/>
        <w:rPr>
          <w:sz w:val="28"/>
          <w:szCs w:val="28"/>
        </w:rPr>
      </w:pPr>
      <w:r w:rsidRPr="00BB21A6">
        <w:rPr>
          <w:sz w:val="28"/>
          <w:szCs w:val="28"/>
        </w:rPr>
        <w:t>Задача Пані: Прийняти вибачення Пана.</w:t>
      </w:r>
    </w:p>
    <w:p w:rsidR="00615C62" w:rsidRPr="00BB21A6" w:rsidRDefault="00615C62" w:rsidP="00BB21A6">
      <w:pPr>
        <w:spacing w:line="360" w:lineRule="auto"/>
        <w:ind w:firstLine="709"/>
        <w:jc w:val="both"/>
        <w:rPr>
          <w:sz w:val="28"/>
          <w:szCs w:val="28"/>
        </w:rPr>
      </w:pPr>
      <w:r w:rsidRPr="00BB21A6">
        <w:rPr>
          <w:sz w:val="28"/>
          <w:szCs w:val="28"/>
        </w:rPr>
        <w:t>Дія Пані: Висловлює свою приязнь до Пана, розповідаючи про себе.</w:t>
      </w:r>
    </w:p>
    <w:p w:rsidR="00615C62" w:rsidRPr="00BB21A6" w:rsidRDefault="00615C62" w:rsidP="00BB21A6">
      <w:pPr>
        <w:spacing w:line="360" w:lineRule="auto"/>
        <w:ind w:firstLine="709"/>
        <w:jc w:val="both"/>
        <w:rPr>
          <w:sz w:val="28"/>
          <w:szCs w:val="28"/>
        </w:rPr>
      </w:pPr>
      <w:r w:rsidRPr="00BB21A6">
        <w:rPr>
          <w:sz w:val="28"/>
          <w:szCs w:val="28"/>
        </w:rPr>
        <w:t>Задача Пана: Примусити Пані прийняти вибачення.</w:t>
      </w:r>
    </w:p>
    <w:p w:rsidR="00615C62" w:rsidRPr="00BB21A6" w:rsidRDefault="00615C62" w:rsidP="00BB21A6">
      <w:pPr>
        <w:spacing w:line="360" w:lineRule="auto"/>
        <w:ind w:firstLine="709"/>
        <w:jc w:val="both"/>
        <w:rPr>
          <w:sz w:val="28"/>
          <w:szCs w:val="28"/>
        </w:rPr>
      </w:pPr>
      <w:r w:rsidRPr="00BB21A6">
        <w:rPr>
          <w:sz w:val="28"/>
          <w:szCs w:val="28"/>
        </w:rPr>
        <w:t>Дія Пана: Запевняє Пані, що лише обставини примусили його бути нетактовним.</w:t>
      </w:r>
    </w:p>
    <w:p w:rsidR="00615C62" w:rsidRPr="00BB21A6" w:rsidRDefault="00A76809" w:rsidP="00BB21A6">
      <w:pPr>
        <w:spacing w:line="360" w:lineRule="auto"/>
        <w:ind w:firstLine="709"/>
        <w:jc w:val="both"/>
        <w:rPr>
          <w:sz w:val="28"/>
          <w:szCs w:val="28"/>
        </w:rPr>
      </w:pPr>
      <w:r w:rsidRPr="00BB21A6">
        <w:rPr>
          <w:sz w:val="28"/>
          <w:szCs w:val="32"/>
          <w:u w:val="single"/>
        </w:rPr>
        <w:t>9 ЕПІЗОД</w:t>
      </w:r>
      <w:r w:rsidR="00615C62" w:rsidRPr="00BB21A6">
        <w:rPr>
          <w:sz w:val="28"/>
          <w:szCs w:val="32"/>
          <w:u w:val="single"/>
        </w:rPr>
        <w:t>.</w:t>
      </w:r>
      <w:r w:rsidR="00615C62" w:rsidRPr="00BB21A6">
        <w:rPr>
          <w:sz w:val="28"/>
          <w:szCs w:val="32"/>
        </w:rPr>
        <w:t xml:space="preserve"> „</w:t>
      </w:r>
      <w:r w:rsidR="00615C62" w:rsidRPr="00BB21A6">
        <w:rPr>
          <w:sz w:val="28"/>
          <w:szCs w:val="28"/>
        </w:rPr>
        <w:t>Любов засяє назавжди”.</w:t>
      </w:r>
    </w:p>
    <w:p w:rsidR="00615C62" w:rsidRPr="00BB21A6" w:rsidRDefault="00615C62" w:rsidP="00BB21A6">
      <w:pPr>
        <w:spacing w:line="360" w:lineRule="auto"/>
        <w:ind w:firstLine="709"/>
        <w:jc w:val="both"/>
        <w:rPr>
          <w:sz w:val="28"/>
          <w:szCs w:val="28"/>
        </w:rPr>
      </w:pPr>
      <w:r w:rsidRPr="00BB21A6">
        <w:rPr>
          <w:sz w:val="28"/>
          <w:szCs w:val="28"/>
        </w:rPr>
        <w:t>Подія: Освідчення.</w:t>
      </w:r>
    </w:p>
    <w:p w:rsidR="00615C62" w:rsidRPr="00BB21A6" w:rsidRDefault="00615C62" w:rsidP="00BB21A6">
      <w:pPr>
        <w:spacing w:line="360" w:lineRule="auto"/>
        <w:ind w:firstLine="709"/>
        <w:jc w:val="both"/>
        <w:rPr>
          <w:sz w:val="28"/>
          <w:szCs w:val="28"/>
        </w:rPr>
      </w:pPr>
      <w:r w:rsidRPr="00BB21A6">
        <w:rPr>
          <w:sz w:val="28"/>
          <w:szCs w:val="28"/>
        </w:rPr>
        <w:t>Конфлікт: Між супутниками і обставинами, що змінилися (за ними приїхала карета).</w:t>
      </w:r>
    </w:p>
    <w:p w:rsidR="00615C62" w:rsidRPr="00BB21A6" w:rsidRDefault="00615C62" w:rsidP="00BB21A6">
      <w:pPr>
        <w:spacing w:line="360" w:lineRule="auto"/>
        <w:ind w:firstLine="709"/>
        <w:jc w:val="both"/>
        <w:rPr>
          <w:sz w:val="28"/>
          <w:szCs w:val="28"/>
        </w:rPr>
      </w:pPr>
      <w:r w:rsidRPr="00BB21A6">
        <w:rPr>
          <w:sz w:val="28"/>
          <w:szCs w:val="28"/>
        </w:rPr>
        <w:t>Предмет конфлікту: Недостатність часу, щоб висловити свої почуття.</w:t>
      </w:r>
    </w:p>
    <w:p w:rsidR="00615C62" w:rsidRPr="00BB21A6" w:rsidRDefault="00615C62" w:rsidP="00BB21A6">
      <w:pPr>
        <w:spacing w:line="360" w:lineRule="auto"/>
        <w:ind w:firstLine="709"/>
        <w:jc w:val="both"/>
        <w:rPr>
          <w:sz w:val="28"/>
          <w:szCs w:val="28"/>
        </w:rPr>
      </w:pPr>
      <w:r w:rsidRPr="00BB21A6">
        <w:rPr>
          <w:sz w:val="28"/>
          <w:szCs w:val="28"/>
        </w:rPr>
        <w:t>Задача Пані: Прийняти пропозицію, відповісти взаємністю.</w:t>
      </w:r>
    </w:p>
    <w:p w:rsidR="00615C62" w:rsidRPr="00BB21A6" w:rsidRDefault="00615C62" w:rsidP="00BB21A6">
      <w:pPr>
        <w:spacing w:line="360" w:lineRule="auto"/>
        <w:ind w:firstLine="709"/>
        <w:jc w:val="both"/>
        <w:rPr>
          <w:sz w:val="28"/>
          <w:szCs w:val="28"/>
        </w:rPr>
      </w:pPr>
      <w:r w:rsidRPr="00BB21A6">
        <w:rPr>
          <w:sz w:val="28"/>
          <w:szCs w:val="28"/>
        </w:rPr>
        <w:t>Дія Пані: Погоджується на пропозицію Пана.</w:t>
      </w:r>
    </w:p>
    <w:p w:rsidR="00615C62" w:rsidRPr="00BB21A6" w:rsidRDefault="00615C62" w:rsidP="00BB21A6">
      <w:pPr>
        <w:spacing w:line="360" w:lineRule="auto"/>
        <w:ind w:firstLine="709"/>
        <w:jc w:val="both"/>
        <w:rPr>
          <w:sz w:val="28"/>
          <w:szCs w:val="28"/>
        </w:rPr>
      </w:pPr>
      <w:r w:rsidRPr="00BB21A6">
        <w:rPr>
          <w:sz w:val="28"/>
          <w:szCs w:val="28"/>
        </w:rPr>
        <w:t>Задача Пана: Освідчитись в коханні і отримати згоду.</w:t>
      </w:r>
    </w:p>
    <w:p w:rsidR="00615C62" w:rsidRPr="00BB21A6" w:rsidRDefault="00615C62" w:rsidP="00BB21A6">
      <w:pPr>
        <w:spacing w:line="360" w:lineRule="auto"/>
        <w:ind w:firstLine="709"/>
        <w:jc w:val="both"/>
        <w:rPr>
          <w:sz w:val="28"/>
          <w:szCs w:val="28"/>
        </w:rPr>
      </w:pPr>
      <w:r w:rsidRPr="00BB21A6">
        <w:rPr>
          <w:sz w:val="28"/>
          <w:szCs w:val="28"/>
        </w:rPr>
        <w:t>Дія Пана: Пропонує Пані одружитись.</w:t>
      </w:r>
    </w:p>
    <w:p w:rsidR="00BB21A6" w:rsidRDefault="00BB21A6" w:rsidP="00BB21A6">
      <w:pPr>
        <w:widowControl w:val="0"/>
        <w:tabs>
          <w:tab w:val="left" w:pos="387"/>
        </w:tabs>
        <w:suppressAutoHyphens/>
        <w:spacing w:line="360" w:lineRule="auto"/>
        <w:ind w:firstLine="709"/>
        <w:jc w:val="both"/>
        <w:rPr>
          <w:sz w:val="28"/>
          <w:szCs w:val="48"/>
          <w:lang w:val="uk-UA"/>
        </w:rPr>
      </w:pPr>
    </w:p>
    <w:p w:rsidR="00C51463" w:rsidRPr="00BB21A6" w:rsidRDefault="00BB21A6" w:rsidP="00BB21A6">
      <w:pPr>
        <w:widowControl w:val="0"/>
        <w:tabs>
          <w:tab w:val="left" w:pos="387"/>
        </w:tabs>
        <w:suppressAutoHyphens/>
        <w:spacing w:line="360" w:lineRule="auto"/>
        <w:ind w:firstLine="709"/>
        <w:jc w:val="both"/>
        <w:rPr>
          <w:sz w:val="28"/>
          <w:szCs w:val="48"/>
          <w:lang w:val="uk-UA"/>
        </w:rPr>
      </w:pPr>
      <w:r>
        <w:rPr>
          <w:sz w:val="28"/>
          <w:szCs w:val="48"/>
          <w:lang w:val="uk-UA"/>
        </w:rPr>
        <w:t xml:space="preserve">2.5 </w:t>
      </w:r>
      <w:r w:rsidR="00694F73" w:rsidRPr="00BB21A6">
        <w:rPr>
          <w:sz w:val="28"/>
          <w:szCs w:val="48"/>
          <w:lang w:val="uk-UA"/>
        </w:rPr>
        <w:t>РЕЖИСЕРСЬКА ТРАКТОВКА РОЛЕЙ</w:t>
      </w:r>
    </w:p>
    <w:p w:rsidR="00694F73" w:rsidRPr="00BB21A6" w:rsidRDefault="00694F73" w:rsidP="00BB21A6">
      <w:pPr>
        <w:widowControl w:val="0"/>
        <w:tabs>
          <w:tab w:val="left" w:pos="387"/>
        </w:tabs>
        <w:suppressAutoHyphens/>
        <w:spacing w:line="360" w:lineRule="auto"/>
        <w:ind w:firstLine="709"/>
        <w:jc w:val="both"/>
        <w:rPr>
          <w:sz w:val="28"/>
          <w:szCs w:val="28"/>
          <w:lang w:val="uk-UA"/>
        </w:rPr>
      </w:pPr>
    </w:p>
    <w:p w:rsidR="00C623B0" w:rsidRPr="00BB21A6" w:rsidRDefault="00694F73" w:rsidP="00BB21A6">
      <w:pPr>
        <w:widowControl w:val="0"/>
        <w:tabs>
          <w:tab w:val="left" w:pos="387"/>
        </w:tabs>
        <w:suppressAutoHyphens/>
        <w:spacing w:line="360" w:lineRule="auto"/>
        <w:ind w:firstLine="709"/>
        <w:jc w:val="both"/>
        <w:rPr>
          <w:sz w:val="28"/>
          <w:szCs w:val="36"/>
          <w:lang w:val="uk-UA"/>
        </w:rPr>
      </w:pPr>
      <w:r w:rsidRPr="00BB21A6">
        <w:rPr>
          <w:sz w:val="28"/>
          <w:szCs w:val="36"/>
          <w:lang w:val="uk-UA"/>
        </w:rPr>
        <w:t>ПАН ВЛАДИСЛАВ</w:t>
      </w:r>
    </w:p>
    <w:p w:rsidR="00C51463" w:rsidRPr="00BB21A6" w:rsidRDefault="00C51463" w:rsidP="00BB21A6">
      <w:pPr>
        <w:widowControl w:val="0"/>
        <w:tabs>
          <w:tab w:val="left" w:pos="387"/>
        </w:tabs>
        <w:suppressAutoHyphens/>
        <w:spacing w:line="360" w:lineRule="auto"/>
        <w:ind w:firstLine="709"/>
        <w:jc w:val="both"/>
        <w:rPr>
          <w:sz w:val="28"/>
          <w:szCs w:val="28"/>
          <w:lang w:val="uk-UA"/>
        </w:rPr>
      </w:pPr>
      <w:r w:rsidRPr="00BB21A6">
        <w:rPr>
          <w:sz w:val="28"/>
          <w:szCs w:val="28"/>
          <w:lang w:val="uk-UA"/>
        </w:rPr>
        <w:t>Автор про нього:</w:t>
      </w:r>
    </w:p>
    <w:p w:rsidR="00C51463" w:rsidRPr="00BB21A6" w:rsidRDefault="00C51463" w:rsidP="00BB21A6">
      <w:pPr>
        <w:widowControl w:val="0"/>
        <w:tabs>
          <w:tab w:val="left" w:pos="387"/>
        </w:tabs>
        <w:suppressAutoHyphens/>
        <w:spacing w:line="360" w:lineRule="auto"/>
        <w:ind w:firstLine="709"/>
        <w:jc w:val="both"/>
        <w:rPr>
          <w:sz w:val="28"/>
          <w:szCs w:val="28"/>
          <w:lang w:val="uk-UA"/>
        </w:rPr>
      </w:pPr>
      <w:r w:rsidRPr="00BB21A6">
        <w:rPr>
          <w:sz w:val="28"/>
          <w:szCs w:val="28"/>
          <w:lang w:val="uk-UA"/>
        </w:rPr>
        <w:t>Пан в пальто</w:t>
      </w:r>
      <w:r w:rsidR="00BB21A6" w:rsidRPr="00BB21A6">
        <w:rPr>
          <w:sz w:val="28"/>
          <w:szCs w:val="28"/>
          <w:lang w:val="uk-UA"/>
        </w:rPr>
        <w:t xml:space="preserve"> </w:t>
      </w:r>
      <w:r w:rsidRPr="00BB21A6">
        <w:rPr>
          <w:sz w:val="28"/>
          <w:szCs w:val="28"/>
          <w:lang w:val="uk-UA"/>
        </w:rPr>
        <w:t>з коміром</w:t>
      </w:r>
      <w:r w:rsidR="00BB21A6" w:rsidRPr="00BB21A6">
        <w:rPr>
          <w:sz w:val="28"/>
          <w:szCs w:val="28"/>
          <w:lang w:val="uk-UA"/>
        </w:rPr>
        <w:t xml:space="preserve"> </w:t>
      </w:r>
      <w:r w:rsidRPr="00BB21A6">
        <w:rPr>
          <w:sz w:val="28"/>
          <w:szCs w:val="28"/>
          <w:lang w:val="uk-UA"/>
        </w:rPr>
        <w:t>піднятим</w:t>
      </w:r>
      <w:r w:rsidR="00BB21A6" w:rsidRPr="00BB21A6">
        <w:rPr>
          <w:sz w:val="28"/>
          <w:szCs w:val="28"/>
          <w:lang w:val="uk-UA"/>
        </w:rPr>
        <w:t xml:space="preserve"> </w:t>
      </w:r>
      <w:r w:rsidRPr="00BB21A6">
        <w:rPr>
          <w:sz w:val="28"/>
          <w:szCs w:val="28"/>
          <w:lang w:val="uk-UA"/>
        </w:rPr>
        <w:t>вище вух, в шапці накинутій на очі. В руці ліхтар від карети.</w:t>
      </w:r>
    </w:p>
    <w:p w:rsidR="00694F73" w:rsidRPr="00BB21A6" w:rsidRDefault="00694F73" w:rsidP="00BB21A6">
      <w:pPr>
        <w:widowControl w:val="0"/>
        <w:tabs>
          <w:tab w:val="left" w:pos="387"/>
        </w:tabs>
        <w:suppressAutoHyphens/>
        <w:spacing w:line="360" w:lineRule="auto"/>
        <w:ind w:firstLine="709"/>
        <w:jc w:val="both"/>
        <w:rPr>
          <w:sz w:val="28"/>
          <w:szCs w:val="28"/>
          <w:lang w:val="uk-UA"/>
        </w:rPr>
      </w:pPr>
    </w:p>
    <w:p w:rsidR="00C51463" w:rsidRPr="00BB21A6" w:rsidRDefault="00C51463" w:rsidP="00BB21A6">
      <w:pPr>
        <w:widowControl w:val="0"/>
        <w:tabs>
          <w:tab w:val="left" w:pos="387"/>
        </w:tabs>
        <w:suppressAutoHyphens/>
        <w:spacing w:line="360" w:lineRule="auto"/>
        <w:ind w:firstLine="709"/>
        <w:jc w:val="both"/>
        <w:rPr>
          <w:sz w:val="28"/>
          <w:szCs w:val="28"/>
          <w:lang w:val="uk-UA"/>
        </w:rPr>
      </w:pPr>
      <w:r w:rsidRPr="00BB21A6">
        <w:rPr>
          <w:sz w:val="28"/>
          <w:szCs w:val="28"/>
          <w:lang w:val="uk-UA"/>
        </w:rPr>
        <w:t>Сам про себе:</w:t>
      </w:r>
    </w:p>
    <w:p w:rsidR="00C51463" w:rsidRPr="00BB21A6" w:rsidRDefault="00694F73" w:rsidP="00BB21A6">
      <w:pPr>
        <w:widowControl w:val="0"/>
        <w:tabs>
          <w:tab w:val="left" w:pos="387"/>
        </w:tabs>
        <w:suppressAutoHyphens/>
        <w:spacing w:line="360" w:lineRule="auto"/>
        <w:ind w:firstLine="709"/>
        <w:jc w:val="both"/>
        <w:rPr>
          <w:sz w:val="28"/>
          <w:szCs w:val="28"/>
          <w:lang w:val="uk-UA"/>
        </w:rPr>
      </w:pPr>
      <w:r w:rsidRPr="00BB21A6">
        <w:rPr>
          <w:sz w:val="28"/>
          <w:szCs w:val="28"/>
          <w:lang w:val="uk-UA"/>
        </w:rPr>
        <w:t xml:space="preserve">Така моя </w:t>
      </w:r>
      <w:r w:rsidR="00C51463" w:rsidRPr="00BB21A6">
        <w:rPr>
          <w:sz w:val="28"/>
          <w:szCs w:val="28"/>
          <w:lang w:val="uk-UA"/>
        </w:rPr>
        <w:t>доля, фатум.</w:t>
      </w:r>
    </w:p>
    <w:p w:rsidR="00C51463" w:rsidRPr="00BB21A6" w:rsidRDefault="00C51463" w:rsidP="00BB21A6">
      <w:pPr>
        <w:widowControl w:val="0"/>
        <w:tabs>
          <w:tab w:val="left" w:pos="387"/>
        </w:tabs>
        <w:suppressAutoHyphens/>
        <w:spacing w:line="360" w:lineRule="auto"/>
        <w:ind w:firstLine="709"/>
        <w:jc w:val="both"/>
        <w:rPr>
          <w:sz w:val="28"/>
          <w:szCs w:val="28"/>
          <w:lang w:val="uk-UA"/>
        </w:rPr>
      </w:pPr>
      <w:r w:rsidRPr="00BB21A6">
        <w:rPr>
          <w:sz w:val="28"/>
          <w:szCs w:val="28"/>
          <w:lang w:val="uk-UA"/>
        </w:rPr>
        <w:t>Но</w:t>
      </w:r>
      <w:r w:rsidR="0001235F">
        <w:rPr>
          <w:sz w:val="28"/>
          <w:szCs w:val="28"/>
          <w:lang w:val="uk-UA"/>
        </w:rPr>
        <w:t xml:space="preserve"> </w:t>
      </w:r>
      <w:r w:rsidRPr="00BB21A6">
        <w:rPr>
          <w:sz w:val="28"/>
          <w:szCs w:val="28"/>
          <w:lang w:val="uk-UA"/>
        </w:rPr>
        <w:t>я передбачав це, як тільки помітив на станції, що моєю</w:t>
      </w:r>
      <w:r w:rsidR="00BB21A6" w:rsidRPr="00BB21A6">
        <w:rPr>
          <w:sz w:val="28"/>
          <w:szCs w:val="28"/>
          <w:lang w:val="uk-UA"/>
        </w:rPr>
        <w:t xml:space="preserve"> </w:t>
      </w:r>
      <w:r w:rsidRPr="00BB21A6">
        <w:rPr>
          <w:sz w:val="28"/>
          <w:szCs w:val="28"/>
          <w:lang w:val="uk-UA"/>
        </w:rPr>
        <w:t>супутницею буде дама.</w:t>
      </w:r>
    </w:p>
    <w:p w:rsidR="00C51463" w:rsidRPr="00BB21A6" w:rsidRDefault="00A76809" w:rsidP="00BB21A6">
      <w:pPr>
        <w:widowControl w:val="0"/>
        <w:tabs>
          <w:tab w:val="left" w:pos="387"/>
        </w:tabs>
        <w:suppressAutoHyphens/>
        <w:spacing w:line="360" w:lineRule="auto"/>
        <w:ind w:firstLine="709"/>
        <w:jc w:val="both"/>
        <w:rPr>
          <w:sz w:val="28"/>
          <w:szCs w:val="28"/>
          <w:lang w:val="uk-UA"/>
        </w:rPr>
      </w:pPr>
      <w:r w:rsidRPr="00BB21A6">
        <w:rPr>
          <w:sz w:val="28"/>
          <w:szCs w:val="28"/>
          <w:lang w:val="uk-UA"/>
        </w:rPr>
        <w:t>Я</w:t>
      </w:r>
      <w:r w:rsidR="00C51463" w:rsidRPr="00BB21A6">
        <w:rPr>
          <w:sz w:val="28"/>
          <w:szCs w:val="28"/>
          <w:lang w:val="uk-UA"/>
        </w:rPr>
        <w:t>кби карета впала в мою</w:t>
      </w:r>
      <w:r w:rsidR="00BB21A6" w:rsidRPr="00BB21A6">
        <w:rPr>
          <w:sz w:val="28"/>
          <w:szCs w:val="28"/>
          <w:lang w:val="uk-UA"/>
        </w:rPr>
        <w:t xml:space="preserve"> </w:t>
      </w:r>
      <w:r w:rsidR="00C51463" w:rsidRPr="00BB21A6">
        <w:rPr>
          <w:sz w:val="28"/>
          <w:szCs w:val="28"/>
          <w:lang w:val="uk-UA"/>
        </w:rPr>
        <w:t>сторону, я б охоче і люб’язно прийняв</w:t>
      </w:r>
      <w:r w:rsidR="00BB21A6" w:rsidRPr="00BB21A6">
        <w:rPr>
          <w:sz w:val="28"/>
          <w:szCs w:val="28"/>
          <w:lang w:val="uk-UA"/>
        </w:rPr>
        <w:t xml:space="preserve"> </w:t>
      </w:r>
      <w:r w:rsidR="00C51463" w:rsidRPr="00BB21A6">
        <w:rPr>
          <w:sz w:val="28"/>
          <w:szCs w:val="28"/>
          <w:lang w:val="uk-UA"/>
        </w:rPr>
        <w:t xml:space="preserve">би вас в свої обійми. Але я впав дотримуючись пристойності. </w:t>
      </w:r>
    </w:p>
    <w:p w:rsidR="00C51463" w:rsidRPr="00BB21A6" w:rsidRDefault="00C51463" w:rsidP="00BB21A6">
      <w:pPr>
        <w:widowControl w:val="0"/>
        <w:tabs>
          <w:tab w:val="left" w:pos="387"/>
        </w:tabs>
        <w:suppressAutoHyphens/>
        <w:spacing w:line="360" w:lineRule="auto"/>
        <w:ind w:firstLine="709"/>
        <w:jc w:val="both"/>
        <w:rPr>
          <w:sz w:val="28"/>
          <w:szCs w:val="28"/>
        </w:rPr>
      </w:pPr>
      <w:r w:rsidRPr="00BB21A6">
        <w:rPr>
          <w:sz w:val="28"/>
          <w:szCs w:val="28"/>
        </w:rPr>
        <w:t>Мои ноги теперь для танцев не годятся.</w:t>
      </w:r>
    </w:p>
    <w:p w:rsidR="00C51463" w:rsidRPr="00BB21A6" w:rsidRDefault="00C51463" w:rsidP="00BB21A6">
      <w:pPr>
        <w:widowControl w:val="0"/>
        <w:tabs>
          <w:tab w:val="left" w:pos="387"/>
        </w:tabs>
        <w:suppressAutoHyphens/>
        <w:spacing w:line="360" w:lineRule="auto"/>
        <w:ind w:firstLine="709"/>
        <w:jc w:val="both"/>
        <w:rPr>
          <w:sz w:val="28"/>
          <w:szCs w:val="28"/>
          <w:lang w:val="uk-UA"/>
        </w:rPr>
      </w:pPr>
      <w:r w:rsidRPr="00BB21A6">
        <w:rPr>
          <w:sz w:val="28"/>
          <w:szCs w:val="28"/>
          <w:lang w:val="uk-UA"/>
        </w:rPr>
        <w:t>В воді? Ні, вже, вибачте, така ввічливість не по мені, і я на неї не здатен.</w:t>
      </w:r>
    </w:p>
    <w:p w:rsidR="00C51463" w:rsidRPr="00BB21A6" w:rsidRDefault="00C51463" w:rsidP="00BB21A6">
      <w:pPr>
        <w:widowControl w:val="0"/>
        <w:tabs>
          <w:tab w:val="left" w:pos="387"/>
        </w:tabs>
        <w:suppressAutoHyphens/>
        <w:spacing w:line="360" w:lineRule="auto"/>
        <w:ind w:firstLine="709"/>
        <w:jc w:val="both"/>
        <w:rPr>
          <w:sz w:val="28"/>
          <w:szCs w:val="28"/>
          <w:lang w:val="uk-UA"/>
        </w:rPr>
      </w:pPr>
      <w:r w:rsidRPr="00BB21A6">
        <w:rPr>
          <w:sz w:val="28"/>
          <w:szCs w:val="28"/>
          <w:lang w:val="uk-UA"/>
        </w:rPr>
        <w:t>Ніякої опіки над вами я не брав і брати не збираюсь. Хотів би я</w:t>
      </w:r>
      <w:r w:rsidR="00BB21A6" w:rsidRPr="00BB21A6">
        <w:rPr>
          <w:sz w:val="28"/>
          <w:szCs w:val="28"/>
          <w:lang w:val="uk-UA"/>
        </w:rPr>
        <w:t xml:space="preserve"> </w:t>
      </w:r>
      <w:r w:rsidRPr="00BB21A6">
        <w:rPr>
          <w:sz w:val="28"/>
          <w:szCs w:val="28"/>
          <w:lang w:val="uk-UA"/>
        </w:rPr>
        <w:t>побачити ту розумницю, яка мене спіймає... вона в одні двері, я – в іншу...</w:t>
      </w:r>
      <w:r w:rsidR="00BB21A6" w:rsidRPr="00BB21A6">
        <w:rPr>
          <w:sz w:val="28"/>
          <w:szCs w:val="28"/>
          <w:lang w:val="uk-UA"/>
        </w:rPr>
        <w:t xml:space="preserve"> </w:t>
      </w:r>
    </w:p>
    <w:p w:rsidR="00EB76D2" w:rsidRPr="00BB21A6" w:rsidRDefault="00C51463" w:rsidP="00BB21A6">
      <w:pPr>
        <w:spacing w:line="360" w:lineRule="auto"/>
        <w:ind w:firstLine="709"/>
        <w:jc w:val="both"/>
        <w:rPr>
          <w:sz w:val="28"/>
          <w:szCs w:val="28"/>
          <w:lang w:val="uk-UA"/>
        </w:rPr>
      </w:pPr>
      <w:r w:rsidRPr="00BB21A6">
        <w:rPr>
          <w:sz w:val="28"/>
          <w:szCs w:val="28"/>
          <w:lang w:val="uk-UA"/>
        </w:rPr>
        <w:t>А знадобиться, так і з даху скрипну і річку перепливу.</w:t>
      </w:r>
    </w:p>
    <w:p w:rsidR="00635B6B" w:rsidRPr="00BB21A6" w:rsidRDefault="00635B6B" w:rsidP="00BB21A6">
      <w:pPr>
        <w:spacing w:line="360" w:lineRule="auto"/>
        <w:ind w:firstLine="709"/>
        <w:jc w:val="both"/>
        <w:rPr>
          <w:sz w:val="28"/>
          <w:szCs w:val="28"/>
          <w:lang w:val="uk-UA"/>
        </w:rPr>
      </w:pPr>
      <w:r w:rsidRPr="00BB21A6">
        <w:rPr>
          <w:sz w:val="28"/>
          <w:szCs w:val="28"/>
          <w:lang w:val="uk-UA"/>
        </w:rPr>
        <w:t>Як тільки я здумаю прислужити дамі, зі мною обов’язково трапляється біда. Тому я й не одружився.</w:t>
      </w:r>
    </w:p>
    <w:p w:rsidR="00635B6B" w:rsidRPr="00BB21A6" w:rsidRDefault="00635B6B" w:rsidP="00BB21A6">
      <w:pPr>
        <w:spacing w:line="360" w:lineRule="auto"/>
        <w:ind w:firstLine="709"/>
        <w:jc w:val="both"/>
        <w:rPr>
          <w:sz w:val="28"/>
          <w:szCs w:val="28"/>
          <w:lang w:val="uk-UA"/>
        </w:rPr>
      </w:pPr>
      <w:r w:rsidRPr="00BB21A6">
        <w:rPr>
          <w:sz w:val="28"/>
          <w:szCs w:val="28"/>
          <w:lang w:val="uk-UA"/>
        </w:rPr>
        <w:t>Не щастить мені з чарівною статтю поважного віку. Куди б я не обернувся – одразу катастрофа.</w:t>
      </w:r>
    </w:p>
    <w:p w:rsidR="00D171AE" w:rsidRPr="00BB21A6" w:rsidRDefault="00635B6B" w:rsidP="00BB21A6">
      <w:pPr>
        <w:spacing w:line="360" w:lineRule="auto"/>
        <w:ind w:firstLine="709"/>
        <w:jc w:val="both"/>
        <w:rPr>
          <w:sz w:val="28"/>
          <w:szCs w:val="28"/>
          <w:lang w:val="uk-UA"/>
        </w:rPr>
      </w:pPr>
      <w:r w:rsidRPr="00BB21A6">
        <w:rPr>
          <w:sz w:val="28"/>
          <w:szCs w:val="28"/>
          <w:lang w:val="uk-UA"/>
        </w:rPr>
        <w:t>Я</w:t>
      </w:r>
      <w:r w:rsidR="00A76809" w:rsidRPr="00BB21A6">
        <w:rPr>
          <w:sz w:val="28"/>
          <w:szCs w:val="28"/>
          <w:lang w:val="uk-UA"/>
        </w:rPr>
        <w:t xml:space="preserve"> вам не розповідаю, я говорю з </w:t>
      </w:r>
      <w:r w:rsidRPr="00BB21A6">
        <w:rPr>
          <w:sz w:val="28"/>
          <w:szCs w:val="28"/>
          <w:lang w:val="uk-UA"/>
        </w:rPr>
        <w:t>самим собою – монолог.</w:t>
      </w:r>
    </w:p>
    <w:p w:rsidR="00635B6B" w:rsidRPr="00BB21A6" w:rsidRDefault="00635B6B" w:rsidP="00BB21A6">
      <w:pPr>
        <w:spacing w:line="360" w:lineRule="auto"/>
        <w:ind w:firstLine="709"/>
        <w:jc w:val="both"/>
        <w:rPr>
          <w:sz w:val="28"/>
          <w:szCs w:val="28"/>
          <w:lang w:val="uk-UA"/>
        </w:rPr>
      </w:pPr>
      <w:r w:rsidRPr="00BB21A6">
        <w:rPr>
          <w:sz w:val="28"/>
          <w:szCs w:val="28"/>
          <w:lang w:val="uk-UA"/>
        </w:rPr>
        <w:t>... Я був надто голодним.</w:t>
      </w:r>
    </w:p>
    <w:p w:rsidR="00635B6B" w:rsidRPr="00BB21A6" w:rsidRDefault="00635B6B" w:rsidP="00BB21A6">
      <w:pPr>
        <w:spacing w:line="360" w:lineRule="auto"/>
        <w:ind w:firstLine="709"/>
        <w:jc w:val="both"/>
        <w:rPr>
          <w:sz w:val="28"/>
          <w:szCs w:val="28"/>
          <w:lang w:val="uk-UA"/>
        </w:rPr>
      </w:pPr>
      <w:r w:rsidRPr="00BB21A6">
        <w:rPr>
          <w:sz w:val="28"/>
          <w:szCs w:val="28"/>
          <w:lang w:val="uk-UA"/>
        </w:rPr>
        <w:t>А, я дурний, спав! Заснути! Дурень, осел, чурбан!</w:t>
      </w:r>
    </w:p>
    <w:p w:rsidR="00635B6B" w:rsidRPr="00BB21A6" w:rsidRDefault="00A76809" w:rsidP="00BB21A6">
      <w:pPr>
        <w:spacing w:line="360" w:lineRule="auto"/>
        <w:ind w:firstLine="709"/>
        <w:jc w:val="both"/>
        <w:rPr>
          <w:sz w:val="28"/>
          <w:szCs w:val="28"/>
          <w:lang w:val="uk-UA"/>
        </w:rPr>
      </w:pPr>
      <w:r w:rsidRPr="00BB21A6">
        <w:rPr>
          <w:sz w:val="28"/>
          <w:szCs w:val="28"/>
          <w:lang w:val="uk-UA"/>
        </w:rPr>
        <w:t>Який</w:t>
      </w:r>
      <w:r w:rsidR="00635B6B" w:rsidRPr="00BB21A6">
        <w:rPr>
          <w:sz w:val="28"/>
          <w:szCs w:val="28"/>
          <w:lang w:val="uk-UA"/>
        </w:rPr>
        <w:t xml:space="preserve"> я радий, що зміг</w:t>
      </w:r>
      <w:r w:rsidR="00BB21A6" w:rsidRPr="00BB21A6">
        <w:rPr>
          <w:sz w:val="28"/>
          <w:szCs w:val="28"/>
          <w:lang w:val="uk-UA"/>
        </w:rPr>
        <w:t xml:space="preserve"> </w:t>
      </w:r>
      <w:r w:rsidR="00635B6B" w:rsidRPr="00BB21A6">
        <w:rPr>
          <w:sz w:val="28"/>
          <w:szCs w:val="28"/>
          <w:lang w:val="uk-UA"/>
        </w:rPr>
        <w:t>вам прислужитися.</w:t>
      </w:r>
    </w:p>
    <w:p w:rsidR="00635B6B" w:rsidRPr="00BB21A6" w:rsidRDefault="00635B6B" w:rsidP="00BB21A6">
      <w:pPr>
        <w:spacing w:line="360" w:lineRule="auto"/>
        <w:ind w:firstLine="709"/>
        <w:jc w:val="both"/>
        <w:rPr>
          <w:sz w:val="28"/>
          <w:szCs w:val="28"/>
          <w:lang w:val="uk-UA"/>
        </w:rPr>
      </w:pPr>
      <w:r w:rsidRPr="00BB21A6">
        <w:rPr>
          <w:sz w:val="28"/>
          <w:szCs w:val="28"/>
          <w:lang w:val="uk-UA"/>
        </w:rPr>
        <w:t xml:space="preserve">Якби я роздивився ваше обличчя, я не став би спати, я будив би, </w:t>
      </w:r>
      <w:r w:rsidR="00290764" w:rsidRPr="00BB21A6">
        <w:rPr>
          <w:sz w:val="28"/>
          <w:szCs w:val="28"/>
          <w:lang w:val="uk-UA"/>
        </w:rPr>
        <w:t>ро</w:t>
      </w:r>
      <w:r w:rsidRPr="00BB21A6">
        <w:rPr>
          <w:sz w:val="28"/>
          <w:szCs w:val="28"/>
          <w:lang w:val="uk-UA"/>
        </w:rPr>
        <w:t>зштовхуючи</w:t>
      </w:r>
      <w:r w:rsidR="00290764" w:rsidRPr="00BB21A6">
        <w:rPr>
          <w:sz w:val="28"/>
          <w:szCs w:val="28"/>
          <w:lang w:val="uk-UA"/>
        </w:rPr>
        <w:t>, кучера, не дрімаючи слідкував би за ним.</w:t>
      </w:r>
    </w:p>
    <w:p w:rsidR="00290764" w:rsidRPr="00BB21A6" w:rsidRDefault="00D171AE" w:rsidP="00BB21A6">
      <w:pPr>
        <w:spacing w:line="360" w:lineRule="auto"/>
        <w:ind w:firstLine="709"/>
        <w:jc w:val="both"/>
        <w:rPr>
          <w:sz w:val="28"/>
          <w:szCs w:val="28"/>
          <w:lang w:val="uk-UA"/>
        </w:rPr>
      </w:pPr>
      <w:r w:rsidRPr="00BB21A6">
        <w:rPr>
          <w:sz w:val="28"/>
          <w:szCs w:val="28"/>
          <w:lang w:val="uk-UA"/>
        </w:rPr>
        <w:t xml:space="preserve">Мене звуть </w:t>
      </w:r>
      <w:r w:rsidR="00290764" w:rsidRPr="00BB21A6">
        <w:rPr>
          <w:sz w:val="28"/>
          <w:szCs w:val="28"/>
          <w:lang w:val="uk-UA"/>
        </w:rPr>
        <w:t>Владислав Порей. У мене є невеликий будинок в невеликому маєтку; з однієї сторони – великі липи, з другої – галявинка, а за галявинкою – річка... але чогось не вистачає – я завжди клянуся, я дуже поважаю і навіть обожнюю чарівну стать.</w:t>
      </w:r>
    </w:p>
    <w:p w:rsidR="00290764" w:rsidRPr="00BB21A6" w:rsidRDefault="00290764" w:rsidP="00BB21A6">
      <w:pPr>
        <w:spacing w:line="360" w:lineRule="auto"/>
        <w:ind w:firstLine="709"/>
        <w:jc w:val="both"/>
        <w:rPr>
          <w:sz w:val="28"/>
          <w:szCs w:val="28"/>
          <w:lang w:val="uk-UA"/>
        </w:rPr>
      </w:pPr>
      <w:r w:rsidRPr="00BB21A6">
        <w:rPr>
          <w:sz w:val="28"/>
          <w:szCs w:val="28"/>
          <w:lang w:val="uk-UA"/>
        </w:rPr>
        <w:t>Я потребую порадника, хорошого, розумного... гарного порадника. Я охоче підкорюся</w:t>
      </w:r>
      <w:r w:rsidR="00BB21A6" w:rsidRPr="00BB21A6">
        <w:rPr>
          <w:sz w:val="28"/>
          <w:szCs w:val="28"/>
          <w:lang w:val="uk-UA"/>
        </w:rPr>
        <w:t xml:space="preserve"> </w:t>
      </w:r>
      <w:r w:rsidRPr="00BB21A6">
        <w:rPr>
          <w:sz w:val="28"/>
          <w:szCs w:val="28"/>
          <w:lang w:val="uk-UA"/>
        </w:rPr>
        <w:t>турботливим рукам.</w:t>
      </w:r>
    </w:p>
    <w:p w:rsidR="00290764" w:rsidRPr="00BB21A6" w:rsidRDefault="00290764" w:rsidP="00BB21A6">
      <w:pPr>
        <w:spacing w:line="360" w:lineRule="auto"/>
        <w:ind w:firstLine="709"/>
        <w:jc w:val="both"/>
        <w:rPr>
          <w:sz w:val="28"/>
          <w:szCs w:val="28"/>
          <w:lang w:val="uk-UA"/>
        </w:rPr>
      </w:pPr>
      <w:r w:rsidRPr="00BB21A6">
        <w:rPr>
          <w:sz w:val="28"/>
          <w:szCs w:val="28"/>
          <w:lang w:val="uk-UA"/>
        </w:rPr>
        <w:t xml:space="preserve">Мені на абат потрібен, мені потрібна молода, чарівна, </w:t>
      </w:r>
      <w:r w:rsidR="003A0F89" w:rsidRPr="00BB21A6">
        <w:rPr>
          <w:sz w:val="28"/>
          <w:szCs w:val="28"/>
          <w:lang w:val="uk-UA"/>
        </w:rPr>
        <w:t>м’яка</w:t>
      </w:r>
      <w:r w:rsidRPr="00BB21A6">
        <w:rPr>
          <w:sz w:val="28"/>
          <w:szCs w:val="28"/>
          <w:lang w:val="uk-UA"/>
        </w:rPr>
        <w:t xml:space="preserve"> опекунша.</w:t>
      </w:r>
      <w:r w:rsidR="003A0F89" w:rsidRPr="00BB21A6">
        <w:rPr>
          <w:sz w:val="28"/>
          <w:szCs w:val="28"/>
          <w:lang w:val="uk-UA"/>
        </w:rPr>
        <w:t xml:space="preserve"> Я був би таким покірливим, слухняним, я так мовив би свою опекуншу. І опекунши був би будиночок в квітах, а в будочку любляче серце.</w:t>
      </w:r>
      <w:r w:rsidR="00BB21A6" w:rsidRPr="00BB21A6">
        <w:rPr>
          <w:sz w:val="28"/>
          <w:szCs w:val="28"/>
          <w:lang w:val="uk-UA"/>
        </w:rPr>
        <w:t xml:space="preserve"> </w:t>
      </w:r>
    </w:p>
    <w:p w:rsidR="00D171AE" w:rsidRPr="00BB21A6" w:rsidRDefault="00D171AE" w:rsidP="00BB21A6">
      <w:pPr>
        <w:spacing w:line="360" w:lineRule="auto"/>
        <w:ind w:firstLine="709"/>
        <w:jc w:val="both"/>
        <w:rPr>
          <w:sz w:val="28"/>
          <w:szCs w:val="28"/>
          <w:lang w:val="uk-UA"/>
        </w:rPr>
      </w:pPr>
    </w:p>
    <w:p w:rsidR="003A0F89" w:rsidRPr="00BB21A6" w:rsidRDefault="00445EDE" w:rsidP="00BB21A6">
      <w:pPr>
        <w:spacing w:line="360" w:lineRule="auto"/>
        <w:ind w:firstLine="709"/>
        <w:jc w:val="both"/>
        <w:rPr>
          <w:sz w:val="28"/>
          <w:szCs w:val="28"/>
          <w:lang w:val="uk-UA"/>
        </w:rPr>
      </w:pPr>
      <w:r w:rsidRPr="00BB21A6">
        <w:rPr>
          <w:sz w:val="28"/>
          <w:szCs w:val="28"/>
          <w:lang w:val="uk-UA"/>
        </w:rPr>
        <w:t xml:space="preserve">Інші про </w:t>
      </w:r>
      <w:r w:rsidR="003A0F89" w:rsidRPr="00BB21A6">
        <w:rPr>
          <w:sz w:val="28"/>
          <w:szCs w:val="28"/>
          <w:lang w:val="uk-UA"/>
        </w:rPr>
        <w:t>нього:</w:t>
      </w:r>
    </w:p>
    <w:p w:rsidR="00A76809" w:rsidRPr="00BB21A6" w:rsidRDefault="00A76809" w:rsidP="00BB21A6">
      <w:pPr>
        <w:spacing w:line="360" w:lineRule="auto"/>
        <w:ind w:firstLine="709"/>
        <w:jc w:val="both"/>
        <w:rPr>
          <w:sz w:val="28"/>
          <w:szCs w:val="28"/>
          <w:u w:val="single"/>
          <w:lang w:val="uk-UA"/>
        </w:rPr>
      </w:pPr>
    </w:p>
    <w:p w:rsidR="003A0F89" w:rsidRPr="00BB21A6" w:rsidRDefault="003A0F89" w:rsidP="00BB21A6">
      <w:pPr>
        <w:spacing w:line="360" w:lineRule="auto"/>
        <w:ind w:firstLine="709"/>
        <w:jc w:val="both"/>
        <w:rPr>
          <w:sz w:val="28"/>
          <w:szCs w:val="28"/>
          <w:lang w:val="uk-UA"/>
        </w:rPr>
      </w:pPr>
      <w:r w:rsidRPr="00BB21A6">
        <w:rPr>
          <w:sz w:val="28"/>
          <w:szCs w:val="28"/>
          <w:u w:val="single"/>
          <w:lang w:val="uk-UA"/>
        </w:rPr>
        <w:t>Пані</w:t>
      </w:r>
      <w:r w:rsidRPr="00BB21A6">
        <w:rPr>
          <w:sz w:val="28"/>
          <w:szCs w:val="28"/>
          <w:lang w:val="uk-UA"/>
        </w:rPr>
        <w:t xml:space="preserve"> - Ви справді не ввічливі. </w:t>
      </w:r>
    </w:p>
    <w:p w:rsidR="003A0F89" w:rsidRPr="00BB21A6" w:rsidRDefault="003A0F89" w:rsidP="00BB21A6">
      <w:pPr>
        <w:spacing w:line="360" w:lineRule="auto"/>
        <w:ind w:firstLine="709"/>
        <w:jc w:val="both"/>
        <w:rPr>
          <w:sz w:val="28"/>
          <w:szCs w:val="28"/>
          <w:lang w:val="uk-UA"/>
        </w:rPr>
      </w:pPr>
      <w:r w:rsidRPr="00BB21A6">
        <w:rPr>
          <w:sz w:val="28"/>
          <w:szCs w:val="28"/>
          <w:lang w:val="uk-UA"/>
        </w:rPr>
        <w:t>Як би ви були ввічливішими, ви б</w:t>
      </w:r>
      <w:r w:rsidR="00BB21A6" w:rsidRPr="00BB21A6">
        <w:rPr>
          <w:sz w:val="28"/>
          <w:szCs w:val="28"/>
          <w:lang w:val="uk-UA"/>
        </w:rPr>
        <w:t xml:space="preserve"> </w:t>
      </w:r>
      <w:r w:rsidRPr="00BB21A6">
        <w:rPr>
          <w:sz w:val="28"/>
          <w:szCs w:val="28"/>
          <w:lang w:val="uk-UA"/>
        </w:rPr>
        <w:t>не спали, могли б слідкувати за</w:t>
      </w:r>
      <w:r w:rsidR="00BB21A6" w:rsidRPr="00BB21A6">
        <w:rPr>
          <w:sz w:val="28"/>
          <w:szCs w:val="28"/>
          <w:lang w:val="uk-UA"/>
        </w:rPr>
        <w:t xml:space="preserve"> </w:t>
      </w:r>
      <w:r w:rsidRPr="00BB21A6">
        <w:rPr>
          <w:sz w:val="28"/>
          <w:szCs w:val="28"/>
          <w:lang w:val="uk-UA"/>
        </w:rPr>
        <w:t>кучером і будили його, карета не перекинулися б і ви не обвалилися б на мене всією своєю вагою, забувши, що поруч дама.</w:t>
      </w:r>
    </w:p>
    <w:p w:rsidR="003A0F89" w:rsidRPr="00BB21A6" w:rsidRDefault="003A0F89" w:rsidP="00BB21A6">
      <w:pPr>
        <w:spacing w:line="360" w:lineRule="auto"/>
        <w:ind w:firstLine="709"/>
        <w:jc w:val="both"/>
        <w:rPr>
          <w:sz w:val="28"/>
          <w:szCs w:val="28"/>
          <w:lang w:val="uk-UA"/>
        </w:rPr>
      </w:pPr>
      <w:r w:rsidRPr="00BB21A6">
        <w:rPr>
          <w:sz w:val="28"/>
          <w:szCs w:val="28"/>
          <w:lang w:val="uk-UA"/>
        </w:rPr>
        <w:t>Ви придав</w:t>
      </w:r>
      <w:r w:rsidR="0001235F">
        <w:rPr>
          <w:sz w:val="28"/>
          <w:szCs w:val="28"/>
          <w:lang w:val="uk-UA"/>
        </w:rPr>
        <w:t>и</w:t>
      </w:r>
      <w:r w:rsidRPr="00BB21A6">
        <w:rPr>
          <w:sz w:val="28"/>
          <w:szCs w:val="28"/>
          <w:lang w:val="uk-UA"/>
        </w:rPr>
        <w:t>ли мене, мало не задушили.</w:t>
      </w:r>
    </w:p>
    <w:p w:rsidR="003A0F89" w:rsidRPr="00BB21A6" w:rsidRDefault="00D171AE" w:rsidP="00BB21A6">
      <w:pPr>
        <w:spacing w:line="360" w:lineRule="auto"/>
        <w:ind w:firstLine="709"/>
        <w:jc w:val="both"/>
        <w:rPr>
          <w:sz w:val="28"/>
          <w:szCs w:val="28"/>
          <w:lang w:val="uk-UA"/>
        </w:rPr>
      </w:pPr>
      <w:r w:rsidRPr="00BB21A6">
        <w:rPr>
          <w:sz w:val="28"/>
          <w:szCs w:val="28"/>
          <w:lang w:val="uk-UA"/>
        </w:rPr>
        <w:t xml:space="preserve">Це </w:t>
      </w:r>
      <w:r w:rsidR="003A0F89" w:rsidRPr="00BB21A6">
        <w:rPr>
          <w:sz w:val="28"/>
          <w:szCs w:val="28"/>
          <w:lang w:val="uk-UA"/>
        </w:rPr>
        <w:t>ж треба було опинитися під опікою такого тирану.</w:t>
      </w:r>
    </w:p>
    <w:p w:rsidR="003A0F89" w:rsidRPr="00BB21A6" w:rsidRDefault="003A0F89" w:rsidP="00BB21A6">
      <w:pPr>
        <w:spacing w:line="360" w:lineRule="auto"/>
        <w:ind w:firstLine="709"/>
        <w:jc w:val="both"/>
        <w:rPr>
          <w:sz w:val="28"/>
          <w:szCs w:val="28"/>
          <w:lang w:val="uk-UA"/>
        </w:rPr>
      </w:pPr>
      <w:r w:rsidRPr="00BB21A6">
        <w:rPr>
          <w:sz w:val="28"/>
          <w:szCs w:val="28"/>
          <w:lang w:val="uk-UA"/>
        </w:rPr>
        <w:t>Йому б тільки їсти і спати, мабуть старий холостяк.</w:t>
      </w:r>
    </w:p>
    <w:p w:rsidR="003A0F89" w:rsidRPr="00BB21A6" w:rsidRDefault="003A0F89" w:rsidP="00BB21A6">
      <w:pPr>
        <w:spacing w:line="360" w:lineRule="auto"/>
        <w:ind w:firstLine="709"/>
        <w:jc w:val="both"/>
        <w:rPr>
          <w:sz w:val="28"/>
          <w:szCs w:val="28"/>
          <w:lang w:val="uk-UA"/>
        </w:rPr>
      </w:pPr>
      <w:r w:rsidRPr="00BB21A6">
        <w:rPr>
          <w:sz w:val="28"/>
          <w:szCs w:val="28"/>
          <w:lang w:val="uk-UA"/>
        </w:rPr>
        <w:t>Ви любите перебільшувати.</w:t>
      </w:r>
    </w:p>
    <w:p w:rsidR="003A0F89" w:rsidRPr="00BB21A6" w:rsidRDefault="003A0F89" w:rsidP="00BB21A6">
      <w:pPr>
        <w:spacing w:line="360" w:lineRule="auto"/>
        <w:ind w:firstLine="709"/>
        <w:jc w:val="both"/>
        <w:rPr>
          <w:sz w:val="28"/>
          <w:szCs w:val="28"/>
          <w:lang w:val="uk-UA"/>
        </w:rPr>
      </w:pPr>
      <w:r w:rsidRPr="00BB21A6">
        <w:rPr>
          <w:sz w:val="28"/>
          <w:szCs w:val="28"/>
          <w:lang w:val="uk-UA"/>
        </w:rPr>
        <w:t>Тільки надмірної ввічливості з вашої сторони</w:t>
      </w:r>
      <w:r w:rsidR="00BB21A6" w:rsidRPr="00BB21A6">
        <w:rPr>
          <w:sz w:val="28"/>
          <w:szCs w:val="28"/>
          <w:lang w:val="uk-UA"/>
        </w:rPr>
        <w:t xml:space="preserve"> </w:t>
      </w:r>
      <w:r w:rsidRPr="00BB21A6">
        <w:rPr>
          <w:sz w:val="28"/>
          <w:szCs w:val="28"/>
          <w:lang w:val="uk-UA"/>
        </w:rPr>
        <w:t>можна</w:t>
      </w:r>
      <w:r w:rsidR="00BB21A6" w:rsidRPr="00BB21A6">
        <w:rPr>
          <w:sz w:val="28"/>
          <w:szCs w:val="28"/>
          <w:lang w:val="uk-UA"/>
        </w:rPr>
        <w:t xml:space="preserve"> </w:t>
      </w:r>
      <w:r w:rsidRPr="00BB21A6">
        <w:rPr>
          <w:sz w:val="28"/>
          <w:szCs w:val="28"/>
          <w:lang w:val="uk-UA"/>
        </w:rPr>
        <w:t>не боятися.</w:t>
      </w:r>
    </w:p>
    <w:p w:rsidR="003A0F89" w:rsidRPr="00BB21A6" w:rsidRDefault="003A0F89" w:rsidP="00BB21A6">
      <w:pPr>
        <w:spacing w:line="360" w:lineRule="auto"/>
        <w:ind w:firstLine="709"/>
        <w:jc w:val="both"/>
        <w:rPr>
          <w:sz w:val="28"/>
          <w:szCs w:val="28"/>
          <w:lang w:val="uk-UA"/>
        </w:rPr>
      </w:pPr>
      <w:r w:rsidRPr="00BB21A6">
        <w:rPr>
          <w:sz w:val="28"/>
          <w:szCs w:val="28"/>
          <w:lang w:val="uk-UA"/>
        </w:rPr>
        <w:t>Я уявляла вас більше літнім. Тому, що молоді люди</w:t>
      </w:r>
      <w:r w:rsidR="00BB21A6" w:rsidRPr="00BB21A6">
        <w:rPr>
          <w:sz w:val="28"/>
          <w:szCs w:val="28"/>
          <w:lang w:val="uk-UA"/>
        </w:rPr>
        <w:t xml:space="preserve"> </w:t>
      </w:r>
      <w:r w:rsidRPr="00BB21A6">
        <w:rPr>
          <w:sz w:val="28"/>
          <w:szCs w:val="28"/>
          <w:lang w:val="uk-UA"/>
        </w:rPr>
        <w:t>зазвичай</w:t>
      </w:r>
      <w:r w:rsidR="00BB21A6" w:rsidRPr="00BB21A6">
        <w:rPr>
          <w:sz w:val="28"/>
          <w:szCs w:val="28"/>
          <w:lang w:val="uk-UA"/>
        </w:rPr>
        <w:t xml:space="preserve"> </w:t>
      </w:r>
      <w:r w:rsidR="0001235F">
        <w:rPr>
          <w:sz w:val="28"/>
          <w:szCs w:val="28"/>
          <w:lang w:val="uk-UA"/>
        </w:rPr>
        <w:t>люб’язніші.</w:t>
      </w:r>
    </w:p>
    <w:p w:rsidR="003A0F89" w:rsidRPr="00BB21A6" w:rsidRDefault="003A0F89" w:rsidP="00BB21A6">
      <w:pPr>
        <w:spacing w:line="360" w:lineRule="auto"/>
        <w:ind w:firstLine="709"/>
        <w:jc w:val="both"/>
        <w:rPr>
          <w:sz w:val="28"/>
          <w:szCs w:val="28"/>
          <w:lang w:val="uk-UA"/>
        </w:rPr>
      </w:pPr>
      <w:r w:rsidRPr="00BB21A6">
        <w:rPr>
          <w:sz w:val="28"/>
          <w:szCs w:val="28"/>
          <w:lang w:val="uk-UA"/>
        </w:rPr>
        <w:t>Якщо вам набридла самотність зробіть як всі – одружіться. Але я чула, що ви ненавидите жінок.</w:t>
      </w:r>
    </w:p>
    <w:p w:rsidR="003A0F89" w:rsidRPr="00BB21A6" w:rsidRDefault="003A0F89" w:rsidP="00BB21A6">
      <w:pPr>
        <w:spacing w:line="360" w:lineRule="auto"/>
        <w:ind w:firstLine="709"/>
        <w:jc w:val="both"/>
        <w:rPr>
          <w:sz w:val="28"/>
          <w:szCs w:val="28"/>
          <w:lang w:val="uk-UA"/>
        </w:rPr>
      </w:pPr>
      <w:r w:rsidRPr="00BB21A6">
        <w:rPr>
          <w:sz w:val="28"/>
          <w:szCs w:val="28"/>
          <w:lang w:val="uk-UA"/>
        </w:rPr>
        <w:t>А часто траплялося, що ви не встигаєте озирнутися?</w:t>
      </w:r>
    </w:p>
    <w:p w:rsidR="003A0F89" w:rsidRPr="00BB21A6" w:rsidRDefault="003A0F89" w:rsidP="00BB21A6">
      <w:pPr>
        <w:spacing w:line="360" w:lineRule="auto"/>
        <w:ind w:firstLine="709"/>
        <w:jc w:val="both"/>
        <w:rPr>
          <w:sz w:val="28"/>
          <w:szCs w:val="28"/>
          <w:lang w:val="uk-UA"/>
        </w:rPr>
      </w:pPr>
    </w:p>
    <w:p w:rsidR="003A0F89" w:rsidRPr="00BB21A6" w:rsidRDefault="003A0F89" w:rsidP="00BB21A6">
      <w:pPr>
        <w:spacing w:line="360" w:lineRule="auto"/>
        <w:ind w:firstLine="709"/>
        <w:jc w:val="both"/>
        <w:rPr>
          <w:sz w:val="28"/>
          <w:szCs w:val="28"/>
          <w:lang w:val="uk-UA"/>
        </w:rPr>
      </w:pPr>
      <w:r w:rsidRPr="00BB21A6">
        <w:rPr>
          <w:sz w:val="28"/>
          <w:szCs w:val="28"/>
          <w:lang w:val="uk-UA"/>
        </w:rPr>
        <w:t>Пану Владиславу років тридцять, він, вочевидь, ніколи не відчував справжнього кохання. Тим сильніше відчуває він раптово спалахнувши почуття.</w:t>
      </w:r>
    </w:p>
    <w:p w:rsidR="003A0F89" w:rsidRPr="00BB21A6" w:rsidRDefault="003A0F89" w:rsidP="00BB21A6">
      <w:pPr>
        <w:spacing w:line="360" w:lineRule="auto"/>
        <w:ind w:firstLine="709"/>
        <w:jc w:val="both"/>
        <w:rPr>
          <w:sz w:val="28"/>
          <w:szCs w:val="28"/>
          <w:lang w:val="uk-UA"/>
        </w:rPr>
      </w:pPr>
      <w:r w:rsidRPr="00BB21A6">
        <w:rPr>
          <w:sz w:val="28"/>
          <w:szCs w:val="28"/>
          <w:lang w:val="uk-UA"/>
        </w:rPr>
        <w:t>Владислав – людина ж</w:t>
      </w:r>
      <w:r w:rsidR="00A76809" w:rsidRPr="00BB21A6">
        <w:rPr>
          <w:sz w:val="28"/>
          <w:szCs w:val="28"/>
          <w:lang w:val="uk-UA"/>
        </w:rPr>
        <w:t>иттєрадісна, поривчаста, не бай</w:t>
      </w:r>
      <w:r w:rsidRPr="00BB21A6">
        <w:rPr>
          <w:sz w:val="28"/>
          <w:szCs w:val="28"/>
          <w:lang w:val="uk-UA"/>
        </w:rPr>
        <w:t xml:space="preserve">дужа до всіх радощів життя. Сприймає все щиро, безпосередньо, скоріше серцем ніж розумом, реагує на події життя </w:t>
      </w:r>
      <w:r w:rsidR="0001235F">
        <w:rPr>
          <w:sz w:val="28"/>
          <w:szCs w:val="28"/>
          <w:lang w:val="uk-UA"/>
        </w:rPr>
        <w:t>швидко</w:t>
      </w:r>
      <w:r w:rsidRPr="00BB21A6">
        <w:rPr>
          <w:sz w:val="28"/>
          <w:szCs w:val="28"/>
          <w:lang w:val="uk-UA"/>
        </w:rPr>
        <w:t>, рішуче, не задумуючись. Він вочевидь мисливець: сміливий, чутливий до краси. Грубість і</w:t>
      </w:r>
      <w:r w:rsidR="00BB21A6" w:rsidRPr="00BB21A6">
        <w:rPr>
          <w:sz w:val="28"/>
          <w:szCs w:val="28"/>
          <w:lang w:val="uk-UA"/>
        </w:rPr>
        <w:t xml:space="preserve"> </w:t>
      </w:r>
      <w:r w:rsidR="0001235F" w:rsidRPr="00BB21A6">
        <w:rPr>
          <w:sz w:val="28"/>
          <w:szCs w:val="28"/>
          <w:lang w:val="uk-UA"/>
        </w:rPr>
        <w:t>ж</w:t>
      </w:r>
      <w:r w:rsidR="0001235F">
        <w:rPr>
          <w:sz w:val="28"/>
          <w:szCs w:val="28"/>
          <w:lang w:val="uk-UA"/>
        </w:rPr>
        <w:t>і</w:t>
      </w:r>
      <w:r w:rsidR="0001235F" w:rsidRPr="00BB21A6">
        <w:rPr>
          <w:sz w:val="28"/>
          <w:szCs w:val="28"/>
          <w:lang w:val="uk-UA"/>
        </w:rPr>
        <w:t>н</w:t>
      </w:r>
      <w:r w:rsidR="0001235F">
        <w:rPr>
          <w:sz w:val="28"/>
          <w:szCs w:val="28"/>
          <w:lang w:val="uk-UA"/>
        </w:rPr>
        <w:t>к</w:t>
      </w:r>
      <w:r w:rsidR="0001235F" w:rsidRPr="00BB21A6">
        <w:rPr>
          <w:sz w:val="28"/>
          <w:szCs w:val="28"/>
          <w:lang w:val="uk-UA"/>
        </w:rPr>
        <w:t>о ненависть</w:t>
      </w:r>
      <w:r w:rsidRPr="00BB21A6">
        <w:rPr>
          <w:sz w:val="28"/>
          <w:szCs w:val="28"/>
          <w:lang w:val="uk-UA"/>
        </w:rPr>
        <w:t xml:space="preserve"> для нього не притаманні. Це скоріше личина, котра повинна</w:t>
      </w:r>
      <w:r w:rsidR="00BB21A6" w:rsidRPr="00BB21A6">
        <w:rPr>
          <w:sz w:val="28"/>
          <w:szCs w:val="28"/>
          <w:lang w:val="uk-UA"/>
        </w:rPr>
        <w:t xml:space="preserve"> </w:t>
      </w:r>
      <w:r w:rsidRPr="00BB21A6">
        <w:rPr>
          <w:sz w:val="28"/>
          <w:szCs w:val="28"/>
          <w:lang w:val="uk-UA"/>
        </w:rPr>
        <w:t xml:space="preserve">спасати його від неприємностей, подібних тим, що йому вже довелося </w:t>
      </w:r>
      <w:r w:rsidR="00E83936" w:rsidRPr="00BB21A6">
        <w:rPr>
          <w:sz w:val="28"/>
          <w:szCs w:val="28"/>
          <w:lang w:val="uk-UA"/>
        </w:rPr>
        <w:t xml:space="preserve">пережити. </w:t>
      </w:r>
    </w:p>
    <w:p w:rsidR="009A7140" w:rsidRPr="00BB21A6" w:rsidRDefault="004E18D4" w:rsidP="00BB21A6">
      <w:pPr>
        <w:spacing w:line="360" w:lineRule="auto"/>
        <w:ind w:firstLine="709"/>
        <w:jc w:val="both"/>
        <w:rPr>
          <w:sz w:val="28"/>
          <w:szCs w:val="28"/>
          <w:lang w:val="uk-UA"/>
        </w:rPr>
      </w:pPr>
      <w:r w:rsidRPr="00BB21A6">
        <w:rPr>
          <w:sz w:val="28"/>
          <w:szCs w:val="28"/>
          <w:lang w:val="uk-UA"/>
        </w:rPr>
        <w:t xml:space="preserve">Владислав не задоволений катастрофою тому він ставить жінку, як річ, недбало скидає її речі, </w:t>
      </w:r>
      <w:r w:rsidR="0001235F">
        <w:rPr>
          <w:sz w:val="28"/>
          <w:szCs w:val="28"/>
          <w:lang w:val="uk-UA"/>
        </w:rPr>
        <w:t>бурчит</w:t>
      </w:r>
      <w:r w:rsidRPr="00BB21A6">
        <w:rPr>
          <w:sz w:val="28"/>
          <w:szCs w:val="28"/>
          <w:lang w:val="uk-UA"/>
        </w:rPr>
        <w:t>ь</w:t>
      </w:r>
      <w:r w:rsidR="0001235F">
        <w:rPr>
          <w:sz w:val="28"/>
          <w:szCs w:val="28"/>
          <w:lang w:val="uk-UA"/>
        </w:rPr>
        <w:t>,</w:t>
      </w:r>
      <w:r w:rsidRPr="00BB21A6">
        <w:rPr>
          <w:sz w:val="28"/>
          <w:szCs w:val="28"/>
          <w:lang w:val="uk-UA"/>
        </w:rPr>
        <w:t xml:space="preserve"> клянучи і кучера, і карету, і коней, а по суті су</w:t>
      </w:r>
      <w:r w:rsidR="00A76809" w:rsidRPr="00BB21A6">
        <w:rPr>
          <w:sz w:val="28"/>
          <w:szCs w:val="28"/>
          <w:lang w:val="uk-UA"/>
        </w:rPr>
        <w:t>путницю, котру він вважає стар</w:t>
      </w:r>
      <w:r w:rsidRPr="00BB21A6">
        <w:rPr>
          <w:sz w:val="28"/>
          <w:szCs w:val="28"/>
          <w:lang w:val="uk-UA"/>
        </w:rPr>
        <w:t>ою. На її зауваження відповідає роздратовано. Коли пані звинувачує його в катастрофі він обурений до</w:t>
      </w:r>
      <w:r w:rsidR="00BB21A6" w:rsidRPr="00BB21A6">
        <w:rPr>
          <w:sz w:val="28"/>
          <w:szCs w:val="28"/>
          <w:lang w:val="uk-UA"/>
        </w:rPr>
        <w:t xml:space="preserve"> </w:t>
      </w:r>
      <w:r w:rsidRPr="00BB21A6">
        <w:rPr>
          <w:sz w:val="28"/>
          <w:szCs w:val="28"/>
          <w:lang w:val="uk-UA"/>
        </w:rPr>
        <w:t>краю, але як добре вихована людина стримується. Коли Ядвіга (Пані) намагається</w:t>
      </w:r>
      <w:r w:rsidR="00BB21A6" w:rsidRPr="00BB21A6">
        <w:rPr>
          <w:sz w:val="28"/>
          <w:szCs w:val="28"/>
          <w:lang w:val="uk-UA"/>
        </w:rPr>
        <w:t xml:space="preserve"> </w:t>
      </w:r>
      <w:r w:rsidRPr="00BB21A6">
        <w:rPr>
          <w:sz w:val="28"/>
          <w:szCs w:val="28"/>
          <w:lang w:val="uk-UA"/>
        </w:rPr>
        <w:t>виставити</w:t>
      </w:r>
      <w:r w:rsidR="00BB21A6" w:rsidRPr="00BB21A6">
        <w:rPr>
          <w:sz w:val="28"/>
          <w:szCs w:val="28"/>
          <w:lang w:val="uk-UA"/>
        </w:rPr>
        <w:t xml:space="preserve"> </w:t>
      </w:r>
      <w:r w:rsidRPr="00BB21A6">
        <w:rPr>
          <w:sz w:val="28"/>
          <w:szCs w:val="28"/>
          <w:lang w:val="uk-UA"/>
        </w:rPr>
        <w:t>його за двері</w:t>
      </w:r>
      <w:r w:rsidR="009A7140" w:rsidRPr="00BB21A6">
        <w:rPr>
          <w:sz w:val="28"/>
          <w:szCs w:val="28"/>
          <w:lang w:val="uk-UA"/>
        </w:rPr>
        <w:t>, він стійко опирається із зростаючим</w:t>
      </w:r>
      <w:r w:rsidR="00BB21A6" w:rsidRPr="00BB21A6">
        <w:rPr>
          <w:sz w:val="28"/>
          <w:szCs w:val="28"/>
          <w:lang w:val="uk-UA"/>
        </w:rPr>
        <w:t xml:space="preserve"> </w:t>
      </w:r>
      <w:r w:rsidR="009A7140" w:rsidRPr="00BB21A6">
        <w:rPr>
          <w:sz w:val="28"/>
          <w:szCs w:val="28"/>
          <w:lang w:val="uk-UA"/>
        </w:rPr>
        <w:t>роздратуванням, знущається над нею, і кінець кінцем відверто грубіянить. Помітивши ліжко, пропонує пані лягти спати, але не з люб’язності, а щоб звільнятися від неї. Ядвіга намагається зробити крок до примирення, але він не приймає її шляхетних намагань. Пан розповідає про нещасні випадки, які сталися з ним з вини жінок, щоб Ядвіга залишила його в спокої. Раптом він дізнається, що Ядвіга молода жінка, і тепер намагається проявитися з найкращої</w:t>
      </w:r>
      <w:r w:rsidR="00BB21A6" w:rsidRPr="00BB21A6">
        <w:rPr>
          <w:sz w:val="28"/>
          <w:szCs w:val="28"/>
          <w:lang w:val="uk-UA"/>
        </w:rPr>
        <w:t xml:space="preserve"> </w:t>
      </w:r>
      <w:r w:rsidR="009A7140" w:rsidRPr="00BB21A6">
        <w:rPr>
          <w:sz w:val="28"/>
          <w:szCs w:val="28"/>
          <w:lang w:val="uk-UA"/>
        </w:rPr>
        <w:t>сторони, щоб заробити пробачення. Ядвіга сподобалася йому. Щоб заслужити</w:t>
      </w:r>
      <w:r w:rsidR="00BB21A6" w:rsidRPr="00BB21A6">
        <w:rPr>
          <w:sz w:val="28"/>
          <w:szCs w:val="28"/>
          <w:lang w:val="uk-UA"/>
        </w:rPr>
        <w:t xml:space="preserve"> </w:t>
      </w:r>
      <w:r w:rsidR="009A7140" w:rsidRPr="00BB21A6">
        <w:rPr>
          <w:sz w:val="28"/>
          <w:szCs w:val="28"/>
          <w:lang w:val="uk-UA"/>
        </w:rPr>
        <w:t>її прихильність, щиро догоджає їй. Його почуття щирі, і коли розуміє що, і він не байдужий жінці,</w:t>
      </w:r>
      <w:r w:rsidR="00BB21A6" w:rsidRPr="00BB21A6">
        <w:rPr>
          <w:sz w:val="28"/>
          <w:szCs w:val="28"/>
          <w:lang w:val="uk-UA"/>
        </w:rPr>
        <w:t xml:space="preserve"> </w:t>
      </w:r>
      <w:r w:rsidR="009A7140" w:rsidRPr="00BB21A6">
        <w:rPr>
          <w:sz w:val="28"/>
          <w:szCs w:val="28"/>
          <w:lang w:val="uk-UA"/>
        </w:rPr>
        <w:t>освідчується їй і отримує</w:t>
      </w:r>
      <w:r w:rsidR="00BB21A6" w:rsidRPr="00BB21A6">
        <w:rPr>
          <w:sz w:val="28"/>
          <w:szCs w:val="28"/>
          <w:lang w:val="uk-UA"/>
        </w:rPr>
        <w:t xml:space="preserve"> </w:t>
      </w:r>
      <w:r w:rsidR="009A7140" w:rsidRPr="00BB21A6">
        <w:rPr>
          <w:sz w:val="28"/>
          <w:szCs w:val="28"/>
          <w:lang w:val="uk-UA"/>
        </w:rPr>
        <w:t>позитивну відповідь.</w:t>
      </w:r>
    </w:p>
    <w:p w:rsidR="009A7140" w:rsidRPr="00BB21A6" w:rsidRDefault="009A7140" w:rsidP="00BB21A6">
      <w:pPr>
        <w:spacing w:line="360" w:lineRule="auto"/>
        <w:ind w:firstLine="709"/>
        <w:jc w:val="both"/>
        <w:rPr>
          <w:sz w:val="28"/>
          <w:szCs w:val="28"/>
          <w:lang w:val="uk-UA"/>
        </w:rPr>
      </w:pPr>
      <w:r w:rsidRPr="00BB21A6">
        <w:rPr>
          <w:sz w:val="28"/>
          <w:szCs w:val="28"/>
          <w:u w:val="single"/>
          <w:lang w:val="uk-UA"/>
        </w:rPr>
        <w:t xml:space="preserve">Надзавдання </w:t>
      </w:r>
      <w:r w:rsidRPr="00BB21A6">
        <w:rPr>
          <w:sz w:val="28"/>
          <w:szCs w:val="28"/>
          <w:lang w:val="uk-UA"/>
        </w:rPr>
        <w:t>– Відгородити себе від майбутніх неприємностей, які виходять від жінок.</w:t>
      </w:r>
    </w:p>
    <w:p w:rsidR="009A7140" w:rsidRPr="00BB21A6" w:rsidRDefault="009A7140" w:rsidP="00BB21A6">
      <w:pPr>
        <w:spacing w:line="360" w:lineRule="auto"/>
        <w:ind w:firstLine="709"/>
        <w:jc w:val="both"/>
        <w:rPr>
          <w:sz w:val="28"/>
          <w:szCs w:val="28"/>
          <w:lang w:val="uk-UA"/>
        </w:rPr>
      </w:pPr>
      <w:r w:rsidRPr="00BB21A6">
        <w:rPr>
          <w:sz w:val="28"/>
          <w:szCs w:val="28"/>
          <w:u w:val="single"/>
          <w:lang w:val="uk-UA"/>
        </w:rPr>
        <w:t>Наскрізна дія</w:t>
      </w:r>
      <w:r w:rsidRPr="00BB21A6">
        <w:rPr>
          <w:sz w:val="28"/>
          <w:szCs w:val="28"/>
          <w:lang w:val="uk-UA"/>
        </w:rPr>
        <w:t xml:space="preserve"> – відмежуватися від присукувань пані Ядвіги.</w:t>
      </w:r>
    </w:p>
    <w:p w:rsidR="009A7140" w:rsidRPr="00BB21A6" w:rsidRDefault="009A7140" w:rsidP="00BB21A6">
      <w:pPr>
        <w:spacing w:line="360" w:lineRule="auto"/>
        <w:ind w:firstLine="709"/>
        <w:jc w:val="both"/>
        <w:rPr>
          <w:sz w:val="28"/>
          <w:szCs w:val="28"/>
          <w:lang w:val="uk-UA"/>
        </w:rPr>
      </w:pPr>
      <w:r w:rsidRPr="00BB21A6">
        <w:rPr>
          <w:sz w:val="28"/>
          <w:szCs w:val="28"/>
          <w:u w:val="single"/>
          <w:lang w:val="uk-UA"/>
        </w:rPr>
        <w:t>Зерно образа</w:t>
      </w:r>
      <w:r w:rsidRPr="00BB21A6">
        <w:rPr>
          <w:sz w:val="28"/>
          <w:szCs w:val="28"/>
          <w:lang w:val="uk-UA"/>
        </w:rPr>
        <w:t xml:space="preserve"> – Буря пристрастей.</w:t>
      </w:r>
    </w:p>
    <w:p w:rsidR="0001235F" w:rsidRDefault="0001235F" w:rsidP="00BB21A6">
      <w:pPr>
        <w:spacing w:line="360" w:lineRule="auto"/>
        <w:ind w:firstLine="709"/>
        <w:jc w:val="both"/>
        <w:rPr>
          <w:sz w:val="28"/>
          <w:szCs w:val="36"/>
          <w:lang w:val="uk-UA"/>
        </w:rPr>
      </w:pPr>
    </w:p>
    <w:p w:rsidR="009A7140" w:rsidRPr="00AC75FD" w:rsidRDefault="00D171AE" w:rsidP="00BB21A6">
      <w:pPr>
        <w:spacing w:line="360" w:lineRule="auto"/>
        <w:ind w:firstLine="709"/>
        <w:jc w:val="both"/>
        <w:rPr>
          <w:sz w:val="28"/>
          <w:szCs w:val="36"/>
        </w:rPr>
      </w:pPr>
      <w:r w:rsidRPr="00BB21A6">
        <w:rPr>
          <w:sz w:val="28"/>
          <w:szCs w:val="36"/>
          <w:lang w:val="uk-UA"/>
        </w:rPr>
        <w:t>ПАНІ ЯДВІГА</w:t>
      </w:r>
    </w:p>
    <w:p w:rsidR="009A7140" w:rsidRPr="00BB21A6" w:rsidRDefault="009A7140" w:rsidP="00BB21A6">
      <w:pPr>
        <w:spacing w:line="360" w:lineRule="auto"/>
        <w:ind w:firstLine="709"/>
        <w:jc w:val="both"/>
        <w:rPr>
          <w:sz w:val="28"/>
          <w:szCs w:val="28"/>
          <w:lang w:val="uk-UA"/>
        </w:rPr>
      </w:pPr>
      <w:r w:rsidRPr="00BB21A6">
        <w:rPr>
          <w:sz w:val="28"/>
          <w:szCs w:val="28"/>
          <w:lang w:val="uk-UA"/>
        </w:rPr>
        <w:t>Автор про неї</w:t>
      </w:r>
    </w:p>
    <w:p w:rsidR="00284E10" w:rsidRPr="00BB21A6" w:rsidRDefault="009A7140" w:rsidP="00BB21A6">
      <w:pPr>
        <w:spacing w:line="360" w:lineRule="auto"/>
        <w:ind w:firstLine="709"/>
        <w:jc w:val="both"/>
        <w:rPr>
          <w:sz w:val="28"/>
          <w:szCs w:val="28"/>
          <w:lang w:val="uk-UA"/>
        </w:rPr>
      </w:pPr>
      <w:r w:rsidRPr="00BB21A6">
        <w:rPr>
          <w:sz w:val="28"/>
          <w:szCs w:val="28"/>
          <w:lang w:val="uk-UA"/>
        </w:rPr>
        <w:t>Біля печі сидить Пані в</w:t>
      </w:r>
      <w:r w:rsidR="00BB21A6" w:rsidRPr="00BB21A6">
        <w:rPr>
          <w:sz w:val="28"/>
          <w:szCs w:val="28"/>
          <w:lang w:val="uk-UA"/>
        </w:rPr>
        <w:t xml:space="preserve"> </w:t>
      </w:r>
      <w:r w:rsidR="00A76809" w:rsidRPr="00BB21A6">
        <w:rPr>
          <w:sz w:val="28"/>
          <w:szCs w:val="28"/>
          <w:lang w:val="uk-UA"/>
        </w:rPr>
        <w:t>солопі</w:t>
      </w:r>
      <w:r w:rsidR="00BB21A6" w:rsidRPr="00BB21A6">
        <w:rPr>
          <w:sz w:val="28"/>
          <w:szCs w:val="28"/>
          <w:lang w:val="uk-UA"/>
        </w:rPr>
        <w:t xml:space="preserve"> </w:t>
      </w:r>
      <w:r w:rsidR="00A76809" w:rsidRPr="00BB21A6">
        <w:rPr>
          <w:sz w:val="28"/>
          <w:szCs w:val="28"/>
          <w:lang w:val="uk-UA"/>
        </w:rPr>
        <w:t>або капор</w:t>
      </w:r>
      <w:r w:rsidR="00284E10" w:rsidRPr="00BB21A6">
        <w:rPr>
          <w:sz w:val="28"/>
          <w:szCs w:val="28"/>
          <w:lang w:val="uk-UA"/>
        </w:rPr>
        <w:t>і з шарфом або густою вуаллю.</w:t>
      </w:r>
    </w:p>
    <w:p w:rsidR="00284E10" w:rsidRPr="00BB21A6" w:rsidRDefault="00A76809" w:rsidP="00BB21A6">
      <w:pPr>
        <w:spacing w:line="360" w:lineRule="auto"/>
        <w:ind w:firstLine="709"/>
        <w:jc w:val="both"/>
        <w:rPr>
          <w:sz w:val="28"/>
          <w:szCs w:val="28"/>
          <w:lang w:val="uk-UA"/>
        </w:rPr>
      </w:pPr>
      <w:r w:rsidRPr="00BB21A6">
        <w:rPr>
          <w:sz w:val="28"/>
          <w:szCs w:val="28"/>
          <w:lang w:val="uk-UA"/>
        </w:rPr>
        <w:t xml:space="preserve">Пані </w:t>
      </w:r>
      <w:r w:rsidR="00284E10" w:rsidRPr="00BB21A6">
        <w:rPr>
          <w:sz w:val="28"/>
          <w:szCs w:val="28"/>
          <w:lang w:val="uk-UA"/>
        </w:rPr>
        <w:t>переносить стілець на авансцену і сідає, дещо обернувшись від столу.</w:t>
      </w:r>
    </w:p>
    <w:p w:rsidR="00284E10" w:rsidRPr="00BB21A6" w:rsidRDefault="00284E10" w:rsidP="00BB21A6">
      <w:pPr>
        <w:spacing w:line="360" w:lineRule="auto"/>
        <w:ind w:firstLine="709"/>
        <w:jc w:val="both"/>
        <w:rPr>
          <w:sz w:val="28"/>
          <w:szCs w:val="28"/>
          <w:lang w:val="uk-UA"/>
        </w:rPr>
      </w:pPr>
      <w:r w:rsidRPr="00BB21A6">
        <w:rPr>
          <w:sz w:val="28"/>
          <w:szCs w:val="28"/>
          <w:lang w:val="uk-UA"/>
        </w:rPr>
        <w:t>Пані ледве стримує сміх.</w:t>
      </w:r>
    </w:p>
    <w:p w:rsidR="00284E10" w:rsidRPr="00BB21A6" w:rsidRDefault="00284E10" w:rsidP="00BB21A6">
      <w:pPr>
        <w:spacing w:line="360" w:lineRule="auto"/>
        <w:ind w:firstLine="709"/>
        <w:jc w:val="both"/>
        <w:rPr>
          <w:sz w:val="28"/>
          <w:szCs w:val="28"/>
          <w:lang w:val="uk-UA"/>
        </w:rPr>
      </w:pPr>
      <w:r w:rsidRPr="00BB21A6">
        <w:rPr>
          <w:sz w:val="28"/>
          <w:szCs w:val="28"/>
          <w:lang w:val="uk-UA"/>
        </w:rPr>
        <w:t>Встає і прогулюється в глибині сцени.</w:t>
      </w:r>
    </w:p>
    <w:p w:rsidR="00284E10" w:rsidRPr="00BB21A6" w:rsidRDefault="00284E10" w:rsidP="00BB21A6">
      <w:pPr>
        <w:spacing w:line="360" w:lineRule="auto"/>
        <w:ind w:firstLine="709"/>
        <w:jc w:val="both"/>
        <w:rPr>
          <w:sz w:val="28"/>
          <w:szCs w:val="28"/>
          <w:lang w:val="uk-UA"/>
        </w:rPr>
      </w:pPr>
      <w:r w:rsidRPr="00BB21A6">
        <w:rPr>
          <w:sz w:val="28"/>
          <w:szCs w:val="28"/>
          <w:lang w:val="uk-UA"/>
        </w:rPr>
        <w:t>Знімає шляпу, кладе її на табуретку. Знімає печатки і приймається за картоплю.</w:t>
      </w:r>
    </w:p>
    <w:p w:rsidR="00284E10" w:rsidRPr="00BB21A6" w:rsidRDefault="00284E10" w:rsidP="00BB21A6">
      <w:pPr>
        <w:spacing w:line="360" w:lineRule="auto"/>
        <w:ind w:firstLine="709"/>
        <w:jc w:val="both"/>
        <w:rPr>
          <w:sz w:val="28"/>
          <w:szCs w:val="28"/>
          <w:lang w:val="uk-UA"/>
        </w:rPr>
      </w:pPr>
      <w:r w:rsidRPr="00BB21A6">
        <w:rPr>
          <w:sz w:val="28"/>
          <w:szCs w:val="28"/>
          <w:lang w:val="uk-UA"/>
        </w:rPr>
        <w:t>Поправляє кучері, весь час дещо відвернувшись від Пана.</w:t>
      </w:r>
    </w:p>
    <w:p w:rsidR="00284E10" w:rsidRPr="00BB21A6" w:rsidRDefault="00284E10" w:rsidP="00BB21A6">
      <w:pPr>
        <w:spacing w:line="360" w:lineRule="auto"/>
        <w:ind w:firstLine="709"/>
        <w:jc w:val="both"/>
        <w:rPr>
          <w:sz w:val="28"/>
          <w:szCs w:val="28"/>
          <w:lang w:val="uk-UA"/>
        </w:rPr>
      </w:pPr>
      <w:r w:rsidRPr="00BB21A6">
        <w:rPr>
          <w:sz w:val="28"/>
          <w:szCs w:val="28"/>
          <w:lang w:val="uk-UA"/>
        </w:rPr>
        <w:t>Віддає шляпу і вибухає сміхом.</w:t>
      </w:r>
    </w:p>
    <w:p w:rsidR="00284E10" w:rsidRPr="00BB21A6" w:rsidRDefault="00284E10" w:rsidP="00BB21A6">
      <w:pPr>
        <w:spacing w:line="360" w:lineRule="auto"/>
        <w:ind w:firstLine="709"/>
        <w:jc w:val="both"/>
        <w:rPr>
          <w:sz w:val="28"/>
          <w:szCs w:val="28"/>
          <w:lang w:val="uk-UA"/>
        </w:rPr>
      </w:pPr>
      <w:r w:rsidRPr="00BB21A6">
        <w:rPr>
          <w:sz w:val="28"/>
          <w:szCs w:val="28"/>
          <w:lang w:val="uk-UA"/>
        </w:rPr>
        <w:t>Подає</w:t>
      </w:r>
      <w:r w:rsidR="00BB21A6" w:rsidRPr="00BB21A6">
        <w:rPr>
          <w:sz w:val="28"/>
          <w:szCs w:val="28"/>
          <w:lang w:val="uk-UA"/>
        </w:rPr>
        <w:t xml:space="preserve"> </w:t>
      </w:r>
      <w:r w:rsidRPr="00BB21A6">
        <w:rPr>
          <w:sz w:val="28"/>
          <w:szCs w:val="28"/>
          <w:lang w:val="uk-UA"/>
        </w:rPr>
        <w:t>йому руку.</w:t>
      </w:r>
    </w:p>
    <w:p w:rsidR="00284E10" w:rsidRPr="00BB21A6" w:rsidRDefault="00284E10" w:rsidP="00BB21A6">
      <w:pPr>
        <w:spacing w:line="360" w:lineRule="auto"/>
        <w:ind w:firstLine="709"/>
        <w:jc w:val="both"/>
        <w:rPr>
          <w:sz w:val="28"/>
          <w:szCs w:val="28"/>
          <w:lang w:val="uk-UA"/>
        </w:rPr>
      </w:pPr>
      <w:r w:rsidRPr="00BB21A6">
        <w:rPr>
          <w:sz w:val="28"/>
          <w:szCs w:val="28"/>
          <w:lang w:val="uk-UA"/>
        </w:rPr>
        <w:t>Сама про себе</w:t>
      </w:r>
    </w:p>
    <w:p w:rsidR="0001235F" w:rsidRDefault="0001235F" w:rsidP="00BB21A6">
      <w:pPr>
        <w:spacing w:line="360" w:lineRule="auto"/>
        <w:ind w:firstLine="709"/>
        <w:jc w:val="both"/>
        <w:rPr>
          <w:sz w:val="28"/>
          <w:szCs w:val="28"/>
          <w:lang w:val="uk-UA"/>
        </w:rPr>
      </w:pPr>
    </w:p>
    <w:p w:rsidR="00284E10" w:rsidRPr="00BB21A6" w:rsidRDefault="00284E10" w:rsidP="00BB21A6">
      <w:pPr>
        <w:spacing w:line="360" w:lineRule="auto"/>
        <w:ind w:firstLine="709"/>
        <w:jc w:val="both"/>
        <w:rPr>
          <w:sz w:val="28"/>
          <w:szCs w:val="28"/>
          <w:lang w:val="uk-UA"/>
        </w:rPr>
      </w:pPr>
      <w:r w:rsidRPr="00BB21A6">
        <w:rPr>
          <w:sz w:val="28"/>
          <w:szCs w:val="28"/>
          <w:lang w:val="uk-UA"/>
        </w:rPr>
        <w:t>А не нашу ніяких перукарських виробів.</w:t>
      </w:r>
    </w:p>
    <w:p w:rsidR="00284E10" w:rsidRPr="00BB21A6" w:rsidRDefault="00284E10" w:rsidP="00BB21A6">
      <w:pPr>
        <w:spacing w:line="360" w:lineRule="auto"/>
        <w:ind w:firstLine="709"/>
        <w:jc w:val="both"/>
        <w:rPr>
          <w:sz w:val="28"/>
          <w:szCs w:val="28"/>
          <w:lang w:val="uk-UA"/>
        </w:rPr>
      </w:pPr>
      <w:r w:rsidRPr="00BB21A6">
        <w:rPr>
          <w:sz w:val="28"/>
          <w:szCs w:val="28"/>
          <w:lang w:val="uk-UA"/>
        </w:rPr>
        <w:t>А як я промочила ноги.</w:t>
      </w:r>
    </w:p>
    <w:p w:rsidR="00284E10" w:rsidRPr="00BB21A6" w:rsidRDefault="00284E10" w:rsidP="00BB21A6">
      <w:pPr>
        <w:spacing w:line="360" w:lineRule="auto"/>
        <w:ind w:firstLine="709"/>
        <w:jc w:val="both"/>
        <w:rPr>
          <w:sz w:val="28"/>
          <w:szCs w:val="28"/>
          <w:lang w:val="uk-UA"/>
        </w:rPr>
      </w:pPr>
      <w:r w:rsidRPr="00BB21A6">
        <w:rPr>
          <w:sz w:val="28"/>
          <w:szCs w:val="28"/>
          <w:lang w:val="uk-UA"/>
        </w:rPr>
        <w:t>Я вам вже дякувала, тричі дякувала і ще раз дякую.</w:t>
      </w:r>
    </w:p>
    <w:p w:rsidR="00284E10" w:rsidRPr="00BB21A6" w:rsidRDefault="00284E10" w:rsidP="00BB21A6">
      <w:pPr>
        <w:spacing w:line="360" w:lineRule="auto"/>
        <w:ind w:firstLine="709"/>
        <w:jc w:val="both"/>
        <w:rPr>
          <w:sz w:val="28"/>
          <w:szCs w:val="28"/>
          <w:lang w:val="uk-UA"/>
        </w:rPr>
      </w:pPr>
      <w:r w:rsidRPr="00BB21A6">
        <w:rPr>
          <w:sz w:val="28"/>
          <w:szCs w:val="28"/>
          <w:lang w:val="uk-UA"/>
        </w:rPr>
        <w:t>Мені потрібно привести себе до порядку</w:t>
      </w:r>
    </w:p>
    <w:p w:rsidR="00284E10" w:rsidRPr="00BB21A6" w:rsidRDefault="00284E10" w:rsidP="00BB21A6">
      <w:pPr>
        <w:spacing w:line="360" w:lineRule="auto"/>
        <w:ind w:firstLine="709"/>
        <w:jc w:val="both"/>
        <w:rPr>
          <w:sz w:val="28"/>
          <w:szCs w:val="28"/>
          <w:lang w:val="uk-UA"/>
        </w:rPr>
      </w:pPr>
      <w:r w:rsidRPr="00BB21A6">
        <w:rPr>
          <w:sz w:val="28"/>
          <w:szCs w:val="28"/>
          <w:lang w:val="uk-UA"/>
        </w:rPr>
        <w:t>О, я нещасна!</w:t>
      </w:r>
    </w:p>
    <w:p w:rsidR="00615072" w:rsidRPr="00BB21A6" w:rsidRDefault="00284E10" w:rsidP="00BB21A6">
      <w:pPr>
        <w:spacing w:line="360" w:lineRule="auto"/>
        <w:ind w:firstLine="709"/>
        <w:jc w:val="both"/>
        <w:rPr>
          <w:sz w:val="28"/>
          <w:szCs w:val="28"/>
          <w:lang w:val="uk-UA"/>
        </w:rPr>
      </w:pPr>
      <w:r w:rsidRPr="00BB21A6">
        <w:rPr>
          <w:sz w:val="28"/>
          <w:szCs w:val="28"/>
          <w:lang w:val="uk-UA"/>
        </w:rPr>
        <w:t>Але я не вмію пити з лійки.</w:t>
      </w:r>
    </w:p>
    <w:p w:rsidR="00615072" w:rsidRPr="00BB21A6" w:rsidRDefault="00615072" w:rsidP="00BB21A6">
      <w:pPr>
        <w:spacing w:line="360" w:lineRule="auto"/>
        <w:ind w:firstLine="709"/>
        <w:jc w:val="both"/>
        <w:rPr>
          <w:sz w:val="28"/>
          <w:szCs w:val="28"/>
          <w:lang w:val="uk-UA"/>
        </w:rPr>
      </w:pPr>
      <w:r w:rsidRPr="00BB21A6">
        <w:rPr>
          <w:sz w:val="28"/>
          <w:szCs w:val="28"/>
          <w:lang w:val="uk-UA"/>
        </w:rPr>
        <w:t>В житті більше не поїду поштовою каретою.</w:t>
      </w:r>
    </w:p>
    <w:p w:rsidR="00615072" w:rsidRPr="00BB21A6" w:rsidRDefault="00615072" w:rsidP="00BB21A6">
      <w:pPr>
        <w:spacing w:line="360" w:lineRule="auto"/>
        <w:ind w:firstLine="709"/>
        <w:jc w:val="both"/>
        <w:rPr>
          <w:sz w:val="28"/>
          <w:szCs w:val="28"/>
          <w:lang w:val="uk-UA"/>
        </w:rPr>
      </w:pPr>
      <w:r w:rsidRPr="00BB21A6">
        <w:rPr>
          <w:sz w:val="28"/>
          <w:szCs w:val="28"/>
          <w:lang w:val="uk-UA"/>
        </w:rPr>
        <w:t>Мене звуть Ядвіга Донецька, я дочка полковника.</w:t>
      </w:r>
    </w:p>
    <w:p w:rsidR="00615072" w:rsidRPr="00BB21A6" w:rsidRDefault="00615072" w:rsidP="00BB21A6">
      <w:pPr>
        <w:spacing w:line="360" w:lineRule="auto"/>
        <w:ind w:firstLine="709"/>
        <w:jc w:val="both"/>
        <w:rPr>
          <w:sz w:val="28"/>
          <w:szCs w:val="28"/>
          <w:lang w:val="uk-UA"/>
        </w:rPr>
      </w:pPr>
      <w:r w:rsidRPr="00BB21A6">
        <w:rPr>
          <w:sz w:val="28"/>
          <w:szCs w:val="28"/>
          <w:lang w:val="uk-UA"/>
        </w:rPr>
        <w:t>Я їду до Львова</w:t>
      </w:r>
    </w:p>
    <w:p w:rsidR="00615072" w:rsidRPr="00BB21A6" w:rsidRDefault="00615072" w:rsidP="00BB21A6">
      <w:pPr>
        <w:spacing w:line="360" w:lineRule="auto"/>
        <w:ind w:firstLine="709"/>
        <w:jc w:val="both"/>
        <w:rPr>
          <w:sz w:val="28"/>
          <w:szCs w:val="28"/>
          <w:lang w:val="uk-UA"/>
        </w:rPr>
      </w:pPr>
      <w:r w:rsidRPr="00BB21A6">
        <w:rPr>
          <w:sz w:val="28"/>
          <w:szCs w:val="28"/>
          <w:lang w:val="uk-UA"/>
        </w:rPr>
        <w:t>Я сподіваюсь отримати місце гувернантки.</w:t>
      </w:r>
    </w:p>
    <w:p w:rsidR="00615072" w:rsidRPr="00BB21A6" w:rsidRDefault="00615072" w:rsidP="00BB21A6">
      <w:pPr>
        <w:spacing w:line="360" w:lineRule="auto"/>
        <w:ind w:firstLine="709"/>
        <w:jc w:val="both"/>
        <w:rPr>
          <w:sz w:val="28"/>
          <w:szCs w:val="28"/>
          <w:lang w:val="uk-UA"/>
        </w:rPr>
      </w:pPr>
      <w:r w:rsidRPr="00BB21A6">
        <w:rPr>
          <w:sz w:val="28"/>
          <w:szCs w:val="28"/>
          <w:lang w:val="uk-UA"/>
        </w:rPr>
        <w:t>Я можу вам допомогти.</w:t>
      </w:r>
    </w:p>
    <w:p w:rsidR="00D171AE" w:rsidRPr="00BB21A6" w:rsidRDefault="00D171AE" w:rsidP="00BB21A6">
      <w:pPr>
        <w:spacing w:line="360" w:lineRule="auto"/>
        <w:ind w:firstLine="709"/>
        <w:jc w:val="both"/>
        <w:rPr>
          <w:sz w:val="28"/>
          <w:szCs w:val="28"/>
          <w:lang w:val="uk-UA"/>
        </w:rPr>
      </w:pPr>
    </w:p>
    <w:p w:rsidR="00615072" w:rsidRPr="00BB21A6" w:rsidRDefault="00615072" w:rsidP="00BB21A6">
      <w:pPr>
        <w:spacing w:line="360" w:lineRule="auto"/>
        <w:ind w:firstLine="709"/>
        <w:jc w:val="both"/>
        <w:rPr>
          <w:sz w:val="28"/>
          <w:szCs w:val="28"/>
          <w:lang w:val="uk-UA"/>
        </w:rPr>
      </w:pPr>
      <w:r w:rsidRPr="00BB21A6">
        <w:rPr>
          <w:sz w:val="28"/>
          <w:szCs w:val="28"/>
          <w:lang w:val="uk-UA"/>
        </w:rPr>
        <w:t>Інші про неї:</w:t>
      </w:r>
    </w:p>
    <w:p w:rsidR="0001235F" w:rsidRDefault="00615072" w:rsidP="00BB21A6">
      <w:pPr>
        <w:spacing w:line="360" w:lineRule="auto"/>
        <w:ind w:firstLine="709"/>
        <w:jc w:val="both"/>
        <w:rPr>
          <w:sz w:val="28"/>
          <w:szCs w:val="28"/>
          <w:lang w:val="uk-UA"/>
        </w:rPr>
      </w:pPr>
      <w:r w:rsidRPr="00BB21A6">
        <w:rPr>
          <w:sz w:val="28"/>
          <w:szCs w:val="28"/>
          <w:u w:val="single"/>
          <w:lang w:val="uk-UA"/>
        </w:rPr>
        <w:t>Владислав</w:t>
      </w:r>
      <w:r w:rsidRPr="00BB21A6">
        <w:rPr>
          <w:sz w:val="28"/>
          <w:szCs w:val="28"/>
          <w:lang w:val="uk-UA"/>
        </w:rPr>
        <w:t>:</w:t>
      </w:r>
    </w:p>
    <w:p w:rsidR="0001235F" w:rsidRDefault="0001235F" w:rsidP="00BB21A6">
      <w:pPr>
        <w:spacing w:line="360" w:lineRule="auto"/>
        <w:ind w:firstLine="709"/>
        <w:jc w:val="both"/>
        <w:rPr>
          <w:sz w:val="28"/>
          <w:szCs w:val="28"/>
          <w:lang w:val="uk-UA"/>
        </w:rPr>
      </w:pPr>
    </w:p>
    <w:p w:rsidR="00D01914" w:rsidRPr="00BB21A6" w:rsidRDefault="00615072" w:rsidP="00BB21A6">
      <w:pPr>
        <w:spacing w:line="360" w:lineRule="auto"/>
        <w:ind w:firstLine="709"/>
        <w:jc w:val="both"/>
        <w:rPr>
          <w:sz w:val="28"/>
          <w:szCs w:val="28"/>
          <w:lang w:val="uk-UA"/>
        </w:rPr>
      </w:pPr>
      <w:r w:rsidRPr="00BB21A6">
        <w:rPr>
          <w:sz w:val="28"/>
          <w:szCs w:val="28"/>
          <w:lang w:val="uk-UA"/>
        </w:rPr>
        <w:t>Як би ця дама</w:t>
      </w:r>
      <w:r w:rsidR="00BB21A6" w:rsidRPr="00BB21A6">
        <w:rPr>
          <w:sz w:val="28"/>
          <w:szCs w:val="28"/>
          <w:lang w:val="uk-UA"/>
        </w:rPr>
        <w:t xml:space="preserve"> </w:t>
      </w:r>
      <w:r w:rsidRPr="00BB21A6">
        <w:rPr>
          <w:sz w:val="28"/>
          <w:szCs w:val="28"/>
          <w:lang w:val="uk-UA"/>
        </w:rPr>
        <w:t>не затримала нас на півгодини, як би вона не одягалась, роздягалась, переодягалась без кінця і крало, ми б виїхали вчасно, проїхали б погану дорогу при місяці.</w:t>
      </w:r>
      <w:r w:rsidR="00BB21A6" w:rsidRPr="00BB21A6">
        <w:rPr>
          <w:sz w:val="28"/>
          <w:szCs w:val="28"/>
          <w:lang w:val="uk-UA"/>
        </w:rPr>
        <w:t xml:space="preserve"> </w:t>
      </w:r>
      <w:r w:rsidR="00C525CD" w:rsidRPr="00BB21A6">
        <w:rPr>
          <w:sz w:val="28"/>
          <w:szCs w:val="28"/>
          <w:lang w:val="uk-UA"/>
        </w:rPr>
        <w:t>Музична старушенція</w:t>
      </w:r>
      <w:r w:rsidR="00D01914" w:rsidRPr="00BB21A6">
        <w:rPr>
          <w:sz w:val="28"/>
          <w:szCs w:val="28"/>
          <w:lang w:val="uk-UA"/>
        </w:rPr>
        <w:t>!</w:t>
      </w:r>
    </w:p>
    <w:p w:rsidR="0001235F" w:rsidRDefault="0001235F" w:rsidP="00BB21A6">
      <w:pPr>
        <w:spacing w:line="360" w:lineRule="auto"/>
        <w:ind w:firstLine="709"/>
        <w:jc w:val="both"/>
        <w:rPr>
          <w:sz w:val="28"/>
          <w:szCs w:val="28"/>
          <w:lang w:val="uk-UA"/>
        </w:rPr>
      </w:pPr>
    </w:p>
    <w:p w:rsidR="00D01914" w:rsidRPr="00BB21A6" w:rsidRDefault="00C525CD" w:rsidP="00BB21A6">
      <w:pPr>
        <w:spacing w:line="360" w:lineRule="auto"/>
        <w:ind w:firstLine="709"/>
        <w:jc w:val="both"/>
        <w:rPr>
          <w:sz w:val="28"/>
          <w:szCs w:val="28"/>
          <w:lang w:val="uk-UA"/>
        </w:rPr>
      </w:pPr>
      <w:r w:rsidRPr="00BB21A6">
        <w:rPr>
          <w:sz w:val="28"/>
          <w:szCs w:val="28"/>
          <w:lang w:val="uk-UA"/>
        </w:rPr>
        <w:t>...</w:t>
      </w:r>
      <w:r w:rsidR="00D01914" w:rsidRPr="00BB21A6">
        <w:rPr>
          <w:sz w:val="28"/>
          <w:szCs w:val="28"/>
          <w:lang w:val="uk-UA"/>
        </w:rPr>
        <w:t>Стара ханжа завопить</w:t>
      </w:r>
    </w:p>
    <w:p w:rsidR="00D01914" w:rsidRPr="00BB21A6" w:rsidRDefault="00D01914" w:rsidP="00BB21A6">
      <w:pPr>
        <w:spacing w:line="360" w:lineRule="auto"/>
        <w:ind w:firstLine="709"/>
        <w:jc w:val="both"/>
        <w:rPr>
          <w:sz w:val="28"/>
          <w:szCs w:val="28"/>
          <w:lang w:val="uk-UA"/>
        </w:rPr>
      </w:pPr>
      <w:r w:rsidRPr="00BB21A6">
        <w:rPr>
          <w:sz w:val="28"/>
          <w:szCs w:val="28"/>
          <w:lang w:val="uk-UA"/>
        </w:rPr>
        <w:t>Звичайно стара, інакше, не було б</w:t>
      </w:r>
      <w:r w:rsidR="00BB21A6" w:rsidRPr="00BB21A6">
        <w:rPr>
          <w:sz w:val="28"/>
          <w:szCs w:val="28"/>
          <w:lang w:val="uk-UA"/>
        </w:rPr>
        <w:t xml:space="preserve"> </w:t>
      </w:r>
      <w:r w:rsidRPr="00BB21A6">
        <w:rPr>
          <w:sz w:val="28"/>
          <w:szCs w:val="28"/>
          <w:lang w:val="uk-UA"/>
        </w:rPr>
        <w:t>катастрофи. Молода не сховалась би</w:t>
      </w:r>
      <w:r w:rsidR="00BB21A6" w:rsidRPr="00BB21A6">
        <w:rPr>
          <w:sz w:val="28"/>
          <w:szCs w:val="28"/>
          <w:lang w:val="uk-UA"/>
        </w:rPr>
        <w:t xml:space="preserve"> </w:t>
      </w:r>
      <w:r w:rsidR="00C525CD" w:rsidRPr="00BB21A6">
        <w:rPr>
          <w:sz w:val="28"/>
          <w:szCs w:val="28"/>
          <w:lang w:val="uk-UA"/>
        </w:rPr>
        <w:t xml:space="preserve">під шляпу з такою </w:t>
      </w:r>
      <w:r w:rsidRPr="00BB21A6">
        <w:rPr>
          <w:sz w:val="28"/>
          <w:szCs w:val="28"/>
          <w:lang w:val="uk-UA"/>
        </w:rPr>
        <w:t>густою вуаллю.</w:t>
      </w:r>
    </w:p>
    <w:p w:rsidR="00D01914" w:rsidRPr="00BB21A6" w:rsidRDefault="00D01914" w:rsidP="00BB21A6">
      <w:pPr>
        <w:spacing w:line="360" w:lineRule="auto"/>
        <w:ind w:firstLine="709"/>
        <w:jc w:val="both"/>
        <w:rPr>
          <w:sz w:val="28"/>
          <w:szCs w:val="28"/>
          <w:lang w:val="uk-UA"/>
        </w:rPr>
      </w:pPr>
      <w:r w:rsidRPr="00BB21A6">
        <w:rPr>
          <w:sz w:val="28"/>
          <w:szCs w:val="28"/>
          <w:lang w:val="uk-UA"/>
        </w:rPr>
        <w:t xml:space="preserve">Чарівна, слово честі, </w:t>
      </w:r>
      <w:r w:rsidR="00364708" w:rsidRPr="00BB21A6">
        <w:rPr>
          <w:sz w:val="28"/>
          <w:szCs w:val="28"/>
          <w:lang w:val="uk-UA"/>
        </w:rPr>
        <w:t>к</w:t>
      </w:r>
      <w:r w:rsidR="00C525CD" w:rsidRPr="00BB21A6">
        <w:rPr>
          <w:sz w:val="28"/>
          <w:szCs w:val="28"/>
          <w:lang w:val="uk-UA"/>
        </w:rPr>
        <w:t>расуня</w:t>
      </w:r>
      <w:r w:rsidRPr="00BB21A6">
        <w:rPr>
          <w:sz w:val="28"/>
          <w:szCs w:val="28"/>
          <w:lang w:val="uk-UA"/>
        </w:rPr>
        <w:t>.</w:t>
      </w:r>
    </w:p>
    <w:p w:rsidR="00D171AE" w:rsidRPr="00BB21A6" w:rsidRDefault="00D01914" w:rsidP="00BB21A6">
      <w:pPr>
        <w:spacing w:line="360" w:lineRule="auto"/>
        <w:ind w:firstLine="709"/>
        <w:jc w:val="both"/>
        <w:rPr>
          <w:sz w:val="28"/>
          <w:szCs w:val="28"/>
          <w:lang w:val="uk-UA"/>
        </w:rPr>
      </w:pPr>
      <w:r w:rsidRPr="00BB21A6">
        <w:rPr>
          <w:sz w:val="28"/>
          <w:szCs w:val="28"/>
          <w:lang w:val="uk-UA"/>
        </w:rPr>
        <w:t>Але ви сховались за шляпою з вуаллю.</w:t>
      </w:r>
    </w:p>
    <w:p w:rsidR="00D01914" w:rsidRPr="00BB21A6" w:rsidRDefault="00D01914" w:rsidP="00BB21A6">
      <w:pPr>
        <w:spacing w:line="360" w:lineRule="auto"/>
        <w:ind w:firstLine="709"/>
        <w:jc w:val="both"/>
        <w:rPr>
          <w:sz w:val="28"/>
          <w:szCs w:val="28"/>
          <w:lang w:val="uk-UA"/>
        </w:rPr>
      </w:pPr>
      <w:r w:rsidRPr="00BB21A6">
        <w:rPr>
          <w:sz w:val="28"/>
          <w:szCs w:val="28"/>
          <w:lang w:val="uk-UA"/>
        </w:rPr>
        <w:t>Панна Ядвіга, якщо ви вирішили</w:t>
      </w:r>
      <w:r w:rsidR="00BB21A6" w:rsidRPr="00BB21A6">
        <w:rPr>
          <w:sz w:val="28"/>
          <w:szCs w:val="28"/>
          <w:lang w:val="uk-UA"/>
        </w:rPr>
        <w:t xml:space="preserve"> </w:t>
      </w:r>
      <w:r w:rsidRPr="00BB21A6">
        <w:rPr>
          <w:sz w:val="28"/>
          <w:szCs w:val="28"/>
          <w:lang w:val="uk-UA"/>
        </w:rPr>
        <w:t>стати гувернанткою, станьте моєю.</w:t>
      </w:r>
    </w:p>
    <w:p w:rsidR="00D01914" w:rsidRPr="00BB21A6" w:rsidRDefault="00D01914" w:rsidP="00BB21A6">
      <w:pPr>
        <w:spacing w:line="360" w:lineRule="auto"/>
        <w:ind w:firstLine="709"/>
        <w:jc w:val="both"/>
        <w:rPr>
          <w:sz w:val="28"/>
          <w:szCs w:val="28"/>
          <w:lang w:val="uk-UA"/>
        </w:rPr>
      </w:pPr>
      <w:r w:rsidRPr="00BB21A6">
        <w:rPr>
          <w:sz w:val="28"/>
          <w:szCs w:val="28"/>
          <w:lang w:val="uk-UA"/>
        </w:rPr>
        <w:t>О, моя чарівна панна Ядвіга.</w:t>
      </w:r>
    </w:p>
    <w:p w:rsidR="00C525CD" w:rsidRPr="00BB21A6" w:rsidRDefault="00C525CD" w:rsidP="00BB21A6">
      <w:pPr>
        <w:spacing w:line="360" w:lineRule="auto"/>
        <w:ind w:firstLine="709"/>
        <w:jc w:val="both"/>
        <w:rPr>
          <w:sz w:val="28"/>
          <w:szCs w:val="28"/>
          <w:lang w:val="uk-UA"/>
        </w:rPr>
      </w:pPr>
    </w:p>
    <w:p w:rsidR="00D01914" w:rsidRPr="00BB21A6" w:rsidRDefault="00D01914" w:rsidP="00BB21A6">
      <w:pPr>
        <w:spacing w:line="360" w:lineRule="auto"/>
        <w:ind w:firstLine="709"/>
        <w:jc w:val="both"/>
        <w:rPr>
          <w:sz w:val="28"/>
          <w:szCs w:val="28"/>
          <w:lang w:val="uk-UA"/>
        </w:rPr>
      </w:pPr>
      <w:r w:rsidRPr="00BB21A6">
        <w:rPr>
          <w:sz w:val="28"/>
          <w:szCs w:val="28"/>
          <w:lang w:val="uk-UA"/>
        </w:rPr>
        <w:t>Ядвіга – дівчина із збіднілої дворянської родини, змушена</w:t>
      </w:r>
      <w:r w:rsidR="00BB21A6" w:rsidRPr="00BB21A6">
        <w:rPr>
          <w:sz w:val="28"/>
          <w:szCs w:val="28"/>
          <w:lang w:val="uk-UA"/>
        </w:rPr>
        <w:t xml:space="preserve"> </w:t>
      </w:r>
      <w:r w:rsidRPr="00BB21A6">
        <w:rPr>
          <w:sz w:val="28"/>
          <w:szCs w:val="28"/>
          <w:lang w:val="uk-UA"/>
        </w:rPr>
        <w:t>працювати. В її характері поєднуються лукавство, норовливість, гордість і примхливість, що були притаманні багатьом дівчатам того часу, особливо вих</w:t>
      </w:r>
      <w:r w:rsidR="00C525CD" w:rsidRPr="00BB21A6">
        <w:rPr>
          <w:sz w:val="28"/>
          <w:szCs w:val="28"/>
          <w:lang w:val="uk-UA"/>
        </w:rPr>
        <w:t xml:space="preserve">ованкам пансіонатів. При цьому </w:t>
      </w:r>
      <w:r w:rsidRPr="00BB21A6">
        <w:rPr>
          <w:sz w:val="28"/>
          <w:szCs w:val="28"/>
          <w:lang w:val="uk-UA"/>
        </w:rPr>
        <w:t>Ядвіга безперечно чесна, навіть дещо простодушна, але не дурна, гостра на язик. Особливо це відчу</w:t>
      </w:r>
      <w:r w:rsidR="0001235F">
        <w:rPr>
          <w:sz w:val="28"/>
          <w:szCs w:val="28"/>
          <w:lang w:val="uk-UA"/>
        </w:rPr>
        <w:t>ва</w:t>
      </w:r>
      <w:r w:rsidRPr="00BB21A6">
        <w:rPr>
          <w:sz w:val="28"/>
          <w:szCs w:val="28"/>
          <w:lang w:val="uk-UA"/>
        </w:rPr>
        <w:t>ється коли Владис</w:t>
      </w:r>
      <w:r w:rsidR="00C525CD" w:rsidRPr="00BB21A6">
        <w:rPr>
          <w:sz w:val="28"/>
          <w:szCs w:val="28"/>
          <w:lang w:val="uk-UA"/>
        </w:rPr>
        <w:t xml:space="preserve">лав пересвідчившись, що Ядвіга </w:t>
      </w:r>
      <w:r w:rsidRPr="00BB21A6">
        <w:rPr>
          <w:sz w:val="28"/>
          <w:szCs w:val="28"/>
          <w:lang w:val="uk-UA"/>
        </w:rPr>
        <w:t>молода гарна дівчина, до</w:t>
      </w:r>
      <w:r w:rsidR="00C525CD" w:rsidRPr="00BB21A6">
        <w:rPr>
          <w:sz w:val="28"/>
          <w:szCs w:val="28"/>
          <w:lang w:val="uk-UA"/>
        </w:rPr>
        <w:t xml:space="preserve">годжає їй, залицяється до неї, </w:t>
      </w:r>
      <w:r w:rsidRPr="00BB21A6">
        <w:rPr>
          <w:sz w:val="28"/>
          <w:szCs w:val="28"/>
          <w:lang w:val="uk-UA"/>
        </w:rPr>
        <w:t xml:space="preserve">намагаючись показати себе в кращому вигляді, вона по жіночому </w:t>
      </w:r>
      <w:r w:rsidR="00B21E9B" w:rsidRPr="00BB21A6">
        <w:rPr>
          <w:sz w:val="28"/>
          <w:szCs w:val="28"/>
          <w:lang w:val="uk-UA"/>
        </w:rPr>
        <w:t>мститься йому за минулу неувагу.</w:t>
      </w:r>
    </w:p>
    <w:p w:rsidR="004751E9" w:rsidRPr="00BB21A6" w:rsidRDefault="00B21E9B" w:rsidP="00BB21A6">
      <w:pPr>
        <w:spacing w:line="360" w:lineRule="auto"/>
        <w:ind w:firstLine="709"/>
        <w:jc w:val="both"/>
        <w:rPr>
          <w:sz w:val="28"/>
          <w:szCs w:val="28"/>
          <w:lang w:val="uk-UA"/>
        </w:rPr>
      </w:pPr>
      <w:r w:rsidRPr="00BB21A6">
        <w:rPr>
          <w:sz w:val="28"/>
          <w:szCs w:val="28"/>
          <w:lang w:val="uk-UA"/>
        </w:rPr>
        <w:t>Ядвіга хоче виїхати образу</w:t>
      </w:r>
      <w:r w:rsidR="0001235F">
        <w:rPr>
          <w:sz w:val="28"/>
          <w:szCs w:val="28"/>
          <w:lang w:val="uk-UA"/>
        </w:rPr>
        <w:t>,</w:t>
      </w:r>
      <w:r w:rsidRPr="00BB21A6">
        <w:rPr>
          <w:sz w:val="28"/>
          <w:szCs w:val="28"/>
          <w:lang w:val="uk-UA"/>
        </w:rPr>
        <w:t xml:space="preserve"> тому з поспіхом звертається до чоловіка, чи скоро вони поїдуть. Не отримавши відповіді звинувачує його в нечемності. Ядвіга обурена нелюб’язністю супутника, тим що він звинувачує її в катастрофі карети; тим що не поступається їй, як жінці, тим незначним комфортом, який</w:t>
      </w:r>
      <w:r w:rsidR="00BB21A6" w:rsidRPr="00BB21A6">
        <w:rPr>
          <w:sz w:val="28"/>
          <w:szCs w:val="28"/>
          <w:lang w:val="uk-UA"/>
        </w:rPr>
        <w:t xml:space="preserve"> </w:t>
      </w:r>
      <w:r w:rsidRPr="00BB21A6">
        <w:rPr>
          <w:sz w:val="28"/>
          <w:szCs w:val="28"/>
          <w:lang w:val="uk-UA"/>
        </w:rPr>
        <w:t>можливий в цій хатинці; тим що Пан не ро</w:t>
      </w:r>
      <w:r w:rsidR="00C525CD" w:rsidRPr="00BB21A6">
        <w:rPr>
          <w:sz w:val="28"/>
          <w:szCs w:val="28"/>
          <w:lang w:val="uk-UA"/>
        </w:rPr>
        <w:t xml:space="preserve">зважає їй, як належить єдиному </w:t>
      </w:r>
      <w:r w:rsidRPr="00BB21A6">
        <w:rPr>
          <w:sz w:val="28"/>
          <w:szCs w:val="28"/>
          <w:lang w:val="uk-UA"/>
        </w:rPr>
        <w:t xml:space="preserve">кавалеру. Так її виховали Ядвіга не знала, що „Кавалер” натерпівся прикрощів від жінок, і просто уникає упадання за нею, щоб знову не зазнати неприємностей. Добра і щира по натурі </w:t>
      </w:r>
      <w:r w:rsidR="00E07AFE" w:rsidRPr="00BB21A6">
        <w:rPr>
          <w:sz w:val="28"/>
          <w:szCs w:val="28"/>
          <w:lang w:val="uk-UA"/>
        </w:rPr>
        <w:t>жінка не може</w:t>
      </w:r>
      <w:r w:rsidR="00BB21A6" w:rsidRPr="00BB21A6">
        <w:rPr>
          <w:sz w:val="28"/>
          <w:szCs w:val="28"/>
          <w:lang w:val="uk-UA"/>
        </w:rPr>
        <w:t xml:space="preserve"> </w:t>
      </w:r>
      <w:r w:rsidR="004751E9" w:rsidRPr="00BB21A6">
        <w:rPr>
          <w:sz w:val="28"/>
          <w:szCs w:val="28"/>
          <w:lang w:val="uk-UA"/>
        </w:rPr>
        <w:t>знаходитись з людиною в одному приміщенні і ворогувати. Тому вона намагається знайти шляхи до примирення. Будучи Справжньою Жінкою вона</w:t>
      </w:r>
      <w:r w:rsidR="00BB21A6" w:rsidRPr="00BB21A6">
        <w:rPr>
          <w:sz w:val="28"/>
          <w:szCs w:val="28"/>
          <w:lang w:val="uk-UA"/>
        </w:rPr>
        <w:t xml:space="preserve"> </w:t>
      </w:r>
      <w:r w:rsidR="004751E9" w:rsidRPr="00BB21A6">
        <w:rPr>
          <w:sz w:val="28"/>
          <w:szCs w:val="28"/>
          <w:lang w:val="uk-UA"/>
        </w:rPr>
        <w:t>пускає в хід всі жіночі чари. Коли Владислав побачив її обли</w:t>
      </w:r>
      <w:r w:rsidR="00C525CD" w:rsidRPr="00BB21A6">
        <w:rPr>
          <w:sz w:val="28"/>
          <w:szCs w:val="28"/>
          <w:lang w:val="uk-UA"/>
        </w:rPr>
        <w:t>ччя і впевнився, що вона молод</w:t>
      </w:r>
      <w:r w:rsidR="004751E9" w:rsidRPr="00BB21A6">
        <w:rPr>
          <w:sz w:val="28"/>
          <w:szCs w:val="28"/>
          <w:lang w:val="uk-UA"/>
        </w:rPr>
        <w:t>а і гарна, змінив свою поведінку по відношенню до Ядвіги, вона робить вигляд, що не розуміє його залицянь, іронізує, злегка знущаючись над ним.</w:t>
      </w:r>
    </w:p>
    <w:p w:rsidR="004751E9" w:rsidRPr="00BB21A6" w:rsidRDefault="004751E9" w:rsidP="00BB21A6">
      <w:pPr>
        <w:spacing w:line="360" w:lineRule="auto"/>
        <w:ind w:firstLine="709"/>
        <w:jc w:val="both"/>
        <w:rPr>
          <w:sz w:val="28"/>
          <w:szCs w:val="28"/>
          <w:lang w:val="uk-UA"/>
        </w:rPr>
      </w:pPr>
      <w:r w:rsidRPr="00BB21A6">
        <w:rPr>
          <w:sz w:val="28"/>
          <w:szCs w:val="28"/>
          <w:lang w:val="uk-UA"/>
        </w:rPr>
        <w:t>Ядвіга вже знає, що Владислав, молодий і гарний, він подобається їй і вона готова</w:t>
      </w:r>
      <w:r w:rsidR="00BB21A6" w:rsidRPr="00BB21A6">
        <w:rPr>
          <w:sz w:val="28"/>
          <w:szCs w:val="28"/>
          <w:lang w:val="uk-UA"/>
        </w:rPr>
        <w:t xml:space="preserve"> </w:t>
      </w:r>
      <w:r w:rsidRPr="00BB21A6">
        <w:rPr>
          <w:sz w:val="28"/>
          <w:szCs w:val="28"/>
          <w:lang w:val="uk-UA"/>
        </w:rPr>
        <w:t>простити йому недостойне відношення до неї, але не хоче, по-жіночій логіці, швидко здаватися. Бачачи, що Владислав закоханий в неї і щиро жалкує про своє відношення до неї спочатку, Ядвіга пробачає його. І коли Владислав робить їй пропозицію вийти за нього заміж – вона приймає її.</w:t>
      </w:r>
    </w:p>
    <w:p w:rsidR="00B21E9B" w:rsidRPr="00BB21A6" w:rsidRDefault="004751E9" w:rsidP="00BB21A6">
      <w:pPr>
        <w:spacing w:line="360" w:lineRule="auto"/>
        <w:ind w:firstLine="709"/>
        <w:jc w:val="both"/>
        <w:rPr>
          <w:sz w:val="28"/>
          <w:szCs w:val="28"/>
          <w:lang w:val="uk-UA"/>
        </w:rPr>
      </w:pPr>
      <w:r w:rsidRPr="00BB21A6">
        <w:rPr>
          <w:sz w:val="28"/>
          <w:szCs w:val="28"/>
          <w:u w:val="single"/>
          <w:lang w:val="uk-UA"/>
        </w:rPr>
        <w:t>Надзавдання:</w:t>
      </w:r>
      <w:r w:rsidR="00BB21A6" w:rsidRPr="00BB21A6">
        <w:rPr>
          <w:sz w:val="28"/>
          <w:szCs w:val="28"/>
          <w:lang w:val="uk-UA"/>
        </w:rPr>
        <w:t xml:space="preserve"> </w:t>
      </w:r>
      <w:r w:rsidRPr="00BB21A6">
        <w:rPr>
          <w:sz w:val="28"/>
          <w:szCs w:val="28"/>
          <w:lang w:val="uk-UA"/>
        </w:rPr>
        <w:t>Домогтися належної уваги від Пана.</w:t>
      </w:r>
    </w:p>
    <w:p w:rsidR="004751E9" w:rsidRPr="00BB21A6" w:rsidRDefault="004751E9" w:rsidP="00BB21A6">
      <w:pPr>
        <w:spacing w:line="360" w:lineRule="auto"/>
        <w:ind w:firstLine="709"/>
        <w:jc w:val="both"/>
        <w:rPr>
          <w:sz w:val="28"/>
          <w:szCs w:val="28"/>
          <w:lang w:val="uk-UA"/>
        </w:rPr>
      </w:pPr>
      <w:r w:rsidRPr="00BB21A6">
        <w:rPr>
          <w:sz w:val="28"/>
          <w:szCs w:val="28"/>
          <w:u w:val="single"/>
          <w:lang w:val="uk-UA"/>
        </w:rPr>
        <w:t>Наскрізна дія:</w:t>
      </w:r>
      <w:r w:rsidRPr="00BB21A6">
        <w:rPr>
          <w:sz w:val="28"/>
          <w:szCs w:val="28"/>
          <w:lang w:val="uk-UA"/>
        </w:rPr>
        <w:t xml:space="preserve"> Примусити Пана створити всі умови для комфортного перебування в хатинці.</w:t>
      </w:r>
    </w:p>
    <w:p w:rsidR="004751E9" w:rsidRPr="00BB21A6" w:rsidRDefault="004751E9" w:rsidP="00BB21A6">
      <w:pPr>
        <w:spacing w:line="360" w:lineRule="auto"/>
        <w:ind w:firstLine="709"/>
        <w:jc w:val="both"/>
        <w:rPr>
          <w:sz w:val="28"/>
          <w:szCs w:val="28"/>
          <w:lang w:val="uk-UA"/>
        </w:rPr>
      </w:pPr>
      <w:r w:rsidRPr="00BB21A6">
        <w:rPr>
          <w:sz w:val="28"/>
          <w:szCs w:val="28"/>
          <w:u w:val="single"/>
          <w:lang w:val="uk-UA"/>
        </w:rPr>
        <w:t>Зерно образу:</w:t>
      </w:r>
      <w:r w:rsidRPr="00BB21A6">
        <w:rPr>
          <w:sz w:val="28"/>
          <w:szCs w:val="28"/>
          <w:lang w:val="uk-UA"/>
        </w:rPr>
        <w:t xml:space="preserve"> Жінка – і в цьому все.</w:t>
      </w:r>
    </w:p>
    <w:p w:rsidR="0001235F" w:rsidRDefault="0001235F" w:rsidP="00BB21A6">
      <w:pPr>
        <w:spacing w:line="360" w:lineRule="auto"/>
        <w:ind w:firstLine="709"/>
        <w:jc w:val="both"/>
        <w:rPr>
          <w:sz w:val="28"/>
          <w:szCs w:val="28"/>
          <w:lang w:val="uk-UA"/>
        </w:rPr>
      </w:pPr>
    </w:p>
    <w:p w:rsidR="004751E9" w:rsidRPr="00BB21A6" w:rsidRDefault="0001235F" w:rsidP="00BB21A6">
      <w:pPr>
        <w:spacing w:line="360" w:lineRule="auto"/>
        <w:ind w:firstLine="709"/>
        <w:jc w:val="both"/>
        <w:rPr>
          <w:sz w:val="28"/>
          <w:szCs w:val="48"/>
          <w:lang w:val="uk-UA"/>
        </w:rPr>
      </w:pPr>
      <w:r>
        <w:rPr>
          <w:sz w:val="28"/>
          <w:szCs w:val="48"/>
          <w:lang w:val="uk-UA"/>
        </w:rPr>
        <w:t xml:space="preserve">2.6 </w:t>
      </w:r>
      <w:r w:rsidR="00D171AE" w:rsidRPr="00BB21A6">
        <w:rPr>
          <w:sz w:val="28"/>
          <w:szCs w:val="48"/>
          <w:lang w:val="uk-UA"/>
        </w:rPr>
        <w:t>ТЕМПОРИТМ ВИСТАВИ</w:t>
      </w:r>
    </w:p>
    <w:p w:rsidR="00D171AE" w:rsidRPr="00BB21A6" w:rsidRDefault="00D171AE" w:rsidP="00BB21A6">
      <w:pPr>
        <w:spacing w:line="360" w:lineRule="auto"/>
        <w:ind w:firstLine="709"/>
        <w:jc w:val="both"/>
        <w:rPr>
          <w:sz w:val="28"/>
          <w:szCs w:val="28"/>
          <w:lang w:val="uk-UA"/>
        </w:rPr>
      </w:pPr>
    </w:p>
    <w:p w:rsidR="004751E9" w:rsidRPr="00BB21A6" w:rsidRDefault="004751E9" w:rsidP="00BB21A6">
      <w:pPr>
        <w:spacing w:line="360" w:lineRule="auto"/>
        <w:ind w:firstLine="709"/>
        <w:jc w:val="both"/>
        <w:rPr>
          <w:sz w:val="28"/>
          <w:szCs w:val="32"/>
          <w:lang w:val="uk-UA"/>
        </w:rPr>
      </w:pPr>
      <w:r w:rsidRPr="00BB21A6">
        <w:rPr>
          <w:sz w:val="28"/>
          <w:szCs w:val="32"/>
          <w:lang w:val="uk-UA"/>
        </w:rPr>
        <w:t>Комедія Алексадра Фредро „Свічка згасла” за жанром комедія. Один з принципів сценічного втілення комедії – тяжіння до швидкого темпо-ритму. Наша вистава лірична комедія. Мабуть потрібно, щоб дія йшла в ритмі повільного вальсу, але ... грім, дощ, катастрофа поштової карети, неприязнь між чоловіком і жінкою – тут не до</w:t>
      </w:r>
      <w:r w:rsidR="00BB21A6" w:rsidRPr="00BB21A6">
        <w:rPr>
          <w:sz w:val="28"/>
          <w:szCs w:val="32"/>
          <w:lang w:val="uk-UA"/>
        </w:rPr>
        <w:t xml:space="preserve"> </w:t>
      </w:r>
      <w:r w:rsidRPr="00BB21A6">
        <w:rPr>
          <w:sz w:val="28"/>
          <w:szCs w:val="32"/>
          <w:lang w:val="uk-UA"/>
        </w:rPr>
        <w:t>вальсів. Темпоритм напружений. Полум’я свічки виструнчилося, натяглося, ніби знизу його</w:t>
      </w:r>
      <w:r w:rsidR="00BB21A6" w:rsidRPr="00BB21A6">
        <w:rPr>
          <w:sz w:val="28"/>
          <w:szCs w:val="32"/>
          <w:lang w:val="uk-UA"/>
        </w:rPr>
        <w:t xml:space="preserve"> </w:t>
      </w:r>
      <w:r w:rsidRPr="00BB21A6">
        <w:rPr>
          <w:sz w:val="28"/>
          <w:szCs w:val="32"/>
          <w:lang w:val="uk-UA"/>
        </w:rPr>
        <w:t>підтримує вітер і не дає ухилитися на бік. Діалог героїв чіткий, конкретний, поривчастий, схожий на полонез.</w:t>
      </w:r>
    </w:p>
    <w:p w:rsidR="004751E9" w:rsidRPr="00BB21A6" w:rsidRDefault="004751E9" w:rsidP="00BB21A6">
      <w:pPr>
        <w:spacing w:line="360" w:lineRule="auto"/>
        <w:ind w:firstLine="709"/>
        <w:jc w:val="both"/>
        <w:rPr>
          <w:sz w:val="28"/>
          <w:szCs w:val="32"/>
          <w:lang w:val="uk-UA"/>
        </w:rPr>
      </w:pPr>
      <w:r w:rsidRPr="00BB21A6">
        <w:rPr>
          <w:sz w:val="28"/>
          <w:szCs w:val="32"/>
          <w:lang w:val="uk-UA"/>
        </w:rPr>
        <w:t>Проходить деякий час, чоловік і жінка звиклися з ситуацією, в якій опинилися. Дещо спокійнішим став їх діалог (особливо після того, як чоловік перекусив)</w:t>
      </w:r>
      <w:r w:rsidR="00B63C6C" w:rsidRPr="00BB21A6">
        <w:rPr>
          <w:sz w:val="28"/>
          <w:szCs w:val="32"/>
          <w:lang w:val="uk-UA"/>
        </w:rPr>
        <w:t xml:space="preserve"> і помірним темпоритм.</w:t>
      </w:r>
    </w:p>
    <w:p w:rsidR="00B63C6C" w:rsidRPr="00BB21A6" w:rsidRDefault="00B63C6C" w:rsidP="00BB21A6">
      <w:pPr>
        <w:spacing w:line="360" w:lineRule="auto"/>
        <w:ind w:firstLine="709"/>
        <w:jc w:val="both"/>
        <w:rPr>
          <w:sz w:val="28"/>
          <w:szCs w:val="32"/>
          <w:lang w:val="uk-UA"/>
        </w:rPr>
      </w:pPr>
      <w:r w:rsidRPr="00BB21A6">
        <w:rPr>
          <w:sz w:val="28"/>
          <w:szCs w:val="32"/>
          <w:lang w:val="uk-UA"/>
        </w:rPr>
        <w:t>Адже ось</w:t>
      </w:r>
      <w:r w:rsidR="00BB21A6" w:rsidRPr="00BB21A6">
        <w:rPr>
          <w:sz w:val="28"/>
          <w:szCs w:val="32"/>
          <w:lang w:val="uk-UA"/>
        </w:rPr>
        <w:t xml:space="preserve"> </w:t>
      </w:r>
      <w:r w:rsidRPr="00BB21A6">
        <w:rPr>
          <w:sz w:val="28"/>
          <w:szCs w:val="32"/>
          <w:lang w:val="uk-UA"/>
        </w:rPr>
        <w:t>чоловік побачив, що</w:t>
      </w:r>
      <w:r w:rsidR="00BB21A6" w:rsidRPr="00BB21A6">
        <w:rPr>
          <w:sz w:val="28"/>
          <w:szCs w:val="32"/>
          <w:lang w:val="uk-UA"/>
        </w:rPr>
        <w:t xml:space="preserve"> </w:t>
      </w:r>
      <w:r w:rsidRPr="00BB21A6">
        <w:rPr>
          <w:sz w:val="28"/>
          <w:szCs w:val="32"/>
          <w:lang w:val="uk-UA"/>
        </w:rPr>
        <w:t>жінка молода і гарна – фанфари; він розуміє що закохався – фанфари; він робить жінці пропозицію і вона</w:t>
      </w:r>
      <w:r w:rsidR="00BB21A6" w:rsidRPr="00BB21A6">
        <w:rPr>
          <w:sz w:val="28"/>
          <w:szCs w:val="32"/>
          <w:lang w:val="uk-UA"/>
        </w:rPr>
        <w:t xml:space="preserve"> </w:t>
      </w:r>
      <w:r w:rsidRPr="00BB21A6">
        <w:rPr>
          <w:sz w:val="28"/>
          <w:szCs w:val="32"/>
          <w:lang w:val="uk-UA"/>
        </w:rPr>
        <w:t>погоджується – фанфари;. В душі</w:t>
      </w:r>
      <w:r w:rsidR="00BB21A6" w:rsidRPr="00BB21A6">
        <w:rPr>
          <w:sz w:val="28"/>
          <w:szCs w:val="32"/>
          <w:lang w:val="uk-UA"/>
        </w:rPr>
        <w:t xml:space="preserve"> </w:t>
      </w:r>
      <w:r w:rsidRPr="00BB21A6">
        <w:rPr>
          <w:sz w:val="28"/>
          <w:szCs w:val="32"/>
          <w:lang w:val="uk-UA"/>
        </w:rPr>
        <w:t>звучать вальси Шопена – темпоритм піднесений, при</w:t>
      </w:r>
      <w:r w:rsidR="00C525CD" w:rsidRPr="00BB21A6">
        <w:rPr>
          <w:sz w:val="28"/>
          <w:szCs w:val="32"/>
          <w:lang w:val="uk-UA"/>
        </w:rPr>
        <w:t>скорений, чіткий. Свічка згасла</w:t>
      </w:r>
      <w:r w:rsidRPr="00BB21A6">
        <w:rPr>
          <w:sz w:val="28"/>
          <w:szCs w:val="32"/>
          <w:lang w:val="uk-UA"/>
        </w:rPr>
        <w:t xml:space="preserve"> - народжується новий</w:t>
      </w:r>
      <w:r w:rsidR="00BB21A6" w:rsidRPr="00BB21A6">
        <w:rPr>
          <w:sz w:val="28"/>
          <w:szCs w:val="32"/>
          <w:lang w:val="uk-UA"/>
        </w:rPr>
        <w:t xml:space="preserve"> </w:t>
      </w:r>
      <w:r w:rsidRPr="00BB21A6">
        <w:rPr>
          <w:sz w:val="28"/>
          <w:szCs w:val="32"/>
          <w:lang w:val="uk-UA"/>
        </w:rPr>
        <w:t>день, щасливе майбутнє.</w:t>
      </w:r>
    </w:p>
    <w:p w:rsidR="0001235F" w:rsidRDefault="0001235F" w:rsidP="00BB21A6">
      <w:pPr>
        <w:spacing w:line="360" w:lineRule="auto"/>
        <w:ind w:firstLine="709"/>
        <w:jc w:val="both"/>
        <w:rPr>
          <w:sz w:val="28"/>
          <w:szCs w:val="48"/>
          <w:lang w:val="uk-UA"/>
        </w:rPr>
      </w:pPr>
    </w:p>
    <w:p w:rsidR="00B63C6C" w:rsidRPr="00BB21A6" w:rsidRDefault="0001235F" w:rsidP="00BB21A6">
      <w:pPr>
        <w:spacing w:line="360" w:lineRule="auto"/>
        <w:ind w:firstLine="709"/>
        <w:jc w:val="both"/>
        <w:rPr>
          <w:sz w:val="28"/>
          <w:szCs w:val="48"/>
          <w:lang w:val="uk-UA"/>
        </w:rPr>
      </w:pPr>
      <w:r>
        <w:rPr>
          <w:sz w:val="28"/>
          <w:szCs w:val="48"/>
          <w:lang w:val="uk-UA"/>
        </w:rPr>
        <w:t xml:space="preserve">2.7 </w:t>
      </w:r>
      <w:r w:rsidR="00D171AE" w:rsidRPr="00BB21A6">
        <w:rPr>
          <w:sz w:val="28"/>
          <w:szCs w:val="48"/>
          <w:lang w:val="uk-UA"/>
        </w:rPr>
        <w:t>АТМОСФЕРА</w:t>
      </w:r>
    </w:p>
    <w:p w:rsidR="00D171AE" w:rsidRPr="00BB21A6" w:rsidRDefault="00D171AE" w:rsidP="00BB21A6">
      <w:pPr>
        <w:spacing w:line="360" w:lineRule="auto"/>
        <w:ind w:firstLine="709"/>
        <w:jc w:val="both"/>
        <w:rPr>
          <w:sz w:val="28"/>
          <w:szCs w:val="28"/>
          <w:lang w:val="uk-UA"/>
        </w:rPr>
      </w:pPr>
    </w:p>
    <w:p w:rsidR="00B63C6C" w:rsidRPr="00BB21A6" w:rsidRDefault="00B63C6C" w:rsidP="00BB21A6">
      <w:pPr>
        <w:spacing w:line="360" w:lineRule="auto"/>
        <w:ind w:firstLine="709"/>
        <w:jc w:val="both"/>
        <w:rPr>
          <w:sz w:val="28"/>
          <w:szCs w:val="28"/>
          <w:lang w:val="uk-UA"/>
        </w:rPr>
      </w:pPr>
      <w:r w:rsidRPr="00BB21A6">
        <w:rPr>
          <w:sz w:val="28"/>
          <w:szCs w:val="28"/>
          <w:lang w:val="uk-UA"/>
        </w:rPr>
        <w:t>З першого ж епізоду атмосфера напружена. Стара</w:t>
      </w:r>
      <w:r w:rsidR="00BB21A6" w:rsidRPr="00BB21A6">
        <w:rPr>
          <w:sz w:val="28"/>
          <w:szCs w:val="28"/>
          <w:lang w:val="uk-UA"/>
        </w:rPr>
        <w:t xml:space="preserve"> </w:t>
      </w:r>
      <w:r w:rsidRPr="00BB21A6">
        <w:rPr>
          <w:sz w:val="28"/>
          <w:szCs w:val="28"/>
          <w:lang w:val="uk-UA"/>
        </w:rPr>
        <w:t>облуплена хата не справляє веселого враження. Герої тільки що пережили</w:t>
      </w:r>
      <w:r w:rsidR="00BB21A6" w:rsidRPr="00BB21A6">
        <w:rPr>
          <w:sz w:val="28"/>
          <w:szCs w:val="28"/>
          <w:lang w:val="uk-UA"/>
        </w:rPr>
        <w:t xml:space="preserve"> </w:t>
      </w:r>
      <w:r w:rsidRPr="00BB21A6">
        <w:rPr>
          <w:sz w:val="28"/>
          <w:szCs w:val="28"/>
          <w:lang w:val="uk-UA"/>
        </w:rPr>
        <w:t>катастрофу карети, в якій їхали кожен в своїх справах. Їх перше,</w:t>
      </w:r>
      <w:r w:rsidR="00BB21A6" w:rsidRPr="00BB21A6">
        <w:rPr>
          <w:sz w:val="28"/>
          <w:szCs w:val="28"/>
          <w:lang w:val="uk-UA"/>
        </w:rPr>
        <w:t xml:space="preserve"> </w:t>
      </w:r>
      <w:r w:rsidRPr="00BB21A6">
        <w:rPr>
          <w:sz w:val="28"/>
          <w:szCs w:val="28"/>
          <w:lang w:val="uk-UA"/>
        </w:rPr>
        <w:t>якщо можна так назвати, знайомство було неприємним: чоловікові довелося довго чекати в кареті, поки жінка нарешті</w:t>
      </w:r>
      <w:r w:rsidR="00BB21A6" w:rsidRPr="00BB21A6">
        <w:rPr>
          <w:sz w:val="28"/>
          <w:szCs w:val="28"/>
          <w:lang w:val="uk-UA"/>
        </w:rPr>
        <w:t xml:space="preserve"> </w:t>
      </w:r>
      <w:r w:rsidRPr="00BB21A6">
        <w:rPr>
          <w:sz w:val="28"/>
          <w:szCs w:val="28"/>
          <w:lang w:val="uk-UA"/>
        </w:rPr>
        <w:t>вибере плаття для подорожі. До того ж</w:t>
      </w:r>
      <w:r w:rsidR="00BB21A6" w:rsidRPr="00BB21A6">
        <w:rPr>
          <w:sz w:val="28"/>
          <w:szCs w:val="28"/>
          <w:lang w:val="uk-UA"/>
        </w:rPr>
        <w:t xml:space="preserve"> </w:t>
      </w:r>
      <w:r w:rsidRPr="00BB21A6">
        <w:rPr>
          <w:sz w:val="28"/>
          <w:szCs w:val="28"/>
          <w:lang w:val="uk-UA"/>
        </w:rPr>
        <w:t>чоловікові довелося під дощем, по</w:t>
      </w:r>
      <w:r w:rsidR="00BB21A6" w:rsidRPr="00BB21A6">
        <w:rPr>
          <w:sz w:val="28"/>
          <w:szCs w:val="28"/>
          <w:lang w:val="uk-UA"/>
        </w:rPr>
        <w:t xml:space="preserve"> </w:t>
      </w:r>
      <w:r w:rsidRPr="00BB21A6">
        <w:rPr>
          <w:sz w:val="28"/>
          <w:szCs w:val="28"/>
          <w:lang w:val="uk-UA"/>
        </w:rPr>
        <w:t>калюжах виносити жінку</w:t>
      </w:r>
      <w:r w:rsidR="00BB21A6" w:rsidRPr="00BB21A6">
        <w:rPr>
          <w:sz w:val="28"/>
          <w:szCs w:val="28"/>
          <w:lang w:val="uk-UA"/>
        </w:rPr>
        <w:t xml:space="preserve"> </w:t>
      </w:r>
      <w:r w:rsidRPr="00BB21A6">
        <w:rPr>
          <w:sz w:val="28"/>
          <w:szCs w:val="28"/>
          <w:lang w:val="uk-UA"/>
        </w:rPr>
        <w:t>з перекинутої карети. Звичайно ж це не</w:t>
      </w:r>
      <w:r w:rsidR="00BB21A6" w:rsidRPr="00BB21A6">
        <w:rPr>
          <w:sz w:val="28"/>
          <w:szCs w:val="28"/>
          <w:lang w:val="uk-UA"/>
        </w:rPr>
        <w:t xml:space="preserve"> </w:t>
      </w:r>
      <w:r w:rsidRPr="00BB21A6">
        <w:rPr>
          <w:sz w:val="28"/>
          <w:szCs w:val="28"/>
          <w:lang w:val="uk-UA"/>
        </w:rPr>
        <w:t>додає настрою. Замість вдячності, жінка звинувачує чоловіка в тому, що він винен в катастрофі, бо він, бачте, мусив будити кучера, щоб</w:t>
      </w:r>
      <w:r w:rsidR="00BB21A6" w:rsidRPr="00BB21A6">
        <w:rPr>
          <w:sz w:val="28"/>
          <w:szCs w:val="28"/>
          <w:lang w:val="uk-UA"/>
        </w:rPr>
        <w:t xml:space="preserve"> </w:t>
      </w:r>
      <w:r w:rsidRPr="00BB21A6">
        <w:rPr>
          <w:sz w:val="28"/>
          <w:szCs w:val="28"/>
          <w:lang w:val="uk-UA"/>
        </w:rPr>
        <w:t>не спав і не прорізав небезпечне місце, і постійно вимагає, щоб він був уважнішим до неї і поступливішим. А цього зовсім не хочеться, тому</w:t>
      </w:r>
      <w:r w:rsidR="00BB21A6" w:rsidRPr="00BB21A6">
        <w:rPr>
          <w:sz w:val="28"/>
          <w:szCs w:val="28"/>
          <w:lang w:val="uk-UA"/>
        </w:rPr>
        <w:t xml:space="preserve"> </w:t>
      </w:r>
      <w:r w:rsidRPr="00BB21A6">
        <w:rPr>
          <w:sz w:val="28"/>
          <w:szCs w:val="28"/>
          <w:lang w:val="uk-UA"/>
        </w:rPr>
        <w:t>що від старших жінок, а вона</w:t>
      </w:r>
      <w:r w:rsidR="00BB21A6" w:rsidRPr="00BB21A6">
        <w:rPr>
          <w:sz w:val="28"/>
          <w:szCs w:val="28"/>
          <w:lang w:val="uk-UA"/>
        </w:rPr>
        <w:t xml:space="preserve"> </w:t>
      </w:r>
      <w:r w:rsidRPr="00BB21A6">
        <w:rPr>
          <w:sz w:val="28"/>
          <w:szCs w:val="28"/>
          <w:lang w:val="uk-UA"/>
        </w:rPr>
        <w:t>неодмінно стара – під вуаллю не</w:t>
      </w:r>
      <w:r w:rsidR="00BB21A6" w:rsidRPr="00BB21A6">
        <w:rPr>
          <w:sz w:val="28"/>
          <w:szCs w:val="28"/>
          <w:lang w:val="uk-UA"/>
        </w:rPr>
        <w:t xml:space="preserve"> </w:t>
      </w:r>
      <w:r w:rsidRPr="00BB21A6">
        <w:rPr>
          <w:sz w:val="28"/>
          <w:szCs w:val="28"/>
          <w:lang w:val="uk-UA"/>
        </w:rPr>
        <w:t>вгадаєш, - у нього самі</w:t>
      </w:r>
      <w:r w:rsidR="00BB21A6" w:rsidRPr="00BB21A6">
        <w:rPr>
          <w:sz w:val="28"/>
          <w:szCs w:val="28"/>
          <w:lang w:val="uk-UA"/>
        </w:rPr>
        <w:t xml:space="preserve"> </w:t>
      </w:r>
      <w:r w:rsidRPr="00BB21A6">
        <w:rPr>
          <w:sz w:val="28"/>
          <w:szCs w:val="28"/>
          <w:lang w:val="uk-UA"/>
        </w:rPr>
        <w:t>неприємності. Жінка теж не задоволена обставинами, що склалися. Чоловік, з яким її звела доля не хоче бути ввічливим і уважним. Звичайно,</w:t>
      </w:r>
      <w:r w:rsidR="00BB21A6" w:rsidRPr="00BB21A6">
        <w:rPr>
          <w:sz w:val="28"/>
          <w:szCs w:val="28"/>
          <w:lang w:val="uk-UA"/>
        </w:rPr>
        <w:t xml:space="preserve"> </w:t>
      </w:r>
      <w:r w:rsidRPr="00BB21A6">
        <w:rPr>
          <w:sz w:val="28"/>
          <w:szCs w:val="28"/>
          <w:lang w:val="uk-UA"/>
        </w:rPr>
        <w:t>атмосфера від цього буде напруженою і неприємною. Як кажуть: „В повітрі відчувається гроза”.</w:t>
      </w:r>
    </w:p>
    <w:p w:rsidR="00B63C6C" w:rsidRPr="00BB21A6" w:rsidRDefault="00B63C6C" w:rsidP="00BB21A6">
      <w:pPr>
        <w:spacing w:line="360" w:lineRule="auto"/>
        <w:ind w:firstLine="709"/>
        <w:jc w:val="both"/>
        <w:rPr>
          <w:sz w:val="28"/>
          <w:szCs w:val="28"/>
          <w:lang w:val="uk-UA"/>
        </w:rPr>
      </w:pPr>
      <w:r w:rsidRPr="00BB21A6">
        <w:rPr>
          <w:sz w:val="28"/>
          <w:szCs w:val="28"/>
          <w:lang w:val="uk-UA"/>
        </w:rPr>
        <w:t xml:space="preserve">Поступово, коли супутники призвичаїлись один до одного, зрозуміли що іншого виходу, як ночувати в цій хатині, у них немає, до того ж чоловік </w:t>
      </w:r>
      <w:r w:rsidR="00364708" w:rsidRPr="00BB21A6">
        <w:rPr>
          <w:sz w:val="28"/>
          <w:szCs w:val="28"/>
          <w:lang w:val="uk-UA"/>
        </w:rPr>
        <w:t>з’їв</w:t>
      </w:r>
      <w:r w:rsidRPr="00BB21A6">
        <w:rPr>
          <w:sz w:val="28"/>
          <w:szCs w:val="28"/>
          <w:lang w:val="uk-UA"/>
        </w:rPr>
        <w:t xml:space="preserve"> трохи печеної картоплі і заспокоївся, атмосфера стає спокійнішою, але між ними існує деякий холод. І тільки, коли чоловік побачив, що його</w:t>
      </w:r>
      <w:r w:rsidR="00BB21A6" w:rsidRPr="00BB21A6">
        <w:rPr>
          <w:sz w:val="28"/>
          <w:szCs w:val="28"/>
          <w:lang w:val="uk-UA"/>
        </w:rPr>
        <w:t xml:space="preserve"> </w:t>
      </w:r>
      <w:r w:rsidRPr="00BB21A6">
        <w:rPr>
          <w:sz w:val="28"/>
          <w:szCs w:val="28"/>
          <w:lang w:val="uk-UA"/>
        </w:rPr>
        <w:t>супутниця молода і гарна, коли він закохується так, що ладен провести з цієї</w:t>
      </w:r>
      <w:r w:rsidR="00BB21A6" w:rsidRPr="00BB21A6">
        <w:rPr>
          <w:sz w:val="28"/>
          <w:szCs w:val="28"/>
          <w:lang w:val="uk-UA"/>
        </w:rPr>
        <w:t xml:space="preserve"> </w:t>
      </w:r>
      <w:r w:rsidRPr="00BB21A6">
        <w:rPr>
          <w:sz w:val="28"/>
          <w:szCs w:val="28"/>
          <w:lang w:val="uk-UA"/>
        </w:rPr>
        <w:t>жінкою все життя – напруження</w:t>
      </w:r>
      <w:r w:rsidR="00BB21A6" w:rsidRPr="00BB21A6">
        <w:rPr>
          <w:sz w:val="28"/>
          <w:szCs w:val="28"/>
          <w:lang w:val="uk-UA"/>
        </w:rPr>
        <w:t xml:space="preserve"> </w:t>
      </w:r>
      <w:r w:rsidRPr="00BB21A6">
        <w:rPr>
          <w:sz w:val="28"/>
          <w:szCs w:val="28"/>
          <w:lang w:val="uk-UA"/>
        </w:rPr>
        <w:t>спадає, атмосфера стає теплою, радісною, світлою.</w:t>
      </w:r>
    </w:p>
    <w:p w:rsidR="00364708" w:rsidRPr="00BB21A6" w:rsidRDefault="00364708" w:rsidP="00BB21A6">
      <w:pPr>
        <w:spacing w:line="360" w:lineRule="auto"/>
        <w:ind w:firstLine="709"/>
        <w:jc w:val="both"/>
        <w:rPr>
          <w:sz w:val="28"/>
          <w:szCs w:val="28"/>
          <w:lang w:val="uk-UA"/>
        </w:rPr>
      </w:pPr>
      <w:r w:rsidRPr="00BB21A6">
        <w:rPr>
          <w:sz w:val="28"/>
          <w:szCs w:val="28"/>
          <w:lang w:val="uk-UA"/>
        </w:rPr>
        <w:t>Перехід від однієї якості атмосфери вистави в іншу я</w:t>
      </w:r>
      <w:r w:rsidR="00BB21A6" w:rsidRPr="00BB21A6">
        <w:rPr>
          <w:sz w:val="28"/>
          <w:szCs w:val="28"/>
          <w:lang w:val="uk-UA"/>
        </w:rPr>
        <w:t xml:space="preserve"> </w:t>
      </w:r>
      <w:r w:rsidRPr="00BB21A6">
        <w:rPr>
          <w:sz w:val="28"/>
          <w:szCs w:val="28"/>
          <w:lang w:val="uk-UA"/>
        </w:rPr>
        <w:t>створюю за допомогою шумів і світла в першу чергу. На початку вистави це дощ, який буде періодично повторюватись і грім, шум перекинутої карети. Світло притемнене, яке буде поступово підсилюватися, коли запалять</w:t>
      </w:r>
      <w:r w:rsidR="00BB21A6" w:rsidRPr="00BB21A6">
        <w:rPr>
          <w:sz w:val="28"/>
          <w:szCs w:val="28"/>
          <w:lang w:val="uk-UA"/>
        </w:rPr>
        <w:t xml:space="preserve"> </w:t>
      </w:r>
      <w:r w:rsidRPr="00BB21A6">
        <w:rPr>
          <w:sz w:val="28"/>
          <w:szCs w:val="28"/>
          <w:lang w:val="uk-UA"/>
        </w:rPr>
        <w:t>свічку і коли стосунки між Паном і Панею стануть трохи спокійнішими і, нарешті, в кінці буде повне світло (свічка згасла, але починається новий</w:t>
      </w:r>
      <w:r w:rsidR="00BB21A6" w:rsidRPr="00BB21A6">
        <w:rPr>
          <w:sz w:val="28"/>
          <w:szCs w:val="28"/>
          <w:lang w:val="uk-UA"/>
        </w:rPr>
        <w:t xml:space="preserve"> </w:t>
      </w:r>
      <w:r w:rsidRPr="00BB21A6">
        <w:rPr>
          <w:sz w:val="28"/>
          <w:szCs w:val="28"/>
          <w:lang w:val="uk-UA"/>
        </w:rPr>
        <w:t>день, нове життя). Музика буде звучати лише фоном, щоб підкреслити деякі моменти.</w:t>
      </w:r>
    </w:p>
    <w:p w:rsidR="00364708" w:rsidRPr="00BB21A6" w:rsidRDefault="0001235F" w:rsidP="00BB21A6">
      <w:pPr>
        <w:spacing w:line="360" w:lineRule="auto"/>
        <w:ind w:firstLine="709"/>
        <w:jc w:val="both"/>
        <w:rPr>
          <w:sz w:val="28"/>
          <w:szCs w:val="48"/>
          <w:lang w:val="uk-UA"/>
        </w:rPr>
      </w:pPr>
      <w:r>
        <w:rPr>
          <w:sz w:val="28"/>
          <w:szCs w:val="48"/>
          <w:lang w:val="uk-UA"/>
        </w:rPr>
        <w:br w:type="page"/>
        <w:t xml:space="preserve">2.8 </w:t>
      </w:r>
      <w:r w:rsidR="00D171AE" w:rsidRPr="00BB21A6">
        <w:rPr>
          <w:sz w:val="28"/>
          <w:szCs w:val="48"/>
          <w:lang w:val="uk-UA"/>
        </w:rPr>
        <w:t>ПЛАСТИКА ВИСТАВИ</w:t>
      </w:r>
    </w:p>
    <w:p w:rsidR="00D171AE" w:rsidRPr="00BB21A6" w:rsidRDefault="00D171AE" w:rsidP="00BB21A6">
      <w:pPr>
        <w:spacing w:line="360" w:lineRule="auto"/>
        <w:ind w:firstLine="709"/>
        <w:jc w:val="both"/>
        <w:rPr>
          <w:sz w:val="28"/>
          <w:szCs w:val="28"/>
          <w:lang w:val="uk-UA"/>
        </w:rPr>
      </w:pPr>
    </w:p>
    <w:p w:rsidR="00364708" w:rsidRPr="00BB21A6" w:rsidRDefault="00364708" w:rsidP="00BB21A6">
      <w:pPr>
        <w:spacing w:line="360" w:lineRule="auto"/>
        <w:ind w:firstLine="709"/>
        <w:jc w:val="both"/>
        <w:rPr>
          <w:sz w:val="28"/>
          <w:szCs w:val="28"/>
          <w:lang w:val="uk-UA"/>
        </w:rPr>
      </w:pPr>
      <w:r w:rsidRPr="00BB21A6">
        <w:rPr>
          <w:sz w:val="28"/>
          <w:szCs w:val="28"/>
          <w:lang w:val="uk-UA"/>
        </w:rPr>
        <w:t>Тема п’єси – кохання може</w:t>
      </w:r>
      <w:r w:rsidR="00BB21A6" w:rsidRPr="00BB21A6">
        <w:rPr>
          <w:sz w:val="28"/>
          <w:szCs w:val="28"/>
          <w:lang w:val="uk-UA"/>
        </w:rPr>
        <w:t xml:space="preserve"> </w:t>
      </w:r>
      <w:r w:rsidRPr="00BB21A6">
        <w:rPr>
          <w:sz w:val="28"/>
          <w:szCs w:val="28"/>
          <w:lang w:val="uk-UA"/>
        </w:rPr>
        <w:t>виникнути за будь-яких обставин і що до кохання від неприязні справді один крок, або ... одна догорівши свічка. В виставі я намагалась показати життєву реальність тих обставин, тих подій, які</w:t>
      </w:r>
      <w:r w:rsidR="00BB21A6" w:rsidRPr="00BB21A6">
        <w:rPr>
          <w:sz w:val="28"/>
          <w:szCs w:val="28"/>
          <w:lang w:val="uk-UA"/>
        </w:rPr>
        <w:t xml:space="preserve"> </w:t>
      </w:r>
      <w:r w:rsidRPr="00BB21A6">
        <w:rPr>
          <w:sz w:val="28"/>
          <w:szCs w:val="28"/>
          <w:lang w:val="uk-UA"/>
        </w:rPr>
        <w:t>сталися з героями п’єси, тому побут і декорації на сцені в повній</w:t>
      </w:r>
      <w:r w:rsidR="00BB21A6" w:rsidRPr="00BB21A6">
        <w:rPr>
          <w:sz w:val="28"/>
          <w:szCs w:val="28"/>
          <w:lang w:val="uk-UA"/>
        </w:rPr>
        <w:t xml:space="preserve"> </w:t>
      </w:r>
      <w:r w:rsidRPr="00BB21A6">
        <w:rPr>
          <w:sz w:val="28"/>
          <w:szCs w:val="28"/>
          <w:lang w:val="uk-UA"/>
        </w:rPr>
        <w:t>мірі точно відтворюють</w:t>
      </w:r>
      <w:r w:rsidR="00BB21A6" w:rsidRPr="00BB21A6">
        <w:rPr>
          <w:sz w:val="28"/>
          <w:szCs w:val="28"/>
          <w:lang w:val="uk-UA"/>
        </w:rPr>
        <w:t xml:space="preserve"> </w:t>
      </w:r>
      <w:r w:rsidRPr="00BB21A6">
        <w:rPr>
          <w:sz w:val="28"/>
          <w:szCs w:val="28"/>
          <w:lang w:val="uk-UA"/>
        </w:rPr>
        <w:t>місце подій. Матеріальне середовище в якому діють актори наближене до правди побуту. В костюмах теж</w:t>
      </w:r>
      <w:r w:rsidR="00BB21A6" w:rsidRPr="00BB21A6">
        <w:rPr>
          <w:sz w:val="28"/>
          <w:szCs w:val="28"/>
          <w:lang w:val="uk-UA"/>
        </w:rPr>
        <w:t xml:space="preserve"> </w:t>
      </w:r>
      <w:r w:rsidRPr="00BB21A6">
        <w:rPr>
          <w:sz w:val="28"/>
          <w:szCs w:val="28"/>
          <w:lang w:val="uk-UA"/>
        </w:rPr>
        <w:t>дотримується певна достовірність. Актори в своїй грі</w:t>
      </w:r>
      <w:r w:rsidR="00BB21A6" w:rsidRPr="00BB21A6">
        <w:rPr>
          <w:sz w:val="28"/>
          <w:szCs w:val="28"/>
          <w:lang w:val="uk-UA"/>
        </w:rPr>
        <w:t xml:space="preserve"> </w:t>
      </w:r>
      <w:r w:rsidRPr="00BB21A6">
        <w:rPr>
          <w:sz w:val="28"/>
          <w:szCs w:val="28"/>
          <w:lang w:val="uk-UA"/>
        </w:rPr>
        <w:t>можуть дещо перебільшувати оцінку, діалог активний, тому що герої намагаються вплинути один на одного, щоб досягнути своєї мети. Пані щоб примусити супутника бути більш уважним до неї; а Пан, щоб</w:t>
      </w:r>
      <w:r w:rsidR="00BB21A6" w:rsidRPr="00BB21A6">
        <w:rPr>
          <w:sz w:val="28"/>
          <w:szCs w:val="28"/>
          <w:lang w:val="uk-UA"/>
        </w:rPr>
        <w:t xml:space="preserve"> </w:t>
      </w:r>
      <w:r w:rsidRPr="00BB21A6">
        <w:rPr>
          <w:sz w:val="28"/>
          <w:szCs w:val="28"/>
          <w:lang w:val="uk-UA"/>
        </w:rPr>
        <w:t xml:space="preserve">відкараскатись від її домагань. </w:t>
      </w:r>
      <w:r w:rsidR="00E415CA" w:rsidRPr="00BB21A6">
        <w:rPr>
          <w:sz w:val="28"/>
          <w:szCs w:val="28"/>
          <w:lang w:val="uk-UA"/>
        </w:rPr>
        <w:t>В розмові героїв присутнє звертання до глядацької зали, але не пряме, а ніби думки вголос. Пан</w:t>
      </w:r>
      <w:r w:rsidR="00BB21A6" w:rsidRPr="00BB21A6">
        <w:rPr>
          <w:sz w:val="28"/>
          <w:szCs w:val="28"/>
          <w:lang w:val="uk-UA"/>
        </w:rPr>
        <w:t xml:space="preserve"> </w:t>
      </w:r>
      <w:r w:rsidR="00E415CA" w:rsidRPr="00BB21A6">
        <w:rPr>
          <w:sz w:val="28"/>
          <w:szCs w:val="28"/>
          <w:lang w:val="uk-UA"/>
        </w:rPr>
        <w:t>за характером</w:t>
      </w:r>
      <w:r w:rsidR="00BB21A6" w:rsidRPr="00BB21A6">
        <w:rPr>
          <w:sz w:val="28"/>
          <w:szCs w:val="28"/>
          <w:lang w:val="uk-UA"/>
        </w:rPr>
        <w:t xml:space="preserve"> </w:t>
      </w:r>
      <w:r w:rsidR="00E415CA" w:rsidRPr="00BB21A6">
        <w:rPr>
          <w:sz w:val="28"/>
          <w:szCs w:val="28"/>
          <w:lang w:val="uk-UA"/>
        </w:rPr>
        <w:t>поривчастий, рішучий, тому його рухи впевнені, точні, хода стрімка. Пані, вихованка пансіонату,</w:t>
      </w:r>
      <w:r w:rsidR="00BB21A6" w:rsidRPr="00BB21A6">
        <w:rPr>
          <w:sz w:val="28"/>
          <w:szCs w:val="28"/>
          <w:lang w:val="uk-UA"/>
        </w:rPr>
        <w:t xml:space="preserve"> </w:t>
      </w:r>
      <w:r w:rsidR="00E415CA" w:rsidRPr="00BB21A6">
        <w:rPr>
          <w:sz w:val="28"/>
          <w:szCs w:val="28"/>
          <w:lang w:val="uk-UA"/>
        </w:rPr>
        <w:t>навчена</w:t>
      </w:r>
      <w:r w:rsidR="00BB21A6" w:rsidRPr="00BB21A6">
        <w:rPr>
          <w:sz w:val="28"/>
          <w:szCs w:val="28"/>
          <w:lang w:val="uk-UA"/>
        </w:rPr>
        <w:t xml:space="preserve"> </w:t>
      </w:r>
      <w:r w:rsidR="00E415CA" w:rsidRPr="00BB21A6">
        <w:rPr>
          <w:sz w:val="28"/>
          <w:szCs w:val="28"/>
          <w:lang w:val="uk-UA"/>
        </w:rPr>
        <w:t>стримувати свої почуття, тому</w:t>
      </w:r>
      <w:r w:rsidR="00BB21A6" w:rsidRPr="00BB21A6">
        <w:rPr>
          <w:sz w:val="28"/>
          <w:szCs w:val="28"/>
          <w:lang w:val="uk-UA"/>
        </w:rPr>
        <w:t xml:space="preserve"> </w:t>
      </w:r>
      <w:r w:rsidR="00E415CA" w:rsidRPr="00BB21A6">
        <w:rPr>
          <w:sz w:val="28"/>
          <w:szCs w:val="28"/>
          <w:lang w:val="uk-UA"/>
        </w:rPr>
        <w:t>рухається вона повільно, врівноважено з гонором, реагує на все стримано.</w:t>
      </w:r>
    </w:p>
    <w:p w:rsidR="00E415CA" w:rsidRPr="00BB21A6" w:rsidRDefault="00E415CA" w:rsidP="00BB21A6">
      <w:pPr>
        <w:spacing w:line="360" w:lineRule="auto"/>
        <w:ind w:firstLine="709"/>
        <w:jc w:val="both"/>
        <w:rPr>
          <w:sz w:val="28"/>
          <w:szCs w:val="28"/>
          <w:lang w:val="uk-UA"/>
        </w:rPr>
      </w:pPr>
      <w:r w:rsidRPr="00BB21A6">
        <w:rPr>
          <w:sz w:val="28"/>
          <w:szCs w:val="28"/>
          <w:lang w:val="uk-UA"/>
        </w:rPr>
        <w:t>На початку п’єси Геро</w:t>
      </w:r>
    </w:p>
    <w:p w:rsidR="00E415CA" w:rsidRPr="00BB21A6" w:rsidRDefault="00E415CA" w:rsidP="00BB21A6">
      <w:pPr>
        <w:spacing w:line="360" w:lineRule="auto"/>
        <w:ind w:firstLine="709"/>
        <w:jc w:val="both"/>
        <w:rPr>
          <w:sz w:val="28"/>
          <w:szCs w:val="28"/>
          <w:lang w:val="uk-UA"/>
        </w:rPr>
      </w:pPr>
      <w:r w:rsidRPr="00BB21A6">
        <w:rPr>
          <w:sz w:val="28"/>
          <w:szCs w:val="28"/>
          <w:lang w:val="uk-UA"/>
        </w:rPr>
        <w:t xml:space="preserve">Відчувають один одного неприязнь, тому </w:t>
      </w:r>
      <w:r w:rsidR="00504568" w:rsidRPr="00BB21A6">
        <w:rPr>
          <w:sz w:val="28"/>
          <w:szCs w:val="28"/>
          <w:lang w:val="uk-UA"/>
        </w:rPr>
        <w:t>дія напружена, активна, поступово напруження спадає, дія стає спокійнішою, розміреною. А коли Пан бачить справжнє</w:t>
      </w:r>
      <w:r w:rsidR="00BB21A6" w:rsidRPr="00BB21A6">
        <w:rPr>
          <w:sz w:val="28"/>
          <w:szCs w:val="28"/>
          <w:lang w:val="uk-UA"/>
        </w:rPr>
        <w:t xml:space="preserve"> </w:t>
      </w:r>
      <w:r w:rsidR="00504568" w:rsidRPr="00BB21A6">
        <w:rPr>
          <w:sz w:val="28"/>
          <w:szCs w:val="28"/>
          <w:lang w:val="uk-UA"/>
        </w:rPr>
        <w:t xml:space="preserve">обличчя дами, розуміє, як помилявся в своєму поводженні з нею, розуміє, що закохується в неї і не хоче розлучатися, дія знову приймає активний, тепер уже піднесений характер. </w:t>
      </w:r>
    </w:p>
    <w:p w:rsidR="00504568" w:rsidRPr="00BB21A6" w:rsidRDefault="0001235F" w:rsidP="00BB21A6">
      <w:pPr>
        <w:spacing w:line="360" w:lineRule="auto"/>
        <w:ind w:firstLine="709"/>
        <w:jc w:val="both"/>
        <w:rPr>
          <w:sz w:val="28"/>
          <w:szCs w:val="48"/>
          <w:lang w:val="uk-UA"/>
        </w:rPr>
      </w:pPr>
      <w:r>
        <w:rPr>
          <w:sz w:val="28"/>
          <w:szCs w:val="48"/>
          <w:lang w:val="uk-UA"/>
        </w:rPr>
        <w:br w:type="page"/>
      </w:r>
      <w:r w:rsidR="00D171AE" w:rsidRPr="00BB21A6">
        <w:rPr>
          <w:sz w:val="28"/>
          <w:szCs w:val="48"/>
          <w:lang w:val="uk-UA"/>
        </w:rPr>
        <w:t>РОЗДІЛ ІІІ. ВТІЛЕННЯ ЗАДУМУ ВИСТАВИ</w:t>
      </w:r>
    </w:p>
    <w:p w:rsidR="0001235F" w:rsidRDefault="0001235F" w:rsidP="00BB21A6">
      <w:pPr>
        <w:spacing w:line="360" w:lineRule="auto"/>
        <w:ind w:firstLine="709"/>
        <w:jc w:val="both"/>
        <w:rPr>
          <w:sz w:val="28"/>
          <w:szCs w:val="28"/>
          <w:lang w:val="uk-UA"/>
        </w:rPr>
      </w:pPr>
    </w:p>
    <w:p w:rsidR="00615C62" w:rsidRPr="00BB21A6" w:rsidRDefault="00615C62" w:rsidP="00BB21A6">
      <w:pPr>
        <w:spacing w:line="360" w:lineRule="auto"/>
        <w:ind w:firstLine="709"/>
        <w:jc w:val="both"/>
        <w:rPr>
          <w:sz w:val="28"/>
          <w:szCs w:val="28"/>
          <w:lang w:val="uk-UA"/>
        </w:rPr>
      </w:pPr>
      <w:r w:rsidRPr="00BB21A6">
        <w:rPr>
          <w:sz w:val="28"/>
          <w:szCs w:val="28"/>
          <w:lang w:val="uk-UA"/>
        </w:rPr>
        <w:t>Двоє молодих людей: він і вона – їхали у поштовому диліжансі. Була пізня година, йшов дощ… Пасажири і кучер задрімали під шум дощу і помірний стукіт коліс. І ось несподіванка. Карета об щось спотикнулася і перекинулася з містка в глибокий ручай. Куди подівся кучер невідомо, можливо пішов на поштову станцію. А на щастя мандрівників, недалечко виявилася хатинка. Бідненька, зате суха. От тут все і почалося…</w:t>
      </w:r>
    </w:p>
    <w:p w:rsidR="00615C62" w:rsidRPr="00BB21A6" w:rsidRDefault="00615C62" w:rsidP="00BB21A6">
      <w:pPr>
        <w:spacing w:line="360" w:lineRule="auto"/>
        <w:ind w:firstLine="709"/>
        <w:jc w:val="both"/>
        <w:rPr>
          <w:sz w:val="28"/>
          <w:szCs w:val="28"/>
          <w:lang w:val="uk-UA"/>
        </w:rPr>
      </w:pPr>
      <w:r w:rsidRPr="00BB21A6">
        <w:rPr>
          <w:sz w:val="28"/>
          <w:szCs w:val="28"/>
          <w:lang w:val="uk-UA"/>
        </w:rPr>
        <w:t>Точніше, почалося все трохи пізніше, а зараз чуєте? Це їде поштовий диліжанс, в якому їдуть наші герої. Але що це? Якийсь дивний гамір? Та це ж перекинулася карета. А навкруги … грім, блискавка, дощ, вітер… Погодка не позаздриш.</w:t>
      </w:r>
    </w:p>
    <w:p w:rsidR="00615C62" w:rsidRPr="00BB21A6" w:rsidRDefault="00615C62" w:rsidP="00BB21A6">
      <w:pPr>
        <w:spacing w:line="360" w:lineRule="auto"/>
        <w:ind w:firstLine="709"/>
        <w:jc w:val="both"/>
        <w:rPr>
          <w:sz w:val="28"/>
          <w:szCs w:val="28"/>
          <w:lang w:val="uk-UA"/>
        </w:rPr>
      </w:pPr>
      <w:r w:rsidRPr="00BB21A6">
        <w:rPr>
          <w:sz w:val="28"/>
          <w:szCs w:val="28"/>
          <w:lang w:val="uk-UA"/>
        </w:rPr>
        <w:t>Завіса ще закрита. Спочатку звучить декілька</w:t>
      </w:r>
      <w:r w:rsidRPr="00BB21A6">
        <w:rPr>
          <w:sz w:val="28"/>
          <w:szCs w:val="28"/>
        </w:rPr>
        <w:t xml:space="preserve"> </w:t>
      </w:r>
      <w:r w:rsidRPr="00BB21A6">
        <w:rPr>
          <w:sz w:val="28"/>
          <w:szCs w:val="28"/>
          <w:lang w:val="uk-UA"/>
        </w:rPr>
        <w:t>тактів легкої ліричної музики, яка передає характер п’єси. Після цього грім, вітер і т. ін. На сцені повна темрява. Завіса тихо відкривається, ледь-ледь запалюється світло, на сцені сутінки.</w:t>
      </w:r>
    </w:p>
    <w:p w:rsidR="00615C62" w:rsidRPr="00BB21A6" w:rsidRDefault="00615C62" w:rsidP="00BB21A6">
      <w:pPr>
        <w:spacing w:line="360" w:lineRule="auto"/>
        <w:ind w:firstLine="709"/>
        <w:jc w:val="both"/>
        <w:rPr>
          <w:sz w:val="28"/>
          <w:szCs w:val="28"/>
          <w:lang w:val="uk-UA"/>
        </w:rPr>
      </w:pPr>
      <w:r w:rsidRPr="00BB21A6">
        <w:rPr>
          <w:sz w:val="28"/>
          <w:szCs w:val="28"/>
          <w:lang w:val="uk-UA"/>
        </w:rPr>
        <w:t>Розчиняються двері, в хатинку заходить Пан, він несе через плече Пан, в руках ліхтар. Ставить дівчину, як річ, на підлогу, ліхтар – на стіл і знову виходить. Скоро він з’являється, вкидає речі Пані і виходить знову. Пані обурена: так недбало кидати її речі! Вона кидається складати їх в потрібному порядку. Приходить Пан, приносить свою дорожню сумку, парасольку; обтрушується, стоячи спиною до Пані, знімає капелюха, струшує з нього рукою краплі дощу і надіває знову. В цей час він виголошує прокляття на адресу поштаря, карети, а по суті і на адресу своєї супутниці. Він роздратований. (Коли він говорить: “ліхтар з казенною свічкою…”, – Пан підкручує полум’я свічки – світло на сцені додається майже до повного).</w:t>
      </w:r>
    </w:p>
    <w:p w:rsidR="00615C62" w:rsidRPr="00BB21A6" w:rsidRDefault="00615C62" w:rsidP="00BB21A6">
      <w:pPr>
        <w:spacing w:line="360" w:lineRule="auto"/>
        <w:ind w:firstLine="709"/>
        <w:jc w:val="both"/>
        <w:rPr>
          <w:sz w:val="28"/>
          <w:szCs w:val="28"/>
          <w:lang w:val="uk-UA"/>
        </w:rPr>
      </w:pPr>
      <w:r w:rsidRPr="00BB21A6">
        <w:rPr>
          <w:sz w:val="28"/>
          <w:szCs w:val="28"/>
          <w:lang w:val="uk-UA"/>
        </w:rPr>
        <w:t>Несподівано лунає питання Пані: „Можна їхати?”. Прагнення Пані – негайно їхати, Пана – влаштуватися зручніше і не мати справ з „злостивою старою”, якою він вважає Пані. Питання дратує Пана ще більше. Пані звинувачує його в неувазі, нетактовності, бездіяльності і до того ж звалює на нього вину за катастрофу. Роздратуванню Пана немає меж, він розпечений як праска. В повітрі чується гроза, але обидва – люди виховані, намагаються все-таки триматися в межах пристойності. Він веде діалог на стриманому обуренні, котре іноді проривається. Вона побоюється невідомого і явно брутального чоловіка, з яким доля звела її наодинці вночі в глухій лісовій хатинці.</w:t>
      </w:r>
    </w:p>
    <w:p w:rsidR="00615C62" w:rsidRPr="00BB21A6" w:rsidRDefault="00615C62" w:rsidP="00BB21A6">
      <w:pPr>
        <w:spacing w:line="360" w:lineRule="auto"/>
        <w:ind w:firstLine="709"/>
        <w:jc w:val="both"/>
        <w:rPr>
          <w:sz w:val="28"/>
          <w:szCs w:val="28"/>
          <w:lang w:val="uk-UA"/>
        </w:rPr>
      </w:pPr>
      <w:r w:rsidRPr="00BB21A6">
        <w:rPr>
          <w:sz w:val="28"/>
          <w:szCs w:val="28"/>
          <w:lang w:val="uk-UA"/>
        </w:rPr>
        <w:t>Кожна нова вимога Пані сприяє заростанню напруженості стосунків супутників.</w:t>
      </w:r>
    </w:p>
    <w:p w:rsidR="00615C62" w:rsidRPr="00BB21A6" w:rsidRDefault="00615C62" w:rsidP="00BB21A6">
      <w:pPr>
        <w:spacing w:line="360" w:lineRule="auto"/>
        <w:ind w:firstLine="709"/>
        <w:jc w:val="both"/>
        <w:rPr>
          <w:sz w:val="28"/>
          <w:szCs w:val="28"/>
          <w:lang w:val="uk-UA"/>
        </w:rPr>
      </w:pPr>
      <w:r w:rsidRPr="00BB21A6">
        <w:rPr>
          <w:sz w:val="28"/>
          <w:szCs w:val="28"/>
          <w:lang w:val="uk-UA"/>
        </w:rPr>
        <w:t>Коли розмова заходить про шпильку Пані, Пан виймає цю шпильку з кармана і трясе нею, як речовим доказом. Довга мовчанка. Обурений Пан сідає в куток, спиною до супутниці, знімає чоботи, виливає з них воду, деякий час сидить в носках, потім, крекчучи від незадоволення, знову взувається. І в цей момент звучать слова Пані: „А як я промочила ноги”. Над Паном починає протікати стеля. Він дивиться вгору, вивчає, на скільки велика щілина, нарешті рішуче розкриває парасольку і сидить під нею. Вода з парасольки стікає на пальто. Пан зіскакує, ставить на місце, де він сидів, лійку, а сам переходить в інший куток. Чути, як в лійку капають краплі дощу.</w:t>
      </w:r>
    </w:p>
    <w:p w:rsidR="00615C62" w:rsidRPr="00BB21A6" w:rsidRDefault="00615C62" w:rsidP="00BB21A6">
      <w:pPr>
        <w:spacing w:line="360" w:lineRule="auto"/>
        <w:ind w:firstLine="709"/>
        <w:jc w:val="both"/>
        <w:rPr>
          <w:sz w:val="28"/>
          <w:szCs w:val="28"/>
          <w:lang w:val="uk-UA"/>
        </w:rPr>
      </w:pPr>
      <w:r w:rsidRPr="00BB21A6">
        <w:rPr>
          <w:sz w:val="28"/>
          <w:szCs w:val="28"/>
          <w:lang w:val="uk-UA"/>
        </w:rPr>
        <w:t>Пані висловлює бажання переодягнутися і просить Пана вийти. Тільки цього йому бракувало. На вулиці дощ, вона буде переодягатися без кінця, а він буде в цей час „стояти під парасолькою, як лелека, на одній нозі…” Ні, це не для нього. Зі стриманим роздратуванням, підкреслено демонстративно він відвертається, закриває очі, всіляко демонструючи свою нецікавість.</w:t>
      </w:r>
    </w:p>
    <w:p w:rsidR="00615C62" w:rsidRPr="00BB21A6" w:rsidRDefault="00615C62" w:rsidP="00BB21A6">
      <w:pPr>
        <w:spacing w:line="360" w:lineRule="auto"/>
        <w:ind w:firstLine="709"/>
        <w:jc w:val="both"/>
        <w:rPr>
          <w:sz w:val="28"/>
          <w:szCs w:val="28"/>
          <w:lang w:val="uk-UA"/>
        </w:rPr>
      </w:pPr>
      <w:r w:rsidRPr="00BB21A6">
        <w:rPr>
          <w:sz w:val="28"/>
          <w:szCs w:val="28"/>
          <w:lang w:val="uk-UA"/>
        </w:rPr>
        <w:t>Пані в розпачі. Всі її намагання примусити випадкового кавалера згадати про те, що поруч з ним дама, і що потрібно подумати про зручності для неї, натикаються на глуху стіну. „Що ж мені робити?”, – питає себе Пані. І раптом несподіванка – її супутник нагадує про ліжко. Пані припускає, що її найгірші побоювання можуть справдитись. Молода жінка різко відмовляється і в той же час з підозрою поглядає на супутника. Проте, це не заважає Пані розглядати його новий вчинок – прагнення самому заволодіти ліжком і заснути – як вияв жахливої зневаги до її особи.</w:t>
      </w:r>
    </w:p>
    <w:p w:rsidR="00615C62" w:rsidRPr="00BB21A6" w:rsidRDefault="00615C62" w:rsidP="00BB21A6">
      <w:pPr>
        <w:spacing w:line="360" w:lineRule="auto"/>
        <w:ind w:firstLine="709"/>
        <w:jc w:val="both"/>
        <w:rPr>
          <w:sz w:val="28"/>
          <w:szCs w:val="28"/>
          <w:lang w:val="uk-UA"/>
        </w:rPr>
      </w:pPr>
      <w:r w:rsidRPr="00BB21A6">
        <w:rPr>
          <w:sz w:val="28"/>
          <w:szCs w:val="28"/>
          <w:lang w:val="uk-UA"/>
        </w:rPr>
        <w:t>Пан обурений. Він демонстративно готується до розмови на всю ніч, всаджується зручніше і … засинає. Лунає могутній храп. Навмисно голосне прохання Пані дати води розбуджує Пана. Він схоплюється: не одразу розуміє, де знаходиться, потім хапає лійку ставить її перед Панею, сідає на те саме місце і знову закриває очі. На питання він відповідає борючись з дрімотою. Тут Пані просить склянку так голосно, що Пан знову підскакує, як вжалений. Тепер Пан остаточно прокинувся. Його гнів подвоївся. Як йому хочеться відкараскатись від нав’язливої Пані! А вона знову чіпляється з новими вимогами – розпалити вогонь. Пані намагається якось пом’якшити свого супутника, але Пан невблаганний. Він роздмухує вогонь щосили, з накопиченою злістю. Попіл попав йому в очі. Пан відскочив, тре очі хустинкою, майже плаче. Пані ж наполягає: „Ще трішки, прошу вас, будь ласка!” Бурмочучи собі під ніс лайку, Пан дмухає тепер з граничною обережністю, щоб не „потурбувати” ні одну порошинку, але щоб виконати її примхи і скоріше відмежуватися від Пані.</w:t>
      </w:r>
    </w:p>
    <w:p w:rsidR="00615C62" w:rsidRPr="00BB21A6" w:rsidRDefault="00615C62" w:rsidP="00BB21A6">
      <w:pPr>
        <w:spacing w:line="360" w:lineRule="auto"/>
        <w:ind w:firstLine="709"/>
        <w:jc w:val="both"/>
        <w:rPr>
          <w:sz w:val="28"/>
          <w:szCs w:val="28"/>
          <w:lang w:val="uk-UA"/>
        </w:rPr>
      </w:pPr>
      <w:r w:rsidRPr="00BB21A6">
        <w:rPr>
          <w:sz w:val="28"/>
          <w:szCs w:val="28"/>
          <w:lang w:val="uk-UA"/>
        </w:rPr>
        <w:t xml:space="preserve">І ось тут він помічає картоплю. Картопля всеціло захоплює женоненависника. Пан із завзяттям, за яким відчувається, що він полюбляє поїсти, готується до трапези: він безцеремонно ставить свічку зручніше для себе; потихеньку від Пані дістає пляшку з вином і склянку. Свій монолог про жінок виголошує, уминаючи картоплю, отримуючи від їжі велике задоволення. На Пані картопля справляє велике враження. Апетит у неї збільшується з кожною секундою, вона самовіддано з ним бореться, намагається не дивитись на спокусливе бенкетування. Пан же тим часом прибирає зі столу, ховає пляшку і склянку в кишеню… Вечеря зробила його дещо поблажливим, тепер можна згадати і про Гамлета, і дещо принизити супутницю, котра, звичайно, в житті нічого путнього не читала… Добре б після ситної вечері покурити і поспати. Але хіба ця фурія дозволить! Те, що Пані стара, він не сумнівається. </w:t>
      </w:r>
    </w:p>
    <w:p w:rsidR="00615C62" w:rsidRPr="00BB21A6" w:rsidRDefault="00615C62" w:rsidP="00BB21A6">
      <w:pPr>
        <w:spacing w:line="360" w:lineRule="auto"/>
        <w:ind w:firstLine="709"/>
        <w:jc w:val="both"/>
        <w:rPr>
          <w:sz w:val="28"/>
          <w:szCs w:val="28"/>
          <w:lang w:val="uk-UA"/>
        </w:rPr>
      </w:pPr>
      <w:r w:rsidRPr="00BB21A6">
        <w:rPr>
          <w:sz w:val="28"/>
          <w:szCs w:val="28"/>
          <w:lang w:val="uk-UA"/>
        </w:rPr>
        <w:t xml:space="preserve">Вид картоплі розпалює апетит у Пані. Для того, щоб отримати можливість приступити до їжі, вона злегка кокетує. Пан натякає, щоб в обмін йому дозволили поспати, але Пані не приймає натяку. </w:t>
      </w:r>
    </w:p>
    <w:p w:rsidR="00615C62" w:rsidRPr="00BB21A6" w:rsidRDefault="00615C62" w:rsidP="00BB21A6">
      <w:pPr>
        <w:spacing w:line="360" w:lineRule="auto"/>
        <w:ind w:firstLine="709"/>
        <w:jc w:val="both"/>
        <w:rPr>
          <w:sz w:val="28"/>
          <w:szCs w:val="28"/>
          <w:lang w:val="uk-UA"/>
        </w:rPr>
      </w:pPr>
      <w:r w:rsidRPr="00BB21A6">
        <w:rPr>
          <w:sz w:val="28"/>
          <w:szCs w:val="28"/>
          <w:lang w:val="uk-UA"/>
        </w:rPr>
        <w:t xml:space="preserve">Швидко готується дівчина до їжі, вона їсть з погано схованою жадібністю, обпікаючи руки і рот. Пану нічого не лишається робити, як спробувати знову заснути сидячи. Спроба була успішною. Але окрик Пані: „Ви спите?” – знову примушує його підскочити. Спочатку він відповідає, але глянувши на Пані і побачивши, що вона молода, гарна дівчина, він остовпів… О, Боже… Виявляється, його супутниця така гарна, а він поводив себе з такою непоштивістю, знущався, був грубим. Тепер потрібно негайно заробити пробачення і сподобатись Пані. Ролі різко міняються, тепер від дівчини залежить вирішення долі Пана. Він приводить до порядку свій туалет, охорошується, заразом розглядаючи її. Він бере ліхтар ніби для того, щоб подивитися на годинник, а насправді наближає його до обличчя супутниці… Він виправдовується, відхиляючи звинувачення в нелюб’язності, виставляючи на показ все, що зробив корисного, і скоромовкою перераховує свої гріхи проти галантності. Щоб залагодити історію з розпаленням печі, він готовий навіть спалити хатинку, але Пані вчасно зупиняє його високі наміри. Опинившись обличчям до обличчя з супутником, Пані бачить, що він теж молодий і гарний. Дівчина не одразу захоплюється супутником. Звичайно, її абсолютно влаштовує нова ситуація і вона по-своєму мститься йому, кокетує, іронізує. Це надихає Пана подвоїти енергію, шукати нові шляхи до серця чарівної незнайомки. Він атакує. Він готовий вже кинутись до її ніг, але Пані переводить розмову на офіційний тон, відрекомендовується, повідомляє своє ім’я. </w:t>
      </w:r>
    </w:p>
    <w:p w:rsidR="00615C62" w:rsidRPr="00BB21A6" w:rsidRDefault="00615C62" w:rsidP="00BB21A6">
      <w:pPr>
        <w:spacing w:line="360" w:lineRule="auto"/>
        <w:ind w:firstLine="709"/>
        <w:jc w:val="both"/>
        <w:rPr>
          <w:sz w:val="28"/>
          <w:szCs w:val="28"/>
          <w:lang w:val="uk-UA"/>
        </w:rPr>
      </w:pPr>
      <w:r w:rsidRPr="00BB21A6">
        <w:rPr>
          <w:sz w:val="28"/>
          <w:szCs w:val="28"/>
          <w:lang w:val="uk-UA"/>
        </w:rPr>
        <w:t>Заява Пана про те, що він хоче вчитися, – вже пропозиція. Її репліку: „Я можу вам в цьому допомогти” – він сприймає як погодження, кидається до дівчини, готовий пригорнути її до себе… Її повідомлення про старого абата – як цебер холодної води.</w:t>
      </w:r>
    </w:p>
    <w:p w:rsidR="00615C62" w:rsidRPr="00BB21A6" w:rsidRDefault="00615C62" w:rsidP="00BB21A6">
      <w:pPr>
        <w:spacing w:line="360" w:lineRule="auto"/>
        <w:ind w:firstLine="709"/>
        <w:jc w:val="both"/>
        <w:rPr>
          <w:sz w:val="28"/>
          <w:szCs w:val="28"/>
          <w:lang w:val="uk-UA"/>
        </w:rPr>
      </w:pPr>
      <w:r w:rsidRPr="00BB21A6">
        <w:rPr>
          <w:sz w:val="28"/>
          <w:szCs w:val="28"/>
          <w:lang w:val="uk-UA"/>
        </w:rPr>
        <w:t>Та ось Пан конкретизує свою пропозицію: законний шлюб. Пані згодна. Він цілує їй руки. Чути ріжок поштової карети, що під’їжджає. Свічка догоріла і починається ранок. Сцена залита яскравим світлом, який для Ядвіги і Владислава (так звуть наших героїв) віщує ранок любові, ранок нового життя. Взявшись за руки вони вибігають. Веселим акомпанементом їх настрою звучить ранішній пташиний спів, в який вливають звуки радісної музики.</w:t>
      </w:r>
    </w:p>
    <w:p w:rsidR="00C525CD" w:rsidRPr="00BB21A6" w:rsidRDefault="00C525CD" w:rsidP="00BB21A6">
      <w:pPr>
        <w:spacing w:line="360" w:lineRule="auto"/>
        <w:ind w:firstLine="709"/>
        <w:jc w:val="both"/>
        <w:rPr>
          <w:sz w:val="28"/>
          <w:szCs w:val="28"/>
          <w:lang w:val="uk-UA"/>
        </w:rPr>
      </w:pPr>
    </w:p>
    <w:p w:rsidR="00504568" w:rsidRPr="00BB21A6" w:rsidRDefault="0001235F" w:rsidP="00BB21A6">
      <w:pPr>
        <w:spacing w:line="360" w:lineRule="auto"/>
        <w:ind w:firstLine="709"/>
        <w:jc w:val="both"/>
        <w:rPr>
          <w:sz w:val="28"/>
          <w:szCs w:val="48"/>
          <w:lang w:val="uk-UA"/>
        </w:rPr>
      </w:pPr>
      <w:r>
        <w:rPr>
          <w:sz w:val="28"/>
          <w:szCs w:val="48"/>
          <w:lang w:val="uk-UA"/>
        </w:rPr>
        <w:t xml:space="preserve">3.1 </w:t>
      </w:r>
      <w:r w:rsidR="00D171AE" w:rsidRPr="00BB21A6">
        <w:rPr>
          <w:sz w:val="28"/>
          <w:szCs w:val="48"/>
          <w:lang w:val="uk-UA"/>
        </w:rPr>
        <w:t>РОБОТА З АКТОРАМИ</w:t>
      </w:r>
    </w:p>
    <w:p w:rsidR="00D171AE" w:rsidRPr="00BB21A6" w:rsidRDefault="00D171AE" w:rsidP="00BB21A6">
      <w:pPr>
        <w:spacing w:line="360" w:lineRule="auto"/>
        <w:ind w:firstLine="709"/>
        <w:jc w:val="both"/>
        <w:rPr>
          <w:sz w:val="28"/>
          <w:szCs w:val="28"/>
          <w:lang w:val="uk-UA"/>
        </w:rPr>
      </w:pPr>
    </w:p>
    <w:p w:rsidR="00504568" w:rsidRPr="00BB21A6" w:rsidRDefault="00504568" w:rsidP="00BB21A6">
      <w:pPr>
        <w:spacing w:line="360" w:lineRule="auto"/>
        <w:ind w:firstLine="709"/>
        <w:jc w:val="both"/>
        <w:rPr>
          <w:sz w:val="28"/>
          <w:szCs w:val="28"/>
          <w:lang w:val="uk-UA"/>
        </w:rPr>
      </w:pPr>
      <w:r w:rsidRPr="00BB21A6">
        <w:rPr>
          <w:sz w:val="28"/>
          <w:szCs w:val="28"/>
          <w:lang w:val="uk-UA"/>
        </w:rPr>
        <w:t>П’єса Александра Фредро „Св</w:t>
      </w:r>
      <w:r w:rsidR="00535744" w:rsidRPr="00BB21A6">
        <w:rPr>
          <w:sz w:val="28"/>
          <w:szCs w:val="28"/>
          <w:lang w:val="uk-UA"/>
        </w:rPr>
        <w:t>і</w:t>
      </w:r>
      <w:r w:rsidR="00C525CD" w:rsidRPr="00BB21A6">
        <w:rPr>
          <w:sz w:val="28"/>
          <w:szCs w:val="28"/>
          <w:lang w:val="uk-UA"/>
        </w:rPr>
        <w:t>чка зг</w:t>
      </w:r>
      <w:r w:rsidRPr="00BB21A6">
        <w:rPr>
          <w:sz w:val="28"/>
          <w:szCs w:val="28"/>
          <w:lang w:val="uk-UA"/>
        </w:rPr>
        <w:t>асла” класична комедія. Події, які</w:t>
      </w:r>
      <w:r w:rsidR="00BB21A6" w:rsidRPr="00BB21A6">
        <w:rPr>
          <w:sz w:val="28"/>
          <w:szCs w:val="28"/>
          <w:lang w:val="uk-UA"/>
        </w:rPr>
        <w:t xml:space="preserve"> </w:t>
      </w:r>
      <w:r w:rsidRPr="00BB21A6">
        <w:rPr>
          <w:sz w:val="28"/>
          <w:szCs w:val="28"/>
          <w:lang w:val="uk-UA"/>
        </w:rPr>
        <w:t>описані в п’єсі відбулися в 19 сторіччі. Класична драматургія завжди цікава тим, що дає можливість не тільки</w:t>
      </w:r>
      <w:r w:rsidR="00BB21A6" w:rsidRPr="00BB21A6">
        <w:rPr>
          <w:sz w:val="28"/>
          <w:szCs w:val="28"/>
          <w:lang w:val="uk-UA"/>
        </w:rPr>
        <w:t xml:space="preserve"> </w:t>
      </w:r>
      <w:r w:rsidRPr="00BB21A6">
        <w:rPr>
          <w:sz w:val="28"/>
          <w:szCs w:val="28"/>
          <w:lang w:val="uk-UA"/>
        </w:rPr>
        <w:t>спостерігати за життям героїв, а</w:t>
      </w:r>
      <w:r w:rsidR="00BB21A6" w:rsidRPr="00BB21A6">
        <w:rPr>
          <w:sz w:val="28"/>
          <w:szCs w:val="28"/>
          <w:lang w:val="uk-UA"/>
        </w:rPr>
        <w:t xml:space="preserve"> </w:t>
      </w:r>
      <w:r w:rsidRPr="00BB21A6">
        <w:rPr>
          <w:sz w:val="28"/>
          <w:szCs w:val="28"/>
          <w:lang w:val="uk-UA"/>
        </w:rPr>
        <w:t>і ознайомитись з побутом,</w:t>
      </w:r>
      <w:r w:rsidR="00BB21A6" w:rsidRPr="00BB21A6">
        <w:rPr>
          <w:sz w:val="28"/>
          <w:szCs w:val="28"/>
          <w:lang w:val="uk-UA"/>
        </w:rPr>
        <w:t xml:space="preserve"> </w:t>
      </w:r>
      <w:r w:rsidRPr="00BB21A6">
        <w:rPr>
          <w:sz w:val="28"/>
          <w:szCs w:val="28"/>
          <w:lang w:val="uk-UA"/>
        </w:rPr>
        <w:t>костюмами, манерами, відносинами між</w:t>
      </w:r>
      <w:r w:rsidR="00BB21A6" w:rsidRPr="00BB21A6">
        <w:rPr>
          <w:sz w:val="28"/>
          <w:szCs w:val="28"/>
          <w:lang w:val="uk-UA"/>
        </w:rPr>
        <w:t xml:space="preserve"> </w:t>
      </w:r>
      <w:r w:rsidRPr="00BB21A6">
        <w:rPr>
          <w:sz w:val="28"/>
          <w:szCs w:val="28"/>
          <w:lang w:val="uk-UA"/>
        </w:rPr>
        <w:t>людьми минулого часу. Я навмисне зберегла і епоху і побут п’єси, щоб</w:t>
      </w:r>
      <w:r w:rsidR="00BB21A6" w:rsidRPr="00BB21A6">
        <w:rPr>
          <w:sz w:val="28"/>
          <w:szCs w:val="28"/>
          <w:lang w:val="uk-UA"/>
        </w:rPr>
        <w:t xml:space="preserve"> </w:t>
      </w:r>
      <w:r w:rsidRPr="00BB21A6">
        <w:rPr>
          <w:sz w:val="28"/>
          <w:szCs w:val="28"/>
          <w:lang w:val="uk-UA"/>
        </w:rPr>
        <w:t>краще ознайомити і глядачів і виконавців з часом і обставинами, в яких жили і діяли герої п’єси.</w:t>
      </w:r>
    </w:p>
    <w:p w:rsidR="00990A0C" w:rsidRPr="00BB21A6" w:rsidRDefault="00504568" w:rsidP="00BB21A6">
      <w:pPr>
        <w:spacing w:line="360" w:lineRule="auto"/>
        <w:ind w:firstLine="709"/>
        <w:jc w:val="both"/>
        <w:rPr>
          <w:sz w:val="28"/>
          <w:szCs w:val="28"/>
          <w:lang w:val="uk-UA"/>
        </w:rPr>
      </w:pPr>
      <w:r w:rsidRPr="00BB21A6">
        <w:rPr>
          <w:sz w:val="28"/>
          <w:szCs w:val="28"/>
          <w:lang w:val="uk-UA"/>
        </w:rPr>
        <w:t>Роботу я почала з того, що ознайомила колектив з п’єсою. Так., як виконавці молоді люди і, звичайно, не обізнані з життям 19 сторіччя,</w:t>
      </w:r>
      <w:r w:rsidR="00FB4808" w:rsidRPr="00BB21A6">
        <w:rPr>
          <w:sz w:val="28"/>
          <w:szCs w:val="28"/>
          <w:lang w:val="uk-UA"/>
        </w:rPr>
        <w:t xml:space="preserve"> ми разом знайомилися з Польщею</w:t>
      </w:r>
      <w:r w:rsidR="000E3C0A" w:rsidRPr="00BB21A6">
        <w:rPr>
          <w:sz w:val="28"/>
          <w:szCs w:val="28"/>
          <w:lang w:val="uk-UA"/>
        </w:rPr>
        <w:t xml:space="preserve">, тому що </w:t>
      </w:r>
      <w:r w:rsidR="00990A0C" w:rsidRPr="00BB21A6">
        <w:rPr>
          <w:sz w:val="28"/>
          <w:szCs w:val="28"/>
          <w:lang w:val="uk-UA"/>
        </w:rPr>
        <w:t>Александр Фредро</w:t>
      </w:r>
      <w:r w:rsidR="00BB21A6" w:rsidRPr="00BB21A6">
        <w:rPr>
          <w:sz w:val="28"/>
          <w:szCs w:val="28"/>
          <w:lang w:val="uk-UA"/>
        </w:rPr>
        <w:t xml:space="preserve"> </w:t>
      </w:r>
      <w:r w:rsidR="00990A0C" w:rsidRPr="00BB21A6">
        <w:rPr>
          <w:sz w:val="28"/>
          <w:szCs w:val="28"/>
          <w:lang w:val="uk-UA"/>
        </w:rPr>
        <w:t>видатний польський драматург, з історією</w:t>
      </w:r>
      <w:r w:rsidR="00BB21A6" w:rsidRPr="00BB21A6">
        <w:rPr>
          <w:sz w:val="28"/>
          <w:szCs w:val="28"/>
          <w:lang w:val="uk-UA"/>
        </w:rPr>
        <w:t xml:space="preserve"> </w:t>
      </w:r>
      <w:r w:rsidR="00990A0C" w:rsidRPr="00BB21A6">
        <w:rPr>
          <w:sz w:val="28"/>
          <w:szCs w:val="28"/>
          <w:lang w:val="uk-UA"/>
        </w:rPr>
        <w:t>країни, з біографією автора, з розвитком і становленням польського театру. Прочитали декілька</w:t>
      </w:r>
      <w:r w:rsidR="00BB21A6" w:rsidRPr="00BB21A6">
        <w:rPr>
          <w:sz w:val="28"/>
          <w:szCs w:val="28"/>
          <w:lang w:val="uk-UA"/>
        </w:rPr>
        <w:t xml:space="preserve"> </w:t>
      </w:r>
      <w:r w:rsidR="00990A0C" w:rsidRPr="00BB21A6">
        <w:rPr>
          <w:sz w:val="28"/>
          <w:szCs w:val="28"/>
          <w:lang w:val="uk-UA"/>
        </w:rPr>
        <w:t>п’єс польських драматургів, щоб ознайомитись з манерою написання п’єс в Польщі. Знайомилися з манерами поведінки, спілкування, відносин його часу. Знайомилися з історією костюмів і з тим як їх носити.</w:t>
      </w:r>
    </w:p>
    <w:p w:rsidR="00C51463" w:rsidRPr="00BB21A6" w:rsidRDefault="00990A0C" w:rsidP="00BB21A6">
      <w:pPr>
        <w:spacing w:line="360" w:lineRule="auto"/>
        <w:ind w:firstLine="709"/>
        <w:jc w:val="both"/>
        <w:rPr>
          <w:sz w:val="28"/>
          <w:szCs w:val="28"/>
          <w:lang w:val="uk-UA"/>
        </w:rPr>
      </w:pPr>
      <w:r w:rsidRPr="00BB21A6">
        <w:rPr>
          <w:sz w:val="28"/>
          <w:szCs w:val="28"/>
          <w:lang w:val="uk-UA"/>
        </w:rPr>
        <w:t>Після розподілу</w:t>
      </w:r>
      <w:r w:rsidR="00D84F0C" w:rsidRPr="00BB21A6">
        <w:rPr>
          <w:sz w:val="28"/>
          <w:szCs w:val="28"/>
          <w:lang w:val="uk-UA"/>
        </w:rPr>
        <w:t xml:space="preserve"> ролей і </w:t>
      </w:r>
      <w:r w:rsidRPr="00BB21A6">
        <w:rPr>
          <w:sz w:val="28"/>
          <w:szCs w:val="28"/>
          <w:lang w:val="uk-UA"/>
        </w:rPr>
        <w:t>читки</w:t>
      </w:r>
      <w:r w:rsidR="00BB21A6" w:rsidRPr="00BB21A6">
        <w:rPr>
          <w:sz w:val="28"/>
          <w:szCs w:val="28"/>
          <w:lang w:val="uk-UA"/>
        </w:rPr>
        <w:t xml:space="preserve"> </w:t>
      </w:r>
      <w:r w:rsidR="00D84F0C" w:rsidRPr="00BB21A6">
        <w:rPr>
          <w:sz w:val="28"/>
          <w:szCs w:val="28"/>
          <w:lang w:val="uk-UA"/>
        </w:rPr>
        <w:t>по ролям працювали</w:t>
      </w:r>
      <w:r w:rsidR="00E80138" w:rsidRPr="00BB21A6">
        <w:rPr>
          <w:sz w:val="28"/>
          <w:szCs w:val="28"/>
          <w:lang w:val="uk-UA"/>
        </w:rPr>
        <w:t xml:space="preserve"> </w:t>
      </w:r>
      <w:r w:rsidR="0001235F" w:rsidRPr="00BB21A6">
        <w:rPr>
          <w:sz w:val="28"/>
          <w:szCs w:val="28"/>
          <w:lang w:val="uk-UA"/>
        </w:rPr>
        <w:t>етюдне</w:t>
      </w:r>
      <w:r w:rsidR="00D84F0C" w:rsidRPr="00BB21A6">
        <w:rPr>
          <w:sz w:val="28"/>
          <w:szCs w:val="28"/>
          <w:lang w:val="uk-UA"/>
        </w:rPr>
        <w:t>. Кожен епізод довго обговорювався, щоб зрозуміти, як потрібно грати, довелося користуватися і методом</w:t>
      </w:r>
      <w:r w:rsidR="00BB21A6" w:rsidRPr="00BB21A6">
        <w:rPr>
          <w:sz w:val="28"/>
          <w:szCs w:val="28"/>
          <w:lang w:val="uk-UA"/>
        </w:rPr>
        <w:t xml:space="preserve"> </w:t>
      </w:r>
      <w:r w:rsidR="00E80138" w:rsidRPr="00BB21A6">
        <w:rPr>
          <w:sz w:val="28"/>
          <w:szCs w:val="28"/>
          <w:lang w:val="uk-UA"/>
        </w:rPr>
        <w:t xml:space="preserve">наказу. Підбираючи виконавців, я використовувала зовнішню схожість і схожість за характером. Виконавці не професійні актори, а члени шкільного драматичного гуртка, тому їм легше виконати поставлені задачі, якщо персонажі </w:t>
      </w:r>
      <w:r w:rsidR="0001235F" w:rsidRPr="00BB21A6">
        <w:rPr>
          <w:sz w:val="28"/>
          <w:szCs w:val="28"/>
          <w:lang w:val="uk-UA"/>
        </w:rPr>
        <w:t>близькі</w:t>
      </w:r>
      <w:r w:rsidR="00E80138" w:rsidRPr="00BB21A6">
        <w:rPr>
          <w:sz w:val="28"/>
          <w:szCs w:val="28"/>
          <w:lang w:val="uk-UA"/>
        </w:rPr>
        <w:t xml:space="preserve"> їм</w:t>
      </w:r>
      <w:r w:rsidR="00BB21A6" w:rsidRPr="00BB21A6">
        <w:rPr>
          <w:sz w:val="28"/>
          <w:szCs w:val="28"/>
          <w:lang w:val="uk-UA"/>
        </w:rPr>
        <w:t xml:space="preserve"> </w:t>
      </w:r>
      <w:r w:rsidR="00E80138" w:rsidRPr="00BB21A6">
        <w:rPr>
          <w:sz w:val="28"/>
          <w:szCs w:val="28"/>
          <w:lang w:val="uk-UA"/>
        </w:rPr>
        <w:t>по характеру.</w:t>
      </w:r>
    </w:p>
    <w:p w:rsidR="0001235F" w:rsidRDefault="0001235F" w:rsidP="00BB21A6">
      <w:pPr>
        <w:spacing w:line="360" w:lineRule="auto"/>
        <w:ind w:firstLine="709"/>
        <w:jc w:val="both"/>
        <w:rPr>
          <w:sz w:val="28"/>
          <w:szCs w:val="48"/>
          <w:lang w:val="uk-UA"/>
        </w:rPr>
      </w:pPr>
    </w:p>
    <w:p w:rsidR="00E80138" w:rsidRPr="00BB21A6" w:rsidRDefault="00AC75FD" w:rsidP="00BB21A6">
      <w:pPr>
        <w:spacing w:line="360" w:lineRule="auto"/>
        <w:ind w:firstLine="709"/>
        <w:jc w:val="both"/>
        <w:rPr>
          <w:sz w:val="28"/>
          <w:szCs w:val="48"/>
          <w:lang w:val="uk-UA"/>
        </w:rPr>
      </w:pPr>
      <w:r>
        <w:rPr>
          <w:sz w:val="28"/>
          <w:szCs w:val="48"/>
          <w:lang w:val="uk-UA"/>
        </w:rPr>
        <w:t>3.2</w:t>
      </w:r>
      <w:r w:rsidR="0001235F">
        <w:rPr>
          <w:sz w:val="28"/>
          <w:szCs w:val="48"/>
          <w:lang w:val="uk-UA"/>
        </w:rPr>
        <w:t xml:space="preserve"> </w:t>
      </w:r>
      <w:r w:rsidR="00D171AE" w:rsidRPr="00BB21A6">
        <w:rPr>
          <w:sz w:val="28"/>
          <w:szCs w:val="48"/>
          <w:lang w:val="uk-UA"/>
        </w:rPr>
        <w:t>СЦЕНОГРАФІЯ ВИСТАВИ</w:t>
      </w:r>
    </w:p>
    <w:p w:rsidR="00D171AE" w:rsidRPr="00BB21A6" w:rsidRDefault="00D171AE" w:rsidP="00BB21A6">
      <w:pPr>
        <w:spacing w:line="360" w:lineRule="auto"/>
        <w:ind w:firstLine="709"/>
        <w:jc w:val="both"/>
        <w:rPr>
          <w:sz w:val="28"/>
          <w:szCs w:val="28"/>
          <w:lang w:val="uk-UA"/>
        </w:rPr>
      </w:pPr>
    </w:p>
    <w:p w:rsidR="00E80138" w:rsidRPr="00BB21A6" w:rsidRDefault="00E80138" w:rsidP="00BB21A6">
      <w:pPr>
        <w:spacing w:line="360" w:lineRule="auto"/>
        <w:ind w:firstLine="709"/>
        <w:jc w:val="both"/>
        <w:rPr>
          <w:sz w:val="28"/>
          <w:szCs w:val="28"/>
          <w:lang w:val="uk-UA"/>
        </w:rPr>
      </w:pPr>
      <w:r w:rsidRPr="00BB21A6">
        <w:rPr>
          <w:sz w:val="28"/>
          <w:szCs w:val="28"/>
          <w:lang w:val="uk-UA"/>
        </w:rPr>
        <w:t xml:space="preserve">Працюючи над сценічним оформленням вистави, ми </w:t>
      </w:r>
      <w:r w:rsidR="0001235F" w:rsidRPr="00BB21A6">
        <w:rPr>
          <w:sz w:val="28"/>
          <w:szCs w:val="28"/>
          <w:lang w:val="uk-UA"/>
        </w:rPr>
        <w:t>вирішили</w:t>
      </w:r>
      <w:r w:rsidRPr="00BB21A6">
        <w:rPr>
          <w:sz w:val="28"/>
          <w:szCs w:val="28"/>
          <w:lang w:val="uk-UA"/>
        </w:rPr>
        <w:t xml:space="preserve"> як можна точніше передати</w:t>
      </w:r>
      <w:r w:rsidR="00BB21A6" w:rsidRPr="00BB21A6">
        <w:rPr>
          <w:sz w:val="28"/>
          <w:szCs w:val="28"/>
          <w:lang w:val="uk-UA"/>
        </w:rPr>
        <w:t xml:space="preserve"> </w:t>
      </w:r>
      <w:r w:rsidRPr="00BB21A6">
        <w:rPr>
          <w:sz w:val="28"/>
          <w:szCs w:val="28"/>
          <w:lang w:val="uk-UA"/>
        </w:rPr>
        <w:t>побут і середовище, в якому опинилися мандрівники. На сцені буде</w:t>
      </w:r>
      <w:r w:rsidR="00BB21A6" w:rsidRPr="00BB21A6">
        <w:rPr>
          <w:sz w:val="28"/>
          <w:szCs w:val="28"/>
          <w:lang w:val="uk-UA"/>
        </w:rPr>
        <w:t xml:space="preserve"> </w:t>
      </w:r>
      <w:r w:rsidRPr="00BB21A6">
        <w:rPr>
          <w:sz w:val="28"/>
          <w:szCs w:val="28"/>
          <w:lang w:val="uk-UA"/>
        </w:rPr>
        <w:t>змонтований павільйон з облупленими</w:t>
      </w:r>
      <w:r w:rsidR="00BB21A6" w:rsidRPr="00BB21A6">
        <w:rPr>
          <w:sz w:val="28"/>
          <w:szCs w:val="28"/>
          <w:lang w:val="uk-UA"/>
        </w:rPr>
        <w:t xml:space="preserve"> </w:t>
      </w:r>
      <w:r w:rsidRPr="00BB21A6">
        <w:rPr>
          <w:sz w:val="28"/>
          <w:szCs w:val="28"/>
          <w:lang w:val="uk-UA"/>
        </w:rPr>
        <w:t xml:space="preserve">стінами, стара піч, </w:t>
      </w:r>
      <w:r w:rsidR="0001235F" w:rsidRPr="00BB21A6">
        <w:rPr>
          <w:sz w:val="28"/>
          <w:szCs w:val="28"/>
          <w:lang w:val="uk-UA"/>
        </w:rPr>
        <w:t>тапчан</w:t>
      </w:r>
      <w:r w:rsidRPr="00BB21A6">
        <w:rPr>
          <w:sz w:val="28"/>
          <w:szCs w:val="28"/>
          <w:lang w:val="uk-UA"/>
        </w:rPr>
        <w:t xml:space="preserve">, стіл і стільці старі, збиті з дощок. На </w:t>
      </w:r>
      <w:r w:rsidR="0001235F" w:rsidRPr="00BB21A6">
        <w:rPr>
          <w:sz w:val="28"/>
          <w:szCs w:val="28"/>
          <w:lang w:val="uk-UA"/>
        </w:rPr>
        <w:t>тапчані</w:t>
      </w:r>
      <w:r w:rsidRPr="00BB21A6">
        <w:rPr>
          <w:sz w:val="28"/>
          <w:szCs w:val="28"/>
          <w:lang w:val="uk-UA"/>
        </w:rPr>
        <w:t xml:space="preserve"> старі. Обшарпані рядно і ковдра. В кольорах переважає сірий, коричневий кольори, що повинно створити атмосферу непривітності, запустіння. Все це має підкреслити, що чоловік і жінка опинилися тут випадково, вони не збиралися провести тут ніч – сюди привела їх катастрофа. Оточуюче середовище справляє на них неприємне враження і ніяк не додає настрою і бажання спілкуватися, до того ж кожен з них вважає іншого винним у катастрофі. І тому на намагання Пані привернути увагу Пана до себе, він опирається цьому. На початку вистави світло пригашене. Чоловік і жінка не м</w:t>
      </w:r>
      <w:r w:rsidR="00C525CD" w:rsidRPr="00BB21A6">
        <w:rPr>
          <w:sz w:val="28"/>
          <w:szCs w:val="28"/>
          <w:lang w:val="uk-UA"/>
        </w:rPr>
        <w:t>ожуть роздивитись одне одного і</w:t>
      </w:r>
      <w:r w:rsidRPr="00BB21A6">
        <w:rPr>
          <w:sz w:val="28"/>
          <w:szCs w:val="28"/>
          <w:lang w:val="uk-UA"/>
        </w:rPr>
        <w:t xml:space="preserve"> помиляються що до зовнішності кожного. Поступово,</w:t>
      </w:r>
      <w:r w:rsidR="00C525CD" w:rsidRPr="00BB21A6">
        <w:rPr>
          <w:sz w:val="28"/>
          <w:szCs w:val="28"/>
          <w:lang w:val="uk-UA"/>
        </w:rPr>
        <w:t xml:space="preserve"> </w:t>
      </w:r>
      <w:r w:rsidRPr="00BB21A6">
        <w:rPr>
          <w:sz w:val="28"/>
          <w:szCs w:val="28"/>
          <w:lang w:val="uk-UA"/>
        </w:rPr>
        <w:t>непомітно освітлення збільшується майже до повного. Спокійніша атмосфера, спокійніші відносини між героями, хоча приязні</w:t>
      </w:r>
      <w:r w:rsidR="00BB21A6" w:rsidRPr="00BB21A6">
        <w:rPr>
          <w:sz w:val="28"/>
          <w:szCs w:val="28"/>
          <w:lang w:val="uk-UA"/>
        </w:rPr>
        <w:t xml:space="preserve"> </w:t>
      </w:r>
      <w:r w:rsidRPr="00BB21A6">
        <w:rPr>
          <w:sz w:val="28"/>
          <w:szCs w:val="28"/>
          <w:lang w:val="uk-UA"/>
        </w:rPr>
        <w:t xml:space="preserve">ще немає. Тільки тоді, коли жінка знімає шапку з вуаллю і чоловік помічає, що супутниця молода і гарна, змінюється атмосфера, горить повне світло. Згасає свічка, але сходить сонце, починається новий </w:t>
      </w:r>
      <w:r w:rsidR="00762D68" w:rsidRPr="00BB21A6">
        <w:rPr>
          <w:sz w:val="28"/>
          <w:szCs w:val="28"/>
          <w:lang w:val="uk-UA"/>
        </w:rPr>
        <w:t>день. Між героями зароджується кохання, і тепер не таки</w:t>
      </w:r>
      <w:r w:rsidR="00BB21A6" w:rsidRPr="00BB21A6">
        <w:rPr>
          <w:sz w:val="28"/>
          <w:szCs w:val="28"/>
          <w:lang w:val="uk-UA"/>
        </w:rPr>
        <w:t xml:space="preserve"> </w:t>
      </w:r>
      <w:r w:rsidR="00762D68" w:rsidRPr="00BB21A6">
        <w:rPr>
          <w:sz w:val="28"/>
          <w:szCs w:val="28"/>
          <w:lang w:val="uk-UA"/>
        </w:rPr>
        <w:t>похмурим здається оточення, хатинка</w:t>
      </w:r>
      <w:r w:rsidR="00BB21A6" w:rsidRPr="00BB21A6">
        <w:rPr>
          <w:sz w:val="28"/>
          <w:szCs w:val="28"/>
          <w:lang w:val="uk-UA"/>
        </w:rPr>
        <w:t xml:space="preserve"> </w:t>
      </w:r>
      <w:r w:rsidR="00762D68" w:rsidRPr="00BB21A6">
        <w:rPr>
          <w:sz w:val="28"/>
          <w:szCs w:val="28"/>
          <w:lang w:val="uk-UA"/>
        </w:rPr>
        <w:t>видається досить привітною. Отже і за таких обставин, і в такій</w:t>
      </w:r>
      <w:r w:rsidR="00BB21A6" w:rsidRPr="00BB21A6">
        <w:rPr>
          <w:sz w:val="28"/>
          <w:szCs w:val="28"/>
          <w:lang w:val="uk-UA"/>
        </w:rPr>
        <w:t xml:space="preserve"> </w:t>
      </w:r>
      <w:r w:rsidR="00762D68" w:rsidRPr="00BB21A6">
        <w:rPr>
          <w:sz w:val="28"/>
          <w:szCs w:val="28"/>
          <w:lang w:val="uk-UA"/>
        </w:rPr>
        <w:t>обстановці може зародитися кохання і все сірі непривітне стає приємним і добрим. Костюми персонажів добрані відповідно епосі в якій жили герої п’єси</w:t>
      </w:r>
      <w:r w:rsidR="00BB21A6" w:rsidRPr="00BB21A6">
        <w:rPr>
          <w:sz w:val="28"/>
          <w:szCs w:val="28"/>
          <w:lang w:val="uk-UA"/>
        </w:rPr>
        <w:t xml:space="preserve"> </w:t>
      </w:r>
      <w:r w:rsidR="00762D68" w:rsidRPr="00BB21A6">
        <w:rPr>
          <w:sz w:val="28"/>
          <w:szCs w:val="28"/>
          <w:lang w:val="uk-UA"/>
        </w:rPr>
        <w:t>відповідно моді, яка існувала в ті часи. Костюми персонажів виконані в більш яскравих кольорах.</w:t>
      </w:r>
    </w:p>
    <w:p w:rsidR="00762D68" w:rsidRPr="00BB21A6" w:rsidRDefault="0001235F" w:rsidP="00BB21A6">
      <w:pPr>
        <w:spacing w:line="360" w:lineRule="auto"/>
        <w:ind w:firstLine="709"/>
        <w:jc w:val="both"/>
        <w:rPr>
          <w:sz w:val="28"/>
          <w:szCs w:val="48"/>
          <w:lang w:val="uk-UA"/>
        </w:rPr>
      </w:pPr>
      <w:r>
        <w:rPr>
          <w:sz w:val="28"/>
          <w:szCs w:val="48"/>
          <w:lang w:val="uk-UA"/>
        </w:rPr>
        <w:br w:type="page"/>
      </w:r>
      <w:r w:rsidR="00AC75FD">
        <w:rPr>
          <w:sz w:val="28"/>
          <w:szCs w:val="48"/>
          <w:lang w:val="uk-UA"/>
        </w:rPr>
        <w:t>3.3</w:t>
      </w:r>
      <w:r>
        <w:rPr>
          <w:sz w:val="28"/>
          <w:szCs w:val="48"/>
          <w:lang w:val="uk-UA"/>
        </w:rPr>
        <w:t xml:space="preserve"> </w:t>
      </w:r>
      <w:r w:rsidR="00D171AE" w:rsidRPr="00BB21A6">
        <w:rPr>
          <w:sz w:val="28"/>
          <w:szCs w:val="48"/>
          <w:lang w:val="uk-UA"/>
        </w:rPr>
        <w:t>МУЗИЧНО-ШУМОВЕ ОФОРМЛЕННЯ ВИСТАВИ</w:t>
      </w:r>
    </w:p>
    <w:p w:rsidR="00D171AE" w:rsidRPr="00BB21A6" w:rsidRDefault="00D171AE" w:rsidP="00BB21A6">
      <w:pPr>
        <w:spacing w:line="360" w:lineRule="auto"/>
        <w:ind w:firstLine="709"/>
        <w:jc w:val="both"/>
        <w:rPr>
          <w:sz w:val="28"/>
          <w:szCs w:val="28"/>
          <w:lang w:val="uk-UA"/>
        </w:rPr>
      </w:pPr>
    </w:p>
    <w:p w:rsidR="00762D68" w:rsidRPr="00BB21A6" w:rsidRDefault="00762D68" w:rsidP="00BB21A6">
      <w:pPr>
        <w:spacing w:line="360" w:lineRule="auto"/>
        <w:ind w:firstLine="709"/>
        <w:jc w:val="both"/>
        <w:rPr>
          <w:sz w:val="28"/>
          <w:szCs w:val="28"/>
          <w:lang w:val="uk-UA"/>
        </w:rPr>
      </w:pPr>
      <w:r w:rsidRPr="00BB21A6">
        <w:rPr>
          <w:sz w:val="28"/>
          <w:szCs w:val="28"/>
          <w:lang w:val="uk-UA"/>
        </w:rPr>
        <w:t>Відомо, що музика – один з важливіших компонентів вистави. Вона допомагає створити певну</w:t>
      </w:r>
      <w:r w:rsidR="00BB21A6" w:rsidRPr="00BB21A6">
        <w:rPr>
          <w:sz w:val="28"/>
          <w:szCs w:val="28"/>
          <w:lang w:val="uk-UA"/>
        </w:rPr>
        <w:t xml:space="preserve"> </w:t>
      </w:r>
      <w:r w:rsidRPr="00BB21A6">
        <w:rPr>
          <w:sz w:val="28"/>
          <w:szCs w:val="28"/>
          <w:lang w:val="uk-UA"/>
        </w:rPr>
        <w:t>атмосферу, підкреслити характер персонажу, або напругу дії. Алекс</w:t>
      </w:r>
      <w:r w:rsidR="0001235F">
        <w:rPr>
          <w:sz w:val="28"/>
          <w:szCs w:val="28"/>
          <w:lang w:val="uk-UA"/>
        </w:rPr>
        <w:t>а</w:t>
      </w:r>
      <w:r w:rsidRPr="00BB21A6">
        <w:rPr>
          <w:sz w:val="28"/>
          <w:szCs w:val="28"/>
          <w:lang w:val="uk-UA"/>
        </w:rPr>
        <w:t>ндр Фредро прекрасний комедіограф, діалоги, діалоги персонажів виписані блискуче, за ними відчувається і характери персонажів і їх ставлення один до одного, дія відбувається стрімко. Тому я вирішила використати музику і шуми тільки в крайній необхідності, щоб не відволікати глядачів від прекрасних діалогів і розвитку подій. У виставі використаний умовний тип музики. На початку вистави, при закритій завісі звучить легка</w:t>
      </w:r>
      <w:r w:rsidR="00BB21A6" w:rsidRPr="00BB21A6">
        <w:rPr>
          <w:sz w:val="28"/>
          <w:szCs w:val="28"/>
          <w:lang w:val="uk-UA"/>
        </w:rPr>
        <w:t xml:space="preserve"> </w:t>
      </w:r>
      <w:r w:rsidRPr="00BB21A6">
        <w:rPr>
          <w:sz w:val="28"/>
          <w:szCs w:val="28"/>
          <w:lang w:val="uk-UA"/>
        </w:rPr>
        <w:t>лірична музика, яка підкреслює</w:t>
      </w:r>
      <w:r w:rsidR="00BB21A6" w:rsidRPr="00BB21A6">
        <w:rPr>
          <w:sz w:val="28"/>
          <w:szCs w:val="28"/>
          <w:lang w:val="uk-UA"/>
        </w:rPr>
        <w:t xml:space="preserve"> </w:t>
      </w:r>
      <w:r w:rsidRPr="00BB21A6">
        <w:rPr>
          <w:sz w:val="28"/>
          <w:szCs w:val="28"/>
          <w:lang w:val="uk-UA"/>
        </w:rPr>
        <w:t>жанр і характер вистави. У музику вплітається шум дощу, вітру, грім, згодом звук, у</w:t>
      </w:r>
      <w:r w:rsidR="00945C98" w:rsidRPr="00BB21A6">
        <w:rPr>
          <w:sz w:val="28"/>
          <w:szCs w:val="28"/>
          <w:lang w:val="uk-UA"/>
        </w:rPr>
        <w:t xml:space="preserve"> </w:t>
      </w:r>
      <w:r w:rsidRPr="00BB21A6">
        <w:rPr>
          <w:sz w:val="28"/>
          <w:szCs w:val="28"/>
          <w:lang w:val="uk-UA"/>
        </w:rPr>
        <w:t>я кому чується гуркіт карети, що перекидається. На затемненні відкривається завіса – шум дощу і, часом, грому. Шум дощу і грому буде час від часу повторюватись на протязі вистави.</w:t>
      </w:r>
    </w:p>
    <w:p w:rsidR="00762D68" w:rsidRPr="00BB21A6" w:rsidRDefault="00762D68" w:rsidP="00BB21A6">
      <w:pPr>
        <w:spacing w:line="360" w:lineRule="auto"/>
        <w:ind w:firstLine="709"/>
        <w:jc w:val="both"/>
        <w:rPr>
          <w:sz w:val="28"/>
          <w:szCs w:val="28"/>
          <w:lang w:val="uk-UA"/>
        </w:rPr>
      </w:pPr>
      <w:r w:rsidRPr="00BB21A6">
        <w:rPr>
          <w:sz w:val="28"/>
          <w:szCs w:val="28"/>
          <w:lang w:val="uk-UA"/>
        </w:rPr>
        <w:t>Після слів Пані: „Як я промочила ноги” кріз шум дощу чути капотіння крапель, не зі сталі капає вода. Пан відкриває</w:t>
      </w:r>
      <w:r w:rsidR="00BB21A6" w:rsidRPr="00BB21A6">
        <w:rPr>
          <w:sz w:val="28"/>
          <w:szCs w:val="28"/>
          <w:lang w:val="uk-UA"/>
        </w:rPr>
        <w:t xml:space="preserve"> </w:t>
      </w:r>
      <w:r w:rsidRPr="00BB21A6">
        <w:rPr>
          <w:sz w:val="28"/>
          <w:szCs w:val="28"/>
          <w:lang w:val="uk-UA"/>
        </w:rPr>
        <w:t>парасольку чути звук удару крапель по парасольці, потів в лійку.</w:t>
      </w:r>
    </w:p>
    <w:p w:rsidR="00762D68" w:rsidRPr="00BB21A6" w:rsidRDefault="00762D68" w:rsidP="00BB21A6">
      <w:pPr>
        <w:spacing w:line="360" w:lineRule="auto"/>
        <w:ind w:firstLine="709"/>
        <w:jc w:val="both"/>
        <w:rPr>
          <w:sz w:val="28"/>
          <w:szCs w:val="28"/>
          <w:lang w:val="uk-UA"/>
        </w:rPr>
      </w:pPr>
      <w:r w:rsidRPr="00BB21A6">
        <w:rPr>
          <w:sz w:val="28"/>
          <w:szCs w:val="28"/>
          <w:lang w:val="uk-UA"/>
        </w:rPr>
        <w:t>Наприкінці вистави Пан, отримавши згоду на свою п</w:t>
      </w:r>
      <w:r w:rsidR="001E52A7" w:rsidRPr="00BB21A6">
        <w:rPr>
          <w:sz w:val="28"/>
          <w:szCs w:val="28"/>
          <w:lang w:val="uk-UA"/>
        </w:rPr>
        <w:t>ропозицію, цілує Пані руч</w:t>
      </w:r>
      <w:r w:rsidRPr="00BB21A6">
        <w:rPr>
          <w:sz w:val="28"/>
          <w:szCs w:val="28"/>
          <w:lang w:val="uk-UA"/>
        </w:rPr>
        <w:t xml:space="preserve">ку – гудок ріжка поштової карети і звук </w:t>
      </w:r>
      <w:r w:rsidR="001E52A7" w:rsidRPr="00BB21A6">
        <w:rPr>
          <w:sz w:val="28"/>
          <w:szCs w:val="28"/>
          <w:lang w:val="uk-UA"/>
        </w:rPr>
        <w:t xml:space="preserve">карети, що під’їжджає. Гудок ріжка повторюється декілька раз. </w:t>
      </w:r>
    </w:p>
    <w:p w:rsidR="00445EDE" w:rsidRPr="00BB21A6" w:rsidRDefault="00445EDE" w:rsidP="00BB21A6">
      <w:pPr>
        <w:spacing w:line="360" w:lineRule="auto"/>
        <w:ind w:firstLine="709"/>
        <w:jc w:val="both"/>
        <w:rPr>
          <w:sz w:val="28"/>
          <w:szCs w:val="28"/>
          <w:lang w:val="uk-UA"/>
        </w:rPr>
      </w:pPr>
      <w:r w:rsidRPr="00BB21A6">
        <w:rPr>
          <w:sz w:val="28"/>
          <w:szCs w:val="28"/>
          <w:lang w:val="uk-UA"/>
        </w:rPr>
        <w:t>І нарешті ранішній спів пташок і радісна музика, яка підкреслює настрій і внутрішній</w:t>
      </w:r>
      <w:r w:rsidR="00BB21A6" w:rsidRPr="00BB21A6">
        <w:rPr>
          <w:sz w:val="28"/>
          <w:szCs w:val="28"/>
          <w:lang w:val="uk-UA"/>
        </w:rPr>
        <w:t xml:space="preserve"> </w:t>
      </w:r>
      <w:r w:rsidRPr="00BB21A6">
        <w:rPr>
          <w:sz w:val="28"/>
          <w:szCs w:val="28"/>
          <w:lang w:val="uk-UA"/>
        </w:rPr>
        <w:t>стан героїв.</w:t>
      </w:r>
    </w:p>
    <w:p w:rsidR="00445EDE" w:rsidRPr="00BB21A6" w:rsidRDefault="00445EDE" w:rsidP="00BB21A6">
      <w:pPr>
        <w:spacing w:line="360" w:lineRule="auto"/>
        <w:ind w:firstLine="709"/>
        <w:jc w:val="both"/>
        <w:rPr>
          <w:sz w:val="28"/>
          <w:szCs w:val="28"/>
          <w:lang w:val="uk-UA"/>
        </w:rPr>
      </w:pPr>
      <w:r w:rsidRPr="00BB21A6">
        <w:rPr>
          <w:sz w:val="28"/>
          <w:szCs w:val="28"/>
          <w:lang w:val="uk-UA"/>
        </w:rPr>
        <w:t>Музика підібрана з фонотеки і звучить в фонограмі. Використана музика польських композиторів Ф.Шопен.</w:t>
      </w:r>
    </w:p>
    <w:p w:rsidR="00187DF0" w:rsidRPr="00BB21A6" w:rsidRDefault="0001235F" w:rsidP="00BB21A6">
      <w:pPr>
        <w:spacing w:line="360" w:lineRule="auto"/>
        <w:ind w:firstLine="709"/>
        <w:jc w:val="both"/>
        <w:rPr>
          <w:sz w:val="28"/>
          <w:szCs w:val="44"/>
          <w:lang w:val="en-US"/>
        </w:rPr>
      </w:pPr>
      <w:r>
        <w:rPr>
          <w:sz w:val="28"/>
          <w:szCs w:val="44"/>
        </w:rPr>
        <w:br w:type="page"/>
      </w:r>
      <w:r w:rsidR="00187DF0" w:rsidRPr="00BB21A6">
        <w:rPr>
          <w:sz w:val="28"/>
          <w:szCs w:val="44"/>
        </w:rPr>
        <w:t>БІБЛІОГРАФІЯ</w:t>
      </w:r>
    </w:p>
    <w:p w:rsidR="0001235F" w:rsidRPr="0001235F" w:rsidRDefault="0001235F" w:rsidP="0001235F">
      <w:pPr>
        <w:spacing w:line="360" w:lineRule="auto"/>
        <w:jc w:val="both"/>
        <w:rPr>
          <w:sz w:val="28"/>
          <w:szCs w:val="44"/>
          <w:lang w:val="uk-UA"/>
        </w:rPr>
      </w:pPr>
    </w:p>
    <w:p w:rsidR="00187DF0" w:rsidRPr="00BB21A6" w:rsidRDefault="00187DF0" w:rsidP="0001235F">
      <w:pPr>
        <w:numPr>
          <w:ilvl w:val="0"/>
          <w:numId w:val="6"/>
        </w:numPr>
        <w:spacing w:line="360" w:lineRule="auto"/>
        <w:ind w:left="0" w:firstLine="0"/>
        <w:jc w:val="both"/>
        <w:rPr>
          <w:sz w:val="28"/>
          <w:szCs w:val="32"/>
        </w:rPr>
      </w:pPr>
      <w:r w:rsidRPr="00BB21A6">
        <w:rPr>
          <w:sz w:val="28"/>
          <w:szCs w:val="32"/>
        </w:rPr>
        <w:t>Ал. Фредро “Свічка згасла”. – К.: М-во, 1972.</w:t>
      </w:r>
    </w:p>
    <w:p w:rsidR="00187DF0" w:rsidRPr="00BB21A6" w:rsidRDefault="00187DF0" w:rsidP="0001235F">
      <w:pPr>
        <w:numPr>
          <w:ilvl w:val="0"/>
          <w:numId w:val="6"/>
        </w:numPr>
        <w:spacing w:line="360" w:lineRule="auto"/>
        <w:ind w:left="0" w:firstLine="0"/>
        <w:jc w:val="both"/>
        <w:rPr>
          <w:sz w:val="28"/>
          <w:szCs w:val="32"/>
        </w:rPr>
      </w:pPr>
      <w:r w:rsidRPr="00BB21A6">
        <w:rPr>
          <w:sz w:val="28"/>
          <w:szCs w:val="32"/>
        </w:rPr>
        <w:t>А.</w:t>
      </w:r>
      <w:r w:rsidR="0001235F">
        <w:rPr>
          <w:sz w:val="28"/>
          <w:szCs w:val="32"/>
          <w:lang w:val="uk-UA"/>
        </w:rPr>
        <w:t xml:space="preserve"> </w:t>
      </w:r>
      <w:r w:rsidRPr="00BB21A6">
        <w:rPr>
          <w:sz w:val="28"/>
          <w:szCs w:val="32"/>
        </w:rPr>
        <w:t>Міцкевич “Пан Тадеуш”. – К.: Веселка, 1970.</w:t>
      </w:r>
    </w:p>
    <w:p w:rsidR="00187DF0" w:rsidRPr="00BB21A6" w:rsidRDefault="00187DF0" w:rsidP="0001235F">
      <w:pPr>
        <w:numPr>
          <w:ilvl w:val="0"/>
          <w:numId w:val="6"/>
        </w:numPr>
        <w:spacing w:line="360" w:lineRule="auto"/>
        <w:ind w:left="0" w:firstLine="0"/>
        <w:jc w:val="both"/>
        <w:rPr>
          <w:sz w:val="28"/>
          <w:szCs w:val="32"/>
        </w:rPr>
      </w:pPr>
      <w:r w:rsidRPr="00BB21A6">
        <w:rPr>
          <w:sz w:val="28"/>
          <w:szCs w:val="32"/>
        </w:rPr>
        <w:t>А.</w:t>
      </w:r>
      <w:r w:rsidR="0001235F">
        <w:rPr>
          <w:sz w:val="28"/>
          <w:szCs w:val="32"/>
          <w:lang w:val="uk-UA"/>
        </w:rPr>
        <w:t xml:space="preserve"> </w:t>
      </w:r>
      <w:r w:rsidRPr="00BB21A6">
        <w:rPr>
          <w:sz w:val="28"/>
          <w:szCs w:val="32"/>
        </w:rPr>
        <w:t>Гончаров “Советы режиссера”. – М.: Ис-во, 1974.</w:t>
      </w:r>
    </w:p>
    <w:p w:rsidR="00187DF0" w:rsidRPr="00BB21A6" w:rsidRDefault="00187DF0" w:rsidP="0001235F">
      <w:pPr>
        <w:numPr>
          <w:ilvl w:val="0"/>
          <w:numId w:val="6"/>
        </w:numPr>
        <w:spacing w:line="360" w:lineRule="auto"/>
        <w:ind w:left="0" w:firstLine="0"/>
        <w:jc w:val="both"/>
        <w:rPr>
          <w:sz w:val="28"/>
          <w:szCs w:val="32"/>
        </w:rPr>
      </w:pPr>
      <w:r w:rsidRPr="00BB21A6">
        <w:rPr>
          <w:sz w:val="28"/>
          <w:szCs w:val="32"/>
        </w:rPr>
        <w:t>Б.</w:t>
      </w:r>
      <w:r w:rsidR="0001235F">
        <w:rPr>
          <w:sz w:val="28"/>
          <w:szCs w:val="32"/>
          <w:lang w:val="uk-UA"/>
        </w:rPr>
        <w:t xml:space="preserve"> </w:t>
      </w:r>
      <w:r w:rsidRPr="00BB21A6">
        <w:rPr>
          <w:sz w:val="28"/>
          <w:szCs w:val="32"/>
        </w:rPr>
        <w:t>Захава “Мастерство актера и режиссера”.– М.: Ис-во, 1969.</w:t>
      </w:r>
    </w:p>
    <w:p w:rsidR="00187DF0" w:rsidRPr="00BB21A6" w:rsidRDefault="00187DF0" w:rsidP="0001235F">
      <w:pPr>
        <w:numPr>
          <w:ilvl w:val="0"/>
          <w:numId w:val="6"/>
        </w:numPr>
        <w:spacing w:line="360" w:lineRule="auto"/>
        <w:ind w:left="0" w:firstLine="0"/>
        <w:jc w:val="both"/>
        <w:rPr>
          <w:sz w:val="28"/>
          <w:szCs w:val="32"/>
        </w:rPr>
      </w:pPr>
      <w:r w:rsidRPr="00BB21A6">
        <w:rPr>
          <w:sz w:val="28"/>
          <w:szCs w:val="32"/>
        </w:rPr>
        <w:t>Н.</w:t>
      </w:r>
      <w:r w:rsidR="0001235F">
        <w:rPr>
          <w:sz w:val="28"/>
          <w:szCs w:val="32"/>
          <w:lang w:val="uk-UA"/>
        </w:rPr>
        <w:t xml:space="preserve"> </w:t>
      </w:r>
      <w:r w:rsidRPr="00BB21A6">
        <w:rPr>
          <w:sz w:val="28"/>
          <w:szCs w:val="32"/>
        </w:rPr>
        <w:t>Башинджанян. Театр Польської Народної республіки. Історія зарубіжного театру. Ч. 4. – М.: Просвещение, 1987.</w:t>
      </w:r>
    </w:p>
    <w:p w:rsidR="00187DF0" w:rsidRPr="00BB21A6" w:rsidRDefault="00187DF0" w:rsidP="0001235F">
      <w:pPr>
        <w:numPr>
          <w:ilvl w:val="0"/>
          <w:numId w:val="6"/>
        </w:numPr>
        <w:spacing w:line="360" w:lineRule="auto"/>
        <w:ind w:left="0" w:firstLine="0"/>
        <w:jc w:val="both"/>
        <w:rPr>
          <w:sz w:val="28"/>
          <w:szCs w:val="32"/>
        </w:rPr>
      </w:pPr>
      <w:r w:rsidRPr="00BB21A6">
        <w:rPr>
          <w:sz w:val="28"/>
          <w:szCs w:val="32"/>
        </w:rPr>
        <w:t>В.</w:t>
      </w:r>
      <w:r w:rsidR="0001235F">
        <w:rPr>
          <w:sz w:val="28"/>
          <w:szCs w:val="32"/>
          <w:lang w:val="uk-UA"/>
        </w:rPr>
        <w:t xml:space="preserve"> </w:t>
      </w:r>
      <w:r w:rsidRPr="00BB21A6">
        <w:rPr>
          <w:sz w:val="28"/>
          <w:szCs w:val="32"/>
        </w:rPr>
        <w:t>Гаккебуш. В сучасному польському театрі. – К.: Мистецтво, 1972.</w:t>
      </w:r>
    </w:p>
    <w:p w:rsidR="00187DF0" w:rsidRPr="00BB21A6" w:rsidRDefault="00187DF0" w:rsidP="0001235F">
      <w:pPr>
        <w:numPr>
          <w:ilvl w:val="0"/>
          <w:numId w:val="6"/>
        </w:numPr>
        <w:spacing w:line="360" w:lineRule="auto"/>
        <w:ind w:left="0" w:firstLine="0"/>
        <w:jc w:val="both"/>
        <w:rPr>
          <w:sz w:val="28"/>
          <w:szCs w:val="32"/>
        </w:rPr>
      </w:pPr>
      <w:r w:rsidRPr="00BB21A6">
        <w:rPr>
          <w:sz w:val="28"/>
          <w:szCs w:val="32"/>
        </w:rPr>
        <w:t>Театральная энциклопедия. Т. IV (Н - С). Т. 4. – М.: Сов. Энц., 1965.</w:t>
      </w:r>
    </w:p>
    <w:p w:rsidR="00187DF0" w:rsidRPr="00BB21A6" w:rsidRDefault="00187DF0" w:rsidP="0001235F">
      <w:pPr>
        <w:numPr>
          <w:ilvl w:val="0"/>
          <w:numId w:val="6"/>
        </w:numPr>
        <w:spacing w:line="360" w:lineRule="auto"/>
        <w:ind w:left="0" w:firstLine="0"/>
        <w:jc w:val="both"/>
        <w:rPr>
          <w:sz w:val="28"/>
          <w:szCs w:val="32"/>
        </w:rPr>
      </w:pPr>
      <w:r w:rsidRPr="00BB21A6">
        <w:rPr>
          <w:sz w:val="28"/>
          <w:szCs w:val="32"/>
        </w:rPr>
        <w:t>Р.</w:t>
      </w:r>
      <w:r w:rsidR="0001235F">
        <w:rPr>
          <w:sz w:val="28"/>
          <w:szCs w:val="32"/>
          <w:lang w:val="uk-UA"/>
        </w:rPr>
        <w:t xml:space="preserve"> </w:t>
      </w:r>
      <w:r w:rsidRPr="00BB21A6">
        <w:rPr>
          <w:sz w:val="28"/>
          <w:szCs w:val="32"/>
        </w:rPr>
        <w:t>Захаршевская “Костюмы для сцены”. – М.: Сов. Россия, 1974.</w:t>
      </w:r>
    </w:p>
    <w:p w:rsidR="00445EDE" w:rsidRPr="00BB21A6" w:rsidRDefault="00445EDE" w:rsidP="00BB21A6">
      <w:pPr>
        <w:spacing w:line="360" w:lineRule="auto"/>
        <w:ind w:firstLine="709"/>
        <w:jc w:val="both"/>
        <w:rPr>
          <w:sz w:val="28"/>
          <w:szCs w:val="48"/>
          <w:lang w:val="uk-UA"/>
        </w:rPr>
      </w:pPr>
      <w:r w:rsidRPr="00BB21A6">
        <w:rPr>
          <w:sz w:val="28"/>
          <w:szCs w:val="28"/>
          <w:lang w:val="uk-UA"/>
        </w:rPr>
        <w:br w:type="page"/>
      </w:r>
      <w:r w:rsidRPr="00BB21A6">
        <w:rPr>
          <w:sz w:val="28"/>
          <w:szCs w:val="48"/>
          <w:lang w:val="uk-UA"/>
        </w:rPr>
        <w:t>ДОДАТКИ</w:t>
      </w:r>
    </w:p>
    <w:p w:rsidR="0001235F" w:rsidRDefault="0001235F" w:rsidP="00BB21A6">
      <w:pPr>
        <w:spacing w:line="360" w:lineRule="auto"/>
        <w:ind w:firstLine="709"/>
        <w:jc w:val="both"/>
        <w:rPr>
          <w:sz w:val="28"/>
          <w:szCs w:val="28"/>
          <w:lang w:val="uk-UA"/>
        </w:rPr>
      </w:pPr>
    </w:p>
    <w:p w:rsidR="00445EDE" w:rsidRPr="00BB21A6" w:rsidRDefault="00445EDE" w:rsidP="00BB21A6">
      <w:pPr>
        <w:spacing w:line="360" w:lineRule="auto"/>
        <w:ind w:firstLine="709"/>
        <w:jc w:val="both"/>
        <w:rPr>
          <w:sz w:val="28"/>
          <w:szCs w:val="28"/>
          <w:lang w:val="uk-UA"/>
        </w:rPr>
      </w:pPr>
      <w:r w:rsidRPr="00BB21A6">
        <w:rPr>
          <w:sz w:val="28"/>
          <w:szCs w:val="28"/>
          <w:lang w:val="uk-UA"/>
        </w:rPr>
        <w:t>Затверджено</w:t>
      </w:r>
    </w:p>
    <w:p w:rsidR="00445EDE" w:rsidRPr="00BB21A6" w:rsidRDefault="00445EDE" w:rsidP="00BB21A6">
      <w:pPr>
        <w:spacing w:line="360" w:lineRule="auto"/>
        <w:ind w:firstLine="709"/>
        <w:jc w:val="both"/>
        <w:rPr>
          <w:sz w:val="28"/>
          <w:szCs w:val="28"/>
          <w:lang w:val="uk-UA"/>
        </w:rPr>
      </w:pPr>
      <w:r w:rsidRPr="00BB21A6">
        <w:rPr>
          <w:sz w:val="28"/>
          <w:szCs w:val="28"/>
          <w:lang w:val="uk-UA"/>
        </w:rPr>
        <w:t>Директором школи №1</w:t>
      </w:r>
    </w:p>
    <w:p w:rsidR="00187DF0" w:rsidRPr="0001235F" w:rsidRDefault="00187DF0" w:rsidP="00BB21A6">
      <w:pPr>
        <w:spacing w:line="360" w:lineRule="auto"/>
        <w:ind w:firstLine="709"/>
        <w:jc w:val="both"/>
        <w:rPr>
          <w:sz w:val="28"/>
          <w:szCs w:val="28"/>
        </w:rPr>
      </w:pPr>
    </w:p>
    <w:p w:rsidR="00445EDE" w:rsidRPr="00BB21A6" w:rsidRDefault="00445EDE" w:rsidP="00BB21A6">
      <w:pPr>
        <w:spacing w:line="360" w:lineRule="auto"/>
        <w:ind w:firstLine="709"/>
        <w:jc w:val="both"/>
        <w:rPr>
          <w:sz w:val="28"/>
          <w:szCs w:val="28"/>
          <w:lang w:val="uk-UA"/>
        </w:rPr>
      </w:pPr>
      <w:r w:rsidRPr="00BB21A6">
        <w:rPr>
          <w:sz w:val="28"/>
          <w:szCs w:val="28"/>
          <w:lang w:val="uk-UA"/>
        </w:rPr>
        <w:t>ГРАФІК ВИПУСКУ ВИСТАВИ</w:t>
      </w:r>
    </w:p>
    <w:p w:rsidR="00445EDE" w:rsidRPr="00BB21A6" w:rsidRDefault="00445EDE" w:rsidP="00BB21A6">
      <w:pPr>
        <w:spacing w:line="360" w:lineRule="auto"/>
        <w:ind w:firstLine="709"/>
        <w:jc w:val="both"/>
        <w:rPr>
          <w:sz w:val="28"/>
          <w:szCs w:val="28"/>
          <w:lang w:val="uk-UA"/>
        </w:rPr>
      </w:pPr>
      <w:r w:rsidRPr="00BB21A6">
        <w:rPr>
          <w:sz w:val="28"/>
          <w:szCs w:val="28"/>
          <w:lang w:val="uk-UA"/>
        </w:rPr>
        <w:t>П’єса: „Свічка згасла”</w:t>
      </w:r>
    </w:p>
    <w:p w:rsidR="00445EDE" w:rsidRPr="00BB21A6" w:rsidRDefault="00445EDE" w:rsidP="00BB21A6">
      <w:pPr>
        <w:spacing w:line="360" w:lineRule="auto"/>
        <w:ind w:firstLine="709"/>
        <w:jc w:val="both"/>
        <w:rPr>
          <w:sz w:val="28"/>
          <w:szCs w:val="28"/>
          <w:lang w:val="uk-UA"/>
        </w:rPr>
      </w:pPr>
      <w:r w:rsidRPr="00BB21A6">
        <w:rPr>
          <w:sz w:val="28"/>
          <w:szCs w:val="28"/>
          <w:lang w:val="uk-UA"/>
        </w:rPr>
        <w:t>Автор: Александр Фредро</w:t>
      </w:r>
    </w:p>
    <w:p w:rsidR="00445EDE" w:rsidRPr="00BB21A6" w:rsidRDefault="00445EDE" w:rsidP="00BB21A6">
      <w:pPr>
        <w:spacing w:line="360" w:lineRule="auto"/>
        <w:ind w:firstLine="709"/>
        <w:jc w:val="both"/>
        <w:rPr>
          <w:sz w:val="28"/>
          <w:szCs w:val="28"/>
          <w:lang w:val="uk-UA"/>
        </w:rPr>
      </w:pPr>
      <w:r w:rsidRPr="00BB21A6">
        <w:rPr>
          <w:sz w:val="28"/>
          <w:szCs w:val="28"/>
          <w:lang w:val="uk-UA"/>
        </w:rPr>
        <w:t xml:space="preserve">Режисер: </w:t>
      </w:r>
      <w:r w:rsidR="00636BD6" w:rsidRPr="00BB21A6">
        <w:rPr>
          <w:sz w:val="28"/>
          <w:szCs w:val="28"/>
          <w:lang w:val="uk-UA"/>
        </w:rPr>
        <w:t>Терт</w:t>
      </w:r>
      <w:r w:rsidRPr="00BB21A6">
        <w:rPr>
          <w:sz w:val="28"/>
          <w:szCs w:val="28"/>
          <w:lang w:val="uk-UA"/>
        </w:rPr>
        <w:t xml:space="preserve">ичка Наталія Іванівна </w:t>
      </w:r>
    </w:p>
    <w:p w:rsidR="00445EDE" w:rsidRPr="00BB21A6" w:rsidRDefault="00445EDE" w:rsidP="00BB21A6">
      <w:pPr>
        <w:spacing w:line="360" w:lineRule="auto"/>
        <w:ind w:firstLine="709"/>
        <w:jc w:val="both"/>
        <w:rPr>
          <w:sz w:val="28"/>
          <w:szCs w:val="28"/>
          <w:lang w:val="uk-UA"/>
        </w:rPr>
      </w:pPr>
      <w:r w:rsidRPr="00BB21A6">
        <w:rPr>
          <w:sz w:val="28"/>
          <w:szCs w:val="28"/>
          <w:lang w:val="uk-UA"/>
        </w:rPr>
        <w:t>Художник:</w:t>
      </w:r>
      <w:r w:rsidR="00C525CD" w:rsidRPr="00BB21A6">
        <w:rPr>
          <w:sz w:val="28"/>
          <w:szCs w:val="28"/>
          <w:lang w:val="uk-UA"/>
        </w:rPr>
        <w:t xml:space="preserve"> І.</w:t>
      </w:r>
      <w:r w:rsidR="0001235F">
        <w:rPr>
          <w:sz w:val="28"/>
          <w:szCs w:val="28"/>
          <w:lang w:val="uk-UA"/>
        </w:rPr>
        <w:t xml:space="preserve"> </w:t>
      </w:r>
      <w:r w:rsidR="00C525CD" w:rsidRPr="00BB21A6">
        <w:rPr>
          <w:sz w:val="28"/>
          <w:szCs w:val="28"/>
          <w:lang w:val="uk-UA"/>
        </w:rPr>
        <w:t>Ми</w:t>
      </w:r>
      <w:r w:rsidRPr="00BB21A6">
        <w:rPr>
          <w:sz w:val="28"/>
          <w:szCs w:val="28"/>
          <w:lang w:val="uk-UA"/>
        </w:rPr>
        <w:t>гальова</w:t>
      </w:r>
    </w:p>
    <w:p w:rsidR="00445EDE" w:rsidRPr="00BB21A6" w:rsidRDefault="00445EDE" w:rsidP="00BB21A6">
      <w:pPr>
        <w:spacing w:line="360" w:lineRule="auto"/>
        <w:ind w:firstLine="709"/>
        <w:jc w:val="both"/>
        <w:rPr>
          <w:sz w:val="28"/>
          <w:szCs w:val="28"/>
          <w:lang w:val="uk-UA"/>
        </w:rPr>
      </w:pPr>
      <w:r w:rsidRPr="00BB21A6">
        <w:rPr>
          <w:sz w:val="28"/>
          <w:szCs w:val="28"/>
          <w:lang w:val="uk-UA"/>
        </w:rPr>
        <w:t>Освітлювач: Ф.</w:t>
      </w:r>
      <w:r w:rsidR="0001235F">
        <w:rPr>
          <w:sz w:val="28"/>
          <w:szCs w:val="28"/>
          <w:lang w:val="uk-UA"/>
        </w:rPr>
        <w:t xml:space="preserve"> </w:t>
      </w:r>
      <w:r w:rsidRPr="00BB21A6">
        <w:rPr>
          <w:sz w:val="28"/>
          <w:szCs w:val="28"/>
          <w:lang w:val="uk-UA"/>
        </w:rPr>
        <w:t>Кухаревич.</w:t>
      </w:r>
    </w:p>
    <w:p w:rsidR="00445EDE" w:rsidRPr="00BB21A6" w:rsidRDefault="00445EDE" w:rsidP="00BB21A6">
      <w:pPr>
        <w:spacing w:line="360" w:lineRule="auto"/>
        <w:ind w:firstLine="709"/>
        <w:jc w:val="both"/>
        <w:rPr>
          <w:sz w:val="28"/>
          <w:szCs w:val="28"/>
          <w:lang w:val="uk-UA"/>
        </w:rPr>
      </w:pPr>
      <w:r w:rsidRPr="00BB21A6">
        <w:rPr>
          <w:sz w:val="28"/>
          <w:szCs w:val="28"/>
          <w:lang w:val="uk-UA"/>
        </w:rPr>
        <w:t>Музоформлювач: М.</w:t>
      </w:r>
      <w:r w:rsidR="0001235F">
        <w:rPr>
          <w:sz w:val="28"/>
          <w:szCs w:val="28"/>
          <w:lang w:val="uk-UA"/>
        </w:rPr>
        <w:t xml:space="preserve"> </w:t>
      </w:r>
      <w:r w:rsidRPr="00BB21A6">
        <w:rPr>
          <w:sz w:val="28"/>
          <w:szCs w:val="28"/>
          <w:lang w:val="uk-UA"/>
        </w:rPr>
        <w:t>Шоптенко</w:t>
      </w:r>
    </w:p>
    <w:p w:rsidR="004D39F8" w:rsidRPr="00BB21A6" w:rsidRDefault="004D39F8" w:rsidP="00BB21A6">
      <w:pPr>
        <w:spacing w:line="360" w:lineRule="auto"/>
        <w:ind w:firstLine="709"/>
        <w:jc w:val="both"/>
        <w:rPr>
          <w:sz w:val="28"/>
          <w:szCs w:val="28"/>
          <w:lang w:val="uk-U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6"/>
        <w:gridCol w:w="2229"/>
        <w:gridCol w:w="2965"/>
        <w:gridCol w:w="3252"/>
      </w:tblGrid>
      <w:tr w:rsidR="00445EDE" w:rsidRPr="009B7254" w:rsidTr="009B7254">
        <w:trPr>
          <w:jc w:val="center"/>
        </w:trPr>
        <w:tc>
          <w:tcPr>
            <w:tcW w:w="648"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№п/п</w:t>
            </w:r>
          </w:p>
        </w:tc>
        <w:tc>
          <w:tcPr>
            <w:tcW w:w="2340"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Дата</w:t>
            </w:r>
          </w:p>
        </w:tc>
        <w:tc>
          <w:tcPr>
            <w:tcW w:w="3116"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Зміст роботи</w:t>
            </w:r>
          </w:p>
        </w:tc>
        <w:tc>
          <w:tcPr>
            <w:tcW w:w="3419"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Примітки</w:t>
            </w:r>
          </w:p>
        </w:tc>
      </w:tr>
      <w:tr w:rsidR="00445EDE" w:rsidRPr="009B7254" w:rsidTr="009B7254">
        <w:trPr>
          <w:jc w:val="center"/>
        </w:trPr>
        <w:tc>
          <w:tcPr>
            <w:tcW w:w="648"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1.</w:t>
            </w:r>
          </w:p>
        </w:tc>
        <w:tc>
          <w:tcPr>
            <w:tcW w:w="2340"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10.09.2006р.</w:t>
            </w:r>
          </w:p>
        </w:tc>
        <w:tc>
          <w:tcPr>
            <w:tcW w:w="3116"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Читання п’єси колективу виконавців</w:t>
            </w:r>
          </w:p>
        </w:tc>
        <w:tc>
          <w:tcPr>
            <w:tcW w:w="3419" w:type="dxa"/>
            <w:shd w:val="clear" w:color="auto" w:fill="auto"/>
          </w:tcPr>
          <w:p w:rsidR="00445EDE" w:rsidRPr="009B7254" w:rsidRDefault="00445EDE" w:rsidP="009B7254">
            <w:pPr>
              <w:spacing w:line="360" w:lineRule="auto"/>
              <w:jc w:val="both"/>
              <w:rPr>
                <w:sz w:val="20"/>
                <w:szCs w:val="20"/>
                <w:lang w:val="uk-UA"/>
              </w:rPr>
            </w:pPr>
          </w:p>
        </w:tc>
      </w:tr>
      <w:tr w:rsidR="00445EDE" w:rsidRPr="009B7254" w:rsidTr="009B7254">
        <w:trPr>
          <w:jc w:val="center"/>
        </w:trPr>
        <w:tc>
          <w:tcPr>
            <w:tcW w:w="648"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2.</w:t>
            </w:r>
          </w:p>
        </w:tc>
        <w:tc>
          <w:tcPr>
            <w:tcW w:w="2340"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 xml:space="preserve">10.09.2006р. </w:t>
            </w:r>
          </w:p>
          <w:p w:rsidR="00445EDE" w:rsidRPr="009B7254" w:rsidRDefault="00445EDE" w:rsidP="009B7254">
            <w:pPr>
              <w:spacing w:line="360" w:lineRule="auto"/>
              <w:jc w:val="both"/>
              <w:rPr>
                <w:sz w:val="20"/>
                <w:szCs w:val="20"/>
                <w:lang w:val="uk-UA"/>
              </w:rPr>
            </w:pPr>
            <w:r w:rsidRPr="009B7254">
              <w:rPr>
                <w:sz w:val="20"/>
                <w:szCs w:val="20"/>
                <w:lang w:val="uk-UA"/>
              </w:rPr>
              <w:t>по 23.11.2006р.</w:t>
            </w:r>
          </w:p>
        </w:tc>
        <w:tc>
          <w:tcPr>
            <w:tcW w:w="3116"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 xml:space="preserve">Термін доробки п’єси </w:t>
            </w:r>
          </w:p>
        </w:tc>
        <w:tc>
          <w:tcPr>
            <w:tcW w:w="3419" w:type="dxa"/>
            <w:shd w:val="clear" w:color="auto" w:fill="auto"/>
          </w:tcPr>
          <w:p w:rsidR="00445EDE" w:rsidRPr="009B7254" w:rsidRDefault="00445EDE" w:rsidP="009B7254">
            <w:pPr>
              <w:spacing w:line="360" w:lineRule="auto"/>
              <w:jc w:val="both"/>
              <w:rPr>
                <w:sz w:val="20"/>
                <w:szCs w:val="20"/>
                <w:lang w:val="uk-UA"/>
              </w:rPr>
            </w:pPr>
          </w:p>
        </w:tc>
      </w:tr>
      <w:tr w:rsidR="00445EDE" w:rsidRPr="009B7254" w:rsidTr="009B7254">
        <w:trPr>
          <w:jc w:val="center"/>
        </w:trPr>
        <w:tc>
          <w:tcPr>
            <w:tcW w:w="648"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3.</w:t>
            </w:r>
          </w:p>
        </w:tc>
        <w:tc>
          <w:tcPr>
            <w:tcW w:w="2340"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12.09.2006р.</w:t>
            </w:r>
          </w:p>
        </w:tc>
        <w:tc>
          <w:tcPr>
            <w:tcW w:w="3116"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Завдання художнику</w:t>
            </w:r>
          </w:p>
        </w:tc>
        <w:tc>
          <w:tcPr>
            <w:tcW w:w="3419"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Намалювати ескізи декорації і костюмів</w:t>
            </w:r>
          </w:p>
        </w:tc>
      </w:tr>
      <w:tr w:rsidR="00445EDE" w:rsidRPr="009B7254" w:rsidTr="009B7254">
        <w:trPr>
          <w:jc w:val="center"/>
        </w:trPr>
        <w:tc>
          <w:tcPr>
            <w:tcW w:w="648"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4.</w:t>
            </w:r>
          </w:p>
        </w:tc>
        <w:tc>
          <w:tcPr>
            <w:tcW w:w="2340"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13.09.2006р.</w:t>
            </w:r>
          </w:p>
        </w:tc>
        <w:tc>
          <w:tcPr>
            <w:tcW w:w="3116"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Завдання музоформлювачу</w:t>
            </w:r>
          </w:p>
        </w:tc>
        <w:tc>
          <w:tcPr>
            <w:tcW w:w="3419"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Підібрати та записати музику та шуми до вистави, згідно партитури</w:t>
            </w:r>
          </w:p>
        </w:tc>
      </w:tr>
      <w:tr w:rsidR="00445EDE" w:rsidRPr="009B7254" w:rsidTr="009B7254">
        <w:trPr>
          <w:jc w:val="center"/>
        </w:trPr>
        <w:tc>
          <w:tcPr>
            <w:tcW w:w="648"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5.</w:t>
            </w:r>
          </w:p>
        </w:tc>
        <w:tc>
          <w:tcPr>
            <w:tcW w:w="2340"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13.09.2006р.</w:t>
            </w:r>
          </w:p>
        </w:tc>
        <w:tc>
          <w:tcPr>
            <w:tcW w:w="3116"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Доповідь режисера про постановку колективу виконавців</w:t>
            </w:r>
          </w:p>
        </w:tc>
        <w:tc>
          <w:tcPr>
            <w:tcW w:w="3419" w:type="dxa"/>
            <w:shd w:val="clear" w:color="auto" w:fill="auto"/>
          </w:tcPr>
          <w:p w:rsidR="00445EDE" w:rsidRPr="009B7254" w:rsidRDefault="00445EDE" w:rsidP="009B7254">
            <w:pPr>
              <w:spacing w:line="360" w:lineRule="auto"/>
              <w:jc w:val="both"/>
              <w:rPr>
                <w:sz w:val="20"/>
                <w:szCs w:val="20"/>
                <w:lang w:val="uk-UA"/>
              </w:rPr>
            </w:pPr>
            <w:r w:rsidRPr="009B7254">
              <w:rPr>
                <w:sz w:val="20"/>
                <w:szCs w:val="20"/>
                <w:lang w:val="uk-UA"/>
              </w:rPr>
              <w:t>Присутні всі виконавці</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6.</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28.10.2006р.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Приймання макету декорації, ескізів костюмів колективом виконавців</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Присутні всі виконавці</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7.</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1.11.2006р.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Прийом музичних номерів колективом виконавців</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Присутні всі виконавці</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8.</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з 7.09.2006р по. 20.09.2006р.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робота за столом</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Присутні всі виконавці</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9.</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з 21.09.2006р. по. 5.10.2006р.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 xml:space="preserve">Планування в репетиційному залі </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Присутні всі виконавці</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10.</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6.10.2006р.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 xml:space="preserve">Репетиції з музикою </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Присутні всі виконавці, радист</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11.</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з 12.10.2006р. по 14.11.2006р.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 xml:space="preserve">Репетиції на сцені </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Присутні всі виконавці</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12.</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7.11.2006р.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Подання окремих елементів оформлення</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Репетиція з реквізитом</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13.</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12.11.2006р.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Монтування оформлення</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 xml:space="preserve">Репетиція в декорації </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14.</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12.11.2006р.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Монтування світла</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Робота з освітлювачем</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15.</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12.11.2006р.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Монтування із виконавцями (оформлення, світло, музика)</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Присутні всі</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16.</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14.11.2006р.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Репетиція</w:t>
            </w:r>
            <w:r w:rsidR="00BB21A6" w:rsidRPr="009B7254">
              <w:rPr>
                <w:sz w:val="20"/>
                <w:szCs w:val="20"/>
                <w:lang w:val="uk-UA"/>
              </w:rPr>
              <w:t xml:space="preserve"> </w:t>
            </w:r>
            <w:r w:rsidRPr="009B7254">
              <w:rPr>
                <w:sz w:val="20"/>
                <w:szCs w:val="20"/>
                <w:lang w:val="uk-UA"/>
              </w:rPr>
              <w:t>в костюмах і гримі</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Присутні всі</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17.</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 xml:space="preserve">з 15.11.2006р. </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Прогонні репетиції</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Присутні всі</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18.</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21.11.2006р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Генеральна репетиція</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Присутні всі</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19.</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22.11.2006р.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Коректура</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Присутні всі</w:t>
            </w:r>
          </w:p>
        </w:tc>
      </w:tr>
      <w:tr w:rsidR="007072F1" w:rsidRPr="009B7254" w:rsidTr="009B7254">
        <w:trPr>
          <w:jc w:val="center"/>
        </w:trPr>
        <w:tc>
          <w:tcPr>
            <w:tcW w:w="648"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20.</w:t>
            </w:r>
          </w:p>
        </w:tc>
        <w:tc>
          <w:tcPr>
            <w:tcW w:w="2340"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23.11.2006р.</w:t>
            </w:r>
          </w:p>
        </w:tc>
        <w:tc>
          <w:tcPr>
            <w:tcW w:w="3116"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 xml:space="preserve">Прем’єра </w:t>
            </w:r>
          </w:p>
        </w:tc>
        <w:tc>
          <w:tcPr>
            <w:tcW w:w="3419" w:type="dxa"/>
            <w:shd w:val="clear" w:color="auto" w:fill="auto"/>
          </w:tcPr>
          <w:p w:rsidR="007072F1" w:rsidRPr="009B7254" w:rsidRDefault="007072F1" w:rsidP="009B7254">
            <w:pPr>
              <w:spacing w:line="360" w:lineRule="auto"/>
              <w:jc w:val="both"/>
              <w:rPr>
                <w:sz w:val="20"/>
                <w:szCs w:val="20"/>
                <w:lang w:val="uk-UA"/>
              </w:rPr>
            </w:pPr>
            <w:r w:rsidRPr="009B7254">
              <w:rPr>
                <w:sz w:val="20"/>
                <w:szCs w:val="20"/>
                <w:lang w:val="uk-UA"/>
              </w:rPr>
              <w:t>Присутні всі</w:t>
            </w:r>
          </w:p>
        </w:tc>
      </w:tr>
    </w:tbl>
    <w:p w:rsidR="00445EDE" w:rsidRPr="00BB21A6" w:rsidRDefault="00445EDE" w:rsidP="00BB21A6">
      <w:pPr>
        <w:spacing w:line="360" w:lineRule="auto"/>
        <w:ind w:firstLine="709"/>
        <w:jc w:val="both"/>
        <w:rPr>
          <w:sz w:val="28"/>
          <w:szCs w:val="28"/>
          <w:lang w:val="uk-UA"/>
        </w:rPr>
      </w:pPr>
    </w:p>
    <w:p w:rsidR="007072F1" w:rsidRPr="00BB21A6" w:rsidRDefault="007072F1" w:rsidP="00BB21A6">
      <w:pPr>
        <w:spacing w:line="360" w:lineRule="auto"/>
        <w:ind w:firstLine="709"/>
        <w:jc w:val="both"/>
        <w:rPr>
          <w:sz w:val="28"/>
          <w:szCs w:val="28"/>
          <w:lang w:val="uk-UA"/>
        </w:rPr>
      </w:pPr>
      <w:r w:rsidRPr="00BB21A6">
        <w:rPr>
          <w:sz w:val="28"/>
          <w:szCs w:val="28"/>
          <w:lang w:val="uk-UA"/>
        </w:rPr>
        <w:t>Режисер-постановник</w:t>
      </w:r>
      <w:r w:rsidR="00BB21A6" w:rsidRPr="00BB21A6">
        <w:rPr>
          <w:sz w:val="28"/>
          <w:szCs w:val="28"/>
          <w:lang w:val="uk-UA"/>
        </w:rPr>
        <w:t xml:space="preserve"> </w:t>
      </w:r>
      <w:r w:rsidRPr="00BB21A6">
        <w:rPr>
          <w:sz w:val="28"/>
          <w:szCs w:val="28"/>
          <w:lang w:val="uk-UA"/>
        </w:rPr>
        <w:t>/Н.</w:t>
      </w:r>
      <w:r w:rsidR="0001235F">
        <w:rPr>
          <w:sz w:val="28"/>
          <w:szCs w:val="28"/>
          <w:lang w:val="uk-UA"/>
        </w:rPr>
        <w:t xml:space="preserve"> </w:t>
      </w:r>
      <w:r w:rsidRPr="00BB21A6">
        <w:rPr>
          <w:sz w:val="28"/>
          <w:szCs w:val="28"/>
          <w:lang w:val="uk-UA"/>
        </w:rPr>
        <w:t>Тертичка/</w:t>
      </w:r>
    </w:p>
    <w:p w:rsidR="007072F1" w:rsidRPr="00BB21A6" w:rsidRDefault="007072F1" w:rsidP="00BB21A6">
      <w:pPr>
        <w:spacing w:line="360" w:lineRule="auto"/>
        <w:ind w:firstLine="709"/>
        <w:jc w:val="both"/>
        <w:rPr>
          <w:sz w:val="28"/>
          <w:szCs w:val="28"/>
          <w:lang w:val="uk-UA"/>
        </w:rPr>
      </w:pPr>
      <w:r w:rsidRPr="00BB21A6">
        <w:rPr>
          <w:sz w:val="28"/>
          <w:szCs w:val="28"/>
          <w:lang w:val="uk-UA"/>
        </w:rPr>
        <w:t xml:space="preserve">10 вересня 2006року </w:t>
      </w:r>
    </w:p>
    <w:p w:rsidR="0001235F" w:rsidRDefault="0001235F" w:rsidP="00BB21A6">
      <w:pPr>
        <w:spacing w:line="360" w:lineRule="auto"/>
        <w:ind w:firstLine="709"/>
        <w:jc w:val="both"/>
        <w:rPr>
          <w:sz w:val="28"/>
          <w:szCs w:val="28"/>
          <w:lang w:val="uk-UA"/>
        </w:rPr>
      </w:pPr>
    </w:p>
    <w:p w:rsidR="00762D68" w:rsidRPr="00BB21A6" w:rsidRDefault="00DE4240" w:rsidP="00BB21A6">
      <w:pPr>
        <w:spacing w:line="360" w:lineRule="auto"/>
        <w:ind w:firstLine="709"/>
        <w:jc w:val="both"/>
        <w:rPr>
          <w:sz w:val="28"/>
          <w:szCs w:val="28"/>
          <w:lang w:val="uk-UA"/>
        </w:rPr>
      </w:pPr>
      <w:r w:rsidRPr="00BB21A6">
        <w:rPr>
          <w:sz w:val="28"/>
          <w:szCs w:val="28"/>
          <w:lang w:val="uk-UA"/>
        </w:rPr>
        <w:t>МУЗИЧНО-ШУМОВА ПАРТИТУРА</w:t>
      </w:r>
    </w:p>
    <w:p w:rsidR="00DE4240" w:rsidRPr="00BB21A6" w:rsidRDefault="00DE4240" w:rsidP="00BB21A6">
      <w:pPr>
        <w:spacing w:line="360" w:lineRule="auto"/>
        <w:ind w:firstLine="709"/>
        <w:jc w:val="both"/>
        <w:rPr>
          <w:sz w:val="28"/>
          <w:szCs w:val="28"/>
          <w:lang w:val="uk-UA"/>
        </w:rPr>
      </w:pPr>
    </w:p>
    <w:p w:rsidR="004D39F8" w:rsidRPr="00BB21A6" w:rsidRDefault="004D39F8" w:rsidP="00BB21A6">
      <w:pPr>
        <w:spacing w:line="360" w:lineRule="auto"/>
        <w:ind w:firstLine="709"/>
        <w:jc w:val="both"/>
        <w:rPr>
          <w:sz w:val="28"/>
          <w:szCs w:val="28"/>
          <w:lang w:val="uk-UA"/>
        </w:rPr>
      </w:pPr>
      <w:r w:rsidRPr="00BB21A6">
        <w:rPr>
          <w:sz w:val="28"/>
          <w:szCs w:val="28"/>
          <w:lang w:val="uk-UA"/>
        </w:rPr>
        <w:t>П’єса: „Свічка згасла”</w:t>
      </w:r>
    </w:p>
    <w:p w:rsidR="004D39F8" w:rsidRPr="00BB21A6" w:rsidRDefault="00694F73" w:rsidP="00BB21A6">
      <w:pPr>
        <w:spacing w:line="360" w:lineRule="auto"/>
        <w:ind w:firstLine="709"/>
        <w:jc w:val="both"/>
        <w:rPr>
          <w:sz w:val="28"/>
          <w:szCs w:val="28"/>
          <w:lang w:val="uk-UA"/>
        </w:rPr>
      </w:pPr>
      <w:r w:rsidRPr="00BB21A6">
        <w:rPr>
          <w:sz w:val="28"/>
          <w:szCs w:val="28"/>
          <w:lang w:val="uk-UA"/>
        </w:rPr>
        <w:t>Автор: Алекандр</w:t>
      </w:r>
      <w:r w:rsidR="004D39F8" w:rsidRPr="00BB21A6">
        <w:rPr>
          <w:sz w:val="28"/>
          <w:szCs w:val="28"/>
          <w:lang w:val="uk-UA"/>
        </w:rPr>
        <w:t xml:space="preserve"> Фредро</w:t>
      </w:r>
    </w:p>
    <w:p w:rsidR="004D39F8" w:rsidRPr="00BB21A6" w:rsidRDefault="004D39F8" w:rsidP="00BB21A6">
      <w:pPr>
        <w:spacing w:line="360" w:lineRule="auto"/>
        <w:ind w:firstLine="709"/>
        <w:jc w:val="both"/>
        <w:rPr>
          <w:sz w:val="28"/>
          <w:szCs w:val="28"/>
          <w:lang w:val="uk-UA"/>
        </w:rPr>
      </w:pPr>
      <w:r w:rsidRPr="00BB21A6">
        <w:rPr>
          <w:sz w:val="28"/>
          <w:szCs w:val="28"/>
          <w:lang w:val="uk-UA"/>
        </w:rPr>
        <w:t xml:space="preserve">Режисер: </w:t>
      </w:r>
      <w:r w:rsidR="00636BD6" w:rsidRPr="00BB21A6">
        <w:rPr>
          <w:sz w:val="28"/>
          <w:szCs w:val="28"/>
          <w:lang w:val="uk-UA"/>
        </w:rPr>
        <w:t>Терт</w:t>
      </w:r>
      <w:r w:rsidRPr="00BB21A6">
        <w:rPr>
          <w:sz w:val="28"/>
          <w:szCs w:val="28"/>
          <w:lang w:val="uk-UA"/>
        </w:rPr>
        <w:t>ичка Наталія Іванівна</w:t>
      </w:r>
    </w:p>
    <w:p w:rsidR="004D39F8" w:rsidRPr="00BB21A6" w:rsidRDefault="004D39F8" w:rsidP="00BB21A6">
      <w:pPr>
        <w:spacing w:line="360" w:lineRule="auto"/>
        <w:ind w:firstLine="709"/>
        <w:jc w:val="both"/>
        <w:rPr>
          <w:sz w:val="28"/>
          <w:szCs w:val="28"/>
          <w:lang w:val="uk-UA"/>
        </w:rPr>
      </w:pPr>
      <w:r w:rsidRPr="00BB21A6">
        <w:rPr>
          <w:sz w:val="28"/>
          <w:szCs w:val="28"/>
          <w:lang w:val="uk-UA"/>
        </w:rPr>
        <w:t>Музоформлювач: М.Шоптенко</w:t>
      </w:r>
    </w:p>
    <w:p w:rsidR="004D39F8" w:rsidRPr="00BB21A6" w:rsidRDefault="004D39F8" w:rsidP="00BB21A6">
      <w:pPr>
        <w:spacing w:line="360" w:lineRule="auto"/>
        <w:ind w:firstLine="709"/>
        <w:jc w:val="both"/>
        <w:rPr>
          <w:sz w:val="28"/>
          <w:szCs w:val="28"/>
          <w:lang w:val="en-US"/>
        </w:rPr>
      </w:pPr>
      <w:r w:rsidRPr="00BB21A6">
        <w:rPr>
          <w:sz w:val="28"/>
          <w:szCs w:val="28"/>
          <w:lang w:val="uk-UA"/>
        </w:rPr>
        <w:t>Термін виконання</w:t>
      </w:r>
    </w:p>
    <w:p w:rsidR="00187DF0" w:rsidRPr="00BB21A6" w:rsidRDefault="00187DF0" w:rsidP="00BB21A6">
      <w:pPr>
        <w:spacing w:line="360" w:lineRule="auto"/>
        <w:ind w:firstLine="709"/>
        <w:jc w:val="both"/>
        <w:rPr>
          <w:sz w:val="28"/>
          <w:szCs w:val="28"/>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1297"/>
        <w:gridCol w:w="1758"/>
        <w:gridCol w:w="1023"/>
        <w:gridCol w:w="1315"/>
        <w:gridCol w:w="1120"/>
        <w:gridCol w:w="1506"/>
      </w:tblGrid>
      <w:tr w:rsidR="00DE4240" w:rsidRPr="009B7254" w:rsidTr="009B7254">
        <w:trPr>
          <w:jc w:val="center"/>
        </w:trPr>
        <w:tc>
          <w:tcPr>
            <w:tcW w:w="1255"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Епізод</w:t>
            </w:r>
          </w:p>
        </w:tc>
        <w:tc>
          <w:tcPr>
            <w:tcW w:w="1491"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Репліка</w:t>
            </w:r>
          </w:p>
        </w:tc>
        <w:tc>
          <w:tcPr>
            <w:tcW w:w="2167"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Звук</w:t>
            </w:r>
          </w:p>
        </w:tc>
        <w:tc>
          <w:tcPr>
            <w:tcW w:w="1037"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Характер звуку</w:t>
            </w:r>
          </w:p>
        </w:tc>
        <w:tc>
          <w:tcPr>
            <w:tcW w:w="1526"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Тривалість</w:t>
            </w:r>
          </w:p>
        </w:tc>
        <w:tc>
          <w:tcPr>
            <w:tcW w:w="1293"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Місце звучання</w:t>
            </w:r>
          </w:p>
        </w:tc>
        <w:tc>
          <w:tcPr>
            <w:tcW w:w="1753"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Примітка</w:t>
            </w:r>
          </w:p>
        </w:tc>
      </w:tr>
      <w:tr w:rsidR="00DE4240" w:rsidRPr="009B7254" w:rsidTr="009B7254">
        <w:trPr>
          <w:jc w:val="center"/>
        </w:trPr>
        <w:tc>
          <w:tcPr>
            <w:tcW w:w="1255"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До початку</w:t>
            </w:r>
          </w:p>
        </w:tc>
        <w:tc>
          <w:tcPr>
            <w:tcW w:w="1491"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По команді пом. режисера</w:t>
            </w:r>
          </w:p>
        </w:tc>
        <w:tc>
          <w:tcPr>
            <w:tcW w:w="2167"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Лірична мелодія потім шум дощу, вітру, грім, шум карети, що перекидається</w:t>
            </w:r>
          </w:p>
        </w:tc>
        <w:tc>
          <w:tcPr>
            <w:tcW w:w="1037" w:type="dxa"/>
            <w:shd w:val="clear" w:color="auto" w:fill="auto"/>
          </w:tcPr>
          <w:p w:rsidR="00DE4240" w:rsidRPr="009B7254" w:rsidRDefault="00DE4240" w:rsidP="009B7254">
            <w:pPr>
              <w:spacing w:line="360" w:lineRule="auto"/>
              <w:jc w:val="both"/>
              <w:rPr>
                <w:sz w:val="20"/>
                <w:szCs w:val="20"/>
                <w:lang w:val="uk-UA"/>
              </w:rPr>
            </w:pPr>
          </w:p>
        </w:tc>
        <w:tc>
          <w:tcPr>
            <w:tcW w:w="1526"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10 хв.</w:t>
            </w:r>
          </w:p>
        </w:tc>
        <w:tc>
          <w:tcPr>
            <w:tcW w:w="1293"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При закритій завісі і далі за сценою</w:t>
            </w:r>
          </w:p>
        </w:tc>
        <w:tc>
          <w:tcPr>
            <w:tcW w:w="1753"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Коли Пан відкриває двері шум посилюється</w:t>
            </w:r>
          </w:p>
        </w:tc>
      </w:tr>
      <w:tr w:rsidR="00DE4240" w:rsidRPr="009B7254" w:rsidTr="009B7254">
        <w:trPr>
          <w:jc w:val="center"/>
        </w:trPr>
        <w:tc>
          <w:tcPr>
            <w:tcW w:w="1255"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3 епізод</w:t>
            </w:r>
          </w:p>
        </w:tc>
        <w:tc>
          <w:tcPr>
            <w:tcW w:w="1491"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…Як я промочила ноги!</w:t>
            </w:r>
          </w:p>
        </w:tc>
        <w:tc>
          <w:tcPr>
            <w:tcW w:w="2167"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дощ, грім, потім звук крапель по парасолі, і у лійку</w:t>
            </w:r>
          </w:p>
        </w:tc>
        <w:tc>
          <w:tcPr>
            <w:tcW w:w="1037" w:type="dxa"/>
            <w:shd w:val="clear" w:color="auto" w:fill="auto"/>
          </w:tcPr>
          <w:p w:rsidR="00DE4240" w:rsidRPr="009B7254" w:rsidRDefault="00DE4240" w:rsidP="009B7254">
            <w:pPr>
              <w:spacing w:line="360" w:lineRule="auto"/>
              <w:jc w:val="both"/>
              <w:rPr>
                <w:sz w:val="20"/>
                <w:szCs w:val="20"/>
                <w:lang w:val="uk-UA"/>
              </w:rPr>
            </w:pPr>
          </w:p>
        </w:tc>
        <w:tc>
          <w:tcPr>
            <w:tcW w:w="1526"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3 хв.</w:t>
            </w:r>
          </w:p>
        </w:tc>
        <w:tc>
          <w:tcPr>
            <w:tcW w:w="1293"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за сценою</w:t>
            </w:r>
          </w:p>
          <w:p w:rsidR="00DE4240" w:rsidRPr="009B7254" w:rsidRDefault="00DE4240" w:rsidP="009B7254">
            <w:pPr>
              <w:spacing w:line="360" w:lineRule="auto"/>
              <w:jc w:val="both"/>
              <w:rPr>
                <w:sz w:val="20"/>
                <w:szCs w:val="20"/>
                <w:lang w:val="uk-UA"/>
              </w:rPr>
            </w:pPr>
          </w:p>
          <w:p w:rsidR="00DE4240" w:rsidRPr="009B7254" w:rsidRDefault="00DE4240" w:rsidP="009B7254">
            <w:pPr>
              <w:spacing w:line="360" w:lineRule="auto"/>
              <w:jc w:val="both"/>
              <w:rPr>
                <w:sz w:val="20"/>
                <w:szCs w:val="20"/>
                <w:lang w:val="uk-UA"/>
              </w:rPr>
            </w:pPr>
            <w:r w:rsidRPr="009B7254">
              <w:rPr>
                <w:sz w:val="20"/>
                <w:szCs w:val="20"/>
                <w:lang w:val="uk-UA"/>
              </w:rPr>
              <w:t>на сцені</w:t>
            </w:r>
          </w:p>
        </w:tc>
        <w:tc>
          <w:tcPr>
            <w:tcW w:w="1753"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вводиться поступово</w:t>
            </w:r>
          </w:p>
        </w:tc>
      </w:tr>
      <w:tr w:rsidR="00DE4240" w:rsidRPr="009B7254" w:rsidTr="009B7254">
        <w:trPr>
          <w:jc w:val="center"/>
        </w:trPr>
        <w:tc>
          <w:tcPr>
            <w:tcW w:w="1255"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6 епізод</w:t>
            </w:r>
          </w:p>
        </w:tc>
        <w:tc>
          <w:tcPr>
            <w:tcW w:w="1491"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„я зголоднів”</w:t>
            </w:r>
          </w:p>
        </w:tc>
        <w:tc>
          <w:tcPr>
            <w:tcW w:w="2167"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дощ, грім</w:t>
            </w:r>
          </w:p>
        </w:tc>
        <w:tc>
          <w:tcPr>
            <w:tcW w:w="1037" w:type="dxa"/>
            <w:shd w:val="clear" w:color="auto" w:fill="auto"/>
          </w:tcPr>
          <w:p w:rsidR="00DE4240" w:rsidRPr="009B7254" w:rsidRDefault="00DE4240" w:rsidP="009B7254">
            <w:pPr>
              <w:spacing w:line="360" w:lineRule="auto"/>
              <w:jc w:val="both"/>
              <w:rPr>
                <w:sz w:val="20"/>
                <w:szCs w:val="20"/>
                <w:lang w:val="uk-UA"/>
              </w:rPr>
            </w:pPr>
          </w:p>
        </w:tc>
        <w:tc>
          <w:tcPr>
            <w:tcW w:w="1526"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2 хв</w:t>
            </w:r>
            <w:r w:rsidR="00636BD6" w:rsidRPr="009B7254">
              <w:rPr>
                <w:sz w:val="20"/>
                <w:szCs w:val="20"/>
                <w:lang w:val="uk-UA"/>
              </w:rPr>
              <w:t>.</w:t>
            </w:r>
          </w:p>
        </w:tc>
        <w:tc>
          <w:tcPr>
            <w:tcW w:w="1293"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 xml:space="preserve">за сценою </w:t>
            </w:r>
          </w:p>
        </w:tc>
        <w:tc>
          <w:tcPr>
            <w:tcW w:w="1753" w:type="dxa"/>
            <w:shd w:val="clear" w:color="auto" w:fill="auto"/>
          </w:tcPr>
          <w:p w:rsidR="00DE4240" w:rsidRPr="009B7254" w:rsidRDefault="00DE4240" w:rsidP="009B7254">
            <w:pPr>
              <w:spacing w:line="360" w:lineRule="auto"/>
              <w:jc w:val="both"/>
              <w:rPr>
                <w:sz w:val="20"/>
                <w:szCs w:val="20"/>
                <w:lang w:val="uk-UA"/>
              </w:rPr>
            </w:pPr>
          </w:p>
        </w:tc>
      </w:tr>
      <w:tr w:rsidR="00DE4240" w:rsidRPr="009B7254" w:rsidTr="009B7254">
        <w:trPr>
          <w:jc w:val="center"/>
        </w:trPr>
        <w:tc>
          <w:tcPr>
            <w:tcW w:w="1255"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9 епізод</w:t>
            </w:r>
          </w:p>
        </w:tc>
        <w:tc>
          <w:tcPr>
            <w:tcW w:w="1491"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„справді згасла”</w:t>
            </w:r>
          </w:p>
        </w:tc>
        <w:tc>
          <w:tcPr>
            <w:tcW w:w="2167"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 xml:space="preserve">Звук поштового ріжка, стукіт коліс карети, що </w:t>
            </w:r>
            <w:r w:rsidR="003D5708" w:rsidRPr="009B7254">
              <w:rPr>
                <w:sz w:val="20"/>
                <w:szCs w:val="20"/>
                <w:lang w:val="uk-UA"/>
              </w:rPr>
              <w:t>під’їжджає</w:t>
            </w:r>
          </w:p>
        </w:tc>
        <w:tc>
          <w:tcPr>
            <w:tcW w:w="1037" w:type="dxa"/>
            <w:shd w:val="clear" w:color="auto" w:fill="auto"/>
          </w:tcPr>
          <w:p w:rsidR="00DE4240" w:rsidRPr="009B7254" w:rsidRDefault="00DE4240" w:rsidP="009B7254">
            <w:pPr>
              <w:spacing w:line="360" w:lineRule="auto"/>
              <w:jc w:val="both"/>
              <w:rPr>
                <w:sz w:val="20"/>
                <w:szCs w:val="20"/>
                <w:lang w:val="uk-UA"/>
              </w:rPr>
            </w:pPr>
          </w:p>
        </w:tc>
        <w:tc>
          <w:tcPr>
            <w:tcW w:w="1526" w:type="dxa"/>
            <w:shd w:val="clear" w:color="auto" w:fill="auto"/>
          </w:tcPr>
          <w:p w:rsidR="00DE4240" w:rsidRPr="009B7254" w:rsidRDefault="00DE4240" w:rsidP="009B7254">
            <w:pPr>
              <w:spacing w:line="360" w:lineRule="auto"/>
              <w:jc w:val="both"/>
              <w:rPr>
                <w:sz w:val="20"/>
                <w:szCs w:val="20"/>
                <w:lang w:val="uk-UA"/>
              </w:rPr>
            </w:pPr>
          </w:p>
        </w:tc>
        <w:tc>
          <w:tcPr>
            <w:tcW w:w="1293" w:type="dxa"/>
            <w:shd w:val="clear" w:color="auto" w:fill="auto"/>
          </w:tcPr>
          <w:p w:rsidR="00DE4240" w:rsidRPr="009B7254" w:rsidRDefault="00DE4240" w:rsidP="009B7254">
            <w:pPr>
              <w:spacing w:line="360" w:lineRule="auto"/>
              <w:jc w:val="both"/>
              <w:rPr>
                <w:sz w:val="20"/>
                <w:szCs w:val="20"/>
                <w:lang w:val="uk-UA"/>
              </w:rPr>
            </w:pPr>
          </w:p>
        </w:tc>
        <w:tc>
          <w:tcPr>
            <w:tcW w:w="1753" w:type="dxa"/>
            <w:shd w:val="clear" w:color="auto" w:fill="auto"/>
          </w:tcPr>
          <w:p w:rsidR="00DE4240" w:rsidRPr="009B7254" w:rsidRDefault="00DE4240" w:rsidP="009B7254">
            <w:pPr>
              <w:spacing w:line="360" w:lineRule="auto"/>
              <w:jc w:val="both"/>
              <w:rPr>
                <w:sz w:val="20"/>
                <w:szCs w:val="20"/>
                <w:lang w:val="uk-UA"/>
              </w:rPr>
            </w:pPr>
          </w:p>
        </w:tc>
      </w:tr>
      <w:tr w:rsidR="00DE4240" w:rsidRPr="009B7254" w:rsidTr="009B7254">
        <w:trPr>
          <w:jc w:val="center"/>
        </w:trPr>
        <w:tc>
          <w:tcPr>
            <w:tcW w:w="1255"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9 епізод</w:t>
            </w:r>
          </w:p>
        </w:tc>
        <w:tc>
          <w:tcPr>
            <w:tcW w:w="1491"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„Щоб не побачили спів пташок”</w:t>
            </w:r>
          </w:p>
        </w:tc>
        <w:tc>
          <w:tcPr>
            <w:tcW w:w="2167"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Вальс Ф.Шопена</w:t>
            </w:r>
          </w:p>
        </w:tc>
        <w:tc>
          <w:tcPr>
            <w:tcW w:w="1037" w:type="dxa"/>
            <w:shd w:val="clear" w:color="auto" w:fill="auto"/>
          </w:tcPr>
          <w:p w:rsidR="00DE4240" w:rsidRPr="009B7254" w:rsidRDefault="00DE4240" w:rsidP="009B7254">
            <w:pPr>
              <w:spacing w:line="360" w:lineRule="auto"/>
              <w:jc w:val="both"/>
              <w:rPr>
                <w:sz w:val="20"/>
                <w:szCs w:val="20"/>
                <w:lang w:val="uk-UA"/>
              </w:rPr>
            </w:pPr>
          </w:p>
        </w:tc>
        <w:tc>
          <w:tcPr>
            <w:tcW w:w="1526"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3 хв.</w:t>
            </w:r>
          </w:p>
        </w:tc>
        <w:tc>
          <w:tcPr>
            <w:tcW w:w="1293" w:type="dxa"/>
            <w:shd w:val="clear" w:color="auto" w:fill="auto"/>
          </w:tcPr>
          <w:p w:rsidR="00DE4240" w:rsidRPr="009B7254" w:rsidRDefault="00DE4240" w:rsidP="009B7254">
            <w:pPr>
              <w:spacing w:line="360" w:lineRule="auto"/>
              <w:jc w:val="both"/>
              <w:rPr>
                <w:sz w:val="20"/>
                <w:szCs w:val="20"/>
                <w:lang w:val="uk-UA"/>
              </w:rPr>
            </w:pPr>
            <w:r w:rsidRPr="009B7254">
              <w:rPr>
                <w:sz w:val="20"/>
                <w:szCs w:val="20"/>
                <w:lang w:val="uk-UA"/>
              </w:rPr>
              <w:t xml:space="preserve">на сцені </w:t>
            </w:r>
          </w:p>
        </w:tc>
        <w:tc>
          <w:tcPr>
            <w:tcW w:w="1753" w:type="dxa"/>
            <w:shd w:val="clear" w:color="auto" w:fill="auto"/>
          </w:tcPr>
          <w:p w:rsidR="00DE4240" w:rsidRPr="009B7254" w:rsidRDefault="00DE4240" w:rsidP="009B7254">
            <w:pPr>
              <w:spacing w:line="360" w:lineRule="auto"/>
              <w:jc w:val="both"/>
              <w:rPr>
                <w:sz w:val="20"/>
                <w:szCs w:val="20"/>
                <w:lang w:val="uk-UA"/>
              </w:rPr>
            </w:pPr>
          </w:p>
        </w:tc>
      </w:tr>
    </w:tbl>
    <w:p w:rsidR="004D39F8" w:rsidRPr="00BB21A6" w:rsidRDefault="004D39F8" w:rsidP="00BB21A6">
      <w:pPr>
        <w:spacing w:line="360" w:lineRule="auto"/>
        <w:ind w:firstLine="709"/>
        <w:jc w:val="both"/>
        <w:rPr>
          <w:sz w:val="28"/>
          <w:szCs w:val="28"/>
          <w:lang w:val="uk-UA"/>
        </w:rPr>
      </w:pPr>
    </w:p>
    <w:p w:rsidR="00DE4240" w:rsidRPr="00BB21A6" w:rsidRDefault="00DE4240" w:rsidP="00BB21A6">
      <w:pPr>
        <w:spacing w:line="360" w:lineRule="auto"/>
        <w:ind w:firstLine="709"/>
        <w:jc w:val="both"/>
        <w:rPr>
          <w:sz w:val="28"/>
          <w:szCs w:val="28"/>
          <w:lang w:val="uk-UA"/>
        </w:rPr>
      </w:pPr>
      <w:r w:rsidRPr="00BB21A6">
        <w:rPr>
          <w:sz w:val="28"/>
          <w:szCs w:val="28"/>
          <w:lang w:val="uk-UA"/>
        </w:rPr>
        <w:t>Партитуру для виконання отримав ______________________________</w:t>
      </w:r>
    </w:p>
    <w:p w:rsidR="0001235F" w:rsidRDefault="0001235F" w:rsidP="00BB21A6">
      <w:pPr>
        <w:spacing w:line="360" w:lineRule="auto"/>
        <w:ind w:firstLine="709"/>
        <w:jc w:val="both"/>
        <w:rPr>
          <w:sz w:val="28"/>
          <w:szCs w:val="28"/>
          <w:lang w:val="uk-UA"/>
        </w:rPr>
      </w:pPr>
    </w:p>
    <w:p w:rsidR="00636BD6" w:rsidRPr="00BB21A6" w:rsidRDefault="00636BD6" w:rsidP="00BB21A6">
      <w:pPr>
        <w:spacing w:line="360" w:lineRule="auto"/>
        <w:ind w:firstLine="709"/>
        <w:jc w:val="both"/>
        <w:rPr>
          <w:sz w:val="28"/>
          <w:szCs w:val="28"/>
          <w:lang w:val="uk-UA"/>
        </w:rPr>
      </w:pPr>
      <w:r w:rsidRPr="00BB21A6">
        <w:rPr>
          <w:sz w:val="28"/>
          <w:szCs w:val="28"/>
          <w:lang w:val="uk-UA"/>
        </w:rPr>
        <w:t>ПАРТИТУРА</w:t>
      </w:r>
      <w:r w:rsidR="0001235F">
        <w:rPr>
          <w:sz w:val="28"/>
          <w:szCs w:val="28"/>
          <w:lang w:val="uk-UA"/>
        </w:rPr>
        <w:t xml:space="preserve"> СВІТЛА</w:t>
      </w:r>
    </w:p>
    <w:p w:rsidR="000C503A" w:rsidRPr="00BB21A6" w:rsidRDefault="000C503A" w:rsidP="00BB21A6">
      <w:pPr>
        <w:spacing w:line="360" w:lineRule="auto"/>
        <w:ind w:firstLine="709"/>
        <w:jc w:val="both"/>
        <w:rPr>
          <w:sz w:val="28"/>
          <w:szCs w:val="28"/>
          <w:lang w:val="uk-UA"/>
        </w:rPr>
      </w:pPr>
    </w:p>
    <w:p w:rsidR="00636BD6" w:rsidRPr="00BB21A6" w:rsidRDefault="00636BD6" w:rsidP="00BB21A6">
      <w:pPr>
        <w:spacing w:line="360" w:lineRule="auto"/>
        <w:ind w:firstLine="709"/>
        <w:jc w:val="both"/>
        <w:rPr>
          <w:sz w:val="28"/>
          <w:szCs w:val="28"/>
          <w:lang w:val="uk-UA"/>
        </w:rPr>
      </w:pPr>
      <w:r w:rsidRPr="00BB21A6">
        <w:rPr>
          <w:sz w:val="28"/>
          <w:szCs w:val="28"/>
          <w:lang w:val="uk-UA"/>
        </w:rPr>
        <w:t>П’єса: „Свічка згасла”</w:t>
      </w:r>
    </w:p>
    <w:p w:rsidR="00636BD6" w:rsidRPr="00BB21A6" w:rsidRDefault="00694F73" w:rsidP="00BB21A6">
      <w:pPr>
        <w:spacing w:line="360" w:lineRule="auto"/>
        <w:ind w:firstLine="709"/>
        <w:jc w:val="both"/>
        <w:rPr>
          <w:sz w:val="28"/>
          <w:szCs w:val="28"/>
          <w:lang w:val="uk-UA"/>
        </w:rPr>
      </w:pPr>
      <w:r w:rsidRPr="00BB21A6">
        <w:rPr>
          <w:sz w:val="28"/>
          <w:szCs w:val="28"/>
          <w:lang w:val="uk-UA"/>
        </w:rPr>
        <w:t>Автор: Алекандр</w:t>
      </w:r>
      <w:r w:rsidR="00636BD6" w:rsidRPr="00BB21A6">
        <w:rPr>
          <w:sz w:val="28"/>
          <w:szCs w:val="28"/>
          <w:lang w:val="uk-UA"/>
        </w:rPr>
        <w:t xml:space="preserve"> Фредро</w:t>
      </w:r>
    </w:p>
    <w:p w:rsidR="00636BD6" w:rsidRPr="00BB21A6" w:rsidRDefault="00636BD6" w:rsidP="00BB21A6">
      <w:pPr>
        <w:spacing w:line="360" w:lineRule="auto"/>
        <w:ind w:firstLine="709"/>
        <w:jc w:val="both"/>
        <w:rPr>
          <w:sz w:val="28"/>
          <w:szCs w:val="28"/>
          <w:lang w:val="uk-UA"/>
        </w:rPr>
      </w:pPr>
      <w:r w:rsidRPr="00BB21A6">
        <w:rPr>
          <w:sz w:val="28"/>
          <w:szCs w:val="28"/>
          <w:lang w:val="uk-UA"/>
        </w:rPr>
        <w:t>Режисер: Тертичка Наталія Іванівна</w:t>
      </w:r>
    </w:p>
    <w:p w:rsidR="00636BD6" w:rsidRPr="00BB21A6" w:rsidRDefault="00636BD6" w:rsidP="00BB21A6">
      <w:pPr>
        <w:spacing w:line="360" w:lineRule="auto"/>
        <w:ind w:firstLine="709"/>
        <w:jc w:val="both"/>
        <w:rPr>
          <w:sz w:val="28"/>
          <w:szCs w:val="28"/>
          <w:lang w:val="uk-UA"/>
        </w:rPr>
      </w:pPr>
      <w:r w:rsidRPr="00BB21A6">
        <w:rPr>
          <w:sz w:val="28"/>
          <w:szCs w:val="28"/>
          <w:lang w:val="uk-UA"/>
        </w:rPr>
        <w:t>Художник:</w:t>
      </w:r>
      <w:r w:rsidR="003D5708" w:rsidRPr="00BB21A6">
        <w:rPr>
          <w:sz w:val="28"/>
          <w:szCs w:val="28"/>
          <w:lang w:val="uk-UA"/>
        </w:rPr>
        <w:t xml:space="preserve"> І.</w:t>
      </w:r>
      <w:r w:rsidR="0001235F">
        <w:rPr>
          <w:sz w:val="28"/>
          <w:szCs w:val="28"/>
          <w:lang w:val="uk-UA"/>
        </w:rPr>
        <w:t xml:space="preserve"> </w:t>
      </w:r>
      <w:r w:rsidR="003D5708" w:rsidRPr="00BB21A6">
        <w:rPr>
          <w:sz w:val="28"/>
          <w:szCs w:val="28"/>
          <w:lang w:val="uk-UA"/>
        </w:rPr>
        <w:t>Ми</w:t>
      </w:r>
      <w:r w:rsidRPr="00BB21A6">
        <w:rPr>
          <w:sz w:val="28"/>
          <w:szCs w:val="28"/>
          <w:lang w:val="uk-UA"/>
        </w:rPr>
        <w:t>гальова</w:t>
      </w:r>
    </w:p>
    <w:p w:rsidR="00636BD6" w:rsidRPr="00BB21A6" w:rsidRDefault="00636BD6" w:rsidP="00BB21A6">
      <w:pPr>
        <w:spacing w:line="360" w:lineRule="auto"/>
        <w:ind w:firstLine="709"/>
        <w:jc w:val="both"/>
        <w:rPr>
          <w:sz w:val="28"/>
          <w:szCs w:val="28"/>
          <w:lang w:val="uk-UA"/>
        </w:rPr>
      </w:pPr>
      <w:r w:rsidRPr="00BB21A6">
        <w:rPr>
          <w:sz w:val="28"/>
          <w:szCs w:val="28"/>
          <w:lang w:val="uk-UA"/>
        </w:rPr>
        <w:t>Освітлювач: Ф.</w:t>
      </w:r>
      <w:r w:rsidR="0001235F">
        <w:rPr>
          <w:sz w:val="28"/>
          <w:szCs w:val="28"/>
          <w:lang w:val="uk-UA"/>
        </w:rPr>
        <w:t xml:space="preserve"> </w:t>
      </w:r>
      <w:r w:rsidRPr="00BB21A6">
        <w:rPr>
          <w:sz w:val="28"/>
          <w:szCs w:val="28"/>
          <w:lang w:val="uk-UA"/>
        </w:rPr>
        <w:t>Кухаревич.</w:t>
      </w:r>
    </w:p>
    <w:p w:rsidR="000C503A" w:rsidRPr="00BB21A6" w:rsidRDefault="000C503A" w:rsidP="00BB21A6">
      <w:pPr>
        <w:spacing w:line="360" w:lineRule="auto"/>
        <w:ind w:firstLine="709"/>
        <w:jc w:val="both"/>
        <w:rPr>
          <w:sz w:val="28"/>
          <w:szCs w:val="28"/>
          <w:lang w:val="uk-U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410"/>
        <w:gridCol w:w="1520"/>
        <w:gridCol w:w="1811"/>
        <w:gridCol w:w="1338"/>
        <w:gridCol w:w="1630"/>
      </w:tblGrid>
      <w:tr w:rsidR="000C503A" w:rsidRPr="00BB21A6" w:rsidTr="009B7254">
        <w:trPr>
          <w:jc w:val="center"/>
        </w:trPr>
        <w:tc>
          <w:tcPr>
            <w:tcW w:w="1464" w:type="dxa"/>
            <w:shd w:val="clear" w:color="auto" w:fill="auto"/>
          </w:tcPr>
          <w:p w:rsidR="00636BD6" w:rsidRPr="00BB21A6" w:rsidRDefault="00636BD6" w:rsidP="0001235F">
            <w:pPr>
              <w:pStyle w:val="1"/>
            </w:pPr>
            <w:r w:rsidRPr="00BB21A6">
              <w:t>Картина</w:t>
            </w:r>
          </w:p>
        </w:tc>
        <w:tc>
          <w:tcPr>
            <w:tcW w:w="1482" w:type="dxa"/>
            <w:shd w:val="clear" w:color="auto" w:fill="auto"/>
          </w:tcPr>
          <w:p w:rsidR="00636BD6" w:rsidRPr="00BB21A6" w:rsidRDefault="00636BD6" w:rsidP="0001235F">
            <w:pPr>
              <w:pStyle w:val="1"/>
            </w:pPr>
            <w:r w:rsidRPr="00BB21A6">
              <w:t>Репліка</w:t>
            </w:r>
          </w:p>
        </w:tc>
        <w:tc>
          <w:tcPr>
            <w:tcW w:w="1603" w:type="dxa"/>
            <w:shd w:val="clear" w:color="auto" w:fill="auto"/>
          </w:tcPr>
          <w:p w:rsidR="00636BD6" w:rsidRPr="00BB21A6" w:rsidRDefault="00636BD6" w:rsidP="0001235F">
            <w:pPr>
              <w:pStyle w:val="1"/>
            </w:pPr>
            <w:r w:rsidRPr="00BB21A6">
              <w:t xml:space="preserve">Об’єкт освітлення </w:t>
            </w:r>
          </w:p>
        </w:tc>
        <w:tc>
          <w:tcPr>
            <w:tcW w:w="1922" w:type="dxa"/>
            <w:shd w:val="clear" w:color="auto" w:fill="auto"/>
          </w:tcPr>
          <w:p w:rsidR="00636BD6" w:rsidRPr="00BB21A6" w:rsidRDefault="00636BD6" w:rsidP="0001235F">
            <w:pPr>
              <w:pStyle w:val="1"/>
            </w:pPr>
            <w:r w:rsidRPr="00BB21A6">
              <w:t>Призначення світла</w:t>
            </w:r>
          </w:p>
        </w:tc>
        <w:tc>
          <w:tcPr>
            <w:tcW w:w="1399" w:type="dxa"/>
            <w:shd w:val="clear" w:color="auto" w:fill="auto"/>
          </w:tcPr>
          <w:p w:rsidR="00636BD6" w:rsidRPr="00BB21A6" w:rsidRDefault="00636BD6" w:rsidP="0001235F">
            <w:pPr>
              <w:pStyle w:val="1"/>
            </w:pPr>
            <w:r w:rsidRPr="00BB21A6">
              <w:t>Колір</w:t>
            </w:r>
          </w:p>
        </w:tc>
        <w:tc>
          <w:tcPr>
            <w:tcW w:w="1778" w:type="dxa"/>
            <w:shd w:val="clear" w:color="auto" w:fill="auto"/>
          </w:tcPr>
          <w:p w:rsidR="00636BD6" w:rsidRPr="00BB21A6" w:rsidRDefault="00636BD6" w:rsidP="0001235F">
            <w:pPr>
              <w:pStyle w:val="1"/>
            </w:pPr>
            <w:r w:rsidRPr="00BB21A6">
              <w:t>Об’єм, сила променів</w:t>
            </w:r>
          </w:p>
        </w:tc>
      </w:tr>
      <w:tr w:rsidR="000C503A" w:rsidRPr="00BB21A6" w:rsidTr="009B7254">
        <w:trPr>
          <w:jc w:val="center"/>
        </w:trPr>
        <w:tc>
          <w:tcPr>
            <w:tcW w:w="1464" w:type="dxa"/>
            <w:vMerge w:val="restart"/>
            <w:shd w:val="clear" w:color="auto" w:fill="auto"/>
          </w:tcPr>
          <w:p w:rsidR="000C503A" w:rsidRPr="00BB21A6" w:rsidRDefault="000C503A" w:rsidP="0001235F">
            <w:pPr>
              <w:pStyle w:val="1"/>
            </w:pPr>
            <w:r w:rsidRPr="00BB21A6">
              <w:t>До початку</w:t>
            </w:r>
          </w:p>
        </w:tc>
        <w:tc>
          <w:tcPr>
            <w:tcW w:w="1482" w:type="dxa"/>
            <w:shd w:val="clear" w:color="auto" w:fill="auto"/>
          </w:tcPr>
          <w:p w:rsidR="000C503A" w:rsidRPr="00BB21A6" w:rsidRDefault="000C503A" w:rsidP="0001235F">
            <w:pPr>
              <w:pStyle w:val="1"/>
            </w:pPr>
          </w:p>
        </w:tc>
        <w:tc>
          <w:tcPr>
            <w:tcW w:w="1603" w:type="dxa"/>
            <w:shd w:val="clear" w:color="auto" w:fill="auto"/>
          </w:tcPr>
          <w:p w:rsidR="000C503A" w:rsidRPr="00BB21A6" w:rsidRDefault="000C503A" w:rsidP="0001235F">
            <w:pPr>
              <w:pStyle w:val="1"/>
            </w:pPr>
            <w:r w:rsidRPr="00BB21A6">
              <w:t>Глядацька зала</w:t>
            </w:r>
          </w:p>
        </w:tc>
        <w:tc>
          <w:tcPr>
            <w:tcW w:w="1922" w:type="dxa"/>
            <w:shd w:val="clear" w:color="auto" w:fill="auto"/>
          </w:tcPr>
          <w:p w:rsidR="000C503A" w:rsidRPr="00BB21A6" w:rsidRDefault="000C503A" w:rsidP="0001235F">
            <w:pPr>
              <w:pStyle w:val="1"/>
            </w:pPr>
            <w:r w:rsidRPr="00BB21A6">
              <w:t>Загальне світло</w:t>
            </w:r>
          </w:p>
        </w:tc>
        <w:tc>
          <w:tcPr>
            <w:tcW w:w="1399" w:type="dxa"/>
            <w:shd w:val="clear" w:color="auto" w:fill="auto"/>
          </w:tcPr>
          <w:p w:rsidR="000C503A" w:rsidRPr="00BB21A6" w:rsidRDefault="000C503A" w:rsidP="0001235F">
            <w:pPr>
              <w:pStyle w:val="1"/>
            </w:pPr>
            <w:r w:rsidRPr="00BB21A6">
              <w:t>Білий</w:t>
            </w:r>
          </w:p>
        </w:tc>
        <w:tc>
          <w:tcPr>
            <w:tcW w:w="1778" w:type="dxa"/>
            <w:shd w:val="clear" w:color="auto" w:fill="auto"/>
          </w:tcPr>
          <w:p w:rsidR="000C503A" w:rsidRPr="00BB21A6" w:rsidRDefault="000C503A" w:rsidP="0001235F">
            <w:pPr>
              <w:pStyle w:val="1"/>
            </w:pPr>
            <w:r w:rsidRPr="00BB21A6">
              <w:t>Повне</w:t>
            </w:r>
          </w:p>
        </w:tc>
      </w:tr>
      <w:tr w:rsidR="000C503A" w:rsidRPr="00BB21A6" w:rsidTr="009B7254">
        <w:trPr>
          <w:jc w:val="center"/>
        </w:trPr>
        <w:tc>
          <w:tcPr>
            <w:tcW w:w="1464" w:type="dxa"/>
            <w:vMerge/>
            <w:shd w:val="clear" w:color="auto" w:fill="auto"/>
          </w:tcPr>
          <w:p w:rsidR="000C503A" w:rsidRPr="00BB21A6" w:rsidRDefault="000C503A" w:rsidP="0001235F">
            <w:pPr>
              <w:pStyle w:val="1"/>
            </w:pPr>
          </w:p>
        </w:tc>
        <w:tc>
          <w:tcPr>
            <w:tcW w:w="1482" w:type="dxa"/>
            <w:shd w:val="clear" w:color="auto" w:fill="auto"/>
          </w:tcPr>
          <w:p w:rsidR="000C503A" w:rsidRPr="00BB21A6" w:rsidRDefault="000C503A" w:rsidP="0001235F">
            <w:pPr>
              <w:pStyle w:val="1"/>
            </w:pPr>
            <w:r w:rsidRPr="00BB21A6">
              <w:t>По команді пом. режисера</w:t>
            </w:r>
          </w:p>
        </w:tc>
        <w:tc>
          <w:tcPr>
            <w:tcW w:w="1603" w:type="dxa"/>
            <w:shd w:val="clear" w:color="auto" w:fill="auto"/>
          </w:tcPr>
          <w:p w:rsidR="000C503A" w:rsidRPr="00BB21A6" w:rsidRDefault="000C503A" w:rsidP="0001235F">
            <w:pPr>
              <w:pStyle w:val="1"/>
            </w:pPr>
            <w:r w:rsidRPr="00BB21A6">
              <w:t>Глядацька зала</w:t>
            </w:r>
          </w:p>
        </w:tc>
        <w:tc>
          <w:tcPr>
            <w:tcW w:w="1922" w:type="dxa"/>
            <w:shd w:val="clear" w:color="auto" w:fill="auto"/>
          </w:tcPr>
          <w:p w:rsidR="000C503A" w:rsidRPr="00BB21A6" w:rsidRDefault="000C503A" w:rsidP="0001235F">
            <w:pPr>
              <w:pStyle w:val="1"/>
            </w:pPr>
            <w:r w:rsidRPr="00BB21A6">
              <w:t>Загальне світло згасає часом</w:t>
            </w:r>
          </w:p>
        </w:tc>
        <w:tc>
          <w:tcPr>
            <w:tcW w:w="1399" w:type="dxa"/>
            <w:shd w:val="clear" w:color="auto" w:fill="auto"/>
          </w:tcPr>
          <w:p w:rsidR="000C503A" w:rsidRPr="00BB21A6" w:rsidRDefault="0001235F" w:rsidP="0001235F">
            <w:pPr>
              <w:pStyle w:val="1"/>
            </w:pPr>
            <w:r>
              <w:t>блискавка</w:t>
            </w:r>
          </w:p>
        </w:tc>
        <w:tc>
          <w:tcPr>
            <w:tcW w:w="1778" w:type="dxa"/>
            <w:shd w:val="clear" w:color="auto" w:fill="auto"/>
          </w:tcPr>
          <w:p w:rsidR="000C503A" w:rsidRPr="00BB21A6" w:rsidRDefault="000C503A" w:rsidP="0001235F">
            <w:pPr>
              <w:pStyle w:val="1"/>
            </w:pPr>
            <w:r w:rsidRPr="00BB21A6">
              <w:t>блиск</w:t>
            </w:r>
          </w:p>
        </w:tc>
      </w:tr>
      <w:tr w:rsidR="000C503A" w:rsidRPr="00BB21A6" w:rsidTr="009B7254">
        <w:trPr>
          <w:jc w:val="center"/>
        </w:trPr>
        <w:tc>
          <w:tcPr>
            <w:tcW w:w="1464" w:type="dxa"/>
            <w:vMerge/>
            <w:shd w:val="clear" w:color="auto" w:fill="auto"/>
          </w:tcPr>
          <w:p w:rsidR="000C503A" w:rsidRPr="00BB21A6" w:rsidRDefault="000C503A" w:rsidP="0001235F">
            <w:pPr>
              <w:pStyle w:val="1"/>
            </w:pPr>
          </w:p>
        </w:tc>
        <w:tc>
          <w:tcPr>
            <w:tcW w:w="1482" w:type="dxa"/>
            <w:shd w:val="clear" w:color="auto" w:fill="auto"/>
          </w:tcPr>
          <w:p w:rsidR="000C503A" w:rsidRPr="00BB21A6" w:rsidRDefault="000C503A" w:rsidP="0001235F">
            <w:pPr>
              <w:pStyle w:val="1"/>
            </w:pPr>
            <w:r w:rsidRPr="00BB21A6">
              <w:t>Завіса відкрита</w:t>
            </w:r>
          </w:p>
        </w:tc>
        <w:tc>
          <w:tcPr>
            <w:tcW w:w="1603" w:type="dxa"/>
            <w:shd w:val="clear" w:color="auto" w:fill="auto"/>
          </w:tcPr>
          <w:p w:rsidR="000C503A" w:rsidRPr="00BB21A6" w:rsidRDefault="000C503A" w:rsidP="0001235F">
            <w:pPr>
              <w:pStyle w:val="1"/>
            </w:pPr>
            <w:r w:rsidRPr="00BB21A6">
              <w:t>Сцена</w:t>
            </w:r>
          </w:p>
        </w:tc>
        <w:tc>
          <w:tcPr>
            <w:tcW w:w="1922" w:type="dxa"/>
            <w:shd w:val="clear" w:color="auto" w:fill="auto"/>
          </w:tcPr>
          <w:p w:rsidR="000C503A" w:rsidRPr="00BB21A6" w:rsidRDefault="000C503A" w:rsidP="0001235F">
            <w:pPr>
              <w:pStyle w:val="1"/>
            </w:pPr>
            <w:r w:rsidRPr="00BB21A6">
              <w:t>Загальне</w:t>
            </w:r>
          </w:p>
        </w:tc>
        <w:tc>
          <w:tcPr>
            <w:tcW w:w="1399" w:type="dxa"/>
            <w:shd w:val="clear" w:color="auto" w:fill="auto"/>
          </w:tcPr>
          <w:p w:rsidR="000C503A" w:rsidRPr="00BB21A6" w:rsidRDefault="000C503A" w:rsidP="0001235F">
            <w:pPr>
              <w:pStyle w:val="1"/>
            </w:pPr>
            <w:r w:rsidRPr="00BB21A6">
              <w:t>Синьо-зелене</w:t>
            </w:r>
          </w:p>
        </w:tc>
        <w:tc>
          <w:tcPr>
            <w:tcW w:w="1778" w:type="dxa"/>
            <w:shd w:val="clear" w:color="auto" w:fill="auto"/>
          </w:tcPr>
          <w:p w:rsidR="000C503A" w:rsidRPr="00BB21A6" w:rsidRDefault="000C503A" w:rsidP="0001235F">
            <w:pPr>
              <w:pStyle w:val="1"/>
            </w:pPr>
            <w:r w:rsidRPr="00BB21A6">
              <w:t>50%</w:t>
            </w:r>
          </w:p>
        </w:tc>
      </w:tr>
      <w:tr w:rsidR="000C503A" w:rsidRPr="00BB21A6" w:rsidTr="009B7254">
        <w:trPr>
          <w:jc w:val="center"/>
        </w:trPr>
        <w:tc>
          <w:tcPr>
            <w:tcW w:w="1464" w:type="dxa"/>
            <w:vMerge/>
            <w:shd w:val="clear" w:color="auto" w:fill="auto"/>
          </w:tcPr>
          <w:p w:rsidR="000C503A" w:rsidRPr="00BB21A6" w:rsidRDefault="000C503A" w:rsidP="0001235F">
            <w:pPr>
              <w:pStyle w:val="1"/>
            </w:pPr>
          </w:p>
        </w:tc>
        <w:tc>
          <w:tcPr>
            <w:tcW w:w="1482" w:type="dxa"/>
            <w:shd w:val="clear" w:color="auto" w:fill="auto"/>
          </w:tcPr>
          <w:p w:rsidR="000C503A" w:rsidRPr="00BB21A6" w:rsidRDefault="000C503A" w:rsidP="0001235F">
            <w:pPr>
              <w:pStyle w:val="1"/>
            </w:pPr>
          </w:p>
        </w:tc>
        <w:tc>
          <w:tcPr>
            <w:tcW w:w="1603" w:type="dxa"/>
            <w:shd w:val="clear" w:color="auto" w:fill="auto"/>
          </w:tcPr>
          <w:p w:rsidR="000C503A" w:rsidRPr="00BB21A6" w:rsidRDefault="000C503A" w:rsidP="0001235F">
            <w:pPr>
              <w:pStyle w:val="1"/>
            </w:pPr>
            <w:r w:rsidRPr="00BB21A6">
              <w:t xml:space="preserve">Двері павільйону </w:t>
            </w:r>
          </w:p>
        </w:tc>
        <w:tc>
          <w:tcPr>
            <w:tcW w:w="1922" w:type="dxa"/>
            <w:shd w:val="clear" w:color="auto" w:fill="auto"/>
          </w:tcPr>
          <w:p w:rsidR="000C503A" w:rsidRPr="00BB21A6" w:rsidRDefault="000C503A" w:rsidP="0001235F">
            <w:pPr>
              <w:pStyle w:val="1"/>
            </w:pPr>
            <w:r w:rsidRPr="00BB21A6">
              <w:t>Луч</w:t>
            </w:r>
          </w:p>
        </w:tc>
        <w:tc>
          <w:tcPr>
            <w:tcW w:w="1399" w:type="dxa"/>
            <w:shd w:val="clear" w:color="auto" w:fill="auto"/>
          </w:tcPr>
          <w:p w:rsidR="000C503A" w:rsidRPr="00BB21A6" w:rsidRDefault="000C503A" w:rsidP="0001235F">
            <w:pPr>
              <w:pStyle w:val="1"/>
            </w:pPr>
            <w:r w:rsidRPr="00BB21A6">
              <w:t>Білий</w:t>
            </w:r>
          </w:p>
        </w:tc>
        <w:tc>
          <w:tcPr>
            <w:tcW w:w="1778" w:type="dxa"/>
            <w:shd w:val="clear" w:color="auto" w:fill="auto"/>
          </w:tcPr>
          <w:p w:rsidR="000C503A" w:rsidRPr="00BB21A6" w:rsidRDefault="000C503A" w:rsidP="0001235F">
            <w:pPr>
              <w:pStyle w:val="1"/>
            </w:pPr>
            <w:r w:rsidRPr="00BB21A6">
              <w:t>30%</w:t>
            </w:r>
          </w:p>
        </w:tc>
      </w:tr>
      <w:tr w:rsidR="000C503A" w:rsidRPr="00BB21A6" w:rsidTr="009B7254">
        <w:trPr>
          <w:jc w:val="center"/>
        </w:trPr>
        <w:tc>
          <w:tcPr>
            <w:tcW w:w="1464" w:type="dxa"/>
            <w:vMerge w:val="restart"/>
            <w:shd w:val="clear" w:color="auto" w:fill="auto"/>
          </w:tcPr>
          <w:p w:rsidR="000C503A" w:rsidRPr="00BB21A6" w:rsidRDefault="000C503A" w:rsidP="0001235F">
            <w:pPr>
              <w:pStyle w:val="1"/>
            </w:pPr>
            <w:r w:rsidRPr="00BB21A6">
              <w:t>1 епізод</w:t>
            </w:r>
          </w:p>
        </w:tc>
        <w:tc>
          <w:tcPr>
            <w:tcW w:w="1482" w:type="dxa"/>
            <w:shd w:val="clear" w:color="auto" w:fill="auto"/>
          </w:tcPr>
          <w:p w:rsidR="000C503A" w:rsidRPr="00BB21A6" w:rsidRDefault="000C503A" w:rsidP="0001235F">
            <w:pPr>
              <w:pStyle w:val="1"/>
            </w:pPr>
            <w:r w:rsidRPr="00BB21A6">
              <w:t>Входить Пан ставить фонар на стіл</w:t>
            </w:r>
          </w:p>
        </w:tc>
        <w:tc>
          <w:tcPr>
            <w:tcW w:w="1603" w:type="dxa"/>
            <w:shd w:val="clear" w:color="auto" w:fill="auto"/>
          </w:tcPr>
          <w:p w:rsidR="000C503A" w:rsidRPr="00BB21A6" w:rsidRDefault="000C503A" w:rsidP="0001235F">
            <w:pPr>
              <w:pStyle w:val="1"/>
            </w:pPr>
            <w:r w:rsidRPr="00BB21A6">
              <w:t>сцена</w:t>
            </w:r>
          </w:p>
        </w:tc>
        <w:tc>
          <w:tcPr>
            <w:tcW w:w="1922" w:type="dxa"/>
            <w:shd w:val="clear" w:color="auto" w:fill="auto"/>
          </w:tcPr>
          <w:p w:rsidR="000C503A" w:rsidRPr="00BB21A6" w:rsidRDefault="000C503A" w:rsidP="0001235F">
            <w:pPr>
              <w:pStyle w:val="1"/>
            </w:pPr>
            <w:r w:rsidRPr="00BB21A6">
              <w:t>часом загальне</w:t>
            </w:r>
          </w:p>
        </w:tc>
        <w:tc>
          <w:tcPr>
            <w:tcW w:w="1399" w:type="dxa"/>
            <w:shd w:val="clear" w:color="auto" w:fill="auto"/>
          </w:tcPr>
          <w:p w:rsidR="000C503A" w:rsidRPr="00BB21A6" w:rsidRDefault="0001235F" w:rsidP="0001235F">
            <w:pPr>
              <w:pStyle w:val="1"/>
            </w:pPr>
            <w:r>
              <w:t>блискавка</w:t>
            </w:r>
          </w:p>
          <w:p w:rsidR="000C503A" w:rsidRPr="00BB21A6" w:rsidRDefault="000C503A" w:rsidP="0001235F">
            <w:pPr>
              <w:pStyle w:val="1"/>
            </w:pPr>
            <w:r w:rsidRPr="00BB21A6">
              <w:t>білий</w:t>
            </w:r>
          </w:p>
          <w:p w:rsidR="000C503A" w:rsidRPr="00BB21A6" w:rsidRDefault="000C503A" w:rsidP="0001235F">
            <w:pPr>
              <w:pStyle w:val="1"/>
            </w:pPr>
            <w:r w:rsidRPr="00BB21A6">
              <w:t>до синього</w:t>
            </w:r>
          </w:p>
        </w:tc>
        <w:tc>
          <w:tcPr>
            <w:tcW w:w="1778" w:type="dxa"/>
            <w:shd w:val="clear" w:color="auto" w:fill="auto"/>
          </w:tcPr>
          <w:p w:rsidR="000C503A" w:rsidRPr="00BB21A6" w:rsidRDefault="000C503A" w:rsidP="0001235F">
            <w:pPr>
              <w:pStyle w:val="1"/>
            </w:pPr>
            <w:r w:rsidRPr="00BB21A6">
              <w:t>блиск</w:t>
            </w:r>
          </w:p>
          <w:p w:rsidR="000C503A" w:rsidRPr="00BB21A6" w:rsidRDefault="000C503A" w:rsidP="0001235F">
            <w:pPr>
              <w:pStyle w:val="1"/>
            </w:pPr>
            <w:r w:rsidRPr="00BB21A6">
              <w:t>30%</w:t>
            </w:r>
          </w:p>
        </w:tc>
      </w:tr>
      <w:tr w:rsidR="000C503A" w:rsidRPr="00BB21A6" w:rsidTr="009B7254">
        <w:trPr>
          <w:jc w:val="center"/>
        </w:trPr>
        <w:tc>
          <w:tcPr>
            <w:tcW w:w="1464" w:type="dxa"/>
            <w:vMerge/>
            <w:shd w:val="clear" w:color="auto" w:fill="auto"/>
          </w:tcPr>
          <w:p w:rsidR="000C503A" w:rsidRPr="00BB21A6" w:rsidRDefault="000C503A" w:rsidP="0001235F">
            <w:pPr>
              <w:pStyle w:val="1"/>
            </w:pPr>
          </w:p>
        </w:tc>
        <w:tc>
          <w:tcPr>
            <w:tcW w:w="1482" w:type="dxa"/>
            <w:shd w:val="clear" w:color="auto" w:fill="auto"/>
          </w:tcPr>
          <w:p w:rsidR="000C503A" w:rsidRPr="00BB21A6" w:rsidRDefault="000C503A" w:rsidP="0001235F">
            <w:pPr>
              <w:pStyle w:val="1"/>
            </w:pPr>
            <w:r w:rsidRPr="00BB21A6">
              <w:t>…фонар з свічкою…</w:t>
            </w:r>
          </w:p>
        </w:tc>
        <w:tc>
          <w:tcPr>
            <w:tcW w:w="1603" w:type="dxa"/>
            <w:shd w:val="clear" w:color="auto" w:fill="auto"/>
          </w:tcPr>
          <w:p w:rsidR="000C503A" w:rsidRPr="00BB21A6" w:rsidRDefault="000C503A" w:rsidP="0001235F">
            <w:pPr>
              <w:pStyle w:val="1"/>
            </w:pPr>
            <w:r w:rsidRPr="00BB21A6">
              <w:t>сцена</w:t>
            </w:r>
          </w:p>
        </w:tc>
        <w:tc>
          <w:tcPr>
            <w:tcW w:w="1922" w:type="dxa"/>
            <w:shd w:val="clear" w:color="auto" w:fill="auto"/>
          </w:tcPr>
          <w:p w:rsidR="000C503A" w:rsidRPr="00BB21A6" w:rsidRDefault="000C503A" w:rsidP="0001235F">
            <w:pPr>
              <w:pStyle w:val="1"/>
            </w:pPr>
            <w:r w:rsidRPr="00BB21A6">
              <w:t>загальне</w:t>
            </w:r>
          </w:p>
        </w:tc>
        <w:tc>
          <w:tcPr>
            <w:tcW w:w="1399" w:type="dxa"/>
            <w:shd w:val="clear" w:color="auto" w:fill="auto"/>
          </w:tcPr>
          <w:p w:rsidR="000C503A" w:rsidRPr="00BB21A6" w:rsidRDefault="000C503A" w:rsidP="0001235F">
            <w:pPr>
              <w:pStyle w:val="1"/>
            </w:pPr>
            <w:r w:rsidRPr="00BB21A6">
              <w:t>білий</w:t>
            </w:r>
          </w:p>
        </w:tc>
        <w:tc>
          <w:tcPr>
            <w:tcW w:w="1778" w:type="dxa"/>
            <w:shd w:val="clear" w:color="auto" w:fill="auto"/>
          </w:tcPr>
          <w:p w:rsidR="000C503A" w:rsidRPr="00BB21A6" w:rsidRDefault="000C503A" w:rsidP="0001235F">
            <w:pPr>
              <w:pStyle w:val="1"/>
            </w:pPr>
            <w:r w:rsidRPr="00BB21A6">
              <w:t>80%</w:t>
            </w:r>
          </w:p>
        </w:tc>
      </w:tr>
      <w:tr w:rsidR="000C503A" w:rsidRPr="00BB21A6" w:rsidTr="009B7254">
        <w:trPr>
          <w:jc w:val="center"/>
        </w:trPr>
        <w:tc>
          <w:tcPr>
            <w:tcW w:w="1464" w:type="dxa"/>
            <w:vMerge w:val="restart"/>
            <w:shd w:val="clear" w:color="auto" w:fill="auto"/>
          </w:tcPr>
          <w:p w:rsidR="000C503A" w:rsidRPr="00BB21A6" w:rsidRDefault="000C503A" w:rsidP="0001235F">
            <w:pPr>
              <w:pStyle w:val="1"/>
            </w:pPr>
            <w:r w:rsidRPr="00BB21A6">
              <w:t>9 епізод</w:t>
            </w:r>
          </w:p>
        </w:tc>
        <w:tc>
          <w:tcPr>
            <w:tcW w:w="1482" w:type="dxa"/>
            <w:shd w:val="clear" w:color="auto" w:fill="auto"/>
          </w:tcPr>
          <w:p w:rsidR="000C503A" w:rsidRPr="00BB21A6" w:rsidRDefault="000C503A" w:rsidP="0001235F">
            <w:pPr>
              <w:pStyle w:val="1"/>
            </w:pPr>
            <w:r w:rsidRPr="00BB21A6">
              <w:t>…справді згасла, чути стук коліс</w:t>
            </w:r>
          </w:p>
        </w:tc>
        <w:tc>
          <w:tcPr>
            <w:tcW w:w="1603" w:type="dxa"/>
            <w:shd w:val="clear" w:color="auto" w:fill="auto"/>
          </w:tcPr>
          <w:p w:rsidR="000C503A" w:rsidRPr="00BB21A6" w:rsidRDefault="000C503A" w:rsidP="0001235F">
            <w:pPr>
              <w:pStyle w:val="1"/>
            </w:pPr>
            <w:r w:rsidRPr="00BB21A6">
              <w:t>вікно</w:t>
            </w:r>
          </w:p>
        </w:tc>
        <w:tc>
          <w:tcPr>
            <w:tcW w:w="1922" w:type="dxa"/>
            <w:shd w:val="clear" w:color="auto" w:fill="auto"/>
          </w:tcPr>
          <w:p w:rsidR="000C503A" w:rsidRPr="00BB21A6" w:rsidRDefault="000C503A" w:rsidP="0001235F">
            <w:pPr>
              <w:pStyle w:val="1"/>
            </w:pPr>
            <w:r w:rsidRPr="00BB21A6">
              <w:t>луч</w:t>
            </w:r>
          </w:p>
        </w:tc>
        <w:tc>
          <w:tcPr>
            <w:tcW w:w="1399" w:type="dxa"/>
            <w:shd w:val="clear" w:color="auto" w:fill="auto"/>
          </w:tcPr>
          <w:p w:rsidR="000C503A" w:rsidRPr="00BB21A6" w:rsidRDefault="000C503A" w:rsidP="0001235F">
            <w:pPr>
              <w:pStyle w:val="1"/>
            </w:pPr>
            <w:r w:rsidRPr="00BB21A6">
              <w:t>білий</w:t>
            </w:r>
          </w:p>
        </w:tc>
        <w:tc>
          <w:tcPr>
            <w:tcW w:w="1778" w:type="dxa"/>
            <w:shd w:val="clear" w:color="auto" w:fill="auto"/>
          </w:tcPr>
          <w:p w:rsidR="000C503A" w:rsidRPr="00BB21A6" w:rsidRDefault="000C503A" w:rsidP="0001235F">
            <w:pPr>
              <w:pStyle w:val="1"/>
            </w:pPr>
            <w:r w:rsidRPr="00BB21A6">
              <w:t>100%</w:t>
            </w:r>
          </w:p>
        </w:tc>
      </w:tr>
      <w:tr w:rsidR="000C503A" w:rsidRPr="00BB21A6" w:rsidTr="009B7254">
        <w:trPr>
          <w:jc w:val="center"/>
        </w:trPr>
        <w:tc>
          <w:tcPr>
            <w:tcW w:w="1464" w:type="dxa"/>
            <w:vMerge/>
            <w:shd w:val="clear" w:color="auto" w:fill="auto"/>
          </w:tcPr>
          <w:p w:rsidR="000C503A" w:rsidRPr="00BB21A6" w:rsidRDefault="000C503A" w:rsidP="0001235F">
            <w:pPr>
              <w:pStyle w:val="1"/>
            </w:pPr>
          </w:p>
        </w:tc>
        <w:tc>
          <w:tcPr>
            <w:tcW w:w="1482" w:type="dxa"/>
            <w:shd w:val="clear" w:color="auto" w:fill="auto"/>
          </w:tcPr>
          <w:p w:rsidR="000C503A" w:rsidRPr="00BB21A6" w:rsidRDefault="000C503A" w:rsidP="0001235F">
            <w:pPr>
              <w:pStyle w:val="1"/>
            </w:pPr>
            <w:r w:rsidRPr="00BB21A6">
              <w:t>„що це?”</w:t>
            </w:r>
          </w:p>
        </w:tc>
        <w:tc>
          <w:tcPr>
            <w:tcW w:w="1603" w:type="dxa"/>
            <w:shd w:val="clear" w:color="auto" w:fill="auto"/>
          </w:tcPr>
          <w:p w:rsidR="000C503A" w:rsidRPr="00BB21A6" w:rsidRDefault="000C503A" w:rsidP="0001235F">
            <w:pPr>
              <w:pStyle w:val="1"/>
            </w:pPr>
            <w:r w:rsidRPr="00BB21A6">
              <w:t>сцена</w:t>
            </w:r>
          </w:p>
        </w:tc>
        <w:tc>
          <w:tcPr>
            <w:tcW w:w="1922" w:type="dxa"/>
            <w:shd w:val="clear" w:color="auto" w:fill="auto"/>
          </w:tcPr>
          <w:p w:rsidR="000C503A" w:rsidRPr="00BB21A6" w:rsidRDefault="000C503A" w:rsidP="0001235F">
            <w:pPr>
              <w:pStyle w:val="1"/>
            </w:pPr>
            <w:r w:rsidRPr="00BB21A6">
              <w:t>загальне</w:t>
            </w:r>
          </w:p>
        </w:tc>
        <w:tc>
          <w:tcPr>
            <w:tcW w:w="1399" w:type="dxa"/>
            <w:shd w:val="clear" w:color="auto" w:fill="auto"/>
          </w:tcPr>
          <w:p w:rsidR="000C503A" w:rsidRPr="00BB21A6" w:rsidRDefault="000C503A" w:rsidP="0001235F">
            <w:pPr>
              <w:pStyle w:val="1"/>
            </w:pPr>
            <w:r w:rsidRPr="00BB21A6">
              <w:t>біле</w:t>
            </w:r>
          </w:p>
        </w:tc>
        <w:tc>
          <w:tcPr>
            <w:tcW w:w="1778" w:type="dxa"/>
            <w:shd w:val="clear" w:color="auto" w:fill="auto"/>
          </w:tcPr>
          <w:p w:rsidR="000C503A" w:rsidRPr="00BB21A6" w:rsidRDefault="000C503A" w:rsidP="0001235F">
            <w:pPr>
              <w:pStyle w:val="1"/>
            </w:pPr>
            <w:r w:rsidRPr="00BB21A6">
              <w:t>100%</w:t>
            </w:r>
          </w:p>
        </w:tc>
      </w:tr>
    </w:tbl>
    <w:p w:rsidR="00DE4240" w:rsidRPr="00BB21A6" w:rsidRDefault="00DE4240" w:rsidP="00BB21A6">
      <w:pPr>
        <w:spacing w:line="360" w:lineRule="auto"/>
        <w:ind w:firstLine="709"/>
        <w:jc w:val="both"/>
        <w:rPr>
          <w:sz w:val="28"/>
          <w:szCs w:val="28"/>
          <w:lang w:val="uk-UA"/>
        </w:rPr>
      </w:pPr>
    </w:p>
    <w:p w:rsidR="000C503A" w:rsidRPr="00BB21A6" w:rsidRDefault="000C503A" w:rsidP="00BB21A6">
      <w:pPr>
        <w:spacing w:line="360" w:lineRule="auto"/>
        <w:ind w:firstLine="709"/>
        <w:jc w:val="both"/>
        <w:rPr>
          <w:sz w:val="28"/>
          <w:szCs w:val="28"/>
          <w:lang w:val="uk-UA"/>
        </w:rPr>
      </w:pPr>
      <w:r w:rsidRPr="00BB21A6">
        <w:rPr>
          <w:sz w:val="28"/>
          <w:szCs w:val="28"/>
          <w:lang w:val="uk-UA"/>
        </w:rPr>
        <w:t>Партитуру отримав освітлювач: _________________________________</w:t>
      </w:r>
    </w:p>
    <w:p w:rsidR="0001235F" w:rsidRDefault="0001235F" w:rsidP="00BB21A6">
      <w:pPr>
        <w:spacing w:line="360" w:lineRule="auto"/>
        <w:ind w:firstLine="709"/>
        <w:jc w:val="both"/>
        <w:rPr>
          <w:sz w:val="28"/>
          <w:szCs w:val="28"/>
          <w:lang w:val="uk-UA"/>
        </w:rPr>
      </w:pPr>
    </w:p>
    <w:p w:rsidR="000C503A" w:rsidRPr="00BB21A6" w:rsidRDefault="000C503A" w:rsidP="00BB21A6">
      <w:pPr>
        <w:spacing w:line="360" w:lineRule="auto"/>
        <w:ind w:firstLine="709"/>
        <w:jc w:val="both"/>
        <w:rPr>
          <w:sz w:val="28"/>
          <w:szCs w:val="28"/>
          <w:lang w:val="uk-UA"/>
        </w:rPr>
      </w:pPr>
      <w:r w:rsidRPr="00BB21A6">
        <w:rPr>
          <w:sz w:val="28"/>
          <w:szCs w:val="28"/>
          <w:lang w:val="uk-UA"/>
        </w:rPr>
        <w:t>СПИСОК КОСТЮМІВ ТА ВЗУТТЯ</w:t>
      </w:r>
    </w:p>
    <w:p w:rsidR="00187DF0" w:rsidRPr="00BB21A6" w:rsidRDefault="00187DF0" w:rsidP="00BB21A6">
      <w:pPr>
        <w:spacing w:line="360" w:lineRule="auto"/>
        <w:ind w:firstLine="709"/>
        <w:jc w:val="both"/>
        <w:rPr>
          <w:sz w:val="28"/>
          <w:szCs w:val="28"/>
          <w:lang w:val="en-US"/>
        </w:rPr>
      </w:pPr>
    </w:p>
    <w:p w:rsidR="000C503A" w:rsidRPr="00BB21A6" w:rsidRDefault="000C503A" w:rsidP="00BB21A6">
      <w:pPr>
        <w:spacing w:line="360" w:lineRule="auto"/>
        <w:ind w:firstLine="709"/>
        <w:jc w:val="both"/>
        <w:rPr>
          <w:sz w:val="28"/>
          <w:szCs w:val="28"/>
          <w:lang w:val="uk-UA"/>
        </w:rPr>
      </w:pPr>
      <w:r w:rsidRPr="00BB21A6">
        <w:rPr>
          <w:sz w:val="28"/>
          <w:szCs w:val="28"/>
          <w:lang w:val="uk-UA"/>
        </w:rPr>
        <w:t>П’єса: „Свічка згасла”</w:t>
      </w:r>
    </w:p>
    <w:p w:rsidR="000C503A" w:rsidRPr="00BB21A6" w:rsidRDefault="00694F73" w:rsidP="00BB21A6">
      <w:pPr>
        <w:spacing w:line="360" w:lineRule="auto"/>
        <w:ind w:firstLine="709"/>
        <w:jc w:val="both"/>
        <w:rPr>
          <w:sz w:val="28"/>
          <w:szCs w:val="28"/>
          <w:lang w:val="uk-UA"/>
        </w:rPr>
      </w:pPr>
      <w:r w:rsidRPr="00BB21A6">
        <w:rPr>
          <w:sz w:val="28"/>
          <w:szCs w:val="28"/>
          <w:lang w:val="uk-UA"/>
        </w:rPr>
        <w:t>Автор: Алекандр</w:t>
      </w:r>
      <w:r w:rsidR="000C503A" w:rsidRPr="00BB21A6">
        <w:rPr>
          <w:sz w:val="28"/>
          <w:szCs w:val="28"/>
          <w:lang w:val="uk-UA"/>
        </w:rPr>
        <w:t xml:space="preserve"> Фредро</w:t>
      </w:r>
    </w:p>
    <w:p w:rsidR="000C503A" w:rsidRPr="00BB21A6" w:rsidRDefault="000C503A" w:rsidP="00BB21A6">
      <w:pPr>
        <w:spacing w:line="360" w:lineRule="auto"/>
        <w:ind w:firstLine="709"/>
        <w:jc w:val="both"/>
        <w:rPr>
          <w:sz w:val="28"/>
          <w:szCs w:val="28"/>
          <w:lang w:val="uk-UA"/>
        </w:rPr>
      </w:pPr>
      <w:r w:rsidRPr="00BB21A6">
        <w:rPr>
          <w:sz w:val="28"/>
          <w:szCs w:val="28"/>
          <w:lang w:val="uk-UA"/>
        </w:rPr>
        <w:t>Режисер: Тертичка Наталія Іванівна</w:t>
      </w:r>
    </w:p>
    <w:p w:rsidR="000C503A" w:rsidRPr="00BB21A6" w:rsidRDefault="000C503A" w:rsidP="00BB21A6">
      <w:pPr>
        <w:spacing w:line="360" w:lineRule="auto"/>
        <w:ind w:firstLine="709"/>
        <w:jc w:val="both"/>
        <w:rPr>
          <w:sz w:val="28"/>
          <w:szCs w:val="28"/>
          <w:lang w:val="uk-UA"/>
        </w:rPr>
      </w:pPr>
      <w:r w:rsidRPr="00BB21A6">
        <w:rPr>
          <w:sz w:val="28"/>
          <w:szCs w:val="28"/>
          <w:lang w:val="uk-UA"/>
        </w:rPr>
        <w:t>Художник:</w:t>
      </w:r>
      <w:r w:rsidR="003D5708" w:rsidRPr="00BB21A6">
        <w:rPr>
          <w:sz w:val="28"/>
          <w:szCs w:val="28"/>
          <w:lang w:val="uk-UA"/>
        </w:rPr>
        <w:t xml:space="preserve"> І.</w:t>
      </w:r>
      <w:r w:rsidR="00643392">
        <w:rPr>
          <w:sz w:val="28"/>
          <w:szCs w:val="28"/>
          <w:lang w:val="uk-UA"/>
        </w:rPr>
        <w:t xml:space="preserve"> </w:t>
      </w:r>
      <w:r w:rsidR="003D5708" w:rsidRPr="00BB21A6">
        <w:rPr>
          <w:sz w:val="28"/>
          <w:szCs w:val="28"/>
          <w:lang w:val="uk-UA"/>
        </w:rPr>
        <w:t>Ми</w:t>
      </w:r>
      <w:r w:rsidRPr="00BB21A6">
        <w:rPr>
          <w:sz w:val="28"/>
          <w:szCs w:val="28"/>
          <w:lang w:val="uk-UA"/>
        </w:rPr>
        <w:t>гальова</w:t>
      </w:r>
    </w:p>
    <w:p w:rsidR="000C503A" w:rsidRPr="00BB21A6" w:rsidRDefault="000C503A" w:rsidP="00BB21A6">
      <w:pPr>
        <w:spacing w:line="360" w:lineRule="auto"/>
        <w:ind w:firstLine="709"/>
        <w:jc w:val="both"/>
        <w:rPr>
          <w:sz w:val="28"/>
          <w:szCs w:val="28"/>
          <w:lang w:val="uk-UA"/>
        </w:rPr>
      </w:pPr>
      <w:r w:rsidRPr="00BB21A6">
        <w:rPr>
          <w:sz w:val="28"/>
          <w:szCs w:val="28"/>
          <w:lang w:val="uk-UA"/>
        </w:rPr>
        <w:t>Костюмер: Н.</w:t>
      </w:r>
      <w:r w:rsidR="00643392">
        <w:rPr>
          <w:sz w:val="28"/>
          <w:szCs w:val="28"/>
          <w:lang w:val="uk-UA"/>
        </w:rPr>
        <w:t xml:space="preserve"> </w:t>
      </w:r>
      <w:r w:rsidRPr="00BB21A6">
        <w:rPr>
          <w:sz w:val="28"/>
          <w:szCs w:val="28"/>
          <w:lang w:val="uk-UA"/>
        </w:rPr>
        <w:t>Пашковська</w:t>
      </w:r>
    </w:p>
    <w:p w:rsidR="000C503A" w:rsidRPr="00BB21A6" w:rsidRDefault="000C503A" w:rsidP="00BB21A6">
      <w:pPr>
        <w:spacing w:line="360" w:lineRule="auto"/>
        <w:ind w:firstLine="709"/>
        <w:jc w:val="both"/>
        <w:rPr>
          <w:sz w:val="28"/>
          <w:szCs w:val="28"/>
          <w:lang w:val="en-US"/>
        </w:rPr>
      </w:pPr>
      <w:r w:rsidRPr="00BB21A6">
        <w:rPr>
          <w:sz w:val="28"/>
          <w:szCs w:val="28"/>
          <w:lang w:val="uk-UA"/>
        </w:rPr>
        <w:t>Термін виконання роботи:</w:t>
      </w:r>
    </w:p>
    <w:p w:rsidR="00187DF0" w:rsidRPr="00BB21A6" w:rsidRDefault="00187DF0" w:rsidP="00BB21A6">
      <w:pPr>
        <w:spacing w:line="360" w:lineRule="auto"/>
        <w:ind w:firstLine="709"/>
        <w:jc w:val="both"/>
        <w:rPr>
          <w:sz w:val="28"/>
          <w:szCs w:val="28"/>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
        <w:gridCol w:w="2258"/>
        <w:gridCol w:w="3730"/>
        <w:gridCol w:w="2231"/>
      </w:tblGrid>
      <w:tr w:rsidR="000C503A" w:rsidRPr="009B7254" w:rsidTr="009B7254">
        <w:trPr>
          <w:jc w:val="center"/>
        </w:trPr>
        <w:tc>
          <w:tcPr>
            <w:tcW w:w="861" w:type="dxa"/>
            <w:shd w:val="clear" w:color="auto" w:fill="auto"/>
          </w:tcPr>
          <w:p w:rsidR="000C503A" w:rsidRPr="00BB21A6" w:rsidRDefault="000C503A" w:rsidP="00643392">
            <w:pPr>
              <w:pStyle w:val="1"/>
            </w:pPr>
            <w:r w:rsidRPr="00BB21A6">
              <w:t>№п/п</w:t>
            </w:r>
          </w:p>
        </w:tc>
        <w:tc>
          <w:tcPr>
            <w:tcW w:w="2307" w:type="dxa"/>
            <w:shd w:val="clear" w:color="auto" w:fill="auto"/>
          </w:tcPr>
          <w:p w:rsidR="000C503A" w:rsidRPr="00BB21A6" w:rsidRDefault="000C503A" w:rsidP="00643392">
            <w:pPr>
              <w:pStyle w:val="1"/>
            </w:pPr>
            <w:r w:rsidRPr="00BB21A6">
              <w:t>Дійова особа</w:t>
            </w:r>
          </w:p>
        </w:tc>
        <w:tc>
          <w:tcPr>
            <w:tcW w:w="3838" w:type="dxa"/>
            <w:shd w:val="clear" w:color="auto" w:fill="auto"/>
          </w:tcPr>
          <w:p w:rsidR="000C503A" w:rsidRPr="00BB21A6" w:rsidRDefault="000C503A" w:rsidP="00643392">
            <w:pPr>
              <w:pStyle w:val="1"/>
            </w:pPr>
            <w:r w:rsidRPr="00BB21A6">
              <w:t>Опис костюму, головного убору, взуття</w:t>
            </w:r>
          </w:p>
        </w:tc>
        <w:tc>
          <w:tcPr>
            <w:tcW w:w="2281" w:type="dxa"/>
            <w:shd w:val="clear" w:color="auto" w:fill="auto"/>
          </w:tcPr>
          <w:p w:rsidR="000C503A" w:rsidRPr="00BB21A6" w:rsidRDefault="000C503A" w:rsidP="00643392">
            <w:pPr>
              <w:pStyle w:val="1"/>
            </w:pPr>
            <w:r w:rsidRPr="00BB21A6">
              <w:t>Примітки (пошиття, підбір, покупка)</w:t>
            </w:r>
          </w:p>
        </w:tc>
      </w:tr>
      <w:tr w:rsidR="000C503A" w:rsidRPr="009B7254" w:rsidTr="009B7254">
        <w:trPr>
          <w:jc w:val="center"/>
        </w:trPr>
        <w:tc>
          <w:tcPr>
            <w:tcW w:w="861" w:type="dxa"/>
            <w:shd w:val="clear" w:color="auto" w:fill="auto"/>
          </w:tcPr>
          <w:p w:rsidR="000C503A" w:rsidRPr="00BB21A6" w:rsidRDefault="000C503A" w:rsidP="00643392">
            <w:pPr>
              <w:pStyle w:val="1"/>
            </w:pPr>
            <w:r w:rsidRPr="00BB21A6">
              <w:t xml:space="preserve">1. </w:t>
            </w:r>
          </w:p>
        </w:tc>
        <w:tc>
          <w:tcPr>
            <w:tcW w:w="2307" w:type="dxa"/>
            <w:shd w:val="clear" w:color="auto" w:fill="auto"/>
          </w:tcPr>
          <w:p w:rsidR="000C503A" w:rsidRPr="00BB21A6" w:rsidRDefault="000C503A" w:rsidP="00643392">
            <w:pPr>
              <w:pStyle w:val="1"/>
            </w:pPr>
            <w:r w:rsidRPr="00BB21A6">
              <w:t>Пані Ядвіга</w:t>
            </w:r>
          </w:p>
        </w:tc>
        <w:tc>
          <w:tcPr>
            <w:tcW w:w="3838" w:type="dxa"/>
            <w:shd w:val="clear" w:color="auto" w:fill="auto"/>
          </w:tcPr>
          <w:p w:rsidR="000C503A" w:rsidRPr="00BB21A6" w:rsidRDefault="000C503A" w:rsidP="00643392">
            <w:pPr>
              <w:pStyle w:val="1"/>
            </w:pPr>
            <w:r w:rsidRPr="00BB21A6">
              <w:t xml:space="preserve">Плаття з спідницею на криноліні, солоп, шляпка в формі </w:t>
            </w:r>
            <w:r w:rsidR="00CD516D" w:rsidRPr="00BB21A6">
              <w:t>кибитки</w:t>
            </w:r>
            <w:r w:rsidRPr="00BB21A6">
              <w:t xml:space="preserve"> – одне ціле з полями – з густою вуаллю, рукавички, черевички на шнурівці</w:t>
            </w:r>
          </w:p>
        </w:tc>
        <w:tc>
          <w:tcPr>
            <w:tcW w:w="2281" w:type="dxa"/>
            <w:shd w:val="clear" w:color="auto" w:fill="auto"/>
          </w:tcPr>
          <w:p w:rsidR="000C503A" w:rsidRPr="00BB21A6" w:rsidRDefault="000C503A" w:rsidP="00643392">
            <w:pPr>
              <w:pStyle w:val="1"/>
            </w:pPr>
            <w:r w:rsidRPr="00BB21A6">
              <w:t>Підбір</w:t>
            </w:r>
          </w:p>
        </w:tc>
      </w:tr>
      <w:tr w:rsidR="000C503A" w:rsidRPr="009B7254" w:rsidTr="009B7254">
        <w:trPr>
          <w:jc w:val="center"/>
        </w:trPr>
        <w:tc>
          <w:tcPr>
            <w:tcW w:w="861" w:type="dxa"/>
            <w:shd w:val="clear" w:color="auto" w:fill="auto"/>
          </w:tcPr>
          <w:p w:rsidR="000C503A" w:rsidRPr="00BB21A6" w:rsidRDefault="000C503A" w:rsidP="00643392">
            <w:pPr>
              <w:pStyle w:val="1"/>
            </w:pPr>
            <w:r w:rsidRPr="00BB21A6">
              <w:t>2.</w:t>
            </w:r>
          </w:p>
        </w:tc>
        <w:tc>
          <w:tcPr>
            <w:tcW w:w="2307" w:type="dxa"/>
            <w:shd w:val="clear" w:color="auto" w:fill="auto"/>
          </w:tcPr>
          <w:p w:rsidR="000C503A" w:rsidRPr="00BB21A6" w:rsidRDefault="000C503A" w:rsidP="00643392">
            <w:pPr>
              <w:pStyle w:val="1"/>
            </w:pPr>
            <w:r w:rsidRPr="00BB21A6">
              <w:t>Пан Владислав</w:t>
            </w:r>
          </w:p>
        </w:tc>
        <w:tc>
          <w:tcPr>
            <w:tcW w:w="3838" w:type="dxa"/>
            <w:shd w:val="clear" w:color="auto" w:fill="auto"/>
          </w:tcPr>
          <w:p w:rsidR="000C503A" w:rsidRPr="00BB21A6" w:rsidRDefault="000C503A" w:rsidP="00643392">
            <w:pPr>
              <w:pStyle w:val="1"/>
            </w:pPr>
            <w:r w:rsidRPr="00BB21A6">
              <w:t>Пальто з пелериною, довжиною нижче коліна. Штани чорні, шапка, чорні чоботи</w:t>
            </w:r>
          </w:p>
        </w:tc>
        <w:tc>
          <w:tcPr>
            <w:tcW w:w="2281" w:type="dxa"/>
            <w:shd w:val="clear" w:color="auto" w:fill="auto"/>
          </w:tcPr>
          <w:p w:rsidR="000C503A" w:rsidRPr="00BB21A6" w:rsidRDefault="000C503A" w:rsidP="00643392">
            <w:pPr>
              <w:pStyle w:val="1"/>
            </w:pPr>
            <w:r w:rsidRPr="00BB21A6">
              <w:t>Підбір</w:t>
            </w:r>
          </w:p>
        </w:tc>
      </w:tr>
    </w:tbl>
    <w:p w:rsidR="000C503A" w:rsidRPr="00BB21A6" w:rsidRDefault="000C503A" w:rsidP="00BB21A6">
      <w:pPr>
        <w:spacing w:line="360" w:lineRule="auto"/>
        <w:ind w:firstLine="709"/>
        <w:jc w:val="both"/>
        <w:rPr>
          <w:sz w:val="28"/>
          <w:szCs w:val="28"/>
          <w:lang w:val="uk-UA"/>
        </w:rPr>
      </w:pPr>
    </w:p>
    <w:p w:rsidR="000C503A" w:rsidRPr="00BB21A6" w:rsidRDefault="000C503A" w:rsidP="00BB21A6">
      <w:pPr>
        <w:spacing w:line="360" w:lineRule="auto"/>
        <w:ind w:firstLine="709"/>
        <w:jc w:val="both"/>
        <w:rPr>
          <w:sz w:val="28"/>
          <w:szCs w:val="28"/>
          <w:lang w:val="uk-UA"/>
        </w:rPr>
      </w:pPr>
      <w:r w:rsidRPr="00BB21A6">
        <w:rPr>
          <w:sz w:val="28"/>
          <w:szCs w:val="28"/>
          <w:lang w:val="uk-UA"/>
        </w:rPr>
        <w:t>Список отримав костюмер _____________________________________</w:t>
      </w:r>
    </w:p>
    <w:p w:rsidR="00643392" w:rsidRDefault="00643392" w:rsidP="00BB21A6">
      <w:pPr>
        <w:tabs>
          <w:tab w:val="left" w:pos="3750"/>
        </w:tabs>
        <w:spacing w:line="360" w:lineRule="auto"/>
        <w:ind w:firstLine="709"/>
        <w:jc w:val="both"/>
        <w:rPr>
          <w:sz w:val="28"/>
          <w:szCs w:val="28"/>
          <w:lang w:val="uk-UA"/>
        </w:rPr>
      </w:pPr>
    </w:p>
    <w:p w:rsidR="00A35B7C" w:rsidRPr="00BB21A6" w:rsidRDefault="00A35B7C" w:rsidP="00BB21A6">
      <w:pPr>
        <w:tabs>
          <w:tab w:val="left" w:pos="3750"/>
        </w:tabs>
        <w:spacing w:line="360" w:lineRule="auto"/>
        <w:ind w:firstLine="709"/>
        <w:jc w:val="both"/>
        <w:rPr>
          <w:sz w:val="28"/>
          <w:szCs w:val="28"/>
          <w:lang w:val="uk-UA"/>
        </w:rPr>
      </w:pPr>
      <w:r w:rsidRPr="00BB21A6">
        <w:rPr>
          <w:sz w:val="28"/>
          <w:szCs w:val="28"/>
          <w:lang w:val="uk-UA"/>
        </w:rPr>
        <w:t>СПИСОК РЕКВІЗИТУ</w:t>
      </w:r>
    </w:p>
    <w:p w:rsidR="00A35B7C" w:rsidRPr="00BB21A6" w:rsidRDefault="00A35B7C" w:rsidP="00BB21A6">
      <w:pPr>
        <w:spacing w:line="360" w:lineRule="auto"/>
        <w:ind w:firstLine="709"/>
        <w:jc w:val="both"/>
        <w:rPr>
          <w:sz w:val="28"/>
          <w:szCs w:val="28"/>
          <w:lang w:val="uk-UA"/>
        </w:rPr>
      </w:pPr>
    </w:p>
    <w:p w:rsidR="00A35B7C" w:rsidRPr="00BB21A6" w:rsidRDefault="00A35B7C" w:rsidP="00BB21A6">
      <w:pPr>
        <w:spacing w:line="360" w:lineRule="auto"/>
        <w:ind w:firstLine="709"/>
        <w:jc w:val="both"/>
        <w:rPr>
          <w:sz w:val="28"/>
          <w:szCs w:val="28"/>
          <w:lang w:val="uk-UA"/>
        </w:rPr>
      </w:pPr>
      <w:r w:rsidRPr="00BB21A6">
        <w:rPr>
          <w:sz w:val="28"/>
          <w:szCs w:val="28"/>
          <w:lang w:val="uk-UA"/>
        </w:rPr>
        <w:t>П’єса: „Свічка згасла”</w:t>
      </w:r>
    </w:p>
    <w:p w:rsidR="00A35B7C" w:rsidRPr="00BB21A6" w:rsidRDefault="00694F73" w:rsidP="00BB21A6">
      <w:pPr>
        <w:spacing w:line="360" w:lineRule="auto"/>
        <w:ind w:firstLine="709"/>
        <w:jc w:val="both"/>
        <w:rPr>
          <w:sz w:val="28"/>
          <w:szCs w:val="28"/>
          <w:lang w:val="uk-UA"/>
        </w:rPr>
      </w:pPr>
      <w:r w:rsidRPr="00BB21A6">
        <w:rPr>
          <w:sz w:val="28"/>
          <w:szCs w:val="28"/>
          <w:lang w:val="uk-UA"/>
        </w:rPr>
        <w:t>Автор: Алекандр</w:t>
      </w:r>
      <w:r w:rsidR="00A35B7C" w:rsidRPr="00BB21A6">
        <w:rPr>
          <w:sz w:val="28"/>
          <w:szCs w:val="28"/>
          <w:lang w:val="uk-UA"/>
        </w:rPr>
        <w:t xml:space="preserve"> Фредро</w:t>
      </w:r>
    </w:p>
    <w:p w:rsidR="00A35B7C" w:rsidRPr="00BB21A6" w:rsidRDefault="00A35B7C" w:rsidP="00BB21A6">
      <w:pPr>
        <w:spacing w:line="360" w:lineRule="auto"/>
        <w:ind w:firstLine="709"/>
        <w:jc w:val="both"/>
        <w:rPr>
          <w:sz w:val="28"/>
          <w:szCs w:val="28"/>
          <w:lang w:val="uk-UA"/>
        </w:rPr>
      </w:pPr>
      <w:r w:rsidRPr="00BB21A6">
        <w:rPr>
          <w:sz w:val="28"/>
          <w:szCs w:val="28"/>
          <w:lang w:val="uk-UA"/>
        </w:rPr>
        <w:t>Режисер: Тертичка Наталія Іванівна</w:t>
      </w:r>
    </w:p>
    <w:p w:rsidR="00A35B7C" w:rsidRPr="00BB21A6" w:rsidRDefault="00A35B7C" w:rsidP="00BB21A6">
      <w:pPr>
        <w:spacing w:line="360" w:lineRule="auto"/>
        <w:ind w:firstLine="709"/>
        <w:jc w:val="both"/>
        <w:rPr>
          <w:sz w:val="28"/>
          <w:szCs w:val="28"/>
          <w:lang w:val="uk-UA"/>
        </w:rPr>
      </w:pPr>
      <w:r w:rsidRPr="00BB21A6">
        <w:rPr>
          <w:sz w:val="28"/>
          <w:szCs w:val="28"/>
          <w:lang w:val="uk-UA"/>
        </w:rPr>
        <w:t>Художник:</w:t>
      </w:r>
      <w:r w:rsidR="003D5708" w:rsidRPr="00BB21A6">
        <w:rPr>
          <w:sz w:val="28"/>
          <w:szCs w:val="28"/>
          <w:lang w:val="uk-UA"/>
        </w:rPr>
        <w:t xml:space="preserve"> І.</w:t>
      </w:r>
      <w:r w:rsidR="00643392">
        <w:rPr>
          <w:sz w:val="28"/>
          <w:szCs w:val="28"/>
          <w:lang w:val="uk-UA"/>
        </w:rPr>
        <w:t xml:space="preserve"> </w:t>
      </w:r>
      <w:r w:rsidR="003D5708" w:rsidRPr="00BB21A6">
        <w:rPr>
          <w:sz w:val="28"/>
          <w:szCs w:val="28"/>
          <w:lang w:val="uk-UA"/>
        </w:rPr>
        <w:t>Ми</w:t>
      </w:r>
      <w:r w:rsidRPr="00BB21A6">
        <w:rPr>
          <w:sz w:val="28"/>
          <w:szCs w:val="28"/>
          <w:lang w:val="uk-UA"/>
        </w:rPr>
        <w:t>гальова</w:t>
      </w:r>
    </w:p>
    <w:p w:rsidR="00A35B7C" w:rsidRPr="00BB21A6" w:rsidRDefault="00A35B7C" w:rsidP="00BB21A6">
      <w:pPr>
        <w:spacing w:line="360" w:lineRule="auto"/>
        <w:ind w:firstLine="709"/>
        <w:jc w:val="both"/>
        <w:rPr>
          <w:sz w:val="28"/>
          <w:szCs w:val="28"/>
          <w:lang w:val="uk-UA"/>
        </w:rPr>
      </w:pPr>
      <w:r w:rsidRPr="00BB21A6">
        <w:rPr>
          <w:sz w:val="28"/>
          <w:szCs w:val="28"/>
          <w:lang w:val="uk-UA"/>
        </w:rPr>
        <w:t>Реквізитор</w:t>
      </w:r>
      <w:r w:rsidR="00187DF0" w:rsidRPr="00BB21A6">
        <w:rPr>
          <w:sz w:val="28"/>
          <w:szCs w:val="28"/>
          <w:lang w:val="uk-UA"/>
        </w:rPr>
        <w:t>:</w:t>
      </w:r>
      <w:r w:rsidR="003D5708" w:rsidRPr="00BB21A6">
        <w:rPr>
          <w:sz w:val="28"/>
          <w:szCs w:val="28"/>
          <w:lang w:val="uk-UA"/>
        </w:rPr>
        <w:t xml:space="preserve"> В.</w:t>
      </w:r>
      <w:r w:rsidR="00643392">
        <w:rPr>
          <w:sz w:val="28"/>
          <w:szCs w:val="28"/>
          <w:lang w:val="uk-UA"/>
        </w:rPr>
        <w:t xml:space="preserve"> </w:t>
      </w:r>
      <w:r w:rsidR="003D5708" w:rsidRPr="00BB21A6">
        <w:rPr>
          <w:sz w:val="28"/>
          <w:szCs w:val="28"/>
          <w:lang w:val="uk-UA"/>
        </w:rPr>
        <w:t>Клімі</w:t>
      </w:r>
      <w:r w:rsidRPr="00BB21A6">
        <w:rPr>
          <w:sz w:val="28"/>
          <w:szCs w:val="28"/>
          <w:lang w:val="uk-UA"/>
        </w:rPr>
        <w:t>шина</w:t>
      </w:r>
    </w:p>
    <w:p w:rsidR="00A35B7C" w:rsidRPr="00BB21A6" w:rsidRDefault="00A35B7C" w:rsidP="00BB21A6">
      <w:pPr>
        <w:spacing w:line="360" w:lineRule="auto"/>
        <w:ind w:firstLine="709"/>
        <w:jc w:val="both"/>
        <w:rPr>
          <w:sz w:val="28"/>
          <w:szCs w:val="28"/>
          <w:lang w:val="en-US"/>
        </w:rPr>
      </w:pPr>
      <w:r w:rsidRPr="00BB21A6">
        <w:rPr>
          <w:sz w:val="28"/>
          <w:szCs w:val="28"/>
          <w:lang w:val="uk-UA"/>
        </w:rPr>
        <w:t>Термін виконання роботи:</w:t>
      </w:r>
    </w:p>
    <w:p w:rsidR="00187DF0" w:rsidRPr="00BB21A6" w:rsidRDefault="00187DF0" w:rsidP="00BB21A6">
      <w:pPr>
        <w:spacing w:line="360" w:lineRule="auto"/>
        <w:ind w:firstLine="709"/>
        <w:jc w:val="both"/>
        <w:rPr>
          <w:sz w:val="28"/>
          <w:szCs w:val="28"/>
          <w:lang w:val="en-US"/>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2427"/>
        <w:gridCol w:w="2630"/>
        <w:gridCol w:w="1378"/>
      </w:tblGrid>
      <w:tr w:rsidR="00A35B7C" w:rsidRPr="009B7254" w:rsidTr="009B7254">
        <w:trPr>
          <w:jc w:val="center"/>
        </w:trPr>
        <w:tc>
          <w:tcPr>
            <w:tcW w:w="8460" w:type="dxa"/>
            <w:gridSpan w:val="3"/>
            <w:shd w:val="clear" w:color="auto" w:fill="auto"/>
          </w:tcPr>
          <w:p w:rsidR="00A35B7C" w:rsidRPr="00BB21A6" w:rsidRDefault="00A35B7C" w:rsidP="00643392">
            <w:pPr>
              <w:pStyle w:val="1"/>
            </w:pPr>
            <w:r w:rsidRPr="00BB21A6">
              <w:t>Перелік та опис предметів</w:t>
            </w:r>
          </w:p>
        </w:tc>
        <w:tc>
          <w:tcPr>
            <w:tcW w:w="1439" w:type="dxa"/>
            <w:vMerge w:val="restart"/>
            <w:shd w:val="clear" w:color="auto" w:fill="auto"/>
          </w:tcPr>
          <w:p w:rsidR="00A35B7C" w:rsidRPr="00BB21A6" w:rsidRDefault="00A35B7C" w:rsidP="00643392">
            <w:pPr>
              <w:pStyle w:val="1"/>
            </w:pPr>
            <w:r w:rsidRPr="00BB21A6">
              <w:t>Примітки</w:t>
            </w:r>
          </w:p>
        </w:tc>
      </w:tr>
      <w:tr w:rsidR="00A35B7C" w:rsidRPr="009B7254" w:rsidTr="009B7254">
        <w:trPr>
          <w:jc w:val="center"/>
        </w:trPr>
        <w:tc>
          <w:tcPr>
            <w:tcW w:w="2933" w:type="dxa"/>
            <w:shd w:val="clear" w:color="auto" w:fill="auto"/>
          </w:tcPr>
          <w:p w:rsidR="00A35B7C" w:rsidRPr="00BB21A6" w:rsidRDefault="00A35B7C" w:rsidP="00643392">
            <w:pPr>
              <w:pStyle w:val="1"/>
            </w:pPr>
            <w:r w:rsidRPr="00BB21A6">
              <w:t>На сцені</w:t>
            </w:r>
          </w:p>
        </w:tc>
        <w:tc>
          <w:tcPr>
            <w:tcW w:w="2647" w:type="dxa"/>
            <w:shd w:val="clear" w:color="auto" w:fill="auto"/>
          </w:tcPr>
          <w:p w:rsidR="00A35B7C" w:rsidRPr="00BB21A6" w:rsidRDefault="00A35B7C" w:rsidP="00643392">
            <w:pPr>
              <w:pStyle w:val="1"/>
            </w:pPr>
            <w:r w:rsidRPr="00BB21A6">
              <w:t>За сценою</w:t>
            </w:r>
          </w:p>
        </w:tc>
        <w:tc>
          <w:tcPr>
            <w:tcW w:w="2880" w:type="dxa"/>
            <w:shd w:val="clear" w:color="auto" w:fill="auto"/>
          </w:tcPr>
          <w:p w:rsidR="00A35B7C" w:rsidRPr="00BB21A6" w:rsidRDefault="00A35B7C" w:rsidP="00643392">
            <w:pPr>
              <w:pStyle w:val="1"/>
            </w:pPr>
            <w:r w:rsidRPr="00BB21A6">
              <w:t>На руки акторам</w:t>
            </w:r>
          </w:p>
        </w:tc>
        <w:tc>
          <w:tcPr>
            <w:tcW w:w="1439" w:type="dxa"/>
            <w:vMerge/>
            <w:shd w:val="clear" w:color="auto" w:fill="auto"/>
          </w:tcPr>
          <w:p w:rsidR="00A35B7C" w:rsidRPr="00BB21A6" w:rsidRDefault="00A35B7C" w:rsidP="00643392">
            <w:pPr>
              <w:pStyle w:val="1"/>
            </w:pPr>
          </w:p>
        </w:tc>
      </w:tr>
      <w:tr w:rsidR="00A35B7C" w:rsidRPr="009B7254" w:rsidTr="009B7254">
        <w:trPr>
          <w:trHeight w:val="5009"/>
          <w:jc w:val="center"/>
        </w:trPr>
        <w:tc>
          <w:tcPr>
            <w:tcW w:w="2933" w:type="dxa"/>
            <w:shd w:val="clear" w:color="auto" w:fill="auto"/>
          </w:tcPr>
          <w:p w:rsidR="00A35B7C" w:rsidRPr="00BB21A6" w:rsidRDefault="00A35B7C" w:rsidP="00643392">
            <w:pPr>
              <w:pStyle w:val="1"/>
            </w:pPr>
            <w:r w:rsidRPr="00BB21A6">
              <w:t>1) Рядно</w:t>
            </w:r>
          </w:p>
          <w:p w:rsidR="00A35B7C" w:rsidRPr="00BB21A6" w:rsidRDefault="00A35B7C" w:rsidP="00643392">
            <w:pPr>
              <w:pStyle w:val="1"/>
            </w:pPr>
            <w:r w:rsidRPr="00BB21A6">
              <w:t>2) Ковдра</w:t>
            </w:r>
          </w:p>
          <w:p w:rsidR="00A35B7C" w:rsidRPr="00BB21A6" w:rsidRDefault="00A35B7C" w:rsidP="00643392">
            <w:pPr>
              <w:pStyle w:val="1"/>
            </w:pPr>
            <w:r w:rsidRPr="00BB21A6">
              <w:t>3) Миска для картоплі</w:t>
            </w:r>
          </w:p>
          <w:p w:rsidR="00A35B7C" w:rsidRPr="00BB21A6" w:rsidRDefault="00A35B7C" w:rsidP="00643392">
            <w:pPr>
              <w:pStyle w:val="1"/>
            </w:pPr>
            <w:r w:rsidRPr="00BB21A6">
              <w:t>4) Декілька горшків</w:t>
            </w:r>
          </w:p>
          <w:p w:rsidR="00A35B7C" w:rsidRPr="00BB21A6" w:rsidRDefault="00A35B7C" w:rsidP="00643392">
            <w:pPr>
              <w:pStyle w:val="1"/>
            </w:pPr>
            <w:r w:rsidRPr="00BB21A6">
              <w:t>5) Свічка</w:t>
            </w:r>
          </w:p>
          <w:p w:rsidR="00A35B7C" w:rsidRPr="00BB21A6" w:rsidRDefault="00A35B7C" w:rsidP="00643392">
            <w:pPr>
              <w:pStyle w:val="1"/>
            </w:pPr>
            <w:r w:rsidRPr="00BB21A6">
              <w:t>6) Табурет – 2 шт.</w:t>
            </w:r>
          </w:p>
          <w:p w:rsidR="00A35B7C" w:rsidRPr="00BB21A6" w:rsidRDefault="00A35B7C" w:rsidP="00643392">
            <w:pPr>
              <w:pStyle w:val="1"/>
            </w:pPr>
            <w:r w:rsidRPr="00BB21A6">
              <w:t>7) Лійка</w:t>
            </w:r>
          </w:p>
          <w:p w:rsidR="00A35B7C" w:rsidRPr="00BB21A6" w:rsidRDefault="00A35B7C" w:rsidP="00643392">
            <w:pPr>
              <w:pStyle w:val="1"/>
            </w:pPr>
            <w:r w:rsidRPr="00BB21A6">
              <w:t>8) Дві хмирини</w:t>
            </w:r>
          </w:p>
          <w:p w:rsidR="00A35B7C" w:rsidRPr="00BB21A6" w:rsidRDefault="00A35B7C" w:rsidP="00643392">
            <w:pPr>
              <w:pStyle w:val="1"/>
            </w:pPr>
            <w:r w:rsidRPr="00BB21A6">
              <w:t>9) картопля</w:t>
            </w:r>
          </w:p>
          <w:p w:rsidR="00A35B7C" w:rsidRPr="00BB21A6" w:rsidRDefault="00A35B7C" w:rsidP="00643392">
            <w:pPr>
              <w:pStyle w:val="1"/>
            </w:pPr>
            <w:r w:rsidRPr="00BB21A6">
              <w:t>10) Дві газети</w:t>
            </w:r>
          </w:p>
          <w:p w:rsidR="00A35B7C" w:rsidRPr="00BB21A6" w:rsidRDefault="00A35B7C" w:rsidP="00643392">
            <w:pPr>
              <w:pStyle w:val="1"/>
            </w:pPr>
            <w:r w:rsidRPr="00BB21A6">
              <w:t>11)Ніж</w:t>
            </w:r>
          </w:p>
          <w:p w:rsidR="00A35B7C" w:rsidRPr="00BB21A6" w:rsidRDefault="00A35B7C" w:rsidP="00643392">
            <w:pPr>
              <w:pStyle w:val="1"/>
            </w:pPr>
            <w:r w:rsidRPr="00BB21A6">
              <w:t>12) Ящик</w:t>
            </w:r>
          </w:p>
          <w:p w:rsidR="00A35B7C" w:rsidRPr="00BB21A6" w:rsidRDefault="00A35B7C" w:rsidP="00643392">
            <w:pPr>
              <w:pStyle w:val="1"/>
            </w:pPr>
            <w:r w:rsidRPr="00BB21A6">
              <w:t>13) Лавка</w:t>
            </w:r>
          </w:p>
          <w:p w:rsidR="00A35B7C" w:rsidRPr="00BB21A6" w:rsidRDefault="00A35B7C" w:rsidP="00643392">
            <w:pPr>
              <w:pStyle w:val="1"/>
            </w:pPr>
            <w:r w:rsidRPr="00BB21A6">
              <w:t>14) Відро</w:t>
            </w:r>
          </w:p>
        </w:tc>
        <w:tc>
          <w:tcPr>
            <w:tcW w:w="2647" w:type="dxa"/>
            <w:shd w:val="clear" w:color="auto" w:fill="auto"/>
          </w:tcPr>
          <w:p w:rsidR="00A35B7C" w:rsidRPr="00BB21A6" w:rsidRDefault="00A35B7C" w:rsidP="00643392">
            <w:pPr>
              <w:pStyle w:val="1"/>
            </w:pPr>
            <w:r w:rsidRPr="00BB21A6">
              <w:t>1) Парасолька</w:t>
            </w:r>
          </w:p>
          <w:p w:rsidR="00A35B7C" w:rsidRPr="00BB21A6" w:rsidRDefault="00A35B7C" w:rsidP="00643392">
            <w:pPr>
              <w:pStyle w:val="1"/>
            </w:pPr>
            <w:r w:rsidRPr="00BB21A6">
              <w:t>2) Ліхтар від карети</w:t>
            </w:r>
          </w:p>
          <w:p w:rsidR="00A35B7C" w:rsidRPr="00BB21A6" w:rsidRDefault="00A35B7C" w:rsidP="00643392">
            <w:pPr>
              <w:pStyle w:val="1"/>
            </w:pPr>
            <w:r w:rsidRPr="00BB21A6">
              <w:t>3) Валіза – 3шт.</w:t>
            </w:r>
          </w:p>
          <w:p w:rsidR="00A35B7C" w:rsidRPr="00BB21A6" w:rsidRDefault="00A35B7C" w:rsidP="00643392">
            <w:pPr>
              <w:pStyle w:val="1"/>
            </w:pPr>
            <w:r w:rsidRPr="00BB21A6">
              <w:t>4) Баул.</w:t>
            </w:r>
          </w:p>
          <w:p w:rsidR="00A35B7C" w:rsidRPr="00BB21A6" w:rsidRDefault="00A35B7C" w:rsidP="00643392">
            <w:pPr>
              <w:pStyle w:val="1"/>
            </w:pPr>
            <w:r w:rsidRPr="00BB21A6">
              <w:t>5) Шляпна коробка</w:t>
            </w:r>
          </w:p>
        </w:tc>
        <w:tc>
          <w:tcPr>
            <w:tcW w:w="2880" w:type="dxa"/>
            <w:shd w:val="clear" w:color="auto" w:fill="auto"/>
          </w:tcPr>
          <w:p w:rsidR="00A35B7C" w:rsidRPr="00BB21A6" w:rsidRDefault="00A35B7C" w:rsidP="00643392">
            <w:pPr>
              <w:pStyle w:val="1"/>
            </w:pPr>
            <w:r w:rsidRPr="00BB21A6">
              <w:t>Пан Владислав:</w:t>
            </w:r>
          </w:p>
          <w:p w:rsidR="00A35B7C" w:rsidRPr="00BB21A6" w:rsidRDefault="00CD516D" w:rsidP="00643392">
            <w:pPr>
              <w:pStyle w:val="1"/>
            </w:pPr>
            <w:r w:rsidRPr="00BB21A6">
              <w:t>1)</w:t>
            </w:r>
            <w:r w:rsidR="00A35B7C" w:rsidRPr="00BB21A6">
              <w:t>Шпилька для волосся</w:t>
            </w:r>
          </w:p>
          <w:p w:rsidR="00A35B7C" w:rsidRPr="00BB21A6" w:rsidRDefault="00A35B7C" w:rsidP="00643392">
            <w:pPr>
              <w:pStyle w:val="1"/>
            </w:pPr>
            <w:r w:rsidRPr="00BB21A6">
              <w:t>2) Носова хустинка</w:t>
            </w:r>
          </w:p>
          <w:p w:rsidR="00A35B7C" w:rsidRPr="00BB21A6" w:rsidRDefault="00A35B7C" w:rsidP="00643392">
            <w:pPr>
              <w:pStyle w:val="1"/>
            </w:pPr>
            <w:r w:rsidRPr="00BB21A6">
              <w:t>3) Пляшечка з вином</w:t>
            </w:r>
          </w:p>
          <w:p w:rsidR="00A35B7C" w:rsidRPr="00BB21A6" w:rsidRDefault="00A35B7C" w:rsidP="00643392">
            <w:pPr>
              <w:pStyle w:val="1"/>
            </w:pPr>
            <w:r w:rsidRPr="00BB21A6">
              <w:t>4) Склянка</w:t>
            </w:r>
          </w:p>
          <w:p w:rsidR="00A35B7C" w:rsidRPr="00BB21A6" w:rsidRDefault="00CD516D" w:rsidP="00643392">
            <w:pPr>
              <w:pStyle w:val="1"/>
            </w:pPr>
            <w:r w:rsidRPr="00BB21A6">
              <w:t>5)</w:t>
            </w:r>
            <w:r w:rsidR="00A35B7C" w:rsidRPr="00BB21A6">
              <w:t>К</w:t>
            </w:r>
            <w:r w:rsidR="00643392">
              <w:t>ішен</w:t>
            </w:r>
            <w:r w:rsidR="00A35B7C" w:rsidRPr="00BB21A6">
              <w:t>ний годинник</w:t>
            </w:r>
          </w:p>
          <w:p w:rsidR="00A35B7C" w:rsidRPr="00BB21A6" w:rsidRDefault="00A35B7C" w:rsidP="00643392">
            <w:pPr>
              <w:pStyle w:val="1"/>
            </w:pPr>
            <w:r w:rsidRPr="00BB21A6">
              <w:t xml:space="preserve">6) ніж </w:t>
            </w:r>
          </w:p>
        </w:tc>
        <w:tc>
          <w:tcPr>
            <w:tcW w:w="1439" w:type="dxa"/>
            <w:shd w:val="clear" w:color="auto" w:fill="auto"/>
          </w:tcPr>
          <w:p w:rsidR="00A35B7C" w:rsidRPr="00BB21A6" w:rsidRDefault="00A35B7C" w:rsidP="00643392">
            <w:pPr>
              <w:pStyle w:val="1"/>
            </w:pPr>
          </w:p>
        </w:tc>
      </w:tr>
    </w:tbl>
    <w:p w:rsidR="000C503A" w:rsidRPr="00BB21A6" w:rsidRDefault="000C503A" w:rsidP="00BB21A6">
      <w:pPr>
        <w:spacing w:line="360" w:lineRule="auto"/>
        <w:ind w:firstLine="709"/>
        <w:jc w:val="both"/>
        <w:rPr>
          <w:sz w:val="28"/>
          <w:szCs w:val="28"/>
          <w:lang w:val="uk-UA"/>
        </w:rPr>
      </w:pPr>
    </w:p>
    <w:p w:rsidR="00A35B7C" w:rsidRPr="00BB21A6" w:rsidRDefault="00A35B7C" w:rsidP="00BB21A6">
      <w:pPr>
        <w:spacing w:line="360" w:lineRule="auto"/>
        <w:ind w:firstLine="709"/>
        <w:jc w:val="both"/>
        <w:rPr>
          <w:sz w:val="28"/>
          <w:szCs w:val="28"/>
          <w:lang w:val="uk-UA"/>
        </w:rPr>
      </w:pPr>
      <w:r w:rsidRPr="00BB21A6">
        <w:rPr>
          <w:sz w:val="28"/>
          <w:szCs w:val="28"/>
          <w:lang w:val="uk-UA"/>
        </w:rPr>
        <w:t>Список отримав реквізитор:____________________________________</w:t>
      </w:r>
    </w:p>
    <w:p w:rsidR="00643392" w:rsidRDefault="00643392" w:rsidP="00BB21A6">
      <w:pPr>
        <w:spacing w:line="360" w:lineRule="auto"/>
        <w:ind w:firstLine="709"/>
        <w:jc w:val="both"/>
        <w:rPr>
          <w:sz w:val="28"/>
          <w:szCs w:val="28"/>
          <w:lang w:val="uk-UA"/>
        </w:rPr>
      </w:pPr>
    </w:p>
    <w:p w:rsidR="00A35B7C" w:rsidRPr="00BB21A6" w:rsidRDefault="00A35B7C" w:rsidP="00BB21A6">
      <w:pPr>
        <w:spacing w:line="360" w:lineRule="auto"/>
        <w:ind w:firstLine="709"/>
        <w:jc w:val="both"/>
        <w:rPr>
          <w:sz w:val="28"/>
          <w:szCs w:val="28"/>
          <w:lang w:val="uk-UA"/>
        </w:rPr>
      </w:pPr>
      <w:r w:rsidRPr="00BB21A6">
        <w:rPr>
          <w:sz w:val="28"/>
          <w:szCs w:val="28"/>
          <w:lang w:val="uk-UA"/>
        </w:rPr>
        <w:t>МОНТУВАЛЬНИЙ ЛИСТ</w:t>
      </w:r>
    </w:p>
    <w:p w:rsidR="00187DF0" w:rsidRPr="00643392" w:rsidRDefault="00187DF0" w:rsidP="00BB21A6">
      <w:pPr>
        <w:spacing w:line="360" w:lineRule="auto"/>
        <w:ind w:firstLine="709"/>
        <w:jc w:val="both"/>
        <w:rPr>
          <w:sz w:val="28"/>
          <w:szCs w:val="28"/>
          <w:lang w:val="uk-UA"/>
        </w:rPr>
      </w:pPr>
    </w:p>
    <w:p w:rsidR="00A35B7C" w:rsidRPr="00BB21A6" w:rsidRDefault="00A35B7C" w:rsidP="00BB21A6">
      <w:pPr>
        <w:spacing w:line="360" w:lineRule="auto"/>
        <w:ind w:firstLine="709"/>
        <w:jc w:val="both"/>
        <w:rPr>
          <w:sz w:val="28"/>
          <w:szCs w:val="28"/>
          <w:lang w:val="uk-UA"/>
        </w:rPr>
      </w:pPr>
      <w:r w:rsidRPr="00BB21A6">
        <w:rPr>
          <w:sz w:val="28"/>
          <w:szCs w:val="28"/>
          <w:lang w:val="uk-UA"/>
        </w:rPr>
        <w:t>П’єса: „Свічка згасла”</w:t>
      </w:r>
    </w:p>
    <w:p w:rsidR="00A35B7C" w:rsidRPr="00BB21A6" w:rsidRDefault="00694F73" w:rsidP="00BB21A6">
      <w:pPr>
        <w:spacing w:line="360" w:lineRule="auto"/>
        <w:ind w:firstLine="709"/>
        <w:jc w:val="both"/>
        <w:rPr>
          <w:sz w:val="28"/>
          <w:szCs w:val="28"/>
          <w:lang w:val="uk-UA"/>
        </w:rPr>
      </w:pPr>
      <w:r w:rsidRPr="00BB21A6">
        <w:rPr>
          <w:sz w:val="28"/>
          <w:szCs w:val="28"/>
          <w:lang w:val="uk-UA"/>
        </w:rPr>
        <w:t>Автор: Алекандр</w:t>
      </w:r>
      <w:r w:rsidR="00A35B7C" w:rsidRPr="00BB21A6">
        <w:rPr>
          <w:sz w:val="28"/>
          <w:szCs w:val="28"/>
          <w:lang w:val="uk-UA"/>
        </w:rPr>
        <w:t xml:space="preserve"> Фредро</w:t>
      </w:r>
    </w:p>
    <w:p w:rsidR="00A35B7C" w:rsidRPr="00BB21A6" w:rsidRDefault="00A35B7C" w:rsidP="00BB21A6">
      <w:pPr>
        <w:spacing w:line="360" w:lineRule="auto"/>
        <w:ind w:firstLine="709"/>
        <w:jc w:val="both"/>
        <w:rPr>
          <w:sz w:val="28"/>
          <w:szCs w:val="28"/>
          <w:lang w:val="uk-UA"/>
        </w:rPr>
      </w:pPr>
      <w:r w:rsidRPr="00BB21A6">
        <w:rPr>
          <w:sz w:val="28"/>
          <w:szCs w:val="28"/>
          <w:lang w:val="uk-UA"/>
        </w:rPr>
        <w:t>Режисер: Тертичка Наталія Іванівна</w:t>
      </w:r>
    </w:p>
    <w:p w:rsidR="00A35B7C" w:rsidRPr="00BB21A6" w:rsidRDefault="00A35B7C" w:rsidP="00BB21A6">
      <w:pPr>
        <w:spacing w:line="360" w:lineRule="auto"/>
        <w:ind w:firstLine="709"/>
        <w:jc w:val="both"/>
        <w:rPr>
          <w:sz w:val="28"/>
          <w:szCs w:val="28"/>
          <w:lang w:val="uk-UA"/>
        </w:rPr>
      </w:pPr>
      <w:r w:rsidRPr="00BB21A6">
        <w:rPr>
          <w:sz w:val="28"/>
          <w:szCs w:val="28"/>
          <w:lang w:val="uk-UA"/>
        </w:rPr>
        <w:t>Художник:</w:t>
      </w:r>
      <w:r w:rsidR="003D5708" w:rsidRPr="00BB21A6">
        <w:rPr>
          <w:sz w:val="28"/>
          <w:szCs w:val="28"/>
          <w:lang w:val="uk-UA"/>
        </w:rPr>
        <w:t xml:space="preserve"> І.</w:t>
      </w:r>
      <w:r w:rsidR="00643392">
        <w:rPr>
          <w:sz w:val="28"/>
          <w:szCs w:val="28"/>
          <w:lang w:val="uk-UA"/>
        </w:rPr>
        <w:t xml:space="preserve"> </w:t>
      </w:r>
      <w:r w:rsidR="003D5708" w:rsidRPr="00BB21A6">
        <w:rPr>
          <w:sz w:val="28"/>
          <w:szCs w:val="28"/>
          <w:lang w:val="uk-UA"/>
        </w:rPr>
        <w:t>Ми</w:t>
      </w:r>
      <w:r w:rsidRPr="00BB21A6">
        <w:rPr>
          <w:sz w:val="28"/>
          <w:szCs w:val="28"/>
          <w:lang w:val="uk-UA"/>
        </w:rPr>
        <w:t>гальова</w:t>
      </w:r>
    </w:p>
    <w:p w:rsidR="00A35B7C" w:rsidRPr="00643392" w:rsidRDefault="00A35B7C" w:rsidP="00BB21A6">
      <w:pPr>
        <w:spacing w:line="360" w:lineRule="auto"/>
        <w:ind w:firstLine="709"/>
        <w:jc w:val="both"/>
        <w:rPr>
          <w:sz w:val="28"/>
          <w:szCs w:val="28"/>
          <w:lang w:val="uk-UA"/>
        </w:rPr>
      </w:pPr>
      <w:r w:rsidRPr="00BB21A6">
        <w:rPr>
          <w:sz w:val="28"/>
          <w:szCs w:val="28"/>
          <w:lang w:val="uk-UA"/>
        </w:rPr>
        <w:t>Машиніст сцени: В.</w:t>
      </w:r>
      <w:r w:rsidR="00643392">
        <w:rPr>
          <w:sz w:val="28"/>
          <w:szCs w:val="28"/>
          <w:lang w:val="uk-UA"/>
        </w:rPr>
        <w:t xml:space="preserve"> </w:t>
      </w:r>
      <w:r w:rsidRPr="00BB21A6">
        <w:rPr>
          <w:sz w:val="28"/>
          <w:szCs w:val="28"/>
          <w:lang w:val="uk-UA"/>
        </w:rPr>
        <w:t>Грачевський, В.</w:t>
      </w:r>
      <w:r w:rsidR="00643392">
        <w:rPr>
          <w:sz w:val="28"/>
          <w:szCs w:val="28"/>
          <w:lang w:val="uk-UA"/>
        </w:rPr>
        <w:t xml:space="preserve"> </w:t>
      </w:r>
      <w:r w:rsidRPr="00BB21A6">
        <w:rPr>
          <w:sz w:val="28"/>
          <w:szCs w:val="28"/>
          <w:lang w:val="uk-UA"/>
        </w:rPr>
        <w:t>Шваров</w:t>
      </w:r>
    </w:p>
    <w:p w:rsidR="00187DF0" w:rsidRPr="00643392" w:rsidRDefault="00187DF0" w:rsidP="00BB21A6">
      <w:pPr>
        <w:spacing w:line="360" w:lineRule="auto"/>
        <w:ind w:firstLine="709"/>
        <w:jc w:val="both"/>
        <w:rPr>
          <w:sz w:val="28"/>
          <w:szCs w:val="28"/>
          <w:lang w:val="uk-U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9"/>
        <w:gridCol w:w="3256"/>
        <w:gridCol w:w="2977"/>
      </w:tblGrid>
      <w:tr w:rsidR="00A35B7C" w:rsidRPr="009B7254" w:rsidTr="009B7254">
        <w:trPr>
          <w:jc w:val="center"/>
        </w:trPr>
        <w:tc>
          <w:tcPr>
            <w:tcW w:w="2988" w:type="dxa"/>
            <w:shd w:val="clear" w:color="auto" w:fill="auto"/>
          </w:tcPr>
          <w:p w:rsidR="00A35B7C" w:rsidRPr="00BB21A6" w:rsidRDefault="00A35B7C" w:rsidP="00643392">
            <w:pPr>
              <w:pStyle w:val="1"/>
            </w:pPr>
            <w:r w:rsidRPr="00BB21A6">
              <w:t>Паніровка декорації та меблів</w:t>
            </w:r>
          </w:p>
        </w:tc>
        <w:tc>
          <w:tcPr>
            <w:tcW w:w="3439" w:type="dxa"/>
            <w:shd w:val="clear" w:color="auto" w:fill="auto"/>
          </w:tcPr>
          <w:p w:rsidR="00A35B7C" w:rsidRPr="00BB21A6" w:rsidRDefault="00A35B7C" w:rsidP="00643392">
            <w:pPr>
              <w:pStyle w:val="1"/>
            </w:pPr>
            <w:r w:rsidRPr="00BB21A6">
              <w:t>Список декорації та меблів</w:t>
            </w:r>
          </w:p>
        </w:tc>
        <w:tc>
          <w:tcPr>
            <w:tcW w:w="3096" w:type="dxa"/>
            <w:shd w:val="clear" w:color="auto" w:fill="auto"/>
          </w:tcPr>
          <w:p w:rsidR="00A35B7C" w:rsidRPr="00BB21A6" w:rsidRDefault="00A35B7C" w:rsidP="00643392">
            <w:pPr>
              <w:pStyle w:val="1"/>
            </w:pPr>
            <w:r w:rsidRPr="00BB21A6">
              <w:t>Характеристика зміни декорації</w:t>
            </w:r>
          </w:p>
        </w:tc>
      </w:tr>
      <w:tr w:rsidR="00A35B7C" w:rsidRPr="009B7254" w:rsidTr="009B7254">
        <w:trPr>
          <w:jc w:val="center"/>
        </w:trPr>
        <w:tc>
          <w:tcPr>
            <w:tcW w:w="2988" w:type="dxa"/>
            <w:shd w:val="clear" w:color="auto" w:fill="auto"/>
          </w:tcPr>
          <w:p w:rsidR="00A35B7C" w:rsidRPr="00BB21A6" w:rsidRDefault="00A35B7C" w:rsidP="00643392">
            <w:pPr>
              <w:pStyle w:val="1"/>
            </w:pPr>
          </w:p>
        </w:tc>
        <w:tc>
          <w:tcPr>
            <w:tcW w:w="3439" w:type="dxa"/>
            <w:shd w:val="clear" w:color="auto" w:fill="auto"/>
          </w:tcPr>
          <w:p w:rsidR="00A35B7C" w:rsidRPr="00BB21A6" w:rsidRDefault="00A35B7C" w:rsidP="00643392">
            <w:pPr>
              <w:pStyle w:val="1"/>
            </w:pPr>
            <w:r w:rsidRPr="00BB21A6">
              <w:t>Павільйон</w:t>
            </w:r>
          </w:p>
          <w:p w:rsidR="00A35B7C" w:rsidRPr="00BB21A6" w:rsidRDefault="00A35B7C" w:rsidP="00643392">
            <w:pPr>
              <w:pStyle w:val="1"/>
            </w:pPr>
            <w:r w:rsidRPr="00BB21A6">
              <w:t>Піч</w:t>
            </w:r>
          </w:p>
          <w:p w:rsidR="00A35B7C" w:rsidRPr="00BB21A6" w:rsidRDefault="00643392" w:rsidP="00643392">
            <w:pPr>
              <w:pStyle w:val="1"/>
            </w:pPr>
            <w:r w:rsidRPr="00BB21A6">
              <w:t>Тапчан</w:t>
            </w:r>
          </w:p>
          <w:p w:rsidR="00A35B7C" w:rsidRPr="00BB21A6" w:rsidRDefault="00A35B7C" w:rsidP="00643392">
            <w:pPr>
              <w:pStyle w:val="1"/>
            </w:pPr>
            <w:r w:rsidRPr="00BB21A6">
              <w:t>Табурет – 2 шт.</w:t>
            </w:r>
          </w:p>
          <w:p w:rsidR="00A35B7C" w:rsidRPr="00BB21A6" w:rsidRDefault="00A35B7C" w:rsidP="00643392">
            <w:pPr>
              <w:pStyle w:val="1"/>
            </w:pPr>
            <w:r w:rsidRPr="00BB21A6">
              <w:t>Стіл</w:t>
            </w:r>
          </w:p>
          <w:p w:rsidR="00A35B7C" w:rsidRPr="00BB21A6" w:rsidRDefault="00A35B7C" w:rsidP="00643392">
            <w:pPr>
              <w:pStyle w:val="1"/>
            </w:pPr>
            <w:r w:rsidRPr="00BB21A6">
              <w:t>Лавка</w:t>
            </w:r>
          </w:p>
          <w:p w:rsidR="00A35B7C" w:rsidRPr="00BB21A6" w:rsidRDefault="00A35B7C" w:rsidP="00643392">
            <w:pPr>
              <w:pStyle w:val="1"/>
            </w:pPr>
            <w:r w:rsidRPr="00BB21A6">
              <w:t>Ящик</w:t>
            </w:r>
          </w:p>
        </w:tc>
        <w:tc>
          <w:tcPr>
            <w:tcW w:w="3096" w:type="dxa"/>
            <w:shd w:val="clear" w:color="auto" w:fill="auto"/>
          </w:tcPr>
          <w:p w:rsidR="00A35B7C" w:rsidRPr="00BB21A6" w:rsidRDefault="00A35B7C" w:rsidP="00643392">
            <w:pPr>
              <w:pStyle w:val="1"/>
            </w:pPr>
            <w:r w:rsidRPr="00BB21A6">
              <w:t>Декорація ставиться за завісою до початку вистави і не міняється до фіналу.</w:t>
            </w:r>
          </w:p>
        </w:tc>
      </w:tr>
    </w:tbl>
    <w:p w:rsidR="00A35B7C" w:rsidRPr="00BB21A6" w:rsidRDefault="00A35B7C" w:rsidP="00BB21A6">
      <w:pPr>
        <w:spacing w:line="360" w:lineRule="auto"/>
        <w:ind w:firstLine="709"/>
        <w:jc w:val="both"/>
        <w:rPr>
          <w:sz w:val="28"/>
          <w:szCs w:val="28"/>
          <w:lang w:val="uk-UA"/>
        </w:rPr>
      </w:pPr>
    </w:p>
    <w:p w:rsidR="00A35B7C" w:rsidRPr="00BB21A6" w:rsidRDefault="00A35B7C" w:rsidP="00BB21A6">
      <w:pPr>
        <w:spacing w:line="360" w:lineRule="auto"/>
        <w:ind w:firstLine="709"/>
        <w:jc w:val="both"/>
        <w:rPr>
          <w:sz w:val="28"/>
          <w:szCs w:val="28"/>
          <w:lang w:val="uk-UA"/>
        </w:rPr>
      </w:pPr>
      <w:r w:rsidRPr="00BB21A6">
        <w:rPr>
          <w:sz w:val="28"/>
          <w:szCs w:val="28"/>
          <w:lang w:val="uk-UA"/>
        </w:rPr>
        <w:t>Монтувальний лист отримав машиніст сцени: _____________________</w:t>
      </w:r>
    </w:p>
    <w:p w:rsidR="00643392" w:rsidRDefault="00643392" w:rsidP="00BB21A6">
      <w:pPr>
        <w:spacing w:line="360" w:lineRule="auto"/>
        <w:ind w:firstLine="709"/>
        <w:jc w:val="both"/>
        <w:rPr>
          <w:sz w:val="28"/>
          <w:szCs w:val="28"/>
          <w:lang w:val="uk-UA"/>
        </w:rPr>
      </w:pPr>
    </w:p>
    <w:p w:rsidR="00694F73" w:rsidRPr="00BB21A6" w:rsidRDefault="00694F73" w:rsidP="00BB21A6">
      <w:pPr>
        <w:spacing w:line="360" w:lineRule="auto"/>
        <w:ind w:firstLine="709"/>
        <w:jc w:val="both"/>
        <w:rPr>
          <w:sz w:val="28"/>
          <w:szCs w:val="28"/>
          <w:lang w:val="uk-UA"/>
        </w:rPr>
      </w:pPr>
      <w:r w:rsidRPr="00BB21A6">
        <w:rPr>
          <w:sz w:val="28"/>
          <w:szCs w:val="28"/>
          <w:lang w:val="uk-UA"/>
        </w:rPr>
        <w:t>СПИСОК ПЕРУК</w:t>
      </w:r>
    </w:p>
    <w:p w:rsidR="00694F73" w:rsidRPr="00BB21A6" w:rsidRDefault="00694F73" w:rsidP="00BB21A6">
      <w:pPr>
        <w:spacing w:line="360" w:lineRule="auto"/>
        <w:ind w:firstLine="709"/>
        <w:jc w:val="both"/>
        <w:rPr>
          <w:sz w:val="28"/>
          <w:szCs w:val="28"/>
          <w:lang w:val="uk-UA"/>
        </w:rPr>
      </w:pPr>
    </w:p>
    <w:p w:rsidR="00694F73" w:rsidRPr="00BB21A6" w:rsidRDefault="00694F73" w:rsidP="00BB21A6">
      <w:pPr>
        <w:spacing w:line="360" w:lineRule="auto"/>
        <w:ind w:firstLine="709"/>
        <w:jc w:val="both"/>
        <w:rPr>
          <w:sz w:val="28"/>
          <w:szCs w:val="28"/>
          <w:lang w:val="uk-UA"/>
        </w:rPr>
      </w:pPr>
      <w:r w:rsidRPr="00BB21A6">
        <w:rPr>
          <w:sz w:val="28"/>
          <w:szCs w:val="28"/>
          <w:lang w:val="uk-UA"/>
        </w:rPr>
        <w:t>П’єса: „Свічка згасла”</w:t>
      </w:r>
    </w:p>
    <w:p w:rsidR="00694F73" w:rsidRPr="00BB21A6" w:rsidRDefault="00694F73" w:rsidP="00BB21A6">
      <w:pPr>
        <w:spacing w:line="360" w:lineRule="auto"/>
        <w:ind w:firstLine="709"/>
        <w:jc w:val="both"/>
        <w:rPr>
          <w:sz w:val="28"/>
          <w:szCs w:val="28"/>
          <w:lang w:val="uk-UA"/>
        </w:rPr>
      </w:pPr>
      <w:r w:rsidRPr="00BB21A6">
        <w:rPr>
          <w:sz w:val="28"/>
          <w:szCs w:val="28"/>
          <w:lang w:val="uk-UA"/>
        </w:rPr>
        <w:t>Автор: Алекандр Фредро</w:t>
      </w:r>
    </w:p>
    <w:p w:rsidR="00694F73" w:rsidRPr="00BB21A6" w:rsidRDefault="00694F73" w:rsidP="00BB21A6">
      <w:pPr>
        <w:spacing w:line="360" w:lineRule="auto"/>
        <w:ind w:firstLine="709"/>
        <w:jc w:val="both"/>
        <w:rPr>
          <w:sz w:val="28"/>
          <w:szCs w:val="28"/>
          <w:lang w:val="uk-UA"/>
        </w:rPr>
      </w:pPr>
      <w:r w:rsidRPr="00BB21A6">
        <w:rPr>
          <w:sz w:val="28"/>
          <w:szCs w:val="28"/>
          <w:lang w:val="uk-UA"/>
        </w:rPr>
        <w:t>Режисер: Тертичка Наталія Іванівна</w:t>
      </w:r>
    </w:p>
    <w:p w:rsidR="00694F73" w:rsidRPr="00BB21A6" w:rsidRDefault="00694F73" w:rsidP="00BB21A6">
      <w:pPr>
        <w:spacing w:line="360" w:lineRule="auto"/>
        <w:ind w:firstLine="709"/>
        <w:jc w:val="both"/>
        <w:rPr>
          <w:sz w:val="28"/>
          <w:szCs w:val="28"/>
          <w:lang w:val="uk-UA"/>
        </w:rPr>
      </w:pPr>
      <w:r w:rsidRPr="00BB21A6">
        <w:rPr>
          <w:sz w:val="28"/>
          <w:szCs w:val="28"/>
          <w:lang w:val="uk-UA"/>
        </w:rPr>
        <w:t>Художник:</w:t>
      </w:r>
      <w:r w:rsidR="003D5708" w:rsidRPr="00BB21A6">
        <w:rPr>
          <w:sz w:val="28"/>
          <w:szCs w:val="28"/>
          <w:lang w:val="uk-UA"/>
        </w:rPr>
        <w:t xml:space="preserve"> І.</w:t>
      </w:r>
      <w:r w:rsidR="00643392">
        <w:rPr>
          <w:sz w:val="28"/>
          <w:szCs w:val="28"/>
          <w:lang w:val="uk-UA"/>
        </w:rPr>
        <w:t xml:space="preserve"> </w:t>
      </w:r>
      <w:r w:rsidR="003D5708" w:rsidRPr="00BB21A6">
        <w:rPr>
          <w:sz w:val="28"/>
          <w:szCs w:val="28"/>
          <w:lang w:val="uk-UA"/>
        </w:rPr>
        <w:t>Ми</w:t>
      </w:r>
      <w:r w:rsidRPr="00BB21A6">
        <w:rPr>
          <w:sz w:val="28"/>
          <w:szCs w:val="28"/>
          <w:lang w:val="uk-UA"/>
        </w:rPr>
        <w:t>гальова</w:t>
      </w:r>
    </w:p>
    <w:p w:rsidR="00A35B7C" w:rsidRPr="00BB21A6" w:rsidRDefault="003D5708" w:rsidP="00BB21A6">
      <w:pPr>
        <w:spacing w:line="360" w:lineRule="auto"/>
        <w:ind w:firstLine="709"/>
        <w:jc w:val="both"/>
        <w:rPr>
          <w:sz w:val="28"/>
          <w:szCs w:val="28"/>
          <w:lang w:val="uk-UA"/>
        </w:rPr>
      </w:pPr>
      <w:r w:rsidRPr="00BB21A6">
        <w:rPr>
          <w:sz w:val="28"/>
          <w:szCs w:val="28"/>
          <w:lang w:val="uk-UA"/>
        </w:rPr>
        <w:t>Перукар</w:t>
      </w:r>
      <w:r w:rsidR="00694F73" w:rsidRPr="00BB21A6">
        <w:rPr>
          <w:sz w:val="28"/>
          <w:szCs w:val="28"/>
          <w:lang w:val="uk-UA"/>
        </w:rPr>
        <w:t>: Н.</w:t>
      </w:r>
      <w:r w:rsidR="00643392">
        <w:rPr>
          <w:sz w:val="28"/>
          <w:szCs w:val="28"/>
          <w:lang w:val="uk-UA"/>
        </w:rPr>
        <w:t xml:space="preserve"> </w:t>
      </w:r>
      <w:r w:rsidR="00694F73" w:rsidRPr="00BB21A6">
        <w:rPr>
          <w:sz w:val="28"/>
          <w:szCs w:val="28"/>
          <w:lang w:val="uk-UA"/>
        </w:rPr>
        <w:t>Дмитрук</w:t>
      </w:r>
    </w:p>
    <w:p w:rsidR="003D5708" w:rsidRPr="00BB21A6" w:rsidRDefault="003D5708" w:rsidP="00BB21A6">
      <w:pPr>
        <w:spacing w:line="360" w:lineRule="auto"/>
        <w:ind w:firstLine="709"/>
        <w:jc w:val="both"/>
        <w:rPr>
          <w:sz w:val="28"/>
          <w:szCs w:val="28"/>
          <w:lang w:val="uk-U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8"/>
        <w:gridCol w:w="3027"/>
        <w:gridCol w:w="3027"/>
      </w:tblGrid>
      <w:tr w:rsidR="00694F73" w:rsidRPr="009B7254" w:rsidTr="009B7254">
        <w:trPr>
          <w:jc w:val="center"/>
        </w:trPr>
        <w:tc>
          <w:tcPr>
            <w:tcW w:w="3095" w:type="dxa"/>
            <w:shd w:val="clear" w:color="auto" w:fill="auto"/>
          </w:tcPr>
          <w:p w:rsidR="00694F73" w:rsidRPr="00BB21A6" w:rsidRDefault="00694F73" w:rsidP="00643392">
            <w:pPr>
              <w:pStyle w:val="1"/>
            </w:pPr>
            <w:r w:rsidRPr="00BB21A6">
              <w:t>Дійова особа</w:t>
            </w:r>
          </w:p>
        </w:tc>
        <w:tc>
          <w:tcPr>
            <w:tcW w:w="3096" w:type="dxa"/>
            <w:shd w:val="clear" w:color="auto" w:fill="auto"/>
          </w:tcPr>
          <w:p w:rsidR="00694F73" w:rsidRPr="00BB21A6" w:rsidRDefault="00694F73" w:rsidP="00643392">
            <w:pPr>
              <w:pStyle w:val="1"/>
            </w:pPr>
            <w:r w:rsidRPr="00BB21A6">
              <w:t>Опис перук, вусів</w:t>
            </w:r>
          </w:p>
        </w:tc>
        <w:tc>
          <w:tcPr>
            <w:tcW w:w="3096" w:type="dxa"/>
            <w:shd w:val="clear" w:color="auto" w:fill="auto"/>
          </w:tcPr>
          <w:p w:rsidR="00694F73" w:rsidRPr="00BB21A6" w:rsidRDefault="00694F73" w:rsidP="00643392">
            <w:pPr>
              <w:pStyle w:val="1"/>
            </w:pPr>
            <w:r w:rsidRPr="00BB21A6">
              <w:t>Примітка</w:t>
            </w:r>
          </w:p>
        </w:tc>
      </w:tr>
      <w:tr w:rsidR="00694F73" w:rsidRPr="009B7254" w:rsidTr="009B7254">
        <w:trPr>
          <w:jc w:val="center"/>
        </w:trPr>
        <w:tc>
          <w:tcPr>
            <w:tcW w:w="3095" w:type="dxa"/>
            <w:shd w:val="clear" w:color="auto" w:fill="auto"/>
          </w:tcPr>
          <w:p w:rsidR="00694F73" w:rsidRPr="00BB21A6" w:rsidRDefault="00694F73" w:rsidP="00643392">
            <w:pPr>
              <w:pStyle w:val="1"/>
            </w:pPr>
            <w:r w:rsidRPr="00BB21A6">
              <w:t xml:space="preserve">Пані Ядвіга </w:t>
            </w:r>
          </w:p>
        </w:tc>
        <w:tc>
          <w:tcPr>
            <w:tcW w:w="3096" w:type="dxa"/>
            <w:shd w:val="clear" w:color="auto" w:fill="auto"/>
          </w:tcPr>
          <w:p w:rsidR="003D5708" w:rsidRPr="00BB21A6" w:rsidRDefault="00694F73" w:rsidP="00643392">
            <w:pPr>
              <w:pStyle w:val="1"/>
            </w:pPr>
            <w:r w:rsidRPr="00BB21A6">
              <w:t>Перука з локонами №526</w:t>
            </w:r>
          </w:p>
        </w:tc>
        <w:tc>
          <w:tcPr>
            <w:tcW w:w="3096" w:type="dxa"/>
            <w:shd w:val="clear" w:color="auto" w:fill="auto"/>
          </w:tcPr>
          <w:p w:rsidR="00694F73" w:rsidRPr="00BB21A6" w:rsidRDefault="00694F73" w:rsidP="00643392">
            <w:pPr>
              <w:pStyle w:val="1"/>
            </w:pPr>
            <w:r w:rsidRPr="00BB21A6">
              <w:t>Колір каштан, Підбір</w:t>
            </w:r>
          </w:p>
        </w:tc>
      </w:tr>
    </w:tbl>
    <w:p w:rsidR="00694F73" w:rsidRPr="00BB21A6" w:rsidRDefault="00694F73" w:rsidP="00BB21A6">
      <w:pPr>
        <w:spacing w:line="360" w:lineRule="auto"/>
        <w:ind w:firstLine="709"/>
        <w:jc w:val="both"/>
        <w:rPr>
          <w:sz w:val="28"/>
          <w:szCs w:val="28"/>
          <w:lang w:val="uk-UA"/>
        </w:rPr>
      </w:pPr>
    </w:p>
    <w:p w:rsidR="003D5708" w:rsidRPr="00BB21A6" w:rsidRDefault="003D5708" w:rsidP="00BB21A6">
      <w:pPr>
        <w:spacing w:line="360" w:lineRule="auto"/>
        <w:ind w:firstLine="709"/>
        <w:jc w:val="both"/>
        <w:rPr>
          <w:sz w:val="28"/>
          <w:szCs w:val="28"/>
          <w:lang w:val="uk-UA"/>
        </w:rPr>
      </w:pPr>
      <w:r w:rsidRPr="00BB21A6">
        <w:rPr>
          <w:sz w:val="28"/>
          <w:szCs w:val="28"/>
          <w:lang w:val="uk-UA"/>
        </w:rPr>
        <w:t>Список отримав перукар _______________________________________</w:t>
      </w:r>
      <w:bookmarkStart w:id="0" w:name="_GoBack"/>
      <w:bookmarkEnd w:id="0"/>
    </w:p>
    <w:sectPr w:rsidR="003D5708" w:rsidRPr="00BB21A6" w:rsidSect="00AC75FD">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254" w:rsidRDefault="009B7254">
      <w:r>
        <w:separator/>
      </w:r>
    </w:p>
  </w:endnote>
  <w:endnote w:type="continuationSeparator" w:id="0">
    <w:p w:rsidR="009B7254" w:rsidRDefault="009B7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92" w:rsidRDefault="00643392" w:rsidP="003D5708">
    <w:pPr>
      <w:pStyle w:val="a4"/>
      <w:framePr w:wrap="around" w:vAnchor="text" w:hAnchor="margin" w:xAlign="center" w:y="1"/>
      <w:rPr>
        <w:rStyle w:val="a6"/>
      </w:rPr>
    </w:pPr>
  </w:p>
  <w:p w:rsidR="00643392" w:rsidRDefault="0064339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392" w:rsidRDefault="00F77457" w:rsidP="003D5708">
    <w:pPr>
      <w:pStyle w:val="a4"/>
      <w:framePr w:wrap="around" w:vAnchor="text" w:hAnchor="margin" w:xAlign="center" w:y="1"/>
      <w:rPr>
        <w:rStyle w:val="a6"/>
      </w:rPr>
    </w:pPr>
    <w:r>
      <w:rPr>
        <w:rStyle w:val="a6"/>
        <w:noProof/>
      </w:rPr>
      <w:t>1</w:t>
    </w:r>
  </w:p>
  <w:p w:rsidR="00643392" w:rsidRDefault="0064339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254" w:rsidRDefault="009B7254">
      <w:r>
        <w:separator/>
      </w:r>
    </w:p>
  </w:footnote>
  <w:footnote w:type="continuationSeparator" w:id="0">
    <w:p w:rsidR="009B7254" w:rsidRDefault="009B72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320"/>
        </w:tabs>
        <w:ind w:left="1320" w:hanging="360"/>
      </w:pPr>
      <w:rPr>
        <w:rFonts w:cs="Times New Roman"/>
      </w:rPr>
    </w:lvl>
    <w:lvl w:ilvl="2">
      <w:start w:val="1"/>
      <w:numFmt w:val="decimal"/>
      <w:lvlText w:val="%1.%2.%3."/>
      <w:lvlJc w:val="left"/>
      <w:pPr>
        <w:tabs>
          <w:tab w:val="num" w:pos="506"/>
        </w:tabs>
        <w:ind w:left="506" w:hanging="360"/>
      </w:pPr>
      <w:rPr>
        <w:rFonts w:cs="Times New Roman"/>
      </w:rPr>
    </w:lvl>
    <w:lvl w:ilvl="3">
      <w:start w:val="1"/>
      <w:numFmt w:val="decimal"/>
      <w:lvlText w:val="%1.%2.%3.%4."/>
      <w:lvlJc w:val="left"/>
      <w:pPr>
        <w:tabs>
          <w:tab w:val="num" w:pos="579"/>
        </w:tabs>
        <w:ind w:left="579" w:hanging="360"/>
      </w:pPr>
      <w:rPr>
        <w:rFonts w:cs="Times New Roman"/>
      </w:rPr>
    </w:lvl>
    <w:lvl w:ilvl="4">
      <w:start w:val="1"/>
      <w:numFmt w:val="decimal"/>
      <w:lvlText w:val="%1.%2.%3.%4.%5."/>
      <w:lvlJc w:val="left"/>
      <w:pPr>
        <w:tabs>
          <w:tab w:val="num" w:pos="652"/>
        </w:tabs>
        <w:ind w:left="652" w:hanging="360"/>
      </w:pPr>
      <w:rPr>
        <w:rFonts w:cs="Times New Roman"/>
      </w:rPr>
    </w:lvl>
    <w:lvl w:ilvl="5">
      <w:start w:val="1"/>
      <w:numFmt w:val="decimal"/>
      <w:lvlText w:val="%1.%2.%3.%4.%5.%6."/>
      <w:lvlJc w:val="left"/>
      <w:pPr>
        <w:tabs>
          <w:tab w:val="num" w:pos="725"/>
        </w:tabs>
        <w:ind w:left="725" w:hanging="360"/>
      </w:pPr>
      <w:rPr>
        <w:rFonts w:cs="Times New Roman"/>
      </w:rPr>
    </w:lvl>
    <w:lvl w:ilvl="6">
      <w:start w:val="1"/>
      <w:numFmt w:val="decimal"/>
      <w:lvlText w:val="%1.%2.%3.%4.%5.%6.%7."/>
      <w:lvlJc w:val="left"/>
      <w:pPr>
        <w:tabs>
          <w:tab w:val="num" w:pos="798"/>
        </w:tabs>
        <w:ind w:left="798" w:hanging="360"/>
      </w:pPr>
      <w:rPr>
        <w:rFonts w:cs="Times New Roman"/>
      </w:rPr>
    </w:lvl>
    <w:lvl w:ilvl="7">
      <w:start w:val="1"/>
      <w:numFmt w:val="decimal"/>
      <w:lvlText w:val="%1.%2.%3.%4.%5.%6.%7.%8."/>
      <w:lvlJc w:val="left"/>
      <w:pPr>
        <w:tabs>
          <w:tab w:val="num" w:pos="871"/>
        </w:tabs>
        <w:ind w:left="871" w:hanging="360"/>
      </w:pPr>
      <w:rPr>
        <w:rFonts w:cs="Times New Roman"/>
      </w:rPr>
    </w:lvl>
    <w:lvl w:ilvl="8">
      <w:start w:val="1"/>
      <w:numFmt w:val="decimal"/>
      <w:lvlText w:val="%1.%2.%3.%4.%5.%6.%7.%8.%9."/>
      <w:lvlJc w:val="left"/>
      <w:pPr>
        <w:tabs>
          <w:tab w:val="num" w:pos="944"/>
        </w:tabs>
        <w:ind w:left="944" w:hanging="360"/>
      </w:pPr>
      <w:rPr>
        <w:rFonts w:cs="Times New Roman"/>
      </w:rPr>
    </w:lvl>
  </w:abstractNum>
  <w:abstractNum w:abstractNumId="1">
    <w:nsid w:val="00000002"/>
    <w:multiLevelType w:val="multilevel"/>
    <w:tmpl w:val="00000002"/>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440"/>
        </w:tabs>
        <w:ind w:left="1440" w:hanging="360"/>
      </w:pPr>
      <w:rPr>
        <w:rFonts w:cs="Times New Roman"/>
      </w:rPr>
    </w:lvl>
    <w:lvl w:ilvl="2">
      <w:start w:val="1"/>
      <w:numFmt w:val="decimal"/>
      <w:lvlText w:val="%1.%2.%3."/>
      <w:lvlJc w:val="left"/>
      <w:pPr>
        <w:tabs>
          <w:tab w:val="num" w:pos="506"/>
        </w:tabs>
        <w:ind w:left="506" w:hanging="360"/>
      </w:pPr>
      <w:rPr>
        <w:rFonts w:cs="Times New Roman"/>
      </w:rPr>
    </w:lvl>
    <w:lvl w:ilvl="3">
      <w:start w:val="1"/>
      <w:numFmt w:val="decimal"/>
      <w:lvlText w:val="%1.%2.%3.%4."/>
      <w:lvlJc w:val="left"/>
      <w:pPr>
        <w:tabs>
          <w:tab w:val="num" w:pos="579"/>
        </w:tabs>
        <w:ind w:left="579" w:hanging="360"/>
      </w:pPr>
      <w:rPr>
        <w:rFonts w:cs="Times New Roman"/>
      </w:rPr>
    </w:lvl>
    <w:lvl w:ilvl="4">
      <w:start w:val="1"/>
      <w:numFmt w:val="decimal"/>
      <w:lvlText w:val="%1.%2.%3.%4.%5."/>
      <w:lvlJc w:val="left"/>
      <w:pPr>
        <w:tabs>
          <w:tab w:val="num" w:pos="652"/>
        </w:tabs>
        <w:ind w:left="652" w:hanging="360"/>
      </w:pPr>
      <w:rPr>
        <w:rFonts w:cs="Times New Roman"/>
      </w:rPr>
    </w:lvl>
    <w:lvl w:ilvl="5">
      <w:start w:val="1"/>
      <w:numFmt w:val="decimal"/>
      <w:lvlText w:val="%1.%2.%3.%4.%5.%6."/>
      <w:lvlJc w:val="left"/>
      <w:pPr>
        <w:tabs>
          <w:tab w:val="num" w:pos="725"/>
        </w:tabs>
        <w:ind w:left="725" w:hanging="360"/>
      </w:pPr>
      <w:rPr>
        <w:rFonts w:cs="Times New Roman"/>
      </w:rPr>
    </w:lvl>
    <w:lvl w:ilvl="6">
      <w:start w:val="1"/>
      <w:numFmt w:val="decimal"/>
      <w:lvlText w:val="%1.%2.%3.%4.%5.%6.%7."/>
      <w:lvlJc w:val="left"/>
      <w:pPr>
        <w:tabs>
          <w:tab w:val="num" w:pos="798"/>
        </w:tabs>
        <w:ind w:left="798" w:hanging="360"/>
      </w:pPr>
      <w:rPr>
        <w:rFonts w:cs="Times New Roman"/>
      </w:rPr>
    </w:lvl>
    <w:lvl w:ilvl="7">
      <w:start w:val="1"/>
      <w:numFmt w:val="decimal"/>
      <w:lvlText w:val="%1.%2.%3.%4.%5.%6.%7.%8."/>
      <w:lvlJc w:val="left"/>
      <w:pPr>
        <w:tabs>
          <w:tab w:val="num" w:pos="871"/>
        </w:tabs>
        <w:ind w:left="871" w:hanging="360"/>
      </w:pPr>
      <w:rPr>
        <w:rFonts w:cs="Times New Roman"/>
      </w:rPr>
    </w:lvl>
    <w:lvl w:ilvl="8">
      <w:start w:val="1"/>
      <w:numFmt w:val="decimal"/>
      <w:lvlText w:val="%1.%2.%3.%4.%5.%6.%7.%8.%9."/>
      <w:lvlJc w:val="left"/>
      <w:pPr>
        <w:tabs>
          <w:tab w:val="num" w:pos="944"/>
        </w:tabs>
        <w:ind w:left="944" w:hanging="360"/>
      </w:pPr>
      <w:rPr>
        <w:rFonts w:cs="Times New Roman"/>
      </w:rPr>
    </w:lvl>
  </w:abstractNum>
  <w:abstractNum w:abstractNumId="2">
    <w:nsid w:val="00000003"/>
    <w:multiLevelType w:val="multilevel"/>
    <w:tmpl w:val="0000000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433"/>
        </w:tabs>
        <w:ind w:left="433" w:hanging="360"/>
      </w:pPr>
      <w:rPr>
        <w:rFonts w:cs="Times New Roman"/>
      </w:rPr>
    </w:lvl>
    <w:lvl w:ilvl="2">
      <w:start w:val="1"/>
      <w:numFmt w:val="decimal"/>
      <w:lvlText w:val="%1.%2.%3."/>
      <w:lvlJc w:val="left"/>
      <w:pPr>
        <w:tabs>
          <w:tab w:val="num" w:pos="506"/>
        </w:tabs>
        <w:ind w:left="506" w:hanging="360"/>
      </w:pPr>
      <w:rPr>
        <w:rFonts w:cs="Times New Roman"/>
      </w:rPr>
    </w:lvl>
    <w:lvl w:ilvl="3">
      <w:start w:val="1"/>
      <w:numFmt w:val="decimal"/>
      <w:lvlText w:val="%1.%2.%3.%4."/>
      <w:lvlJc w:val="left"/>
      <w:pPr>
        <w:tabs>
          <w:tab w:val="num" w:pos="579"/>
        </w:tabs>
        <w:ind w:left="579" w:hanging="360"/>
      </w:pPr>
      <w:rPr>
        <w:rFonts w:cs="Times New Roman"/>
      </w:rPr>
    </w:lvl>
    <w:lvl w:ilvl="4">
      <w:start w:val="1"/>
      <w:numFmt w:val="decimal"/>
      <w:lvlText w:val="%1.%2.%3.%4.%5."/>
      <w:lvlJc w:val="left"/>
      <w:pPr>
        <w:tabs>
          <w:tab w:val="num" w:pos="652"/>
        </w:tabs>
        <w:ind w:left="652" w:hanging="360"/>
      </w:pPr>
      <w:rPr>
        <w:rFonts w:cs="Times New Roman"/>
      </w:rPr>
    </w:lvl>
    <w:lvl w:ilvl="5">
      <w:start w:val="1"/>
      <w:numFmt w:val="decimal"/>
      <w:lvlText w:val="%1.%2.%3.%4.%5.%6."/>
      <w:lvlJc w:val="left"/>
      <w:pPr>
        <w:tabs>
          <w:tab w:val="num" w:pos="725"/>
        </w:tabs>
        <w:ind w:left="725" w:hanging="360"/>
      </w:pPr>
      <w:rPr>
        <w:rFonts w:cs="Times New Roman"/>
      </w:rPr>
    </w:lvl>
    <w:lvl w:ilvl="6">
      <w:start w:val="1"/>
      <w:numFmt w:val="decimal"/>
      <w:lvlText w:val="%1.%2.%3.%4.%5.%6.%7."/>
      <w:lvlJc w:val="left"/>
      <w:pPr>
        <w:tabs>
          <w:tab w:val="num" w:pos="798"/>
        </w:tabs>
        <w:ind w:left="798" w:hanging="360"/>
      </w:pPr>
      <w:rPr>
        <w:rFonts w:cs="Times New Roman"/>
      </w:rPr>
    </w:lvl>
    <w:lvl w:ilvl="7">
      <w:start w:val="1"/>
      <w:numFmt w:val="decimal"/>
      <w:lvlText w:val="%1.%2.%3.%4.%5.%6.%7.%8."/>
      <w:lvlJc w:val="left"/>
      <w:pPr>
        <w:tabs>
          <w:tab w:val="num" w:pos="871"/>
        </w:tabs>
        <w:ind w:left="871" w:hanging="360"/>
      </w:pPr>
      <w:rPr>
        <w:rFonts w:cs="Times New Roman"/>
      </w:rPr>
    </w:lvl>
    <w:lvl w:ilvl="8">
      <w:start w:val="1"/>
      <w:numFmt w:val="decimal"/>
      <w:lvlText w:val="%1.%2.%3.%4.%5.%6.%7.%8.%9."/>
      <w:lvlJc w:val="left"/>
      <w:pPr>
        <w:tabs>
          <w:tab w:val="num" w:pos="944"/>
        </w:tabs>
        <w:ind w:left="944" w:hanging="360"/>
      </w:pPr>
      <w:rPr>
        <w:rFonts w:cs="Times New Roman"/>
      </w:rPr>
    </w:lvl>
  </w:abstractNum>
  <w:abstractNum w:abstractNumId="3">
    <w:nsid w:val="00000004"/>
    <w:multiLevelType w:val="multilevel"/>
    <w:tmpl w:val="00000004"/>
    <w:lvl w:ilvl="0">
      <w:start w:val="1"/>
      <w:numFmt w:val="upperRoman"/>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6CE3242"/>
    <w:multiLevelType w:val="hybridMultilevel"/>
    <w:tmpl w:val="45D20A9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1DE295C"/>
    <w:multiLevelType w:val="hybridMultilevel"/>
    <w:tmpl w:val="D6E46852"/>
    <w:lvl w:ilvl="0" w:tplc="6A42D8FE">
      <w:start w:val="1"/>
      <w:numFmt w:val="decimal"/>
      <w:lvlText w:val="%1."/>
      <w:lvlJc w:val="left"/>
      <w:pPr>
        <w:tabs>
          <w:tab w:val="num" w:pos="397"/>
        </w:tabs>
        <w:ind w:left="397" w:hanging="397"/>
      </w:pPr>
      <w:rPr>
        <w:rFonts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19E"/>
    <w:rsid w:val="00003AF7"/>
    <w:rsid w:val="0001235F"/>
    <w:rsid w:val="00070804"/>
    <w:rsid w:val="00093933"/>
    <w:rsid w:val="000C503A"/>
    <w:rsid w:val="000E1B32"/>
    <w:rsid w:val="000E3C0A"/>
    <w:rsid w:val="00101D35"/>
    <w:rsid w:val="00103D67"/>
    <w:rsid w:val="00162649"/>
    <w:rsid w:val="00187DF0"/>
    <w:rsid w:val="001E42DD"/>
    <w:rsid w:val="001E52A7"/>
    <w:rsid w:val="00273F5D"/>
    <w:rsid w:val="00284E10"/>
    <w:rsid w:val="002862A6"/>
    <w:rsid w:val="00290764"/>
    <w:rsid w:val="002B3907"/>
    <w:rsid w:val="003212B0"/>
    <w:rsid w:val="003269AC"/>
    <w:rsid w:val="00332C1F"/>
    <w:rsid w:val="003533F2"/>
    <w:rsid w:val="0036038B"/>
    <w:rsid w:val="0036075C"/>
    <w:rsid w:val="00364708"/>
    <w:rsid w:val="003A0F89"/>
    <w:rsid w:val="003D5708"/>
    <w:rsid w:val="00417D49"/>
    <w:rsid w:val="00445EDE"/>
    <w:rsid w:val="00447D83"/>
    <w:rsid w:val="004751E9"/>
    <w:rsid w:val="00484BA1"/>
    <w:rsid w:val="004874D4"/>
    <w:rsid w:val="004A0EB2"/>
    <w:rsid w:val="004A30A0"/>
    <w:rsid w:val="004D39F8"/>
    <w:rsid w:val="004E18D4"/>
    <w:rsid w:val="004E6840"/>
    <w:rsid w:val="004F32ED"/>
    <w:rsid w:val="00504568"/>
    <w:rsid w:val="00535744"/>
    <w:rsid w:val="00564EAF"/>
    <w:rsid w:val="005827A4"/>
    <w:rsid w:val="00587441"/>
    <w:rsid w:val="0059087D"/>
    <w:rsid w:val="005B3263"/>
    <w:rsid w:val="005E0164"/>
    <w:rsid w:val="00615072"/>
    <w:rsid w:val="00615C62"/>
    <w:rsid w:val="00624DC3"/>
    <w:rsid w:val="00625CFD"/>
    <w:rsid w:val="00635B6B"/>
    <w:rsid w:val="00636BD6"/>
    <w:rsid w:val="00643392"/>
    <w:rsid w:val="00655365"/>
    <w:rsid w:val="00690060"/>
    <w:rsid w:val="00694F73"/>
    <w:rsid w:val="00695EE8"/>
    <w:rsid w:val="006F77C7"/>
    <w:rsid w:val="007072F1"/>
    <w:rsid w:val="00762D68"/>
    <w:rsid w:val="00765B58"/>
    <w:rsid w:val="007B4071"/>
    <w:rsid w:val="007B419E"/>
    <w:rsid w:val="007C773B"/>
    <w:rsid w:val="007D1B22"/>
    <w:rsid w:val="007D1E11"/>
    <w:rsid w:val="007F11F5"/>
    <w:rsid w:val="008167CB"/>
    <w:rsid w:val="0089056C"/>
    <w:rsid w:val="008D163A"/>
    <w:rsid w:val="00906F69"/>
    <w:rsid w:val="009071C5"/>
    <w:rsid w:val="00945C98"/>
    <w:rsid w:val="0095272F"/>
    <w:rsid w:val="00985257"/>
    <w:rsid w:val="00990A0C"/>
    <w:rsid w:val="00997545"/>
    <w:rsid w:val="009A5A44"/>
    <w:rsid w:val="009A7140"/>
    <w:rsid w:val="009B4565"/>
    <w:rsid w:val="009B52F4"/>
    <w:rsid w:val="009B7254"/>
    <w:rsid w:val="009D0DA1"/>
    <w:rsid w:val="00A00FBE"/>
    <w:rsid w:val="00A1482F"/>
    <w:rsid w:val="00A2171A"/>
    <w:rsid w:val="00A35B7C"/>
    <w:rsid w:val="00A443EE"/>
    <w:rsid w:val="00A564B2"/>
    <w:rsid w:val="00A76809"/>
    <w:rsid w:val="00A811DA"/>
    <w:rsid w:val="00AC75FD"/>
    <w:rsid w:val="00AD03B4"/>
    <w:rsid w:val="00AE1229"/>
    <w:rsid w:val="00B21E9B"/>
    <w:rsid w:val="00B57F42"/>
    <w:rsid w:val="00B63C6C"/>
    <w:rsid w:val="00B771D0"/>
    <w:rsid w:val="00BA6428"/>
    <w:rsid w:val="00BB21A6"/>
    <w:rsid w:val="00BB7DE6"/>
    <w:rsid w:val="00C07DF6"/>
    <w:rsid w:val="00C27F6C"/>
    <w:rsid w:val="00C51463"/>
    <w:rsid w:val="00C525CD"/>
    <w:rsid w:val="00C53235"/>
    <w:rsid w:val="00C623B0"/>
    <w:rsid w:val="00C628EC"/>
    <w:rsid w:val="00C763B9"/>
    <w:rsid w:val="00CA2838"/>
    <w:rsid w:val="00CD516D"/>
    <w:rsid w:val="00D01914"/>
    <w:rsid w:val="00D171AE"/>
    <w:rsid w:val="00D84F0C"/>
    <w:rsid w:val="00DE4240"/>
    <w:rsid w:val="00E07AFE"/>
    <w:rsid w:val="00E415CA"/>
    <w:rsid w:val="00E75FFA"/>
    <w:rsid w:val="00E80138"/>
    <w:rsid w:val="00E83936"/>
    <w:rsid w:val="00E94155"/>
    <w:rsid w:val="00EB4A3B"/>
    <w:rsid w:val="00EB76D2"/>
    <w:rsid w:val="00EB78D8"/>
    <w:rsid w:val="00EC7C50"/>
    <w:rsid w:val="00ED29AF"/>
    <w:rsid w:val="00F168EF"/>
    <w:rsid w:val="00F2570A"/>
    <w:rsid w:val="00F36C84"/>
    <w:rsid w:val="00F67B7A"/>
    <w:rsid w:val="00F732D5"/>
    <w:rsid w:val="00F74DFC"/>
    <w:rsid w:val="00F77457"/>
    <w:rsid w:val="00FB4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D9DBC6-86B5-4FA0-9E94-471795409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1F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45E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3D5708"/>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3D5708"/>
    <w:rPr>
      <w:rFonts w:cs="Times New Roman"/>
    </w:rPr>
  </w:style>
  <w:style w:type="paragraph" w:customStyle="1" w:styleId="1">
    <w:name w:val="Стиль1"/>
    <w:basedOn w:val="a"/>
    <w:uiPriority w:val="99"/>
    <w:rsid w:val="0001235F"/>
    <w:pPr>
      <w:spacing w:line="360" w:lineRule="auto"/>
      <w:jc w:val="both"/>
    </w:pPr>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8561</Words>
  <Characters>48799</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ера</Company>
  <LinksUpToDate>false</LinksUpToDate>
  <CharactersWithSpaces>57246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ем</dc:creator>
  <cp:keywords/>
  <dc:description/>
  <cp:lastModifiedBy>admin</cp:lastModifiedBy>
  <cp:revision>2</cp:revision>
  <cp:lastPrinted>2007-01-16T13:00:00Z</cp:lastPrinted>
  <dcterms:created xsi:type="dcterms:W3CDTF">2014-03-10T15:52:00Z</dcterms:created>
  <dcterms:modified xsi:type="dcterms:W3CDTF">2014-03-10T15:52:00Z</dcterms:modified>
</cp:coreProperties>
</file>