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A76" w:rsidRPr="003B09F3" w:rsidRDefault="00FF32DB" w:rsidP="003B09F3">
      <w:pPr>
        <w:spacing w:line="360" w:lineRule="auto"/>
        <w:ind w:firstLine="709"/>
        <w:jc w:val="center"/>
        <w:rPr>
          <w:sz w:val="28"/>
          <w:szCs w:val="48"/>
          <w:lang w:val="uk-UA"/>
        </w:rPr>
      </w:pPr>
      <w:r w:rsidRPr="003B09F3">
        <w:rPr>
          <w:sz w:val="28"/>
          <w:szCs w:val="48"/>
          <w:lang w:val="uk-UA"/>
        </w:rPr>
        <w:t>Х</w:t>
      </w:r>
      <w:r w:rsidR="002B3A76" w:rsidRPr="003B09F3">
        <w:rPr>
          <w:sz w:val="28"/>
          <w:szCs w:val="48"/>
          <w:lang w:val="uk-UA"/>
        </w:rPr>
        <w:t>арківський Націон</w:t>
      </w:r>
      <w:r w:rsidR="00551430">
        <w:rPr>
          <w:sz w:val="28"/>
          <w:szCs w:val="48"/>
          <w:lang w:val="uk-UA"/>
        </w:rPr>
        <w:t>альний Аграрний Університет ім.</w:t>
      </w:r>
      <w:r w:rsidR="002B3A76" w:rsidRPr="003B09F3">
        <w:rPr>
          <w:sz w:val="28"/>
          <w:szCs w:val="48"/>
          <w:lang w:val="uk-UA"/>
        </w:rPr>
        <w:t xml:space="preserve"> В.В. Докучаєва</w:t>
      </w:r>
    </w:p>
    <w:p w:rsidR="002B3A76" w:rsidRPr="003B09F3" w:rsidRDefault="002B3A76" w:rsidP="003B09F3">
      <w:pPr>
        <w:spacing w:line="360" w:lineRule="auto"/>
        <w:ind w:firstLine="709"/>
        <w:jc w:val="center"/>
        <w:rPr>
          <w:sz w:val="28"/>
          <w:lang w:val="uk-UA"/>
        </w:rPr>
      </w:pPr>
    </w:p>
    <w:p w:rsidR="00FF32DB" w:rsidRPr="003B09F3" w:rsidRDefault="00FF32DB" w:rsidP="003B09F3">
      <w:pPr>
        <w:spacing w:line="360" w:lineRule="auto"/>
        <w:ind w:firstLine="709"/>
        <w:jc w:val="center"/>
        <w:rPr>
          <w:sz w:val="28"/>
          <w:szCs w:val="44"/>
          <w:lang w:val="uk-UA"/>
        </w:rPr>
      </w:pPr>
    </w:p>
    <w:p w:rsidR="00FF32DB" w:rsidRPr="003B09F3" w:rsidRDefault="00FF32DB" w:rsidP="003B09F3">
      <w:pPr>
        <w:spacing w:line="360" w:lineRule="auto"/>
        <w:ind w:firstLine="709"/>
        <w:jc w:val="center"/>
        <w:rPr>
          <w:sz w:val="28"/>
          <w:szCs w:val="44"/>
          <w:lang w:val="uk-UA"/>
        </w:rPr>
      </w:pPr>
    </w:p>
    <w:p w:rsidR="00FF32DB" w:rsidRPr="003B09F3" w:rsidRDefault="00FF32DB" w:rsidP="003B09F3">
      <w:pPr>
        <w:spacing w:line="360" w:lineRule="auto"/>
        <w:ind w:firstLine="709"/>
        <w:jc w:val="center"/>
        <w:rPr>
          <w:sz w:val="28"/>
          <w:szCs w:val="44"/>
          <w:lang w:val="uk-UA"/>
        </w:rPr>
      </w:pPr>
    </w:p>
    <w:p w:rsidR="00FF32DB" w:rsidRPr="003B09F3" w:rsidRDefault="00FF32DB" w:rsidP="003B09F3">
      <w:pPr>
        <w:spacing w:line="360" w:lineRule="auto"/>
        <w:ind w:firstLine="709"/>
        <w:jc w:val="center"/>
        <w:rPr>
          <w:sz w:val="28"/>
          <w:szCs w:val="44"/>
          <w:lang w:val="uk-UA"/>
        </w:rPr>
      </w:pPr>
    </w:p>
    <w:p w:rsidR="00FF32DB" w:rsidRPr="003B09F3" w:rsidRDefault="00FF32DB" w:rsidP="003B09F3">
      <w:pPr>
        <w:spacing w:line="360" w:lineRule="auto"/>
        <w:ind w:firstLine="709"/>
        <w:jc w:val="center"/>
        <w:rPr>
          <w:sz w:val="28"/>
          <w:szCs w:val="44"/>
          <w:lang w:val="uk-UA"/>
        </w:rPr>
      </w:pPr>
    </w:p>
    <w:p w:rsidR="00FF32DB" w:rsidRPr="003B09F3" w:rsidRDefault="00FF32DB" w:rsidP="003B09F3">
      <w:pPr>
        <w:spacing w:line="360" w:lineRule="auto"/>
        <w:ind w:firstLine="709"/>
        <w:jc w:val="center"/>
        <w:rPr>
          <w:sz w:val="28"/>
          <w:szCs w:val="44"/>
          <w:lang w:val="uk-UA"/>
        </w:rPr>
      </w:pPr>
    </w:p>
    <w:p w:rsidR="00FF32DB" w:rsidRDefault="00FF32DB" w:rsidP="003B09F3">
      <w:pPr>
        <w:spacing w:line="360" w:lineRule="auto"/>
        <w:ind w:firstLine="709"/>
        <w:jc w:val="center"/>
        <w:rPr>
          <w:sz w:val="28"/>
          <w:szCs w:val="44"/>
          <w:lang w:val="uk-UA"/>
        </w:rPr>
      </w:pPr>
    </w:p>
    <w:p w:rsidR="003B09F3" w:rsidRDefault="003B09F3" w:rsidP="003B09F3">
      <w:pPr>
        <w:spacing w:line="360" w:lineRule="auto"/>
        <w:ind w:firstLine="709"/>
        <w:jc w:val="center"/>
        <w:rPr>
          <w:sz w:val="28"/>
          <w:szCs w:val="44"/>
          <w:lang w:val="uk-UA"/>
        </w:rPr>
      </w:pPr>
    </w:p>
    <w:p w:rsidR="003B09F3" w:rsidRDefault="003B09F3" w:rsidP="003B09F3">
      <w:pPr>
        <w:spacing w:line="360" w:lineRule="auto"/>
        <w:ind w:firstLine="709"/>
        <w:jc w:val="center"/>
        <w:rPr>
          <w:sz w:val="28"/>
          <w:szCs w:val="44"/>
          <w:lang w:val="uk-UA"/>
        </w:rPr>
      </w:pPr>
    </w:p>
    <w:p w:rsidR="003B09F3" w:rsidRDefault="003B09F3" w:rsidP="003B09F3">
      <w:pPr>
        <w:spacing w:line="360" w:lineRule="auto"/>
        <w:ind w:firstLine="709"/>
        <w:jc w:val="center"/>
        <w:rPr>
          <w:sz w:val="28"/>
          <w:szCs w:val="44"/>
          <w:lang w:val="uk-UA"/>
        </w:rPr>
      </w:pPr>
    </w:p>
    <w:p w:rsidR="003B09F3" w:rsidRDefault="003B09F3" w:rsidP="003B09F3">
      <w:pPr>
        <w:spacing w:line="360" w:lineRule="auto"/>
        <w:ind w:firstLine="709"/>
        <w:jc w:val="center"/>
        <w:rPr>
          <w:sz w:val="28"/>
          <w:szCs w:val="44"/>
          <w:lang w:val="uk-UA"/>
        </w:rPr>
      </w:pPr>
    </w:p>
    <w:p w:rsidR="003B09F3" w:rsidRDefault="003B09F3" w:rsidP="003B09F3">
      <w:pPr>
        <w:spacing w:line="360" w:lineRule="auto"/>
        <w:ind w:firstLine="709"/>
        <w:jc w:val="center"/>
        <w:rPr>
          <w:sz w:val="28"/>
          <w:szCs w:val="44"/>
          <w:lang w:val="uk-UA"/>
        </w:rPr>
      </w:pPr>
    </w:p>
    <w:p w:rsidR="003B09F3" w:rsidRDefault="003B09F3" w:rsidP="003B09F3">
      <w:pPr>
        <w:spacing w:line="360" w:lineRule="auto"/>
        <w:ind w:firstLine="709"/>
        <w:jc w:val="center"/>
        <w:rPr>
          <w:sz w:val="28"/>
          <w:szCs w:val="44"/>
          <w:lang w:val="uk-UA"/>
        </w:rPr>
      </w:pPr>
    </w:p>
    <w:p w:rsidR="003B09F3" w:rsidRDefault="003B09F3" w:rsidP="003B09F3">
      <w:pPr>
        <w:spacing w:line="360" w:lineRule="auto"/>
        <w:ind w:firstLine="709"/>
        <w:jc w:val="center"/>
        <w:rPr>
          <w:sz w:val="28"/>
          <w:szCs w:val="44"/>
          <w:lang w:val="uk-UA"/>
        </w:rPr>
      </w:pPr>
    </w:p>
    <w:p w:rsidR="003B09F3" w:rsidRDefault="003B09F3" w:rsidP="003B09F3">
      <w:pPr>
        <w:spacing w:line="360" w:lineRule="auto"/>
        <w:ind w:firstLine="709"/>
        <w:jc w:val="center"/>
        <w:rPr>
          <w:sz w:val="28"/>
          <w:szCs w:val="44"/>
          <w:lang w:val="uk-UA"/>
        </w:rPr>
      </w:pPr>
    </w:p>
    <w:p w:rsidR="003B09F3" w:rsidRPr="003B09F3" w:rsidRDefault="003B09F3" w:rsidP="003B09F3">
      <w:pPr>
        <w:spacing w:line="360" w:lineRule="auto"/>
        <w:ind w:firstLine="709"/>
        <w:jc w:val="center"/>
        <w:rPr>
          <w:sz w:val="28"/>
          <w:szCs w:val="44"/>
          <w:lang w:val="uk-UA"/>
        </w:rPr>
      </w:pPr>
    </w:p>
    <w:p w:rsidR="00FF32DB" w:rsidRPr="003B09F3" w:rsidRDefault="002B3A76" w:rsidP="003B09F3">
      <w:pPr>
        <w:spacing w:line="360" w:lineRule="auto"/>
        <w:ind w:firstLine="709"/>
        <w:jc w:val="center"/>
        <w:rPr>
          <w:sz w:val="28"/>
          <w:szCs w:val="28"/>
          <w:lang w:val="uk-UA"/>
        </w:rPr>
      </w:pPr>
      <w:r w:rsidRPr="003B09F3">
        <w:rPr>
          <w:sz w:val="28"/>
          <w:szCs w:val="44"/>
          <w:lang w:val="uk-UA"/>
        </w:rPr>
        <w:t>Курсова робота на тему:</w:t>
      </w:r>
    </w:p>
    <w:p w:rsidR="00FF32DB" w:rsidRPr="003B09F3" w:rsidRDefault="002B3A76" w:rsidP="003B09F3">
      <w:pPr>
        <w:spacing w:line="360" w:lineRule="auto"/>
        <w:ind w:firstLine="709"/>
        <w:jc w:val="center"/>
        <w:rPr>
          <w:sz w:val="28"/>
          <w:szCs w:val="32"/>
          <w:lang w:val="uk-UA"/>
        </w:rPr>
      </w:pPr>
      <w:r w:rsidRPr="003B09F3">
        <w:rPr>
          <w:sz w:val="28"/>
          <w:szCs w:val="28"/>
          <w:lang w:val="uk-UA"/>
        </w:rPr>
        <w:t>Головні шкідники картоплі та заходи захисту культури від них</w:t>
      </w:r>
    </w:p>
    <w:p w:rsidR="00FF32DB" w:rsidRDefault="00FF32DB" w:rsidP="003B09F3">
      <w:pPr>
        <w:spacing w:line="360" w:lineRule="auto"/>
        <w:ind w:firstLine="709"/>
        <w:jc w:val="center"/>
        <w:rPr>
          <w:sz w:val="28"/>
          <w:szCs w:val="32"/>
          <w:lang w:val="uk-UA"/>
        </w:rPr>
      </w:pPr>
    </w:p>
    <w:p w:rsidR="003B09F3" w:rsidRDefault="003B09F3" w:rsidP="003B09F3">
      <w:pPr>
        <w:spacing w:line="360" w:lineRule="auto"/>
        <w:ind w:firstLine="709"/>
        <w:jc w:val="center"/>
        <w:rPr>
          <w:sz w:val="28"/>
          <w:szCs w:val="32"/>
          <w:lang w:val="uk-UA"/>
        </w:rPr>
      </w:pPr>
    </w:p>
    <w:p w:rsidR="003B09F3" w:rsidRDefault="003B09F3" w:rsidP="003B09F3">
      <w:pPr>
        <w:spacing w:line="360" w:lineRule="auto"/>
        <w:ind w:firstLine="709"/>
        <w:jc w:val="center"/>
        <w:rPr>
          <w:sz w:val="28"/>
          <w:szCs w:val="32"/>
          <w:lang w:val="uk-UA"/>
        </w:rPr>
      </w:pPr>
    </w:p>
    <w:p w:rsidR="003B09F3" w:rsidRDefault="003B09F3" w:rsidP="003B09F3">
      <w:pPr>
        <w:spacing w:line="360" w:lineRule="auto"/>
        <w:ind w:firstLine="709"/>
        <w:jc w:val="center"/>
        <w:rPr>
          <w:sz w:val="28"/>
          <w:szCs w:val="32"/>
          <w:lang w:val="uk-UA"/>
        </w:rPr>
      </w:pPr>
    </w:p>
    <w:p w:rsidR="003B09F3" w:rsidRDefault="003B09F3" w:rsidP="003B09F3">
      <w:pPr>
        <w:spacing w:line="360" w:lineRule="auto"/>
        <w:ind w:firstLine="709"/>
        <w:jc w:val="center"/>
        <w:rPr>
          <w:sz w:val="28"/>
          <w:szCs w:val="32"/>
          <w:lang w:val="uk-UA"/>
        </w:rPr>
      </w:pPr>
    </w:p>
    <w:p w:rsidR="003B09F3" w:rsidRDefault="003B09F3" w:rsidP="003B09F3">
      <w:pPr>
        <w:spacing w:line="360" w:lineRule="auto"/>
        <w:ind w:firstLine="709"/>
        <w:jc w:val="center"/>
        <w:rPr>
          <w:sz w:val="28"/>
          <w:szCs w:val="32"/>
          <w:lang w:val="uk-UA"/>
        </w:rPr>
      </w:pPr>
    </w:p>
    <w:p w:rsidR="003B09F3" w:rsidRDefault="003B09F3" w:rsidP="003B09F3">
      <w:pPr>
        <w:spacing w:line="360" w:lineRule="auto"/>
        <w:ind w:firstLine="709"/>
        <w:jc w:val="center"/>
        <w:rPr>
          <w:sz w:val="28"/>
          <w:szCs w:val="32"/>
          <w:lang w:val="uk-UA"/>
        </w:rPr>
      </w:pPr>
    </w:p>
    <w:p w:rsidR="003B09F3" w:rsidRDefault="003B09F3" w:rsidP="003B09F3">
      <w:pPr>
        <w:spacing w:line="360" w:lineRule="auto"/>
        <w:ind w:firstLine="709"/>
        <w:jc w:val="center"/>
        <w:rPr>
          <w:sz w:val="28"/>
          <w:szCs w:val="32"/>
          <w:lang w:val="uk-UA"/>
        </w:rPr>
      </w:pPr>
    </w:p>
    <w:p w:rsidR="003B09F3" w:rsidRPr="003B09F3" w:rsidRDefault="003B09F3" w:rsidP="003B09F3">
      <w:pPr>
        <w:spacing w:line="360" w:lineRule="auto"/>
        <w:ind w:firstLine="709"/>
        <w:jc w:val="center"/>
        <w:rPr>
          <w:sz w:val="28"/>
          <w:szCs w:val="32"/>
          <w:lang w:val="uk-UA"/>
        </w:rPr>
      </w:pPr>
    </w:p>
    <w:p w:rsidR="003B09F3" w:rsidRDefault="00FF32DB" w:rsidP="003B09F3">
      <w:pPr>
        <w:spacing w:line="360" w:lineRule="auto"/>
        <w:ind w:firstLine="709"/>
        <w:jc w:val="center"/>
        <w:rPr>
          <w:sz w:val="28"/>
          <w:szCs w:val="44"/>
          <w:lang w:val="uk-UA"/>
        </w:rPr>
      </w:pPr>
      <w:r w:rsidRPr="003B09F3">
        <w:rPr>
          <w:sz w:val="28"/>
          <w:szCs w:val="44"/>
          <w:lang w:val="uk-UA"/>
        </w:rPr>
        <w:t>Харків 2009</w:t>
      </w:r>
    </w:p>
    <w:p w:rsidR="002B3A76" w:rsidRPr="00D936E4" w:rsidRDefault="003B09F3" w:rsidP="003B09F3">
      <w:pPr>
        <w:spacing w:line="360" w:lineRule="auto"/>
        <w:ind w:firstLine="709"/>
        <w:jc w:val="both"/>
        <w:rPr>
          <w:b/>
          <w:sz w:val="28"/>
          <w:szCs w:val="32"/>
          <w:lang w:val="uk-UA"/>
        </w:rPr>
      </w:pPr>
      <w:r>
        <w:rPr>
          <w:sz w:val="28"/>
          <w:szCs w:val="44"/>
          <w:lang w:val="uk-UA"/>
        </w:rPr>
        <w:br w:type="page"/>
      </w:r>
      <w:r w:rsidR="002B3A76" w:rsidRPr="00D936E4">
        <w:rPr>
          <w:b/>
          <w:sz w:val="28"/>
          <w:szCs w:val="32"/>
          <w:lang w:val="uk-UA"/>
        </w:rPr>
        <w:t>Зміст</w:t>
      </w:r>
    </w:p>
    <w:p w:rsidR="002B3A76" w:rsidRPr="003B09F3" w:rsidRDefault="002B3A76" w:rsidP="003B09F3">
      <w:pPr>
        <w:spacing w:line="360" w:lineRule="auto"/>
        <w:ind w:firstLine="709"/>
        <w:jc w:val="both"/>
        <w:rPr>
          <w:sz w:val="28"/>
          <w:szCs w:val="32"/>
          <w:lang w:val="uk-UA"/>
        </w:rPr>
      </w:pPr>
    </w:p>
    <w:p w:rsidR="002B3A76" w:rsidRPr="003B09F3" w:rsidRDefault="002B3A76" w:rsidP="00D936E4">
      <w:pPr>
        <w:spacing w:line="360" w:lineRule="auto"/>
        <w:jc w:val="both"/>
        <w:rPr>
          <w:sz w:val="28"/>
          <w:szCs w:val="32"/>
          <w:lang w:val="uk-UA"/>
        </w:rPr>
      </w:pPr>
      <w:r w:rsidRPr="003B09F3">
        <w:rPr>
          <w:sz w:val="28"/>
          <w:szCs w:val="32"/>
          <w:lang w:val="uk-UA"/>
        </w:rPr>
        <w:t>Вступ</w:t>
      </w:r>
    </w:p>
    <w:p w:rsidR="002B3A76" w:rsidRPr="003B09F3" w:rsidRDefault="002B3A76" w:rsidP="00D936E4">
      <w:pPr>
        <w:numPr>
          <w:ilvl w:val="0"/>
          <w:numId w:val="2"/>
        </w:numPr>
        <w:spacing w:line="360" w:lineRule="auto"/>
        <w:ind w:left="0" w:firstLine="0"/>
        <w:jc w:val="both"/>
        <w:rPr>
          <w:sz w:val="28"/>
          <w:szCs w:val="32"/>
          <w:lang w:val="uk-UA"/>
        </w:rPr>
      </w:pPr>
      <w:r w:rsidRPr="003B09F3">
        <w:rPr>
          <w:sz w:val="28"/>
          <w:szCs w:val="32"/>
          <w:lang w:val="uk-UA"/>
        </w:rPr>
        <w:t>Видовий склад основних шкідників картоплі та їх шкодо</w:t>
      </w:r>
      <w:r w:rsidR="00D936E4">
        <w:rPr>
          <w:sz w:val="28"/>
          <w:szCs w:val="32"/>
          <w:lang w:val="uk-UA"/>
        </w:rPr>
        <w:t>чинність</w:t>
      </w:r>
    </w:p>
    <w:p w:rsidR="00D936E4" w:rsidRDefault="002B3A76" w:rsidP="00D936E4">
      <w:pPr>
        <w:numPr>
          <w:ilvl w:val="0"/>
          <w:numId w:val="2"/>
        </w:numPr>
        <w:spacing w:line="360" w:lineRule="auto"/>
        <w:ind w:left="0" w:firstLine="0"/>
        <w:jc w:val="both"/>
        <w:rPr>
          <w:sz w:val="28"/>
          <w:szCs w:val="32"/>
          <w:lang w:val="uk-UA"/>
        </w:rPr>
      </w:pPr>
      <w:r w:rsidRPr="003B09F3">
        <w:rPr>
          <w:sz w:val="28"/>
          <w:szCs w:val="32"/>
          <w:lang w:val="uk-UA"/>
        </w:rPr>
        <w:t>Основні особливості розвитку найголовніших шкідникі</w:t>
      </w:r>
      <w:r w:rsidR="00D936E4">
        <w:rPr>
          <w:sz w:val="28"/>
          <w:szCs w:val="32"/>
          <w:lang w:val="uk-UA"/>
        </w:rPr>
        <w:t>в і захисні заходи на картоплі</w:t>
      </w:r>
    </w:p>
    <w:p w:rsidR="002B3A76" w:rsidRPr="003B09F3" w:rsidRDefault="002B3A76" w:rsidP="00D936E4">
      <w:pPr>
        <w:spacing w:line="360" w:lineRule="auto"/>
        <w:jc w:val="both"/>
        <w:rPr>
          <w:sz w:val="28"/>
          <w:szCs w:val="32"/>
          <w:lang w:val="uk-UA"/>
        </w:rPr>
      </w:pPr>
      <w:r w:rsidRPr="003B09F3">
        <w:rPr>
          <w:sz w:val="28"/>
          <w:szCs w:val="32"/>
          <w:lang w:val="uk-UA"/>
        </w:rPr>
        <w:t xml:space="preserve">2.1 Колорадський жук – </w:t>
      </w:r>
      <w:r w:rsidRPr="003B09F3">
        <w:rPr>
          <w:sz w:val="28"/>
          <w:szCs w:val="32"/>
          <w:lang w:val="en-US"/>
        </w:rPr>
        <w:t>Leptinotarsa</w:t>
      </w:r>
      <w:r w:rsidRPr="003B09F3">
        <w:rPr>
          <w:sz w:val="28"/>
          <w:szCs w:val="32"/>
          <w:lang w:val="uk-UA"/>
        </w:rPr>
        <w:t xml:space="preserve"> </w:t>
      </w:r>
      <w:r w:rsidRPr="00D936E4">
        <w:rPr>
          <w:rStyle w:val="apple-style-span"/>
          <w:iCs/>
          <w:sz w:val="28"/>
          <w:szCs w:val="32"/>
          <w:lang w:val="en-GB"/>
        </w:rPr>
        <w:t>decemlineata</w:t>
      </w:r>
      <w:r w:rsidRPr="003B09F3">
        <w:rPr>
          <w:rStyle w:val="apple-style-span"/>
          <w:rFonts w:cs="Arial"/>
          <w:iCs/>
          <w:sz w:val="28"/>
          <w:szCs w:val="32"/>
          <w:lang w:val="uk-UA"/>
        </w:rPr>
        <w:t xml:space="preserve"> </w:t>
      </w:r>
      <w:r w:rsidRPr="003B09F3">
        <w:rPr>
          <w:sz w:val="28"/>
          <w:szCs w:val="32"/>
          <w:lang w:val="en-US"/>
        </w:rPr>
        <w:t>Say</w:t>
      </w:r>
      <w:r w:rsidRPr="003B09F3">
        <w:rPr>
          <w:sz w:val="28"/>
          <w:szCs w:val="32"/>
          <w:lang w:val="uk-UA"/>
        </w:rPr>
        <w:t xml:space="preserve">. 2.2. Вид капустянка звичайна – </w:t>
      </w:r>
      <w:r w:rsidRPr="003B09F3">
        <w:rPr>
          <w:rStyle w:val="apple-style-span"/>
          <w:iCs/>
          <w:sz w:val="28"/>
          <w:szCs w:val="32"/>
          <w:lang w:val="en-US"/>
        </w:rPr>
        <w:t>Grillotalpa</w:t>
      </w:r>
      <w:r w:rsidRPr="003B09F3">
        <w:rPr>
          <w:rStyle w:val="apple-style-span"/>
          <w:iCs/>
          <w:sz w:val="28"/>
          <w:szCs w:val="32"/>
          <w:lang w:val="uk-UA"/>
        </w:rPr>
        <w:t xml:space="preserve"> </w:t>
      </w:r>
      <w:r w:rsidRPr="003B09F3">
        <w:rPr>
          <w:rStyle w:val="apple-style-span"/>
          <w:iCs/>
          <w:sz w:val="28"/>
          <w:szCs w:val="32"/>
          <w:lang w:val="en-US"/>
        </w:rPr>
        <w:t>grillotalpa</w:t>
      </w:r>
      <w:r w:rsidRPr="003B09F3">
        <w:rPr>
          <w:rStyle w:val="apple-style-span"/>
          <w:iCs/>
          <w:sz w:val="28"/>
          <w:szCs w:val="32"/>
          <w:lang w:val="uk-UA"/>
        </w:rPr>
        <w:t xml:space="preserve"> </w:t>
      </w:r>
      <w:r w:rsidRPr="003B09F3">
        <w:rPr>
          <w:rStyle w:val="apple-style-span"/>
          <w:iCs/>
          <w:sz w:val="28"/>
          <w:szCs w:val="32"/>
          <w:lang w:val="en-US"/>
        </w:rPr>
        <w:t>Linnaeus</w:t>
      </w:r>
      <w:r w:rsidRPr="003B09F3">
        <w:rPr>
          <w:rStyle w:val="apple-style-span"/>
          <w:rFonts w:cs="Arial"/>
          <w:iCs/>
          <w:sz w:val="28"/>
          <w:szCs w:val="32"/>
          <w:lang w:val="uk-UA"/>
        </w:rPr>
        <w:t xml:space="preserve">. </w:t>
      </w:r>
      <w:r w:rsidRPr="003B09F3">
        <w:rPr>
          <w:rStyle w:val="apple-style-span"/>
          <w:iCs/>
          <w:sz w:val="28"/>
          <w:szCs w:val="32"/>
          <w:lang w:val="uk-UA"/>
        </w:rPr>
        <w:t xml:space="preserve">2.3.Кортопляна совка - </w:t>
      </w:r>
      <w:r w:rsidRPr="003B09F3">
        <w:rPr>
          <w:sz w:val="28"/>
          <w:szCs w:val="32"/>
          <w:lang w:val="uk-UA"/>
        </w:rPr>
        <w:t>Hylralcia micacea</w:t>
      </w:r>
    </w:p>
    <w:p w:rsidR="002B3A76" w:rsidRPr="003B09F3" w:rsidRDefault="002B3A76" w:rsidP="00D936E4">
      <w:pPr>
        <w:numPr>
          <w:ilvl w:val="0"/>
          <w:numId w:val="2"/>
        </w:numPr>
        <w:spacing w:line="360" w:lineRule="auto"/>
        <w:ind w:left="0" w:firstLine="0"/>
        <w:jc w:val="both"/>
        <w:rPr>
          <w:sz w:val="28"/>
          <w:szCs w:val="32"/>
          <w:lang w:val="uk-UA"/>
        </w:rPr>
      </w:pPr>
      <w:r w:rsidRPr="003B09F3">
        <w:rPr>
          <w:sz w:val="28"/>
          <w:szCs w:val="32"/>
          <w:lang w:val="uk-UA"/>
        </w:rPr>
        <w:t>Методика виявлення та обліку кількості шкідникі</w:t>
      </w:r>
      <w:r w:rsidR="00D936E4">
        <w:rPr>
          <w:sz w:val="28"/>
          <w:szCs w:val="32"/>
          <w:lang w:val="uk-UA"/>
        </w:rPr>
        <w:t>в сільськогосподарських культур</w:t>
      </w:r>
    </w:p>
    <w:p w:rsidR="002B3A76" w:rsidRPr="003B09F3" w:rsidRDefault="002B3A76" w:rsidP="00D936E4">
      <w:pPr>
        <w:numPr>
          <w:ilvl w:val="0"/>
          <w:numId w:val="2"/>
        </w:numPr>
        <w:spacing w:line="360" w:lineRule="auto"/>
        <w:ind w:left="0" w:firstLine="0"/>
        <w:jc w:val="both"/>
        <w:rPr>
          <w:sz w:val="28"/>
          <w:szCs w:val="32"/>
          <w:lang w:val="uk-UA"/>
        </w:rPr>
      </w:pPr>
      <w:r w:rsidRPr="003B09F3">
        <w:rPr>
          <w:sz w:val="28"/>
          <w:szCs w:val="32"/>
          <w:lang w:val="uk-UA"/>
        </w:rPr>
        <w:t>Захист картоплі від шкідників</w:t>
      </w:r>
    </w:p>
    <w:p w:rsidR="002B3A76" w:rsidRPr="003B09F3" w:rsidRDefault="002B3A76" w:rsidP="00D936E4">
      <w:pPr>
        <w:numPr>
          <w:ilvl w:val="1"/>
          <w:numId w:val="2"/>
        </w:numPr>
        <w:spacing w:line="360" w:lineRule="auto"/>
        <w:ind w:left="0" w:firstLine="0"/>
        <w:jc w:val="both"/>
        <w:rPr>
          <w:sz w:val="28"/>
          <w:szCs w:val="32"/>
          <w:lang w:val="uk-UA"/>
        </w:rPr>
      </w:pPr>
      <w:r w:rsidRPr="003B09F3">
        <w:rPr>
          <w:sz w:val="28"/>
          <w:szCs w:val="32"/>
          <w:lang w:val="uk-UA"/>
        </w:rPr>
        <w:t>Суть методів захисту сільськогосп</w:t>
      </w:r>
      <w:r w:rsidR="00D936E4">
        <w:rPr>
          <w:sz w:val="28"/>
          <w:szCs w:val="32"/>
          <w:lang w:val="uk-UA"/>
        </w:rPr>
        <w:t>одарських культур від шкідників</w:t>
      </w:r>
    </w:p>
    <w:p w:rsidR="002B3A76" w:rsidRPr="003B09F3" w:rsidRDefault="002B3A76" w:rsidP="00D936E4">
      <w:pPr>
        <w:numPr>
          <w:ilvl w:val="1"/>
          <w:numId w:val="2"/>
        </w:numPr>
        <w:spacing w:line="360" w:lineRule="auto"/>
        <w:ind w:left="0" w:firstLine="0"/>
        <w:jc w:val="both"/>
        <w:rPr>
          <w:sz w:val="28"/>
          <w:szCs w:val="32"/>
          <w:lang w:val="uk-UA"/>
        </w:rPr>
      </w:pPr>
      <w:r w:rsidRPr="003B09F3">
        <w:rPr>
          <w:sz w:val="28"/>
          <w:szCs w:val="32"/>
          <w:lang w:val="uk-UA"/>
        </w:rPr>
        <w:t>Система заходів для</w:t>
      </w:r>
      <w:r w:rsidR="00D936E4">
        <w:rPr>
          <w:sz w:val="28"/>
          <w:szCs w:val="32"/>
          <w:lang w:val="uk-UA"/>
        </w:rPr>
        <w:t xml:space="preserve"> захисту від шкідників картоплі</w:t>
      </w:r>
    </w:p>
    <w:p w:rsidR="002B3A76" w:rsidRPr="003B09F3" w:rsidRDefault="002B3A76" w:rsidP="00D936E4">
      <w:pPr>
        <w:numPr>
          <w:ilvl w:val="1"/>
          <w:numId w:val="2"/>
        </w:numPr>
        <w:spacing w:line="360" w:lineRule="auto"/>
        <w:ind w:left="0" w:firstLine="0"/>
        <w:jc w:val="both"/>
        <w:rPr>
          <w:sz w:val="28"/>
          <w:szCs w:val="32"/>
          <w:lang w:val="uk-UA"/>
        </w:rPr>
      </w:pPr>
      <w:r w:rsidRPr="003B09F3">
        <w:rPr>
          <w:sz w:val="28"/>
          <w:szCs w:val="32"/>
          <w:lang w:val="uk-UA"/>
        </w:rPr>
        <w:t xml:space="preserve">Робочий план захисту картоплі </w:t>
      </w:r>
      <w:r w:rsidR="00D936E4">
        <w:rPr>
          <w:sz w:val="28"/>
          <w:szCs w:val="32"/>
          <w:lang w:val="uk-UA"/>
        </w:rPr>
        <w:t>від шкідників в господарстві</w:t>
      </w:r>
    </w:p>
    <w:p w:rsidR="002B3A76" w:rsidRPr="00374D0C" w:rsidRDefault="00D936E4" w:rsidP="003B09F3">
      <w:pPr>
        <w:spacing w:line="360" w:lineRule="auto"/>
        <w:ind w:firstLine="709"/>
        <w:jc w:val="both"/>
        <w:rPr>
          <w:b/>
          <w:sz w:val="28"/>
          <w:szCs w:val="32"/>
          <w:lang w:val="uk-UA"/>
        </w:rPr>
      </w:pPr>
      <w:r>
        <w:rPr>
          <w:sz w:val="28"/>
          <w:szCs w:val="32"/>
          <w:lang w:val="uk-UA"/>
        </w:rPr>
        <w:br w:type="page"/>
      </w:r>
      <w:r w:rsidR="002B3A76" w:rsidRPr="00374D0C">
        <w:rPr>
          <w:b/>
          <w:sz w:val="28"/>
          <w:szCs w:val="32"/>
          <w:lang w:val="uk-UA"/>
        </w:rPr>
        <w:t>Вступ</w:t>
      </w:r>
    </w:p>
    <w:p w:rsidR="00374D0C" w:rsidRDefault="00374D0C" w:rsidP="003B09F3">
      <w:pPr>
        <w:spacing w:line="360" w:lineRule="auto"/>
        <w:ind w:firstLine="709"/>
        <w:jc w:val="both"/>
        <w:rPr>
          <w:sz w:val="28"/>
          <w:szCs w:val="32"/>
          <w:lang w:val="uk-UA"/>
        </w:rPr>
      </w:pPr>
    </w:p>
    <w:p w:rsidR="002B3A76" w:rsidRPr="003B09F3" w:rsidRDefault="002B3A76" w:rsidP="003B09F3">
      <w:pPr>
        <w:spacing w:line="360" w:lineRule="auto"/>
        <w:ind w:firstLine="709"/>
        <w:jc w:val="both"/>
        <w:rPr>
          <w:sz w:val="28"/>
          <w:szCs w:val="32"/>
          <w:lang w:val="uk-UA"/>
        </w:rPr>
      </w:pPr>
      <w:r w:rsidRPr="003B09F3">
        <w:rPr>
          <w:sz w:val="28"/>
          <w:szCs w:val="32"/>
          <w:lang w:val="uk-UA"/>
        </w:rPr>
        <w:t xml:space="preserve">Картопля посідає одне з перших місць серед інших сільськогосподарських культур за універсальністю використання в господарстві. Вона є важливою продовольчою, кормовою і технічною культурою. </w:t>
      </w:r>
    </w:p>
    <w:p w:rsidR="002B3A76" w:rsidRPr="003B09F3" w:rsidRDefault="002B3A76" w:rsidP="003B09F3">
      <w:pPr>
        <w:spacing w:line="360" w:lineRule="auto"/>
        <w:ind w:firstLine="709"/>
        <w:jc w:val="both"/>
        <w:rPr>
          <w:sz w:val="28"/>
          <w:szCs w:val="32"/>
          <w:lang w:val="uk-UA"/>
        </w:rPr>
      </w:pPr>
      <w:r w:rsidRPr="003B09F3">
        <w:rPr>
          <w:sz w:val="28"/>
          <w:szCs w:val="32"/>
          <w:lang w:val="uk-UA"/>
        </w:rPr>
        <w:t>Продовольча цінність картоплі визначається її високими смаковими якостями та сприятливим для людини хімічним складом бульб. У них міститься 14-22% крохмалю, 1,5-3% білку, 0,8-1% клітковини. Бульби багаті на вітаміни групи В, РР, каротиноїди, вітамін С. Вживання картоплі в європейській кухні налічується понад 200. Бульби широко використовуються для годівлі тварин у сирому та запареному вигляді: Має певне значення синос із зеленого бадилля та відходи промислової переробки бульб –барда жмаки та ін. Картопля є цінною сировиною для виробництва спирту, крохмалю, глюкози, декстрину чи іншої важливої продукції для господарства.</w:t>
      </w:r>
    </w:p>
    <w:p w:rsidR="00997A6E" w:rsidRDefault="002B3A76" w:rsidP="00997A6E">
      <w:pPr>
        <w:spacing w:line="360" w:lineRule="auto"/>
        <w:ind w:firstLine="709"/>
        <w:jc w:val="both"/>
        <w:rPr>
          <w:sz w:val="28"/>
          <w:szCs w:val="32"/>
          <w:lang w:val="uk-UA"/>
        </w:rPr>
      </w:pPr>
      <w:r w:rsidRPr="003B09F3">
        <w:rPr>
          <w:sz w:val="28"/>
          <w:szCs w:val="32"/>
          <w:lang w:val="uk-UA"/>
        </w:rPr>
        <w:t>На картоплі зареєстровано близько шести десяти видів шкідників. Від появи сходів і до збирання врожаю картоплю пошкоджують різні багатої дні комахи. Значно шкодять: колорадський жук, проволочн</w:t>
      </w:r>
      <w:r w:rsidR="00997A6E">
        <w:rPr>
          <w:sz w:val="28"/>
          <w:szCs w:val="32"/>
          <w:lang w:val="uk-UA"/>
        </w:rPr>
        <w:t xml:space="preserve">іки, несправжні дротянки, </w:t>
      </w:r>
      <w:r w:rsidRPr="003B09F3">
        <w:rPr>
          <w:sz w:val="28"/>
          <w:szCs w:val="32"/>
          <w:lang w:val="uk-UA"/>
        </w:rPr>
        <w:t>личинки пластинчатовусих жуків, гусениці підгризаючих совок, капустянка. Вони пошкоджують листя, стебла, бульби, що значно знижує врожай бульб. При великій численності шкідників може бути уражено до 80%врожаю, або повністю весь врожай.</w:t>
      </w:r>
    </w:p>
    <w:p w:rsidR="002B3A76" w:rsidRPr="00997A6E" w:rsidRDefault="00997A6E" w:rsidP="00997A6E">
      <w:pPr>
        <w:spacing w:line="360" w:lineRule="auto"/>
        <w:ind w:firstLine="709"/>
        <w:jc w:val="both"/>
        <w:rPr>
          <w:b/>
          <w:sz w:val="28"/>
          <w:szCs w:val="32"/>
          <w:lang w:val="uk-UA"/>
        </w:rPr>
      </w:pPr>
      <w:r>
        <w:rPr>
          <w:sz w:val="28"/>
          <w:szCs w:val="32"/>
          <w:lang w:val="uk-UA"/>
        </w:rPr>
        <w:br w:type="page"/>
      </w:r>
      <w:r w:rsidRPr="00997A6E">
        <w:rPr>
          <w:b/>
          <w:sz w:val="28"/>
          <w:szCs w:val="32"/>
          <w:lang w:val="uk-UA"/>
        </w:rPr>
        <w:t xml:space="preserve">1. </w:t>
      </w:r>
      <w:r w:rsidR="002B3A76" w:rsidRPr="00997A6E">
        <w:rPr>
          <w:b/>
          <w:sz w:val="28"/>
          <w:szCs w:val="32"/>
          <w:lang w:val="uk-UA"/>
        </w:rPr>
        <w:t>Видовий склад основних шкідник</w:t>
      </w:r>
      <w:r w:rsidRPr="00997A6E">
        <w:rPr>
          <w:b/>
          <w:sz w:val="28"/>
          <w:szCs w:val="32"/>
          <w:lang w:val="uk-UA"/>
        </w:rPr>
        <w:t>ів картоплі та їх шк</w:t>
      </w:r>
      <w:r>
        <w:rPr>
          <w:b/>
          <w:sz w:val="28"/>
          <w:szCs w:val="32"/>
          <w:lang w:val="uk-UA"/>
        </w:rPr>
        <w:t>і</w:t>
      </w:r>
      <w:r w:rsidRPr="00997A6E">
        <w:rPr>
          <w:b/>
          <w:sz w:val="28"/>
          <w:szCs w:val="32"/>
          <w:lang w:val="uk-UA"/>
        </w:rPr>
        <w:t>д</w:t>
      </w:r>
      <w:r>
        <w:rPr>
          <w:b/>
          <w:sz w:val="28"/>
          <w:szCs w:val="32"/>
          <w:lang w:val="uk-UA"/>
        </w:rPr>
        <w:t xml:space="preserve">лива </w:t>
      </w:r>
      <w:r w:rsidRPr="00997A6E">
        <w:rPr>
          <w:b/>
          <w:sz w:val="28"/>
          <w:szCs w:val="32"/>
          <w:lang w:val="uk-UA"/>
        </w:rPr>
        <w:t>чинність</w:t>
      </w:r>
    </w:p>
    <w:p w:rsidR="00997A6E" w:rsidRDefault="00997A6E" w:rsidP="003B09F3">
      <w:pPr>
        <w:spacing w:line="360" w:lineRule="auto"/>
        <w:ind w:firstLine="709"/>
        <w:jc w:val="both"/>
        <w:rPr>
          <w:sz w:val="28"/>
          <w:szCs w:val="32"/>
          <w:lang w:val="uk-UA"/>
        </w:rPr>
      </w:pPr>
    </w:p>
    <w:p w:rsidR="002B3A76" w:rsidRPr="003B09F3" w:rsidRDefault="002B3A76" w:rsidP="003B09F3">
      <w:pPr>
        <w:spacing w:line="360" w:lineRule="auto"/>
        <w:ind w:firstLine="709"/>
        <w:jc w:val="both"/>
        <w:rPr>
          <w:sz w:val="28"/>
          <w:szCs w:val="32"/>
          <w:lang w:val="uk-UA"/>
        </w:rPr>
      </w:pPr>
      <w:r w:rsidRPr="003B09F3">
        <w:rPr>
          <w:sz w:val="28"/>
          <w:szCs w:val="32"/>
          <w:lang w:val="uk-UA"/>
        </w:rPr>
        <w:t>На картоплі зареєстровано більше шести десяти видів шкідників, більшість з яких багатої дні. З спеціалізованих шкідників найбільш небезпечний колорадський жук.</w:t>
      </w:r>
    </w:p>
    <w:p w:rsidR="002B3A76" w:rsidRPr="003B09F3" w:rsidRDefault="002B3A76" w:rsidP="003B09F3">
      <w:pPr>
        <w:spacing w:line="360" w:lineRule="auto"/>
        <w:ind w:firstLine="709"/>
        <w:jc w:val="both"/>
        <w:rPr>
          <w:sz w:val="28"/>
          <w:szCs w:val="32"/>
          <w:lang w:val="uk-UA"/>
        </w:rPr>
      </w:pPr>
      <w:r w:rsidRPr="003B09F3">
        <w:rPr>
          <w:sz w:val="28"/>
          <w:szCs w:val="32"/>
          <w:lang w:val="uk-UA"/>
        </w:rPr>
        <w:t xml:space="preserve">Від з`явлення сходів до збирання врожаю, картоплю пошкоджують різні багатої дні комахи. Значну шкоду спричиняють ґрунтові шкідники, дротянки, несправжні дротянки, личинки пластинчатовусих жуків, гусениці підгризаючих совок. Вони знищують підземну частину стебел, </w:t>
      </w:r>
      <w:r w:rsidR="00E34168">
        <w:rPr>
          <w:sz w:val="28"/>
          <w:szCs w:val="32"/>
          <w:lang w:val="uk-UA"/>
        </w:rPr>
        <w:t>псують</w:t>
      </w:r>
      <w:r w:rsidRPr="003B09F3">
        <w:rPr>
          <w:sz w:val="28"/>
          <w:szCs w:val="32"/>
          <w:lang w:val="uk-UA"/>
        </w:rPr>
        <w:t xml:space="preserve"> і перегризають корені. Дротянки і несправжні дротянки</w:t>
      </w:r>
      <w:r w:rsidR="00E34168">
        <w:rPr>
          <w:sz w:val="28"/>
          <w:szCs w:val="32"/>
          <w:lang w:val="uk-UA"/>
        </w:rPr>
        <w:t xml:space="preserve"> </w:t>
      </w:r>
      <w:r w:rsidRPr="003B09F3">
        <w:rPr>
          <w:sz w:val="28"/>
          <w:szCs w:val="32"/>
          <w:lang w:val="uk-UA"/>
        </w:rPr>
        <w:t xml:space="preserve">роблять у бульбах ходи. При чисельності цих шкідників в ґрунті 5-6 екз. на </w:t>
      </w:r>
      <w:smartTag w:uri="urn:schemas-microsoft-com:office:smarttags" w:element="metricconverter">
        <w:smartTagPr>
          <w:attr w:name="ProductID" w:val="1 м²"/>
        </w:smartTagPr>
        <w:r w:rsidRPr="003B09F3">
          <w:rPr>
            <w:sz w:val="28"/>
            <w:szCs w:val="32"/>
            <w:lang w:val="uk-UA"/>
          </w:rPr>
          <w:t>1 м²</w:t>
        </w:r>
      </w:smartTag>
      <w:r w:rsidRPr="003B09F3">
        <w:rPr>
          <w:sz w:val="28"/>
          <w:szCs w:val="32"/>
          <w:lang w:val="uk-UA"/>
        </w:rPr>
        <w:t xml:space="preserve"> пошкоджують 80% бульб.</w:t>
      </w:r>
    </w:p>
    <w:p w:rsidR="002B3A76" w:rsidRPr="003B09F3" w:rsidRDefault="002B3A76" w:rsidP="003B09F3">
      <w:pPr>
        <w:spacing w:line="360" w:lineRule="auto"/>
        <w:ind w:firstLine="709"/>
        <w:jc w:val="both"/>
        <w:rPr>
          <w:sz w:val="28"/>
          <w:szCs w:val="32"/>
          <w:lang w:val="uk-UA"/>
        </w:rPr>
      </w:pPr>
      <w:r w:rsidRPr="003B09F3">
        <w:rPr>
          <w:sz w:val="28"/>
          <w:szCs w:val="32"/>
          <w:lang w:val="uk-UA"/>
        </w:rPr>
        <w:t xml:space="preserve">Личинки пластинчатовусих жуків на бульбах роблять округлі або продовгуваті </w:t>
      </w:r>
      <w:r w:rsidR="00E34168">
        <w:rPr>
          <w:sz w:val="28"/>
          <w:szCs w:val="32"/>
          <w:lang w:val="uk-UA"/>
        </w:rPr>
        <w:t xml:space="preserve">осередки </w:t>
      </w:r>
      <w:r w:rsidRPr="003B09F3">
        <w:rPr>
          <w:sz w:val="28"/>
          <w:szCs w:val="32"/>
          <w:lang w:val="uk-UA"/>
        </w:rPr>
        <w:t>з нерівними краями. Шкірки на пошкоджених частинах не залишаються, що є відмінною характеристикою їх шкоди від пошкоджень совками. Шкодить личинка травневого жука, починаючи з другого року життя.</w:t>
      </w:r>
    </w:p>
    <w:p w:rsidR="002B3A76" w:rsidRPr="003B09F3" w:rsidRDefault="002B3A76" w:rsidP="003B09F3">
      <w:pPr>
        <w:spacing w:line="360" w:lineRule="auto"/>
        <w:ind w:firstLine="709"/>
        <w:jc w:val="both"/>
        <w:rPr>
          <w:sz w:val="28"/>
          <w:szCs w:val="32"/>
          <w:lang w:val="uk-UA"/>
        </w:rPr>
      </w:pPr>
      <w:r w:rsidRPr="003B09F3">
        <w:rPr>
          <w:sz w:val="28"/>
          <w:szCs w:val="32"/>
          <w:lang w:val="uk-UA"/>
        </w:rPr>
        <w:t>Капустянка в основному пошкоджує бульби, але рано на весні до їх утворення шкодить також сходам, підгризаючи підземну частину молодих рослин.</w:t>
      </w:r>
    </w:p>
    <w:p w:rsidR="002B3A76" w:rsidRPr="003B09F3" w:rsidRDefault="002B3A76" w:rsidP="003B09F3">
      <w:pPr>
        <w:spacing w:line="360" w:lineRule="auto"/>
        <w:ind w:firstLine="709"/>
        <w:jc w:val="both"/>
        <w:rPr>
          <w:sz w:val="28"/>
          <w:szCs w:val="32"/>
          <w:lang w:val="uk-UA"/>
        </w:rPr>
      </w:pPr>
      <w:r w:rsidRPr="003B09F3">
        <w:rPr>
          <w:sz w:val="28"/>
          <w:szCs w:val="32"/>
          <w:lang w:val="uk-UA"/>
        </w:rPr>
        <w:t>Гусениці підгризаючих совок перегризають стебла картоплі на рівні ґрунту.</w:t>
      </w:r>
      <w:r w:rsidR="00E34168">
        <w:rPr>
          <w:sz w:val="28"/>
          <w:szCs w:val="32"/>
          <w:lang w:val="uk-UA"/>
        </w:rPr>
        <w:t xml:space="preserve"> </w:t>
      </w:r>
      <w:r w:rsidRPr="003B09F3">
        <w:rPr>
          <w:sz w:val="28"/>
          <w:szCs w:val="32"/>
          <w:lang w:val="uk-UA"/>
        </w:rPr>
        <w:t>В бульбах вигризають м’якоть, не пошкоджуючи шкірки. Листя картоплі і молоді стебла пошкоджують цілий ряд листогризучих і комах</w:t>
      </w:r>
      <w:r w:rsidR="00E34168">
        <w:rPr>
          <w:sz w:val="28"/>
          <w:szCs w:val="32"/>
          <w:lang w:val="uk-UA"/>
        </w:rPr>
        <w:t>, що смокчуть</w:t>
      </w:r>
      <w:r w:rsidRPr="003B09F3">
        <w:rPr>
          <w:sz w:val="28"/>
          <w:szCs w:val="32"/>
          <w:lang w:val="uk-UA"/>
        </w:rPr>
        <w:t>. Помітну шкоду можуть наносити молодим сходам різних посадок картопляна личинка. Жуки доскоблюють епідерміс листя, в зв’язку з цим вони засихають.</w:t>
      </w:r>
    </w:p>
    <w:p w:rsidR="002B3A76" w:rsidRPr="003B09F3" w:rsidRDefault="002B3A76" w:rsidP="003B09F3">
      <w:pPr>
        <w:spacing w:line="360" w:lineRule="auto"/>
        <w:ind w:firstLine="709"/>
        <w:jc w:val="both"/>
        <w:rPr>
          <w:sz w:val="28"/>
          <w:szCs w:val="32"/>
          <w:lang w:val="uk-UA"/>
        </w:rPr>
      </w:pPr>
      <w:r w:rsidRPr="003B09F3">
        <w:rPr>
          <w:sz w:val="28"/>
          <w:szCs w:val="32"/>
          <w:lang w:val="uk-UA"/>
        </w:rPr>
        <w:t>Листогризучі гусениці іноді значно шкодять літнім посадкам картоплі.</w:t>
      </w:r>
    </w:p>
    <w:p w:rsidR="002B3A76" w:rsidRPr="003B09F3" w:rsidRDefault="002B3A76" w:rsidP="003B09F3">
      <w:pPr>
        <w:spacing w:line="360" w:lineRule="auto"/>
        <w:ind w:firstLine="709"/>
        <w:jc w:val="both"/>
        <w:rPr>
          <w:sz w:val="28"/>
          <w:szCs w:val="32"/>
          <w:lang w:val="uk-UA"/>
        </w:rPr>
      </w:pPr>
      <w:r w:rsidRPr="003B09F3">
        <w:rPr>
          <w:sz w:val="28"/>
          <w:szCs w:val="32"/>
          <w:lang w:val="uk-UA"/>
        </w:rPr>
        <w:t xml:space="preserve">Цикади, </w:t>
      </w:r>
      <w:r w:rsidR="003F3B69" w:rsidRPr="003B09F3">
        <w:rPr>
          <w:sz w:val="28"/>
          <w:szCs w:val="32"/>
          <w:lang w:val="uk-UA"/>
        </w:rPr>
        <w:t>трипси</w:t>
      </w:r>
      <w:r w:rsidRPr="003B09F3">
        <w:rPr>
          <w:sz w:val="28"/>
          <w:szCs w:val="32"/>
          <w:lang w:val="uk-UA"/>
        </w:rPr>
        <w:t xml:space="preserve"> переносять стовбур картоплі і інших пасльонових, пий-персикова, велика картопляна,</w:t>
      </w:r>
      <w:r w:rsidR="00E34168">
        <w:rPr>
          <w:sz w:val="28"/>
          <w:szCs w:val="32"/>
          <w:lang w:val="uk-UA"/>
        </w:rPr>
        <w:t xml:space="preserve"> </w:t>
      </w:r>
      <w:r w:rsidRPr="003B09F3">
        <w:rPr>
          <w:sz w:val="28"/>
          <w:szCs w:val="32"/>
          <w:lang w:val="uk-UA"/>
        </w:rPr>
        <w:t>звичайна картопляна, крум</w:t>
      </w:r>
      <w:r w:rsidR="003F3B69">
        <w:rPr>
          <w:sz w:val="28"/>
          <w:szCs w:val="32"/>
          <w:lang w:val="uk-UA"/>
        </w:rPr>
        <w:t>і</w:t>
      </w:r>
      <w:r w:rsidRPr="003B09F3">
        <w:rPr>
          <w:sz w:val="28"/>
          <w:szCs w:val="32"/>
          <w:lang w:val="uk-UA"/>
        </w:rPr>
        <w:t>нна, бурякова – переносять віруси х, у, к, екругування</w:t>
      </w:r>
      <w:r w:rsidR="00E34168">
        <w:rPr>
          <w:sz w:val="28"/>
          <w:szCs w:val="32"/>
          <w:lang w:val="uk-UA"/>
        </w:rPr>
        <w:t xml:space="preserve"> </w:t>
      </w:r>
      <w:r w:rsidRPr="003B09F3">
        <w:rPr>
          <w:sz w:val="28"/>
          <w:szCs w:val="32"/>
          <w:lang w:val="uk-UA"/>
        </w:rPr>
        <w:t>листків, зморшкуватість.</w:t>
      </w:r>
    </w:p>
    <w:p w:rsidR="002B3A76" w:rsidRPr="003B09F3" w:rsidRDefault="002B3A76" w:rsidP="003B09F3">
      <w:pPr>
        <w:spacing w:line="360" w:lineRule="auto"/>
        <w:ind w:firstLine="709"/>
        <w:jc w:val="both"/>
        <w:rPr>
          <w:sz w:val="28"/>
          <w:szCs w:val="32"/>
          <w:lang w:val="uk-UA"/>
        </w:rPr>
      </w:pPr>
      <w:r w:rsidRPr="003B09F3">
        <w:rPr>
          <w:sz w:val="28"/>
          <w:szCs w:val="32"/>
          <w:lang w:val="uk-UA"/>
        </w:rPr>
        <w:t>Гусениці совок вгризаються в нижню частину стебла, пророблюють всередині ходи до верхньої частини. Пошкоджені стебла в’януть і обламуються</w:t>
      </w:r>
      <w:r w:rsidR="003F3B69">
        <w:rPr>
          <w:sz w:val="28"/>
          <w:szCs w:val="32"/>
          <w:lang w:val="uk-UA"/>
        </w:rPr>
        <w:t>.</w:t>
      </w:r>
    </w:p>
    <w:p w:rsidR="002B3A76" w:rsidRPr="003B09F3" w:rsidRDefault="002B3A76" w:rsidP="003B09F3">
      <w:pPr>
        <w:pageBreakBefore/>
        <w:spacing w:line="360" w:lineRule="auto"/>
        <w:ind w:firstLine="709"/>
        <w:jc w:val="both"/>
        <w:rPr>
          <w:sz w:val="28"/>
          <w:lang w:val="uk-UA"/>
        </w:rPr>
      </w:pPr>
    </w:p>
    <w:p w:rsidR="002B3A76" w:rsidRPr="003B09F3" w:rsidRDefault="002B3A76" w:rsidP="003B09F3">
      <w:pPr>
        <w:spacing w:line="360" w:lineRule="auto"/>
        <w:ind w:firstLine="709"/>
        <w:jc w:val="both"/>
        <w:rPr>
          <w:sz w:val="28"/>
          <w:lang w:val="uk-UA"/>
        </w:rPr>
      </w:pPr>
      <w:r w:rsidRPr="003B09F3">
        <w:rPr>
          <w:sz w:val="28"/>
          <w:lang w:val="uk-UA"/>
        </w:rPr>
        <w:t>Таблиця 1</w:t>
      </w:r>
    </w:p>
    <w:tbl>
      <w:tblPr>
        <w:tblpPr w:leftFromText="180" w:rightFromText="180" w:vertAnchor="text" w:horzAnchor="margin" w:tblpXSpec="center" w:tblpY="170"/>
        <w:tblW w:w="8789" w:type="dxa"/>
        <w:tblLayout w:type="fixed"/>
        <w:tblCellMar>
          <w:left w:w="0" w:type="dxa"/>
          <w:right w:w="0" w:type="dxa"/>
        </w:tblCellMar>
        <w:tblLook w:val="0000" w:firstRow="0" w:lastRow="0" w:firstColumn="0" w:lastColumn="0" w:noHBand="0" w:noVBand="0"/>
      </w:tblPr>
      <w:tblGrid>
        <w:gridCol w:w="572"/>
        <w:gridCol w:w="1399"/>
        <w:gridCol w:w="1566"/>
        <w:gridCol w:w="1425"/>
        <w:gridCol w:w="1311"/>
        <w:gridCol w:w="1079"/>
        <w:gridCol w:w="1412"/>
        <w:gridCol w:w="25"/>
      </w:tblGrid>
      <w:tr w:rsidR="002B3A76" w:rsidRPr="003F3B69" w:rsidTr="003F3B69">
        <w:trPr>
          <w:trHeight w:val="276"/>
        </w:trPr>
        <w:tc>
          <w:tcPr>
            <w:tcW w:w="648" w:type="dxa"/>
            <w:vMerge w:val="restart"/>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Пф.</w:t>
            </w:r>
          </w:p>
          <w:p w:rsidR="002B3A76" w:rsidRPr="003F3B69" w:rsidRDefault="002B3A76" w:rsidP="003F3B69">
            <w:pPr>
              <w:spacing w:line="360" w:lineRule="auto"/>
              <w:jc w:val="both"/>
              <w:rPr>
                <w:sz w:val="20"/>
                <w:lang w:val="uk-UA"/>
              </w:rPr>
            </w:pPr>
            <w:r w:rsidRPr="003F3B69">
              <w:rPr>
                <w:sz w:val="20"/>
                <w:lang w:val="uk-UA"/>
              </w:rPr>
              <w:t>№</w:t>
            </w:r>
          </w:p>
        </w:tc>
        <w:tc>
          <w:tcPr>
            <w:tcW w:w="5241" w:type="dxa"/>
            <w:gridSpan w:val="3"/>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Назва (українська, російська та латинська)</w:t>
            </w:r>
          </w:p>
        </w:tc>
        <w:tc>
          <w:tcPr>
            <w:tcW w:w="1559"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Шкодочинна стадія</w:t>
            </w:r>
          </w:p>
        </w:tc>
        <w:tc>
          <w:tcPr>
            <w:tcW w:w="1274"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Ушкоджені органи</w:t>
            </w:r>
          </w:p>
        </w:tc>
        <w:tc>
          <w:tcPr>
            <w:tcW w:w="1684"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Характер пошкоджень</w:t>
            </w:r>
          </w:p>
        </w:tc>
        <w:tc>
          <w:tcPr>
            <w:tcW w:w="25" w:type="dxa"/>
            <w:tcBorders>
              <w:left w:val="single" w:sz="4" w:space="0" w:color="000000"/>
            </w:tcBorders>
          </w:tcPr>
          <w:p w:rsidR="002B3A76" w:rsidRPr="003F3B69" w:rsidRDefault="002B3A76" w:rsidP="003F3B69">
            <w:pPr>
              <w:snapToGrid w:val="0"/>
              <w:spacing w:line="360" w:lineRule="auto"/>
              <w:jc w:val="both"/>
              <w:rPr>
                <w:sz w:val="20"/>
                <w:lang w:val="uk-UA"/>
              </w:rPr>
            </w:pPr>
          </w:p>
        </w:tc>
      </w:tr>
      <w:tr w:rsidR="002B3A76" w:rsidRPr="003F3B69" w:rsidTr="003F3B69">
        <w:tblPrEx>
          <w:tblCellMar>
            <w:left w:w="108" w:type="dxa"/>
            <w:right w:w="108" w:type="dxa"/>
          </w:tblCellMar>
        </w:tblPrEx>
        <w:trPr>
          <w:gridAfter w:val="1"/>
          <w:wAfter w:w="25" w:type="dxa"/>
          <w:trHeight w:val="276"/>
        </w:trPr>
        <w:tc>
          <w:tcPr>
            <w:tcW w:w="572" w:type="dxa"/>
            <w:vMerge/>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p>
        </w:tc>
        <w:tc>
          <w:tcPr>
            <w:tcW w:w="1668"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вид</w:t>
            </w:r>
          </w:p>
        </w:tc>
        <w:tc>
          <w:tcPr>
            <w:tcW w:w="1873"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родина</w:t>
            </w:r>
          </w:p>
        </w:tc>
        <w:tc>
          <w:tcPr>
            <w:tcW w:w="1700"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ряд</w:t>
            </w:r>
          </w:p>
        </w:tc>
        <w:tc>
          <w:tcPr>
            <w:tcW w:w="1559"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p>
        </w:tc>
        <w:tc>
          <w:tcPr>
            <w:tcW w:w="1274"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p>
        </w:tc>
        <w:tc>
          <w:tcPr>
            <w:tcW w:w="1684" w:type="dxa"/>
            <w:tcBorders>
              <w:top w:val="single" w:sz="4" w:space="0" w:color="000000"/>
              <w:left w:val="single" w:sz="4" w:space="0" w:color="000000"/>
              <w:bottom w:val="single" w:sz="4" w:space="0" w:color="000000"/>
              <w:right w:val="single" w:sz="4" w:space="0" w:color="000000"/>
            </w:tcBorders>
          </w:tcPr>
          <w:p w:rsidR="002B3A76" w:rsidRPr="003F3B69" w:rsidRDefault="002B3A76" w:rsidP="003F3B69">
            <w:pPr>
              <w:snapToGrid w:val="0"/>
              <w:spacing w:line="360" w:lineRule="auto"/>
              <w:jc w:val="both"/>
              <w:rPr>
                <w:sz w:val="20"/>
                <w:lang w:val="uk-UA"/>
              </w:rPr>
            </w:pPr>
          </w:p>
        </w:tc>
      </w:tr>
      <w:tr w:rsidR="002B3A76" w:rsidRPr="003F3B69" w:rsidTr="003F3B69">
        <w:tblPrEx>
          <w:tblCellMar>
            <w:left w:w="108" w:type="dxa"/>
            <w:right w:w="108" w:type="dxa"/>
          </w:tblCellMar>
        </w:tblPrEx>
        <w:trPr>
          <w:gridAfter w:val="1"/>
          <w:wAfter w:w="25" w:type="dxa"/>
          <w:trHeight w:val="276"/>
        </w:trPr>
        <w:tc>
          <w:tcPr>
            <w:tcW w:w="648"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1</w:t>
            </w:r>
          </w:p>
        </w:tc>
        <w:tc>
          <w:tcPr>
            <w:tcW w:w="1668"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2</w:t>
            </w:r>
          </w:p>
        </w:tc>
        <w:tc>
          <w:tcPr>
            <w:tcW w:w="1873"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3</w:t>
            </w:r>
          </w:p>
        </w:tc>
        <w:tc>
          <w:tcPr>
            <w:tcW w:w="1700"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4</w:t>
            </w:r>
          </w:p>
        </w:tc>
        <w:tc>
          <w:tcPr>
            <w:tcW w:w="1559"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5</w:t>
            </w:r>
          </w:p>
        </w:tc>
        <w:tc>
          <w:tcPr>
            <w:tcW w:w="1274"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6</w:t>
            </w:r>
          </w:p>
        </w:tc>
        <w:tc>
          <w:tcPr>
            <w:tcW w:w="1684" w:type="dxa"/>
            <w:tcBorders>
              <w:top w:val="single" w:sz="4" w:space="0" w:color="000000"/>
              <w:left w:val="single" w:sz="4" w:space="0" w:color="000000"/>
              <w:bottom w:val="single" w:sz="4" w:space="0" w:color="000000"/>
              <w:right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7</w:t>
            </w:r>
          </w:p>
        </w:tc>
      </w:tr>
      <w:tr w:rsidR="002B3A76" w:rsidRPr="003F3B69" w:rsidTr="003F3B69">
        <w:tblPrEx>
          <w:tblCellMar>
            <w:left w:w="108" w:type="dxa"/>
            <w:right w:w="108" w:type="dxa"/>
          </w:tblCellMar>
        </w:tblPrEx>
        <w:trPr>
          <w:gridAfter w:val="1"/>
          <w:wAfter w:w="25" w:type="dxa"/>
          <w:trHeight w:val="276"/>
        </w:trPr>
        <w:tc>
          <w:tcPr>
            <w:tcW w:w="648"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1.</w:t>
            </w:r>
          </w:p>
        </w:tc>
        <w:tc>
          <w:tcPr>
            <w:tcW w:w="1668" w:type="dxa"/>
            <w:tcBorders>
              <w:top w:val="single" w:sz="4" w:space="0" w:color="000000"/>
              <w:left w:val="single" w:sz="4" w:space="0" w:color="000000"/>
              <w:bottom w:val="single" w:sz="4" w:space="0" w:color="000000"/>
            </w:tcBorders>
          </w:tcPr>
          <w:p w:rsidR="002B3A76" w:rsidRPr="003F3B69" w:rsidRDefault="003F3B69" w:rsidP="003F3B69">
            <w:pPr>
              <w:snapToGrid w:val="0"/>
              <w:spacing w:line="360" w:lineRule="auto"/>
              <w:jc w:val="both"/>
              <w:rPr>
                <w:sz w:val="20"/>
                <w:lang w:val="uk-UA"/>
              </w:rPr>
            </w:pPr>
            <w:r>
              <w:rPr>
                <w:sz w:val="20"/>
                <w:lang w:val="uk-UA"/>
              </w:rPr>
              <w:t>Жук колорадський</w:t>
            </w:r>
            <w:r w:rsidRPr="003F3B69">
              <w:rPr>
                <w:sz w:val="20"/>
                <w:lang w:val="uk-UA"/>
              </w:rPr>
              <w:t xml:space="preserve"> </w:t>
            </w:r>
          </w:p>
          <w:p w:rsidR="002B3A76" w:rsidRPr="003F3B69" w:rsidRDefault="002B3A76" w:rsidP="003F3B69">
            <w:pPr>
              <w:spacing w:line="360" w:lineRule="auto"/>
              <w:jc w:val="both"/>
              <w:rPr>
                <w:sz w:val="20"/>
                <w:lang w:val="uk-UA"/>
              </w:rPr>
            </w:pPr>
            <w:r w:rsidRPr="003F3B69">
              <w:rPr>
                <w:sz w:val="20"/>
                <w:lang w:val="en-US"/>
              </w:rPr>
              <w:t>Leptinotarsa</w:t>
            </w:r>
            <w:r w:rsidRPr="003F3B69">
              <w:rPr>
                <w:sz w:val="20"/>
                <w:lang w:val="uk-UA"/>
              </w:rPr>
              <w:t xml:space="preserve"> </w:t>
            </w:r>
            <w:r w:rsidRPr="003F3B69">
              <w:rPr>
                <w:rStyle w:val="apple-style-span"/>
                <w:iCs/>
                <w:sz w:val="20"/>
              </w:rPr>
              <w:t>decemlineata</w:t>
            </w:r>
            <w:r w:rsidRPr="003F3B69">
              <w:rPr>
                <w:rStyle w:val="apple-style-span"/>
                <w:rFonts w:cs="Arial"/>
                <w:iCs/>
                <w:sz w:val="20"/>
                <w:szCs w:val="17"/>
                <w:lang w:val="uk-UA"/>
              </w:rPr>
              <w:t xml:space="preserve"> </w:t>
            </w:r>
            <w:r w:rsidRPr="003F3B69">
              <w:rPr>
                <w:sz w:val="20"/>
                <w:lang w:val="en-US"/>
              </w:rPr>
              <w:t>Say</w:t>
            </w:r>
          </w:p>
        </w:tc>
        <w:tc>
          <w:tcPr>
            <w:tcW w:w="1873"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Листоїди</w:t>
            </w:r>
          </w:p>
          <w:p w:rsidR="002B3A76" w:rsidRPr="003F3B69" w:rsidRDefault="002B3A76" w:rsidP="003F3B69">
            <w:pPr>
              <w:spacing w:line="360" w:lineRule="auto"/>
              <w:jc w:val="both"/>
              <w:rPr>
                <w:sz w:val="20"/>
                <w:lang w:val="en-US"/>
              </w:rPr>
            </w:pPr>
            <w:r w:rsidRPr="003F3B69">
              <w:rPr>
                <w:sz w:val="20"/>
                <w:lang w:val="en-US"/>
              </w:rPr>
              <w:t>Chrysomelidae</w:t>
            </w:r>
          </w:p>
        </w:tc>
        <w:tc>
          <w:tcPr>
            <w:tcW w:w="1700"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Твердокрилі</w:t>
            </w:r>
          </w:p>
          <w:p w:rsidR="002B3A76" w:rsidRPr="003F3B69" w:rsidRDefault="002B3A76" w:rsidP="003F3B69">
            <w:pPr>
              <w:spacing w:line="360" w:lineRule="auto"/>
              <w:jc w:val="both"/>
              <w:rPr>
                <w:sz w:val="20"/>
                <w:lang w:val="en-US"/>
              </w:rPr>
            </w:pPr>
            <w:r w:rsidRPr="003F3B69">
              <w:rPr>
                <w:sz w:val="20"/>
                <w:lang w:val="en-US"/>
              </w:rPr>
              <w:t>Coleoptera</w:t>
            </w:r>
          </w:p>
        </w:tc>
        <w:tc>
          <w:tcPr>
            <w:tcW w:w="1559"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Імаго</w:t>
            </w:r>
          </w:p>
          <w:p w:rsidR="002B3A76" w:rsidRPr="003F3B69" w:rsidRDefault="002B3A76" w:rsidP="003F3B69">
            <w:pPr>
              <w:spacing w:line="360" w:lineRule="auto"/>
              <w:jc w:val="both"/>
              <w:rPr>
                <w:sz w:val="20"/>
                <w:lang w:val="uk-UA"/>
              </w:rPr>
            </w:pPr>
            <w:r w:rsidRPr="003F3B69">
              <w:rPr>
                <w:sz w:val="20"/>
                <w:lang w:val="uk-UA"/>
              </w:rPr>
              <w:t>личинка</w:t>
            </w:r>
          </w:p>
          <w:p w:rsidR="002B3A76" w:rsidRPr="003F3B69" w:rsidRDefault="002B3A76" w:rsidP="003F3B69">
            <w:pPr>
              <w:spacing w:line="360" w:lineRule="auto"/>
              <w:jc w:val="both"/>
              <w:rPr>
                <w:sz w:val="20"/>
                <w:lang w:val="uk-UA"/>
              </w:rPr>
            </w:pPr>
          </w:p>
        </w:tc>
        <w:tc>
          <w:tcPr>
            <w:tcW w:w="1274"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Проростки, бульби, листя</w:t>
            </w:r>
          </w:p>
        </w:tc>
        <w:tc>
          <w:tcPr>
            <w:tcW w:w="1684" w:type="dxa"/>
            <w:tcBorders>
              <w:top w:val="single" w:sz="4" w:space="0" w:color="000000"/>
              <w:left w:val="single" w:sz="4" w:space="0" w:color="000000"/>
              <w:bottom w:val="single" w:sz="4" w:space="0" w:color="000000"/>
              <w:right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Гризуть м’якоть листків з нижньої сторони обгризають листя повністю залишаються лише жилки, виїдають дирки в бульбах</w:t>
            </w:r>
          </w:p>
        </w:tc>
      </w:tr>
      <w:tr w:rsidR="002B3A76" w:rsidRPr="003F3B69" w:rsidTr="003F3B69">
        <w:tblPrEx>
          <w:tblCellMar>
            <w:left w:w="108" w:type="dxa"/>
            <w:right w:w="108" w:type="dxa"/>
          </w:tblCellMar>
        </w:tblPrEx>
        <w:trPr>
          <w:gridAfter w:val="1"/>
          <w:wAfter w:w="25" w:type="dxa"/>
          <w:trHeight w:val="276"/>
        </w:trPr>
        <w:tc>
          <w:tcPr>
            <w:tcW w:w="648"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2.</w:t>
            </w:r>
          </w:p>
        </w:tc>
        <w:tc>
          <w:tcPr>
            <w:tcW w:w="1668"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Картопляна совка</w:t>
            </w:r>
          </w:p>
          <w:p w:rsidR="002B3A76" w:rsidRPr="003F3B69" w:rsidRDefault="002B3A76" w:rsidP="003F3B69">
            <w:pPr>
              <w:spacing w:line="360" w:lineRule="auto"/>
              <w:jc w:val="both"/>
              <w:rPr>
                <w:sz w:val="20"/>
                <w:lang w:val="uk-UA"/>
              </w:rPr>
            </w:pPr>
            <w:r w:rsidRPr="003F3B69">
              <w:rPr>
                <w:sz w:val="20"/>
                <w:lang w:val="uk-UA"/>
              </w:rPr>
              <w:t>Hylralcia micacea</w:t>
            </w:r>
          </w:p>
        </w:tc>
        <w:tc>
          <w:tcPr>
            <w:tcW w:w="1873"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Совки</w:t>
            </w:r>
          </w:p>
          <w:p w:rsidR="002B3A76" w:rsidRPr="003F3B69" w:rsidRDefault="002B3A76" w:rsidP="003F3B69">
            <w:pPr>
              <w:spacing w:line="360" w:lineRule="auto"/>
              <w:jc w:val="both"/>
              <w:rPr>
                <w:sz w:val="20"/>
                <w:lang w:val="uk-UA"/>
              </w:rPr>
            </w:pPr>
            <w:r w:rsidRPr="003F3B69">
              <w:rPr>
                <w:sz w:val="20"/>
                <w:lang w:val="uk-UA"/>
              </w:rPr>
              <w:t>совки</w:t>
            </w:r>
          </w:p>
        </w:tc>
        <w:tc>
          <w:tcPr>
            <w:tcW w:w="1700"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Лускокрилі</w:t>
            </w:r>
          </w:p>
          <w:p w:rsidR="002B3A76" w:rsidRPr="003F3B69" w:rsidRDefault="002B3A76" w:rsidP="003F3B69">
            <w:pPr>
              <w:spacing w:line="360" w:lineRule="auto"/>
              <w:jc w:val="both"/>
              <w:rPr>
                <w:sz w:val="20"/>
                <w:lang w:val="uk-UA"/>
              </w:rPr>
            </w:pPr>
            <w:r w:rsidRPr="003F3B69">
              <w:rPr>
                <w:sz w:val="20"/>
                <w:lang w:val="uk-UA"/>
              </w:rPr>
              <w:t>чешукріліе</w:t>
            </w:r>
          </w:p>
        </w:tc>
        <w:tc>
          <w:tcPr>
            <w:tcW w:w="1559"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личинка</w:t>
            </w:r>
          </w:p>
        </w:tc>
        <w:tc>
          <w:tcPr>
            <w:tcW w:w="1274"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Стебла, плоди</w:t>
            </w:r>
          </w:p>
        </w:tc>
        <w:tc>
          <w:tcPr>
            <w:tcW w:w="1684" w:type="dxa"/>
            <w:tcBorders>
              <w:top w:val="single" w:sz="4" w:space="0" w:color="000000"/>
              <w:left w:val="single" w:sz="4" w:space="0" w:color="000000"/>
              <w:bottom w:val="single" w:sz="4" w:space="0" w:color="000000"/>
              <w:right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Виїдають серцевину стебла</w:t>
            </w:r>
          </w:p>
        </w:tc>
      </w:tr>
      <w:tr w:rsidR="002B3A76" w:rsidRPr="003F3B69" w:rsidTr="003F3B69">
        <w:tblPrEx>
          <w:tblCellMar>
            <w:left w:w="108" w:type="dxa"/>
            <w:right w:w="108" w:type="dxa"/>
          </w:tblCellMar>
        </w:tblPrEx>
        <w:trPr>
          <w:gridAfter w:val="1"/>
          <w:wAfter w:w="25" w:type="dxa"/>
          <w:trHeight w:val="276"/>
        </w:trPr>
        <w:tc>
          <w:tcPr>
            <w:tcW w:w="648"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3.</w:t>
            </w:r>
          </w:p>
        </w:tc>
        <w:tc>
          <w:tcPr>
            <w:tcW w:w="1668"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Картопляна міль</w:t>
            </w:r>
          </w:p>
          <w:p w:rsidR="002B3A76" w:rsidRPr="003F3B69" w:rsidRDefault="002B3A76" w:rsidP="003F3B69">
            <w:pPr>
              <w:pStyle w:val="2"/>
              <w:numPr>
                <w:ilvl w:val="0"/>
                <w:numId w:val="0"/>
              </w:numPr>
              <w:spacing w:before="0" w:after="0" w:line="360" w:lineRule="auto"/>
              <w:jc w:val="both"/>
              <w:rPr>
                <w:rStyle w:val="apple-style-span"/>
                <w:b w:val="0"/>
                <w:sz w:val="20"/>
                <w:szCs w:val="24"/>
                <w:lang w:val="uk-UA"/>
              </w:rPr>
            </w:pPr>
            <w:r w:rsidRPr="003F3B69">
              <w:rPr>
                <w:rStyle w:val="apple-style-span"/>
                <w:b w:val="0"/>
                <w:sz w:val="20"/>
                <w:szCs w:val="24"/>
              </w:rPr>
              <w:t>Phthorimaea</w:t>
            </w:r>
          </w:p>
          <w:p w:rsidR="002B3A76" w:rsidRPr="003F3B69" w:rsidRDefault="002B3A76" w:rsidP="003F3B69">
            <w:pPr>
              <w:spacing w:line="360" w:lineRule="auto"/>
              <w:jc w:val="both"/>
              <w:rPr>
                <w:sz w:val="20"/>
                <w:lang w:val="uk-UA"/>
              </w:rPr>
            </w:pPr>
            <w:r w:rsidRPr="003F3B69">
              <w:rPr>
                <w:sz w:val="20"/>
                <w:lang w:val="en-US"/>
              </w:rPr>
              <w:t>Operculella</w:t>
            </w:r>
            <w:r w:rsidRPr="003F3B69">
              <w:rPr>
                <w:sz w:val="20"/>
                <w:lang w:val="uk-UA"/>
              </w:rPr>
              <w:t xml:space="preserve"> </w:t>
            </w:r>
          </w:p>
        </w:tc>
        <w:tc>
          <w:tcPr>
            <w:tcW w:w="1873"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Виїмчасто крилі молі</w:t>
            </w:r>
          </w:p>
          <w:p w:rsidR="002B3A76" w:rsidRPr="003F3B69" w:rsidRDefault="002B3A76" w:rsidP="003F3B69">
            <w:pPr>
              <w:spacing w:line="360" w:lineRule="auto"/>
              <w:jc w:val="both"/>
              <w:rPr>
                <w:sz w:val="20"/>
              </w:rPr>
            </w:pPr>
            <w:r w:rsidRPr="003F3B69">
              <w:rPr>
                <w:sz w:val="20"/>
              </w:rPr>
              <w:t>Выемчатокрылые моли</w:t>
            </w:r>
          </w:p>
          <w:p w:rsidR="002B3A76" w:rsidRPr="003F3B69" w:rsidRDefault="002B3A76" w:rsidP="003F3B69">
            <w:pPr>
              <w:spacing w:line="360" w:lineRule="auto"/>
              <w:jc w:val="both"/>
              <w:rPr>
                <w:rStyle w:val="apple-style-span"/>
                <w:sz w:val="20"/>
              </w:rPr>
            </w:pPr>
            <w:r w:rsidRPr="003F3B69">
              <w:rPr>
                <w:rStyle w:val="apple-style-span"/>
                <w:sz w:val="20"/>
              </w:rPr>
              <w:t>Gelechiidae</w:t>
            </w:r>
          </w:p>
        </w:tc>
        <w:tc>
          <w:tcPr>
            <w:tcW w:w="1700" w:type="dxa"/>
            <w:tcBorders>
              <w:top w:val="single" w:sz="4" w:space="0" w:color="000000"/>
              <w:left w:val="single" w:sz="4" w:space="0" w:color="000000"/>
              <w:bottom w:val="single" w:sz="4" w:space="0" w:color="000000"/>
            </w:tcBorders>
          </w:tcPr>
          <w:p w:rsidR="002B3A76" w:rsidRPr="003F3B69" w:rsidRDefault="002B3A76" w:rsidP="003F3B69">
            <w:pPr>
              <w:spacing w:line="360" w:lineRule="auto"/>
              <w:jc w:val="both"/>
              <w:rPr>
                <w:rStyle w:val="apple-style-span"/>
                <w:sz w:val="20"/>
              </w:rPr>
            </w:pPr>
            <w:r w:rsidRPr="003F3B69">
              <w:rPr>
                <w:rStyle w:val="apple-style-span"/>
                <w:sz w:val="20"/>
              </w:rPr>
              <w:t>Lepidoptera</w:t>
            </w:r>
          </w:p>
        </w:tc>
        <w:tc>
          <w:tcPr>
            <w:tcW w:w="1559"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личинка</w:t>
            </w:r>
          </w:p>
        </w:tc>
        <w:tc>
          <w:tcPr>
            <w:tcW w:w="1274"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Листи, пагони, бульби</w:t>
            </w:r>
          </w:p>
        </w:tc>
        <w:tc>
          <w:tcPr>
            <w:tcW w:w="1684" w:type="dxa"/>
            <w:tcBorders>
              <w:top w:val="single" w:sz="4" w:space="0" w:color="000000"/>
              <w:left w:val="single" w:sz="4" w:space="0" w:color="000000"/>
              <w:bottom w:val="single" w:sz="4" w:space="0" w:color="000000"/>
              <w:right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Шикує листки, пагони, проточує ходи в бульбах</w:t>
            </w:r>
          </w:p>
        </w:tc>
      </w:tr>
      <w:tr w:rsidR="002B3A76" w:rsidRPr="003F3B69" w:rsidTr="003F3B69">
        <w:tblPrEx>
          <w:tblCellMar>
            <w:left w:w="108" w:type="dxa"/>
            <w:right w:w="108" w:type="dxa"/>
          </w:tblCellMar>
        </w:tblPrEx>
        <w:trPr>
          <w:gridAfter w:val="1"/>
          <w:wAfter w:w="25" w:type="dxa"/>
          <w:trHeight w:val="276"/>
        </w:trPr>
        <w:tc>
          <w:tcPr>
            <w:tcW w:w="648"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4.</w:t>
            </w:r>
          </w:p>
        </w:tc>
        <w:tc>
          <w:tcPr>
            <w:tcW w:w="1668"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Буряковий клоп</w:t>
            </w:r>
          </w:p>
          <w:p w:rsidR="002B3A76" w:rsidRPr="003F3B69" w:rsidRDefault="002B3A76" w:rsidP="003F3B69">
            <w:pPr>
              <w:spacing w:line="360" w:lineRule="auto"/>
              <w:jc w:val="both"/>
              <w:rPr>
                <w:rStyle w:val="apple-style-span"/>
                <w:sz w:val="20"/>
                <w:lang w:val="uk-UA"/>
              </w:rPr>
            </w:pPr>
            <w:r w:rsidRPr="003F3B69">
              <w:rPr>
                <w:rStyle w:val="apple-style-span"/>
                <w:sz w:val="20"/>
              </w:rPr>
              <w:t>Polymerus</w:t>
            </w:r>
            <w:r w:rsidRPr="003F3B69">
              <w:rPr>
                <w:rStyle w:val="apple-style-span"/>
                <w:sz w:val="20"/>
                <w:lang w:val="uk-UA"/>
              </w:rPr>
              <w:t xml:space="preserve"> </w:t>
            </w:r>
            <w:r w:rsidRPr="003F3B69">
              <w:rPr>
                <w:rStyle w:val="apple-style-span"/>
                <w:sz w:val="20"/>
                <w:lang w:val="en-US"/>
              </w:rPr>
              <w:t>cognatum</w:t>
            </w:r>
          </w:p>
        </w:tc>
        <w:tc>
          <w:tcPr>
            <w:tcW w:w="1873"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Сліпняки</w:t>
            </w:r>
          </w:p>
          <w:p w:rsidR="002B3A76" w:rsidRPr="003F3B69" w:rsidRDefault="002B3A76" w:rsidP="003F3B69">
            <w:pPr>
              <w:spacing w:line="360" w:lineRule="auto"/>
              <w:jc w:val="both"/>
              <w:rPr>
                <w:sz w:val="20"/>
                <w:lang w:val="uk-UA"/>
              </w:rPr>
            </w:pPr>
            <w:r w:rsidRPr="003F3B69">
              <w:rPr>
                <w:sz w:val="20"/>
                <w:lang w:val="uk-UA"/>
              </w:rPr>
              <w:t>Слепняки</w:t>
            </w:r>
          </w:p>
          <w:p w:rsidR="002B3A76" w:rsidRPr="003F3B69" w:rsidRDefault="002B3A76" w:rsidP="003F3B69">
            <w:pPr>
              <w:spacing w:line="360" w:lineRule="auto"/>
              <w:jc w:val="both"/>
              <w:rPr>
                <w:rStyle w:val="apple-style-span"/>
                <w:sz w:val="20"/>
              </w:rPr>
            </w:pPr>
            <w:r w:rsidRPr="003F3B69">
              <w:rPr>
                <w:rStyle w:val="apple-converted-space"/>
                <w:rFonts w:cs="Tahoma"/>
                <w:sz w:val="20"/>
                <w:szCs w:val="17"/>
              </w:rPr>
              <w:t> </w:t>
            </w:r>
            <w:r w:rsidRPr="003F3B69">
              <w:rPr>
                <w:rStyle w:val="apple-style-span"/>
                <w:sz w:val="20"/>
              </w:rPr>
              <w:t>Miridae</w:t>
            </w:r>
          </w:p>
        </w:tc>
        <w:tc>
          <w:tcPr>
            <w:tcW w:w="1700"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rStyle w:val="apple-style-span"/>
                <w:sz w:val="20"/>
                <w:lang w:val="uk-UA"/>
              </w:rPr>
            </w:pPr>
            <w:r w:rsidRPr="003F3B69">
              <w:rPr>
                <w:rStyle w:val="apple-style-span"/>
                <w:sz w:val="20"/>
                <w:lang w:val="uk-UA"/>
              </w:rPr>
              <w:t>Напівтвердокрилі</w:t>
            </w:r>
          </w:p>
          <w:p w:rsidR="002B3A76" w:rsidRPr="003F3B69" w:rsidRDefault="002B3A76" w:rsidP="003F3B69">
            <w:pPr>
              <w:spacing w:line="360" w:lineRule="auto"/>
              <w:jc w:val="both"/>
              <w:rPr>
                <w:rStyle w:val="apple-style-span"/>
                <w:sz w:val="20"/>
              </w:rPr>
            </w:pPr>
            <w:r w:rsidRPr="003F3B69">
              <w:rPr>
                <w:rStyle w:val="apple-style-span"/>
                <w:sz w:val="20"/>
              </w:rPr>
              <w:t>Полужестокрылые</w:t>
            </w:r>
          </w:p>
          <w:p w:rsidR="002B3A76" w:rsidRPr="003F3B69" w:rsidRDefault="002B3A76" w:rsidP="003F3B69">
            <w:pPr>
              <w:spacing w:line="360" w:lineRule="auto"/>
              <w:jc w:val="both"/>
              <w:rPr>
                <w:rStyle w:val="apple-style-span"/>
                <w:sz w:val="20"/>
              </w:rPr>
            </w:pPr>
            <w:r w:rsidRPr="003F3B69">
              <w:rPr>
                <w:rStyle w:val="apple-style-span"/>
                <w:sz w:val="20"/>
              </w:rPr>
              <w:t>Hemiptera</w:t>
            </w:r>
          </w:p>
        </w:tc>
        <w:tc>
          <w:tcPr>
            <w:tcW w:w="1559"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Імаго, личинка</w:t>
            </w:r>
          </w:p>
        </w:tc>
        <w:tc>
          <w:tcPr>
            <w:tcW w:w="1274"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Листя, черешки</w:t>
            </w:r>
          </w:p>
        </w:tc>
        <w:tc>
          <w:tcPr>
            <w:tcW w:w="1684" w:type="dxa"/>
            <w:tcBorders>
              <w:top w:val="single" w:sz="4" w:space="0" w:color="000000"/>
              <w:left w:val="single" w:sz="4" w:space="0" w:color="000000"/>
              <w:bottom w:val="single" w:sz="4" w:space="0" w:color="000000"/>
              <w:right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Висмоктують сік верхівок листка та черешків</w:t>
            </w:r>
          </w:p>
        </w:tc>
      </w:tr>
      <w:tr w:rsidR="002B3A76" w:rsidRPr="003F3B69" w:rsidTr="003F3B69">
        <w:tblPrEx>
          <w:tblCellMar>
            <w:left w:w="108" w:type="dxa"/>
            <w:right w:w="108" w:type="dxa"/>
          </w:tblCellMar>
        </w:tblPrEx>
        <w:trPr>
          <w:gridAfter w:val="1"/>
          <w:wAfter w:w="25" w:type="dxa"/>
          <w:trHeight w:val="276"/>
        </w:trPr>
        <w:tc>
          <w:tcPr>
            <w:tcW w:w="648"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5.</w:t>
            </w:r>
          </w:p>
        </w:tc>
        <w:tc>
          <w:tcPr>
            <w:tcW w:w="1668"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Червоноголова шпанка</w:t>
            </w:r>
          </w:p>
          <w:p w:rsidR="002B3A76" w:rsidRPr="003F3B69" w:rsidRDefault="002B3A76" w:rsidP="003F3B69">
            <w:pPr>
              <w:spacing w:line="360" w:lineRule="auto"/>
              <w:jc w:val="both"/>
              <w:rPr>
                <w:rStyle w:val="apple-style-span"/>
                <w:sz w:val="20"/>
              </w:rPr>
            </w:pPr>
            <w:r w:rsidRPr="003F3B69">
              <w:rPr>
                <w:rStyle w:val="apple-style-span"/>
                <w:sz w:val="20"/>
              </w:rPr>
              <w:t>Epicauta erythrocephal</w:t>
            </w:r>
          </w:p>
        </w:tc>
        <w:tc>
          <w:tcPr>
            <w:tcW w:w="1873" w:type="dxa"/>
            <w:tcBorders>
              <w:top w:val="single" w:sz="4" w:space="0" w:color="000000"/>
              <w:left w:val="single" w:sz="4" w:space="0" w:color="000000"/>
              <w:bottom w:val="single" w:sz="4" w:space="0" w:color="000000"/>
            </w:tcBorders>
          </w:tcPr>
          <w:p w:rsidR="002B3A76" w:rsidRPr="003F3B69" w:rsidRDefault="002B3A76" w:rsidP="003F3B69">
            <w:pPr>
              <w:spacing w:line="360" w:lineRule="auto"/>
              <w:jc w:val="both"/>
              <w:rPr>
                <w:rStyle w:val="apple-style-span"/>
                <w:sz w:val="20"/>
              </w:rPr>
            </w:pPr>
            <w:r w:rsidRPr="003F3B69">
              <w:rPr>
                <w:rStyle w:val="apple-style-span"/>
                <w:sz w:val="20"/>
              </w:rPr>
              <w:t>Meloidae</w:t>
            </w:r>
          </w:p>
        </w:tc>
        <w:tc>
          <w:tcPr>
            <w:tcW w:w="1700"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rPr>
            </w:pPr>
          </w:p>
        </w:tc>
        <w:tc>
          <w:tcPr>
            <w:tcW w:w="1559"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жуки</w:t>
            </w:r>
          </w:p>
        </w:tc>
        <w:tc>
          <w:tcPr>
            <w:tcW w:w="1274"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листя</w:t>
            </w:r>
          </w:p>
        </w:tc>
        <w:tc>
          <w:tcPr>
            <w:tcW w:w="1684" w:type="dxa"/>
            <w:tcBorders>
              <w:top w:val="single" w:sz="4" w:space="0" w:color="000000"/>
              <w:left w:val="single" w:sz="4" w:space="0" w:color="000000"/>
              <w:bottom w:val="single" w:sz="4" w:space="0" w:color="000000"/>
              <w:right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Об’їдають листки картоплі, залишаючи тільки жилки</w:t>
            </w:r>
          </w:p>
        </w:tc>
      </w:tr>
      <w:tr w:rsidR="002B3A76" w:rsidRPr="003F3B69" w:rsidTr="003F3B69">
        <w:tblPrEx>
          <w:tblCellMar>
            <w:left w:w="108" w:type="dxa"/>
            <w:right w:w="108" w:type="dxa"/>
          </w:tblCellMar>
        </w:tblPrEx>
        <w:trPr>
          <w:gridAfter w:val="1"/>
          <w:wAfter w:w="25" w:type="dxa"/>
          <w:trHeight w:val="276"/>
        </w:trPr>
        <w:tc>
          <w:tcPr>
            <w:tcW w:w="648"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6.</w:t>
            </w:r>
          </w:p>
        </w:tc>
        <w:tc>
          <w:tcPr>
            <w:tcW w:w="1668"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Картопляна корівка</w:t>
            </w:r>
          </w:p>
          <w:p w:rsidR="002B3A76" w:rsidRPr="003F3B69" w:rsidRDefault="002B3A76" w:rsidP="003F3B69">
            <w:pPr>
              <w:spacing w:line="360" w:lineRule="auto"/>
              <w:jc w:val="both"/>
              <w:rPr>
                <w:sz w:val="20"/>
              </w:rPr>
            </w:pPr>
            <w:r w:rsidRPr="003F3B69">
              <w:rPr>
                <w:sz w:val="20"/>
                <w:lang w:val="en-US"/>
              </w:rPr>
              <w:t>Epylachna</w:t>
            </w:r>
            <w:r w:rsidRPr="003F3B69">
              <w:rPr>
                <w:sz w:val="20"/>
              </w:rPr>
              <w:t xml:space="preserve"> 28-</w:t>
            </w:r>
            <w:r w:rsidRPr="003F3B69">
              <w:rPr>
                <w:sz w:val="20"/>
                <w:lang w:val="en-US"/>
              </w:rPr>
              <w:t>malulata</w:t>
            </w:r>
            <w:r w:rsidRPr="003F3B69">
              <w:rPr>
                <w:sz w:val="20"/>
              </w:rPr>
              <w:t xml:space="preserve"> </w:t>
            </w:r>
            <w:r w:rsidRPr="003F3B69">
              <w:rPr>
                <w:sz w:val="20"/>
                <w:lang w:val="en-US"/>
              </w:rPr>
              <w:t>Motsh</w:t>
            </w:r>
            <w:r w:rsidRPr="003F3B69">
              <w:rPr>
                <w:sz w:val="20"/>
              </w:rPr>
              <w:t>.</w:t>
            </w:r>
          </w:p>
        </w:tc>
        <w:tc>
          <w:tcPr>
            <w:tcW w:w="1873" w:type="dxa"/>
            <w:tcBorders>
              <w:top w:val="single" w:sz="4" w:space="0" w:color="000000"/>
              <w:left w:val="single" w:sz="4" w:space="0" w:color="000000"/>
              <w:bottom w:val="single" w:sz="4" w:space="0" w:color="000000"/>
            </w:tcBorders>
          </w:tcPr>
          <w:p w:rsidR="002B3A76" w:rsidRPr="003F3B69" w:rsidRDefault="002B3A76" w:rsidP="003F3B69">
            <w:pPr>
              <w:spacing w:line="360" w:lineRule="auto"/>
              <w:jc w:val="both"/>
              <w:rPr>
                <w:rStyle w:val="apple-style-span"/>
                <w:sz w:val="20"/>
              </w:rPr>
            </w:pPr>
            <w:r w:rsidRPr="003F3B69">
              <w:rPr>
                <w:rStyle w:val="apple-style-span"/>
                <w:sz w:val="20"/>
              </w:rPr>
              <w:t>Coccinellidae</w:t>
            </w:r>
          </w:p>
        </w:tc>
        <w:tc>
          <w:tcPr>
            <w:tcW w:w="1700" w:type="dxa"/>
            <w:tcBorders>
              <w:top w:val="single" w:sz="4" w:space="0" w:color="000000"/>
              <w:left w:val="single" w:sz="4" w:space="0" w:color="000000"/>
              <w:bottom w:val="single" w:sz="4" w:space="0" w:color="000000"/>
            </w:tcBorders>
          </w:tcPr>
          <w:p w:rsidR="002B3A76" w:rsidRPr="003F3B69" w:rsidRDefault="002B3A76" w:rsidP="003F3B69">
            <w:pPr>
              <w:spacing w:line="360" w:lineRule="auto"/>
              <w:jc w:val="both"/>
              <w:rPr>
                <w:rStyle w:val="apple-style-span"/>
                <w:sz w:val="20"/>
              </w:rPr>
            </w:pPr>
            <w:r w:rsidRPr="003F3B69">
              <w:rPr>
                <w:rStyle w:val="apple-style-span"/>
                <w:sz w:val="20"/>
              </w:rPr>
              <w:t>Coleoptera</w:t>
            </w:r>
          </w:p>
          <w:p w:rsidR="002B3A76" w:rsidRPr="003F3B69" w:rsidRDefault="002B3A76" w:rsidP="003F3B69">
            <w:pPr>
              <w:spacing w:line="360" w:lineRule="auto"/>
              <w:jc w:val="both"/>
              <w:rPr>
                <w:sz w:val="20"/>
              </w:rPr>
            </w:pPr>
          </w:p>
        </w:tc>
        <w:tc>
          <w:tcPr>
            <w:tcW w:w="1559"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Жуки, личинки</w:t>
            </w:r>
          </w:p>
        </w:tc>
        <w:tc>
          <w:tcPr>
            <w:tcW w:w="1274"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листя</w:t>
            </w:r>
          </w:p>
        </w:tc>
        <w:tc>
          <w:tcPr>
            <w:tcW w:w="1684" w:type="dxa"/>
            <w:tcBorders>
              <w:top w:val="single" w:sz="4" w:space="0" w:color="000000"/>
              <w:left w:val="single" w:sz="4" w:space="0" w:color="000000"/>
              <w:bottom w:val="single" w:sz="4" w:space="0" w:color="000000"/>
              <w:right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Поїдають листяф залишаючи жилки</w:t>
            </w:r>
          </w:p>
        </w:tc>
      </w:tr>
      <w:tr w:rsidR="002B3A76" w:rsidRPr="003F3B69" w:rsidTr="003F3B69">
        <w:tblPrEx>
          <w:tblCellMar>
            <w:left w:w="108" w:type="dxa"/>
            <w:right w:w="108" w:type="dxa"/>
          </w:tblCellMar>
        </w:tblPrEx>
        <w:trPr>
          <w:gridAfter w:val="1"/>
          <w:wAfter w:w="25" w:type="dxa"/>
          <w:trHeight w:val="276"/>
        </w:trPr>
        <w:tc>
          <w:tcPr>
            <w:tcW w:w="648"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7.</w:t>
            </w:r>
          </w:p>
        </w:tc>
        <w:tc>
          <w:tcPr>
            <w:tcW w:w="1668"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Совка-гама</w:t>
            </w:r>
          </w:p>
          <w:p w:rsidR="002B3A76" w:rsidRPr="003F3B69" w:rsidRDefault="002B3A76" w:rsidP="003F3B69">
            <w:pPr>
              <w:spacing w:line="360" w:lineRule="auto"/>
              <w:jc w:val="both"/>
              <w:rPr>
                <w:sz w:val="20"/>
              </w:rPr>
            </w:pPr>
            <w:r w:rsidRPr="003F3B69">
              <w:rPr>
                <w:sz w:val="20"/>
                <w:lang w:val="en-US"/>
              </w:rPr>
              <w:t>Phytometra</w:t>
            </w:r>
            <w:r w:rsidRPr="003F3B69">
              <w:rPr>
                <w:sz w:val="20"/>
              </w:rPr>
              <w:t xml:space="preserve"> </w:t>
            </w:r>
            <w:r w:rsidRPr="003F3B69">
              <w:rPr>
                <w:sz w:val="20"/>
                <w:lang w:val="en-US"/>
              </w:rPr>
              <w:t>gamma</w:t>
            </w:r>
          </w:p>
        </w:tc>
        <w:tc>
          <w:tcPr>
            <w:tcW w:w="1873"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rStyle w:val="apple-style-span"/>
                <w:sz w:val="20"/>
                <w:lang w:val="uk-UA"/>
              </w:rPr>
            </w:pPr>
            <w:r w:rsidRPr="003F3B69">
              <w:rPr>
                <w:rStyle w:val="apple-style-span"/>
                <w:sz w:val="20"/>
                <w:lang w:val="uk-UA"/>
              </w:rPr>
              <w:t>совки</w:t>
            </w:r>
          </w:p>
          <w:p w:rsidR="002B3A76" w:rsidRPr="003F3B69" w:rsidRDefault="002B3A76" w:rsidP="003F3B69">
            <w:pPr>
              <w:spacing w:line="360" w:lineRule="auto"/>
              <w:jc w:val="both"/>
              <w:rPr>
                <w:rStyle w:val="apple-style-span"/>
                <w:sz w:val="20"/>
                <w:lang w:val="uk-UA"/>
              </w:rPr>
            </w:pPr>
            <w:r w:rsidRPr="003F3B69">
              <w:rPr>
                <w:rStyle w:val="apple-style-span"/>
                <w:sz w:val="20"/>
                <w:lang w:val="uk-UA"/>
              </w:rPr>
              <w:t>совки</w:t>
            </w:r>
          </w:p>
          <w:p w:rsidR="002B3A76" w:rsidRPr="003F3B69" w:rsidRDefault="002B3A76" w:rsidP="003F3B69">
            <w:pPr>
              <w:spacing w:line="360" w:lineRule="auto"/>
              <w:jc w:val="both"/>
              <w:rPr>
                <w:rStyle w:val="apple-style-span"/>
                <w:sz w:val="20"/>
                <w:lang w:val="en-US"/>
              </w:rPr>
            </w:pPr>
            <w:r w:rsidRPr="003F3B69">
              <w:rPr>
                <w:rStyle w:val="apple-style-span"/>
                <w:sz w:val="20"/>
                <w:lang w:val="en-US"/>
              </w:rPr>
              <w:t>Noctuidae</w:t>
            </w:r>
          </w:p>
        </w:tc>
        <w:tc>
          <w:tcPr>
            <w:tcW w:w="1700"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rStyle w:val="apple-style-span"/>
                <w:sz w:val="20"/>
                <w:lang w:val="uk-UA"/>
              </w:rPr>
            </w:pPr>
            <w:r w:rsidRPr="003F3B69">
              <w:rPr>
                <w:rStyle w:val="apple-style-span"/>
                <w:sz w:val="20"/>
                <w:lang w:val="uk-UA"/>
              </w:rPr>
              <w:t>Лускокрилі</w:t>
            </w:r>
          </w:p>
          <w:p w:rsidR="002B3A76" w:rsidRPr="003F3B69" w:rsidRDefault="002B3A76" w:rsidP="003F3B69">
            <w:pPr>
              <w:spacing w:line="360" w:lineRule="auto"/>
              <w:jc w:val="both"/>
              <w:rPr>
                <w:rStyle w:val="apple-style-span"/>
                <w:sz w:val="20"/>
                <w:lang w:val="uk-UA"/>
              </w:rPr>
            </w:pPr>
            <w:r w:rsidRPr="003F3B69">
              <w:rPr>
                <w:rStyle w:val="apple-style-span"/>
                <w:sz w:val="20"/>
                <w:lang w:val="uk-UA"/>
              </w:rPr>
              <w:t>чешуекрылые</w:t>
            </w:r>
          </w:p>
          <w:p w:rsidR="002B3A76" w:rsidRPr="003F3B69" w:rsidRDefault="002B3A76" w:rsidP="003F3B69">
            <w:pPr>
              <w:spacing w:line="360" w:lineRule="auto"/>
              <w:jc w:val="both"/>
              <w:rPr>
                <w:rStyle w:val="apple-style-span"/>
                <w:sz w:val="20"/>
                <w:lang w:val="en-US"/>
              </w:rPr>
            </w:pPr>
            <w:r w:rsidRPr="003F3B69">
              <w:rPr>
                <w:rStyle w:val="apple-style-span"/>
                <w:sz w:val="20"/>
                <w:lang w:val="en-US"/>
              </w:rPr>
              <w:t>Lepydoptera</w:t>
            </w:r>
          </w:p>
        </w:tc>
        <w:tc>
          <w:tcPr>
            <w:tcW w:w="1559"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гусінь</w:t>
            </w:r>
          </w:p>
        </w:tc>
        <w:tc>
          <w:tcPr>
            <w:tcW w:w="1274"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листя</w:t>
            </w:r>
          </w:p>
        </w:tc>
        <w:tc>
          <w:tcPr>
            <w:tcW w:w="1684" w:type="dxa"/>
            <w:tcBorders>
              <w:top w:val="single" w:sz="4" w:space="0" w:color="000000"/>
              <w:left w:val="single" w:sz="4" w:space="0" w:color="000000"/>
              <w:bottom w:val="single" w:sz="4" w:space="0" w:color="000000"/>
              <w:right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Гусениці 2го віку виїдають в листях віконечки,гусениці старшого віку склеюють листя обїдаючи їх з країв.</w:t>
            </w:r>
          </w:p>
        </w:tc>
      </w:tr>
      <w:tr w:rsidR="002B3A76" w:rsidRPr="003F3B69" w:rsidTr="003F3B69">
        <w:tblPrEx>
          <w:tblCellMar>
            <w:left w:w="108" w:type="dxa"/>
            <w:right w:w="108" w:type="dxa"/>
          </w:tblCellMar>
        </w:tblPrEx>
        <w:trPr>
          <w:gridAfter w:val="1"/>
          <w:wAfter w:w="25" w:type="dxa"/>
          <w:trHeight w:val="276"/>
        </w:trPr>
        <w:tc>
          <w:tcPr>
            <w:tcW w:w="648"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8.</w:t>
            </w:r>
          </w:p>
        </w:tc>
        <w:tc>
          <w:tcPr>
            <w:tcW w:w="1668"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Озима совка</w:t>
            </w:r>
          </w:p>
          <w:p w:rsidR="002B3A76" w:rsidRPr="003F3B69" w:rsidRDefault="002B3A76" w:rsidP="003F3B69">
            <w:pPr>
              <w:spacing w:line="360" w:lineRule="auto"/>
              <w:jc w:val="both"/>
              <w:rPr>
                <w:sz w:val="20"/>
              </w:rPr>
            </w:pPr>
            <w:r w:rsidRPr="003F3B69">
              <w:rPr>
                <w:sz w:val="20"/>
                <w:lang w:val="en-US"/>
              </w:rPr>
              <w:t>Agrotis</w:t>
            </w:r>
            <w:r w:rsidRPr="003F3B69">
              <w:rPr>
                <w:sz w:val="20"/>
              </w:rPr>
              <w:t xml:space="preserve"> </w:t>
            </w:r>
            <w:r w:rsidRPr="003F3B69">
              <w:rPr>
                <w:sz w:val="20"/>
                <w:lang w:val="en-US"/>
              </w:rPr>
              <w:t>segetum</w:t>
            </w:r>
          </w:p>
        </w:tc>
        <w:tc>
          <w:tcPr>
            <w:tcW w:w="1873"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rStyle w:val="apple-style-span"/>
                <w:sz w:val="20"/>
                <w:lang w:val="uk-UA"/>
              </w:rPr>
            </w:pPr>
            <w:r w:rsidRPr="003F3B69">
              <w:rPr>
                <w:rStyle w:val="apple-style-span"/>
                <w:sz w:val="20"/>
                <w:lang w:val="uk-UA"/>
              </w:rPr>
              <w:t>совки</w:t>
            </w:r>
          </w:p>
          <w:p w:rsidR="002B3A76" w:rsidRPr="003F3B69" w:rsidRDefault="002B3A76" w:rsidP="003F3B69">
            <w:pPr>
              <w:spacing w:line="360" w:lineRule="auto"/>
              <w:jc w:val="both"/>
              <w:rPr>
                <w:rStyle w:val="apple-style-span"/>
                <w:sz w:val="20"/>
                <w:lang w:val="uk-UA"/>
              </w:rPr>
            </w:pPr>
            <w:r w:rsidRPr="003F3B69">
              <w:rPr>
                <w:rStyle w:val="apple-style-span"/>
                <w:sz w:val="20"/>
                <w:lang w:val="uk-UA"/>
              </w:rPr>
              <w:t>совки</w:t>
            </w:r>
          </w:p>
          <w:p w:rsidR="002B3A76" w:rsidRPr="003F3B69" w:rsidRDefault="002B3A76" w:rsidP="003F3B69">
            <w:pPr>
              <w:spacing w:line="360" w:lineRule="auto"/>
              <w:jc w:val="both"/>
              <w:rPr>
                <w:rStyle w:val="apple-style-span"/>
                <w:sz w:val="20"/>
              </w:rPr>
            </w:pPr>
            <w:r w:rsidRPr="003F3B69">
              <w:rPr>
                <w:rStyle w:val="apple-style-span"/>
                <w:sz w:val="20"/>
              </w:rPr>
              <w:t>Noctuidae</w:t>
            </w:r>
          </w:p>
        </w:tc>
        <w:tc>
          <w:tcPr>
            <w:tcW w:w="1700"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rStyle w:val="apple-style-span"/>
                <w:sz w:val="20"/>
                <w:lang w:val="uk-UA"/>
              </w:rPr>
            </w:pPr>
            <w:r w:rsidRPr="003F3B69">
              <w:rPr>
                <w:rStyle w:val="apple-style-span"/>
                <w:sz w:val="20"/>
                <w:lang w:val="uk-UA"/>
              </w:rPr>
              <w:t>Лускокрилі</w:t>
            </w:r>
          </w:p>
          <w:p w:rsidR="002B3A76" w:rsidRPr="003F3B69" w:rsidRDefault="002B3A76" w:rsidP="003F3B69">
            <w:pPr>
              <w:spacing w:line="360" w:lineRule="auto"/>
              <w:jc w:val="both"/>
              <w:rPr>
                <w:rStyle w:val="apple-style-span"/>
                <w:sz w:val="20"/>
                <w:lang w:val="uk-UA"/>
              </w:rPr>
            </w:pPr>
            <w:r w:rsidRPr="003F3B69">
              <w:rPr>
                <w:rStyle w:val="apple-style-span"/>
                <w:sz w:val="20"/>
                <w:lang w:val="uk-UA"/>
              </w:rPr>
              <w:t>чешуекрылые</w:t>
            </w:r>
          </w:p>
          <w:p w:rsidR="002B3A76" w:rsidRPr="003F3B69" w:rsidRDefault="002B3A76" w:rsidP="003F3B69">
            <w:pPr>
              <w:spacing w:line="360" w:lineRule="auto"/>
              <w:jc w:val="both"/>
              <w:rPr>
                <w:rStyle w:val="apple-style-span"/>
                <w:sz w:val="20"/>
              </w:rPr>
            </w:pPr>
            <w:r w:rsidRPr="003F3B69">
              <w:rPr>
                <w:rStyle w:val="apple-converted-space"/>
                <w:sz w:val="20"/>
              </w:rPr>
              <w:t> </w:t>
            </w:r>
            <w:r w:rsidRPr="003F3B69">
              <w:rPr>
                <w:rStyle w:val="apple-style-span"/>
                <w:sz w:val="20"/>
              </w:rPr>
              <w:t>Lepidoptera</w:t>
            </w:r>
          </w:p>
        </w:tc>
        <w:tc>
          <w:tcPr>
            <w:tcW w:w="1559"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гусінь</w:t>
            </w:r>
          </w:p>
        </w:tc>
        <w:tc>
          <w:tcPr>
            <w:tcW w:w="1274"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Стебла, бульби</w:t>
            </w:r>
          </w:p>
        </w:tc>
        <w:tc>
          <w:tcPr>
            <w:tcW w:w="1684" w:type="dxa"/>
            <w:tcBorders>
              <w:top w:val="single" w:sz="4" w:space="0" w:color="000000"/>
              <w:left w:val="single" w:sz="4" w:space="0" w:color="000000"/>
              <w:bottom w:val="single" w:sz="4" w:space="0" w:color="000000"/>
              <w:right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Гусінь підгризає стебло на рівні грунту і вигризає порожнини в бульбах.</w:t>
            </w:r>
          </w:p>
        </w:tc>
      </w:tr>
      <w:tr w:rsidR="002B3A76" w:rsidRPr="003F3B69" w:rsidTr="003F3B69">
        <w:tblPrEx>
          <w:tblCellMar>
            <w:left w:w="108" w:type="dxa"/>
            <w:right w:w="108" w:type="dxa"/>
          </w:tblCellMar>
        </w:tblPrEx>
        <w:trPr>
          <w:gridAfter w:val="1"/>
          <w:wAfter w:w="25" w:type="dxa"/>
          <w:trHeight w:val="276"/>
        </w:trPr>
        <w:tc>
          <w:tcPr>
            <w:tcW w:w="648"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9.</w:t>
            </w:r>
          </w:p>
        </w:tc>
        <w:tc>
          <w:tcPr>
            <w:tcW w:w="1668"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Смугастий ковалик</w:t>
            </w:r>
          </w:p>
          <w:p w:rsidR="002B3A76" w:rsidRPr="003F3B69" w:rsidRDefault="002B3A76" w:rsidP="003F3B69">
            <w:pPr>
              <w:spacing w:line="360" w:lineRule="auto"/>
              <w:jc w:val="both"/>
              <w:rPr>
                <w:sz w:val="20"/>
                <w:lang w:val="uk-UA"/>
              </w:rPr>
            </w:pPr>
            <w:r w:rsidRPr="003F3B69">
              <w:rPr>
                <w:sz w:val="20"/>
                <w:lang w:val="en-US"/>
              </w:rPr>
              <w:t>Agriotes</w:t>
            </w:r>
            <w:r w:rsidRPr="003F3B69">
              <w:rPr>
                <w:sz w:val="20"/>
                <w:lang w:val="uk-UA"/>
              </w:rPr>
              <w:t xml:space="preserve"> </w:t>
            </w:r>
            <w:r w:rsidRPr="003F3B69">
              <w:rPr>
                <w:sz w:val="20"/>
                <w:lang w:val="en-US"/>
              </w:rPr>
              <w:t>Lineatus</w:t>
            </w:r>
          </w:p>
        </w:tc>
        <w:tc>
          <w:tcPr>
            <w:tcW w:w="1873"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rStyle w:val="apple-style-span"/>
                <w:sz w:val="20"/>
                <w:lang w:val="uk-UA"/>
              </w:rPr>
            </w:pPr>
            <w:r w:rsidRPr="003F3B69">
              <w:rPr>
                <w:rStyle w:val="apple-style-span"/>
                <w:sz w:val="20"/>
                <w:lang w:val="uk-UA"/>
              </w:rPr>
              <w:t>Ковалики</w:t>
            </w:r>
          </w:p>
          <w:p w:rsidR="002B3A76" w:rsidRPr="003F3B69" w:rsidRDefault="002B3A76" w:rsidP="003F3B69">
            <w:pPr>
              <w:spacing w:line="360" w:lineRule="auto"/>
              <w:jc w:val="both"/>
              <w:rPr>
                <w:rStyle w:val="apple-style-span"/>
                <w:sz w:val="20"/>
              </w:rPr>
            </w:pPr>
            <w:r w:rsidRPr="003F3B69">
              <w:rPr>
                <w:rStyle w:val="apple-style-span"/>
                <w:sz w:val="20"/>
              </w:rPr>
              <w:t>Elateridae</w:t>
            </w:r>
          </w:p>
        </w:tc>
        <w:tc>
          <w:tcPr>
            <w:tcW w:w="1700" w:type="dxa"/>
            <w:tcBorders>
              <w:top w:val="single" w:sz="4" w:space="0" w:color="000000"/>
              <w:left w:val="single" w:sz="4" w:space="0" w:color="000000"/>
              <w:bottom w:val="single" w:sz="4" w:space="0" w:color="000000"/>
            </w:tcBorders>
          </w:tcPr>
          <w:p w:rsidR="003F3B69" w:rsidRDefault="002B3A76" w:rsidP="003F3B69">
            <w:pPr>
              <w:snapToGrid w:val="0"/>
              <w:spacing w:line="360" w:lineRule="auto"/>
              <w:jc w:val="both"/>
              <w:rPr>
                <w:rStyle w:val="apple-style-span"/>
                <w:sz w:val="20"/>
                <w:lang w:val="uk-UA"/>
              </w:rPr>
            </w:pPr>
            <w:r w:rsidRPr="003F3B69">
              <w:rPr>
                <w:rStyle w:val="apple-style-span"/>
                <w:sz w:val="20"/>
                <w:lang w:val="uk-UA"/>
              </w:rPr>
              <w:t>Твердокрилий</w:t>
            </w:r>
          </w:p>
          <w:p w:rsidR="002B3A76" w:rsidRPr="003F3B69" w:rsidRDefault="002B3A76" w:rsidP="003F3B69">
            <w:pPr>
              <w:spacing w:line="360" w:lineRule="auto"/>
              <w:jc w:val="both"/>
              <w:rPr>
                <w:rStyle w:val="apple-style-span"/>
                <w:sz w:val="20"/>
              </w:rPr>
            </w:pPr>
            <w:r w:rsidRPr="003F3B69">
              <w:rPr>
                <w:rStyle w:val="apple-style-span"/>
                <w:sz w:val="20"/>
              </w:rPr>
              <w:t>Coleoptera</w:t>
            </w:r>
          </w:p>
        </w:tc>
        <w:tc>
          <w:tcPr>
            <w:tcW w:w="1559"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личинки</w:t>
            </w:r>
          </w:p>
        </w:tc>
        <w:tc>
          <w:tcPr>
            <w:tcW w:w="1274"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бульби</w:t>
            </w:r>
          </w:p>
        </w:tc>
        <w:tc>
          <w:tcPr>
            <w:tcW w:w="1684" w:type="dxa"/>
            <w:tcBorders>
              <w:top w:val="single" w:sz="4" w:space="0" w:color="000000"/>
              <w:left w:val="single" w:sz="4" w:space="0" w:color="000000"/>
              <w:bottom w:val="single" w:sz="4" w:space="0" w:color="000000"/>
              <w:right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Проробляють в бульбах ходи. бульби уражуються сухою і мокрою</w:t>
            </w:r>
          </w:p>
        </w:tc>
      </w:tr>
      <w:tr w:rsidR="002B3A76" w:rsidRPr="003F3B69" w:rsidTr="003F3B69">
        <w:tblPrEx>
          <w:tblCellMar>
            <w:left w:w="108" w:type="dxa"/>
            <w:right w:w="108" w:type="dxa"/>
          </w:tblCellMar>
        </w:tblPrEx>
        <w:trPr>
          <w:gridAfter w:val="1"/>
          <w:wAfter w:w="25" w:type="dxa"/>
          <w:trHeight w:val="276"/>
        </w:trPr>
        <w:tc>
          <w:tcPr>
            <w:tcW w:w="648"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10.</w:t>
            </w:r>
          </w:p>
        </w:tc>
        <w:tc>
          <w:tcPr>
            <w:tcW w:w="1668"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Темний ковалик</w:t>
            </w:r>
          </w:p>
          <w:p w:rsidR="002B3A76" w:rsidRPr="003F3B69" w:rsidRDefault="002B3A76" w:rsidP="003F3B69">
            <w:pPr>
              <w:spacing w:line="360" w:lineRule="auto"/>
              <w:jc w:val="both"/>
              <w:rPr>
                <w:sz w:val="20"/>
                <w:lang w:val="uk-UA"/>
              </w:rPr>
            </w:pPr>
            <w:r w:rsidRPr="003F3B69">
              <w:rPr>
                <w:sz w:val="20"/>
                <w:lang w:val="en-US"/>
              </w:rPr>
              <w:t>Agriotes</w:t>
            </w:r>
            <w:r w:rsidRPr="003F3B69">
              <w:rPr>
                <w:sz w:val="20"/>
                <w:lang w:val="uk-UA"/>
              </w:rPr>
              <w:t xml:space="preserve"> </w:t>
            </w:r>
            <w:r w:rsidRPr="003F3B69">
              <w:rPr>
                <w:sz w:val="20"/>
                <w:lang w:val="en-US"/>
              </w:rPr>
              <w:t>obscurus</w:t>
            </w:r>
          </w:p>
        </w:tc>
        <w:tc>
          <w:tcPr>
            <w:tcW w:w="1873"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rStyle w:val="apple-style-span"/>
                <w:sz w:val="20"/>
                <w:lang w:val="uk-UA"/>
              </w:rPr>
            </w:pPr>
            <w:r w:rsidRPr="003F3B69">
              <w:rPr>
                <w:rStyle w:val="apple-style-span"/>
                <w:sz w:val="20"/>
                <w:lang w:val="uk-UA"/>
              </w:rPr>
              <w:t>Ковалики</w:t>
            </w:r>
          </w:p>
          <w:p w:rsidR="002B3A76" w:rsidRPr="003F3B69" w:rsidRDefault="002B3A76" w:rsidP="003F3B69">
            <w:pPr>
              <w:spacing w:line="360" w:lineRule="auto"/>
              <w:jc w:val="both"/>
              <w:rPr>
                <w:rStyle w:val="apple-style-span"/>
                <w:sz w:val="20"/>
              </w:rPr>
            </w:pPr>
            <w:r w:rsidRPr="003F3B69">
              <w:rPr>
                <w:rStyle w:val="apple-style-span"/>
                <w:sz w:val="20"/>
              </w:rPr>
              <w:t>Elateridae</w:t>
            </w:r>
          </w:p>
        </w:tc>
        <w:tc>
          <w:tcPr>
            <w:tcW w:w="1700"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rStyle w:val="apple-style-span"/>
                <w:sz w:val="20"/>
                <w:lang w:val="uk-UA"/>
              </w:rPr>
            </w:pPr>
            <w:r w:rsidRPr="003F3B69">
              <w:rPr>
                <w:rStyle w:val="apple-style-span"/>
                <w:sz w:val="20"/>
                <w:lang w:val="uk-UA"/>
              </w:rPr>
              <w:t>Твердокрилий</w:t>
            </w:r>
          </w:p>
          <w:p w:rsidR="002B3A76" w:rsidRPr="003F3B69" w:rsidRDefault="002B3A76" w:rsidP="003F3B69">
            <w:pPr>
              <w:spacing w:line="360" w:lineRule="auto"/>
              <w:jc w:val="both"/>
              <w:rPr>
                <w:rStyle w:val="apple-style-span"/>
                <w:sz w:val="20"/>
              </w:rPr>
            </w:pPr>
            <w:r w:rsidRPr="003F3B69">
              <w:rPr>
                <w:rStyle w:val="apple-style-span"/>
                <w:sz w:val="20"/>
              </w:rPr>
              <w:t>Coleoptera</w:t>
            </w:r>
          </w:p>
        </w:tc>
        <w:tc>
          <w:tcPr>
            <w:tcW w:w="1559"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личинки</w:t>
            </w:r>
          </w:p>
        </w:tc>
        <w:tc>
          <w:tcPr>
            <w:tcW w:w="1274"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Бульби, сходи</w:t>
            </w:r>
          </w:p>
        </w:tc>
        <w:tc>
          <w:tcPr>
            <w:tcW w:w="1684" w:type="dxa"/>
            <w:tcBorders>
              <w:top w:val="single" w:sz="4" w:space="0" w:color="000000"/>
              <w:left w:val="single" w:sz="4" w:space="0" w:color="000000"/>
              <w:bottom w:val="single" w:sz="4" w:space="0" w:color="000000"/>
              <w:right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Аналогічно</w:t>
            </w:r>
          </w:p>
        </w:tc>
      </w:tr>
      <w:tr w:rsidR="002B3A76" w:rsidRPr="003F3B69" w:rsidTr="003F3B69">
        <w:tblPrEx>
          <w:tblCellMar>
            <w:left w:w="108" w:type="dxa"/>
            <w:right w:w="108" w:type="dxa"/>
          </w:tblCellMar>
        </w:tblPrEx>
        <w:trPr>
          <w:gridAfter w:val="1"/>
          <w:wAfter w:w="25" w:type="dxa"/>
          <w:trHeight w:val="276"/>
        </w:trPr>
        <w:tc>
          <w:tcPr>
            <w:tcW w:w="648"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en-US"/>
              </w:rPr>
            </w:pPr>
            <w:r w:rsidRPr="003F3B69">
              <w:rPr>
                <w:sz w:val="20"/>
                <w:lang w:val="en-US"/>
              </w:rPr>
              <w:t>11.</w:t>
            </w:r>
          </w:p>
        </w:tc>
        <w:tc>
          <w:tcPr>
            <w:tcW w:w="1668"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Посівний ковалик</w:t>
            </w:r>
          </w:p>
          <w:p w:rsidR="002B3A76" w:rsidRPr="003F3B69" w:rsidRDefault="002B3A76" w:rsidP="003F3B69">
            <w:pPr>
              <w:spacing w:line="360" w:lineRule="auto"/>
              <w:jc w:val="both"/>
              <w:rPr>
                <w:sz w:val="20"/>
                <w:lang w:val="en-US"/>
              </w:rPr>
            </w:pPr>
            <w:r w:rsidRPr="003F3B69">
              <w:rPr>
                <w:sz w:val="20"/>
                <w:lang w:val="en-US"/>
              </w:rPr>
              <w:t>Agriotes</w:t>
            </w:r>
            <w:r w:rsidRPr="003F3B69">
              <w:rPr>
                <w:sz w:val="20"/>
                <w:lang w:val="uk-UA"/>
              </w:rPr>
              <w:t xml:space="preserve"> </w:t>
            </w:r>
            <w:r w:rsidRPr="003F3B69">
              <w:rPr>
                <w:sz w:val="20"/>
                <w:lang w:val="en-US"/>
              </w:rPr>
              <w:t>sputator</w:t>
            </w:r>
          </w:p>
        </w:tc>
        <w:tc>
          <w:tcPr>
            <w:tcW w:w="1873"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rStyle w:val="apple-style-span"/>
                <w:sz w:val="20"/>
                <w:lang w:val="uk-UA"/>
              </w:rPr>
            </w:pPr>
            <w:r w:rsidRPr="003F3B69">
              <w:rPr>
                <w:rStyle w:val="apple-style-span"/>
                <w:sz w:val="20"/>
                <w:lang w:val="uk-UA"/>
              </w:rPr>
              <w:t>Ковалики</w:t>
            </w:r>
          </w:p>
          <w:p w:rsidR="002B3A76" w:rsidRPr="003F3B69" w:rsidRDefault="002B3A76" w:rsidP="003F3B69">
            <w:pPr>
              <w:spacing w:line="360" w:lineRule="auto"/>
              <w:jc w:val="both"/>
              <w:rPr>
                <w:rStyle w:val="apple-style-span"/>
                <w:sz w:val="20"/>
              </w:rPr>
            </w:pPr>
            <w:r w:rsidRPr="003F3B69">
              <w:rPr>
                <w:rStyle w:val="apple-style-span"/>
                <w:sz w:val="20"/>
              </w:rPr>
              <w:t>Щелкуны</w:t>
            </w:r>
          </w:p>
          <w:p w:rsidR="002B3A76" w:rsidRPr="003F3B69" w:rsidRDefault="002B3A76" w:rsidP="003F3B69">
            <w:pPr>
              <w:spacing w:line="360" w:lineRule="auto"/>
              <w:jc w:val="both"/>
              <w:rPr>
                <w:rStyle w:val="apple-style-span"/>
                <w:sz w:val="20"/>
              </w:rPr>
            </w:pPr>
            <w:r w:rsidRPr="003F3B69">
              <w:rPr>
                <w:rStyle w:val="apple-style-span"/>
                <w:sz w:val="20"/>
              </w:rPr>
              <w:t>Elateridae</w:t>
            </w:r>
          </w:p>
        </w:tc>
        <w:tc>
          <w:tcPr>
            <w:tcW w:w="1700"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rStyle w:val="apple-style-span"/>
                <w:sz w:val="20"/>
                <w:lang w:val="uk-UA"/>
              </w:rPr>
            </w:pPr>
            <w:r w:rsidRPr="003F3B69">
              <w:rPr>
                <w:rStyle w:val="apple-style-span"/>
                <w:sz w:val="20"/>
                <w:lang w:val="uk-UA"/>
              </w:rPr>
              <w:t>Твердокрилий</w:t>
            </w:r>
          </w:p>
          <w:p w:rsidR="002B3A76" w:rsidRPr="003F3B69" w:rsidRDefault="002B3A76" w:rsidP="003F3B69">
            <w:pPr>
              <w:spacing w:line="360" w:lineRule="auto"/>
              <w:jc w:val="both"/>
              <w:rPr>
                <w:rStyle w:val="apple-style-span"/>
                <w:sz w:val="20"/>
              </w:rPr>
            </w:pPr>
            <w:r w:rsidRPr="003F3B69">
              <w:rPr>
                <w:rStyle w:val="apple-style-span"/>
                <w:sz w:val="20"/>
              </w:rPr>
              <w:t>Coleoptera</w:t>
            </w:r>
          </w:p>
        </w:tc>
        <w:tc>
          <w:tcPr>
            <w:tcW w:w="1559"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личинки</w:t>
            </w:r>
          </w:p>
        </w:tc>
        <w:tc>
          <w:tcPr>
            <w:tcW w:w="1274"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бульби</w:t>
            </w:r>
          </w:p>
        </w:tc>
        <w:tc>
          <w:tcPr>
            <w:tcW w:w="1684" w:type="dxa"/>
            <w:tcBorders>
              <w:top w:val="single" w:sz="4" w:space="0" w:color="000000"/>
              <w:left w:val="single" w:sz="4" w:space="0" w:color="000000"/>
              <w:bottom w:val="single" w:sz="4" w:space="0" w:color="000000"/>
              <w:right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Аналогічно</w:t>
            </w:r>
          </w:p>
        </w:tc>
      </w:tr>
      <w:tr w:rsidR="002B3A76" w:rsidRPr="003F3B69" w:rsidTr="003F3B69">
        <w:tblPrEx>
          <w:tblCellMar>
            <w:left w:w="108" w:type="dxa"/>
            <w:right w:w="108" w:type="dxa"/>
          </w:tblCellMar>
        </w:tblPrEx>
        <w:trPr>
          <w:gridAfter w:val="1"/>
          <w:wAfter w:w="25" w:type="dxa"/>
          <w:trHeight w:val="276"/>
        </w:trPr>
        <w:tc>
          <w:tcPr>
            <w:tcW w:w="648"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en-US"/>
              </w:rPr>
            </w:pPr>
            <w:r w:rsidRPr="003F3B69">
              <w:rPr>
                <w:sz w:val="20"/>
                <w:lang w:val="en-US"/>
              </w:rPr>
              <w:t>12.</w:t>
            </w:r>
          </w:p>
        </w:tc>
        <w:tc>
          <w:tcPr>
            <w:tcW w:w="1668"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Чорний ковалик</w:t>
            </w:r>
          </w:p>
          <w:p w:rsidR="002B3A76" w:rsidRPr="003F3B69" w:rsidRDefault="002B3A76" w:rsidP="003F3B69">
            <w:pPr>
              <w:spacing w:line="360" w:lineRule="auto"/>
              <w:jc w:val="both"/>
              <w:rPr>
                <w:sz w:val="20"/>
                <w:lang w:val="en-US"/>
              </w:rPr>
            </w:pPr>
            <w:r w:rsidRPr="003F3B69">
              <w:rPr>
                <w:sz w:val="20"/>
                <w:lang w:val="en-US"/>
              </w:rPr>
              <w:t>Agriotes</w:t>
            </w:r>
          </w:p>
          <w:p w:rsidR="002B3A76" w:rsidRPr="003F3B69" w:rsidRDefault="002B3A76" w:rsidP="003F3B69">
            <w:pPr>
              <w:spacing w:line="360" w:lineRule="auto"/>
              <w:jc w:val="both"/>
              <w:rPr>
                <w:sz w:val="20"/>
                <w:lang w:val="en-US"/>
              </w:rPr>
            </w:pPr>
            <w:r w:rsidRPr="003F3B69">
              <w:rPr>
                <w:sz w:val="20"/>
                <w:lang w:val="en-US"/>
              </w:rPr>
              <w:t>niger</w:t>
            </w:r>
          </w:p>
        </w:tc>
        <w:tc>
          <w:tcPr>
            <w:tcW w:w="1873"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rStyle w:val="apple-style-span"/>
                <w:sz w:val="20"/>
                <w:lang w:val="uk-UA"/>
              </w:rPr>
            </w:pPr>
            <w:r w:rsidRPr="003F3B69">
              <w:rPr>
                <w:rStyle w:val="apple-style-span"/>
                <w:sz w:val="20"/>
                <w:lang w:val="uk-UA"/>
              </w:rPr>
              <w:t>Ковалики</w:t>
            </w:r>
          </w:p>
          <w:p w:rsidR="002B3A76" w:rsidRPr="003F3B69" w:rsidRDefault="002B3A76" w:rsidP="003F3B69">
            <w:pPr>
              <w:spacing w:line="360" w:lineRule="auto"/>
              <w:jc w:val="both"/>
              <w:rPr>
                <w:rStyle w:val="apple-style-span"/>
                <w:sz w:val="20"/>
              </w:rPr>
            </w:pPr>
            <w:r w:rsidRPr="003F3B69">
              <w:rPr>
                <w:rStyle w:val="apple-style-span"/>
                <w:sz w:val="20"/>
              </w:rPr>
              <w:t>Elateridae</w:t>
            </w:r>
          </w:p>
        </w:tc>
        <w:tc>
          <w:tcPr>
            <w:tcW w:w="1700"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rStyle w:val="apple-style-span"/>
                <w:sz w:val="20"/>
                <w:lang w:val="uk-UA"/>
              </w:rPr>
            </w:pPr>
            <w:r w:rsidRPr="003F3B69">
              <w:rPr>
                <w:rStyle w:val="apple-style-span"/>
                <w:sz w:val="20"/>
                <w:lang w:val="uk-UA"/>
              </w:rPr>
              <w:t>Твердокрилий</w:t>
            </w:r>
          </w:p>
          <w:p w:rsidR="002B3A76" w:rsidRPr="003F3B69" w:rsidRDefault="002B3A76" w:rsidP="003F3B69">
            <w:pPr>
              <w:spacing w:line="360" w:lineRule="auto"/>
              <w:jc w:val="both"/>
              <w:rPr>
                <w:rStyle w:val="apple-style-span"/>
                <w:sz w:val="20"/>
              </w:rPr>
            </w:pPr>
            <w:r w:rsidRPr="003F3B69">
              <w:rPr>
                <w:rStyle w:val="apple-style-span"/>
                <w:sz w:val="20"/>
              </w:rPr>
              <w:t>Coleoptera</w:t>
            </w:r>
          </w:p>
        </w:tc>
        <w:tc>
          <w:tcPr>
            <w:tcW w:w="1559"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личинки</w:t>
            </w:r>
          </w:p>
        </w:tc>
        <w:tc>
          <w:tcPr>
            <w:tcW w:w="1274"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бульби</w:t>
            </w:r>
          </w:p>
        </w:tc>
        <w:tc>
          <w:tcPr>
            <w:tcW w:w="1684" w:type="dxa"/>
            <w:tcBorders>
              <w:top w:val="single" w:sz="4" w:space="0" w:color="000000"/>
              <w:left w:val="single" w:sz="4" w:space="0" w:color="000000"/>
              <w:bottom w:val="single" w:sz="4" w:space="0" w:color="000000"/>
              <w:right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Аналогічно</w:t>
            </w:r>
          </w:p>
        </w:tc>
      </w:tr>
      <w:tr w:rsidR="002B3A76" w:rsidRPr="003F3B69" w:rsidTr="003F3B69">
        <w:tblPrEx>
          <w:tblCellMar>
            <w:left w:w="108" w:type="dxa"/>
            <w:right w:w="108" w:type="dxa"/>
          </w:tblCellMar>
        </w:tblPrEx>
        <w:trPr>
          <w:gridAfter w:val="1"/>
          <w:wAfter w:w="25" w:type="dxa"/>
          <w:trHeight w:val="276"/>
        </w:trPr>
        <w:tc>
          <w:tcPr>
            <w:tcW w:w="648"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13.</w:t>
            </w:r>
          </w:p>
        </w:tc>
        <w:tc>
          <w:tcPr>
            <w:tcW w:w="1668"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Блискучий ковалик</w:t>
            </w:r>
          </w:p>
          <w:p w:rsidR="002B3A76" w:rsidRPr="003F3B69" w:rsidRDefault="002B3A76" w:rsidP="003F3B69">
            <w:pPr>
              <w:spacing w:line="360" w:lineRule="auto"/>
              <w:jc w:val="both"/>
              <w:rPr>
                <w:sz w:val="20"/>
                <w:lang w:val="uk-UA"/>
              </w:rPr>
            </w:pPr>
            <w:r w:rsidRPr="003F3B69">
              <w:rPr>
                <w:sz w:val="20"/>
                <w:lang w:val="en-US"/>
              </w:rPr>
              <w:t>Selatosomus</w:t>
            </w:r>
            <w:r w:rsidRPr="003F3B69">
              <w:rPr>
                <w:sz w:val="20"/>
                <w:lang w:val="uk-UA"/>
              </w:rPr>
              <w:t xml:space="preserve"> </w:t>
            </w:r>
            <w:r w:rsidRPr="003F3B69">
              <w:rPr>
                <w:sz w:val="20"/>
                <w:lang w:val="en-US"/>
              </w:rPr>
              <w:t>aerus</w:t>
            </w:r>
          </w:p>
        </w:tc>
        <w:tc>
          <w:tcPr>
            <w:tcW w:w="1873"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rStyle w:val="apple-style-span"/>
                <w:sz w:val="20"/>
                <w:lang w:val="uk-UA"/>
              </w:rPr>
            </w:pPr>
            <w:r w:rsidRPr="003F3B69">
              <w:rPr>
                <w:rStyle w:val="apple-style-span"/>
                <w:sz w:val="20"/>
                <w:lang w:val="uk-UA"/>
              </w:rPr>
              <w:t>Ковалики</w:t>
            </w:r>
          </w:p>
          <w:p w:rsidR="002B3A76" w:rsidRPr="003F3B69" w:rsidRDefault="002B3A76" w:rsidP="003F3B69">
            <w:pPr>
              <w:spacing w:line="360" w:lineRule="auto"/>
              <w:jc w:val="both"/>
              <w:rPr>
                <w:rStyle w:val="apple-style-span"/>
                <w:sz w:val="20"/>
              </w:rPr>
            </w:pPr>
            <w:r w:rsidRPr="003F3B69">
              <w:rPr>
                <w:rStyle w:val="apple-style-span"/>
                <w:sz w:val="20"/>
              </w:rPr>
              <w:t>Щелкуны</w:t>
            </w:r>
          </w:p>
          <w:p w:rsidR="002B3A76" w:rsidRPr="003F3B69" w:rsidRDefault="002B3A76" w:rsidP="003F3B69">
            <w:pPr>
              <w:spacing w:line="360" w:lineRule="auto"/>
              <w:jc w:val="both"/>
              <w:rPr>
                <w:rStyle w:val="apple-style-span"/>
                <w:sz w:val="20"/>
              </w:rPr>
            </w:pPr>
            <w:r w:rsidRPr="003F3B69">
              <w:rPr>
                <w:rStyle w:val="apple-style-span"/>
                <w:sz w:val="20"/>
              </w:rPr>
              <w:t>Elateridae</w:t>
            </w:r>
          </w:p>
        </w:tc>
        <w:tc>
          <w:tcPr>
            <w:tcW w:w="1700"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rStyle w:val="apple-style-span"/>
                <w:sz w:val="20"/>
                <w:lang w:val="uk-UA"/>
              </w:rPr>
            </w:pPr>
            <w:r w:rsidRPr="003F3B69">
              <w:rPr>
                <w:rStyle w:val="apple-style-span"/>
                <w:sz w:val="20"/>
                <w:lang w:val="uk-UA"/>
              </w:rPr>
              <w:t>Твердокрилий</w:t>
            </w:r>
          </w:p>
          <w:p w:rsidR="002B3A76" w:rsidRPr="003F3B69" w:rsidRDefault="002B3A76" w:rsidP="003F3B69">
            <w:pPr>
              <w:spacing w:line="360" w:lineRule="auto"/>
              <w:jc w:val="both"/>
              <w:rPr>
                <w:rStyle w:val="apple-style-span"/>
                <w:sz w:val="20"/>
              </w:rPr>
            </w:pPr>
            <w:r w:rsidRPr="003F3B69">
              <w:rPr>
                <w:rStyle w:val="apple-style-span"/>
                <w:sz w:val="20"/>
              </w:rPr>
              <w:t>Coleoptera</w:t>
            </w:r>
          </w:p>
        </w:tc>
        <w:tc>
          <w:tcPr>
            <w:tcW w:w="1559"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личинки</w:t>
            </w:r>
          </w:p>
        </w:tc>
        <w:tc>
          <w:tcPr>
            <w:tcW w:w="1274"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бульби</w:t>
            </w:r>
          </w:p>
        </w:tc>
        <w:tc>
          <w:tcPr>
            <w:tcW w:w="1684" w:type="dxa"/>
            <w:tcBorders>
              <w:top w:val="single" w:sz="4" w:space="0" w:color="000000"/>
              <w:left w:val="single" w:sz="4" w:space="0" w:color="000000"/>
              <w:bottom w:val="single" w:sz="4" w:space="0" w:color="000000"/>
              <w:right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Аналогічно</w:t>
            </w:r>
          </w:p>
          <w:p w:rsidR="002B3A76" w:rsidRPr="003F3B69" w:rsidRDefault="002B3A76" w:rsidP="003F3B69">
            <w:pPr>
              <w:spacing w:line="360" w:lineRule="auto"/>
              <w:jc w:val="both"/>
              <w:rPr>
                <w:sz w:val="20"/>
                <w:lang w:val="en-US"/>
              </w:rPr>
            </w:pPr>
          </w:p>
        </w:tc>
      </w:tr>
      <w:tr w:rsidR="002B3A76" w:rsidRPr="003F3B69" w:rsidTr="003F3B69">
        <w:tblPrEx>
          <w:tblCellMar>
            <w:left w:w="108" w:type="dxa"/>
            <w:right w:w="108" w:type="dxa"/>
          </w:tblCellMar>
        </w:tblPrEx>
        <w:trPr>
          <w:gridAfter w:val="1"/>
          <w:wAfter w:w="25" w:type="dxa"/>
          <w:trHeight w:val="276"/>
        </w:trPr>
        <w:tc>
          <w:tcPr>
            <w:tcW w:w="648"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en-US"/>
              </w:rPr>
            </w:pPr>
            <w:r w:rsidRPr="003F3B69">
              <w:rPr>
                <w:sz w:val="20"/>
                <w:lang w:val="en-US"/>
              </w:rPr>
              <w:t>14.</w:t>
            </w:r>
          </w:p>
        </w:tc>
        <w:tc>
          <w:tcPr>
            <w:tcW w:w="1668"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rPr>
            </w:pPr>
            <w:r w:rsidRPr="003F3B69">
              <w:rPr>
                <w:sz w:val="20"/>
              </w:rPr>
              <w:t>Степовий Ковалик</w:t>
            </w:r>
          </w:p>
          <w:p w:rsidR="002B3A76" w:rsidRPr="003F3B69" w:rsidRDefault="002B3A76" w:rsidP="003F3B69">
            <w:pPr>
              <w:spacing w:line="360" w:lineRule="auto"/>
              <w:jc w:val="both"/>
              <w:rPr>
                <w:sz w:val="20"/>
              </w:rPr>
            </w:pPr>
            <w:r w:rsidRPr="003F3B69">
              <w:rPr>
                <w:sz w:val="20"/>
              </w:rPr>
              <w:t>Степной щелкун</w:t>
            </w:r>
          </w:p>
          <w:p w:rsidR="002B3A76" w:rsidRPr="003F3B69" w:rsidRDefault="002B3A76" w:rsidP="003F3B69">
            <w:pPr>
              <w:spacing w:line="360" w:lineRule="auto"/>
              <w:jc w:val="both"/>
              <w:rPr>
                <w:sz w:val="20"/>
              </w:rPr>
            </w:pPr>
            <w:r w:rsidRPr="003F3B69">
              <w:rPr>
                <w:sz w:val="20"/>
                <w:lang w:val="en-US"/>
              </w:rPr>
              <w:t>Agriotes</w:t>
            </w:r>
          </w:p>
          <w:p w:rsidR="002B3A76" w:rsidRPr="003F3B69" w:rsidRDefault="002B3A76" w:rsidP="003F3B69">
            <w:pPr>
              <w:spacing w:line="360" w:lineRule="auto"/>
              <w:jc w:val="both"/>
              <w:rPr>
                <w:sz w:val="20"/>
              </w:rPr>
            </w:pPr>
            <w:r w:rsidRPr="003F3B69">
              <w:rPr>
                <w:sz w:val="20"/>
                <w:lang w:val="en-US"/>
              </w:rPr>
              <w:t>tanus</w:t>
            </w:r>
          </w:p>
        </w:tc>
        <w:tc>
          <w:tcPr>
            <w:tcW w:w="1873"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rStyle w:val="apple-style-span"/>
                <w:sz w:val="20"/>
                <w:lang w:val="uk-UA"/>
              </w:rPr>
            </w:pPr>
            <w:r w:rsidRPr="003F3B69">
              <w:rPr>
                <w:rStyle w:val="apple-style-span"/>
                <w:sz w:val="20"/>
                <w:lang w:val="uk-UA"/>
              </w:rPr>
              <w:t>Ковалики</w:t>
            </w:r>
          </w:p>
          <w:p w:rsidR="002B3A76" w:rsidRPr="003F3B69" w:rsidRDefault="002B3A76" w:rsidP="003F3B69">
            <w:pPr>
              <w:spacing w:line="360" w:lineRule="auto"/>
              <w:jc w:val="both"/>
              <w:rPr>
                <w:rStyle w:val="apple-style-span"/>
                <w:sz w:val="20"/>
              </w:rPr>
            </w:pPr>
            <w:r w:rsidRPr="003F3B69">
              <w:rPr>
                <w:rStyle w:val="apple-style-span"/>
                <w:sz w:val="20"/>
              </w:rPr>
              <w:t>Elateridae</w:t>
            </w:r>
          </w:p>
        </w:tc>
        <w:tc>
          <w:tcPr>
            <w:tcW w:w="1700"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rStyle w:val="apple-style-span"/>
                <w:sz w:val="20"/>
                <w:lang w:val="uk-UA"/>
              </w:rPr>
            </w:pPr>
            <w:r w:rsidRPr="003F3B69">
              <w:rPr>
                <w:rStyle w:val="apple-style-span"/>
                <w:sz w:val="20"/>
                <w:lang w:val="uk-UA"/>
              </w:rPr>
              <w:t>Твердокрилий</w:t>
            </w:r>
          </w:p>
          <w:p w:rsidR="002B3A76" w:rsidRPr="003F3B69" w:rsidRDefault="002B3A76" w:rsidP="003F3B69">
            <w:pPr>
              <w:spacing w:line="360" w:lineRule="auto"/>
              <w:jc w:val="both"/>
              <w:rPr>
                <w:rStyle w:val="apple-style-span"/>
                <w:sz w:val="20"/>
              </w:rPr>
            </w:pPr>
            <w:r w:rsidRPr="003F3B69">
              <w:rPr>
                <w:rStyle w:val="apple-style-span"/>
                <w:sz w:val="20"/>
              </w:rPr>
              <w:t>Coleoptera</w:t>
            </w:r>
          </w:p>
        </w:tc>
        <w:tc>
          <w:tcPr>
            <w:tcW w:w="1559"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личинки</w:t>
            </w:r>
          </w:p>
        </w:tc>
        <w:tc>
          <w:tcPr>
            <w:tcW w:w="1274"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бульби</w:t>
            </w:r>
          </w:p>
        </w:tc>
        <w:tc>
          <w:tcPr>
            <w:tcW w:w="1684" w:type="dxa"/>
            <w:tcBorders>
              <w:top w:val="single" w:sz="4" w:space="0" w:color="000000"/>
              <w:left w:val="single" w:sz="4" w:space="0" w:color="000000"/>
              <w:bottom w:val="single" w:sz="4" w:space="0" w:color="000000"/>
              <w:right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Аналогічно</w:t>
            </w:r>
          </w:p>
          <w:p w:rsidR="002B3A76" w:rsidRPr="003F3B69" w:rsidRDefault="002B3A76" w:rsidP="003F3B69">
            <w:pPr>
              <w:spacing w:line="360" w:lineRule="auto"/>
              <w:jc w:val="both"/>
              <w:rPr>
                <w:sz w:val="20"/>
                <w:lang w:val="uk-UA"/>
              </w:rPr>
            </w:pPr>
          </w:p>
        </w:tc>
      </w:tr>
      <w:tr w:rsidR="002B3A76" w:rsidRPr="003F3B69" w:rsidTr="003F3B69">
        <w:tblPrEx>
          <w:tblCellMar>
            <w:left w:w="108" w:type="dxa"/>
            <w:right w:w="108" w:type="dxa"/>
          </w:tblCellMar>
        </w:tblPrEx>
        <w:trPr>
          <w:gridAfter w:val="1"/>
          <w:wAfter w:w="25" w:type="dxa"/>
          <w:trHeight w:val="276"/>
        </w:trPr>
        <w:tc>
          <w:tcPr>
            <w:tcW w:w="648"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en-US"/>
              </w:rPr>
            </w:pPr>
            <w:r w:rsidRPr="003F3B69">
              <w:rPr>
                <w:sz w:val="20"/>
                <w:lang w:val="en-US"/>
              </w:rPr>
              <w:t>15.</w:t>
            </w:r>
          </w:p>
        </w:tc>
        <w:tc>
          <w:tcPr>
            <w:tcW w:w="1668"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Широкий ковалик</w:t>
            </w:r>
          </w:p>
          <w:p w:rsidR="002B3A76" w:rsidRPr="003F3B69" w:rsidRDefault="002B3A76" w:rsidP="003F3B69">
            <w:pPr>
              <w:spacing w:line="360" w:lineRule="auto"/>
              <w:jc w:val="both"/>
              <w:rPr>
                <w:sz w:val="20"/>
                <w:lang w:val="uk-UA"/>
              </w:rPr>
            </w:pPr>
            <w:r w:rsidRPr="003F3B69">
              <w:rPr>
                <w:sz w:val="20"/>
                <w:lang w:val="uk-UA"/>
              </w:rPr>
              <w:t>Широкий щелкун</w:t>
            </w:r>
          </w:p>
          <w:p w:rsidR="002B3A76" w:rsidRPr="003F3B69" w:rsidRDefault="002B3A76" w:rsidP="003F3B69">
            <w:pPr>
              <w:spacing w:line="360" w:lineRule="auto"/>
              <w:jc w:val="both"/>
              <w:rPr>
                <w:sz w:val="20"/>
                <w:lang w:val="en-US"/>
              </w:rPr>
            </w:pPr>
            <w:r w:rsidRPr="003F3B69">
              <w:rPr>
                <w:sz w:val="20"/>
                <w:lang w:val="en-US"/>
              </w:rPr>
              <w:t>Selatosomus latus</w:t>
            </w:r>
          </w:p>
        </w:tc>
        <w:tc>
          <w:tcPr>
            <w:tcW w:w="1873"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rStyle w:val="apple-style-span"/>
                <w:sz w:val="20"/>
                <w:lang w:val="uk-UA"/>
              </w:rPr>
            </w:pPr>
            <w:r w:rsidRPr="003F3B69">
              <w:rPr>
                <w:rStyle w:val="apple-style-span"/>
                <w:sz w:val="20"/>
                <w:lang w:val="uk-UA"/>
              </w:rPr>
              <w:t>Ковалики</w:t>
            </w:r>
          </w:p>
          <w:p w:rsidR="002B3A76" w:rsidRPr="003F3B69" w:rsidRDefault="002B3A76" w:rsidP="003F3B69">
            <w:pPr>
              <w:spacing w:line="360" w:lineRule="auto"/>
              <w:jc w:val="both"/>
              <w:rPr>
                <w:rStyle w:val="apple-style-span"/>
                <w:sz w:val="20"/>
              </w:rPr>
            </w:pPr>
            <w:r w:rsidRPr="003F3B69">
              <w:rPr>
                <w:rStyle w:val="apple-style-span"/>
                <w:sz w:val="20"/>
              </w:rPr>
              <w:t>Elateridae</w:t>
            </w:r>
          </w:p>
        </w:tc>
        <w:tc>
          <w:tcPr>
            <w:tcW w:w="1700"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rStyle w:val="apple-style-span"/>
                <w:sz w:val="20"/>
                <w:lang w:val="uk-UA"/>
              </w:rPr>
            </w:pPr>
            <w:r w:rsidRPr="003F3B69">
              <w:rPr>
                <w:rStyle w:val="apple-style-span"/>
                <w:sz w:val="20"/>
                <w:lang w:val="uk-UA"/>
              </w:rPr>
              <w:t>Твердокрилий</w:t>
            </w:r>
          </w:p>
          <w:p w:rsidR="002B3A76" w:rsidRPr="003F3B69" w:rsidRDefault="002B3A76" w:rsidP="003F3B69">
            <w:pPr>
              <w:spacing w:line="360" w:lineRule="auto"/>
              <w:jc w:val="both"/>
              <w:rPr>
                <w:rStyle w:val="apple-style-span"/>
                <w:sz w:val="20"/>
              </w:rPr>
            </w:pPr>
            <w:r w:rsidRPr="003F3B69">
              <w:rPr>
                <w:rStyle w:val="apple-style-span"/>
                <w:sz w:val="20"/>
              </w:rPr>
              <w:t>Coleoptera</w:t>
            </w:r>
          </w:p>
        </w:tc>
        <w:tc>
          <w:tcPr>
            <w:tcW w:w="1559"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личинки</w:t>
            </w:r>
          </w:p>
        </w:tc>
        <w:tc>
          <w:tcPr>
            <w:tcW w:w="1274"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бульби</w:t>
            </w:r>
          </w:p>
        </w:tc>
        <w:tc>
          <w:tcPr>
            <w:tcW w:w="1684" w:type="dxa"/>
            <w:tcBorders>
              <w:top w:val="single" w:sz="4" w:space="0" w:color="000000"/>
              <w:left w:val="single" w:sz="4" w:space="0" w:color="000000"/>
              <w:bottom w:val="single" w:sz="4" w:space="0" w:color="000000"/>
              <w:right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Аналогічно</w:t>
            </w:r>
          </w:p>
          <w:p w:rsidR="002B3A76" w:rsidRPr="003F3B69" w:rsidRDefault="002B3A76" w:rsidP="003F3B69">
            <w:pPr>
              <w:spacing w:line="360" w:lineRule="auto"/>
              <w:jc w:val="both"/>
              <w:rPr>
                <w:sz w:val="20"/>
                <w:lang w:val="uk-UA"/>
              </w:rPr>
            </w:pPr>
          </w:p>
        </w:tc>
      </w:tr>
      <w:tr w:rsidR="002B3A76" w:rsidRPr="003F3B69" w:rsidTr="003F3B69">
        <w:tblPrEx>
          <w:tblCellMar>
            <w:left w:w="108" w:type="dxa"/>
            <w:right w:w="108" w:type="dxa"/>
          </w:tblCellMar>
        </w:tblPrEx>
        <w:trPr>
          <w:gridAfter w:val="1"/>
          <w:wAfter w:w="25" w:type="dxa"/>
          <w:trHeight w:val="276"/>
        </w:trPr>
        <w:tc>
          <w:tcPr>
            <w:tcW w:w="648"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16.</w:t>
            </w:r>
          </w:p>
        </w:tc>
        <w:tc>
          <w:tcPr>
            <w:tcW w:w="1668"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Сибірський ковалик</w:t>
            </w:r>
          </w:p>
          <w:p w:rsidR="002B3A76" w:rsidRPr="003F3B69" w:rsidRDefault="002B3A76" w:rsidP="003F3B69">
            <w:pPr>
              <w:spacing w:line="360" w:lineRule="auto"/>
              <w:jc w:val="both"/>
              <w:rPr>
                <w:sz w:val="20"/>
                <w:lang w:val="uk-UA"/>
              </w:rPr>
            </w:pPr>
            <w:r w:rsidRPr="003F3B69">
              <w:rPr>
                <w:sz w:val="20"/>
                <w:lang w:val="en-US"/>
              </w:rPr>
              <w:t>Selatosomus</w:t>
            </w:r>
            <w:r w:rsidRPr="003F3B69">
              <w:rPr>
                <w:sz w:val="20"/>
                <w:lang w:val="uk-UA"/>
              </w:rPr>
              <w:t xml:space="preserve"> </w:t>
            </w:r>
            <w:r w:rsidRPr="003F3B69">
              <w:rPr>
                <w:sz w:val="20"/>
                <w:lang w:val="en-US"/>
              </w:rPr>
              <w:t>Mannh</w:t>
            </w:r>
          </w:p>
        </w:tc>
        <w:tc>
          <w:tcPr>
            <w:tcW w:w="1873"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rStyle w:val="apple-style-span"/>
                <w:sz w:val="20"/>
                <w:lang w:val="uk-UA"/>
              </w:rPr>
            </w:pPr>
            <w:r w:rsidRPr="003F3B69">
              <w:rPr>
                <w:rStyle w:val="apple-style-span"/>
                <w:sz w:val="20"/>
                <w:lang w:val="uk-UA"/>
              </w:rPr>
              <w:t>Ковалики</w:t>
            </w:r>
          </w:p>
          <w:p w:rsidR="002B3A76" w:rsidRPr="003F3B69" w:rsidRDefault="002B3A76" w:rsidP="003F3B69">
            <w:pPr>
              <w:spacing w:line="360" w:lineRule="auto"/>
              <w:jc w:val="both"/>
              <w:rPr>
                <w:rStyle w:val="apple-style-span"/>
                <w:sz w:val="20"/>
              </w:rPr>
            </w:pPr>
            <w:r w:rsidRPr="003F3B69">
              <w:rPr>
                <w:rStyle w:val="apple-style-span"/>
                <w:sz w:val="20"/>
              </w:rPr>
              <w:t>Elateridae</w:t>
            </w:r>
          </w:p>
        </w:tc>
        <w:tc>
          <w:tcPr>
            <w:tcW w:w="1700"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rStyle w:val="apple-style-span"/>
                <w:sz w:val="20"/>
                <w:lang w:val="uk-UA"/>
              </w:rPr>
            </w:pPr>
            <w:r w:rsidRPr="003F3B69">
              <w:rPr>
                <w:rStyle w:val="apple-style-span"/>
                <w:sz w:val="20"/>
                <w:lang w:val="uk-UA"/>
              </w:rPr>
              <w:t>Твердокрилий</w:t>
            </w:r>
          </w:p>
          <w:p w:rsidR="002B3A76" w:rsidRPr="003F3B69" w:rsidRDefault="002B3A76" w:rsidP="003F3B69">
            <w:pPr>
              <w:spacing w:line="360" w:lineRule="auto"/>
              <w:jc w:val="both"/>
              <w:rPr>
                <w:rStyle w:val="apple-style-span"/>
                <w:sz w:val="20"/>
              </w:rPr>
            </w:pPr>
            <w:r w:rsidRPr="003F3B69">
              <w:rPr>
                <w:rStyle w:val="apple-style-span"/>
                <w:sz w:val="20"/>
              </w:rPr>
              <w:t>Coleoptera</w:t>
            </w:r>
          </w:p>
        </w:tc>
        <w:tc>
          <w:tcPr>
            <w:tcW w:w="1559"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личинки</w:t>
            </w:r>
          </w:p>
        </w:tc>
        <w:tc>
          <w:tcPr>
            <w:tcW w:w="1274"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бульби</w:t>
            </w:r>
          </w:p>
        </w:tc>
        <w:tc>
          <w:tcPr>
            <w:tcW w:w="1684" w:type="dxa"/>
            <w:tcBorders>
              <w:top w:val="single" w:sz="4" w:space="0" w:color="000000"/>
              <w:left w:val="single" w:sz="4" w:space="0" w:color="000000"/>
              <w:bottom w:val="single" w:sz="4" w:space="0" w:color="000000"/>
              <w:right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Аналогічно</w:t>
            </w:r>
          </w:p>
          <w:p w:rsidR="002B3A76" w:rsidRPr="003F3B69" w:rsidRDefault="002B3A76" w:rsidP="003F3B69">
            <w:pPr>
              <w:spacing w:line="360" w:lineRule="auto"/>
              <w:jc w:val="both"/>
              <w:rPr>
                <w:sz w:val="20"/>
                <w:lang w:val="uk-UA"/>
              </w:rPr>
            </w:pPr>
          </w:p>
        </w:tc>
      </w:tr>
      <w:tr w:rsidR="002B3A76" w:rsidRPr="003F3B69" w:rsidTr="003F3B69">
        <w:tblPrEx>
          <w:tblCellMar>
            <w:left w:w="108" w:type="dxa"/>
            <w:right w:w="108" w:type="dxa"/>
          </w:tblCellMar>
        </w:tblPrEx>
        <w:trPr>
          <w:gridAfter w:val="1"/>
          <w:wAfter w:w="25" w:type="dxa"/>
          <w:trHeight w:val="276"/>
        </w:trPr>
        <w:tc>
          <w:tcPr>
            <w:tcW w:w="648"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17.</w:t>
            </w:r>
          </w:p>
        </w:tc>
        <w:tc>
          <w:tcPr>
            <w:tcW w:w="1668"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Західний травневик</w:t>
            </w:r>
          </w:p>
          <w:p w:rsidR="002B3A76" w:rsidRPr="003F3B69" w:rsidRDefault="002B3A76" w:rsidP="003F3B69">
            <w:pPr>
              <w:spacing w:line="360" w:lineRule="auto"/>
              <w:jc w:val="both"/>
              <w:rPr>
                <w:sz w:val="20"/>
                <w:lang w:val="uk-UA"/>
              </w:rPr>
            </w:pPr>
            <w:r w:rsidRPr="003F3B69">
              <w:rPr>
                <w:sz w:val="20"/>
                <w:lang w:val="uk-UA"/>
              </w:rPr>
              <w:t>хрущ</w:t>
            </w:r>
          </w:p>
          <w:p w:rsidR="002B3A76" w:rsidRPr="003F3B69" w:rsidRDefault="002B3A76" w:rsidP="003F3B69">
            <w:pPr>
              <w:spacing w:line="360" w:lineRule="auto"/>
              <w:jc w:val="both"/>
              <w:rPr>
                <w:sz w:val="20"/>
                <w:lang w:val="uk-UA"/>
              </w:rPr>
            </w:pPr>
            <w:r w:rsidRPr="003F3B69">
              <w:rPr>
                <w:sz w:val="20"/>
                <w:lang w:val="en-US"/>
              </w:rPr>
              <w:t>Melolontha</w:t>
            </w:r>
            <w:r w:rsidRPr="003F3B69">
              <w:rPr>
                <w:sz w:val="20"/>
                <w:lang w:val="uk-UA"/>
              </w:rPr>
              <w:t xml:space="preserve"> </w:t>
            </w:r>
            <w:r w:rsidRPr="003F3B69">
              <w:rPr>
                <w:sz w:val="20"/>
                <w:lang w:val="en-US"/>
              </w:rPr>
              <w:t>melolontha</w:t>
            </w:r>
          </w:p>
        </w:tc>
        <w:tc>
          <w:tcPr>
            <w:tcW w:w="1873"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rStyle w:val="apple-style-span"/>
                <w:sz w:val="20"/>
                <w:lang w:val="uk-UA"/>
              </w:rPr>
            </w:pPr>
            <w:r w:rsidRPr="003F3B69">
              <w:rPr>
                <w:rStyle w:val="apple-style-span"/>
                <w:sz w:val="20"/>
                <w:lang w:val="uk-UA"/>
              </w:rPr>
              <w:t>пластинчатовусі</w:t>
            </w:r>
          </w:p>
          <w:p w:rsidR="002B3A76" w:rsidRPr="003F3B69" w:rsidRDefault="002B3A76" w:rsidP="003F3B69">
            <w:pPr>
              <w:spacing w:line="360" w:lineRule="auto"/>
              <w:jc w:val="both"/>
              <w:rPr>
                <w:rStyle w:val="apple-style-span"/>
                <w:sz w:val="20"/>
                <w:lang w:val="en-US"/>
              </w:rPr>
            </w:pPr>
            <w:r w:rsidRPr="003F3B69">
              <w:rPr>
                <w:rStyle w:val="apple-style-span"/>
                <w:sz w:val="20"/>
                <w:lang w:val="en-US"/>
              </w:rPr>
              <w:t>Scarabacidae</w:t>
            </w:r>
          </w:p>
        </w:tc>
        <w:tc>
          <w:tcPr>
            <w:tcW w:w="1700"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rStyle w:val="apple-style-span"/>
                <w:sz w:val="20"/>
                <w:lang w:val="uk-UA"/>
              </w:rPr>
            </w:pPr>
            <w:r w:rsidRPr="003F3B69">
              <w:rPr>
                <w:rStyle w:val="apple-style-span"/>
                <w:sz w:val="20"/>
                <w:lang w:val="uk-UA"/>
              </w:rPr>
              <w:t>твердокрилі</w:t>
            </w:r>
          </w:p>
          <w:p w:rsidR="002B3A76" w:rsidRPr="003F3B69" w:rsidRDefault="002B3A76" w:rsidP="003F3B69">
            <w:pPr>
              <w:spacing w:line="360" w:lineRule="auto"/>
              <w:jc w:val="both"/>
              <w:rPr>
                <w:rStyle w:val="apple-style-span"/>
                <w:sz w:val="20"/>
                <w:lang w:val="en-US"/>
              </w:rPr>
            </w:pPr>
            <w:r w:rsidRPr="003F3B69">
              <w:rPr>
                <w:rStyle w:val="apple-style-span"/>
                <w:sz w:val="20"/>
                <w:lang w:val="en-US"/>
              </w:rPr>
              <w:t>Coleoptera</w:t>
            </w:r>
          </w:p>
        </w:tc>
        <w:tc>
          <w:tcPr>
            <w:tcW w:w="1559"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личинки</w:t>
            </w:r>
          </w:p>
        </w:tc>
        <w:tc>
          <w:tcPr>
            <w:tcW w:w="1274"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бульби</w:t>
            </w:r>
          </w:p>
        </w:tc>
        <w:tc>
          <w:tcPr>
            <w:tcW w:w="1684" w:type="dxa"/>
            <w:tcBorders>
              <w:top w:val="single" w:sz="4" w:space="0" w:color="000000"/>
              <w:left w:val="single" w:sz="4" w:space="0" w:color="000000"/>
              <w:bottom w:val="single" w:sz="4" w:space="0" w:color="000000"/>
              <w:right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Виїдають в бульбах порожнини, не залишаючи замешки шкірки,сюди проникають гнилісні мікроорганізми</w:t>
            </w:r>
          </w:p>
        </w:tc>
      </w:tr>
      <w:tr w:rsidR="002B3A76" w:rsidRPr="003F3B69" w:rsidTr="003F3B69">
        <w:tblPrEx>
          <w:tblCellMar>
            <w:left w:w="108" w:type="dxa"/>
            <w:right w:w="108" w:type="dxa"/>
          </w:tblCellMar>
        </w:tblPrEx>
        <w:trPr>
          <w:gridAfter w:val="1"/>
          <w:wAfter w:w="25" w:type="dxa"/>
          <w:trHeight w:val="276"/>
        </w:trPr>
        <w:tc>
          <w:tcPr>
            <w:tcW w:w="648"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18.</w:t>
            </w:r>
          </w:p>
        </w:tc>
        <w:tc>
          <w:tcPr>
            <w:tcW w:w="1668"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Сходний травневий хрущ</w:t>
            </w:r>
          </w:p>
          <w:p w:rsidR="002B3A76" w:rsidRPr="003F3B69" w:rsidRDefault="002B3A76" w:rsidP="003F3B69">
            <w:pPr>
              <w:spacing w:line="360" w:lineRule="auto"/>
              <w:jc w:val="both"/>
              <w:rPr>
                <w:sz w:val="20"/>
                <w:lang w:val="uk-UA"/>
              </w:rPr>
            </w:pPr>
            <w:r w:rsidRPr="003F3B69">
              <w:rPr>
                <w:sz w:val="20"/>
                <w:lang w:val="uk-UA"/>
              </w:rPr>
              <w:t>майський хрущ</w:t>
            </w:r>
          </w:p>
          <w:p w:rsidR="002B3A76" w:rsidRPr="003F3B69" w:rsidRDefault="002B3A76" w:rsidP="003F3B69">
            <w:pPr>
              <w:spacing w:line="360" w:lineRule="auto"/>
              <w:jc w:val="both"/>
              <w:rPr>
                <w:sz w:val="20"/>
                <w:lang w:val="en-US"/>
              </w:rPr>
            </w:pPr>
            <w:r w:rsidRPr="003F3B69">
              <w:rPr>
                <w:sz w:val="20"/>
                <w:lang w:val="en-US"/>
              </w:rPr>
              <w:t>Melolontha</w:t>
            </w:r>
            <w:r w:rsidRPr="003F3B69">
              <w:rPr>
                <w:sz w:val="20"/>
              </w:rPr>
              <w:t xml:space="preserve"> </w:t>
            </w:r>
            <w:r w:rsidRPr="003F3B69">
              <w:rPr>
                <w:sz w:val="20"/>
                <w:lang w:val="en-US"/>
              </w:rPr>
              <w:t>hipacostari</w:t>
            </w:r>
          </w:p>
        </w:tc>
        <w:tc>
          <w:tcPr>
            <w:tcW w:w="1873"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rStyle w:val="apple-style-span"/>
                <w:sz w:val="20"/>
                <w:lang w:val="uk-UA"/>
              </w:rPr>
            </w:pPr>
            <w:r w:rsidRPr="003F3B69">
              <w:rPr>
                <w:rStyle w:val="apple-style-span"/>
                <w:sz w:val="20"/>
                <w:lang w:val="uk-UA"/>
              </w:rPr>
              <w:t>пластинчатовусі</w:t>
            </w:r>
          </w:p>
          <w:p w:rsidR="002B3A76" w:rsidRPr="003F3B69" w:rsidRDefault="002B3A76" w:rsidP="003F3B69">
            <w:pPr>
              <w:spacing w:line="360" w:lineRule="auto"/>
              <w:jc w:val="both"/>
              <w:rPr>
                <w:rStyle w:val="apple-style-span"/>
                <w:sz w:val="20"/>
                <w:lang w:val="en-US"/>
              </w:rPr>
            </w:pPr>
            <w:r w:rsidRPr="003F3B69">
              <w:rPr>
                <w:rStyle w:val="apple-style-span"/>
                <w:sz w:val="20"/>
                <w:lang w:val="en-US"/>
              </w:rPr>
              <w:t>Scarabacidae</w:t>
            </w:r>
          </w:p>
        </w:tc>
        <w:tc>
          <w:tcPr>
            <w:tcW w:w="1700"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rStyle w:val="apple-style-span"/>
                <w:sz w:val="20"/>
                <w:lang w:val="uk-UA"/>
              </w:rPr>
            </w:pPr>
            <w:r w:rsidRPr="003F3B69">
              <w:rPr>
                <w:rStyle w:val="apple-style-span"/>
                <w:sz w:val="20"/>
                <w:lang w:val="uk-UA"/>
              </w:rPr>
              <w:t>твердокрилі</w:t>
            </w:r>
          </w:p>
          <w:p w:rsidR="002B3A76" w:rsidRPr="003F3B69" w:rsidRDefault="002B3A76" w:rsidP="003F3B69">
            <w:pPr>
              <w:spacing w:line="360" w:lineRule="auto"/>
              <w:jc w:val="both"/>
              <w:rPr>
                <w:rStyle w:val="apple-style-span"/>
                <w:sz w:val="20"/>
                <w:lang w:val="en-US"/>
              </w:rPr>
            </w:pPr>
            <w:r w:rsidRPr="003F3B69">
              <w:rPr>
                <w:rStyle w:val="apple-style-span"/>
                <w:sz w:val="20"/>
                <w:lang w:val="en-US"/>
              </w:rPr>
              <w:t>Coleoptera</w:t>
            </w:r>
          </w:p>
        </w:tc>
        <w:tc>
          <w:tcPr>
            <w:tcW w:w="1559"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личинки</w:t>
            </w:r>
          </w:p>
        </w:tc>
        <w:tc>
          <w:tcPr>
            <w:tcW w:w="1274"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бульби</w:t>
            </w:r>
          </w:p>
        </w:tc>
        <w:tc>
          <w:tcPr>
            <w:tcW w:w="1684" w:type="dxa"/>
            <w:tcBorders>
              <w:top w:val="single" w:sz="4" w:space="0" w:color="000000"/>
              <w:left w:val="single" w:sz="4" w:space="0" w:color="000000"/>
              <w:bottom w:val="single" w:sz="4" w:space="0" w:color="000000"/>
              <w:right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Вигризають в листях отвори і листя загниває, личинка живиться корінням картоплі.</w:t>
            </w:r>
          </w:p>
        </w:tc>
      </w:tr>
      <w:tr w:rsidR="002B3A76" w:rsidRPr="003F3B69" w:rsidTr="003F3B69">
        <w:tblPrEx>
          <w:tblCellMar>
            <w:left w:w="108" w:type="dxa"/>
            <w:right w:w="108" w:type="dxa"/>
          </w:tblCellMar>
        </w:tblPrEx>
        <w:trPr>
          <w:gridAfter w:val="1"/>
          <w:wAfter w:w="25" w:type="dxa"/>
          <w:trHeight w:val="276"/>
        </w:trPr>
        <w:tc>
          <w:tcPr>
            <w:tcW w:w="648"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en-US"/>
              </w:rPr>
            </w:pPr>
            <w:r w:rsidRPr="003F3B69">
              <w:rPr>
                <w:sz w:val="20"/>
                <w:lang w:val="en-US"/>
              </w:rPr>
              <w:t>19.</w:t>
            </w:r>
          </w:p>
        </w:tc>
        <w:tc>
          <w:tcPr>
            <w:tcW w:w="1668"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Чорна блішка</w:t>
            </w:r>
          </w:p>
          <w:p w:rsidR="002B3A76" w:rsidRPr="003F3B69" w:rsidRDefault="002B3A76" w:rsidP="003F3B69">
            <w:pPr>
              <w:spacing w:line="360" w:lineRule="auto"/>
              <w:jc w:val="both"/>
              <w:rPr>
                <w:sz w:val="20"/>
                <w:lang w:val="en-US"/>
              </w:rPr>
            </w:pPr>
            <w:r w:rsidRPr="003F3B69">
              <w:rPr>
                <w:sz w:val="20"/>
                <w:lang w:val="en-US"/>
              </w:rPr>
              <w:t>Cepithrix cucuneris</w:t>
            </w:r>
          </w:p>
        </w:tc>
        <w:tc>
          <w:tcPr>
            <w:tcW w:w="1873"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rStyle w:val="apple-style-span"/>
                <w:sz w:val="20"/>
                <w:lang w:val="uk-UA"/>
              </w:rPr>
            </w:pPr>
            <w:r w:rsidRPr="003F3B69">
              <w:rPr>
                <w:rStyle w:val="apple-style-span"/>
                <w:sz w:val="20"/>
                <w:lang w:val="uk-UA"/>
              </w:rPr>
              <w:t>Листоїди</w:t>
            </w:r>
          </w:p>
          <w:p w:rsidR="002B3A76" w:rsidRPr="003F3B69" w:rsidRDefault="002B3A76" w:rsidP="003F3B69">
            <w:pPr>
              <w:spacing w:line="360" w:lineRule="auto"/>
              <w:jc w:val="both"/>
              <w:rPr>
                <w:rStyle w:val="apple-style-span"/>
                <w:sz w:val="20"/>
                <w:lang w:val="en-US"/>
              </w:rPr>
            </w:pPr>
            <w:r w:rsidRPr="003F3B69">
              <w:rPr>
                <w:rStyle w:val="apple-style-span"/>
                <w:sz w:val="20"/>
                <w:lang w:val="en-US"/>
              </w:rPr>
              <w:t>Chrysomelidae</w:t>
            </w:r>
          </w:p>
        </w:tc>
        <w:tc>
          <w:tcPr>
            <w:tcW w:w="1700"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rStyle w:val="apple-style-span"/>
                <w:sz w:val="20"/>
                <w:lang w:val="uk-UA"/>
              </w:rPr>
            </w:pPr>
            <w:r w:rsidRPr="003F3B69">
              <w:rPr>
                <w:rStyle w:val="apple-style-span"/>
                <w:sz w:val="20"/>
                <w:lang w:val="uk-UA"/>
              </w:rPr>
              <w:t>Твердокрилі</w:t>
            </w:r>
          </w:p>
          <w:p w:rsidR="002B3A76" w:rsidRPr="003F3B69" w:rsidRDefault="002B3A76" w:rsidP="003F3B69">
            <w:pPr>
              <w:spacing w:line="360" w:lineRule="auto"/>
              <w:jc w:val="both"/>
              <w:rPr>
                <w:rStyle w:val="apple-style-span"/>
                <w:sz w:val="20"/>
                <w:lang w:val="en-US"/>
              </w:rPr>
            </w:pPr>
            <w:r w:rsidRPr="003F3B69">
              <w:rPr>
                <w:rStyle w:val="apple-style-span"/>
                <w:sz w:val="20"/>
                <w:lang w:val="en-US"/>
              </w:rPr>
              <w:t>Coleoptera</w:t>
            </w:r>
          </w:p>
          <w:p w:rsidR="002B3A76" w:rsidRPr="003F3B69" w:rsidRDefault="002B3A76" w:rsidP="003F3B69">
            <w:pPr>
              <w:spacing w:line="360" w:lineRule="auto"/>
              <w:jc w:val="both"/>
              <w:rPr>
                <w:sz w:val="20"/>
              </w:rPr>
            </w:pPr>
          </w:p>
        </w:tc>
        <w:tc>
          <w:tcPr>
            <w:tcW w:w="1559"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Імаго</w:t>
            </w:r>
          </w:p>
        </w:tc>
        <w:tc>
          <w:tcPr>
            <w:tcW w:w="1274"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Листя, корені</w:t>
            </w:r>
          </w:p>
        </w:tc>
        <w:tc>
          <w:tcPr>
            <w:tcW w:w="1684" w:type="dxa"/>
            <w:tcBorders>
              <w:top w:val="single" w:sz="4" w:space="0" w:color="000000"/>
              <w:left w:val="single" w:sz="4" w:space="0" w:color="000000"/>
              <w:bottom w:val="single" w:sz="4" w:space="0" w:color="000000"/>
              <w:right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 xml:space="preserve">Вигризають в листях отвори і листя загниває, </w:t>
            </w:r>
            <w:r w:rsidR="003F3B69" w:rsidRPr="003F3B69">
              <w:rPr>
                <w:sz w:val="20"/>
                <w:lang w:val="uk-UA"/>
              </w:rPr>
              <w:t>живляться</w:t>
            </w:r>
            <w:r w:rsidRPr="003F3B69">
              <w:rPr>
                <w:sz w:val="20"/>
                <w:lang w:val="uk-UA"/>
              </w:rPr>
              <w:t xml:space="preserve"> корінням картоплі</w:t>
            </w:r>
          </w:p>
        </w:tc>
      </w:tr>
      <w:tr w:rsidR="002B3A76" w:rsidRPr="003F3B69" w:rsidTr="003F3B69">
        <w:tblPrEx>
          <w:tblCellMar>
            <w:left w:w="108" w:type="dxa"/>
            <w:right w:w="108" w:type="dxa"/>
          </w:tblCellMar>
        </w:tblPrEx>
        <w:trPr>
          <w:gridAfter w:val="1"/>
          <w:wAfter w:w="25" w:type="dxa"/>
          <w:trHeight w:val="276"/>
        </w:trPr>
        <w:tc>
          <w:tcPr>
            <w:tcW w:w="648"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20.</w:t>
            </w:r>
          </w:p>
        </w:tc>
        <w:tc>
          <w:tcPr>
            <w:tcW w:w="1668"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Жовта блішка</w:t>
            </w:r>
          </w:p>
          <w:p w:rsidR="002B3A76" w:rsidRPr="003F3B69" w:rsidRDefault="002B3A76" w:rsidP="003F3B69">
            <w:pPr>
              <w:snapToGrid w:val="0"/>
              <w:spacing w:line="360" w:lineRule="auto"/>
              <w:jc w:val="both"/>
              <w:rPr>
                <w:sz w:val="20"/>
                <w:lang w:val="uk-UA"/>
              </w:rPr>
            </w:pPr>
            <w:r w:rsidRPr="003F3B69">
              <w:rPr>
                <w:sz w:val="20"/>
                <w:lang w:val="uk-UA"/>
              </w:rPr>
              <w:t>Psylliodes affinis</w:t>
            </w:r>
          </w:p>
        </w:tc>
        <w:tc>
          <w:tcPr>
            <w:tcW w:w="1873"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rStyle w:val="apple-style-span"/>
                <w:sz w:val="20"/>
                <w:lang w:val="uk-UA"/>
              </w:rPr>
            </w:pPr>
            <w:r w:rsidRPr="003F3B69">
              <w:rPr>
                <w:rStyle w:val="apple-style-span"/>
                <w:sz w:val="20"/>
                <w:lang w:val="uk-UA"/>
              </w:rPr>
              <w:t>Листоїди</w:t>
            </w:r>
          </w:p>
          <w:p w:rsidR="002B3A76" w:rsidRPr="003F3B69" w:rsidRDefault="002B3A76" w:rsidP="003F3B69">
            <w:pPr>
              <w:snapToGrid w:val="0"/>
              <w:spacing w:line="360" w:lineRule="auto"/>
              <w:jc w:val="both"/>
              <w:rPr>
                <w:rStyle w:val="apple-style-span"/>
                <w:sz w:val="20"/>
                <w:lang w:val="en-US"/>
              </w:rPr>
            </w:pPr>
            <w:r w:rsidRPr="003F3B69">
              <w:rPr>
                <w:rStyle w:val="apple-style-span"/>
                <w:sz w:val="20"/>
                <w:lang w:val="en-US"/>
              </w:rPr>
              <w:t>Chrysomelidae</w:t>
            </w:r>
          </w:p>
        </w:tc>
        <w:tc>
          <w:tcPr>
            <w:tcW w:w="1700"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rStyle w:val="apple-style-span"/>
                <w:sz w:val="20"/>
                <w:lang w:val="uk-UA"/>
              </w:rPr>
            </w:pPr>
            <w:r w:rsidRPr="003F3B69">
              <w:rPr>
                <w:rStyle w:val="apple-style-span"/>
                <w:sz w:val="20"/>
                <w:lang w:val="uk-UA"/>
              </w:rPr>
              <w:t>Твердокрилі</w:t>
            </w:r>
          </w:p>
          <w:p w:rsidR="002B3A76" w:rsidRPr="003F3B69" w:rsidRDefault="002B3A76" w:rsidP="003F3B69">
            <w:pPr>
              <w:spacing w:line="360" w:lineRule="auto"/>
              <w:jc w:val="both"/>
              <w:rPr>
                <w:rStyle w:val="apple-style-span"/>
                <w:sz w:val="20"/>
                <w:lang w:val="en-US"/>
              </w:rPr>
            </w:pPr>
            <w:r w:rsidRPr="003F3B69">
              <w:rPr>
                <w:rStyle w:val="apple-style-span"/>
                <w:sz w:val="20"/>
                <w:lang w:val="en-US"/>
              </w:rPr>
              <w:t>Coleoptera</w:t>
            </w:r>
          </w:p>
          <w:p w:rsidR="002B3A76" w:rsidRPr="003F3B69" w:rsidRDefault="002B3A76" w:rsidP="003F3B69">
            <w:pPr>
              <w:snapToGrid w:val="0"/>
              <w:spacing w:line="360" w:lineRule="auto"/>
              <w:jc w:val="both"/>
              <w:rPr>
                <w:sz w:val="20"/>
              </w:rPr>
            </w:pPr>
          </w:p>
        </w:tc>
        <w:tc>
          <w:tcPr>
            <w:tcW w:w="1559"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Імаго,личинки</w:t>
            </w:r>
          </w:p>
        </w:tc>
        <w:tc>
          <w:tcPr>
            <w:tcW w:w="1274" w:type="dxa"/>
            <w:tcBorders>
              <w:top w:val="single" w:sz="4" w:space="0" w:color="000000"/>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Листя, корені</w:t>
            </w:r>
          </w:p>
        </w:tc>
        <w:tc>
          <w:tcPr>
            <w:tcW w:w="1684" w:type="dxa"/>
            <w:tcBorders>
              <w:top w:val="single" w:sz="4" w:space="0" w:color="000000"/>
              <w:left w:val="single" w:sz="4" w:space="0" w:color="000000"/>
              <w:bottom w:val="single" w:sz="4" w:space="0" w:color="000000"/>
              <w:right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Вигризають в листях отвори і листя загниває, живлеться корінням картоплі</w:t>
            </w:r>
          </w:p>
        </w:tc>
      </w:tr>
      <w:tr w:rsidR="002B3A76" w:rsidRPr="003F3B69" w:rsidTr="003F3B69">
        <w:tblPrEx>
          <w:tblCellMar>
            <w:left w:w="108" w:type="dxa"/>
            <w:right w:w="108" w:type="dxa"/>
          </w:tblCellMar>
        </w:tblPrEx>
        <w:trPr>
          <w:gridAfter w:val="1"/>
          <w:wAfter w:w="25" w:type="dxa"/>
          <w:trHeight w:val="276"/>
        </w:trPr>
        <w:tc>
          <w:tcPr>
            <w:tcW w:w="648" w:type="dxa"/>
            <w:tcBorders>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21.</w:t>
            </w:r>
          </w:p>
        </w:tc>
        <w:tc>
          <w:tcPr>
            <w:tcW w:w="1668" w:type="dxa"/>
            <w:tcBorders>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Картопляна блошка</w:t>
            </w:r>
          </w:p>
          <w:p w:rsidR="002B3A76" w:rsidRPr="003F3B69" w:rsidRDefault="002B3A76" w:rsidP="003F3B69">
            <w:pPr>
              <w:snapToGrid w:val="0"/>
              <w:spacing w:line="360" w:lineRule="auto"/>
              <w:jc w:val="both"/>
              <w:rPr>
                <w:sz w:val="20"/>
                <w:lang w:val="uk-UA"/>
              </w:rPr>
            </w:pPr>
          </w:p>
        </w:tc>
        <w:tc>
          <w:tcPr>
            <w:tcW w:w="1873" w:type="dxa"/>
            <w:tcBorders>
              <w:left w:val="single" w:sz="4" w:space="0" w:color="000000"/>
              <w:bottom w:val="single" w:sz="4" w:space="0" w:color="000000"/>
            </w:tcBorders>
          </w:tcPr>
          <w:p w:rsidR="002B3A76" w:rsidRPr="003F3B69" w:rsidRDefault="002B3A76" w:rsidP="003F3B69">
            <w:pPr>
              <w:snapToGrid w:val="0"/>
              <w:spacing w:line="360" w:lineRule="auto"/>
              <w:jc w:val="both"/>
              <w:rPr>
                <w:rStyle w:val="apple-style-span"/>
                <w:sz w:val="20"/>
                <w:lang w:val="uk-UA"/>
              </w:rPr>
            </w:pPr>
            <w:r w:rsidRPr="003F3B69">
              <w:rPr>
                <w:rStyle w:val="apple-style-span"/>
                <w:sz w:val="20"/>
                <w:lang w:val="uk-UA"/>
              </w:rPr>
              <w:t>Листоїди</w:t>
            </w:r>
          </w:p>
          <w:p w:rsidR="002B3A76" w:rsidRPr="003F3B69" w:rsidRDefault="002B3A76" w:rsidP="003F3B69">
            <w:pPr>
              <w:snapToGrid w:val="0"/>
              <w:spacing w:line="360" w:lineRule="auto"/>
              <w:jc w:val="both"/>
              <w:rPr>
                <w:rStyle w:val="apple-style-span"/>
                <w:sz w:val="20"/>
                <w:lang w:val="en-US"/>
              </w:rPr>
            </w:pPr>
            <w:r w:rsidRPr="003F3B69">
              <w:rPr>
                <w:rStyle w:val="apple-style-span"/>
                <w:sz w:val="20"/>
                <w:lang w:val="en-US"/>
              </w:rPr>
              <w:t>Chrysomelidae</w:t>
            </w:r>
          </w:p>
        </w:tc>
        <w:tc>
          <w:tcPr>
            <w:tcW w:w="1700" w:type="dxa"/>
            <w:tcBorders>
              <w:left w:val="single" w:sz="4" w:space="0" w:color="000000"/>
              <w:bottom w:val="single" w:sz="4" w:space="0" w:color="000000"/>
            </w:tcBorders>
          </w:tcPr>
          <w:p w:rsidR="002B3A76" w:rsidRPr="003F3B69" w:rsidRDefault="002B3A76" w:rsidP="003F3B69">
            <w:pPr>
              <w:snapToGrid w:val="0"/>
              <w:spacing w:line="360" w:lineRule="auto"/>
              <w:jc w:val="both"/>
              <w:rPr>
                <w:rStyle w:val="apple-style-span"/>
                <w:sz w:val="20"/>
                <w:lang w:val="uk-UA"/>
              </w:rPr>
            </w:pPr>
            <w:r w:rsidRPr="003F3B69">
              <w:rPr>
                <w:rStyle w:val="apple-style-span"/>
                <w:sz w:val="20"/>
                <w:lang w:val="uk-UA"/>
              </w:rPr>
              <w:t>Твердокрилі</w:t>
            </w:r>
          </w:p>
          <w:p w:rsidR="002B3A76" w:rsidRPr="003F3B69" w:rsidRDefault="002B3A76" w:rsidP="003F3B69">
            <w:pPr>
              <w:spacing w:line="360" w:lineRule="auto"/>
              <w:jc w:val="both"/>
              <w:rPr>
                <w:rStyle w:val="apple-style-span"/>
                <w:sz w:val="20"/>
                <w:lang w:val="en-US"/>
              </w:rPr>
            </w:pPr>
            <w:r w:rsidRPr="003F3B69">
              <w:rPr>
                <w:rStyle w:val="apple-style-span"/>
                <w:sz w:val="20"/>
                <w:lang w:val="en-US"/>
              </w:rPr>
              <w:t>Coleoptera</w:t>
            </w:r>
          </w:p>
          <w:p w:rsidR="002B3A76" w:rsidRPr="003F3B69" w:rsidRDefault="002B3A76" w:rsidP="003F3B69">
            <w:pPr>
              <w:snapToGrid w:val="0"/>
              <w:spacing w:line="360" w:lineRule="auto"/>
              <w:jc w:val="both"/>
              <w:rPr>
                <w:sz w:val="20"/>
              </w:rPr>
            </w:pPr>
          </w:p>
        </w:tc>
        <w:tc>
          <w:tcPr>
            <w:tcW w:w="1559" w:type="dxa"/>
            <w:tcBorders>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Імаго</w:t>
            </w:r>
          </w:p>
        </w:tc>
        <w:tc>
          <w:tcPr>
            <w:tcW w:w="1274" w:type="dxa"/>
            <w:tcBorders>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Листя</w:t>
            </w:r>
          </w:p>
        </w:tc>
        <w:tc>
          <w:tcPr>
            <w:tcW w:w="1684" w:type="dxa"/>
            <w:tcBorders>
              <w:left w:val="single" w:sz="4" w:space="0" w:color="000000"/>
              <w:bottom w:val="single" w:sz="4" w:space="0" w:color="000000"/>
              <w:right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Об'їдає листя</w:t>
            </w:r>
          </w:p>
        </w:tc>
      </w:tr>
      <w:tr w:rsidR="002B3A76" w:rsidRPr="003F3B69" w:rsidTr="003F3B69">
        <w:tblPrEx>
          <w:tblCellMar>
            <w:left w:w="108" w:type="dxa"/>
            <w:right w:w="108" w:type="dxa"/>
          </w:tblCellMar>
        </w:tblPrEx>
        <w:trPr>
          <w:gridAfter w:val="1"/>
          <w:wAfter w:w="25" w:type="dxa"/>
          <w:trHeight w:val="276"/>
        </w:trPr>
        <w:tc>
          <w:tcPr>
            <w:tcW w:w="648" w:type="dxa"/>
            <w:tcBorders>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22.</w:t>
            </w:r>
          </w:p>
        </w:tc>
        <w:tc>
          <w:tcPr>
            <w:tcW w:w="1668" w:type="dxa"/>
            <w:tcBorders>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Чорний черниш</w:t>
            </w:r>
          </w:p>
          <w:p w:rsidR="002B3A76" w:rsidRPr="003F3B69" w:rsidRDefault="002B3A76" w:rsidP="003F3B69">
            <w:pPr>
              <w:snapToGrid w:val="0"/>
              <w:spacing w:line="360" w:lineRule="auto"/>
              <w:jc w:val="both"/>
              <w:rPr>
                <w:sz w:val="20"/>
                <w:lang w:val="uk-UA"/>
              </w:rPr>
            </w:pPr>
            <w:r w:rsidRPr="003F3B69">
              <w:rPr>
                <w:sz w:val="20"/>
                <w:lang w:val="uk-UA"/>
              </w:rPr>
              <w:t>Platysclis geages</w:t>
            </w:r>
          </w:p>
        </w:tc>
        <w:tc>
          <w:tcPr>
            <w:tcW w:w="1873" w:type="dxa"/>
            <w:tcBorders>
              <w:left w:val="single" w:sz="4" w:space="0" w:color="000000"/>
              <w:bottom w:val="single" w:sz="4" w:space="0" w:color="000000"/>
            </w:tcBorders>
          </w:tcPr>
          <w:p w:rsidR="002B3A76" w:rsidRPr="003F3B69" w:rsidRDefault="002B3A76" w:rsidP="003F3B69">
            <w:pPr>
              <w:snapToGrid w:val="0"/>
              <w:spacing w:line="360" w:lineRule="auto"/>
              <w:jc w:val="both"/>
              <w:rPr>
                <w:sz w:val="20"/>
              </w:rPr>
            </w:pPr>
            <w:r w:rsidRPr="003F3B69">
              <w:rPr>
                <w:sz w:val="20"/>
              </w:rPr>
              <w:t>Чорні</w:t>
            </w:r>
          </w:p>
          <w:p w:rsidR="002B3A76" w:rsidRPr="003F3B69" w:rsidRDefault="002B3A76" w:rsidP="003F3B69">
            <w:pPr>
              <w:snapToGrid w:val="0"/>
              <w:spacing w:line="360" w:lineRule="auto"/>
              <w:jc w:val="both"/>
              <w:rPr>
                <w:sz w:val="20"/>
              </w:rPr>
            </w:pPr>
          </w:p>
        </w:tc>
        <w:tc>
          <w:tcPr>
            <w:tcW w:w="1700" w:type="dxa"/>
            <w:tcBorders>
              <w:left w:val="single" w:sz="4" w:space="0" w:color="000000"/>
              <w:bottom w:val="single" w:sz="4" w:space="0" w:color="000000"/>
            </w:tcBorders>
          </w:tcPr>
          <w:p w:rsidR="002B3A76" w:rsidRPr="003F3B69" w:rsidRDefault="002B3A76" w:rsidP="003F3B69">
            <w:pPr>
              <w:snapToGrid w:val="0"/>
              <w:spacing w:line="360" w:lineRule="auto"/>
              <w:jc w:val="both"/>
              <w:rPr>
                <w:sz w:val="20"/>
              </w:rPr>
            </w:pPr>
            <w:r w:rsidRPr="003F3B69">
              <w:rPr>
                <w:sz w:val="20"/>
              </w:rPr>
              <w:t>Твердокрилі</w:t>
            </w:r>
          </w:p>
          <w:p w:rsidR="002B3A76" w:rsidRPr="003F3B69" w:rsidRDefault="002B3A76" w:rsidP="003F3B69">
            <w:pPr>
              <w:snapToGrid w:val="0"/>
              <w:spacing w:line="360" w:lineRule="auto"/>
              <w:jc w:val="both"/>
              <w:rPr>
                <w:sz w:val="20"/>
              </w:rPr>
            </w:pPr>
            <w:r w:rsidRPr="003F3B69">
              <w:rPr>
                <w:sz w:val="20"/>
              </w:rPr>
              <w:t>Colleoptera</w:t>
            </w:r>
          </w:p>
        </w:tc>
        <w:tc>
          <w:tcPr>
            <w:tcW w:w="1559" w:type="dxa"/>
            <w:tcBorders>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личинка</w:t>
            </w:r>
          </w:p>
        </w:tc>
        <w:tc>
          <w:tcPr>
            <w:tcW w:w="1274" w:type="dxa"/>
            <w:tcBorders>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бульби</w:t>
            </w:r>
          </w:p>
        </w:tc>
        <w:tc>
          <w:tcPr>
            <w:tcW w:w="1684" w:type="dxa"/>
            <w:tcBorders>
              <w:left w:val="single" w:sz="4" w:space="0" w:color="000000"/>
              <w:bottom w:val="single" w:sz="4" w:space="0" w:color="000000"/>
              <w:right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Вигризають бульби картоплі</w:t>
            </w:r>
          </w:p>
        </w:tc>
      </w:tr>
      <w:tr w:rsidR="002B3A76" w:rsidRPr="003F3B69" w:rsidTr="003F3B69">
        <w:tblPrEx>
          <w:tblCellMar>
            <w:left w:w="108" w:type="dxa"/>
            <w:right w:w="108" w:type="dxa"/>
          </w:tblCellMar>
        </w:tblPrEx>
        <w:trPr>
          <w:gridAfter w:val="1"/>
          <w:wAfter w:w="25" w:type="dxa"/>
          <w:trHeight w:val="276"/>
        </w:trPr>
        <w:tc>
          <w:tcPr>
            <w:tcW w:w="648" w:type="dxa"/>
            <w:tcBorders>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23.</w:t>
            </w:r>
          </w:p>
        </w:tc>
        <w:tc>
          <w:tcPr>
            <w:tcW w:w="1668" w:type="dxa"/>
            <w:tcBorders>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Степовий черниш</w:t>
            </w:r>
          </w:p>
          <w:p w:rsidR="002B3A76" w:rsidRPr="003F3B69" w:rsidRDefault="002B3A76" w:rsidP="003F3B69">
            <w:pPr>
              <w:snapToGrid w:val="0"/>
              <w:spacing w:line="360" w:lineRule="auto"/>
              <w:jc w:val="both"/>
              <w:rPr>
                <w:sz w:val="20"/>
                <w:lang w:val="uk-UA"/>
              </w:rPr>
            </w:pPr>
            <w:r w:rsidRPr="003F3B69">
              <w:rPr>
                <w:sz w:val="20"/>
                <w:lang w:val="uk-UA"/>
              </w:rPr>
              <w:t>B-laps holophila</w:t>
            </w:r>
          </w:p>
        </w:tc>
        <w:tc>
          <w:tcPr>
            <w:tcW w:w="1873" w:type="dxa"/>
            <w:tcBorders>
              <w:left w:val="single" w:sz="4" w:space="0" w:color="000000"/>
              <w:bottom w:val="single" w:sz="4" w:space="0" w:color="000000"/>
            </w:tcBorders>
          </w:tcPr>
          <w:p w:rsidR="002B3A76" w:rsidRPr="003F3B69" w:rsidRDefault="002B3A76" w:rsidP="003F3B69">
            <w:pPr>
              <w:snapToGrid w:val="0"/>
              <w:spacing w:line="360" w:lineRule="auto"/>
              <w:jc w:val="both"/>
              <w:rPr>
                <w:sz w:val="20"/>
              </w:rPr>
            </w:pPr>
            <w:r w:rsidRPr="003F3B69">
              <w:rPr>
                <w:sz w:val="20"/>
              </w:rPr>
              <w:t>Чорні</w:t>
            </w:r>
          </w:p>
          <w:p w:rsidR="002B3A76" w:rsidRPr="003F3B69" w:rsidRDefault="002B3A76" w:rsidP="003F3B69">
            <w:pPr>
              <w:snapToGrid w:val="0"/>
              <w:spacing w:line="360" w:lineRule="auto"/>
              <w:jc w:val="both"/>
              <w:rPr>
                <w:sz w:val="20"/>
              </w:rPr>
            </w:pPr>
            <w:r w:rsidRPr="003F3B69">
              <w:rPr>
                <w:sz w:val="20"/>
              </w:rPr>
              <w:t>Tenebrionidal</w:t>
            </w:r>
          </w:p>
        </w:tc>
        <w:tc>
          <w:tcPr>
            <w:tcW w:w="1700" w:type="dxa"/>
            <w:tcBorders>
              <w:left w:val="single" w:sz="4" w:space="0" w:color="000000"/>
              <w:bottom w:val="single" w:sz="4" w:space="0" w:color="000000"/>
            </w:tcBorders>
          </w:tcPr>
          <w:p w:rsidR="002B3A76" w:rsidRPr="003F3B69" w:rsidRDefault="002B3A76" w:rsidP="003F3B69">
            <w:pPr>
              <w:snapToGrid w:val="0"/>
              <w:spacing w:line="360" w:lineRule="auto"/>
              <w:jc w:val="both"/>
              <w:rPr>
                <w:sz w:val="20"/>
              </w:rPr>
            </w:pPr>
            <w:r w:rsidRPr="003F3B69">
              <w:rPr>
                <w:sz w:val="20"/>
              </w:rPr>
              <w:t>Твердокрилі</w:t>
            </w:r>
          </w:p>
          <w:p w:rsidR="002B3A76" w:rsidRPr="003F3B69" w:rsidRDefault="002B3A76" w:rsidP="003F3B69">
            <w:pPr>
              <w:snapToGrid w:val="0"/>
              <w:spacing w:line="360" w:lineRule="auto"/>
              <w:jc w:val="both"/>
              <w:rPr>
                <w:sz w:val="20"/>
              </w:rPr>
            </w:pPr>
            <w:r w:rsidRPr="003F3B69">
              <w:rPr>
                <w:sz w:val="20"/>
              </w:rPr>
              <w:t>жесткокрылые</w:t>
            </w:r>
          </w:p>
          <w:p w:rsidR="002B3A76" w:rsidRPr="003F3B69" w:rsidRDefault="002B3A76" w:rsidP="003F3B69">
            <w:pPr>
              <w:snapToGrid w:val="0"/>
              <w:spacing w:line="360" w:lineRule="auto"/>
              <w:jc w:val="both"/>
              <w:rPr>
                <w:sz w:val="20"/>
              </w:rPr>
            </w:pPr>
            <w:r w:rsidRPr="003F3B69">
              <w:rPr>
                <w:sz w:val="20"/>
              </w:rPr>
              <w:t>Colleoptera</w:t>
            </w:r>
          </w:p>
        </w:tc>
        <w:tc>
          <w:tcPr>
            <w:tcW w:w="1559" w:type="dxa"/>
            <w:tcBorders>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личинка</w:t>
            </w:r>
          </w:p>
        </w:tc>
        <w:tc>
          <w:tcPr>
            <w:tcW w:w="1274" w:type="dxa"/>
            <w:tcBorders>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бульби</w:t>
            </w:r>
          </w:p>
        </w:tc>
        <w:tc>
          <w:tcPr>
            <w:tcW w:w="1684" w:type="dxa"/>
            <w:tcBorders>
              <w:left w:val="single" w:sz="4" w:space="0" w:color="000000"/>
              <w:bottom w:val="single" w:sz="4" w:space="0" w:color="000000"/>
              <w:right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Вигризають бульби картоплі</w:t>
            </w:r>
          </w:p>
        </w:tc>
      </w:tr>
      <w:tr w:rsidR="002B3A76" w:rsidRPr="003F3B69" w:rsidTr="003F3B69">
        <w:tblPrEx>
          <w:tblCellMar>
            <w:left w:w="108" w:type="dxa"/>
            <w:right w:w="108" w:type="dxa"/>
          </w:tblCellMar>
        </w:tblPrEx>
        <w:trPr>
          <w:gridAfter w:val="1"/>
          <w:wAfter w:w="25" w:type="dxa"/>
          <w:trHeight w:val="276"/>
        </w:trPr>
        <w:tc>
          <w:tcPr>
            <w:tcW w:w="648" w:type="dxa"/>
            <w:tcBorders>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24.</w:t>
            </w:r>
          </w:p>
        </w:tc>
        <w:tc>
          <w:tcPr>
            <w:tcW w:w="1668" w:type="dxa"/>
            <w:tcBorders>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Кукурузний черниш</w:t>
            </w:r>
          </w:p>
          <w:p w:rsidR="002B3A76" w:rsidRPr="003F3B69" w:rsidRDefault="002B3A76" w:rsidP="003F3B69">
            <w:pPr>
              <w:snapToGrid w:val="0"/>
              <w:spacing w:line="360" w:lineRule="auto"/>
              <w:jc w:val="both"/>
              <w:rPr>
                <w:sz w:val="20"/>
                <w:lang w:val="uk-UA"/>
              </w:rPr>
            </w:pPr>
            <w:r w:rsidRPr="003F3B69">
              <w:rPr>
                <w:sz w:val="20"/>
                <w:lang w:val="uk-UA"/>
              </w:rPr>
              <w:t>Pediney femoralies</w:t>
            </w:r>
          </w:p>
        </w:tc>
        <w:tc>
          <w:tcPr>
            <w:tcW w:w="1873" w:type="dxa"/>
            <w:tcBorders>
              <w:left w:val="single" w:sz="4" w:space="0" w:color="000000"/>
              <w:bottom w:val="single" w:sz="4" w:space="0" w:color="000000"/>
            </w:tcBorders>
          </w:tcPr>
          <w:p w:rsidR="002B3A76" w:rsidRPr="003F3B69" w:rsidRDefault="002B3A76" w:rsidP="003F3B69">
            <w:pPr>
              <w:snapToGrid w:val="0"/>
              <w:spacing w:line="360" w:lineRule="auto"/>
              <w:jc w:val="both"/>
              <w:rPr>
                <w:sz w:val="20"/>
              </w:rPr>
            </w:pPr>
            <w:r w:rsidRPr="003F3B69">
              <w:rPr>
                <w:sz w:val="20"/>
              </w:rPr>
              <w:t>Чорні</w:t>
            </w:r>
          </w:p>
          <w:p w:rsidR="002B3A76" w:rsidRPr="003F3B69" w:rsidRDefault="002B3A76" w:rsidP="003F3B69">
            <w:pPr>
              <w:snapToGrid w:val="0"/>
              <w:spacing w:line="360" w:lineRule="auto"/>
              <w:jc w:val="both"/>
              <w:rPr>
                <w:sz w:val="20"/>
              </w:rPr>
            </w:pPr>
            <w:r w:rsidRPr="003F3B69">
              <w:rPr>
                <w:sz w:val="20"/>
              </w:rPr>
              <w:t>Tenebrionidal</w:t>
            </w:r>
          </w:p>
        </w:tc>
        <w:tc>
          <w:tcPr>
            <w:tcW w:w="1700" w:type="dxa"/>
            <w:tcBorders>
              <w:left w:val="single" w:sz="4" w:space="0" w:color="000000"/>
              <w:bottom w:val="single" w:sz="4" w:space="0" w:color="000000"/>
            </w:tcBorders>
          </w:tcPr>
          <w:p w:rsidR="002B3A76" w:rsidRPr="003F3B69" w:rsidRDefault="002B3A76" w:rsidP="003F3B69">
            <w:pPr>
              <w:snapToGrid w:val="0"/>
              <w:spacing w:line="360" w:lineRule="auto"/>
              <w:jc w:val="both"/>
              <w:rPr>
                <w:sz w:val="20"/>
              </w:rPr>
            </w:pPr>
            <w:r w:rsidRPr="003F3B69">
              <w:rPr>
                <w:sz w:val="20"/>
              </w:rPr>
              <w:t>Твердокрилі</w:t>
            </w:r>
          </w:p>
          <w:p w:rsidR="002B3A76" w:rsidRPr="003F3B69" w:rsidRDefault="002B3A76" w:rsidP="003F3B69">
            <w:pPr>
              <w:snapToGrid w:val="0"/>
              <w:spacing w:line="360" w:lineRule="auto"/>
              <w:jc w:val="both"/>
              <w:rPr>
                <w:sz w:val="20"/>
              </w:rPr>
            </w:pPr>
            <w:r w:rsidRPr="003F3B69">
              <w:rPr>
                <w:sz w:val="20"/>
              </w:rPr>
              <w:t>Colleoptera</w:t>
            </w:r>
          </w:p>
        </w:tc>
        <w:tc>
          <w:tcPr>
            <w:tcW w:w="1559" w:type="dxa"/>
            <w:tcBorders>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личинка</w:t>
            </w:r>
          </w:p>
        </w:tc>
        <w:tc>
          <w:tcPr>
            <w:tcW w:w="1274" w:type="dxa"/>
            <w:tcBorders>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бульби</w:t>
            </w:r>
          </w:p>
        </w:tc>
        <w:tc>
          <w:tcPr>
            <w:tcW w:w="1684" w:type="dxa"/>
            <w:tcBorders>
              <w:left w:val="single" w:sz="4" w:space="0" w:color="000000"/>
              <w:bottom w:val="single" w:sz="4" w:space="0" w:color="000000"/>
              <w:right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Вигризають бульби картоплі</w:t>
            </w:r>
          </w:p>
        </w:tc>
      </w:tr>
      <w:tr w:rsidR="002B3A76" w:rsidRPr="003F3B69" w:rsidTr="003F3B69">
        <w:tblPrEx>
          <w:tblCellMar>
            <w:left w:w="108" w:type="dxa"/>
            <w:right w:w="108" w:type="dxa"/>
          </w:tblCellMar>
        </w:tblPrEx>
        <w:trPr>
          <w:gridAfter w:val="1"/>
          <w:wAfter w:w="25" w:type="dxa"/>
          <w:trHeight w:val="276"/>
        </w:trPr>
        <w:tc>
          <w:tcPr>
            <w:tcW w:w="648" w:type="dxa"/>
            <w:tcBorders>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25.</w:t>
            </w:r>
          </w:p>
        </w:tc>
        <w:tc>
          <w:tcPr>
            <w:tcW w:w="1668" w:type="dxa"/>
            <w:tcBorders>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Капустянка</w:t>
            </w:r>
          </w:p>
          <w:p w:rsidR="002B3A76" w:rsidRPr="003F3B69" w:rsidRDefault="002B3A76" w:rsidP="003F3B69">
            <w:pPr>
              <w:snapToGrid w:val="0"/>
              <w:spacing w:line="360" w:lineRule="auto"/>
              <w:jc w:val="both"/>
              <w:rPr>
                <w:sz w:val="20"/>
                <w:lang w:val="uk-UA"/>
              </w:rPr>
            </w:pPr>
            <w:r w:rsidRPr="003F3B69">
              <w:rPr>
                <w:sz w:val="20"/>
                <w:lang w:val="uk-UA"/>
              </w:rPr>
              <w:t>Cryllotalpa cryllotalpa</w:t>
            </w:r>
          </w:p>
        </w:tc>
        <w:tc>
          <w:tcPr>
            <w:tcW w:w="1873" w:type="dxa"/>
            <w:tcBorders>
              <w:left w:val="single" w:sz="4" w:space="0" w:color="000000"/>
              <w:bottom w:val="single" w:sz="4" w:space="0" w:color="000000"/>
            </w:tcBorders>
          </w:tcPr>
          <w:p w:rsidR="002B3A76" w:rsidRPr="003F3B69" w:rsidRDefault="002B3A76" w:rsidP="003F3B69">
            <w:pPr>
              <w:snapToGrid w:val="0"/>
              <w:spacing w:line="360" w:lineRule="auto"/>
              <w:jc w:val="both"/>
              <w:rPr>
                <w:sz w:val="20"/>
              </w:rPr>
            </w:pPr>
            <w:r w:rsidRPr="003F3B69">
              <w:rPr>
                <w:sz w:val="20"/>
              </w:rPr>
              <w:t>капустянки</w:t>
            </w:r>
          </w:p>
          <w:p w:rsidR="002B3A76" w:rsidRPr="003F3B69" w:rsidRDefault="002B3A76" w:rsidP="003F3B69">
            <w:pPr>
              <w:snapToGrid w:val="0"/>
              <w:spacing w:line="360" w:lineRule="auto"/>
              <w:jc w:val="both"/>
              <w:rPr>
                <w:sz w:val="20"/>
              </w:rPr>
            </w:pPr>
            <w:r w:rsidRPr="003F3B69">
              <w:rPr>
                <w:sz w:val="20"/>
              </w:rPr>
              <w:t>Ciryllotalpidal</w:t>
            </w:r>
          </w:p>
        </w:tc>
        <w:tc>
          <w:tcPr>
            <w:tcW w:w="1700" w:type="dxa"/>
            <w:tcBorders>
              <w:left w:val="single" w:sz="4" w:space="0" w:color="000000"/>
              <w:bottom w:val="single" w:sz="4" w:space="0" w:color="000000"/>
            </w:tcBorders>
          </w:tcPr>
          <w:p w:rsidR="002B3A76" w:rsidRPr="003F3B69" w:rsidRDefault="002B3A76" w:rsidP="003F3B69">
            <w:pPr>
              <w:snapToGrid w:val="0"/>
              <w:spacing w:line="360" w:lineRule="auto"/>
              <w:jc w:val="both"/>
              <w:rPr>
                <w:sz w:val="20"/>
              </w:rPr>
            </w:pPr>
            <w:r w:rsidRPr="003F3B69">
              <w:rPr>
                <w:sz w:val="20"/>
              </w:rPr>
              <w:t>прямокрилі</w:t>
            </w:r>
          </w:p>
          <w:p w:rsidR="002B3A76" w:rsidRPr="003F3B69" w:rsidRDefault="002B3A76" w:rsidP="003F3B69">
            <w:pPr>
              <w:snapToGrid w:val="0"/>
              <w:spacing w:line="360" w:lineRule="auto"/>
              <w:jc w:val="both"/>
              <w:rPr>
                <w:sz w:val="20"/>
              </w:rPr>
            </w:pPr>
            <w:r w:rsidRPr="003F3B69">
              <w:rPr>
                <w:sz w:val="20"/>
              </w:rPr>
              <w:t>Orthoptera</w:t>
            </w:r>
          </w:p>
        </w:tc>
        <w:tc>
          <w:tcPr>
            <w:tcW w:w="1559" w:type="dxa"/>
            <w:tcBorders>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Личинка, імаго</w:t>
            </w:r>
          </w:p>
        </w:tc>
        <w:tc>
          <w:tcPr>
            <w:tcW w:w="1274" w:type="dxa"/>
            <w:tcBorders>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Бульби, Стебла, корені</w:t>
            </w:r>
          </w:p>
        </w:tc>
        <w:tc>
          <w:tcPr>
            <w:tcW w:w="1684" w:type="dxa"/>
            <w:tcBorders>
              <w:left w:val="single" w:sz="4" w:space="0" w:color="000000"/>
              <w:bottom w:val="single" w:sz="4" w:space="0" w:color="000000"/>
              <w:right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Обїдають бульби, підїдають стебла і корені</w:t>
            </w:r>
          </w:p>
        </w:tc>
      </w:tr>
      <w:tr w:rsidR="002B3A76" w:rsidRPr="003F3B69" w:rsidTr="003F3B69">
        <w:tblPrEx>
          <w:tblCellMar>
            <w:left w:w="108" w:type="dxa"/>
            <w:right w:w="108" w:type="dxa"/>
          </w:tblCellMar>
        </w:tblPrEx>
        <w:trPr>
          <w:gridAfter w:val="1"/>
          <w:wAfter w:w="25" w:type="dxa"/>
          <w:trHeight w:val="276"/>
        </w:trPr>
        <w:tc>
          <w:tcPr>
            <w:tcW w:w="648" w:type="dxa"/>
            <w:tcBorders>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26.</w:t>
            </w:r>
          </w:p>
        </w:tc>
        <w:tc>
          <w:tcPr>
            <w:tcW w:w="1668" w:type="dxa"/>
            <w:tcBorders>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Пестра цикадка</w:t>
            </w:r>
          </w:p>
          <w:p w:rsidR="002B3A76" w:rsidRPr="003F3B69" w:rsidRDefault="002B3A76" w:rsidP="003F3B69">
            <w:pPr>
              <w:snapToGrid w:val="0"/>
              <w:spacing w:line="360" w:lineRule="auto"/>
              <w:jc w:val="both"/>
              <w:rPr>
                <w:sz w:val="20"/>
                <w:lang w:val="uk-UA"/>
              </w:rPr>
            </w:pPr>
            <w:r w:rsidRPr="003F3B69">
              <w:rPr>
                <w:sz w:val="20"/>
                <w:lang w:val="uk-UA"/>
              </w:rPr>
              <w:t>Eupteryx atropuneata</w:t>
            </w:r>
          </w:p>
        </w:tc>
        <w:tc>
          <w:tcPr>
            <w:tcW w:w="1873" w:type="dxa"/>
            <w:tcBorders>
              <w:left w:val="single" w:sz="4" w:space="0" w:color="000000"/>
              <w:bottom w:val="single" w:sz="4" w:space="0" w:color="000000"/>
            </w:tcBorders>
          </w:tcPr>
          <w:p w:rsidR="002B3A76" w:rsidRPr="003F3B69" w:rsidRDefault="002B3A76" w:rsidP="003F3B69">
            <w:pPr>
              <w:snapToGrid w:val="0"/>
              <w:spacing w:line="360" w:lineRule="auto"/>
              <w:jc w:val="both"/>
              <w:rPr>
                <w:sz w:val="20"/>
              </w:rPr>
            </w:pPr>
            <w:r w:rsidRPr="003F3B69">
              <w:rPr>
                <w:sz w:val="20"/>
              </w:rPr>
              <w:t>Цикадки</w:t>
            </w:r>
          </w:p>
          <w:p w:rsidR="002B3A76" w:rsidRPr="003F3B69" w:rsidRDefault="002B3A76" w:rsidP="003F3B69">
            <w:pPr>
              <w:snapToGrid w:val="0"/>
              <w:spacing w:line="360" w:lineRule="auto"/>
              <w:jc w:val="both"/>
              <w:rPr>
                <w:sz w:val="20"/>
              </w:rPr>
            </w:pPr>
            <w:r w:rsidRPr="003F3B69">
              <w:rPr>
                <w:sz w:val="20"/>
              </w:rPr>
              <w:t>Cicadellidal</w:t>
            </w:r>
          </w:p>
        </w:tc>
        <w:tc>
          <w:tcPr>
            <w:tcW w:w="1700" w:type="dxa"/>
            <w:tcBorders>
              <w:left w:val="single" w:sz="4" w:space="0" w:color="000000"/>
              <w:bottom w:val="single" w:sz="4" w:space="0" w:color="000000"/>
            </w:tcBorders>
          </w:tcPr>
          <w:p w:rsidR="002B3A76" w:rsidRPr="003F3B69" w:rsidRDefault="002B3A76" w:rsidP="003F3B69">
            <w:pPr>
              <w:snapToGrid w:val="0"/>
              <w:spacing w:line="360" w:lineRule="auto"/>
              <w:jc w:val="both"/>
              <w:rPr>
                <w:sz w:val="20"/>
              </w:rPr>
            </w:pPr>
            <w:r w:rsidRPr="003F3B69">
              <w:rPr>
                <w:sz w:val="20"/>
              </w:rPr>
              <w:t>Рівнокрилі</w:t>
            </w:r>
          </w:p>
          <w:p w:rsidR="002B3A76" w:rsidRPr="003F3B69" w:rsidRDefault="002B3A76" w:rsidP="003F3B69">
            <w:pPr>
              <w:snapToGrid w:val="0"/>
              <w:spacing w:line="360" w:lineRule="auto"/>
              <w:jc w:val="both"/>
              <w:rPr>
                <w:sz w:val="20"/>
              </w:rPr>
            </w:pPr>
            <w:r w:rsidRPr="003F3B69">
              <w:rPr>
                <w:sz w:val="20"/>
              </w:rPr>
              <w:t>Homoptera</w:t>
            </w:r>
          </w:p>
        </w:tc>
        <w:tc>
          <w:tcPr>
            <w:tcW w:w="1559" w:type="dxa"/>
            <w:tcBorders>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Личинка, імаго</w:t>
            </w:r>
          </w:p>
        </w:tc>
        <w:tc>
          <w:tcPr>
            <w:tcW w:w="1274" w:type="dxa"/>
            <w:tcBorders>
              <w:left w:val="single" w:sz="4" w:space="0" w:color="000000"/>
              <w:bottom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Листя, стебла</w:t>
            </w:r>
          </w:p>
        </w:tc>
        <w:tc>
          <w:tcPr>
            <w:tcW w:w="1684" w:type="dxa"/>
            <w:tcBorders>
              <w:left w:val="single" w:sz="4" w:space="0" w:color="000000"/>
              <w:bottom w:val="single" w:sz="4" w:space="0" w:color="000000"/>
              <w:right w:val="single" w:sz="4" w:space="0" w:color="000000"/>
            </w:tcBorders>
          </w:tcPr>
          <w:p w:rsidR="002B3A76" w:rsidRPr="003F3B69" w:rsidRDefault="002B3A76" w:rsidP="003F3B69">
            <w:pPr>
              <w:snapToGrid w:val="0"/>
              <w:spacing w:line="360" w:lineRule="auto"/>
              <w:jc w:val="both"/>
              <w:rPr>
                <w:sz w:val="20"/>
                <w:lang w:val="uk-UA"/>
              </w:rPr>
            </w:pPr>
            <w:r w:rsidRPr="003F3B69">
              <w:rPr>
                <w:sz w:val="20"/>
                <w:lang w:val="uk-UA"/>
              </w:rPr>
              <w:t>Висмоктує сік з рослини(листків)</w:t>
            </w:r>
          </w:p>
        </w:tc>
      </w:tr>
    </w:tbl>
    <w:p w:rsidR="002B3A76" w:rsidRPr="003B09F3" w:rsidRDefault="002B3A76" w:rsidP="003B09F3">
      <w:pPr>
        <w:spacing w:line="360" w:lineRule="auto"/>
        <w:ind w:firstLine="709"/>
        <w:jc w:val="both"/>
        <w:rPr>
          <w:sz w:val="28"/>
          <w:lang w:val="uk-UA"/>
        </w:rPr>
      </w:pPr>
    </w:p>
    <w:p w:rsidR="002B3A76" w:rsidRPr="003F3B69" w:rsidRDefault="002B3A76" w:rsidP="003F3B69">
      <w:pPr>
        <w:pageBreakBefore/>
        <w:spacing w:line="360" w:lineRule="auto"/>
        <w:ind w:firstLine="709"/>
        <w:jc w:val="both"/>
        <w:rPr>
          <w:b/>
          <w:sz w:val="28"/>
          <w:szCs w:val="32"/>
          <w:lang w:val="uk-UA"/>
        </w:rPr>
      </w:pPr>
      <w:r w:rsidRPr="003F3B69">
        <w:rPr>
          <w:b/>
          <w:sz w:val="28"/>
          <w:szCs w:val="32"/>
          <w:lang w:val="uk-UA"/>
        </w:rPr>
        <w:t xml:space="preserve">2.1 Колорадський жук – </w:t>
      </w:r>
      <w:r w:rsidRPr="003F3B69">
        <w:rPr>
          <w:b/>
          <w:sz w:val="28"/>
          <w:szCs w:val="32"/>
          <w:lang w:val="en-US"/>
        </w:rPr>
        <w:t>Leptinotarsa</w:t>
      </w:r>
      <w:r w:rsidRPr="003F3B69">
        <w:rPr>
          <w:b/>
          <w:sz w:val="28"/>
          <w:szCs w:val="32"/>
          <w:lang w:val="uk-UA"/>
        </w:rPr>
        <w:t xml:space="preserve"> </w:t>
      </w:r>
      <w:r w:rsidRPr="003F3B69">
        <w:rPr>
          <w:rStyle w:val="apple-style-span"/>
          <w:b/>
          <w:iCs/>
          <w:sz w:val="28"/>
          <w:szCs w:val="32"/>
          <w:lang w:val="en-US"/>
        </w:rPr>
        <w:t>decemlineata</w:t>
      </w:r>
      <w:r w:rsidRPr="003F3B69">
        <w:rPr>
          <w:rStyle w:val="apple-style-span"/>
          <w:rFonts w:cs="Arial"/>
          <w:b/>
          <w:iCs/>
          <w:sz w:val="28"/>
          <w:szCs w:val="32"/>
          <w:lang w:val="uk-UA"/>
        </w:rPr>
        <w:t xml:space="preserve"> </w:t>
      </w:r>
      <w:r w:rsidRPr="003F3B69">
        <w:rPr>
          <w:b/>
          <w:sz w:val="28"/>
          <w:szCs w:val="32"/>
          <w:lang w:val="en-US"/>
        </w:rPr>
        <w:t>Say</w:t>
      </w:r>
      <w:r w:rsidR="003F3B69" w:rsidRPr="003F3B69">
        <w:rPr>
          <w:b/>
          <w:sz w:val="28"/>
          <w:szCs w:val="32"/>
          <w:lang w:val="uk-UA"/>
        </w:rPr>
        <w:t xml:space="preserve"> </w:t>
      </w:r>
      <w:r w:rsidRPr="003F3B69">
        <w:rPr>
          <w:b/>
          <w:sz w:val="28"/>
          <w:szCs w:val="32"/>
          <w:lang w:val="uk-UA"/>
        </w:rPr>
        <w:t xml:space="preserve">Родина листоїди – </w:t>
      </w:r>
      <w:r w:rsidRPr="003F3B69">
        <w:rPr>
          <w:b/>
          <w:sz w:val="28"/>
          <w:szCs w:val="32"/>
          <w:lang w:val="en-US"/>
        </w:rPr>
        <w:t>Chrysomelidal</w:t>
      </w:r>
      <w:r w:rsidR="003F3B69" w:rsidRPr="003F3B69">
        <w:rPr>
          <w:b/>
          <w:sz w:val="28"/>
          <w:szCs w:val="32"/>
          <w:lang w:val="uk-UA"/>
        </w:rPr>
        <w:t xml:space="preserve"> </w:t>
      </w:r>
      <w:r w:rsidRPr="003F3B69">
        <w:rPr>
          <w:b/>
          <w:sz w:val="28"/>
          <w:szCs w:val="32"/>
          <w:lang w:val="uk-UA"/>
        </w:rPr>
        <w:t xml:space="preserve">Рід твердокрилі - </w:t>
      </w:r>
      <w:r w:rsidRPr="003F3B69">
        <w:rPr>
          <w:b/>
          <w:sz w:val="28"/>
          <w:szCs w:val="32"/>
          <w:lang w:val="en-US"/>
        </w:rPr>
        <w:t>Coleoptera</w:t>
      </w:r>
      <w:r w:rsidRPr="003F3B69">
        <w:rPr>
          <w:b/>
          <w:sz w:val="28"/>
          <w:szCs w:val="32"/>
          <w:lang w:val="uk-UA"/>
        </w:rPr>
        <w:t xml:space="preserve"> </w:t>
      </w:r>
    </w:p>
    <w:p w:rsidR="002B3A76" w:rsidRPr="003B09F3" w:rsidRDefault="002B3A76" w:rsidP="003B09F3">
      <w:pPr>
        <w:spacing w:line="360" w:lineRule="auto"/>
        <w:ind w:firstLine="709"/>
        <w:jc w:val="both"/>
        <w:rPr>
          <w:sz w:val="28"/>
          <w:szCs w:val="32"/>
          <w:lang w:val="uk-UA"/>
        </w:rPr>
      </w:pPr>
    </w:p>
    <w:p w:rsidR="002B3A76" w:rsidRPr="003B09F3" w:rsidRDefault="002B3A76" w:rsidP="003B09F3">
      <w:pPr>
        <w:spacing w:line="360" w:lineRule="auto"/>
        <w:ind w:firstLine="709"/>
        <w:jc w:val="both"/>
        <w:rPr>
          <w:sz w:val="28"/>
          <w:szCs w:val="32"/>
          <w:lang w:val="uk-UA"/>
        </w:rPr>
      </w:pPr>
      <w:r w:rsidRPr="003B09F3">
        <w:rPr>
          <w:sz w:val="28"/>
          <w:szCs w:val="32"/>
          <w:lang w:val="uk-UA"/>
        </w:rPr>
        <w:t>Поширений скрізь. До середини 60х рр. колорадський жук з’явився в Данії, Греції, Болгарії, Терції, Сирії на Болгарських островах в Середземному морі. На території СНД з’явився вперше в 1949 р. В теперішній час жук займає територію на Американському континенті від Тихого до Атлантичного океану, південь Канади, Мексика, північні райони. На Європейському континенті майже в усіх західних країнах Європи і СНД.</w:t>
      </w:r>
    </w:p>
    <w:p w:rsidR="002B3A76" w:rsidRPr="003B09F3" w:rsidRDefault="002B3A76" w:rsidP="003B09F3">
      <w:pPr>
        <w:spacing w:line="360" w:lineRule="auto"/>
        <w:ind w:firstLine="709"/>
        <w:jc w:val="both"/>
        <w:rPr>
          <w:sz w:val="28"/>
          <w:szCs w:val="32"/>
          <w:lang w:val="uk-UA"/>
        </w:rPr>
      </w:pPr>
      <w:r w:rsidRPr="003B09F3">
        <w:rPr>
          <w:sz w:val="28"/>
          <w:szCs w:val="32"/>
          <w:lang w:val="uk-UA"/>
        </w:rPr>
        <w:t xml:space="preserve">Жук в 12-мил., жовтий або червоно-жовтий, рідке жовто-бурий з більш світлими надкрилами і темними плямами на голові і передньоспинці. Тіло коротко-овальне, сильне, випукле, блискуче. На надкрилах 10 чорних </w:t>
      </w:r>
      <w:r w:rsidR="00E16B9B">
        <w:rPr>
          <w:sz w:val="28"/>
          <w:szCs w:val="32"/>
          <w:lang w:val="uk-UA"/>
        </w:rPr>
        <w:t>смужок</w:t>
      </w:r>
      <w:r w:rsidRPr="003B09F3">
        <w:rPr>
          <w:sz w:val="28"/>
          <w:szCs w:val="32"/>
          <w:lang w:val="uk-UA"/>
        </w:rPr>
        <w:t>. Яйце 0,8-1,4 мил. Червоно-жовте, видовжено-овальне, блискуче, личинка до 10 мил., молодшого віку – сіра, старшого – червоно-жовта.</w:t>
      </w:r>
    </w:p>
    <w:p w:rsidR="002B3A76" w:rsidRPr="003B09F3" w:rsidRDefault="002B3A76" w:rsidP="003B09F3">
      <w:pPr>
        <w:spacing w:line="360" w:lineRule="auto"/>
        <w:ind w:firstLine="709"/>
        <w:jc w:val="both"/>
        <w:rPr>
          <w:sz w:val="28"/>
          <w:szCs w:val="32"/>
          <w:lang w:val="uk-UA"/>
        </w:rPr>
      </w:pPr>
      <w:r w:rsidRPr="003B09F3">
        <w:rPr>
          <w:sz w:val="28"/>
          <w:szCs w:val="32"/>
          <w:lang w:val="uk-UA"/>
        </w:rPr>
        <w:t xml:space="preserve">Тіло липке, м’ясисте, червоподібної форми зверху випукле, знизу плоске, особливо опукле у середній частині, покрите рідкими щетинками. </w:t>
      </w:r>
      <w:r w:rsidR="003F3B69">
        <w:rPr>
          <w:sz w:val="28"/>
          <w:szCs w:val="32"/>
          <w:lang w:val="uk-UA"/>
        </w:rPr>
        <w:t xml:space="preserve">Лялечка </w:t>
      </w:r>
      <w:r w:rsidRPr="003B09F3">
        <w:rPr>
          <w:sz w:val="28"/>
          <w:szCs w:val="32"/>
          <w:lang w:val="uk-UA"/>
        </w:rPr>
        <w:t>10-12 мил. Жовтогарячого-жовтого або червонувата.</w:t>
      </w:r>
    </w:p>
    <w:p w:rsidR="00E16B9B" w:rsidRPr="00E16B9B" w:rsidRDefault="002B3A76" w:rsidP="00E16B9B">
      <w:pPr>
        <w:spacing w:line="360" w:lineRule="auto"/>
        <w:ind w:firstLine="709"/>
        <w:jc w:val="both"/>
        <w:rPr>
          <w:sz w:val="28"/>
          <w:szCs w:val="32"/>
          <w:lang w:val="uk-UA"/>
        </w:rPr>
      </w:pPr>
      <w:r w:rsidRPr="003B09F3">
        <w:rPr>
          <w:sz w:val="28"/>
          <w:szCs w:val="32"/>
          <w:lang w:val="uk-UA"/>
        </w:rPr>
        <w:t xml:space="preserve">Зимує імаго в ґрунті на глибині 10-30см. Під час зимівлі частина їх гине – до 42%, які зимують на глибині 10см. Частина популяції після розмноження можуть зимувати на другий рік. Весною імаго живляться, відкладають яйця і відмирають в кінці червня-липні. В клімату України в 3 декаді травня вихід при температурі не нижче 15°С, і ґрунту 13-14°С. Вихід розтягується на 1-1,5 місяці. Деякий час вони знаходяться на поверхні ґрунту, потім через 2-3 дні починають поїдати молоді листки картоплі. На 3-5 день після виходу з ґрунту імаго спарується і самки відкладають яйця на нижню сторону листка кучками, по 28-30, інколи до 70 яєць в кожній кладці. Плодовитість 900-1600. Ембріональний розвиток від 6-18 днів. Оптимальна температура для ембріонального розвитку 20-22°С, при температурі 12°С ембріональний розвиток не відбувається. Личинки живляться листям 18-24 дні. Закінчив розвиток личинки уходять в ґрунт на глибину 8-10см і </w:t>
      </w:r>
      <w:r w:rsidR="00E16B9B">
        <w:rPr>
          <w:sz w:val="28"/>
          <w:szCs w:val="32"/>
          <w:lang w:val="uk-UA"/>
        </w:rPr>
        <w:t>зариваються</w:t>
      </w:r>
    </w:p>
    <w:p w:rsidR="002B3A76" w:rsidRPr="003B09F3" w:rsidRDefault="002B3A76" w:rsidP="003B09F3">
      <w:pPr>
        <w:spacing w:line="360" w:lineRule="auto"/>
        <w:ind w:firstLine="709"/>
        <w:jc w:val="both"/>
        <w:rPr>
          <w:sz w:val="28"/>
          <w:szCs w:val="32"/>
          <w:lang w:val="uk-UA"/>
        </w:rPr>
      </w:pPr>
      <w:r w:rsidRPr="003B09F3">
        <w:rPr>
          <w:sz w:val="28"/>
          <w:szCs w:val="32"/>
          <w:lang w:val="uk-UA"/>
        </w:rPr>
        <w:t xml:space="preserve">Розвиток лялечки 12-21 день. Молоді імаго з’являються в липні, частина їх не відкладає яєць і уходе на зимівлю. </w:t>
      </w:r>
      <w:r w:rsidR="00E16B9B">
        <w:rPr>
          <w:sz w:val="28"/>
          <w:szCs w:val="32"/>
          <w:lang w:val="uk-UA"/>
        </w:rPr>
        <w:t>К</w:t>
      </w:r>
      <w:r w:rsidRPr="003B09F3">
        <w:rPr>
          <w:sz w:val="28"/>
          <w:szCs w:val="32"/>
          <w:lang w:val="uk-UA"/>
        </w:rPr>
        <w:t xml:space="preserve">ладка яєць відмічається в кінці липня – початку серпня. Плодовитість 130-400 яєць. Закінчивши живлення </w:t>
      </w:r>
      <w:r w:rsidR="00E16B9B">
        <w:rPr>
          <w:sz w:val="28"/>
          <w:szCs w:val="32"/>
          <w:lang w:val="uk-UA"/>
        </w:rPr>
        <w:t>зариваються</w:t>
      </w:r>
      <w:r w:rsidRPr="003B09F3">
        <w:rPr>
          <w:sz w:val="28"/>
          <w:szCs w:val="32"/>
          <w:lang w:val="uk-UA"/>
        </w:rPr>
        <w:t xml:space="preserve"> і імаго 2 генерації виходе з лялечки в 2 половині серпня, недовго живиться і уходе на зимівлю. У жуків спостерігається зимова діапауза, яка йде 2-4 місяці( кінець літа – до холодів), зимова </w:t>
      </w:r>
      <w:r w:rsidR="001247CA">
        <w:rPr>
          <w:sz w:val="28"/>
          <w:szCs w:val="32"/>
          <w:lang w:val="uk-UA"/>
        </w:rPr>
        <w:t>сплячка</w:t>
      </w:r>
      <w:r w:rsidRPr="003B09F3">
        <w:rPr>
          <w:sz w:val="28"/>
          <w:szCs w:val="32"/>
          <w:lang w:val="uk-UA"/>
        </w:rPr>
        <w:t xml:space="preserve"> – з настанням холодів і до зими, літня діапауза – до місяця в найбільш жаркий період вона відбувається, літній "сон" – всередині літа і продовжується 10 днів, затяжна діапауза – більше 1 року, повторна діапауза – кінець серпня – початок вересня. Ареал поширення колорадського жука коливається від відносної вологості, повітря 30-80%, а оптимальна 65-75%. Сильні дощі і вітри визивають загибель жуків і особливо личинок. Висока вологість ( вище 80-85%) і низька ни</w:t>
      </w:r>
      <w:r w:rsidR="001247CA">
        <w:rPr>
          <w:sz w:val="28"/>
          <w:szCs w:val="32"/>
          <w:lang w:val="uk-UA"/>
        </w:rPr>
        <w:t>жче</w:t>
      </w:r>
      <w:r w:rsidRPr="003B09F3">
        <w:rPr>
          <w:sz w:val="28"/>
          <w:szCs w:val="32"/>
          <w:lang w:val="uk-UA"/>
        </w:rPr>
        <w:t xml:space="preserve"> 40-45%</w:t>
      </w:r>
      <w:r w:rsidR="001247CA">
        <w:rPr>
          <w:sz w:val="28"/>
          <w:szCs w:val="32"/>
          <w:lang w:val="uk-UA"/>
        </w:rPr>
        <w:t>,</w:t>
      </w:r>
      <w:r w:rsidRPr="003B09F3">
        <w:rPr>
          <w:sz w:val="28"/>
          <w:szCs w:val="32"/>
          <w:lang w:val="uk-UA"/>
        </w:rPr>
        <w:t xml:space="preserve"> відносна вологість повітря негативно впливає на ембріональний розвиток. Оптимальна температура для розвитку личинки 23-28°С, при цьому продовжність стадії личинки 9,2 дні; при температурі 24°С – 13,5 дні. При температурі 46-48°С настає теплове оціпеніння жуків, при температурі 48-55°С – загибель личинок. Оптимальна температура для розвитку лялечки являється 22-24°С, при цьому метаморфізм</w:t>
      </w:r>
      <w:r w:rsidR="00E34168">
        <w:rPr>
          <w:sz w:val="28"/>
          <w:szCs w:val="32"/>
          <w:lang w:val="uk-UA"/>
        </w:rPr>
        <w:t xml:space="preserve"> </w:t>
      </w:r>
      <w:r w:rsidRPr="003B09F3">
        <w:rPr>
          <w:sz w:val="28"/>
          <w:szCs w:val="32"/>
          <w:lang w:val="uk-UA"/>
        </w:rPr>
        <w:t>закінчується через 5-8 днів.</w:t>
      </w:r>
    </w:p>
    <w:p w:rsidR="002B3A76" w:rsidRPr="003B09F3" w:rsidRDefault="002B3A76" w:rsidP="003B09F3">
      <w:pPr>
        <w:spacing w:line="360" w:lineRule="auto"/>
        <w:ind w:firstLine="709"/>
        <w:jc w:val="both"/>
        <w:rPr>
          <w:sz w:val="28"/>
          <w:szCs w:val="32"/>
          <w:lang w:val="uk-UA"/>
        </w:rPr>
      </w:pPr>
      <w:r w:rsidRPr="003B09F3">
        <w:rPr>
          <w:sz w:val="28"/>
          <w:szCs w:val="32"/>
          <w:lang w:val="uk-UA"/>
        </w:rPr>
        <w:t xml:space="preserve">Обмеження температури до 18°С понижує розвиток </w:t>
      </w:r>
      <w:r w:rsidR="001247CA">
        <w:rPr>
          <w:sz w:val="28"/>
          <w:szCs w:val="32"/>
          <w:lang w:val="uk-UA"/>
        </w:rPr>
        <w:t>лялечки</w:t>
      </w:r>
      <w:r w:rsidRPr="003B09F3">
        <w:rPr>
          <w:sz w:val="28"/>
          <w:szCs w:val="32"/>
          <w:lang w:val="uk-UA"/>
        </w:rPr>
        <w:t xml:space="preserve"> до 1</w:t>
      </w:r>
      <w:r w:rsidR="001247CA">
        <w:rPr>
          <w:sz w:val="28"/>
          <w:szCs w:val="32"/>
          <w:lang w:val="uk-UA"/>
        </w:rPr>
        <w:t xml:space="preserve">0-16 днів. Часті дощі в період </w:t>
      </w:r>
      <w:r w:rsidRPr="003B09F3">
        <w:rPr>
          <w:sz w:val="28"/>
          <w:szCs w:val="32"/>
          <w:lang w:val="uk-UA"/>
        </w:rPr>
        <w:t>лялькування</w:t>
      </w:r>
      <w:r w:rsidR="00E34168">
        <w:rPr>
          <w:sz w:val="28"/>
          <w:szCs w:val="32"/>
          <w:lang w:val="uk-UA"/>
        </w:rPr>
        <w:t xml:space="preserve"> </w:t>
      </w:r>
      <w:r w:rsidRPr="003B09F3">
        <w:rPr>
          <w:sz w:val="28"/>
          <w:szCs w:val="32"/>
          <w:lang w:val="uk-UA"/>
        </w:rPr>
        <w:t xml:space="preserve">призводить до смерті </w:t>
      </w:r>
      <w:r w:rsidR="001247CA">
        <w:rPr>
          <w:sz w:val="28"/>
          <w:szCs w:val="32"/>
          <w:lang w:val="uk-UA"/>
        </w:rPr>
        <w:t>серед лялечок</w:t>
      </w:r>
      <w:r w:rsidRPr="003B09F3">
        <w:rPr>
          <w:sz w:val="28"/>
          <w:szCs w:val="32"/>
          <w:lang w:val="uk-UA"/>
        </w:rPr>
        <w:t xml:space="preserve"> і молодих жуків. В жаркому сухому ґрунті лялечка не може перейти на імаго, а жуки які народилися не можуть вибратись на поверхню </w:t>
      </w:r>
      <w:r w:rsidR="00FF32DB" w:rsidRPr="003B09F3">
        <w:rPr>
          <w:sz w:val="28"/>
          <w:szCs w:val="32"/>
          <w:lang w:val="uk-UA"/>
        </w:rPr>
        <w:t>ґрунту</w:t>
      </w:r>
      <w:r w:rsidRPr="003B09F3">
        <w:rPr>
          <w:sz w:val="28"/>
          <w:szCs w:val="32"/>
          <w:lang w:val="uk-UA"/>
        </w:rPr>
        <w:t xml:space="preserve">. </w:t>
      </w:r>
      <w:r w:rsidR="001247CA">
        <w:rPr>
          <w:sz w:val="28"/>
          <w:szCs w:val="32"/>
          <w:lang w:val="uk-UA"/>
        </w:rPr>
        <w:t>Ж</w:t>
      </w:r>
      <w:r w:rsidRPr="003B09F3">
        <w:rPr>
          <w:sz w:val="28"/>
          <w:szCs w:val="32"/>
          <w:lang w:val="uk-UA"/>
        </w:rPr>
        <w:t>уки</w:t>
      </w:r>
      <w:r w:rsidR="001247CA">
        <w:rPr>
          <w:sz w:val="28"/>
          <w:szCs w:val="32"/>
          <w:lang w:val="uk-UA"/>
        </w:rPr>
        <w:t>, що перезимували та</w:t>
      </w:r>
      <w:r w:rsidRPr="003B09F3">
        <w:rPr>
          <w:sz w:val="28"/>
          <w:szCs w:val="32"/>
          <w:lang w:val="uk-UA"/>
        </w:rPr>
        <w:t xml:space="preserve"> вийшли в травні – червні, можуть здійснювати пе</w:t>
      </w:r>
      <w:r w:rsidR="001247CA">
        <w:rPr>
          <w:sz w:val="28"/>
          <w:szCs w:val="32"/>
          <w:lang w:val="uk-UA"/>
        </w:rPr>
        <w:t>реліт при температурі вище 25°С</w:t>
      </w:r>
      <w:r w:rsidRPr="003B09F3">
        <w:rPr>
          <w:sz w:val="28"/>
          <w:szCs w:val="32"/>
          <w:lang w:val="uk-UA"/>
        </w:rPr>
        <w:t>. Активність жуків не змінюється в залежності від вологості при високій її значності, від 55% і вище, тоді як низька вологість на жуків діє пригнічуючи, при вологості 5% жуки стають нерухомі, при всіх температурах в межах оптимальної. Висока температура разом з низькою вологістю – скорочує життєдіяльність жуків, знижує активність жуків. Висока температура може знизити</w:t>
      </w:r>
      <w:r w:rsidR="00E34168">
        <w:rPr>
          <w:sz w:val="28"/>
          <w:szCs w:val="32"/>
          <w:lang w:val="uk-UA"/>
        </w:rPr>
        <w:t xml:space="preserve"> </w:t>
      </w:r>
      <w:r w:rsidRPr="003B09F3">
        <w:rPr>
          <w:sz w:val="28"/>
          <w:szCs w:val="32"/>
          <w:lang w:val="uk-UA"/>
        </w:rPr>
        <w:t>кладку яєць і загальну плодовитість. При температурі нижче 10-13°С жуки і личинки стають малорухомі, перестають живитись. При сильному вітрі спускаються до основи рослин, ховаються за грудочки ґрунту.</w:t>
      </w:r>
    </w:p>
    <w:p w:rsidR="002B3A76" w:rsidRPr="003B09F3" w:rsidRDefault="002B3A76" w:rsidP="003B09F3">
      <w:pPr>
        <w:spacing w:line="360" w:lineRule="auto"/>
        <w:ind w:firstLine="709"/>
        <w:jc w:val="both"/>
        <w:rPr>
          <w:sz w:val="28"/>
          <w:szCs w:val="32"/>
          <w:lang w:val="uk-UA"/>
        </w:rPr>
      </w:pPr>
      <w:r w:rsidRPr="003B09F3">
        <w:rPr>
          <w:sz w:val="28"/>
          <w:szCs w:val="32"/>
          <w:lang w:val="uk-UA"/>
        </w:rPr>
        <w:t>Колорадський жук зимує на великій глибині і не підвергаються дії низьких температур.</w:t>
      </w:r>
    </w:p>
    <w:p w:rsidR="002B3A76" w:rsidRPr="003B09F3" w:rsidRDefault="002B3A76" w:rsidP="003B09F3">
      <w:pPr>
        <w:spacing w:line="360" w:lineRule="auto"/>
        <w:ind w:firstLine="709"/>
        <w:jc w:val="both"/>
        <w:rPr>
          <w:sz w:val="28"/>
          <w:szCs w:val="32"/>
          <w:lang w:val="uk-UA"/>
        </w:rPr>
      </w:pPr>
      <w:r w:rsidRPr="003B09F3">
        <w:rPr>
          <w:sz w:val="28"/>
          <w:szCs w:val="32"/>
          <w:lang w:val="uk-UA"/>
        </w:rPr>
        <w:t>Для жуків в зимовий період сприяють загибелі позитивні температури, які стимулюють пробудження жуків. Жуки, які зимують на глибині 10см гинуть від коливання температур. Зимою гине більше жуків, коли ґрунт вологий. На вихід жука впливає температура і вологість. Жуки і личинки володіють високою світлочутливістю. Ніжній поріг чутливості до світла близько 0,1. Люкса. Жук володіє чітко вираженою фотоперіодичною реакцією, яка реагує настання діапаузи. Колорадський жук являється видом з широким діапазоном ефективних випромінювань. Для нього ефективними виправляються частина спектру 423 і 675мм, тобто від фіолетового до червоного. Довжина хвилі вище 700мм. Сприймається жуком як повна темнота.</w:t>
      </w:r>
    </w:p>
    <w:p w:rsidR="002B3A76" w:rsidRPr="003B09F3" w:rsidRDefault="002B3A76" w:rsidP="003B09F3">
      <w:pPr>
        <w:spacing w:line="360" w:lineRule="auto"/>
        <w:ind w:firstLine="709"/>
        <w:jc w:val="both"/>
        <w:rPr>
          <w:sz w:val="28"/>
          <w:szCs w:val="32"/>
          <w:lang w:val="uk-UA"/>
        </w:rPr>
      </w:pPr>
      <w:r w:rsidRPr="003B09F3">
        <w:rPr>
          <w:sz w:val="28"/>
          <w:szCs w:val="32"/>
          <w:lang w:val="uk-UA"/>
        </w:rPr>
        <w:t xml:space="preserve">Личинки гризуть м’якоть листя з нижньої сторони, поступово переходять на верхню сторону і обгризають листя повністю, залишаючи лише жилки. На плодовитість самок впливає сорт картоплі, чим кращий сорт, тим більша плодовитість, і кількість вітаміну Е (30-40%). Личинка </w:t>
      </w:r>
      <w:r w:rsidRPr="003B09F3">
        <w:rPr>
          <w:sz w:val="28"/>
          <w:szCs w:val="32"/>
          <w:lang w:val="en-US"/>
        </w:rPr>
        <w:t>I</w:t>
      </w:r>
      <w:r w:rsidRPr="003B09F3">
        <w:rPr>
          <w:sz w:val="28"/>
          <w:szCs w:val="32"/>
          <w:lang w:val="uk-UA"/>
        </w:rPr>
        <w:t>-</w:t>
      </w:r>
      <w:r w:rsidRPr="003B09F3">
        <w:rPr>
          <w:sz w:val="28"/>
          <w:szCs w:val="32"/>
          <w:lang w:val="en-US"/>
        </w:rPr>
        <w:t>II</w:t>
      </w:r>
      <w:r w:rsidRPr="003B09F3">
        <w:rPr>
          <w:sz w:val="28"/>
          <w:szCs w:val="32"/>
          <w:lang w:val="uk-UA"/>
        </w:rPr>
        <w:t>,</w:t>
      </w:r>
      <w:r w:rsidRPr="003B09F3">
        <w:rPr>
          <w:sz w:val="28"/>
          <w:szCs w:val="32"/>
          <w:lang w:val="en-US"/>
        </w:rPr>
        <w:t>III</w:t>
      </w:r>
      <w:r w:rsidRPr="003B09F3">
        <w:rPr>
          <w:sz w:val="28"/>
          <w:szCs w:val="32"/>
          <w:lang w:val="uk-UA"/>
        </w:rPr>
        <w:t>,</w:t>
      </w:r>
      <w:r w:rsidRPr="003B09F3">
        <w:rPr>
          <w:sz w:val="28"/>
          <w:szCs w:val="32"/>
          <w:lang w:val="en-US"/>
        </w:rPr>
        <w:t>IV</w:t>
      </w:r>
      <w:r w:rsidRPr="003B09F3">
        <w:rPr>
          <w:sz w:val="28"/>
          <w:szCs w:val="32"/>
          <w:lang w:val="uk-UA"/>
        </w:rPr>
        <w:t xml:space="preserve"> віків з’їдає 3мг-110мг. За стадію личинки з’їдає 780мг. Корму. Жук літньої генерації з’їдає – в 2 більше ніж самець. 1 жук за весь час живлення з’їдає біля 4г. корму, тобто в 5 разів більше личинки. Шкодочинність посилюється тим, що стадія живлення присутня весь вегетативний період. Найкращім кормом колорадського жука являється картопля хоча він пошкоджує всі культури з родини Пасльонові. Рослини, уражені в ранній період і в різний період, пошкодження для них вливається менш шкідливіша. Найбільш чутливі – в період цвітіння і в період зав’язування бульб.</w:t>
      </w:r>
    </w:p>
    <w:p w:rsidR="002B3A76" w:rsidRPr="003B09F3" w:rsidRDefault="002B3A76" w:rsidP="003B09F3">
      <w:pPr>
        <w:spacing w:line="360" w:lineRule="auto"/>
        <w:ind w:firstLine="709"/>
        <w:jc w:val="both"/>
        <w:rPr>
          <w:sz w:val="28"/>
          <w:szCs w:val="32"/>
          <w:lang w:val="uk-UA"/>
        </w:rPr>
      </w:pPr>
      <w:r w:rsidRPr="003B09F3">
        <w:rPr>
          <w:sz w:val="28"/>
          <w:szCs w:val="32"/>
          <w:lang w:val="uk-UA"/>
        </w:rPr>
        <w:t>Дефоміанія в цей час на 20,40,80% викликає зниження врожаю 14,15,25%. Пошкодження кущів картоплі в цей період 10 личинками призводить до зниження врожаю на 1,1-9,0%, 25 на 17,5%, 40 на 16,7-45,3%. В період закладки бульб 10 личинок які пошкоджують, знижують врожай на 10-15% при 15 личинках -50%, при 40-50 врожаю не було.</w:t>
      </w:r>
    </w:p>
    <w:p w:rsidR="002B3A76" w:rsidRPr="003B09F3" w:rsidRDefault="002B3A76" w:rsidP="003B09F3">
      <w:pPr>
        <w:spacing w:line="360" w:lineRule="auto"/>
        <w:ind w:firstLine="709"/>
        <w:jc w:val="both"/>
        <w:rPr>
          <w:sz w:val="28"/>
          <w:szCs w:val="32"/>
          <w:lang w:val="uk-UA"/>
        </w:rPr>
      </w:pPr>
      <w:r w:rsidRPr="003B09F3">
        <w:rPr>
          <w:sz w:val="28"/>
          <w:szCs w:val="32"/>
          <w:lang w:val="uk-UA"/>
        </w:rPr>
        <w:t>Заходи боротьби: після збирання картоплі оранка або культивація ґрунту з вибиранням бульб, які залишились для запобігання з’явлення самосіву який являється резервацією колорадського жука і внесення добрив і підживлення і своєчасне рихлення, окучення і прополка для підвищення стійкості картоплі; скошування бадилля перед збиранням. При розселенні личинок і жуків 10% рослин картоплі посівів обприскування 1-2 рази рекомендованими інсектицидами. Проти личинок ефективні біопрепарати.</w:t>
      </w:r>
    </w:p>
    <w:p w:rsidR="004F7CA0" w:rsidRDefault="002B3A76" w:rsidP="004F7CA0">
      <w:pPr>
        <w:spacing w:line="360" w:lineRule="auto"/>
        <w:ind w:firstLine="709"/>
        <w:jc w:val="both"/>
        <w:rPr>
          <w:sz w:val="28"/>
          <w:szCs w:val="32"/>
          <w:lang w:val="uk-UA"/>
        </w:rPr>
      </w:pPr>
      <w:r w:rsidRPr="003B09F3">
        <w:rPr>
          <w:sz w:val="28"/>
          <w:szCs w:val="32"/>
          <w:lang w:val="uk-UA"/>
        </w:rPr>
        <w:t>Використання штучної передзбиральної дефоліації – для скорочення фізіологічного дозрівання бульб. Знищення бадилля в передзбиральний період. Зміна строків садіння картоплі. Випуск природних ворогів: клоп перил юс,</w:t>
      </w:r>
      <w:r w:rsidR="004F7CA0">
        <w:rPr>
          <w:sz w:val="28"/>
          <w:szCs w:val="32"/>
          <w:lang w:val="uk-UA"/>
        </w:rPr>
        <w:t xml:space="preserve"> </w:t>
      </w:r>
      <w:r w:rsidRPr="003B09F3">
        <w:rPr>
          <w:sz w:val="28"/>
          <w:szCs w:val="32"/>
          <w:lang w:val="uk-UA"/>
        </w:rPr>
        <w:t xml:space="preserve">клоп подізус, мухи тахіни, роду </w:t>
      </w:r>
      <w:r w:rsidRPr="003B09F3">
        <w:rPr>
          <w:sz w:val="28"/>
          <w:szCs w:val="32"/>
          <w:lang w:val="en-US"/>
        </w:rPr>
        <w:t>Doryphorophage</w:t>
      </w:r>
      <w:r w:rsidRPr="003B09F3">
        <w:rPr>
          <w:sz w:val="28"/>
          <w:szCs w:val="32"/>
          <w:lang w:val="uk-UA"/>
        </w:rPr>
        <w:t>, жужелиця сибіл, жужелиця, златоглазки, кокумеліди, хижі клопи, корівка, семикрапковка, павуки, бокохід та ін.</w:t>
      </w:r>
    </w:p>
    <w:p w:rsidR="004F7CA0" w:rsidRDefault="004F7CA0" w:rsidP="004F7CA0">
      <w:pPr>
        <w:spacing w:line="360" w:lineRule="auto"/>
        <w:ind w:firstLine="709"/>
        <w:jc w:val="both"/>
        <w:rPr>
          <w:sz w:val="28"/>
          <w:szCs w:val="32"/>
          <w:lang w:val="uk-UA"/>
        </w:rPr>
      </w:pPr>
    </w:p>
    <w:p w:rsidR="002B3A76" w:rsidRPr="004F7CA0" w:rsidRDefault="002B3A76" w:rsidP="004F7CA0">
      <w:pPr>
        <w:spacing w:line="360" w:lineRule="auto"/>
        <w:ind w:firstLine="709"/>
        <w:jc w:val="both"/>
        <w:rPr>
          <w:b/>
          <w:sz w:val="28"/>
          <w:szCs w:val="32"/>
          <w:lang w:val="uk-UA"/>
        </w:rPr>
      </w:pPr>
      <w:r w:rsidRPr="004F7CA0">
        <w:rPr>
          <w:b/>
          <w:sz w:val="28"/>
          <w:szCs w:val="32"/>
          <w:lang w:val="uk-UA"/>
        </w:rPr>
        <w:t>2.2 Основні особливості розвитку найголовніших шкідник</w:t>
      </w:r>
      <w:r w:rsidR="004F7CA0" w:rsidRPr="004F7CA0">
        <w:rPr>
          <w:b/>
          <w:sz w:val="28"/>
          <w:szCs w:val="32"/>
          <w:lang w:val="uk-UA"/>
        </w:rPr>
        <w:t>ів і захисні заходи на картоплі</w:t>
      </w:r>
    </w:p>
    <w:p w:rsidR="004F7CA0" w:rsidRPr="003B09F3" w:rsidRDefault="004F7CA0" w:rsidP="004F7CA0">
      <w:pPr>
        <w:spacing w:line="360" w:lineRule="auto"/>
        <w:ind w:firstLine="709"/>
        <w:jc w:val="both"/>
        <w:rPr>
          <w:sz w:val="28"/>
          <w:szCs w:val="32"/>
          <w:lang w:val="uk-UA"/>
        </w:rPr>
      </w:pPr>
    </w:p>
    <w:p w:rsidR="002B3A76" w:rsidRPr="003B09F3" w:rsidRDefault="002B3A76" w:rsidP="003B09F3">
      <w:pPr>
        <w:spacing w:line="360" w:lineRule="auto"/>
        <w:ind w:firstLine="709"/>
        <w:jc w:val="both"/>
        <w:rPr>
          <w:sz w:val="28"/>
          <w:szCs w:val="32"/>
          <w:lang w:val="uk-UA"/>
        </w:rPr>
      </w:pPr>
      <w:r w:rsidRPr="003B09F3">
        <w:rPr>
          <w:sz w:val="28"/>
          <w:szCs w:val="32"/>
          <w:lang w:val="uk-UA"/>
        </w:rPr>
        <w:t>Систематичне положення.</w:t>
      </w:r>
    </w:p>
    <w:p w:rsidR="002B3A76" w:rsidRPr="003B09F3" w:rsidRDefault="002B3A76" w:rsidP="003B09F3">
      <w:pPr>
        <w:spacing w:line="360" w:lineRule="auto"/>
        <w:ind w:firstLine="709"/>
        <w:jc w:val="both"/>
        <w:rPr>
          <w:rStyle w:val="apple-style-span"/>
          <w:rFonts w:cs="Arial"/>
          <w:iCs/>
          <w:sz w:val="28"/>
          <w:szCs w:val="32"/>
          <w:lang w:val="uk-UA"/>
        </w:rPr>
      </w:pPr>
      <w:r w:rsidRPr="003B09F3">
        <w:rPr>
          <w:sz w:val="28"/>
          <w:szCs w:val="32"/>
          <w:lang w:val="uk-UA"/>
        </w:rPr>
        <w:t xml:space="preserve">Вид капустянка звичайна – </w:t>
      </w:r>
      <w:r w:rsidRPr="003B09F3">
        <w:rPr>
          <w:rStyle w:val="apple-style-span"/>
          <w:rFonts w:cs="Arial"/>
          <w:iCs/>
          <w:sz w:val="28"/>
          <w:szCs w:val="32"/>
          <w:lang w:val="en-US"/>
        </w:rPr>
        <w:t>Grillotalpa</w:t>
      </w:r>
      <w:r w:rsidRPr="003B09F3">
        <w:rPr>
          <w:rStyle w:val="apple-style-span"/>
          <w:rFonts w:cs="Arial"/>
          <w:iCs/>
          <w:sz w:val="28"/>
          <w:szCs w:val="32"/>
          <w:lang w:val="uk-UA"/>
        </w:rPr>
        <w:t xml:space="preserve"> </w:t>
      </w:r>
      <w:r w:rsidRPr="003B09F3">
        <w:rPr>
          <w:rStyle w:val="apple-style-span"/>
          <w:rFonts w:cs="Arial"/>
          <w:iCs/>
          <w:sz w:val="28"/>
          <w:szCs w:val="32"/>
          <w:lang w:val="en-US"/>
        </w:rPr>
        <w:t>grillotalpa</w:t>
      </w:r>
      <w:r w:rsidRPr="003B09F3">
        <w:rPr>
          <w:rStyle w:val="apple-style-span"/>
          <w:rFonts w:cs="Arial"/>
          <w:iCs/>
          <w:sz w:val="28"/>
          <w:szCs w:val="32"/>
          <w:lang w:val="uk-UA"/>
        </w:rPr>
        <w:t xml:space="preserve"> </w:t>
      </w:r>
      <w:r w:rsidRPr="003B09F3">
        <w:rPr>
          <w:rStyle w:val="apple-style-span"/>
          <w:rFonts w:cs="Arial"/>
          <w:iCs/>
          <w:sz w:val="28"/>
          <w:szCs w:val="32"/>
          <w:lang w:val="en-US"/>
        </w:rPr>
        <w:t>Linnaeus</w:t>
      </w:r>
      <w:r w:rsidRPr="003B09F3">
        <w:rPr>
          <w:rStyle w:val="apple-style-span"/>
          <w:rFonts w:cs="Arial"/>
          <w:iCs/>
          <w:sz w:val="28"/>
          <w:szCs w:val="32"/>
          <w:lang w:val="uk-UA"/>
        </w:rPr>
        <w:t>.</w:t>
      </w:r>
    </w:p>
    <w:p w:rsidR="002B3A76" w:rsidRPr="003B09F3" w:rsidRDefault="002B3A76" w:rsidP="003B09F3">
      <w:pPr>
        <w:spacing w:line="360" w:lineRule="auto"/>
        <w:ind w:firstLine="709"/>
        <w:jc w:val="both"/>
        <w:rPr>
          <w:rStyle w:val="apple-style-span"/>
          <w:rFonts w:cs="Arial"/>
          <w:iCs/>
          <w:sz w:val="28"/>
          <w:szCs w:val="32"/>
          <w:lang w:val="uk-UA"/>
        </w:rPr>
      </w:pPr>
      <w:r w:rsidRPr="003B09F3">
        <w:rPr>
          <w:rStyle w:val="apple-style-span"/>
          <w:iCs/>
          <w:sz w:val="28"/>
          <w:szCs w:val="32"/>
          <w:lang w:val="uk-UA"/>
        </w:rPr>
        <w:t>Родина капустянки</w:t>
      </w:r>
      <w:r w:rsidRPr="003B09F3">
        <w:rPr>
          <w:rStyle w:val="apple-style-span"/>
          <w:rFonts w:cs="Arial"/>
          <w:iCs/>
          <w:sz w:val="28"/>
          <w:szCs w:val="32"/>
          <w:lang w:val="uk-UA"/>
        </w:rPr>
        <w:t xml:space="preserve"> – </w:t>
      </w:r>
      <w:r w:rsidRPr="003B09F3">
        <w:rPr>
          <w:rStyle w:val="apple-style-span"/>
          <w:rFonts w:cs="Arial"/>
          <w:iCs/>
          <w:sz w:val="28"/>
          <w:szCs w:val="32"/>
          <w:lang w:val="en-US"/>
        </w:rPr>
        <w:t>Grillotalpiolae</w:t>
      </w:r>
    </w:p>
    <w:p w:rsidR="002B3A76" w:rsidRPr="003B09F3" w:rsidRDefault="002B3A76" w:rsidP="003B09F3">
      <w:pPr>
        <w:spacing w:line="360" w:lineRule="auto"/>
        <w:ind w:firstLine="709"/>
        <w:jc w:val="both"/>
        <w:rPr>
          <w:rStyle w:val="apple-style-span"/>
          <w:rFonts w:cs="Arial"/>
          <w:iCs/>
          <w:sz w:val="28"/>
          <w:szCs w:val="32"/>
          <w:lang w:val="uk-UA"/>
        </w:rPr>
      </w:pPr>
      <w:r w:rsidRPr="003B09F3">
        <w:rPr>
          <w:rStyle w:val="apple-style-span"/>
          <w:iCs/>
          <w:sz w:val="28"/>
          <w:szCs w:val="32"/>
          <w:lang w:val="uk-UA"/>
        </w:rPr>
        <w:t>Рід прямокрилі</w:t>
      </w:r>
      <w:r w:rsidRPr="003B09F3">
        <w:rPr>
          <w:rStyle w:val="apple-style-span"/>
          <w:rFonts w:cs="Arial"/>
          <w:iCs/>
          <w:sz w:val="28"/>
          <w:szCs w:val="32"/>
          <w:lang w:val="uk-UA"/>
        </w:rPr>
        <w:t xml:space="preserve"> – </w:t>
      </w:r>
      <w:r w:rsidRPr="003B09F3">
        <w:rPr>
          <w:rStyle w:val="apple-style-span"/>
          <w:rFonts w:cs="Arial"/>
          <w:iCs/>
          <w:sz w:val="28"/>
          <w:szCs w:val="32"/>
          <w:lang w:val="en-US"/>
        </w:rPr>
        <w:t>Ortopfera</w:t>
      </w:r>
    </w:p>
    <w:p w:rsidR="002B3A76" w:rsidRPr="003B09F3" w:rsidRDefault="002B3A76" w:rsidP="003B09F3">
      <w:pPr>
        <w:spacing w:line="360" w:lineRule="auto"/>
        <w:ind w:firstLine="709"/>
        <w:jc w:val="both"/>
        <w:rPr>
          <w:rStyle w:val="apple-style-span"/>
          <w:rFonts w:cs="Arial"/>
          <w:iCs/>
          <w:sz w:val="28"/>
          <w:szCs w:val="32"/>
        </w:rPr>
      </w:pPr>
      <w:r w:rsidRPr="003B09F3">
        <w:rPr>
          <w:rStyle w:val="apple-style-span"/>
          <w:rFonts w:cs="Arial"/>
          <w:iCs/>
          <w:sz w:val="28"/>
          <w:szCs w:val="32"/>
          <w:lang w:val="uk-UA"/>
        </w:rPr>
        <w:t>Поширеність</w:t>
      </w:r>
      <w:r w:rsidRPr="003B09F3">
        <w:rPr>
          <w:rStyle w:val="apple-style-span"/>
          <w:rFonts w:cs="Arial"/>
          <w:iCs/>
          <w:sz w:val="28"/>
          <w:szCs w:val="32"/>
        </w:rPr>
        <w:t>.</w:t>
      </w:r>
    </w:p>
    <w:p w:rsidR="002B3A76" w:rsidRPr="003B09F3" w:rsidRDefault="002B3A76" w:rsidP="003B09F3">
      <w:pPr>
        <w:spacing w:line="360" w:lineRule="auto"/>
        <w:ind w:firstLine="709"/>
        <w:jc w:val="both"/>
        <w:rPr>
          <w:sz w:val="28"/>
          <w:szCs w:val="32"/>
          <w:lang w:val="uk-UA"/>
        </w:rPr>
      </w:pPr>
      <w:r w:rsidRPr="003B09F3">
        <w:rPr>
          <w:sz w:val="28"/>
          <w:szCs w:val="32"/>
          <w:lang w:val="uk-UA"/>
        </w:rPr>
        <w:t>Поширення</w:t>
      </w:r>
      <w:r w:rsidRPr="003B09F3">
        <w:rPr>
          <w:sz w:val="28"/>
          <w:szCs w:val="32"/>
        </w:rPr>
        <w:t xml:space="preserve"> в ус</w:t>
      </w:r>
      <w:r w:rsidRPr="003B09F3">
        <w:rPr>
          <w:sz w:val="28"/>
          <w:szCs w:val="32"/>
          <w:lang w:val="uk-UA"/>
        </w:rPr>
        <w:t>і</w:t>
      </w:r>
      <w:r w:rsidRPr="003B09F3">
        <w:rPr>
          <w:sz w:val="28"/>
          <w:szCs w:val="32"/>
        </w:rPr>
        <w:t xml:space="preserve">х зонах </w:t>
      </w:r>
      <w:r w:rsidRPr="003B09F3">
        <w:rPr>
          <w:sz w:val="28"/>
          <w:szCs w:val="32"/>
          <w:lang w:val="uk-UA"/>
        </w:rPr>
        <w:t>на добре зволожених, у тому числі зрошуваних землях. Дуже поширене у Західній Європі, центральних та південних районах європейської частини СНД, у Криму, на Кавказі, в Казахстані, Туркменії, Передній Азії, Північній Африці. (Дрозд,2000).</w:t>
      </w:r>
    </w:p>
    <w:p w:rsidR="002B3A76" w:rsidRPr="003B09F3" w:rsidRDefault="002B3A76" w:rsidP="003B09F3">
      <w:pPr>
        <w:spacing w:line="360" w:lineRule="auto"/>
        <w:ind w:firstLine="709"/>
        <w:jc w:val="both"/>
        <w:rPr>
          <w:sz w:val="28"/>
          <w:szCs w:val="32"/>
          <w:lang w:val="uk-UA"/>
        </w:rPr>
      </w:pPr>
      <w:r w:rsidRPr="004F7CA0">
        <w:rPr>
          <w:i/>
          <w:sz w:val="28"/>
          <w:szCs w:val="32"/>
          <w:lang w:val="uk-UA"/>
        </w:rPr>
        <w:t>Діагностичні ознаки виду</w:t>
      </w:r>
    </w:p>
    <w:p w:rsidR="002B3A76" w:rsidRPr="003B09F3" w:rsidRDefault="002B3A76" w:rsidP="003B09F3">
      <w:pPr>
        <w:spacing w:line="360" w:lineRule="auto"/>
        <w:ind w:firstLine="709"/>
        <w:jc w:val="both"/>
        <w:rPr>
          <w:sz w:val="28"/>
          <w:szCs w:val="32"/>
          <w:lang w:val="uk-UA"/>
        </w:rPr>
      </w:pPr>
      <w:r w:rsidRPr="003B09F3">
        <w:rPr>
          <w:sz w:val="28"/>
          <w:szCs w:val="32"/>
          <w:lang w:val="uk-UA"/>
        </w:rPr>
        <w:t>Довжина тіла дорослої комахи 35-50мм, зверху вона темно-брудно-буре, знизу бурова то-жовта з шовковистим блиском. Надкрилля широкі, лопатоподібні з чіткими темно-бурими жилками, досягають половини довжини черевця. Крила великі, складаються віялоподібно, виступають вздовж черевця у вигляді зогнутих вниз джгутиків. Гом</w:t>
      </w:r>
      <w:r w:rsidR="004F7CA0">
        <w:rPr>
          <w:sz w:val="28"/>
          <w:szCs w:val="32"/>
          <w:lang w:val="uk-UA"/>
        </w:rPr>
        <w:t>ілки</w:t>
      </w:r>
      <w:r w:rsidRPr="003B09F3">
        <w:rPr>
          <w:sz w:val="28"/>
          <w:szCs w:val="32"/>
          <w:lang w:val="uk-UA"/>
        </w:rPr>
        <w:t xml:space="preserve"> задніх ніг зверху з внутрішнього боку з 4-5 шипами. На кінці черевця є довгі опушені </w:t>
      </w:r>
      <w:r w:rsidR="004F7CA0" w:rsidRPr="003B09F3">
        <w:rPr>
          <w:sz w:val="28"/>
          <w:szCs w:val="32"/>
          <w:lang w:val="uk-UA"/>
        </w:rPr>
        <w:t>цепки</w:t>
      </w:r>
      <w:r w:rsidRPr="003B09F3">
        <w:rPr>
          <w:sz w:val="28"/>
          <w:szCs w:val="32"/>
          <w:lang w:val="uk-UA"/>
        </w:rPr>
        <w:t>.</w:t>
      </w:r>
    </w:p>
    <w:p w:rsidR="002B3A76" w:rsidRPr="003B09F3" w:rsidRDefault="002B3A76" w:rsidP="003B09F3">
      <w:pPr>
        <w:spacing w:line="360" w:lineRule="auto"/>
        <w:ind w:firstLine="709"/>
        <w:jc w:val="both"/>
        <w:rPr>
          <w:sz w:val="28"/>
          <w:szCs w:val="32"/>
          <w:lang w:val="uk-UA"/>
        </w:rPr>
      </w:pPr>
      <w:r w:rsidRPr="003B09F3">
        <w:rPr>
          <w:sz w:val="28"/>
          <w:szCs w:val="32"/>
          <w:lang w:val="uk-UA"/>
        </w:rPr>
        <w:t>Яйце за розміром та формою нагадують зерно проса, діаметром 3-3,5мм, жовті з коричневим нашаруванням та зеленкуватим відтінком.</w:t>
      </w:r>
    </w:p>
    <w:p w:rsidR="002B3A76" w:rsidRPr="003B09F3" w:rsidRDefault="002B3A76" w:rsidP="003B09F3">
      <w:pPr>
        <w:spacing w:line="360" w:lineRule="auto"/>
        <w:ind w:firstLine="709"/>
        <w:jc w:val="both"/>
        <w:rPr>
          <w:sz w:val="28"/>
          <w:szCs w:val="32"/>
          <w:lang w:val="uk-UA"/>
        </w:rPr>
      </w:pPr>
      <w:r w:rsidRPr="003B09F3">
        <w:rPr>
          <w:sz w:val="28"/>
          <w:szCs w:val="32"/>
          <w:lang w:val="uk-UA"/>
        </w:rPr>
        <w:t>Личинки імаго подібні, завдовжки в першому віці – до 15мм, другому – до 20, третьому – до 25 і в четвертому – до 35мм. Кількість члеників на вусиках відповідно: 34;70;85 та 100. У личинок четвертого віку з’являються зачатки крил завдовжки до 2мм. Після 5-6г7о линянь досягають 7-8мм.</w:t>
      </w:r>
    </w:p>
    <w:p w:rsidR="002B3A76" w:rsidRPr="003B09F3" w:rsidRDefault="002B3A76" w:rsidP="003B09F3">
      <w:pPr>
        <w:spacing w:line="360" w:lineRule="auto"/>
        <w:ind w:firstLine="709"/>
        <w:jc w:val="both"/>
        <w:rPr>
          <w:sz w:val="28"/>
          <w:szCs w:val="32"/>
          <w:lang w:val="uk-UA"/>
        </w:rPr>
      </w:pPr>
      <w:r w:rsidRPr="003B09F3">
        <w:rPr>
          <w:sz w:val="28"/>
          <w:szCs w:val="32"/>
          <w:lang w:val="uk-UA"/>
        </w:rPr>
        <w:t>Лялечка відсутня тому, що капустянка з неповним перетворенням – яйце - личинка-імаго.(Рис.1). (Литвинов, Євтушенко, 2005).</w:t>
      </w:r>
    </w:p>
    <w:p w:rsidR="002B3A76" w:rsidRPr="003B09F3" w:rsidRDefault="002B3A76" w:rsidP="003B09F3">
      <w:pPr>
        <w:spacing w:line="360" w:lineRule="auto"/>
        <w:ind w:firstLine="709"/>
        <w:jc w:val="both"/>
        <w:rPr>
          <w:sz w:val="28"/>
          <w:szCs w:val="32"/>
          <w:lang w:val="uk-UA"/>
        </w:rPr>
      </w:pPr>
      <w:r w:rsidRPr="003B09F3">
        <w:rPr>
          <w:sz w:val="28"/>
          <w:szCs w:val="32"/>
          <w:lang w:val="uk-UA"/>
        </w:rPr>
        <w:t>Біологічні та екологічні особливості виду.</w:t>
      </w:r>
    </w:p>
    <w:p w:rsidR="002B3A76" w:rsidRPr="003B09F3" w:rsidRDefault="002B3A76" w:rsidP="003B09F3">
      <w:pPr>
        <w:spacing w:line="360" w:lineRule="auto"/>
        <w:ind w:firstLine="709"/>
        <w:jc w:val="both"/>
        <w:rPr>
          <w:sz w:val="28"/>
          <w:szCs w:val="32"/>
          <w:lang w:val="uk-UA"/>
        </w:rPr>
      </w:pPr>
      <w:r w:rsidRPr="003B09F3">
        <w:rPr>
          <w:sz w:val="28"/>
          <w:szCs w:val="32"/>
          <w:lang w:val="uk-UA"/>
        </w:rPr>
        <w:t>Капустянка живе у ґрунті і лише зрідка з’являється на поверхні – в сутінках та вночі, що навіть літає. Досить добре плаває і може долати значні водні перешкоди. Під час повені на рештках рослин, інших предметах цілі колонії капустянки пасивно мандрують за водою на значній відстані.</w:t>
      </w:r>
    </w:p>
    <w:p w:rsidR="002B3A76" w:rsidRPr="003B09F3" w:rsidRDefault="002B3A76" w:rsidP="003B09F3">
      <w:pPr>
        <w:spacing w:line="360" w:lineRule="auto"/>
        <w:ind w:firstLine="709"/>
        <w:jc w:val="both"/>
        <w:rPr>
          <w:sz w:val="28"/>
          <w:szCs w:val="32"/>
          <w:lang w:val="uk-UA"/>
        </w:rPr>
      </w:pPr>
      <w:r w:rsidRPr="003B09F3">
        <w:rPr>
          <w:sz w:val="28"/>
          <w:szCs w:val="32"/>
          <w:lang w:val="uk-UA"/>
        </w:rPr>
        <w:t xml:space="preserve">Нори прокладає у вигляді довгих горизонтальних ходів під самою поверхнею ґрунту. Зимові ходи значно глибші у дорослих особин 60-120см, у личинок 30-55см. Зимують дорослі особини та личинки починаючі з 3-го віку. Весняна ре активація розпочинається залежно від погодних умов. У верхніх шарах починає з’являтися, коли грунт на глибині 20-30см прогрівається до 8,5-10°С. Масовий вихід та початок живлення – за температури 12-15°С. Після спарування самиці відкладають яйця. Залежно від фізіологічного стану самиці – від 205 до 650 штук і більше. У лісостепу та на Поліссі, починаючі з другої треті декади травня – до початку вересня. В перилках значно раніше, Ембріональний розвиток залежно від температури триває 10-20 і більше днів. Масовий вихід личинок в Лісостепу середина червня – закінчення липня. Личинки після виходу з яєць залишаються у гнізді 2-3 тижні. Починаючи з другого віку вони живляться </w:t>
      </w:r>
      <w:r w:rsidR="00C57BCC">
        <w:rPr>
          <w:sz w:val="28"/>
          <w:szCs w:val="32"/>
          <w:lang w:val="uk-UA"/>
        </w:rPr>
        <w:t>корінцями</w:t>
      </w:r>
      <w:r w:rsidRPr="003B09F3">
        <w:rPr>
          <w:sz w:val="28"/>
          <w:szCs w:val="32"/>
          <w:lang w:val="uk-UA"/>
        </w:rPr>
        <w:t xml:space="preserve"> рослин</w:t>
      </w:r>
      <w:r w:rsidR="008A16D9">
        <w:rPr>
          <w:sz w:val="28"/>
          <w:szCs w:val="32"/>
          <w:lang w:val="uk-UA"/>
        </w:rPr>
        <w:t>,</w:t>
      </w:r>
      <w:r w:rsidRPr="003B09F3">
        <w:rPr>
          <w:sz w:val="28"/>
          <w:szCs w:val="32"/>
          <w:lang w:val="uk-UA"/>
        </w:rPr>
        <w:t xml:space="preserve"> </w:t>
      </w:r>
      <w:r w:rsidR="008A16D9">
        <w:rPr>
          <w:sz w:val="28"/>
          <w:szCs w:val="32"/>
          <w:lang w:val="uk-UA"/>
        </w:rPr>
        <w:t>п</w:t>
      </w:r>
      <w:r w:rsidRPr="003B09F3">
        <w:rPr>
          <w:sz w:val="28"/>
          <w:szCs w:val="32"/>
          <w:lang w:val="uk-UA"/>
        </w:rPr>
        <w:t>ерегноєм. А пізніше споживають рослину та тверду їжу</w:t>
      </w:r>
      <w:r w:rsidR="001F4CD7">
        <w:rPr>
          <w:sz w:val="28"/>
          <w:szCs w:val="32"/>
          <w:lang w:val="uk-UA"/>
        </w:rPr>
        <w:t>.</w:t>
      </w:r>
      <w:r w:rsidRPr="003B09F3">
        <w:rPr>
          <w:sz w:val="28"/>
          <w:szCs w:val="32"/>
          <w:lang w:val="uk-UA"/>
        </w:rPr>
        <w:t xml:space="preserve"> Живлячись і прокладаючи корм капустянка перегризає коріння рослин, виїдає бульби, коренеплоди та кореневища. Особливо небезпечна в ранньовесняний період, коли живиться молодими рослинами. У серпні — вересні популяція складається переважно з личинок третього — четвертого віків і дорослих комах. Повний цикл розвитку в </w:t>
      </w:r>
      <w:r w:rsidR="001F4CD7">
        <w:rPr>
          <w:sz w:val="28"/>
          <w:szCs w:val="32"/>
          <w:lang w:val="uk-UA"/>
        </w:rPr>
        <w:t>л</w:t>
      </w:r>
      <w:r w:rsidRPr="003B09F3">
        <w:rPr>
          <w:sz w:val="28"/>
          <w:szCs w:val="32"/>
          <w:lang w:val="uk-UA"/>
        </w:rPr>
        <w:t>ісостепу триває 1,5-2 роки.</w:t>
      </w:r>
    </w:p>
    <w:p w:rsidR="002B3A76" w:rsidRPr="003B09F3" w:rsidRDefault="002B3A76" w:rsidP="003B09F3">
      <w:pPr>
        <w:spacing w:line="360" w:lineRule="auto"/>
        <w:ind w:firstLine="709"/>
        <w:jc w:val="both"/>
        <w:rPr>
          <w:sz w:val="28"/>
          <w:szCs w:val="32"/>
          <w:lang w:val="uk-UA"/>
        </w:rPr>
      </w:pPr>
      <w:r w:rsidRPr="003B09F3">
        <w:rPr>
          <w:sz w:val="28"/>
          <w:szCs w:val="32"/>
          <w:lang w:val="uk-UA"/>
        </w:rPr>
        <w:t>Для того щоб успішно регулювати чисельність будь-якого шкідника, насамперед слід добре знати найбільш несприятливі у його розвитку так звані критичні періоди. Комахи у стані діапаузи дуже стійкі проти багатьох несприятливих умов — низьких та високих температур, вологості, дії токсичних речовин, радіоактивного опромінення. Більшість з них у стані діапаузи витримує температури мінус 20-30°С. Тим часом для капустянки критична межа — нижче 2-3°С.</w:t>
      </w:r>
    </w:p>
    <w:p w:rsidR="002B3A76" w:rsidRPr="003B09F3" w:rsidRDefault="002B3A76" w:rsidP="003B09F3">
      <w:pPr>
        <w:spacing w:line="360" w:lineRule="auto"/>
        <w:ind w:firstLine="709"/>
        <w:jc w:val="both"/>
        <w:rPr>
          <w:sz w:val="28"/>
          <w:szCs w:val="32"/>
          <w:lang w:val="uk-UA"/>
        </w:rPr>
      </w:pPr>
      <w:r w:rsidRPr="003B09F3">
        <w:rPr>
          <w:sz w:val="28"/>
          <w:szCs w:val="32"/>
          <w:lang w:val="uk-UA"/>
        </w:rPr>
        <w:t>Капустянка любить більш вологі місця і низьку температуру, при вологій температурі 25-27°С, і низькій вологості вона починає мігрувати шукає більш вологі ґрунти, для умов існування.</w:t>
      </w:r>
    </w:p>
    <w:p w:rsidR="002B3A76" w:rsidRPr="003B09F3" w:rsidRDefault="002B3A76" w:rsidP="003B09F3">
      <w:pPr>
        <w:spacing w:line="360" w:lineRule="auto"/>
        <w:ind w:firstLine="709"/>
        <w:jc w:val="both"/>
        <w:rPr>
          <w:sz w:val="28"/>
          <w:szCs w:val="32"/>
          <w:lang w:val="uk-UA"/>
        </w:rPr>
      </w:pPr>
      <w:r w:rsidRPr="003B09F3">
        <w:rPr>
          <w:sz w:val="28"/>
          <w:szCs w:val="32"/>
          <w:lang w:val="uk-UA"/>
        </w:rPr>
        <w:t>Характерною особливістю шкідника є те, що він не відзначається високим рівнем зимостійкості. Зимує у досить вузьких діапазонах температур та вологості, залягає досить глибоко: на глибині 60-80см, іноді дорослі особини — на глибині 1,2-1,4м. Температура у місцях зимівлі не повинна бути взимку нижчою за +2-3°С, якщо буде нижча температура, то доросла особина загине. В камері де зимує капустянка, вологість ґрунту має становити 75-95% , якщо більше вона може загинути, або не зможе розмножатися. Встановлено, що загибель личинок 3-го віку внаслідок несприятливих умов зимівлі становить 50-85%, тоді як 4-го і старших видів гине 12-17%. Запас жиру в комахах що йдуть на зимівлю на оброблених землях — 25-45%, у тих, що зимують у березі річок — 34-56%.</w:t>
      </w:r>
    </w:p>
    <w:p w:rsidR="002B3A76" w:rsidRPr="003B09F3" w:rsidRDefault="002B3A76" w:rsidP="003B09F3">
      <w:pPr>
        <w:spacing w:line="360" w:lineRule="auto"/>
        <w:ind w:firstLine="709"/>
        <w:jc w:val="both"/>
        <w:rPr>
          <w:sz w:val="28"/>
          <w:szCs w:val="32"/>
          <w:lang w:val="uk-UA"/>
        </w:rPr>
      </w:pPr>
      <w:r w:rsidRPr="00AF0F50">
        <w:rPr>
          <w:i/>
          <w:sz w:val="28"/>
          <w:szCs w:val="32"/>
          <w:lang w:val="uk-UA"/>
        </w:rPr>
        <w:t>Характер пошкоджень виду</w:t>
      </w:r>
    </w:p>
    <w:p w:rsidR="002B3A76" w:rsidRPr="003B09F3" w:rsidRDefault="002B3A76" w:rsidP="003B09F3">
      <w:pPr>
        <w:spacing w:line="360" w:lineRule="auto"/>
        <w:ind w:firstLine="709"/>
        <w:jc w:val="both"/>
        <w:rPr>
          <w:sz w:val="28"/>
          <w:szCs w:val="32"/>
          <w:lang w:val="uk-UA"/>
        </w:rPr>
      </w:pPr>
      <w:r w:rsidRPr="003B09F3">
        <w:rPr>
          <w:sz w:val="28"/>
          <w:szCs w:val="32"/>
          <w:lang w:val="uk-UA"/>
        </w:rPr>
        <w:t>Капустянка — типовий поліфог. Пошкоджують злаки — пшеницю, жито, рис, ячмінь, поїдають віяльні зерна підгризаючі та перегризаючи підземні частини рослин</w:t>
      </w:r>
      <w:r w:rsidR="0060331B">
        <w:rPr>
          <w:sz w:val="28"/>
          <w:szCs w:val="32"/>
          <w:lang w:val="uk-UA"/>
        </w:rPr>
        <w:t xml:space="preserve"> </w:t>
      </w:r>
      <w:r w:rsidRPr="003B09F3">
        <w:rPr>
          <w:sz w:val="28"/>
          <w:szCs w:val="32"/>
          <w:lang w:val="uk-UA"/>
        </w:rPr>
        <w:t xml:space="preserve">(коріння та </w:t>
      </w:r>
      <w:r w:rsidR="0060331B" w:rsidRPr="003B09F3">
        <w:rPr>
          <w:sz w:val="28"/>
          <w:szCs w:val="32"/>
          <w:lang w:val="uk-UA"/>
        </w:rPr>
        <w:t>коренепло</w:t>
      </w:r>
      <w:r w:rsidR="0060331B">
        <w:rPr>
          <w:sz w:val="28"/>
          <w:szCs w:val="32"/>
          <w:lang w:val="uk-UA"/>
        </w:rPr>
        <w:t>ди</w:t>
      </w:r>
      <w:r w:rsidRPr="003B09F3">
        <w:rPr>
          <w:sz w:val="28"/>
          <w:szCs w:val="32"/>
          <w:lang w:val="uk-UA"/>
        </w:rPr>
        <w:t xml:space="preserve">), а також сходи та молоді рослини. Шкодять практично всім технічним, кормовим, овочевим культурам, саджанцям та молодим рослинам плодових, ягідних та декоративних культур як у ґрунті, так і в </w:t>
      </w:r>
      <w:r w:rsidR="0060331B">
        <w:rPr>
          <w:sz w:val="28"/>
          <w:szCs w:val="32"/>
          <w:lang w:val="uk-UA"/>
        </w:rPr>
        <w:t>парниках</w:t>
      </w:r>
      <w:r w:rsidRPr="003B09F3">
        <w:rPr>
          <w:sz w:val="28"/>
          <w:szCs w:val="32"/>
          <w:lang w:val="uk-UA"/>
        </w:rPr>
        <w:t>. Живляться також багатьма видами ґрунтових безхребетних.</w:t>
      </w:r>
    </w:p>
    <w:p w:rsidR="002B3A76" w:rsidRPr="003B09F3" w:rsidRDefault="002B3A76" w:rsidP="003B09F3">
      <w:pPr>
        <w:spacing w:line="360" w:lineRule="auto"/>
        <w:ind w:firstLine="709"/>
        <w:jc w:val="both"/>
        <w:rPr>
          <w:sz w:val="28"/>
          <w:szCs w:val="32"/>
          <w:lang w:val="uk-UA"/>
        </w:rPr>
      </w:pPr>
      <w:r w:rsidRPr="003B09F3">
        <w:rPr>
          <w:sz w:val="28"/>
          <w:szCs w:val="32"/>
          <w:lang w:val="uk-UA"/>
        </w:rPr>
        <w:t>Ритміка трофічної активності, а відтак — шкодочинність капустянки на сільськогосподарських угіддях ділиться на три умовних періоди: ранньовесняний, весняно-літній та осінній.</w:t>
      </w:r>
    </w:p>
    <w:p w:rsidR="002B3A76" w:rsidRPr="003B09F3" w:rsidRDefault="002B3A76" w:rsidP="003B09F3">
      <w:pPr>
        <w:spacing w:line="360" w:lineRule="auto"/>
        <w:ind w:firstLine="709"/>
        <w:jc w:val="both"/>
        <w:rPr>
          <w:sz w:val="28"/>
          <w:szCs w:val="32"/>
          <w:lang w:val="uk-UA"/>
        </w:rPr>
      </w:pPr>
      <w:r w:rsidRPr="003B09F3">
        <w:rPr>
          <w:sz w:val="28"/>
          <w:szCs w:val="32"/>
          <w:lang w:val="uk-UA"/>
        </w:rPr>
        <w:t>Ранньовесняний період, раціон шкідника складається переважно з рослинної їжі, що становить 60-75%, загального обсягу живильної маси, тваринної їжі, 30-40%, та механічних домішок 6-8%, що сприяють процесу травлення.</w:t>
      </w:r>
    </w:p>
    <w:p w:rsidR="002B3A76" w:rsidRPr="003B09F3" w:rsidRDefault="002B3A76" w:rsidP="003B09F3">
      <w:pPr>
        <w:spacing w:line="360" w:lineRule="auto"/>
        <w:ind w:firstLine="709"/>
        <w:jc w:val="both"/>
        <w:rPr>
          <w:sz w:val="28"/>
          <w:szCs w:val="32"/>
          <w:lang w:val="uk-UA"/>
        </w:rPr>
      </w:pPr>
      <w:r w:rsidRPr="003B09F3">
        <w:rPr>
          <w:sz w:val="28"/>
          <w:szCs w:val="32"/>
          <w:lang w:val="uk-UA"/>
        </w:rPr>
        <w:t>Весняно-літній період обсяг всієї їжі 75-85%, тваринної лише 12-16% і механічних домішок 1,5-3,5%. Саме в цей період найбільша шкодочинність капустянки. Особливо це спостерігалося в 1998-1999 рр. коли картоплі в приватному секторі було пошкоджено близько 35%, капусти -45%, цибулі-20%, буряків - 30%. За високої чисельності шкідників без заходів захисту, урожай овочів та картоплі на окремих площах був майже цілком знищений. Тривалість весняно-літнього періоду 160-170 днів.</w:t>
      </w:r>
    </w:p>
    <w:p w:rsidR="002B3A76" w:rsidRPr="003B09F3" w:rsidRDefault="002B3A76" w:rsidP="003B09F3">
      <w:pPr>
        <w:spacing w:line="360" w:lineRule="auto"/>
        <w:ind w:firstLine="709"/>
        <w:jc w:val="both"/>
        <w:rPr>
          <w:sz w:val="28"/>
          <w:szCs w:val="32"/>
          <w:lang w:val="uk-UA"/>
        </w:rPr>
      </w:pPr>
      <w:r w:rsidRPr="003B09F3">
        <w:rPr>
          <w:sz w:val="28"/>
          <w:szCs w:val="32"/>
          <w:lang w:val="uk-UA"/>
        </w:rPr>
        <w:t>Осінній період, тривалість 60-70 днів. Рослинна їжа, що становить 80-90%, тваринної лише 4-6% і механічних домішок 2-4%. У цей період шкідники готуються до тривалої зимівлі і живляться здебільшого плода</w:t>
      </w:r>
      <w:r w:rsidR="002B68F2">
        <w:rPr>
          <w:sz w:val="28"/>
          <w:szCs w:val="32"/>
          <w:lang w:val="uk-UA"/>
        </w:rPr>
        <w:t>ми, бульбами та стеблами рослин</w:t>
      </w:r>
      <w:r w:rsidRPr="003B09F3">
        <w:rPr>
          <w:sz w:val="28"/>
          <w:szCs w:val="32"/>
          <w:lang w:val="uk-UA"/>
        </w:rPr>
        <w:t>.</w:t>
      </w:r>
    </w:p>
    <w:p w:rsidR="002B3A76" w:rsidRPr="002B68F2" w:rsidRDefault="002B68F2" w:rsidP="003B09F3">
      <w:pPr>
        <w:spacing w:line="360" w:lineRule="auto"/>
        <w:ind w:firstLine="709"/>
        <w:jc w:val="both"/>
        <w:rPr>
          <w:i/>
          <w:sz w:val="28"/>
          <w:szCs w:val="32"/>
          <w:lang w:val="uk-UA"/>
        </w:rPr>
      </w:pPr>
      <w:r w:rsidRPr="002B68F2">
        <w:rPr>
          <w:i/>
          <w:sz w:val="28"/>
          <w:szCs w:val="32"/>
          <w:lang w:val="uk-UA"/>
        </w:rPr>
        <w:t>Заходи захисту</w:t>
      </w:r>
    </w:p>
    <w:p w:rsidR="002B3A76" w:rsidRPr="003B09F3" w:rsidRDefault="002B3A76" w:rsidP="003B09F3">
      <w:pPr>
        <w:spacing w:line="360" w:lineRule="auto"/>
        <w:ind w:firstLine="709"/>
        <w:jc w:val="both"/>
        <w:rPr>
          <w:sz w:val="28"/>
          <w:szCs w:val="32"/>
          <w:lang w:val="uk-UA"/>
        </w:rPr>
      </w:pPr>
      <w:r w:rsidRPr="003B09F3">
        <w:rPr>
          <w:sz w:val="28"/>
          <w:szCs w:val="32"/>
          <w:lang w:val="uk-UA"/>
        </w:rPr>
        <w:t>Механічні пастки, металева пастка складається з місткості заввишки до 30см, діаметром 20см. У верхній частині банки роблять чотири отвори — вікна, в які вставляють спрямовуючі смужки з різного матеріалу завдовжки 20-30см і шириною 4-5см. Банку закопують так, щоб її верх був на рівні поверхні землі, це застосовують на невеликих площах.</w:t>
      </w:r>
    </w:p>
    <w:p w:rsidR="002B3A76" w:rsidRPr="003B09F3" w:rsidRDefault="002B3A76" w:rsidP="003B09F3">
      <w:pPr>
        <w:spacing w:line="360" w:lineRule="auto"/>
        <w:ind w:firstLine="709"/>
        <w:jc w:val="both"/>
        <w:rPr>
          <w:sz w:val="28"/>
          <w:szCs w:val="32"/>
          <w:lang w:val="uk-UA"/>
        </w:rPr>
      </w:pPr>
      <w:r w:rsidRPr="003B09F3">
        <w:rPr>
          <w:sz w:val="28"/>
          <w:szCs w:val="32"/>
          <w:lang w:val="uk-UA"/>
        </w:rPr>
        <w:t>Природні ситомофоги, паразити, хижаки, нематоди, хвороботворні мікроорганізми та птахи — основні вороги капустянки (Дрозд,2000).</w:t>
      </w:r>
    </w:p>
    <w:p w:rsidR="002B68F2" w:rsidRDefault="002B3A76" w:rsidP="002B68F2">
      <w:pPr>
        <w:spacing w:line="360" w:lineRule="auto"/>
        <w:ind w:firstLine="709"/>
        <w:jc w:val="both"/>
        <w:rPr>
          <w:sz w:val="28"/>
          <w:szCs w:val="32"/>
          <w:lang w:val="uk-UA"/>
        </w:rPr>
      </w:pPr>
      <w:r w:rsidRPr="003B09F3">
        <w:rPr>
          <w:sz w:val="28"/>
          <w:szCs w:val="32"/>
          <w:lang w:val="uk-UA"/>
        </w:rPr>
        <w:t xml:space="preserve">У перилках для знищення капустянки застосовують </w:t>
      </w:r>
      <w:r w:rsidR="002B68F2">
        <w:rPr>
          <w:sz w:val="28"/>
          <w:szCs w:val="32"/>
          <w:lang w:val="uk-UA"/>
        </w:rPr>
        <w:t>прилади</w:t>
      </w:r>
      <w:r w:rsidRPr="003B09F3">
        <w:rPr>
          <w:sz w:val="28"/>
          <w:szCs w:val="32"/>
          <w:lang w:val="uk-UA"/>
        </w:rPr>
        <w:t>, на 1кг ячменю беруть30г соняшникової олії і 50г інсектициду. Принаду в кількості 30-50г на рощу рівномірно загортають у ґрунт на глибину 2-3см. На присадибних ділянках капустянку виловлюють за допомогою ловильних ям. Ловильні ями завглибшки 60-80см, закладають восени</w:t>
      </w:r>
      <w:r w:rsidR="00E34168">
        <w:rPr>
          <w:sz w:val="28"/>
          <w:szCs w:val="32"/>
          <w:lang w:val="uk-UA"/>
        </w:rPr>
        <w:t xml:space="preserve"> </w:t>
      </w:r>
      <w:r w:rsidRPr="003B09F3">
        <w:rPr>
          <w:sz w:val="28"/>
          <w:szCs w:val="32"/>
          <w:lang w:val="uk-UA"/>
        </w:rPr>
        <w:t>гноєм( бажано кінським) куди на зимівлю збираються комахи. В холодну пору гній викладають з ям і розподіляють по ґрунту тонким шаром. За низьких температур капустянка гине.</w:t>
      </w:r>
    </w:p>
    <w:p w:rsidR="002B68F2" w:rsidRDefault="002B68F2" w:rsidP="002B68F2">
      <w:pPr>
        <w:spacing w:line="360" w:lineRule="auto"/>
        <w:ind w:firstLine="709"/>
        <w:jc w:val="both"/>
        <w:rPr>
          <w:sz w:val="28"/>
          <w:szCs w:val="32"/>
          <w:lang w:val="uk-UA"/>
        </w:rPr>
      </w:pPr>
    </w:p>
    <w:p w:rsidR="002B3A76" w:rsidRDefault="002B3A76" w:rsidP="002B68F2">
      <w:pPr>
        <w:spacing w:line="360" w:lineRule="auto"/>
        <w:ind w:firstLine="709"/>
        <w:jc w:val="both"/>
        <w:rPr>
          <w:sz w:val="28"/>
          <w:szCs w:val="32"/>
          <w:lang w:val="uk-UA"/>
        </w:rPr>
      </w:pPr>
      <w:r w:rsidRPr="003B09F3">
        <w:rPr>
          <w:sz w:val="28"/>
          <w:szCs w:val="32"/>
          <w:lang w:val="uk-UA"/>
        </w:rPr>
        <w:t>2.3</w:t>
      </w:r>
      <w:r w:rsidR="002B68F2">
        <w:rPr>
          <w:sz w:val="28"/>
          <w:szCs w:val="32"/>
          <w:lang w:val="uk-UA"/>
        </w:rPr>
        <w:t xml:space="preserve"> </w:t>
      </w:r>
      <w:r w:rsidRPr="003B09F3">
        <w:rPr>
          <w:sz w:val="28"/>
          <w:szCs w:val="32"/>
          <w:lang w:val="uk-UA"/>
        </w:rPr>
        <w:t>Картопляна совка — Hylralcia micacea</w:t>
      </w:r>
    </w:p>
    <w:p w:rsidR="002B68F2" w:rsidRPr="003B09F3" w:rsidRDefault="002B68F2" w:rsidP="002B68F2">
      <w:pPr>
        <w:spacing w:line="360" w:lineRule="auto"/>
        <w:ind w:firstLine="709"/>
        <w:jc w:val="both"/>
        <w:rPr>
          <w:sz w:val="28"/>
          <w:szCs w:val="32"/>
          <w:lang w:val="uk-UA"/>
        </w:rPr>
      </w:pPr>
    </w:p>
    <w:p w:rsidR="002B3A76" w:rsidRPr="003B09F3" w:rsidRDefault="002B3A76" w:rsidP="003B09F3">
      <w:pPr>
        <w:spacing w:line="360" w:lineRule="auto"/>
        <w:ind w:firstLine="709"/>
        <w:jc w:val="both"/>
        <w:rPr>
          <w:sz w:val="28"/>
          <w:szCs w:val="32"/>
          <w:lang w:val="uk-UA"/>
        </w:rPr>
      </w:pPr>
      <w:r w:rsidRPr="003B09F3">
        <w:rPr>
          <w:sz w:val="28"/>
          <w:szCs w:val="32"/>
          <w:lang w:val="uk-UA"/>
        </w:rPr>
        <w:t>Родина совки - Noctuidae</w:t>
      </w:r>
    </w:p>
    <w:p w:rsidR="002B3A76" w:rsidRPr="003B09F3" w:rsidRDefault="002B3A76" w:rsidP="003B09F3">
      <w:pPr>
        <w:spacing w:line="360" w:lineRule="auto"/>
        <w:ind w:firstLine="709"/>
        <w:jc w:val="both"/>
        <w:rPr>
          <w:sz w:val="28"/>
          <w:szCs w:val="32"/>
          <w:lang w:val="uk-UA"/>
        </w:rPr>
      </w:pPr>
      <w:r w:rsidRPr="003B09F3">
        <w:rPr>
          <w:sz w:val="28"/>
          <w:szCs w:val="32"/>
          <w:lang w:val="uk-UA"/>
        </w:rPr>
        <w:t>Ряд лускокрилих — Lepydoptera.</w:t>
      </w:r>
    </w:p>
    <w:p w:rsidR="002B3A76" w:rsidRPr="003B09F3" w:rsidRDefault="002B3A76" w:rsidP="003B09F3">
      <w:pPr>
        <w:spacing w:line="360" w:lineRule="auto"/>
        <w:ind w:firstLine="709"/>
        <w:jc w:val="both"/>
        <w:rPr>
          <w:sz w:val="28"/>
          <w:szCs w:val="32"/>
          <w:lang w:val="uk-UA"/>
        </w:rPr>
      </w:pPr>
      <w:r w:rsidRPr="003B09F3">
        <w:rPr>
          <w:sz w:val="28"/>
          <w:szCs w:val="32"/>
          <w:lang w:val="uk-UA"/>
        </w:rPr>
        <w:t>Найбільш чисельна в Поліссі і Лісостепу. В СНД зустрічається в Нечорноморській зоні.</w:t>
      </w:r>
    </w:p>
    <w:p w:rsidR="002B68F2" w:rsidRDefault="002B3A76" w:rsidP="003B09F3">
      <w:pPr>
        <w:spacing w:line="360" w:lineRule="auto"/>
        <w:ind w:firstLine="709"/>
        <w:jc w:val="both"/>
        <w:rPr>
          <w:sz w:val="28"/>
          <w:szCs w:val="32"/>
          <w:lang w:val="uk-UA"/>
        </w:rPr>
      </w:pPr>
      <w:r w:rsidRPr="003B09F3">
        <w:rPr>
          <w:sz w:val="28"/>
          <w:szCs w:val="32"/>
          <w:lang w:val="uk-UA"/>
        </w:rPr>
        <w:t xml:space="preserve">Метелик 28-40мм. Передні крила від сірувато-жовтого до сірувато-коричневого забарвлення з </w:t>
      </w:r>
      <w:r w:rsidR="002B68F2">
        <w:rPr>
          <w:sz w:val="28"/>
          <w:szCs w:val="32"/>
          <w:lang w:val="uk-UA"/>
        </w:rPr>
        <w:t xml:space="preserve">червоним </w:t>
      </w:r>
      <w:r w:rsidRPr="003B09F3">
        <w:rPr>
          <w:sz w:val="28"/>
          <w:szCs w:val="32"/>
          <w:lang w:val="uk-UA"/>
        </w:rPr>
        <w:t xml:space="preserve">відтінком, поздовжні лінії коричневі, круглі і </w:t>
      </w:r>
      <w:r w:rsidR="002B68F2" w:rsidRPr="003B09F3">
        <w:rPr>
          <w:sz w:val="28"/>
          <w:szCs w:val="32"/>
          <w:lang w:val="uk-UA"/>
        </w:rPr>
        <w:t>нитковидні</w:t>
      </w:r>
      <w:r w:rsidRPr="003B09F3">
        <w:rPr>
          <w:sz w:val="28"/>
          <w:szCs w:val="32"/>
          <w:lang w:val="uk-UA"/>
        </w:rPr>
        <w:t xml:space="preserve"> плями того ж кольору, що і фон крила, задні крила сірувато або розуват</w:t>
      </w:r>
      <w:r w:rsidR="002B68F2">
        <w:rPr>
          <w:sz w:val="28"/>
          <w:szCs w:val="32"/>
          <w:lang w:val="uk-UA"/>
        </w:rPr>
        <w:t>е</w:t>
      </w:r>
      <w:r w:rsidRPr="003B09F3">
        <w:rPr>
          <w:sz w:val="28"/>
          <w:szCs w:val="32"/>
          <w:lang w:val="uk-UA"/>
        </w:rPr>
        <w:t>-жовті з темною смугою в вершині третини крила. Яйце 0,7-</w:t>
      </w:r>
      <w:smartTag w:uri="urn:schemas-microsoft-com:office:smarttags" w:element="metricconverter">
        <w:smartTagPr>
          <w:attr w:name="ProductID" w:val="0,8 мм"/>
        </w:smartTagPr>
        <w:r w:rsidRPr="003B09F3">
          <w:rPr>
            <w:sz w:val="28"/>
            <w:szCs w:val="32"/>
            <w:lang w:val="uk-UA"/>
          </w:rPr>
          <w:t>0,8 мм</w:t>
        </w:r>
      </w:smartTag>
      <w:r w:rsidRPr="003B09F3">
        <w:rPr>
          <w:sz w:val="28"/>
          <w:szCs w:val="32"/>
          <w:lang w:val="uk-UA"/>
        </w:rPr>
        <w:t>, змінного забарвлення від жовтувато-білого до червоно-жовтого. Гусениця 40-50мм, від світло-жовтого до м'ясисто-червоного забарвлення, вздовж спини червонувата смуга, грудний і анальний щитки бурі, щетинки розміщені на бурих щитках дихальце чорні. Лялечка 17-25мм, жовто-бура</w:t>
      </w:r>
      <w:r w:rsidR="002B68F2">
        <w:rPr>
          <w:sz w:val="28"/>
          <w:szCs w:val="32"/>
          <w:lang w:val="uk-UA"/>
        </w:rPr>
        <w:t>.</w:t>
      </w:r>
    </w:p>
    <w:p w:rsidR="002B3A76" w:rsidRPr="003B09F3" w:rsidRDefault="002B3A76" w:rsidP="003B09F3">
      <w:pPr>
        <w:spacing w:line="360" w:lineRule="auto"/>
        <w:ind w:firstLine="709"/>
        <w:jc w:val="both"/>
        <w:rPr>
          <w:sz w:val="28"/>
          <w:szCs w:val="32"/>
          <w:lang w:val="uk-UA"/>
        </w:rPr>
      </w:pPr>
      <w:r w:rsidRPr="003B09F3">
        <w:rPr>
          <w:sz w:val="28"/>
          <w:szCs w:val="32"/>
          <w:lang w:val="uk-UA"/>
        </w:rPr>
        <w:t xml:space="preserve">Зимують яйця за піхвами листків багаторічних злакових трав – пирію повзучого, </w:t>
      </w:r>
      <w:r w:rsidR="002B68F2">
        <w:rPr>
          <w:sz w:val="28"/>
          <w:szCs w:val="32"/>
          <w:lang w:val="uk-UA"/>
        </w:rPr>
        <w:t>ти</w:t>
      </w:r>
      <w:r w:rsidRPr="003B09F3">
        <w:rPr>
          <w:sz w:val="28"/>
          <w:szCs w:val="32"/>
          <w:lang w:val="uk-UA"/>
        </w:rPr>
        <w:t xml:space="preserve">мофіївки, вони розміщені групами, частіше по 20-60 яєць в 2 або 1 ряд. Гусениці відроджуються в травні, живляться спочатку листками, потім стеблами злаків, в 2-3 віці переходять в товстостебельні рослини. Вони мають 5, рідко 6 віків. Заляльковуються на початку липня, в ґрунті біля пошкодженої рослини на глибині 5-15см. Розвиток лялечки 13-30 днів. Метелики літають з кінця липня до середини жовтня, відкладають яйця групами, іноді до 200шт. Плодовитість 260-480 яєць 1 покоління за рік. Гусениці крім картоплі пошкоджують рівень хміль, томати, людні і інші культурні і засмічуючи, дикі рослини; (малину, полуницю, цукровий буряк, щавель, цибулю, капусту, іноді ячмінь, жито, водяний щавель, </w:t>
      </w:r>
      <w:r w:rsidR="00FA47A3" w:rsidRPr="003B09F3">
        <w:rPr>
          <w:sz w:val="28"/>
          <w:szCs w:val="32"/>
          <w:lang w:val="uk-UA"/>
        </w:rPr>
        <w:t>канатик</w:t>
      </w:r>
      <w:r w:rsidRPr="003B09F3">
        <w:rPr>
          <w:sz w:val="28"/>
          <w:szCs w:val="32"/>
          <w:lang w:val="uk-UA"/>
        </w:rPr>
        <w:t>).</w:t>
      </w:r>
    </w:p>
    <w:p w:rsidR="002B3A76" w:rsidRPr="003B09F3" w:rsidRDefault="002B3A76" w:rsidP="003B09F3">
      <w:pPr>
        <w:spacing w:line="360" w:lineRule="auto"/>
        <w:ind w:firstLine="709"/>
        <w:jc w:val="both"/>
        <w:rPr>
          <w:sz w:val="28"/>
          <w:szCs w:val="32"/>
          <w:lang w:val="uk-UA"/>
        </w:rPr>
      </w:pPr>
      <w:r w:rsidRPr="003B09F3">
        <w:rPr>
          <w:sz w:val="28"/>
          <w:szCs w:val="32"/>
          <w:lang w:val="uk-UA"/>
        </w:rPr>
        <w:t>Гусінь в стеблах прогризає отвори декілька вище кореневої щитки, робить хід всередині стебла вверх. Досягнувши тонкої частини стебла, опускається вниз і переходить на наступне стебло або рослину. Пошкоджені стебла в’януть і засихають, при високій вологості загнивають. Бульби не пошкоджую, але врожай бульб може знижувати до 80% і більше, зменшує його товарн</w:t>
      </w:r>
      <w:r w:rsidR="00FA47A3">
        <w:rPr>
          <w:sz w:val="28"/>
          <w:szCs w:val="32"/>
          <w:lang w:val="uk-UA"/>
        </w:rPr>
        <w:t>ість.</w:t>
      </w:r>
    </w:p>
    <w:p w:rsidR="002B3A76" w:rsidRPr="003B09F3" w:rsidRDefault="002B3A76" w:rsidP="003B09F3">
      <w:pPr>
        <w:spacing w:line="360" w:lineRule="auto"/>
        <w:ind w:firstLine="709"/>
        <w:jc w:val="both"/>
        <w:rPr>
          <w:sz w:val="28"/>
          <w:szCs w:val="32"/>
          <w:lang w:val="uk-UA"/>
        </w:rPr>
      </w:pPr>
      <w:r w:rsidRPr="003B09F3">
        <w:rPr>
          <w:sz w:val="28"/>
          <w:szCs w:val="32"/>
          <w:lang w:val="uk-UA"/>
        </w:rPr>
        <w:t>Найбільш чисельна в вологі роки з помірною температурою. Шкодочинність підвищується в роки з великими опадами в сирих, понижених місцях, особливо на дачах, в першій половині літа.</w:t>
      </w:r>
    </w:p>
    <w:p w:rsidR="002B3A76" w:rsidRPr="003B09F3" w:rsidRDefault="002B3A76" w:rsidP="003B09F3">
      <w:pPr>
        <w:spacing w:line="360" w:lineRule="auto"/>
        <w:ind w:firstLine="709"/>
        <w:jc w:val="both"/>
        <w:rPr>
          <w:sz w:val="28"/>
          <w:szCs w:val="32"/>
          <w:lang w:val="uk-UA"/>
        </w:rPr>
      </w:pPr>
      <w:r w:rsidRPr="003B09F3">
        <w:rPr>
          <w:sz w:val="28"/>
          <w:szCs w:val="32"/>
          <w:lang w:val="uk-UA"/>
        </w:rPr>
        <w:t>Заходи боротьби: обприскування посівів при з’явленні уражених рослин тими препаратами що і проти колорадського жука ( Акпеара 25% в.г.; Регент 80% в.</w:t>
      </w:r>
      <w:r w:rsidR="00FA47A3">
        <w:rPr>
          <w:sz w:val="28"/>
          <w:szCs w:val="32"/>
          <w:lang w:val="uk-UA"/>
        </w:rPr>
        <w:t xml:space="preserve"> </w:t>
      </w:r>
      <w:r w:rsidRPr="003B09F3">
        <w:rPr>
          <w:sz w:val="28"/>
          <w:szCs w:val="32"/>
          <w:lang w:val="uk-UA"/>
        </w:rPr>
        <w:t>г</w:t>
      </w:r>
      <w:r w:rsidR="00FA47A3">
        <w:rPr>
          <w:sz w:val="28"/>
          <w:szCs w:val="32"/>
          <w:lang w:val="uk-UA"/>
        </w:rPr>
        <w:t>.</w:t>
      </w:r>
      <w:r w:rsidRPr="003B09F3">
        <w:rPr>
          <w:sz w:val="28"/>
          <w:szCs w:val="32"/>
          <w:lang w:val="uk-UA"/>
        </w:rPr>
        <w:t>, Арріво 25% к.е. та ін.)</w:t>
      </w:r>
    </w:p>
    <w:p w:rsidR="002B3A76" w:rsidRPr="003B09F3" w:rsidRDefault="002B3A76" w:rsidP="003B09F3">
      <w:pPr>
        <w:spacing w:line="360" w:lineRule="auto"/>
        <w:ind w:firstLine="709"/>
        <w:jc w:val="both"/>
        <w:rPr>
          <w:sz w:val="28"/>
          <w:szCs w:val="32"/>
          <w:lang w:val="uk-UA"/>
        </w:rPr>
      </w:pPr>
      <w:r w:rsidRPr="003B09F3">
        <w:rPr>
          <w:sz w:val="28"/>
          <w:szCs w:val="32"/>
          <w:lang w:val="uk-UA"/>
        </w:rPr>
        <w:t>Агротехнічні і біологічні заходи і знищення на полях злакових бур’янів, скошування обочин доріг, межі; глибока зяблева оранка з передплужником; обробка міст резервації шкідника в п-д масового відкладання яєць. Випуск трихограми (30-50тис.шт. на 1га).</w:t>
      </w:r>
    </w:p>
    <w:p w:rsidR="002B3A76" w:rsidRPr="003B09F3" w:rsidRDefault="002B3A76" w:rsidP="003B09F3">
      <w:pPr>
        <w:spacing w:line="360" w:lineRule="auto"/>
        <w:ind w:firstLine="709"/>
        <w:jc w:val="both"/>
        <w:rPr>
          <w:sz w:val="28"/>
          <w:szCs w:val="32"/>
          <w:lang w:val="uk-UA"/>
        </w:rPr>
      </w:pPr>
      <w:r w:rsidRPr="003B09F3">
        <w:rPr>
          <w:sz w:val="28"/>
          <w:szCs w:val="32"/>
          <w:lang w:val="uk-UA"/>
        </w:rPr>
        <w:t>Знищення залишків врожаю, слідити за тим, щоб чистими були не тільки поля, але й обочини. Використання агротехнічних методів</w:t>
      </w:r>
      <w:r w:rsidR="00FA47A3">
        <w:rPr>
          <w:sz w:val="28"/>
          <w:szCs w:val="32"/>
          <w:lang w:val="uk-UA"/>
        </w:rPr>
        <w:t>.</w:t>
      </w:r>
    </w:p>
    <w:p w:rsidR="00FA47A3" w:rsidRDefault="002B3A76" w:rsidP="00FA47A3">
      <w:pPr>
        <w:spacing w:line="360" w:lineRule="auto"/>
        <w:ind w:firstLine="709"/>
        <w:jc w:val="both"/>
        <w:rPr>
          <w:sz w:val="28"/>
          <w:szCs w:val="32"/>
          <w:lang w:val="uk-UA"/>
        </w:rPr>
      </w:pPr>
      <w:r w:rsidRPr="003B09F3">
        <w:rPr>
          <w:sz w:val="28"/>
          <w:szCs w:val="32"/>
          <w:lang w:val="uk-UA"/>
        </w:rPr>
        <w:t>Попередження завозу і поширення шкідника в нові райони, виконання карантинних заходів. Перед садибна фумігація бульб картоплі. Знищення пасльонових бур’янів, обгортання кущів, не допускати оголення бульб, викопка врожаю до висихання, стебел і вивіз їх з поля, знищення рослинних решток і глибока оранка.</w:t>
      </w:r>
    </w:p>
    <w:p w:rsidR="002B3A76" w:rsidRPr="00FA47A3" w:rsidRDefault="00FA47A3" w:rsidP="00FA47A3">
      <w:pPr>
        <w:spacing w:line="360" w:lineRule="auto"/>
        <w:ind w:firstLine="709"/>
        <w:jc w:val="both"/>
        <w:rPr>
          <w:b/>
          <w:sz w:val="28"/>
          <w:szCs w:val="32"/>
          <w:lang w:val="uk-UA"/>
        </w:rPr>
      </w:pPr>
      <w:r>
        <w:rPr>
          <w:sz w:val="28"/>
          <w:szCs w:val="32"/>
          <w:lang w:val="uk-UA"/>
        </w:rPr>
        <w:br w:type="page"/>
      </w:r>
      <w:r w:rsidR="002B3A76" w:rsidRPr="00FA47A3">
        <w:rPr>
          <w:b/>
          <w:sz w:val="28"/>
          <w:szCs w:val="32"/>
          <w:lang w:val="uk-UA"/>
        </w:rPr>
        <w:t>3.</w:t>
      </w:r>
      <w:r w:rsidRPr="00FA47A3">
        <w:rPr>
          <w:b/>
          <w:sz w:val="28"/>
          <w:szCs w:val="32"/>
          <w:lang w:val="uk-UA"/>
        </w:rPr>
        <w:t xml:space="preserve"> </w:t>
      </w:r>
      <w:r w:rsidR="002B3A76" w:rsidRPr="00FA47A3">
        <w:rPr>
          <w:b/>
          <w:sz w:val="28"/>
          <w:szCs w:val="32"/>
          <w:lang w:val="uk-UA"/>
        </w:rPr>
        <w:t>Методика виявлення та обліку кількості шкідникі</w:t>
      </w:r>
      <w:r w:rsidRPr="00FA47A3">
        <w:rPr>
          <w:b/>
          <w:sz w:val="28"/>
          <w:szCs w:val="32"/>
          <w:lang w:val="uk-UA"/>
        </w:rPr>
        <w:t>в сільськогосподарських культур</w:t>
      </w:r>
    </w:p>
    <w:p w:rsidR="002B3A76" w:rsidRPr="003B09F3" w:rsidRDefault="002B3A76" w:rsidP="003B09F3">
      <w:pPr>
        <w:spacing w:line="360" w:lineRule="auto"/>
        <w:ind w:firstLine="709"/>
        <w:jc w:val="both"/>
        <w:rPr>
          <w:sz w:val="28"/>
          <w:szCs w:val="32"/>
          <w:lang w:val="uk-UA"/>
        </w:rPr>
      </w:pPr>
    </w:p>
    <w:p w:rsidR="002B3A76" w:rsidRPr="003B09F3" w:rsidRDefault="002B3A76" w:rsidP="003B09F3">
      <w:pPr>
        <w:spacing w:line="360" w:lineRule="auto"/>
        <w:ind w:firstLine="709"/>
        <w:jc w:val="both"/>
        <w:rPr>
          <w:sz w:val="28"/>
          <w:szCs w:val="32"/>
          <w:lang w:val="uk-UA"/>
        </w:rPr>
      </w:pPr>
      <w:r w:rsidRPr="003B09F3">
        <w:rPr>
          <w:sz w:val="28"/>
          <w:szCs w:val="32"/>
          <w:lang w:val="uk-UA"/>
        </w:rPr>
        <w:t>На Україні розвивається близько 60 видів шкідників, переважна більшість яких належать до багатоїдних. Із спеціальних шкідників найбільш небезпечний і шкодочинний колорадський жук. Насінники картоплі пошкоджують і інші комахи, що переносять комплекс вірусних захворювань.</w:t>
      </w:r>
    </w:p>
    <w:p w:rsidR="002B3A76" w:rsidRPr="003B09F3" w:rsidRDefault="002B3A76" w:rsidP="003B09F3">
      <w:pPr>
        <w:spacing w:line="360" w:lineRule="auto"/>
        <w:ind w:firstLine="709"/>
        <w:jc w:val="both"/>
        <w:rPr>
          <w:sz w:val="28"/>
          <w:szCs w:val="32"/>
          <w:lang w:val="uk-UA"/>
        </w:rPr>
      </w:pPr>
      <w:r w:rsidRPr="003B09F3">
        <w:rPr>
          <w:sz w:val="28"/>
          <w:szCs w:val="32"/>
          <w:lang w:val="uk-UA"/>
        </w:rPr>
        <w:t>Кол</w:t>
      </w:r>
      <w:r w:rsidR="00FA47A3">
        <w:rPr>
          <w:sz w:val="28"/>
          <w:szCs w:val="32"/>
          <w:lang w:val="uk-UA"/>
        </w:rPr>
        <w:t>орадський жук (</w:t>
      </w:r>
      <w:r w:rsidRPr="003B09F3">
        <w:rPr>
          <w:sz w:val="28"/>
          <w:szCs w:val="32"/>
          <w:lang w:val="en-US"/>
        </w:rPr>
        <w:t>Leptinotarsa</w:t>
      </w:r>
      <w:r w:rsidRPr="003B09F3">
        <w:rPr>
          <w:sz w:val="28"/>
          <w:szCs w:val="32"/>
          <w:lang w:val="uk-UA"/>
        </w:rPr>
        <w:t xml:space="preserve"> </w:t>
      </w:r>
      <w:r w:rsidRPr="003B09F3">
        <w:rPr>
          <w:sz w:val="28"/>
          <w:szCs w:val="32"/>
          <w:lang w:val="en-US"/>
        </w:rPr>
        <w:t>lecemli</w:t>
      </w:r>
      <w:r w:rsidRPr="003B09F3">
        <w:rPr>
          <w:sz w:val="28"/>
          <w:szCs w:val="32"/>
          <w:lang w:val="uk-UA"/>
        </w:rPr>
        <w:t xml:space="preserve"> – </w:t>
      </w:r>
      <w:r w:rsidRPr="003B09F3">
        <w:rPr>
          <w:sz w:val="28"/>
          <w:szCs w:val="32"/>
          <w:lang w:val="en-US"/>
        </w:rPr>
        <w:t>neata</w:t>
      </w:r>
      <w:r w:rsidRPr="003B09F3">
        <w:rPr>
          <w:sz w:val="28"/>
          <w:szCs w:val="32"/>
          <w:lang w:val="uk-UA"/>
        </w:rPr>
        <w:t xml:space="preserve"> </w:t>
      </w:r>
      <w:r w:rsidRPr="003B09F3">
        <w:rPr>
          <w:sz w:val="28"/>
          <w:szCs w:val="32"/>
          <w:lang w:val="en-US"/>
        </w:rPr>
        <w:t>Say</w:t>
      </w:r>
      <w:r w:rsidRPr="003B09F3">
        <w:rPr>
          <w:sz w:val="28"/>
          <w:szCs w:val="32"/>
          <w:lang w:val="uk-UA"/>
        </w:rPr>
        <w:t>) – поширений шкідник картоплі. Огляди посівів картоплі, томатів, баклажанів та інших пасльонових культур для виявлення шкідника і встановлення заселеності починають з періоду появи сходів картоплі.</w:t>
      </w:r>
    </w:p>
    <w:p w:rsidR="002B3A76" w:rsidRPr="003B09F3" w:rsidRDefault="002B3A76" w:rsidP="003B09F3">
      <w:pPr>
        <w:spacing w:line="360" w:lineRule="auto"/>
        <w:ind w:firstLine="709"/>
        <w:jc w:val="both"/>
        <w:rPr>
          <w:sz w:val="28"/>
          <w:szCs w:val="32"/>
          <w:lang w:val="uk-UA"/>
        </w:rPr>
      </w:pPr>
      <w:r w:rsidRPr="003B09F3">
        <w:rPr>
          <w:sz w:val="28"/>
          <w:szCs w:val="32"/>
          <w:lang w:val="uk-UA"/>
        </w:rPr>
        <w:t>При обстеженні незалежно від розмірів поля оглядають по 10 кущів у 10-20 місцях. Проби розміщують рівномірно у шаховому порядку. Оглядаючи кожний кущ у пробі, відмічають наявність і кількість яйцекладок, кількість кущів, заселеність жуками і личинками, середньо чисельність шкідників на один кущ і підраховують процент заселення. Під час обліку візуально реєструють фазу розвитку картоплі: повні сходи, формування ярусів листків, зав’язування бутонів, викидання бутонів ( по одиноке, масове), початок(5-10%) цвітіння, масове(40-60%) цвітіння, закінчення цвітіння, тощо. Слід визначити що найбільш віро</w:t>
      </w:r>
      <w:r w:rsidR="00FA47A3">
        <w:rPr>
          <w:sz w:val="28"/>
          <w:szCs w:val="32"/>
          <w:lang w:val="uk-UA"/>
        </w:rPr>
        <w:t>гід</w:t>
      </w:r>
      <w:r w:rsidRPr="003B09F3">
        <w:rPr>
          <w:sz w:val="28"/>
          <w:szCs w:val="32"/>
          <w:lang w:val="uk-UA"/>
        </w:rPr>
        <w:t>ні строки виплоджування личинок першого покоління в Україні – 25-29 травня, а масова поява личинок першого віку – кінець першої – початок другої декади червня. Залежно від часу садіння картоплі та появи сходів ці строки оптимальним для початку хімічних обробок. Насамперед обробляють присадибні ділянки і ранні сходи, де розвиток шкідника випереджає основні посіви на</w:t>
      </w:r>
      <w:r w:rsidR="009B2C20">
        <w:rPr>
          <w:sz w:val="28"/>
          <w:szCs w:val="32"/>
          <w:lang w:val="uk-UA"/>
        </w:rPr>
        <w:t xml:space="preserve"> </w:t>
      </w:r>
      <w:r w:rsidRPr="003B09F3">
        <w:rPr>
          <w:sz w:val="28"/>
          <w:szCs w:val="32"/>
          <w:lang w:val="uk-UA"/>
        </w:rPr>
        <w:t>7-10 днів. Вважається що хімічні обробки доцільні при заселенні 2-5% кущів картоплі жуками, що перезимували, у фазі розвитку – сходи 15-25см. Проти личинок виробничі посіви картоплі обробляють на початку бутонізації, при середній чисельності 20 личинок молодих віків на кущ і 5-8% заселення картоплі.</w:t>
      </w:r>
    </w:p>
    <w:p w:rsidR="002B3A76" w:rsidRPr="003B09F3" w:rsidRDefault="002B3A76" w:rsidP="003B09F3">
      <w:pPr>
        <w:spacing w:line="360" w:lineRule="auto"/>
        <w:ind w:firstLine="709"/>
        <w:jc w:val="both"/>
        <w:rPr>
          <w:sz w:val="28"/>
          <w:szCs w:val="32"/>
          <w:lang w:val="uk-UA"/>
        </w:rPr>
      </w:pPr>
      <w:r w:rsidRPr="003B09F3">
        <w:rPr>
          <w:sz w:val="28"/>
          <w:szCs w:val="32"/>
          <w:lang w:val="uk-UA"/>
        </w:rPr>
        <w:t>Існують методи виявлення та обліку шкідників і хвороб можна розділити на візуальні і приладні.</w:t>
      </w:r>
    </w:p>
    <w:p w:rsidR="002B3A76" w:rsidRPr="003B09F3" w:rsidRDefault="002B3A76" w:rsidP="003B09F3">
      <w:pPr>
        <w:spacing w:line="360" w:lineRule="auto"/>
        <w:ind w:firstLine="709"/>
        <w:jc w:val="both"/>
        <w:rPr>
          <w:sz w:val="28"/>
          <w:szCs w:val="32"/>
          <w:lang w:val="uk-UA"/>
        </w:rPr>
      </w:pPr>
      <w:r w:rsidRPr="003B09F3">
        <w:rPr>
          <w:sz w:val="28"/>
          <w:szCs w:val="32"/>
          <w:lang w:val="uk-UA"/>
        </w:rPr>
        <w:t>Візуальні методи засновані на безпосередньому огляді та підрахунках шкідників і пошкоджених ними органів рослин.</w:t>
      </w:r>
      <w:r w:rsidR="00E34168">
        <w:rPr>
          <w:sz w:val="28"/>
          <w:szCs w:val="32"/>
          <w:lang w:val="uk-UA"/>
        </w:rPr>
        <w:t xml:space="preserve"> </w:t>
      </w:r>
      <w:r w:rsidRPr="003B09F3">
        <w:rPr>
          <w:sz w:val="28"/>
          <w:szCs w:val="32"/>
          <w:lang w:val="uk-UA"/>
        </w:rPr>
        <w:t xml:space="preserve">За технікою виконання вони можуть бути маршрутними або детальними, а залежно від того, які органи рослини пошкоджує шкідник, ділиться на обліки в </w:t>
      </w:r>
      <w:r w:rsidR="00FF32DB" w:rsidRPr="003B09F3">
        <w:rPr>
          <w:sz w:val="28"/>
          <w:szCs w:val="32"/>
          <w:lang w:val="uk-UA"/>
        </w:rPr>
        <w:t>ґрунті</w:t>
      </w:r>
      <w:r w:rsidRPr="003B09F3">
        <w:rPr>
          <w:sz w:val="28"/>
          <w:szCs w:val="32"/>
          <w:lang w:val="uk-UA"/>
        </w:rPr>
        <w:t>, його поверхні, на рослинах чи всередині окремих їх органів.</w:t>
      </w:r>
    </w:p>
    <w:p w:rsidR="002B3A76" w:rsidRPr="003B09F3" w:rsidRDefault="002B3A76" w:rsidP="003B09F3">
      <w:pPr>
        <w:spacing w:line="360" w:lineRule="auto"/>
        <w:ind w:firstLine="709"/>
        <w:jc w:val="both"/>
        <w:rPr>
          <w:sz w:val="28"/>
          <w:szCs w:val="32"/>
          <w:lang w:val="uk-UA"/>
        </w:rPr>
      </w:pPr>
      <w:r w:rsidRPr="003B09F3">
        <w:rPr>
          <w:sz w:val="28"/>
          <w:szCs w:val="32"/>
          <w:lang w:val="uk-UA"/>
        </w:rPr>
        <w:t xml:space="preserve">У </w:t>
      </w:r>
      <w:r w:rsidR="00FF32DB" w:rsidRPr="003B09F3">
        <w:rPr>
          <w:sz w:val="28"/>
          <w:szCs w:val="32"/>
          <w:lang w:val="uk-UA"/>
        </w:rPr>
        <w:t>ґрунті</w:t>
      </w:r>
      <w:r w:rsidRPr="003B09F3">
        <w:rPr>
          <w:sz w:val="28"/>
          <w:szCs w:val="32"/>
          <w:lang w:val="uk-UA"/>
        </w:rPr>
        <w:t xml:space="preserve"> визначають чисельність шкідників, що зимують або розвиваються в ньому і шкодять рослинам, живлячись корінням, стеблами та іншими органами (колорадський жук, дротянки, відгризаючи совки та ін.), методом ґрунтових розкопок. Залежно від часу проведення розрізняють осінні, весняні, (контрольні) й вегетаційні (періодичні) </w:t>
      </w:r>
      <w:r w:rsidR="00FF32DB" w:rsidRPr="003B09F3">
        <w:rPr>
          <w:sz w:val="28"/>
          <w:szCs w:val="32"/>
          <w:lang w:val="uk-UA"/>
        </w:rPr>
        <w:t>ґрунтові</w:t>
      </w:r>
      <w:r w:rsidRPr="003B09F3">
        <w:rPr>
          <w:sz w:val="28"/>
          <w:szCs w:val="32"/>
          <w:lang w:val="uk-UA"/>
        </w:rPr>
        <w:t xml:space="preserve"> розкопки, а від глибини – мілкі (до 10см), звичайні (до 45-50см) та глибокі ( на 65см і глибше).</w:t>
      </w:r>
    </w:p>
    <w:p w:rsidR="002B3A76" w:rsidRPr="003B09F3" w:rsidRDefault="002B3A76" w:rsidP="003B09F3">
      <w:pPr>
        <w:spacing w:line="360" w:lineRule="auto"/>
        <w:ind w:firstLine="709"/>
        <w:jc w:val="both"/>
        <w:rPr>
          <w:sz w:val="28"/>
          <w:szCs w:val="32"/>
          <w:lang w:val="uk-UA"/>
        </w:rPr>
      </w:pPr>
      <w:r w:rsidRPr="003B09F3">
        <w:rPr>
          <w:sz w:val="28"/>
          <w:szCs w:val="32"/>
          <w:lang w:val="uk-UA"/>
        </w:rPr>
        <w:t>Найчастіше з метою виявлення комплексу ґрунтових шкідників, розкопують ями розміром 50 ×50см і глибиною 30см.</w:t>
      </w:r>
    </w:p>
    <w:p w:rsidR="002B3A76" w:rsidRPr="003B09F3" w:rsidRDefault="002B3A76" w:rsidP="003B09F3">
      <w:pPr>
        <w:spacing w:line="360" w:lineRule="auto"/>
        <w:ind w:firstLine="709"/>
        <w:jc w:val="both"/>
        <w:rPr>
          <w:sz w:val="28"/>
          <w:szCs w:val="32"/>
          <w:lang w:val="uk-UA"/>
        </w:rPr>
      </w:pPr>
      <w:r w:rsidRPr="003B09F3">
        <w:rPr>
          <w:sz w:val="28"/>
          <w:szCs w:val="32"/>
          <w:lang w:val="uk-UA"/>
        </w:rPr>
        <w:t>Кількість їх на кожному полі встановлюють відповідно до вимог статистичної обробки кількісних показників чисельності шкідників, а також залежно від розмірів поля. Мінімальна кількість ям розміром 0,25кв.м. становить: на полі з площею до 10га – 8, від 10 до 15га – 12,від 50 до 100 – 16. Масові розкопки з метою обмежень проводять у вересні – жовтні, в цей час доцільно визначити чисельність личинок підгризаючих совок та ін. Обліковувати навесні, коли вони піднімаються в верхні шари грунту.</w:t>
      </w:r>
    </w:p>
    <w:p w:rsidR="002B3A76" w:rsidRPr="003B09F3" w:rsidRDefault="002B3A76" w:rsidP="003B09F3">
      <w:pPr>
        <w:spacing w:line="360" w:lineRule="auto"/>
        <w:ind w:firstLine="709"/>
        <w:jc w:val="both"/>
        <w:rPr>
          <w:sz w:val="28"/>
          <w:szCs w:val="32"/>
          <w:lang w:val="uk-UA"/>
        </w:rPr>
      </w:pPr>
      <w:r w:rsidRPr="003B09F3">
        <w:rPr>
          <w:sz w:val="28"/>
          <w:szCs w:val="32"/>
          <w:lang w:val="uk-UA"/>
        </w:rPr>
        <w:t>Метод облікових ділянок застосовується для визначення чисельності шкідників, що живуть відкрито ( хлібні жуки, цикадки, п’явиці та ін.) Найчастіше на 100га площі беруть16 проб, на кожні додаткові 50га – ще й проби. Розміщують їх рівномірно в шаховому порядку або по діагоналі.</w:t>
      </w:r>
    </w:p>
    <w:p w:rsidR="002B3A76" w:rsidRPr="003B09F3" w:rsidRDefault="002B3A76" w:rsidP="003B09F3">
      <w:pPr>
        <w:spacing w:line="360" w:lineRule="auto"/>
        <w:ind w:firstLine="709"/>
        <w:jc w:val="both"/>
        <w:rPr>
          <w:sz w:val="28"/>
          <w:szCs w:val="32"/>
          <w:lang w:val="uk-UA"/>
        </w:rPr>
      </w:pPr>
      <w:r w:rsidRPr="003B09F3">
        <w:rPr>
          <w:sz w:val="28"/>
          <w:szCs w:val="32"/>
          <w:lang w:val="uk-UA"/>
        </w:rPr>
        <w:t>Метод облікових рядків та облікових рослин подобний до методу облікових ділянок, різниця полягає в тому, що замість ділянок визначеного розміру, обстежують відповідну кількість рядків довжиною 0,25, 0,5 і 1кв.м, або ж відповідну кількість рослин чи стебел.</w:t>
      </w:r>
    </w:p>
    <w:p w:rsidR="002B3A76" w:rsidRPr="003B09F3" w:rsidRDefault="002B3A76" w:rsidP="003B09F3">
      <w:pPr>
        <w:spacing w:line="360" w:lineRule="auto"/>
        <w:ind w:firstLine="709"/>
        <w:jc w:val="both"/>
        <w:rPr>
          <w:sz w:val="28"/>
          <w:szCs w:val="32"/>
          <w:lang w:val="uk-UA"/>
        </w:rPr>
      </w:pPr>
      <w:r w:rsidRPr="003B09F3">
        <w:rPr>
          <w:sz w:val="28"/>
          <w:szCs w:val="32"/>
          <w:lang w:val="uk-UA"/>
        </w:rPr>
        <w:t>Метод рослинних проб застосовують для виявлення прихованих шкідників. Він відрізняється від методу облікових рослин лише тим, що рослини обстежують не безпосередньо на полі, а аналізують після їх відбирання.</w:t>
      </w:r>
    </w:p>
    <w:p w:rsidR="002B3A76" w:rsidRPr="003B09F3" w:rsidRDefault="002B3A76" w:rsidP="003B09F3">
      <w:pPr>
        <w:spacing w:line="360" w:lineRule="auto"/>
        <w:ind w:firstLine="709"/>
        <w:jc w:val="both"/>
        <w:rPr>
          <w:sz w:val="28"/>
          <w:szCs w:val="32"/>
          <w:lang w:val="uk-UA"/>
        </w:rPr>
      </w:pPr>
      <w:r w:rsidRPr="003B09F3">
        <w:rPr>
          <w:sz w:val="28"/>
          <w:szCs w:val="32"/>
          <w:lang w:val="uk-UA"/>
        </w:rPr>
        <w:t>Метод ентомологічного насіння застосовують для виявлення і обліку дрібних та рухливих комах, що живуть у травостої. Для цього використовують ентомологічні сачки. Після кожних 10 комах – аналіз комах на місці або висипає їх у морилку. При великій кількості шкідників комахи збільшують до 50.</w:t>
      </w:r>
    </w:p>
    <w:p w:rsidR="002B3A76" w:rsidRPr="003B09F3" w:rsidRDefault="002B3A76" w:rsidP="003B09F3">
      <w:pPr>
        <w:spacing w:line="360" w:lineRule="auto"/>
        <w:ind w:firstLine="709"/>
        <w:jc w:val="both"/>
        <w:rPr>
          <w:sz w:val="28"/>
          <w:szCs w:val="32"/>
          <w:lang w:val="uk-UA"/>
        </w:rPr>
      </w:pPr>
      <w:r w:rsidRPr="003B09F3">
        <w:rPr>
          <w:sz w:val="28"/>
          <w:szCs w:val="32"/>
          <w:lang w:val="uk-UA"/>
        </w:rPr>
        <w:t>Приладні методи виявлення та обліку шкідників сільськогосподарських рослин засновані на використанні різних пристроїв від найпростіших типу ентомологічного сачка і ґрунтових пасток до складних комп’ютерів.</w:t>
      </w:r>
    </w:p>
    <w:p w:rsidR="002B3A76" w:rsidRPr="003B09F3" w:rsidRDefault="002B3A76" w:rsidP="003B09F3">
      <w:pPr>
        <w:spacing w:line="360" w:lineRule="auto"/>
        <w:ind w:firstLine="709"/>
        <w:jc w:val="both"/>
        <w:rPr>
          <w:sz w:val="28"/>
          <w:szCs w:val="32"/>
          <w:lang w:val="uk-UA"/>
        </w:rPr>
      </w:pPr>
      <w:r w:rsidRPr="003B09F3">
        <w:rPr>
          <w:sz w:val="28"/>
          <w:szCs w:val="32"/>
          <w:lang w:val="uk-UA"/>
        </w:rPr>
        <w:t>Ґрунтові пастки закопують так, щоб верхній край перебував на рівні ґрунту або нижче. Зверху над ними встановлюють кришки. Пастку заповнюють 2-4% формаліном на 1/3. На полі ставлять пастки з використанням статевих феромонів.</w:t>
      </w:r>
    </w:p>
    <w:p w:rsidR="002B3A76" w:rsidRPr="003B09F3" w:rsidRDefault="002B3A76" w:rsidP="003B09F3">
      <w:pPr>
        <w:spacing w:line="360" w:lineRule="auto"/>
        <w:ind w:firstLine="709"/>
        <w:jc w:val="both"/>
        <w:rPr>
          <w:sz w:val="28"/>
          <w:szCs w:val="32"/>
          <w:lang w:val="uk-UA"/>
        </w:rPr>
      </w:pPr>
      <w:r w:rsidRPr="003B09F3">
        <w:rPr>
          <w:sz w:val="28"/>
          <w:szCs w:val="32"/>
          <w:lang w:val="uk-UA"/>
        </w:rPr>
        <w:t xml:space="preserve">Використовують біоценометри, що складається з квадратної основи і </w:t>
      </w:r>
      <w:r w:rsidR="00AE2A85" w:rsidRPr="003B09F3">
        <w:rPr>
          <w:sz w:val="28"/>
          <w:szCs w:val="32"/>
          <w:lang w:val="uk-UA"/>
        </w:rPr>
        <w:t>сітчастого</w:t>
      </w:r>
      <w:r w:rsidRPr="003B09F3">
        <w:rPr>
          <w:sz w:val="28"/>
          <w:szCs w:val="32"/>
          <w:lang w:val="uk-UA"/>
        </w:rPr>
        <w:t xml:space="preserve"> мішка. Біоценометри встановлюють у потрібних місцях, на ґрунт, </w:t>
      </w:r>
      <w:r w:rsidR="00AE2A85" w:rsidRPr="003B09F3">
        <w:rPr>
          <w:sz w:val="28"/>
          <w:szCs w:val="32"/>
          <w:lang w:val="uk-UA"/>
        </w:rPr>
        <w:t>сітчастий</w:t>
      </w:r>
      <w:r w:rsidRPr="003B09F3">
        <w:rPr>
          <w:sz w:val="28"/>
          <w:szCs w:val="32"/>
          <w:lang w:val="uk-UA"/>
        </w:rPr>
        <w:t xml:space="preserve"> мішок з накритими рослинами нахиляють у бік і струшують з них комах. Потім мішок знімають і обліковують комах.</w:t>
      </w:r>
    </w:p>
    <w:p w:rsidR="00AE2A85" w:rsidRDefault="002B3A76" w:rsidP="00AE2A85">
      <w:pPr>
        <w:spacing w:line="360" w:lineRule="auto"/>
        <w:ind w:firstLine="709"/>
        <w:jc w:val="both"/>
        <w:rPr>
          <w:sz w:val="28"/>
          <w:szCs w:val="32"/>
          <w:lang w:val="uk-UA"/>
        </w:rPr>
      </w:pPr>
      <w:r w:rsidRPr="003B09F3">
        <w:rPr>
          <w:sz w:val="28"/>
          <w:szCs w:val="32"/>
          <w:lang w:val="uk-UA"/>
        </w:rPr>
        <w:t>Для обліку дрібних комах використовують ящик Петлюра. Це піраміда без дна. Під час обліку обс</w:t>
      </w:r>
      <w:r w:rsidR="00AE2A85">
        <w:rPr>
          <w:sz w:val="28"/>
          <w:szCs w:val="32"/>
          <w:lang w:val="uk-UA"/>
        </w:rPr>
        <w:t>иплю</w:t>
      </w:r>
      <w:r w:rsidRPr="003B09F3">
        <w:rPr>
          <w:sz w:val="28"/>
          <w:szCs w:val="32"/>
          <w:lang w:val="uk-UA"/>
        </w:rPr>
        <w:t xml:space="preserve">вач рухається проти </w:t>
      </w:r>
      <w:r w:rsidR="00AE2A85">
        <w:rPr>
          <w:sz w:val="28"/>
          <w:szCs w:val="32"/>
          <w:lang w:val="uk-UA"/>
        </w:rPr>
        <w:t>со</w:t>
      </w:r>
      <w:r w:rsidRPr="003B09F3">
        <w:rPr>
          <w:sz w:val="28"/>
          <w:szCs w:val="32"/>
          <w:lang w:val="uk-UA"/>
        </w:rPr>
        <w:t xml:space="preserve">нця і в потрібних місцях швидко встановлює ящик, під рядок рослин, з яких сполохують комах. Вони </w:t>
      </w:r>
      <w:r w:rsidR="00AE2A85" w:rsidRPr="003B09F3">
        <w:rPr>
          <w:sz w:val="28"/>
          <w:szCs w:val="32"/>
          <w:lang w:val="uk-UA"/>
        </w:rPr>
        <w:t>потрапляють у</w:t>
      </w:r>
      <w:r w:rsidRPr="003B09F3">
        <w:rPr>
          <w:sz w:val="28"/>
          <w:szCs w:val="32"/>
          <w:lang w:val="uk-UA"/>
        </w:rPr>
        <w:t xml:space="preserve"> ящик і заплутують у ваті, де їх і підраховують. Використовуючи також астраційні вловлювачі, світлопастки, застосовують харчові прилади, феромонні пастки.</w:t>
      </w:r>
    </w:p>
    <w:p w:rsidR="002B3A76" w:rsidRPr="00AE2A85" w:rsidRDefault="00AE2A85" w:rsidP="00AE2A85">
      <w:pPr>
        <w:spacing w:line="360" w:lineRule="auto"/>
        <w:ind w:firstLine="709"/>
        <w:jc w:val="both"/>
        <w:rPr>
          <w:b/>
          <w:sz w:val="28"/>
          <w:szCs w:val="32"/>
          <w:lang w:val="uk-UA"/>
        </w:rPr>
      </w:pPr>
      <w:r>
        <w:rPr>
          <w:sz w:val="28"/>
          <w:szCs w:val="32"/>
          <w:lang w:val="uk-UA"/>
        </w:rPr>
        <w:br w:type="page"/>
      </w:r>
      <w:r w:rsidRPr="00AE2A85">
        <w:rPr>
          <w:b/>
          <w:sz w:val="28"/>
          <w:szCs w:val="32"/>
          <w:lang w:val="uk-UA"/>
        </w:rPr>
        <w:t>4.</w:t>
      </w:r>
      <w:r>
        <w:rPr>
          <w:b/>
          <w:sz w:val="28"/>
          <w:szCs w:val="32"/>
          <w:lang w:val="uk-UA"/>
        </w:rPr>
        <w:t xml:space="preserve"> </w:t>
      </w:r>
      <w:r w:rsidRPr="00AE2A85">
        <w:rPr>
          <w:b/>
          <w:sz w:val="28"/>
          <w:szCs w:val="32"/>
          <w:lang w:val="uk-UA"/>
        </w:rPr>
        <w:t>Захист картоплі від шкідників</w:t>
      </w:r>
    </w:p>
    <w:p w:rsidR="00AE2A85" w:rsidRDefault="00AE2A85" w:rsidP="003B09F3">
      <w:pPr>
        <w:spacing w:line="360" w:lineRule="auto"/>
        <w:ind w:firstLine="709"/>
        <w:jc w:val="both"/>
        <w:rPr>
          <w:sz w:val="28"/>
          <w:szCs w:val="32"/>
          <w:lang w:val="uk-UA"/>
        </w:rPr>
      </w:pPr>
    </w:p>
    <w:p w:rsidR="002B3A76" w:rsidRPr="00AE2A85" w:rsidRDefault="002B3A76" w:rsidP="003B09F3">
      <w:pPr>
        <w:spacing w:line="360" w:lineRule="auto"/>
        <w:ind w:firstLine="709"/>
        <w:jc w:val="both"/>
        <w:rPr>
          <w:b/>
          <w:sz w:val="28"/>
          <w:szCs w:val="32"/>
          <w:lang w:val="uk-UA"/>
        </w:rPr>
      </w:pPr>
      <w:r w:rsidRPr="00AE2A85">
        <w:rPr>
          <w:b/>
          <w:sz w:val="28"/>
          <w:szCs w:val="32"/>
          <w:lang w:val="uk-UA"/>
        </w:rPr>
        <w:t>4.1 Суть методів захисту сільськогосп</w:t>
      </w:r>
      <w:r w:rsidR="00AE2A85" w:rsidRPr="00AE2A85">
        <w:rPr>
          <w:b/>
          <w:sz w:val="28"/>
          <w:szCs w:val="32"/>
          <w:lang w:val="uk-UA"/>
        </w:rPr>
        <w:t>одарських культур від шкідників</w:t>
      </w:r>
    </w:p>
    <w:p w:rsidR="002B3A76" w:rsidRPr="003B09F3" w:rsidRDefault="002B3A76" w:rsidP="003B09F3">
      <w:pPr>
        <w:spacing w:line="360" w:lineRule="auto"/>
        <w:ind w:firstLine="709"/>
        <w:jc w:val="both"/>
        <w:rPr>
          <w:sz w:val="28"/>
          <w:szCs w:val="32"/>
          <w:lang w:val="uk-UA"/>
        </w:rPr>
      </w:pPr>
    </w:p>
    <w:p w:rsidR="002B3A76" w:rsidRPr="003B09F3" w:rsidRDefault="002B3A76" w:rsidP="003B09F3">
      <w:pPr>
        <w:spacing w:line="360" w:lineRule="auto"/>
        <w:ind w:firstLine="709"/>
        <w:jc w:val="both"/>
        <w:rPr>
          <w:sz w:val="28"/>
          <w:szCs w:val="32"/>
          <w:lang w:val="uk-UA"/>
        </w:rPr>
      </w:pPr>
      <w:r w:rsidRPr="003B09F3">
        <w:rPr>
          <w:sz w:val="28"/>
          <w:szCs w:val="32"/>
          <w:lang w:val="uk-UA"/>
        </w:rPr>
        <w:t>До основних методів захисту сільськогосподарських культур належать: Організаційно-господарський, агротехнічний, селекційно-генетичний, біологічний, хімічний, фізико-механічний, біотехнічний, карантинний.</w:t>
      </w:r>
    </w:p>
    <w:p w:rsidR="002B3A76" w:rsidRPr="003B09F3" w:rsidRDefault="002B3A76" w:rsidP="003B09F3">
      <w:pPr>
        <w:spacing w:line="360" w:lineRule="auto"/>
        <w:ind w:firstLine="709"/>
        <w:jc w:val="both"/>
        <w:rPr>
          <w:sz w:val="28"/>
          <w:szCs w:val="32"/>
          <w:lang w:val="uk-UA"/>
        </w:rPr>
      </w:pPr>
      <w:r w:rsidRPr="003B09F3">
        <w:rPr>
          <w:sz w:val="28"/>
          <w:szCs w:val="32"/>
          <w:lang w:val="uk-UA"/>
        </w:rPr>
        <w:t xml:space="preserve">Організаційно-господарський – ряд профілактичних і заплановано-господарських заходів з врахуванням зонального прогнозу: складання робочих планів і економічні обчислення по захисту посівів і насаджень від шкідливих організмів, придбання засобів захисту рослин, техніки та інше, облік садибного матеріалу, вибір ділянок для закладання садів та інших насаджень, ремонт агротехніки, складів, </w:t>
      </w:r>
      <w:r w:rsidR="00AE2A85">
        <w:rPr>
          <w:sz w:val="28"/>
          <w:szCs w:val="32"/>
          <w:lang w:val="uk-UA"/>
        </w:rPr>
        <w:t>у</w:t>
      </w:r>
      <w:r w:rsidRPr="003B09F3">
        <w:rPr>
          <w:sz w:val="28"/>
          <w:szCs w:val="32"/>
          <w:lang w:val="uk-UA"/>
        </w:rPr>
        <w:t>ч</w:t>
      </w:r>
      <w:r w:rsidR="00AE2A85">
        <w:rPr>
          <w:sz w:val="28"/>
          <w:szCs w:val="32"/>
          <w:lang w:val="uk-UA"/>
        </w:rPr>
        <w:t>і</w:t>
      </w:r>
      <w:r w:rsidRPr="003B09F3">
        <w:rPr>
          <w:sz w:val="28"/>
          <w:szCs w:val="32"/>
          <w:lang w:val="uk-UA"/>
        </w:rPr>
        <w:t>ння робочих техні</w:t>
      </w:r>
      <w:r w:rsidR="00AE2A85">
        <w:rPr>
          <w:sz w:val="28"/>
          <w:szCs w:val="32"/>
          <w:lang w:val="uk-UA"/>
        </w:rPr>
        <w:t>ці</w:t>
      </w:r>
      <w:r w:rsidRPr="003B09F3">
        <w:rPr>
          <w:sz w:val="28"/>
          <w:szCs w:val="32"/>
          <w:lang w:val="uk-UA"/>
        </w:rPr>
        <w:t xml:space="preserve"> безпеки при роботі з пестицидами.</w:t>
      </w:r>
    </w:p>
    <w:p w:rsidR="002B3A76" w:rsidRPr="003B09F3" w:rsidRDefault="002B3A76" w:rsidP="003B09F3">
      <w:pPr>
        <w:spacing w:line="360" w:lineRule="auto"/>
        <w:ind w:firstLine="709"/>
        <w:jc w:val="both"/>
        <w:rPr>
          <w:sz w:val="28"/>
          <w:szCs w:val="32"/>
          <w:lang w:val="uk-UA"/>
        </w:rPr>
      </w:pPr>
      <w:r w:rsidRPr="00AE2A85">
        <w:rPr>
          <w:i/>
          <w:sz w:val="28"/>
          <w:szCs w:val="32"/>
          <w:lang w:val="uk-UA"/>
        </w:rPr>
        <w:t>Агротехнічний метод</w:t>
      </w:r>
      <w:r w:rsidRPr="003B09F3">
        <w:rPr>
          <w:sz w:val="28"/>
          <w:szCs w:val="32"/>
          <w:lang w:val="uk-UA"/>
        </w:rPr>
        <w:t>. Основа агротехнічного методу – створення сприятливих умов для росту і розвитку сільськогосподарських культур і менш неблагоприємні умови для шкідливих видів комах. Деякі агро прийоми носять профілактичний характер, інші можуть визвати їх частинну або повну загибель. Раціонально построєний комплекс агротехнічних заходів часто зупиняє масове заселення шкідником і знижує їх шкодочинність, що дає можливість скоротити використання інсектицидів, які володіють цілим рядом негативних сторін. З агротехнічних заходів найбільш значення, з точки зору захисту рослин має сівозміна і структура посівних площ, прийоми обробітку ґрунту, добрива, строки і способи сівби і збирання врожаю, зрощення, боротьба з бур’янами і інше.</w:t>
      </w:r>
    </w:p>
    <w:p w:rsidR="002B3A76" w:rsidRPr="003B09F3" w:rsidRDefault="002B3A76" w:rsidP="003B09F3">
      <w:pPr>
        <w:spacing w:line="360" w:lineRule="auto"/>
        <w:ind w:firstLine="709"/>
        <w:jc w:val="both"/>
        <w:rPr>
          <w:sz w:val="28"/>
          <w:szCs w:val="32"/>
          <w:lang w:val="uk-UA"/>
        </w:rPr>
      </w:pPr>
      <w:r w:rsidRPr="003B09F3">
        <w:rPr>
          <w:sz w:val="28"/>
          <w:szCs w:val="32"/>
          <w:lang w:val="uk-UA"/>
        </w:rPr>
        <w:t>Своєчасне та доброякісне проведення агротехнічних заходів дає змогу істотно знизити як запас інфекції збудників хвороб у ґрунті так і чисельність знищуючих видів шкідника. За допомогою агротехнічних заходів змінюються екологічні умови у ґрунті, підвищується або знижується стійкість рослин до збудників хвороб і шкідників крім того змінюються патогенні властивості мікроорганізмів, рівень життєдіяльності комах. Фактори, що утворюються при проведенні агротехнічних заходів, впливають на умови існування шкідників, живлення рослин і порушують взаємовідносини, що складалися між шкідливими організмами і рослиною – живителем.</w:t>
      </w:r>
    </w:p>
    <w:p w:rsidR="002B3A76" w:rsidRPr="003B09F3" w:rsidRDefault="002B3A76" w:rsidP="003B09F3">
      <w:pPr>
        <w:spacing w:line="360" w:lineRule="auto"/>
        <w:ind w:firstLine="709"/>
        <w:jc w:val="both"/>
        <w:rPr>
          <w:sz w:val="28"/>
          <w:szCs w:val="32"/>
          <w:lang w:val="uk-UA"/>
        </w:rPr>
      </w:pPr>
      <w:r w:rsidRPr="00AE2A85">
        <w:rPr>
          <w:i/>
          <w:sz w:val="28"/>
          <w:szCs w:val="32"/>
          <w:lang w:val="uk-UA"/>
        </w:rPr>
        <w:t>Селекційно-генетичний метод</w:t>
      </w:r>
      <w:r w:rsidRPr="003B09F3">
        <w:rPr>
          <w:sz w:val="28"/>
          <w:szCs w:val="32"/>
          <w:lang w:val="uk-UA"/>
        </w:rPr>
        <w:t xml:space="preserve"> – створення та впровадження у виробництві сортів і гібридів, несприятливих для розмноження шкідливих організмів і стійких проти пошкоджень, має виняткове значення</w:t>
      </w:r>
      <w:r w:rsidR="00E34168">
        <w:rPr>
          <w:sz w:val="28"/>
          <w:szCs w:val="32"/>
          <w:lang w:val="uk-UA"/>
        </w:rPr>
        <w:t xml:space="preserve"> </w:t>
      </w:r>
      <w:r w:rsidRPr="003B09F3">
        <w:rPr>
          <w:sz w:val="28"/>
          <w:szCs w:val="32"/>
          <w:lang w:val="uk-UA"/>
        </w:rPr>
        <w:t>у захисті посівів і насаджень сільськогосподарських культур від шкідників і хвороб для обмеження застосування спеціальних захисних заходів, особливо хімічних. При вирощуванні сортів з підвищеною стійкістю до хвороб і шкідників проведення захисних заходів зводиться до мінімуму, а відтак знижуються витрати на їх проведення, істотно зменшується забруднення навколишнього середовища.</w:t>
      </w:r>
    </w:p>
    <w:p w:rsidR="002B3A76" w:rsidRPr="003B09F3" w:rsidRDefault="002B3A76" w:rsidP="003B09F3">
      <w:pPr>
        <w:spacing w:line="360" w:lineRule="auto"/>
        <w:ind w:firstLine="709"/>
        <w:jc w:val="both"/>
        <w:rPr>
          <w:sz w:val="28"/>
          <w:szCs w:val="32"/>
          <w:lang w:val="uk-UA"/>
        </w:rPr>
      </w:pPr>
      <w:r w:rsidRPr="00AE2A85">
        <w:rPr>
          <w:i/>
          <w:sz w:val="28"/>
          <w:szCs w:val="32"/>
          <w:lang w:val="uk-UA"/>
        </w:rPr>
        <w:t>Біологічний метод</w:t>
      </w:r>
      <w:r w:rsidRPr="003B09F3">
        <w:rPr>
          <w:sz w:val="28"/>
          <w:szCs w:val="32"/>
          <w:lang w:val="uk-UA"/>
        </w:rPr>
        <w:t xml:space="preserve"> – оснований на використанні живих істот або продуктів їх життєдіяльності для попередження збитків від шкідливих організмів. Основні напрямки: ох</w:t>
      </w:r>
      <w:r w:rsidR="006F0396">
        <w:rPr>
          <w:sz w:val="28"/>
          <w:szCs w:val="32"/>
          <w:lang w:val="uk-UA"/>
        </w:rPr>
        <w:t>о</w:t>
      </w:r>
      <w:r w:rsidRPr="003B09F3">
        <w:rPr>
          <w:sz w:val="28"/>
          <w:szCs w:val="32"/>
          <w:lang w:val="uk-UA"/>
        </w:rPr>
        <w:t>р</w:t>
      </w:r>
      <w:r w:rsidR="006F0396">
        <w:rPr>
          <w:sz w:val="28"/>
          <w:szCs w:val="32"/>
          <w:lang w:val="uk-UA"/>
        </w:rPr>
        <w:t>о</w:t>
      </w:r>
      <w:r w:rsidRPr="003B09F3">
        <w:rPr>
          <w:sz w:val="28"/>
          <w:szCs w:val="32"/>
          <w:lang w:val="uk-UA"/>
        </w:rPr>
        <w:t>на і підвищення чисельності природних популяцій хижаків і паразитів до яких відноситься ряд представників комах, ввіз з інших країн і акліматизації нових видів; розселення ентомофагів; створення умов для підвищення ефективності ентомофагів. Використання патогенних мікроорганізмів, на базі яких створюють біопрепарати. Порівняно з іншими методами біологічний метод має ряд переваг: більша тривалість дії, безпечність для людей, теплокровних тварин і навколишнього середовища.</w:t>
      </w:r>
    </w:p>
    <w:p w:rsidR="002B3A76" w:rsidRPr="003B09F3" w:rsidRDefault="002B3A76" w:rsidP="003B09F3">
      <w:pPr>
        <w:spacing w:line="360" w:lineRule="auto"/>
        <w:ind w:firstLine="709"/>
        <w:jc w:val="both"/>
        <w:rPr>
          <w:sz w:val="28"/>
          <w:szCs w:val="32"/>
          <w:lang w:val="uk-UA"/>
        </w:rPr>
      </w:pPr>
      <w:r w:rsidRPr="006F0396">
        <w:rPr>
          <w:i/>
          <w:sz w:val="28"/>
          <w:szCs w:val="32"/>
          <w:lang w:val="uk-UA"/>
        </w:rPr>
        <w:t>Хімічний метод –</w:t>
      </w:r>
      <w:r w:rsidRPr="003B09F3">
        <w:rPr>
          <w:sz w:val="28"/>
          <w:szCs w:val="32"/>
          <w:lang w:val="uk-UA"/>
        </w:rPr>
        <w:t xml:space="preserve"> передбачає використання пестицидів для запобігання розвитку і знищення шкідників, хвороб рослин і бур’янів при масовому їх розмноженні та поширенні. Використання пестицидів визначається високою їх біологічною, економічною, господарською ефективністю, універсалізмом, доступністю використання. Пестициди можна використовувати на різних видах рослин, проти різних шкідливих організмів і різними способами. Використовувати інсектициди слід тільки в тих випадках, коли відсутня можливість їх заміни на безпечні методи.</w:t>
      </w:r>
    </w:p>
    <w:p w:rsidR="002B3A76" w:rsidRPr="003B09F3" w:rsidRDefault="002B3A76" w:rsidP="003B09F3">
      <w:pPr>
        <w:spacing w:line="360" w:lineRule="auto"/>
        <w:ind w:firstLine="709"/>
        <w:jc w:val="both"/>
        <w:rPr>
          <w:sz w:val="28"/>
          <w:szCs w:val="32"/>
          <w:lang w:val="uk-UA"/>
        </w:rPr>
      </w:pPr>
      <w:r w:rsidRPr="003B09F3">
        <w:rPr>
          <w:sz w:val="28"/>
          <w:szCs w:val="32"/>
          <w:lang w:val="uk-UA"/>
        </w:rPr>
        <w:t>Необхідно віддавати перевага менш токсичним інсектицидам, які спричиняють меншу небезпеку здоров’ю людей, теплокровних тварин, корисних комах і навколишньому середовищу. Для одержання з’явлення резистентних до інсектицидів популяцій шкідників необхідно запобігати регулярних хімічних обробок культур одним і тим же препаратом.</w:t>
      </w:r>
    </w:p>
    <w:p w:rsidR="002B3A76" w:rsidRPr="003B09F3" w:rsidRDefault="002B3A76" w:rsidP="003B09F3">
      <w:pPr>
        <w:spacing w:line="360" w:lineRule="auto"/>
        <w:ind w:firstLine="709"/>
        <w:jc w:val="both"/>
        <w:rPr>
          <w:sz w:val="28"/>
          <w:szCs w:val="32"/>
          <w:lang w:val="uk-UA"/>
        </w:rPr>
      </w:pPr>
      <w:r w:rsidRPr="006F0396">
        <w:rPr>
          <w:i/>
          <w:sz w:val="28"/>
          <w:szCs w:val="32"/>
          <w:lang w:val="uk-UA"/>
        </w:rPr>
        <w:t>Фізико-механічний метод</w:t>
      </w:r>
      <w:r w:rsidRPr="003B09F3">
        <w:rPr>
          <w:sz w:val="28"/>
          <w:szCs w:val="32"/>
          <w:lang w:val="uk-UA"/>
        </w:rPr>
        <w:t xml:space="preserve"> – він ґрунтується на використанні фізичних явищ для захисту рослин від шкідливих організмів. Для цього використовують різні джерела енергії ( світло, тепло, радіоактивне випромінювання тощо). Найбільш поширене в захисті рослин має фізичне явище, як температура. Термічне знезараження використовується для знищення хвороб і шкідників, які знаходяться на поверхні і всередині насіння та садивного матеріалу рослин, а також для знищення шкідливих організмів в парниках і теплицях.</w:t>
      </w:r>
    </w:p>
    <w:p w:rsidR="002B3A76" w:rsidRPr="003B09F3" w:rsidRDefault="002B3A76" w:rsidP="003B09F3">
      <w:pPr>
        <w:spacing w:line="360" w:lineRule="auto"/>
        <w:ind w:firstLine="709"/>
        <w:jc w:val="both"/>
        <w:rPr>
          <w:sz w:val="28"/>
          <w:szCs w:val="32"/>
          <w:lang w:val="uk-UA"/>
        </w:rPr>
      </w:pPr>
      <w:r w:rsidRPr="00CD74CB">
        <w:rPr>
          <w:i/>
          <w:sz w:val="28"/>
          <w:szCs w:val="32"/>
          <w:lang w:val="uk-UA"/>
        </w:rPr>
        <w:t>Біотехнічний метод</w:t>
      </w:r>
      <w:r w:rsidRPr="003B09F3">
        <w:rPr>
          <w:sz w:val="28"/>
          <w:szCs w:val="32"/>
          <w:lang w:val="uk-UA"/>
        </w:rPr>
        <w:t xml:space="preserve"> – оснований на використанні особливостей хімічної комунікації комах, біохімічних механізмів розвитку і генетичних закономірностей про відтворення. По механізмам дії цей метод можна поділити на три групи:</w:t>
      </w:r>
    </w:p>
    <w:p w:rsidR="002B3A76" w:rsidRPr="003B09F3" w:rsidRDefault="002B3A76" w:rsidP="003B09F3">
      <w:pPr>
        <w:numPr>
          <w:ilvl w:val="0"/>
          <w:numId w:val="5"/>
        </w:numPr>
        <w:spacing w:line="360" w:lineRule="auto"/>
        <w:ind w:left="0" w:firstLine="709"/>
        <w:jc w:val="both"/>
        <w:rPr>
          <w:sz w:val="28"/>
          <w:szCs w:val="32"/>
          <w:lang w:val="uk-UA"/>
        </w:rPr>
      </w:pPr>
      <w:r w:rsidRPr="003B09F3">
        <w:rPr>
          <w:sz w:val="28"/>
          <w:szCs w:val="32"/>
          <w:lang w:val="uk-UA"/>
        </w:rPr>
        <w:t>регуляція поведінки комах;</w:t>
      </w:r>
    </w:p>
    <w:p w:rsidR="002B3A76" w:rsidRPr="003B09F3" w:rsidRDefault="002B3A76" w:rsidP="003B09F3">
      <w:pPr>
        <w:numPr>
          <w:ilvl w:val="0"/>
          <w:numId w:val="5"/>
        </w:numPr>
        <w:spacing w:line="360" w:lineRule="auto"/>
        <w:ind w:left="0" w:firstLine="709"/>
        <w:jc w:val="both"/>
        <w:rPr>
          <w:sz w:val="28"/>
          <w:szCs w:val="32"/>
          <w:lang w:val="uk-UA"/>
        </w:rPr>
      </w:pPr>
      <w:r w:rsidRPr="003B09F3">
        <w:rPr>
          <w:sz w:val="28"/>
          <w:szCs w:val="32"/>
          <w:lang w:val="uk-UA"/>
        </w:rPr>
        <w:t>порушення росту і розвитку комах;</w:t>
      </w:r>
    </w:p>
    <w:p w:rsidR="002B3A76" w:rsidRPr="003B09F3" w:rsidRDefault="002B3A76" w:rsidP="003B09F3">
      <w:pPr>
        <w:numPr>
          <w:ilvl w:val="0"/>
          <w:numId w:val="5"/>
        </w:numPr>
        <w:spacing w:line="360" w:lineRule="auto"/>
        <w:ind w:left="0" w:firstLine="709"/>
        <w:jc w:val="both"/>
        <w:rPr>
          <w:sz w:val="28"/>
          <w:szCs w:val="32"/>
          <w:lang w:val="uk-UA"/>
        </w:rPr>
      </w:pPr>
      <w:r w:rsidRPr="003B09F3">
        <w:rPr>
          <w:sz w:val="28"/>
          <w:szCs w:val="32"/>
          <w:lang w:val="uk-UA"/>
        </w:rPr>
        <w:t>порушення генетичної структури популяції комах.</w:t>
      </w:r>
    </w:p>
    <w:p w:rsidR="002B3A76" w:rsidRPr="003B09F3" w:rsidRDefault="002B3A76" w:rsidP="003B09F3">
      <w:pPr>
        <w:spacing w:line="360" w:lineRule="auto"/>
        <w:ind w:firstLine="709"/>
        <w:jc w:val="both"/>
        <w:rPr>
          <w:sz w:val="28"/>
          <w:szCs w:val="32"/>
          <w:lang w:val="uk-UA"/>
        </w:rPr>
      </w:pPr>
      <w:r w:rsidRPr="003B09F3">
        <w:rPr>
          <w:sz w:val="28"/>
          <w:szCs w:val="32"/>
          <w:lang w:val="uk-UA"/>
        </w:rPr>
        <w:t>Регуляція поведінки комах. До них відносяться феромони – речовини, які забезпечують внутрішньовидове спілкування, алдиони - речовини, які керують поведінкою, кайролеони – речовини, сприйняття яких допомагає жигалку, знаходити жертву. Репеленти – речовини, які визивають рух в об</w:t>
      </w:r>
      <w:r w:rsidR="005F4C01">
        <w:rPr>
          <w:sz w:val="28"/>
          <w:szCs w:val="32"/>
          <w:lang w:val="uk-UA"/>
        </w:rPr>
        <w:t>о</w:t>
      </w:r>
      <w:r w:rsidRPr="003B09F3">
        <w:rPr>
          <w:sz w:val="28"/>
          <w:szCs w:val="32"/>
          <w:lang w:val="uk-UA"/>
        </w:rPr>
        <w:t>р</w:t>
      </w:r>
      <w:r w:rsidR="005F4C01">
        <w:rPr>
          <w:sz w:val="28"/>
          <w:szCs w:val="32"/>
          <w:lang w:val="uk-UA"/>
        </w:rPr>
        <w:t>о</w:t>
      </w:r>
      <w:r w:rsidRPr="003B09F3">
        <w:rPr>
          <w:sz w:val="28"/>
          <w:szCs w:val="32"/>
          <w:lang w:val="uk-UA"/>
        </w:rPr>
        <w:t>тну сторону від джерела.</w:t>
      </w:r>
    </w:p>
    <w:p w:rsidR="002B3A76" w:rsidRPr="003B09F3" w:rsidRDefault="002B3A76" w:rsidP="003B09F3">
      <w:pPr>
        <w:spacing w:line="360" w:lineRule="auto"/>
        <w:ind w:firstLine="709"/>
        <w:jc w:val="both"/>
        <w:rPr>
          <w:sz w:val="28"/>
          <w:szCs w:val="32"/>
          <w:lang w:val="uk-UA"/>
        </w:rPr>
      </w:pPr>
      <w:r w:rsidRPr="003B09F3">
        <w:rPr>
          <w:sz w:val="28"/>
          <w:szCs w:val="32"/>
          <w:lang w:val="uk-UA"/>
        </w:rPr>
        <w:t>Порушення росту і розвитку комах. Використовують інгібітори – синтезу х</w:t>
      </w:r>
      <w:r w:rsidR="005F4C01">
        <w:rPr>
          <w:sz w:val="28"/>
          <w:szCs w:val="32"/>
          <w:lang w:val="uk-UA"/>
        </w:rPr>
        <w:t>і</w:t>
      </w:r>
      <w:r w:rsidRPr="003B09F3">
        <w:rPr>
          <w:sz w:val="28"/>
          <w:szCs w:val="32"/>
          <w:lang w:val="uk-UA"/>
        </w:rPr>
        <w:t>тину – гор</w:t>
      </w:r>
      <w:r w:rsidR="005F4C01">
        <w:rPr>
          <w:sz w:val="28"/>
          <w:szCs w:val="32"/>
          <w:lang w:val="uk-UA"/>
        </w:rPr>
        <w:t>мо</w:t>
      </w:r>
      <w:r w:rsidRPr="003B09F3">
        <w:rPr>
          <w:sz w:val="28"/>
          <w:szCs w:val="32"/>
          <w:lang w:val="uk-UA"/>
        </w:rPr>
        <w:t xml:space="preserve">ноподібні сполуки, які подавляють розвиток комах шляхом порушення утворення кутикули </w:t>
      </w:r>
      <w:r w:rsidR="005F4C01" w:rsidRPr="003B09F3">
        <w:rPr>
          <w:sz w:val="28"/>
          <w:szCs w:val="32"/>
          <w:lang w:val="uk-UA"/>
        </w:rPr>
        <w:t>при ліньках</w:t>
      </w:r>
      <w:r w:rsidRPr="003B09F3">
        <w:rPr>
          <w:sz w:val="28"/>
          <w:szCs w:val="32"/>
          <w:lang w:val="uk-UA"/>
        </w:rPr>
        <w:t>. Антиювеноїди – речовини, які перешкоджають нормальній секреції ювенільного гормону. Порушення генетичної структури популяції комах. Використовують автоцидні способи захисту, як введення в популяцію шкідника нежиттєздатних або безстатевих особин та ін.</w:t>
      </w:r>
    </w:p>
    <w:p w:rsidR="005F4C01" w:rsidRDefault="002B3A76" w:rsidP="005F4C01">
      <w:pPr>
        <w:spacing w:line="360" w:lineRule="auto"/>
        <w:ind w:firstLine="709"/>
        <w:jc w:val="both"/>
        <w:rPr>
          <w:sz w:val="28"/>
          <w:szCs w:val="32"/>
          <w:lang w:val="uk-UA"/>
        </w:rPr>
      </w:pPr>
      <w:r w:rsidRPr="003B09F3">
        <w:rPr>
          <w:sz w:val="28"/>
          <w:szCs w:val="32"/>
          <w:lang w:val="uk-UA"/>
        </w:rPr>
        <w:t xml:space="preserve">Карантинний метод – цілий ряд заходів, які направлені на предостереження завозу і проникнення в країну із-за рубежу нових видів шкідників, а також виявлення, обмеження і ліквідації вогнищ розмноження вже </w:t>
      </w:r>
      <w:r w:rsidR="005F4C01" w:rsidRPr="003B09F3">
        <w:rPr>
          <w:sz w:val="28"/>
          <w:szCs w:val="32"/>
          <w:lang w:val="uk-UA"/>
        </w:rPr>
        <w:t>проникних</w:t>
      </w:r>
      <w:r w:rsidRPr="003B09F3">
        <w:rPr>
          <w:sz w:val="28"/>
          <w:szCs w:val="32"/>
          <w:lang w:val="uk-UA"/>
        </w:rPr>
        <w:t xml:space="preserve"> іноземних видів або тих шкідників, які в країні мають локально характер поширення. Для виконання цих задач створена служба внутрішнього і зовнішнього карантину, яка діє по спеціальним внутрішньодержавним і міжнародним інструкціям і узгодженням.</w:t>
      </w:r>
    </w:p>
    <w:p w:rsidR="002B3A76" w:rsidRPr="005F4C01" w:rsidRDefault="005F4C01" w:rsidP="005F4C01">
      <w:pPr>
        <w:spacing w:line="360" w:lineRule="auto"/>
        <w:ind w:firstLine="709"/>
        <w:jc w:val="both"/>
        <w:rPr>
          <w:b/>
          <w:sz w:val="28"/>
          <w:szCs w:val="32"/>
          <w:lang w:val="uk-UA"/>
        </w:rPr>
      </w:pPr>
      <w:r>
        <w:rPr>
          <w:sz w:val="28"/>
          <w:szCs w:val="32"/>
          <w:lang w:val="uk-UA"/>
        </w:rPr>
        <w:br w:type="page"/>
      </w:r>
      <w:r w:rsidR="002B3A76" w:rsidRPr="005F4C01">
        <w:rPr>
          <w:b/>
          <w:sz w:val="28"/>
          <w:szCs w:val="32"/>
          <w:lang w:val="uk-UA"/>
        </w:rPr>
        <w:t>Висновок</w:t>
      </w:r>
    </w:p>
    <w:p w:rsidR="005F4C01" w:rsidRDefault="005F4C01" w:rsidP="003B09F3">
      <w:pPr>
        <w:spacing w:line="360" w:lineRule="auto"/>
        <w:ind w:firstLine="709"/>
        <w:jc w:val="both"/>
        <w:rPr>
          <w:sz w:val="28"/>
          <w:szCs w:val="32"/>
          <w:lang w:val="uk-UA"/>
        </w:rPr>
      </w:pPr>
    </w:p>
    <w:p w:rsidR="002B3A76" w:rsidRPr="003B09F3" w:rsidRDefault="002B3A76" w:rsidP="003B09F3">
      <w:pPr>
        <w:spacing w:line="360" w:lineRule="auto"/>
        <w:ind w:firstLine="709"/>
        <w:jc w:val="both"/>
        <w:rPr>
          <w:sz w:val="28"/>
          <w:szCs w:val="32"/>
          <w:lang w:val="uk-UA"/>
        </w:rPr>
      </w:pPr>
      <w:r w:rsidRPr="003B09F3">
        <w:rPr>
          <w:sz w:val="28"/>
          <w:szCs w:val="32"/>
          <w:lang w:val="uk-UA"/>
        </w:rPr>
        <w:t>Картопля посідає одне з перших місць серед інших сільськогосподарських культур. Важко переоцінити значення картоплі як "другого хліба", так і корму для худоби та сировини для різних галузей промисловості. На картоплі зареєстровано близько шести десяти видів шкідників. Від появи сходів і до збирання врожаю картоплю пошкоджують різні багатої дні комахи. Значно пошкоджують картоплю: колорадський жук – це шкідник найбільш значний і найбільш поширений; дротянки, несправжні дротянки, які не тільки жують картоплю, а й заносять збудників хвороб; личинки пластин6чатовусих, гусениці підгризаючих совок, капустянки і попелиці та блішки, які уражують картоплю і заносять віруси. Тому необхідно проводити заходи по захисту рослин від шкідників, без яких про отримання високих врожаїв не може бути й мови. Тому при використанні тих чи інших засобів захисту рослин слід враховувати всі позитивні і негативні сторони їх.</w:t>
      </w:r>
    </w:p>
    <w:p w:rsidR="005F4C01" w:rsidRDefault="002B3A76" w:rsidP="005F4C01">
      <w:pPr>
        <w:spacing w:line="360" w:lineRule="auto"/>
        <w:ind w:firstLine="709"/>
        <w:jc w:val="both"/>
        <w:rPr>
          <w:sz w:val="28"/>
          <w:szCs w:val="32"/>
          <w:lang w:val="uk-UA"/>
        </w:rPr>
      </w:pPr>
      <w:r w:rsidRPr="003B09F3">
        <w:rPr>
          <w:sz w:val="28"/>
          <w:szCs w:val="32"/>
          <w:lang w:val="uk-UA"/>
        </w:rPr>
        <w:t>Серед методів, які зараз використовуються перевагу віддають хімічному методу. При виборі того чи іншого препарату треба врахувати його токсичність, дію його на людей, корисних комах і навколишнє середовище. Тому хімічний метод треба використовувати лише тоді, коли кількість шкідника перевищує економічний поріг шкодочинності.</w:t>
      </w:r>
    </w:p>
    <w:p w:rsidR="002B3A76" w:rsidRPr="005F4C01" w:rsidRDefault="005F4C01" w:rsidP="005F4C01">
      <w:pPr>
        <w:spacing w:line="360" w:lineRule="auto"/>
        <w:ind w:firstLine="709"/>
        <w:jc w:val="both"/>
        <w:rPr>
          <w:b/>
          <w:sz w:val="28"/>
          <w:szCs w:val="32"/>
          <w:lang w:val="uk-UA"/>
        </w:rPr>
      </w:pPr>
      <w:r>
        <w:rPr>
          <w:sz w:val="28"/>
          <w:szCs w:val="32"/>
          <w:lang w:val="uk-UA"/>
        </w:rPr>
        <w:br w:type="page"/>
      </w:r>
      <w:r w:rsidRPr="005F4C01">
        <w:rPr>
          <w:b/>
          <w:sz w:val="28"/>
          <w:szCs w:val="32"/>
          <w:lang w:val="uk-UA"/>
        </w:rPr>
        <w:t>Список літератури</w:t>
      </w:r>
    </w:p>
    <w:p w:rsidR="005F4C01" w:rsidRPr="003B09F3" w:rsidRDefault="005F4C01" w:rsidP="005F4C01">
      <w:pPr>
        <w:spacing w:line="360" w:lineRule="auto"/>
        <w:ind w:firstLine="709"/>
        <w:jc w:val="both"/>
        <w:rPr>
          <w:sz w:val="28"/>
          <w:szCs w:val="32"/>
          <w:lang w:val="uk-UA"/>
        </w:rPr>
      </w:pPr>
    </w:p>
    <w:p w:rsidR="002B3A76" w:rsidRPr="003B09F3" w:rsidRDefault="002B3A76" w:rsidP="005F4C01">
      <w:pPr>
        <w:numPr>
          <w:ilvl w:val="0"/>
          <w:numId w:val="4"/>
        </w:numPr>
        <w:spacing w:line="360" w:lineRule="auto"/>
        <w:ind w:left="0" w:firstLine="0"/>
        <w:jc w:val="both"/>
        <w:rPr>
          <w:sz w:val="28"/>
          <w:szCs w:val="32"/>
          <w:lang w:val="uk-UA"/>
        </w:rPr>
      </w:pPr>
      <w:r w:rsidRPr="003B09F3">
        <w:rPr>
          <w:sz w:val="28"/>
          <w:szCs w:val="32"/>
          <w:lang w:val="uk-UA"/>
        </w:rPr>
        <w:t>Білецький Е.М., Байдик Г.В., Євтушенко Д.М., Захаренко А.В., Літвінов Б.М., Ющук Д.Д. Сільськогосподарська ентомологія/ Під ред.. Б.М.</w:t>
      </w:r>
      <w:r w:rsidR="005F4C01">
        <w:rPr>
          <w:sz w:val="28"/>
          <w:szCs w:val="32"/>
          <w:lang w:val="uk-UA"/>
        </w:rPr>
        <w:t xml:space="preserve"> </w:t>
      </w:r>
      <w:r w:rsidRPr="003B09F3">
        <w:rPr>
          <w:sz w:val="28"/>
          <w:szCs w:val="32"/>
          <w:lang w:val="uk-UA"/>
        </w:rPr>
        <w:t xml:space="preserve">Літвинова </w:t>
      </w:r>
      <w:r w:rsidRPr="003B09F3">
        <w:rPr>
          <w:sz w:val="28"/>
          <w:szCs w:val="32"/>
          <w:lang w:val="en-US"/>
        </w:rPr>
        <w:t>LX</w:t>
      </w:r>
      <w:r w:rsidRPr="003B09F3">
        <w:rPr>
          <w:sz w:val="28"/>
          <w:szCs w:val="32"/>
          <w:lang w:val="uk-UA"/>
        </w:rPr>
        <w:t>: Хор. держ. аграр. ун-т ім. В.В.Докучаєва, 1997-204с.</w:t>
      </w:r>
    </w:p>
    <w:p w:rsidR="002B3A76" w:rsidRPr="003B09F3" w:rsidRDefault="002B3A76" w:rsidP="005F4C01">
      <w:pPr>
        <w:numPr>
          <w:ilvl w:val="0"/>
          <w:numId w:val="4"/>
        </w:numPr>
        <w:spacing w:line="360" w:lineRule="auto"/>
        <w:ind w:left="0" w:firstLine="0"/>
        <w:jc w:val="both"/>
        <w:rPr>
          <w:sz w:val="28"/>
          <w:szCs w:val="32"/>
          <w:lang w:val="uk-UA"/>
        </w:rPr>
      </w:pPr>
      <w:r w:rsidRPr="003B09F3">
        <w:rPr>
          <w:sz w:val="28"/>
          <w:szCs w:val="32"/>
          <w:lang w:val="uk-UA"/>
        </w:rPr>
        <w:t>Белова О.Д. Хвороби і шкідники картоплі.- М.; Сільхозіздат, 1962-112с.</w:t>
      </w:r>
    </w:p>
    <w:p w:rsidR="002B3A76" w:rsidRPr="003B09F3" w:rsidRDefault="002B3A76" w:rsidP="005F4C01">
      <w:pPr>
        <w:numPr>
          <w:ilvl w:val="0"/>
          <w:numId w:val="4"/>
        </w:numPr>
        <w:spacing w:line="360" w:lineRule="auto"/>
        <w:ind w:left="0" w:firstLine="0"/>
        <w:jc w:val="both"/>
        <w:rPr>
          <w:sz w:val="28"/>
          <w:szCs w:val="32"/>
          <w:lang w:val="uk-UA"/>
        </w:rPr>
      </w:pPr>
      <w:r w:rsidRPr="003B09F3">
        <w:rPr>
          <w:sz w:val="28"/>
          <w:szCs w:val="32"/>
          <w:lang w:val="uk-UA"/>
        </w:rPr>
        <w:t>Богданов О.І.,Білько Л.П. Захист картоплі від хвороб і шкідників – 2-</w:t>
      </w:r>
      <w:r w:rsidRPr="003B09F3">
        <w:rPr>
          <w:sz w:val="28"/>
          <w:szCs w:val="32"/>
          <w:lang w:val="en-US"/>
        </w:rPr>
        <w:t>l</w:t>
      </w:r>
      <w:r w:rsidRPr="003B09F3">
        <w:rPr>
          <w:sz w:val="28"/>
          <w:szCs w:val="32"/>
          <w:lang w:val="uk-UA"/>
        </w:rPr>
        <w:t xml:space="preserve"> від., допов. і перероб. Зав ред.. В.П.Батюти</w:t>
      </w:r>
      <w:r w:rsidR="005F4C01">
        <w:rPr>
          <w:sz w:val="28"/>
          <w:szCs w:val="32"/>
          <w:lang w:val="uk-UA"/>
        </w:rPr>
        <w:t xml:space="preserve"> </w:t>
      </w:r>
      <w:r w:rsidRPr="003B09F3">
        <w:rPr>
          <w:sz w:val="28"/>
          <w:szCs w:val="32"/>
          <w:lang w:val="uk-UA"/>
        </w:rPr>
        <w:t>-</w:t>
      </w:r>
      <w:r w:rsidR="005F4C01">
        <w:rPr>
          <w:sz w:val="28"/>
          <w:szCs w:val="32"/>
          <w:lang w:val="uk-UA"/>
        </w:rPr>
        <w:t xml:space="preserve"> </w:t>
      </w:r>
      <w:r w:rsidRPr="003B09F3">
        <w:rPr>
          <w:sz w:val="28"/>
          <w:szCs w:val="32"/>
          <w:lang w:val="uk-UA"/>
        </w:rPr>
        <w:t>К.; Урожай,1984-41с.</w:t>
      </w:r>
    </w:p>
    <w:p w:rsidR="002B3A76" w:rsidRPr="003B09F3" w:rsidRDefault="002B3A76" w:rsidP="005F4C01">
      <w:pPr>
        <w:numPr>
          <w:ilvl w:val="0"/>
          <w:numId w:val="4"/>
        </w:numPr>
        <w:spacing w:line="360" w:lineRule="auto"/>
        <w:ind w:left="0" w:firstLine="0"/>
        <w:jc w:val="both"/>
        <w:rPr>
          <w:sz w:val="28"/>
          <w:szCs w:val="32"/>
        </w:rPr>
      </w:pPr>
      <w:r w:rsidRPr="003B09F3">
        <w:rPr>
          <w:sz w:val="28"/>
          <w:szCs w:val="32"/>
          <w:lang w:val="uk-UA"/>
        </w:rPr>
        <w:t>Бодукова М.В. Определитель болезней и вредителей картофеля и мер</w:t>
      </w:r>
      <w:r w:rsidRPr="003B09F3">
        <w:rPr>
          <w:sz w:val="28"/>
          <w:szCs w:val="32"/>
        </w:rPr>
        <w:t>ы борьбы с ними – М.; Колос, 1967-222с.</w:t>
      </w:r>
    </w:p>
    <w:p w:rsidR="002B3A76" w:rsidRPr="003B09F3" w:rsidRDefault="002B3A76" w:rsidP="005F4C01">
      <w:pPr>
        <w:numPr>
          <w:ilvl w:val="0"/>
          <w:numId w:val="4"/>
        </w:numPr>
        <w:spacing w:line="360" w:lineRule="auto"/>
        <w:ind w:left="0" w:firstLine="0"/>
        <w:jc w:val="both"/>
        <w:rPr>
          <w:sz w:val="28"/>
          <w:szCs w:val="32"/>
        </w:rPr>
      </w:pPr>
      <w:r w:rsidRPr="003B09F3">
        <w:rPr>
          <w:sz w:val="28"/>
          <w:szCs w:val="32"/>
          <w:lang w:val="uk-UA"/>
        </w:rPr>
        <w:t>Воловик А.С.</w:t>
      </w:r>
      <w:r w:rsidRPr="003B09F3">
        <w:rPr>
          <w:sz w:val="28"/>
          <w:szCs w:val="32"/>
        </w:rPr>
        <w:t>,</w:t>
      </w:r>
      <w:r w:rsidR="005F4C01">
        <w:rPr>
          <w:sz w:val="28"/>
          <w:szCs w:val="32"/>
          <w:lang w:val="uk-UA"/>
        </w:rPr>
        <w:t xml:space="preserve"> </w:t>
      </w:r>
      <w:r w:rsidRPr="003B09F3">
        <w:rPr>
          <w:sz w:val="28"/>
          <w:szCs w:val="32"/>
        </w:rPr>
        <w:t>Шмыгин В.А. Болезни и вредители картофеля – М.: Россельхозиздат, 1974-135с.</w:t>
      </w:r>
    </w:p>
    <w:p w:rsidR="002B3A76" w:rsidRPr="003B09F3" w:rsidRDefault="002B3A76" w:rsidP="005F4C01">
      <w:pPr>
        <w:numPr>
          <w:ilvl w:val="0"/>
          <w:numId w:val="4"/>
        </w:numPr>
        <w:spacing w:line="360" w:lineRule="auto"/>
        <w:ind w:left="0" w:firstLine="0"/>
        <w:jc w:val="both"/>
        <w:rPr>
          <w:sz w:val="28"/>
          <w:szCs w:val="32"/>
        </w:rPr>
      </w:pPr>
      <w:r w:rsidRPr="003B09F3">
        <w:rPr>
          <w:sz w:val="28"/>
          <w:szCs w:val="32"/>
        </w:rPr>
        <w:t>Вредители сельскохозяйственных насаждений: В 3-Хт. /Под. общ. ред. В.П. Васильева -2-1 изд.испр. и доп. – Т.З. Методы и средства борьбы с вредителями, системы ме</w:t>
      </w:r>
      <w:r w:rsidR="00E3567D">
        <w:rPr>
          <w:sz w:val="28"/>
          <w:szCs w:val="32"/>
        </w:rPr>
        <w:t>роприятий по защите растений. (</w:t>
      </w:r>
      <w:r w:rsidRPr="003B09F3">
        <w:rPr>
          <w:sz w:val="28"/>
          <w:szCs w:val="32"/>
        </w:rPr>
        <w:t>Ред. Тома В.П. Васильев, В.П. Омелта – К.: Урожай, 1989-408с.</w:t>
      </w:r>
    </w:p>
    <w:p w:rsidR="002B3A76" w:rsidRPr="003B09F3" w:rsidRDefault="002B3A76" w:rsidP="005F4C01">
      <w:pPr>
        <w:numPr>
          <w:ilvl w:val="0"/>
          <w:numId w:val="4"/>
        </w:numPr>
        <w:spacing w:line="360" w:lineRule="auto"/>
        <w:ind w:left="0" w:firstLine="0"/>
        <w:jc w:val="both"/>
        <w:rPr>
          <w:sz w:val="28"/>
          <w:szCs w:val="32"/>
          <w:lang w:val="uk-UA"/>
        </w:rPr>
      </w:pPr>
      <w:r w:rsidRPr="003B09F3">
        <w:rPr>
          <w:sz w:val="28"/>
          <w:szCs w:val="32"/>
          <w:lang w:val="uk-UA"/>
        </w:rPr>
        <w:t>Єрмолов В.М. Атлас комах – шкідників пальових культур: 2-1 вид., доп. і перероб.-К.: Урожай,1984-124с.</w:t>
      </w:r>
    </w:p>
    <w:p w:rsidR="002B3A76" w:rsidRPr="003B09F3" w:rsidRDefault="002B3A76" w:rsidP="005F4C01">
      <w:pPr>
        <w:numPr>
          <w:ilvl w:val="0"/>
          <w:numId w:val="4"/>
        </w:numPr>
        <w:spacing w:line="360" w:lineRule="auto"/>
        <w:ind w:left="0" w:firstLine="0"/>
        <w:jc w:val="both"/>
        <w:rPr>
          <w:sz w:val="28"/>
          <w:szCs w:val="32"/>
          <w:lang w:val="uk-UA"/>
        </w:rPr>
      </w:pPr>
      <w:r w:rsidRPr="003B09F3">
        <w:rPr>
          <w:sz w:val="28"/>
          <w:szCs w:val="32"/>
          <w:lang w:val="uk-UA"/>
        </w:rPr>
        <w:t>Картофель./ Под.ред. Н.С. Бацанова – М.: Колос,1970-376с.</w:t>
      </w:r>
    </w:p>
    <w:p w:rsidR="002B3A76" w:rsidRPr="003B09F3" w:rsidRDefault="002B3A76" w:rsidP="005F4C01">
      <w:pPr>
        <w:numPr>
          <w:ilvl w:val="0"/>
          <w:numId w:val="4"/>
        </w:numPr>
        <w:spacing w:line="360" w:lineRule="auto"/>
        <w:ind w:left="0" w:firstLine="0"/>
        <w:jc w:val="both"/>
        <w:rPr>
          <w:sz w:val="28"/>
          <w:szCs w:val="32"/>
          <w:lang w:val="uk-UA"/>
        </w:rPr>
      </w:pPr>
      <w:r w:rsidRPr="003B09F3">
        <w:rPr>
          <w:sz w:val="28"/>
          <w:szCs w:val="32"/>
          <w:lang w:val="uk-UA"/>
        </w:rPr>
        <w:t xml:space="preserve">Колорадський картофельний жук </w:t>
      </w:r>
      <w:r w:rsidRPr="003B09F3">
        <w:rPr>
          <w:sz w:val="28"/>
          <w:szCs w:val="32"/>
          <w:lang w:val="en-US"/>
        </w:rPr>
        <w:t>Leptinotarsa</w:t>
      </w:r>
      <w:r w:rsidRPr="003B09F3">
        <w:rPr>
          <w:sz w:val="28"/>
          <w:szCs w:val="32"/>
          <w:lang w:val="uk-UA"/>
        </w:rPr>
        <w:t xml:space="preserve"> </w:t>
      </w:r>
      <w:r w:rsidRPr="003B09F3">
        <w:rPr>
          <w:sz w:val="28"/>
          <w:szCs w:val="32"/>
          <w:lang w:val="en-US"/>
        </w:rPr>
        <w:t>Lecenelineata</w:t>
      </w:r>
      <w:r w:rsidRPr="003B09F3">
        <w:rPr>
          <w:sz w:val="28"/>
          <w:szCs w:val="32"/>
          <w:lang w:val="uk-UA"/>
        </w:rPr>
        <w:t xml:space="preserve"> </w:t>
      </w:r>
      <w:r w:rsidRPr="003B09F3">
        <w:rPr>
          <w:sz w:val="28"/>
          <w:szCs w:val="32"/>
          <w:lang w:val="en-US"/>
        </w:rPr>
        <w:t>Sry</w:t>
      </w:r>
      <w:r w:rsidRPr="003B09F3">
        <w:rPr>
          <w:sz w:val="28"/>
          <w:szCs w:val="32"/>
          <w:lang w:val="uk-UA"/>
        </w:rPr>
        <w:t>.Филочения, морфология, физиология, экология, адаптация, естественные враги – М.: Наука,1981-377с.</w:t>
      </w:r>
    </w:p>
    <w:p w:rsidR="002B3A76" w:rsidRPr="003B09F3" w:rsidRDefault="002B3A76" w:rsidP="005F4C01">
      <w:pPr>
        <w:numPr>
          <w:ilvl w:val="0"/>
          <w:numId w:val="4"/>
        </w:numPr>
        <w:spacing w:line="360" w:lineRule="auto"/>
        <w:ind w:left="0" w:firstLine="0"/>
        <w:jc w:val="both"/>
        <w:rPr>
          <w:sz w:val="28"/>
          <w:szCs w:val="32"/>
          <w:lang w:val="uk-UA"/>
        </w:rPr>
      </w:pPr>
      <w:r w:rsidRPr="003B09F3">
        <w:rPr>
          <w:sz w:val="28"/>
          <w:szCs w:val="32"/>
          <w:lang w:val="uk-UA"/>
        </w:rPr>
        <w:t>Литвинов Б.М., Зозуля А.Л. Применение биологически активних веществ в защите растений от вредителей: Лекція/ Харьк.гос.аграр.ун-т. Харьков, 1992-29с.</w:t>
      </w:r>
    </w:p>
    <w:p w:rsidR="002B3A76" w:rsidRPr="003B09F3" w:rsidRDefault="002B3A76" w:rsidP="005F4C01">
      <w:pPr>
        <w:numPr>
          <w:ilvl w:val="0"/>
          <w:numId w:val="4"/>
        </w:numPr>
        <w:spacing w:line="360" w:lineRule="auto"/>
        <w:ind w:left="0" w:firstLine="0"/>
        <w:jc w:val="both"/>
        <w:rPr>
          <w:sz w:val="28"/>
          <w:szCs w:val="32"/>
          <w:lang w:val="uk-UA"/>
        </w:rPr>
      </w:pPr>
      <w:r w:rsidRPr="003B09F3">
        <w:rPr>
          <w:sz w:val="28"/>
          <w:szCs w:val="32"/>
          <w:lang w:val="uk-UA"/>
        </w:rPr>
        <w:t>Омелюта В.П., Григорович И.В., Чабан В.С. и др.. Учт вредителей и болезней сельскохозяйственных культур – К.: Урожай, 1986-288с.</w:t>
      </w:r>
    </w:p>
    <w:p w:rsidR="002B3A76" w:rsidRPr="003B09F3" w:rsidRDefault="002B3A76" w:rsidP="00E3567D">
      <w:pPr>
        <w:numPr>
          <w:ilvl w:val="0"/>
          <w:numId w:val="4"/>
        </w:numPr>
        <w:spacing w:line="360" w:lineRule="auto"/>
        <w:ind w:left="0" w:firstLine="0"/>
        <w:jc w:val="both"/>
        <w:rPr>
          <w:sz w:val="28"/>
          <w:szCs w:val="32"/>
          <w:lang w:val="uk-UA"/>
        </w:rPr>
      </w:pPr>
      <w:r w:rsidRPr="003B09F3">
        <w:rPr>
          <w:sz w:val="28"/>
          <w:szCs w:val="32"/>
          <w:lang w:val="uk-UA"/>
        </w:rPr>
        <w:t>Пестициди і технічні засоби їх застосування: Навч.</w:t>
      </w:r>
      <w:r w:rsidR="005F4C01">
        <w:rPr>
          <w:sz w:val="28"/>
          <w:szCs w:val="32"/>
          <w:lang w:val="uk-UA"/>
        </w:rPr>
        <w:t xml:space="preserve"> </w:t>
      </w:r>
      <w:r w:rsidRPr="003B09F3">
        <w:rPr>
          <w:sz w:val="28"/>
          <w:szCs w:val="32"/>
          <w:lang w:val="uk-UA"/>
        </w:rPr>
        <w:t>посібник/ М.Д.</w:t>
      </w:r>
      <w:r w:rsidR="005F4C01">
        <w:rPr>
          <w:sz w:val="28"/>
          <w:szCs w:val="32"/>
          <w:lang w:val="uk-UA"/>
        </w:rPr>
        <w:t xml:space="preserve"> </w:t>
      </w:r>
      <w:r w:rsidRPr="003B09F3">
        <w:rPr>
          <w:sz w:val="28"/>
          <w:szCs w:val="32"/>
          <w:lang w:val="uk-UA"/>
        </w:rPr>
        <w:t>Євтушенко, Ф.М.</w:t>
      </w:r>
      <w:r w:rsidR="005F4C01">
        <w:rPr>
          <w:sz w:val="28"/>
          <w:szCs w:val="32"/>
          <w:lang w:val="uk-UA"/>
        </w:rPr>
        <w:t xml:space="preserve"> </w:t>
      </w:r>
      <w:r w:rsidRPr="003B09F3">
        <w:rPr>
          <w:sz w:val="28"/>
          <w:szCs w:val="32"/>
          <w:lang w:val="uk-UA"/>
        </w:rPr>
        <w:t>Марютін, І.І.</w:t>
      </w:r>
      <w:r w:rsidR="005F4C01">
        <w:rPr>
          <w:sz w:val="28"/>
          <w:szCs w:val="32"/>
          <w:lang w:val="uk-UA"/>
        </w:rPr>
        <w:t xml:space="preserve"> </w:t>
      </w:r>
      <w:r w:rsidRPr="003B09F3">
        <w:rPr>
          <w:sz w:val="28"/>
          <w:szCs w:val="32"/>
          <w:lang w:val="uk-UA"/>
        </w:rPr>
        <w:t>Сушко, В.М.</w:t>
      </w:r>
      <w:r w:rsidR="005F4C01">
        <w:rPr>
          <w:sz w:val="28"/>
          <w:szCs w:val="32"/>
          <w:lang w:val="uk-UA"/>
        </w:rPr>
        <w:t xml:space="preserve"> </w:t>
      </w:r>
      <w:r w:rsidRPr="003B09F3">
        <w:rPr>
          <w:sz w:val="28"/>
          <w:szCs w:val="32"/>
          <w:lang w:val="uk-UA"/>
        </w:rPr>
        <w:t>Жеребко, В.Ф.</w:t>
      </w:r>
      <w:r w:rsidR="005F4C01">
        <w:rPr>
          <w:sz w:val="28"/>
          <w:szCs w:val="32"/>
          <w:lang w:val="uk-UA"/>
        </w:rPr>
        <w:t xml:space="preserve"> </w:t>
      </w:r>
      <w:r w:rsidRPr="003B09F3">
        <w:rPr>
          <w:sz w:val="28"/>
          <w:szCs w:val="32"/>
          <w:lang w:val="uk-UA"/>
        </w:rPr>
        <w:t>Пащенко, Є.А.</w:t>
      </w:r>
      <w:r w:rsidR="005F4C01">
        <w:rPr>
          <w:sz w:val="28"/>
          <w:szCs w:val="32"/>
          <w:lang w:val="uk-UA"/>
        </w:rPr>
        <w:t xml:space="preserve"> </w:t>
      </w:r>
      <w:r w:rsidRPr="003B09F3">
        <w:rPr>
          <w:sz w:val="28"/>
          <w:szCs w:val="32"/>
          <w:lang w:val="uk-UA"/>
        </w:rPr>
        <w:t>Бариш, М.П.</w:t>
      </w:r>
      <w:r w:rsidR="005F4C01">
        <w:rPr>
          <w:sz w:val="28"/>
          <w:szCs w:val="32"/>
          <w:lang w:val="uk-UA"/>
        </w:rPr>
        <w:t xml:space="preserve"> </w:t>
      </w:r>
      <w:r w:rsidRPr="003B09F3">
        <w:rPr>
          <w:sz w:val="28"/>
          <w:szCs w:val="32"/>
          <w:lang w:val="uk-UA"/>
        </w:rPr>
        <w:t>Гусаренко, С.М.</w:t>
      </w:r>
      <w:r w:rsidR="005F4C01">
        <w:rPr>
          <w:sz w:val="28"/>
          <w:szCs w:val="32"/>
          <w:lang w:val="uk-UA"/>
        </w:rPr>
        <w:t xml:space="preserve"> </w:t>
      </w:r>
      <w:r w:rsidRPr="003B09F3">
        <w:rPr>
          <w:sz w:val="28"/>
          <w:szCs w:val="32"/>
          <w:lang w:val="uk-UA"/>
        </w:rPr>
        <w:t>Дудко; За ред.. М.Д.</w:t>
      </w:r>
      <w:r w:rsidR="005F4C01">
        <w:rPr>
          <w:sz w:val="28"/>
          <w:szCs w:val="32"/>
          <w:lang w:val="uk-UA"/>
        </w:rPr>
        <w:t xml:space="preserve"> </w:t>
      </w:r>
      <w:r w:rsidRPr="003B09F3">
        <w:rPr>
          <w:sz w:val="28"/>
          <w:szCs w:val="32"/>
          <w:lang w:val="uk-UA"/>
        </w:rPr>
        <w:t>Євтушенка, Ф.М. Марютіна / Харк.держ.аграр.ун-т. ім. В.В.</w:t>
      </w:r>
      <w:r w:rsidR="005F4C01">
        <w:rPr>
          <w:sz w:val="28"/>
          <w:szCs w:val="32"/>
          <w:lang w:val="uk-UA"/>
        </w:rPr>
        <w:t xml:space="preserve"> </w:t>
      </w:r>
      <w:r w:rsidRPr="003B09F3">
        <w:rPr>
          <w:sz w:val="28"/>
          <w:szCs w:val="32"/>
          <w:lang w:val="uk-UA"/>
        </w:rPr>
        <w:t>Докучаєва.- Харків,2001-349с.</w:t>
      </w:r>
    </w:p>
    <w:p w:rsidR="002B3A76" w:rsidRPr="003B09F3" w:rsidRDefault="002B3A76" w:rsidP="00E3567D">
      <w:pPr>
        <w:numPr>
          <w:ilvl w:val="0"/>
          <w:numId w:val="4"/>
        </w:numPr>
        <w:spacing w:line="360" w:lineRule="auto"/>
        <w:ind w:left="0" w:firstLine="0"/>
        <w:jc w:val="both"/>
        <w:rPr>
          <w:sz w:val="28"/>
          <w:szCs w:val="32"/>
          <w:lang w:val="uk-UA"/>
        </w:rPr>
      </w:pPr>
      <w:r w:rsidRPr="003B09F3">
        <w:rPr>
          <w:sz w:val="28"/>
          <w:szCs w:val="32"/>
          <w:lang w:val="uk-UA"/>
        </w:rPr>
        <w:t>Писаренко В.М., Писаренко П.В. Захист рослин; екологічно обґрунтовані системи. – П.: Комплот,2000-188с.</w:t>
      </w:r>
    </w:p>
    <w:p w:rsidR="002B3A76" w:rsidRPr="003B09F3" w:rsidRDefault="002B3A76" w:rsidP="00E3567D">
      <w:pPr>
        <w:numPr>
          <w:ilvl w:val="0"/>
          <w:numId w:val="4"/>
        </w:numPr>
        <w:spacing w:line="360" w:lineRule="auto"/>
        <w:ind w:left="0" w:firstLine="0"/>
        <w:jc w:val="both"/>
        <w:rPr>
          <w:sz w:val="28"/>
          <w:szCs w:val="32"/>
        </w:rPr>
      </w:pPr>
      <w:r w:rsidRPr="003B09F3">
        <w:rPr>
          <w:sz w:val="28"/>
          <w:szCs w:val="32"/>
          <w:lang w:val="uk-UA"/>
        </w:rPr>
        <w:t>Попкова К.В., Воловик А.С., Шнейдер Ю.И., Шм</w:t>
      </w:r>
      <w:r w:rsidRPr="003B09F3">
        <w:rPr>
          <w:sz w:val="28"/>
          <w:szCs w:val="32"/>
        </w:rPr>
        <w:t>ыгля В.А. Защита картофеля в условиях индустриальной технологии,- М.</w:t>
      </w:r>
      <w:r w:rsidR="005F4C01">
        <w:rPr>
          <w:sz w:val="28"/>
          <w:szCs w:val="32"/>
          <w:lang w:val="uk-UA"/>
        </w:rPr>
        <w:t xml:space="preserve"> </w:t>
      </w:r>
      <w:r w:rsidRPr="003B09F3">
        <w:rPr>
          <w:sz w:val="28"/>
          <w:szCs w:val="32"/>
        </w:rPr>
        <w:t>Россельхозиздат, 1986-151с.</w:t>
      </w:r>
    </w:p>
    <w:p w:rsidR="002B3A76" w:rsidRPr="003B09F3" w:rsidRDefault="002B3A76" w:rsidP="00E3567D">
      <w:pPr>
        <w:numPr>
          <w:ilvl w:val="0"/>
          <w:numId w:val="4"/>
        </w:numPr>
        <w:spacing w:line="360" w:lineRule="auto"/>
        <w:ind w:left="0" w:firstLine="0"/>
        <w:jc w:val="both"/>
        <w:rPr>
          <w:sz w:val="28"/>
          <w:szCs w:val="32"/>
          <w:lang w:val="uk-UA"/>
        </w:rPr>
      </w:pPr>
      <w:r w:rsidRPr="003B09F3">
        <w:rPr>
          <w:sz w:val="28"/>
          <w:szCs w:val="32"/>
          <w:lang w:val="uk-UA"/>
        </w:rPr>
        <w:t>Салатенко</w:t>
      </w:r>
      <w:r w:rsidR="005F4C01">
        <w:rPr>
          <w:sz w:val="28"/>
          <w:szCs w:val="32"/>
          <w:lang w:val="uk-UA"/>
        </w:rPr>
        <w:t xml:space="preserve"> </w:t>
      </w:r>
      <w:r w:rsidRPr="003B09F3">
        <w:rPr>
          <w:sz w:val="28"/>
          <w:szCs w:val="32"/>
          <w:lang w:val="uk-UA"/>
        </w:rPr>
        <w:t>В.Н., Білоножко М.А. За ред.. О.І.Зінченка. Рослинництва</w:t>
      </w:r>
      <w:r w:rsidR="005F4C01">
        <w:rPr>
          <w:sz w:val="28"/>
          <w:szCs w:val="32"/>
          <w:lang w:val="uk-UA"/>
        </w:rPr>
        <w:t xml:space="preserve"> </w:t>
      </w:r>
      <w:r w:rsidRPr="003B09F3">
        <w:rPr>
          <w:sz w:val="28"/>
          <w:szCs w:val="32"/>
          <w:lang w:val="uk-UA"/>
        </w:rPr>
        <w:t>- К.: Аграрна освіта, 2001-591с.</w:t>
      </w:r>
    </w:p>
    <w:p w:rsidR="002B3A76" w:rsidRPr="003B09F3" w:rsidRDefault="002B3A76" w:rsidP="00E3567D">
      <w:pPr>
        <w:numPr>
          <w:ilvl w:val="0"/>
          <w:numId w:val="4"/>
        </w:numPr>
        <w:spacing w:line="360" w:lineRule="auto"/>
        <w:ind w:left="0" w:firstLine="0"/>
        <w:jc w:val="both"/>
        <w:rPr>
          <w:sz w:val="28"/>
          <w:szCs w:val="32"/>
          <w:lang w:val="uk-UA"/>
        </w:rPr>
      </w:pPr>
      <w:r w:rsidRPr="003B09F3">
        <w:rPr>
          <w:sz w:val="28"/>
          <w:szCs w:val="32"/>
          <w:lang w:val="uk-UA"/>
        </w:rPr>
        <w:t>Санін В.А. Колорадський жук-М:Колос,-1976-103с.</w:t>
      </w:r>
    </w:p>
    <w:p w:rsidR="002B3A76" w:rsidRPr="003B09F3" w:rsidRDefault="002B3A76" w:rsidP="00E3567D">
      <w:pPr>
        <w:numPr>
          <w:ilvl w:val="0"/>
          <w:numId w:val="4"/>
        </w:numPr>
        <w:spacing w:line="360" w:lineRule="auto"/>
        <w:ind w:left="0" w:firstLine="0"/>
        <w:jc w:val="both"/>
        <w:rPr>
          <w:sz w:val="28"/>
          <w:szCs w:val="32"/>
        </w:rPr>
      </w:pPr>
      <w:r w:rsidRPr="003B09F3">
        <w:rPr>
          <w:sz w:val="28"/>
          <w:szCs w:val="32"/>
          <w:lang w:val="uk-UA"/>
        </w:rPr>
        <w:t xml:space="preserve">Санин В.А. Колорадський жук і заходи боротьби з ним:2-е </w:t>
      </w:r>
      <w:r w:rsidRPr="003B09F3">
        <w:rPr>
          <w:sz w:val="28"/>
          <w:szCs w:val="32"/>
        </w:rPr>
        <w:t>выд.доп.и.перераб.</w:t>
      </w:r>
      <w:r w:rsidR="005F4C01">
        <w:rPr>
          <w:sz w:val="28"/>
          <w:szCs w:val="32"/>
          <w:lang w:val="uk-UA"/>
        </w:rPr>
        <w:t xml:space="preserve"> </w:t>
      </w:r>
      <w:r w:rsidRPr="003B09F3">
        <w:rPr>
          <w:sz w:val="28"/>
          <w:szCs w:val="32"/>
        </w:rPr>
        <w:t>-</w:t>
      </w:r>
      <w:r w:rsidR="005F4C01">
        <w:rPr>
          <w:sz w:val="28"/>
          <w:szCs w:val="32"/>
          <w:lang w:val="uk-UA"/>
        </w:rPr>
        <w:t xml:space="preserve"> </w:t>
      </w:r>
      <w:r w:rsidRPr="003B09F3">
        <w:rPr>
          <w:sz w:val="28"/>
          <w:szCs w:val="32"/>
        </w:rPr>
        <w:t>К.: Урожай1986-88с.</w:t>
      </w:r>
    </w:p>
    <w:p w:rsidR="002B3A76" w:rsidRPr="003B09F3" w:rsidRDefault="002B3A76" w:rsidP="00E3567D">
      <w:pPr>
        <w:numPr>
          <w:ilvl w:val="0"/>
          <w:numId w:val="4"/>
        </w:numPr>
        <w:spacing w:line="360" w:lineRule="auto"/>
        <w:ind w:left="0" w:firstLine="0"/>
        <w:jc w:val="both"/>
        <w:rPr>
          <w:sz w:val="28"/>
          <w:szCs w:val="32"/>
          <w:lang w:val="uk-UA"/>
        </w:rPr>
      </w:pPr>
      <w:r w:rsidRPr="003B09F3">
        <w:rPr>
          <w:sz w:val="28"/>
          <w:szCs w:val="32"/>
          <w:lang w:val="uk-UA"/>
        </w:rPr>
        <w:t>Справ очник/А.С.</w:t>
      </w:r>
      <w:r w:rsidR="005F4C01">
        <w:rPr>
          <w:sz w:val="28"/>
          <w:szCs w:val="32"/>
          <w:lang w:val="uk-UA"/>
        </w:rPr>
        <w:t xml:space="preserve"> </w:t>
      </w:r>
      <w:r w:rsidRPr="003B09F3">
        <w:rPr>
          <w:sz w:val="28"/>
          <w:szCs w:val="32"/>
          <w:lang w:val="uk-UA"/>
        </w:rPr>
        <w:t>Воловик,В.М.</w:t>
      </w:r>
      <w:r w:rsidR="005F4C01">
        <w:rPr>
          <w:sz w:val="28"/>
          <w:szCs w:val="32"/>
          <w:lang w:val="uk-UA"/>
        </w:rPr>
        <w:t xml:space="preserve"> </w:t>
      </w:r>
      <w:r w:rsidRPr="003B09F3">
        <w:rPr>
          <w:sz w:val="28"/>
          <w:szCs w:val="32"/>
          <w:lang w:val="uk-UA"/>
        </w:rPr>
        <w:t>Глёз,А.И.</w:t>
      </w:r>
      <w:r w:rsidR="005F4C01">
        <w:rPr>
          <w:sz w:val="28"/>
          <w:szCs w:val="32"/>
          <w:lang w:val="uk-UA"/>
        </w:rPr>
        <w:t xml:space="preserve"> </w:t>
      </w:r>
      <w:r w:rsidRPr="003B09F3">
        <w:rPr>
          <w:sz w:val="28"/>
          <w:szCs w:val="32"/>
          <w:lang w:val="uk-UA"/>
        </w:rPr>
        <w:t>Замотаев и др.. Защита картофеля от болезней, вредителей и сорняков</w:t>
      </w:r>
      <w:r w:rsidR="005F4C01">
        <w:rPr>
          <w:sz w:val="28"/>
          <w:szCs w:val="32"/>
          <w:lang w:val="uk-UA"/>
        </w:rPr>
        <w:t xml:space="preserve"> </w:t>
      </w:r>
      <w:r w:rsidRPr="003B09F3">
        <w:rPr>
          <w:sz w:val="28"/>
          <w:szCs w:val="32"/>
          <w:lang w:val="uk-UA"/>
        </w:rPr>
        <w:t>-</w:t>
      </w:r>
      <w:r w:rsidR="005F4C01">
        <w:rPr>
          <w:sz w:val="28"/>
          <w:szCs w:val="32"/>
          <w:lang w:val="uk-UA"/>
        </w:rPr>
        <w:t xml:space="preserve"> </w:t>
      </w:r>
      <w:r w:rsidRPr="003B09F3">
        <w:rPr>
          <w:sz w:val="28"/>
          <w:szCs w:val="32"/>
          <w:lang w:val="uk-UA"/>
        </w:rPr>
        <w:t>М.: Агропромиздат,1989-205с.</w:t>
      </w:r>
    </w:p>
    <w:p w:rsidR="002B3A76" w:rsidRPr="003B09F3" w:rsidRDefault="002B3A76" w:rsidP="00E3567D">
      <w:pPr>
        <w:numPr>
          <w:ilvl w:val="0"/>
          <w:numId w:val="4"/>
        </w:numPr>
        <w:spacing w:line="360" w:lineRule="auto"/>
        <w:ind w:left="0" w:firstLine="0"/>
        <w:jc w:val="both"/>
        <w:rPr>
          <w:sz w:val="28"/>
          <w:szCs w:val="32"/>
          <w:lang w:val="uk-UA"/>
        </w:rPr>
      </w:pPr>
      <w:r w:rsidRPr="003B09F3">
        <w:rPr>
          <w:sz w:val="28"/>
          <w:szCs w:val="32"/>
          <w:lang w:val="uk-UA"/>
        </w:rPr>
        <w:t>Тимченко</w:t>
      </w:r>
      <w:r w:rsidR="005F4C01">
        <w:rPr>
          <w:sz w:val="28"/>
          <w:szCs w:val="32"/>
          <w:lang w:val="uk-UA"/>
        </w:rPr>
        <w:t xml:space="preserve"> </w:t>
      </w:r>
      <w:r w:rsidRPr="003B09F3">
        <w:rPr>
          <w:sz w:val="28"/>
          <w:szCs w:val="32"/>
          <w:lang w:val="uk-UA"/>
        </w:rPr>
        <w:t>В.И.,Єфремова Т.Т. Атлас шкідників і хвороб овочевих, баштанних культур і картоплі</w:t>
      </w:r>
      <w:r w:rsidR="005F4C01">
        <w:rPr>
          <w:sz w:val="28"/>
          <w:szCs w:val="32"/>
          <w:lang w:val="uk-UA"/>
        </w:rPr>
        <w:t xml:space="preserve"> </w:t>
      </w:r>
      <w:r w:rsidRPr="003B09F3">
        <w:rPr>
          <w:sz w:val="28"/>
          <w:szCs w:val="32"/>
          <w:lang w:val="uk-UA"/>
        </w:rPr>
        <w:t>-</w:t>
      </w:r>
      <w:r w:rsidR="005F4C01">
        <w:rPr>
          <w:sz w:val="28"/>
          <w:szCs w:val="32"/>
          <w:lang w:val="uk-UA"/>
        </w:rPr>
        <w:t xml:space="preserve"> </w:t>
      </w:r>
      <w:r w:rsidRPr="003B09F3">
        <w:rPr>
          <w:sz w:val="28"/>
          <w:szCs w:val="32"/>
          <w:lang w:val="uk-UA"/>
        </w:rPr>
        <w:t>К.: Урожай,1974-180с.</w:t>
      </w:r>
    </w:p>
    <w:p w:rsidR="002B3A76" w:rsidRPr="003B09F3" w:rsidRDefault="002B3A76" w:rsidP="00E3567D">
      <w:pPr>
        <w:numPr>
          <w:ilvl w:val="0"/>
          <w:numId w:val="4"/>
        </w:numPr>
        <w:spacing w:line="360" w:lineRule="auto"/>
        <w:ind w:left="0" w:firstLine="0"/>
        <w:jc w:val="both"/>
        <w:rPr>
          <w:sz w:val="28"/>
          <w:szCs w:val="32"/>
          <w:lang w:val="uk-UA"/>
        </w:rPr>
      </w:pPr>
      <w:r w:rsidRPr="003B09F3">
        <w:rPr>
          <w:sz w:val="28"/>
          <w:szCs w:val="32"/>
          <w:lang w:val="uk-UA"/>
        </w:rPr>
        <w:t>Фітофармакологічний довідник/М.О.</w:t>
      </w:r>
      <w:r w:rsidR="005F4C01">
        <w:rPr>
          <w:sz w:val="28"/>
          <w:szCs w:val="32"/>
          <w:lang w:val="uk-UA"/>
        </w:rPr>
        <w:t xml:space="preserve"> </w:t>
      </w:r>
      <w:r w:rsidRPr="003B09F3">
        <w:rPr>
          <w:sz w:val="28"/>
          <w:szCs w:val="32"/>
          <w:lang w:val="uk-UA"/>
        </w:rPr>
        <w:t>Білик,М.Д.</w:t>
      </w:r>
      <w:r w:rsidR="005F4C01">
        <w:rPr>
          <w:sz w:val="28"/>
          <w:szCs w:val="32"/>
          <w:lang w:val="uk-UA"/>
        </w:rPr>
        <w:t xml:space="preserve"> </w:t>
      </w:r>
      <w:r w:rsidRPr="003B09F3">
        <w:rPr>
          <w:sz w:val="28"/>
          <w:szCs w:val="32"/>
          <w:lang w:val="uk-UA"/>
        </w:rPr>
        <w:t>Євтушенко, Ф.М.</w:t>
      </w:r>
      <w:r w:rsidR="005F4C01">
        <w:rPr>
          <w:sz w:val="28"/>
          <w:szCs w:val="32"/>
          <w:lang w:val="uk-UA"/>
        </w:rPr>
        <w:t xml:space="preserve"> </w:t>
      </w:r>
      <w:r w:rsidRPr="003B09F3">
        <w:rPr>
          <w:sz w:val="28"/>
          <w:szCs w:val="32"/>
          <w:lang w:val="uk-UA"/>
        </w:rPr>
        <w:t>Марютін,В.К.</w:t>
      </w:r>
      <w:r w:rsidR="005F4C01">
        <w:rPr>
          <w:sz w:val="28"/>
          <w:szCs w:val="32"/>
          <w:lang w:val="uk-UA"/>
        </w:rPr>
        <w:t xml:space="preserve"> </w:t>
      </w:r>
      <w:r w:rsidRPr="003B09F3">
        <w:rPr>
          <w:sz w:val="28"/>
          <w:szCs w:val="32"/>
          <w:lang w:val="uk-UA"/>
        </w:rPr>
        <w:t>Понтєлєєв,В.П.</w:t>
      </w:r>
      <w:r w:rsidR="005F4C01">
        <w:rPr>
          <w:sz w:val="28"/>
          <w:szCs w:val="32"/>
          <w:lang w:val="uk-UA"/>
        </w:rPr>
        <w:t xml:space="preserve"> </w:t>
      </w:r>
      <w:r w:rsidRPr="003B09F3">
        <w:rPr>
          <w:sz w:val="28"/>
          <w:szCs w:val="32"/>
          <w:lang w:val="uk-UA"/>
        </w:rPr>
        <w:t>Гуренко; За ред. М.Д.</w:t>
      </w:r>
      <w:r w:rsidR="005F4C01">
        <w:rPr>
          <w:sz w:val="28"/>
          <w:szCs w:val="32"/>
          <w:lang w:val="uk-UA"/>
        </w:rPr>
        <w:t xml:space="preserve"> </w:t>
      </w:r>
      <w:r w:rsidRPr="003B09F3">
        <w:rPr>
          <w:sz w:val="28"/>
          <w:szCs w:val="32"/>
          <w:lang w:val="uk-UA"/>
        </w:rPr>
        <w:t>Євтушенка, Ф.М.</w:t>
      </w:r>
      <w:r w:rsidR="005F4C01">
        <w:rPr>
          <w:sz w:val="28"/>
          <w:szCs w:val="32"/>
          <w:lang w:val="uk-UA"/>
        </w:rPr>
        <w:t xml:space="preserve"> </w:t>
      </w:r>
      <w:r w:rsidRPr="003B09F3">
        <w:rPr>
          <w:sz w:val="28"/>
          <w:szCs w:val="32"/>
          <w:lang w:val="uk-UA"/>
        </w:rPr>
        <w:t>Марютіна/Харк.</w:t>
      </w:r>
      <w:r w:rsidR="005F4C01">
        <w:rPr>
          <w:sz w:val="28"/>
          <w:szCs w:val="32"/>
          <w:lang w:val="uk-UA"/>
        </w:rPr>
        <w:t xml:space="preserve"> </w:t>
      </w:r>
      <w:r w:rsidRPr="003B09F3">
        <w:rPr>
          <w:sz w:val="28"/>
          <w:szCs w:val="32"/>
          <w:lang w:val="uk-UA"/>
        </w:rPr>
        <w:t>держ.</w:t>
      </w:r>
      <w:r w:rsidR="005F4C01">
        <w:rPr>
          <w:sz w:val="28"/>
          <w:szCs w:val="32"/>
          <w:lang w:val="uk-UA"/>
        </w:rPr>
        <w:t xml:space="preserve"> </w:t>
      </w:r>
      <w:r w:rsidRPr="003B09F3">
        <w:rPr>
          <w:sz w:val="28"/>
          <w:szCs w:val="32"/>
          <w:lang w:val="uk-UA"/>
        </w:rPr>
        <w:t>аграр.</w:t>
      </w:r>
      <w:r w:rsidR="005F4C01">
        <w:rPr>
          <w:sz w:val="28"/>
          <w:szCs w:val="32"/>
          <w:lang w:val="uk-UA"/>
        </w:rPr>
        <w:t xml:space="preserve"> </w:t>
      </w:r>
      <w:r w:rsidRPr="003B09F3">
        <w:rPr>
          <w:sz w:val="28"/>
          <w:szCs w:val="32"/>
          <w:lang w:val="uk-UA"/>
        </w:rPr>
        <w:t>ун-т ім.</w:t>
      </w:r>
      <w:r w:rsidR="005F4C01">
        <w:rPr>
          <w:sz w:val="28"/>
          <w:szCs w:val="32"/>
          <w:lang w:val="uk-UA"/>
        </w:rPr>
        <w:t xml:space="preserve"> </w:t>
      </w:r>
      <w:r w:rsidRPr="003B09F3">
        <w:rPr>
          <w:sz w:val="28"/>
          <w:szCs w:val="32"/>
          <w:lang w:val="uk-UA"/>
        </w:rPr>
        <w:t>В.В.</w:t>
      </w:r>
      <w:r w:rsidR="005F4C01">
        <w:rPr>
          <w:sz w:val="28"/>
          <w:szCs w:val="32"/>
          <w:lang w:val="uk-UA"/>
        </w:rPr>
        <w:t xml:space="preserve"> </w:t>
      </w:r>
      <w:r w:rsidRPr="003B09F3">
        <w:rPr>
          <w:sz w:val="28"/>
          <w:szCs w:val="32"/>
          <w:lang w:val="uk-UA"/>
        </w:rPr>
        <w:t>Докучаєва.</w:t>
      </w:r>
      <w:r w:rsidR="00E3567D">
        <w:rPr>
          <w:sz w:val="28"/>
          <w:szCs w:val="32"/>
          <w:lang w:val="uk-UA"/>
        </w:rPr>
        <w:t xml:space="preserve"> </w:t>
      </w:r>
      <w:r w:rsidRPr="003B09F3">
        <w:rPr>
          <w:sz w:val="28"/>
          <w:szCs w:val="32"/>
          <w:lang w:val="uk-UA"/>
        </w:rPr>
        <w:t>-</w:t>
      </w:r>
      <w:r w:rsidR="00E3567D">
        <w:rPr>
          <w:sz w:val="28"/>
          <w:szCs w:val="32"/>
          <w:lang w:val="uk-UA"/>
        </w:rPr>
        <w:t xml:space="preserve"> </w:t>
      </w:r>
      <w:r w:rsidRPr="003B09F3">
        <w:rPr>
          <w:sz w:val="28"/>
          <w:szCs w:val="32"/>
          <w:lang w:val="uk-UA"/>
        </w:rPr>
        <w:t>Х,2000-517с.</w:t>
      </w:r>
    </w:p>
    <w:p w:rsidR="002B3A76" w:rsidRPr="003B09F3" w:rsidRDefault="002B3A76" w:rsidP="00E3567D">
      <w:pPr>
        <w:numPr>
          <w:ilvl w:val="0"/>
          <w:numId w:val="4"/>
        </w:numPr>
        <w:spacing w:line="360" w:lineRule="auto"/>
        <w:ind w:left="0" w:firstLine="0"/>
        <w:jc w:val="both"/>
        <w:rPr>
          <w:sz w:val="28"/>
          <w:szCs w:val="32"/>
        </w:rPr>
      </w:pPr>
      <w:r w:rsidRPr="003B09F3">
        <w:rPr>
          <w:sz w:val="28"/>
          <w:szCs w:val="32"/>
        </w:rPr>
        <w:t>Ченкин А.Ф.,</w:t>
      </w:r>
      <w:r w:rsidR="00E3567D">
        <w:rPr>
          <w:sz w:val="28"/>
          <w:szCs w:val="32"/>
          <w:lang w:val="uk-UA"/>
        </w:rPr>
        <w:t xml:space="preserve"> </w:t>
      </w:r>
      <w:r w:rsidRPr="003B09F3">
        <w:rPr>
          <w:sz w:val="28"/>
          <w:szCs w:val="32"/>
        </w:rPr>
        <w:t>Черкасов В.А., Захарченко В.А.,</w:t>
      </w:r>
      <w:r w:rsidR="00E3567D">
        <w:rPr>
          <w:sz w:val="28"/>
          <w:szCs w:val="32"/>
          <w:lang w:val="uk-UA"/>
        </w:rPr>
        <w:t xml:space="preserve"> </w:t>
      </w:r>
      <w:r w:rsidRPr="003B09F3">
        <w:rPr>
          <w:sz w:val="28"/>
          <w:szCs w:val="32"/>
        </w:rPr>
        <w:t>Гончаров Н.Р. Справочник агр</w:t>
      </w:r>
      <w:r w:rsidR="00E3567D">
        <w:rPr>
          <w:sz w:val="28"/>
          <w:szCs w:val="32"/>
          <w:lang w:val="uk-UA"/>
        </w:rPr>
        <w:t>о</w:t>
      </w:r>
      <w:r w:rsidRPr="003B09F3">
        <w:rPr>
          <w:sz w:val="28"/>
          <w:szCs w:val="32"/>
        </w:rPr>
        <w:t>нома по защите растений.</w:t>
      </w:r>
      <w:r w:rsidR="00E3567D">
        <w:rPr>
          <w:sz w:val="28"/>
          <w:szCs w:val="32"/>
          <w:lang w:val="uk-UA"/>
        </w:rPr>
        <w:t xml:space="preserve"> </w:t>
      </w:r>
      <w:r w:rsidRPr="003B09F3">
        <w:rPr>
          <w:sz w:val="28"/>
          <w:szCs w:val="32"/>
        </w:rPr>
        <w:t>-</w:t>
      </w:r>
      <w:r w:rsidR="00E3567D">
        <w:rPr>
          <w:sz w:val="28"/>
          <w:szCs w:val="32"/>
          <w:lang w:val="uk-UA"/>
        </w:rPr>
        <w:t xml:space="preserve"> </w:t>
      </w:r>
      <w:r w:rsidRPr="003B09F3">
        <w:rPr>
          <w:sz w:val="28"/>
          <w:szCs w:val="32"/>
        </w:rPr>
        <w:t>М.: Агропромиздат,1991.</w:t>
      </w:r>
      <w:bookmarkStart w:id="0" w:name="_GoBack"/>
      <w:bookmarkEnd w:id="0"/>
    </w:p>
    <w:sectPr w:rsidR="002B3A76" w:rsidRPr="003B09F3" w:rsidSect="003B09F3">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pStyle w:val="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multilevel"/>
    <w:tmpl w:val="0F826028"/>
    <w:name w:val="WW8Num1"/>
    <w:lvl w:ilvl="0">
      <w:start w:val="1"/>
      <w:numFmt w:val="decimal"/>
      <w:lvlText w:val="%1."/>
      <w:lvlJc w:val="left"/>
      <w:pPr>
        <w:tabs>
          <w:tab w:val="num" w:pos="720"/>
        </w:tabs>
        <w:ind w:left="720" w:hanging="360"/>
      </w:pPr>
      <w:rPr>
        <w:rFonts w:cs="Times New Roman" w:hint="default"/>
      </w:rPr>
    </w:lvl>
    <w:lvl w:ilvl="1">
      <w:start w:val="1"/>
      <w:numFmt w:val="decimal"/>
      <w:lvlText w:val="%1.%2"/>
      <w:lvlJc w:val="left"/>
      <w:pPr>
        <w:tabs>
          <w:tab w:val="num" w:pos="780"/>
        </w:tabs>
        <w:ind w:left="780" w:hanging="42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440"/>
        </w:tabs>
        <w:ind w:left="1440" w:hanging="1080"/>
      </w:pPr>
      <w:rPr>
        <w:rFonts w:cs="Times New Roman" w:hint="default"/>
      </w:rPr>
    </w:lvl>
    <w:lvl w:ilvl="6">
      <w:start w:val="1"/>
      <w:numFmt w:val="decimal"/>
      <w:lvlText w:val="%1.%2.%3.%4.%5.%6.%7."/>
      <w:lvlJc w:val="left"/>
      <w:pPr>
        <w:tabs>
          <w:tab w:val="num" w:pos="1800"/>
        </w:tabs>
        <w:ind w:left="1800" w:hanging="1440"/>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2160"/>
        </w:tabs>
        <w:ind w:left="2160" w:hanging="1800"/>
      </w:pPr>
      <w:rPr>
        <w:rFonts w:cs="Times New Roman" w:hint="default"/>
      </w:rPr>
    </w:lvl>
  </w:abstractNum>
  <w:abstractNum w:abstractNumId="2">
    <w:nsid w:val="00000003"/>
    <w:multiLevelType w:val="singleLevel"/>
    <w:tmpl w:val="00000003"/>
    <w:name w:val="WW8Num2"/>
    <w:lvl w:ilvl="0">
      <w:start w:val="1"/>
      <w:numFmt w:val="decimal"/>
      <w:lvlText w:val="%1."/>
      <w:lvlJc w:val="left"/>
      <w:pPr>
        <w:tabs>
          <w:tab w:val="num" w:pos="720"/>
        </w:tabs>
        <w:ind w:left="720" w:hanging="360"/>
      </w:pPr>
      <w:rPr>
        <w:rFonts w:cs="Times New Roman"/>
      </w:rPr>
    </w:lvl>
  </w:abstractNum>
  <w:abstractNum w:abstractNumId="3">
    <w:nsid w:val="00000004"/>
    <w:multiLevelType w:val="singleLevel"/>
    <w:tmpl w:val="00000004"/>
    <w:name w:val="WW8Num5"/>
    <w:lvl w:ilvl="0">
      <w:start w:val="1"/>
      <w:numFmt w:val="decimal"/>
      <w:lvlText w:val="%1."/>
      <w:lvlJc w:val="left"/>
      <w:pPr>
        <w:tabs>
          <w:tab w:val="num" w:pos="720"/>
        </w:tabs>
        <w:ind w:left="720" w:hanging="360"/>
      </w:pPr>
      <w:rPr>
        <w:rFonts w:cs="Times New Roman"/>
      </w:rPr>
    </w:lvl>
  </w:abstractNum>
  <w:abstractNum w:abstractNumId="4">
    <w:nsid w:val="00000005"/>
    <w:multiLevelType w:val="singleLevel"/>
    <w:tmpl w:val="00000005"/>
    <w:name w:val="WW8Num6"/>
    <w:lvl w:ilvl="0">
      <w:start w:val="1"/>
      <w:numFmt w:val="decimal"/>
      <w:lvlText w:val="%1)"/>
      <w:lvlJc w:val="left"/>
      <w:pPr>
        <w:tabs>
          <w:tab w:val="num" w:pos="720"/>
        </w:tabs>
        <w:ind w:left="720" w:hanging="360"/>
      </w:pPr>
      <w:rPr>
        <w:rFonts w:cs="Times New Roman"/>
      </w:rPr>
    </w:lvl>
  </w:abstractNum>
  <w:abstractNum w:abstractNumId="5">
    <w:nsid w:val="279118B0"/>
    <w:multiLevelType w:val="multilevel"/>
    <w:tmpl w:val="00000002"/>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780"/>
        </w:tabs>
        <w:ind w:left="780" w:hanging="42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3A76"/>
    <w:rsid w:val="000764BE"/>
    <w:rsid w:val="001247CA"/>
    <w:rsid w:val="001626EA"/>
    <w:rsid w:val="001D04B3"/>
    <w:rsid w:val="001F4CD7"/>
    <w:rsid w:val="00287396"/>
    <w:rsid w:val="002B3A76"/>
    <w:rsid w:val="002B68F2"/>
    <w:rsid w:val="00374D0C"/>
    <w:rsid w:val="003B09F3"/>
    <w:rsid w:val="003F3B69"/>
    <w:rsid w:val="00407F8B"/>
    <w:rsid w:val="004F7CA0"/>
    <w:rsid w:val="00551430"/>
    <w:rsid w:val="005C7A89"/>
    <w:rsid w:val="005F4C01"/>
    <w:rsid w:val="0060331B"/>
    <w:rsid w:val="00662132"/>
    <w:rsid w:val="006F0396"/>
    <w:rsid w:val="00752D2D"/>
    <w:rsid w:val="00896C09"/>
    <w:rsid w:val="008A16D9"/>
    <w:rsid w:val="00997A6E"/>
    <w:rsid w:val="009B2C20"/>
    <w:rsid w:val="00A97119"/>
    <w:rsid w:val="00AE2A85"/>
    <w:rsid w:val="00AF0F50"/>
    <w:rsid w:val="00C163D6"/>
    <w:rsid w:val="00C57BCC"/>
    <w:rsid w:val="00CD74CB"/>
    <w:rsid w:val="00D649A3"/>
    <w:rsid w:val="00D936E4"/>
    <w:rsid w:val="00E16B9B"/>
    <w:rsid w:val="00E34168"/>
    <w:rsid w:val="00E3567D"/>
    <w:rsid w:val="00FA47A3"/>
    <w:rsid w:val="00FF32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4F60CDA-0271-4492-893D-1490DF246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3A76"/>
    <w:pPr>
      <w:suppressAutoHyphens/>
    </w:pPr>
    <w:rPr>
      <w:sz w:val="24"/>
      <w:szCs w:val="24"/>
      <w:lang w:eastAsia="ar-SA"/>
    </w:rPr>
  </w:style>
  <w:style w:type="paragraph" w:styleId="2">
    <w:name w:val="heading 2"/>
    <w:basedOn w:val="a"/>
    <w:next w:val="a0"/>
    <w:link w:val="20"/>
    <w:uiPriority w:val="99"/>
    <w:qFormat/>
    <w:rsid w:val="002B3A76"/>
    <w:pPr>
      <w:numPr>
        <w:ilvl w:val="1"/>
        <w:numId w:val="1"/>
      </w:numPr>
      <w:suppressAutoHyphens w:val="0"/>
      <w:spacing w:before="280" w:after="280"/>
      <w:outlineLvl w:val="1"/>
    </w:pPr>
    <w:rPr>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lang w:eastAsia="ar-SA"/>
    </w:rPr>
  </w:style>
  <w:style w:type="character" w:customStyle="1" w:styleId="apple-style-span">
    <w:name w:val="apple-style-span"/>
    <w:uiPriority w:val="99"/>
    <w:rsid w:val="002B3A76"/>
    <w:rPr>
      <w:rFonts w:cs="Times New Roman"/>
    </w:rPr>
  </w:style>
  <w:style w:type="character" w:customStyle="1" w:styleId="apple-converted-space">
    <w:name w:val="apple-converted-space"/>
    <w:uiPriority w:val="99"/>
    <w:rsid w:val="002B3A76"/>
    <w:rPr>
      <w:rFonts w:cs="Times New Roman"/>
    </w:rPr>
  </w:style>
  <w:style w:type="paragraph" w:styleId="a0">
    <w:name w:val="Body Text"/>
    <w:basedOn w:val="a"/>
    <w:link w:val="a4"/>
    <w:uiPriority w:val="99"/>
    <w:rsid w:val="002B3A76"/>
    <w:pPr>
      <w:spacing w:after="120"/>
    </w:pPr>
  </w:style>
  <w:style w:type="character" w:customStyle="1" w:styleId="a4">
    <w:name w:val="Основной текст Знак"/>
    <w:link w:val="a0"/>
    <w:uiPriority w:val="99"/>
    <w:semiHidden/>
    <w:rPr>
      <w:sz w:val="24"/>
      <w:szCs w:val="24"/>
      <w:lang w:eastAsia="ar-SA"/>
    </w:rPr>
  </w:style>
  <w:style w:type="table" w:styleId="a5">
    <w:name w:val="Table Grid"/>
    <w:basedOn w:val="a2"/>
    <w:uiPriority w:val="99"/>
    <w:rsid w:val="00D649A3"/>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6090</Words>
  <Characters>34719</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Харківський Національний Аграрний Університет ім</vt:lpstr>
    </vt:vector>
  </TitlesOfParts>
  <Company/>
  <LinksUpToDate>false</LinksUpToDate>
  <CharactersWithSpaces>40728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Харківський Національний Аграрний Університет ім</dc:title>
  <dc:subject/>
  <dc:creator>and</dc:creator>
  <cp:keywords/>
  <dc:description/>
  <cp:lastModifiedBy>admin</cp:lastModifiedBy>
  <cp:revision>2</cp:revision>
  <dcterms:created xsi:type="dcterms:W3CDTF">2014-02-22T17:27:00Z</dcterms:created>
  <dcterms:modified xsi:type="dcterms:W3CDTF">2014-02-22T17:27:00Z</dcterms:modified>
</cp:coreProperties>
</file>