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AA0" w:rsidRDefault="008A0448">
      <w:pPr>
        <w:pStyle w:val="a3"/>
      </w:pPr>
      <w:r>
        <w:br/>
      </w:r>
    </w:p>
    <w:p w:rsidR="00AE3AA0" w:rsidRDefault="008A0448">
      <w:pPr>
        <w:pStyle w:val="a3"/>
      </w:pPr>
      <w:r>
        <w:rPr>
          <w:b/>
          <w:bCs/>
        </w:rPr>
        <w:t>Салли Хемингс</w:t>
      </w:r>
      <w:r>
        <w:t xml:space="preserve"> (англ. </w:t>
      </w:r>
      <w:r>
        <w:rPr>
          <w:i/>
          <w:iCs/>
        </w:rPr>
        <w:t>Sally Hemings</w:t>
      </w:r>
      <w:r>
        <w:t xml:space="preserve"> , род. около 1773 г. — ум. в 1835 году, точные даты неизвестны) США) — рабыня-квартеронка, горничная, гувернантка и тайная любовница американского президента Томаса Джефферсона, который по результатам анализа ДНК оказался отцом по крайней мере одного из восьми детей, которые появились на свет в поместье Монтичелло, а именно Мэдисона Хемингса. По результатам анализа отцом детей мог теоретически быть также и брат Томаса Джефферсона, но это маловороятно. Фигура самой Салли получила скандальную известность в американской прессе и особенно в белой консервативной среде, отказывающейся верить в произошедшее. По мотивам истории их взаимоотношений написаны несколько книг и снято несколько фильмов.</w:t>
      </w:r>
    </w:p>
    <w:p w:rsidR="00AE3AA0" w:rsidRDefault="008A0448">
      <w:pPr>
        <w:pStyle w:val="21"/>
        <w:numPr>
          <w:ilvl w:val="0"/>
          <w:numId w:val="0"/>
        </w:numPr>
      </w:pPr>
      <w:r>
        <w:t>Биография</w:t>
      </w:r>
    </w:p>
    <w:p w:rsidR="00AE3AA0" w:rsidRDefault="008A0448">
      <w:pPr>
        <w:pStyle w:val="a3"/>
      </w:pPr>
      <w:r>
        <w:t>Салли родилась в городе Шэдуелл, округ Албемарле, штат Виргиния, США. Её мать — Бетти Хемингс была рабыней-мулаткой, дочерью английского капитана и негритянки из Африки и принадлежала белому американцу — господину Джону Уэилсу. Сам Джон был официально женат на белой женщине, с которой имел законнорождённых детей, одна из которых Марта и стала впоследствии законной женой Томаса Джефферсона. При этом он вступил в связь с рабыней Бетти, у которой и родилась квертеронка и также рабыня Салли. После смерти родителей, рабы и имущество перешли Марте (сестре Салли по отцу). Сама Марта умерла в 1782 году и передала своё имущество мужу, с которым у неё были свои дети, но в живых остался лишь один ребёнок — белая девочка Марта Джефферсон. Так начинается история отношений между Салли и Томасом, который был старше её на 30 лет. Впервые их судьбы тесно переплелись в Париже, куда 16-летняя Салли приехала, подменив одну из гувернанток для дочери Джефеерсона Марты, и где она проживала в доме с Джефферсоном. По французским законам, она имела права явиться в полицию и получить вольную грамоту, но не сделала этого и вернулась в США вслед за ним. Далее почти каждый год или через год она разрешается от бремени. источники указывают на рождение восьми детей, появление на свет шести из которых задокументировано:</w:t>
      </w:r>
    </w:p>
    <w:p w:rsidR="00AE3AA0" w:rsidRDefault="008A044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Харриет Хемингс (I) (5 октября, 1795 — 7 декабря, 1797)</w:t>
      </w:r>
    </w:p>
    <w:p w:rsidR="00AE3AA0" w:rsidRDefault="008A044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Беверли Хемингс (возможно также Уильям Беверли Хемингс) (1 апреля, 1798 — после 1873)</w:t>
      </w:r>
    </w:p>
    <w:p w:rsidR="00AE3AA0" w:rsidRDefault="008A044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неизв. ребёнок (возможно назван. Феня в честь сестры Салли Фени) (род. в 1799 — вскоре умерла)</w:t>
      </w:r>
    </w:p>
    <w:p w:rsidR="00AE3AA0" w:rsidRDefault="008A044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Харриет Хемингс (II) (22 мая, 1801 — ум. после 1863)</w:t>
      </w:r>
    </w:p>
    <w:p w:rsidR="00AE3AA0" w:rsidRDefault="008A044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Мэдисон Хемингс (Джеймс Мэдисон Хемингс) (19 января, 1805 — ум. в 1877)</w:t>
      </w:r>
    </w:p>
    <w:p w:rsidR="00AE3AA0" w:rsidRDefault="008A0448">
      <w:pPr>
        <w:pStyle w:val="a3"/>
        <w:numPr>
          <w:ilvl w:val="0"/>
          <w:numId w:val="2"/>
        </w:numPr>
        <w:tabs>
          <w:tab w:val="left" w:pos="707"/>
        </w:tabs>
      </w:pPr>
      <w:r>
        <w:t>Эстон Хемингс (Томас Эстон Хемингс) (21 мая, 1808—1856)</w:t>
      </w:r>
    </w:p>
    <w:p w:rsidR="00AE3AA0" w:rsidRDefault="008A0448">
      <w:pPr>
        <w:pStyle w:val="a3"/>
      </w:pPr>
      <w:r>
        <w:t>При этом документацией рождений занимался сам Томас Джефферсон. В своей учётной книге имя отца детей либо не указано, либо затёрто, хотя в записи рождений детей других рабынь имя отца присутствует.</w:t>
      </w:r>
    </w:p>
    <w:p w:rsidR="00AE3AA0" w:rsidRDefault="008A0448">
      <w:pPr>
        <w:pStyle w:val="a3"/>
      </w:pPr>
      <w:r>
        <w:t>Сама Салли умерла в 1835 году в городе Шарлоттствилл, Виргиния, так и не получив официальную вольную, но неформально наслаждаясь независимостью, предоставленной ей дочерью покойного Джефферсона. Сам Джефферсон, тем не менее, предоставил всем её детям вольную и большинство из них, будучи светлокожими (за исключением темнокожего Эстона), переехали на север страны, где выдавали себя за чистокровных белых.</w:t>
      </w:r>
    </w:p>
    <w:p w:rsidR="00AE3AA0" w:rsidRDefault="008A0448">
      <w:pPr>
        <w:pStyle w:val="21"/>
        <w:numPr>
          <w:ilvl w:val="0"/>
          <w:numId w:val="0"/>
        </w:numPr>
      </w:pPr>
      <w:r>
        <w:t>Литература</w:t>
      </w:r>
    </w:p>
    <w:p w:rsidR="00AE3AA0" w:rsidRDefault="008A044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Thomas Jefferson and Sally Hemings: An American Controversy</w:t>
      </w:r>
      <w:r>
        <w:t>: Annette Gordon-Reed (University Press of Virginia, 1997)</w:t>
      </w:r>
    </w:p>
    <w:p w:rsidR="00AE3AA0" w:rsidRDefault="008A044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Jefferson Vindicated: Fallacies, Omissions, and Contradictions In the Hemings Genealogical Search</w:t>
      </w:r>
      <w:r>
        <w:t>: Cynthia H. Burton (self-published, 2005)</w:t>
      </w:r>
    </w:p>
    <w:p w:rsidR="00AE3AA0" w:rsidRDefault="008A044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A President in the Family: Thomas Jefferson, Sally Hemings, and Thomas Woodson</w:t>
      </w:r>
      <w:r>
        <w:t>: Byron W. Woodson, Sr. (Praeger, 2001)</w:t>
      </w:r>
    </w:p>
    <w:p w:rsidR="00AE3AA0" w:rsidRDefault="008A044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The Jefferson-Hemings Myth, An American Travesty</w:t>
      </w:r>
      <w:r>
        <w:t>: Eyler Robert Coates, Sr. (Thomas Jefferson Heritage Society, 2001)</w:t>
      </w:r>
    </w:p>
    <w:p w:rsidR="00AE3AA0" w:rsidRDefault="008A0448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position w:val="10"/>
        </w:rPr>
      </w:pPr>
      <w:r>
        <w:t xml:space="preserve">«Anatomy of a Scandal, Thomas Jefferson and the Sally Story»: Rebecca L. and James F. McMurry, Jr. (Thomas Jefferson Heritage Society, 2002) </w:t>
      </w:r>
      <w:r>
        <w:rPr>
          <w:position w:val="10"/>
        </w:rPr>
        <w:t>[1]</w:t>
      </w:r>
      <w:r>
        <w:t xml:space="preserve"> and </w:t>
      </w:r>
      <w:r>
        <w:rPr>
          <w:position w:val="10"/>
        </w:rPr>
        <w:t>[2]</w:t>
      </w:r>
    </w:p>
    <w:p w:rsidR="00AE3AA0" w:rsidRDefault="008A0448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position w:val="10"/>
        </w:rPr>
      </w:pPr>
      <w:r>
        <w:t xml:space="preserve">«Jefferson-Hemings Scholars Commission Report» (Thomas Jefferson Heritage Society, 2001) </w:t>
      </w:r>
      <w:r>
        <w:rPr>
          <w:position w:val="10"/>
        </w:rPr>
        <w:t>[3]</w:t>
      </w:r>
    </w:p>
    <w:p w:rsidR="00AE3AA0" w:rsidRDefault="008A044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Thomas Jefferson: An Intimate History</w:t>
      </w:r>
      <w:r>
        <w:t>: Fawn M. Brodie (W. W. Norton, 1974)</w:t>
      </w:r>
    </w:p>
    <w:p w:rsidR="00AE3AA0" w:rsidRDefault="008A044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Six-volume biography of Thomas Jefferson: Dumas Malone (Little, Brown, 1948—1981)</w:t>
      </w:r>
    </w:p>
    <w:p w:rsidR="00AE3AA0" w:rsidRDefault="008A044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Jefferson’s Children: The Story of One American Family</w:t>
      </w:r>
      <w:r>
        <w:t>: Jane Feldman, Shannon Lanier (Random House, 2001)</w:t>
      </w:r>
    </w:p>
    <w:p w:rsidR="00AE3AA0" w:rsidRDefault="008A044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Monticello account of Thomas Jefferson and Sally Hemings</w:t>
      </w:r>
    </w:p>
    <w:p w:rsidR="00AE3AA0" w:rsidRDefault="008A044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Report of the Research Committee on Thomas Jefferson and Sally Hemings</w:t>
      </w:r>
    </w:p>
    <w:p w:rsidR="00AE3AA0" w:rsidRDefault="008A044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The Slave Children of Thomas Jefferson</w:t>
      </w:r>
      <w:r>
        <w:t>: Sam Sloan (Kiseido, 1992) ISBN 1-881373-02-9</w:t>
      </w:r>
    </w:p>
    <w:p w:rsidR="00AE3AA0" w:rsidRDefault="008A044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Thomas Jefferson’s Farm Book</w:t>
      </w:r>
      <w:r>
        <w:t>: Thomas Jefferson (Thomas Jefferson Foundation, 2002) ISBN 1-882886-10-0</w:t>
      </w:r>
    </w:p>
    <w:p w:rsidR="00AE3AA0" w:rsidRDefault="008A044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The Farm Book by Thomas Jefferson</w:t>
      </w:r>
      <w:r>
        <w:t xml:space="preserve"> ISBN 0-923891-80-3</w:t>
      </w:r>
    </w:p>
    <w:p w:rsidR="00AE3AA0" w:rsidRDefault="008A044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Sally Hemings and Thomas Jefferson: History, Memory, and Civic Culture</w:t>
      </w:r>
      <w:r>
        <w:t>: Jan Lewis, Peter S. Onuf, editors (University Press of Virginia, 1999)</w:t>
      </w:r>
    </w:p>
    <w:p w:rsidR="00AE3AA0" w:rsidRDefault="008A0448">
      <w:pPr>
        <w:pStyle w:val="a3"/>
        <w:numPr>
          <w:ilvl w:val="0"/>
          <w:numId w:val="1"/>
        </w:numPr>
        <w:tabs>
          <w:tab w:val="left" w:pos="707"/>
        </w:tabs>
      </w:pPr>
      <w:r>
        <w:t>Farm Book, 1774—1824, by Thomas Jefferson (electronic edition). Thomas Jefferson Papers: An Electronic Archive. Boston, Mass.: Massachusetts Historical Society, 2003.</w:t>
      </w:r>
    </w:p>
    <w:p w:rsidR="00AE3AA0" w:rsidRDefault="008A0448">
      <w:pPr>
        <w:pStyle w:val="a3"/>
      </w:pPr>
      <w:r>
        <w:br/>
        <w:t>Источник: http://ru.wikipedia.org/wiki/Хемингс,_Салли</w:t>
      </w:r>
      <w:bookmarkStart w:id="0" w:name="_GoBack"/>
      <w:bookmarkEnd w:id="0"/>
    </w:p>
    <w:sectPr w:rsidR="00AE3AA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0448"/>
    <w:rsid w:val="008A0448"/>
    <w:rsid w:val="00AE3AA0"/>
    <w:rsid w:val="00CF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660A87-15B7-49DC-8AA5-8DE0A8862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719</Words>
  <Characters>4102</Characters>
  <Application>Microsoft Office Word</Application>
  <DocSecurity>0</DocSecurity>
  <Lines>34</Lines>
  <Paragraphs>9</Paragraphs>
  <ScaleCrop>false</ScaleCrop>
  <Company/>
  <LinksUpToDate>false</LinksUpToDate>
  <CharactersWithSpaces>4812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2014-06-02T15:39:00Z</dcterms:created>
  <dcterms:modified xsi:type="dcterms:W3CDTF">2014-06-02T15:39:00Z</dcterms:modified>
</cp:coreProperties>
</file>