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3B7" w:rsidRDefault="00185300">
      <w:pPr>
        <w:pStyle w:val="a3"/>
      </w:pPr>
      <w:r>
        <w:br/>
      </w:r>
    </w:p>
    <w:p w:rsidR="00A713B7" w:rsidRDefault="00185300">
      <w:pPr>
        <w:pStyle w:val="a3"/>
      </w:pPr>
      <w:r>
        <w:rPr>
          <w:b/>
          <w:bCs/>
        </w:rPr>
        <w:t>Расим Ахмед оглы Балаев</w:t>
      </w:r>
      <w:r>
        <w:t xml:space="preserve"> (Расим Ахмедович Балаев, азерб. Rasim Əhməd oğlu Balayev; род. 8 августа 1948(19480808)) — советский и азербайджанский актёр, народный артист Азербайджанской ССР (1982).</w:t>
      </w:r>
    </w:p>
    <w:p w:rsidR="00A713B7" w:rsidRDefault="00185300">
      <w:pPr>
        <w:pStyle w:val="21"/>
        <w:numPr>
          <w:ilvl w:val="0"/>
          <w:numId w:val="0"/>
        </w:numPr>
      </w:pPr>
      <w:r>
        <w:t>Биография</w:t>
      </w:r>
    </w:p>
    <w:p w:rsidR="00A713B7" w:rsidRDefault="00185300">
      <w:pPr>
        <w:pStyle w:val="a3"/>
      </w:pPr>
      <w:r>
        <w:t>Расим Балаев родился 8 августа 1948 года в городе Ахсу. В 1969 году он окончил Азербайджанский институт искусств, а с 1972 года работает в качестве актёра на киностудии Азербайджанфильм. Первая его роль в кино была эпизодической в фильме «Звезды не гаснут». В 1974 году Балаев стал лауреатом всесоюзного кинофестиваля в номинации «Вторые премии за актёрскую работу», также Расим Балаев является лауреатом государственной премии Азербайджана. В 1982 году его удостоили звания народного артиста Азербайджанской ССР.</w:t>
      </w:r>
    </w:p>
    <w:p w:rsidR="00A713B7" w:rsidRDefault="00185300">
      <w:pPr>
        <w:pStyle w:val="21"/>
        <w:numPr>
          <w:ilvl w:val="0"/>
          <w:numId w:val="0"/>
        </w:numPr>
      </w:pPr>
      <w:r>
        <w:t>Фильмография</w:t>
      </w:r>
    </w:p>
    <w:p w:rsidR="00A713B7" w:rsidRDefault="0018530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1970 — Звёзды не гаснут — </w:t>
      </w:r>
      <w:r>
        <w:rPr>
          <w:i/>
          <w:iCs/>
        </w:rPr>
        <w:t>Султанов</w:t>
      </w:r>
    </w:p>
    <w:p w:rsidR="00A713B7" w:rsidRDefault="0018530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1972 — Это сладкое слово — свобода! — </w:t>
      </w:r>
      <w:r>
        <w:rPr>
          <w:i/>
          <w:iCs/>
        </w:rPr>
        <w:t>один из расстрелянных патриотов</w:t>
      </w:r>
    </w:p>
    <w:p w:rsidR="00A713B7" w:rsidRDefault="0018530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1973 — Насими — </w:t>
      </w:r>
      <w:r>
        <w:rPr>
          <w:i/>
          <w:iCs/>
        </w:rPr>
        <w:t>Насими</w:t>
      </w:r>
    </w:p>
    <w:p w:rsidR="00A713B7" w:rsidRDefault="0018530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1973 — Твой первый час  — </w:t>
      </w:r>
      <w:r>
        <w:rPr>
          <w:i/>
          <w:iCs/>
        </w:rPr>
        <w:t>Азер</w:t>
      </w:r>
    </w:p>
    <w:p w:rsidR="00A713B7" w:rsidRDefault="0018530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1974 — Мститель из Гянджабасара  — </w:t>
      </w:r>
      <w:r>
        <w:rPr>
          <w:i/>
          <w:iCs/>
        </w:rPr>
        <w:t>Азиз</w:t>
      </w:r>
    </w:p>
    <w:p w:rsidR="00A713B7" w:rsidRDefault="0018530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1975 — Всадник с молнией в руке — </w:t>
      </w:r>
      <w:r>
        <w:rPr>
          <w:i/>
          <w:iCs/>
        </w:rPr>
        <w:t>проводник Эльберд</w:t>
      </w:r>
    </w:p>
    <w:p w:rsidR="00A713B7" w:rsidRDefault="00185300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1975 — Свет погасших костров — </w:t>
      </w:r>
      <w:r>
        <w:rPr>
          <w:i/>
          <w:iCs/>
        </w:rPr>
        <w:t>Бамсы Бейрек</w:t>
      </w:r>
    </w:p>
    <w:p w:rsidR="00A713B7" w:rsidRDefault="0018530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1975 — Фирангиз</w:t>
      </w:r>
    </w:p>
    <w:p w:rsidR="00A713B7" w:rsidRDefault="00185300">
      <w:pPr>
        <w:pStyle w:val="a3"/>
        <w:numPr>
          <w:ilvl w:val="0"/>
          <w:numId w:val="2"/>
        </w:numPr>
        <w:tabs>
          <w:tab w:val="left" w:pos="707"/>
        </w:tabs>
      </w:pPr>
      <w:r>
        <w:t>1976 — Необыкновенная охота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1976 — Цена счастья  — </w:t>
      </w:r>
      <w:r>
        <w:rPr>
          <w:i/>
          <w:iCs/>
        </w:rPr>
        <w:t>Санан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1977 — Осада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1977 — Удар в спину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1977 — Иду на вулкан  — </w:t>
      </w:r>
      <w:r>
        <w:rPr>
          <w:i/>
          <w:iCs/>
        </w:rPr>
        <w:t>Надир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1978 — Дачный домик для одной семьи  — </w:t>
      </w:r>
      <w:r>
        <w:rPr>
          <w:i/>
          <w:iCs/>
        </w:rPr>
        <w:t>Алик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1979 — Бабек  — </w:t>
      </w:r>
      <w:r>
        <w:rPr>
          <w:i/>
          <w:iCs/>
        </w:rPr>
        <w:t>Бабек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1979 — Допрос — </w:t>
      </w:r>
      <w:r>
        <w:rPr>
          <w:i/>
          <w:iCs/>
        </w:rPr>
        <w:t>Эльмар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1980 — Я ещё вернусь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1981 — Дополнительный след  — </w:t>
      </w:r>
      <w:r>
        <w:rPr>
          <w:i/>
          <w:iCs/>
        </w:rPr>
        <w:t>Назим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1981 — Послезавтра, в полночь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1982 — Льдина в тёплом море (фильм)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1982 — Старики, старики... (фильм)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1983 — Пробуждение — </w:t>
      </w:r>
      <w:r>
        <w:rPr>
          <w:i/>
          <w:iCs/>
        </w:rPr>
        <w:t>Абдуразам-бай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1984 — Воспоминание о гранатовом дереве (фильм)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1984 — Выигрыш одинокого коммерсанта (фильм)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1984 — Наедине (фильм)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1984 — Огненные дороги - </w:t>
      </w:r>
      <w:r>
        <w:rPr>
          <w:i/>
          <w:iCs/>
        </w:rPr>
        <w:t>Эмир Бухарский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1984 — Пора седлать коней  — </w:t>
      </w:r>
      <w:r>
        <w:rPr>
          <w:i/>
          <w:iCs/>
        </w:rPr>
        <w:t>Селим-бек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1984 — Сказка старого дуба (фильм)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1984 — Старый причал (фильм)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1985 — Джин в микрорайоне (фильм) — </w:t>
      </w:r>
      <w:r>
        <w:rPr>
          <w:i/>
          <w:iCs/>
        </w:rPr>
        <w:t>Али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1987 — Чертик под лобовым стеклом (фильм) — </w:t>
      </w:r>
      <w:r>
        <w:rPr>
          <w:i/>
          <w:iCs/>
        </w:rPr>
        <w:t>секретарь райкома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1988 — Мерзавец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1988 — Родные берега — </w:t>
      </w:r>
      <w:r>
        <w:rPr>
          <w:i/>
          <w:iCs/>
        </w:rPr>
        <w:t>Габиби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1988 — Частный визит в немецкую клинику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1989 — Анекдот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1989 — Диверсия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1989 — Маленький человек в большой войне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1990 — Ловушка  — </w:t>
      </w:r>
      <w:r>
        <w:rPr>
          <w:i/>
          <w:iCs/>
        </w:rPr>
        <w:t>Зия Касумович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1990 — Не влезай, убьет!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1990 — Подвал  — </w:t>
      </w:r>
      <w:r>
        <w:rPr>
          <w:i/>
          <w:iCs/>
        </w:rPr>
        <w:t>Айз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1990 — Свидетельница  — </w:t>
      </w:r>
      <w:r>
        <w:rPr>
          <w:i/>
          <w:iCs/>
        </w:rPr>
        <w:t>министр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1992 — Признание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1994 — Кодекс молчания-2 — </w:t>
      </w:r>
      <w:r>
        <w:rPr>
          <w:i/>
          <w:iCs/>
        </w:rPr>
        <w:t>полковник Агаев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1994 — Чёрная волга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1995 — Стамбул, Стамбул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1995 — Яраса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1998 — Комната в отеле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1999 — Как прекрасен этот мир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2002 — Дронго  — </w:t>
      </w:r>
      <w:r>
        <w:rPr>
          <w:i/>
          <w:iCs/>
        </w:rPr>
        <w:t>прокурор Кязимов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2004 — Там, где сливаются реки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2007 — Жизнь Джавида</w:t>
      </w:r>
    </w:p>
    <w:p w:rsidR="00A713B7" w:rsidRDefault="00185300">
      <w:pPr>
        <w:pStyle w:val="a3"/>
        <w:numPr>
          <w:ilvl w:val="0"/>
          <w:numId w:val="1"/>
        </w:numPr>
        <w:tabs>
          <w:tab w:val="left" w:pos="707"/>
        </w:tabs>
      </w:pPr>
      <w:r>
        <w:t>2008 — Гала</w:t>
      </w:r>
    </w:p>
    <w:p w:rsidR="00A713B7" w:rsidRDefault="00185300">
      <w:pPr>
        <w:pStyle w:val="a3"/>
      </w:pPr>
      <w:r>
        <w:t>Источник: http://ru.wikipedia.org/wiki/Балаев,_Расим_Ахмед_оглы</w:t>
      </w:r>
      <w:bookmarkStart w:id="0" w:name="_GoBack"/>
      <w:bookmarkEnd w:id="0"/>
    </w:p>
    <w:sectPr w:rsidR="00A713B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300"/>
    <w:rsid w:val="00185300"/>
    <w:rsid w:val="00A713B7"/>
    <w:rsid w:val="00C8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85E74-F60D-4A6B-872E-9EF011D5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2048</Characters>
  <Application>Microsoft Office Word</Application>
  <DocSecurity>0</DocSecurity>
  <Lines>17</Lines>
  <Paragraphs>4</Paragraphs>
  <ScaleCrop>false</ScaleCrop>
  <Company>diakov.net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2014-08-22T21:56:00Z</dcterms:created>
  <dcterms:modified xsi:type="dcterms:W3CDTF">2014-08-22T21:56:00Z</dcterms:modified>
</cp:coreProperties>
</file>