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C87" w:rsidRDefault="00C0223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«Биографии»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082C87" w:rsidRDefault="00C0223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82C87" w:rsidRDefault="00C02236">
      <w:pPr>
        <w:pStyle w:val="a3"/>
      </w:pPr>
      <w:r>
        <w:t>Николя Шовен (Nicolas Chauvin) — полумифический французский солдат, служивший в Первой Армии Французской Республики, а затем в la Grande Armée.</w:t>
      </w:r>
    </w:p>
    <w:p w:rsidR="00082C87" w:rsidRDefault="00C02236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82C87" w:rsidRDefault="00C02236">
      <w:pPr>
        <w:pStyle w:val="a3"/>
      </w:pPr>
      <w:r>
        <w:t>Родился, возможно, в Рошфоре</w:t>
      </w:r>
      <w:r>
        <w:rPr>
          <w:position w:val="10"/>
        </w:rPr>
        <w:t>[1]</w:t>
      </w:r>
      <w:r>
        <w:t xml:space="preserve"> примерно в 1780 г. (точная дата неизвестна). В восемнадцать лет был призван на войну и честно служил отчизне. Был ранен 17 раз (и всегда в грудь, а не в спину), после чего на его теле осталось множество обезображивающих шрамов. За солдатскую доблесть получил боевую награду и пенсию 200 франков. Пафосно и простонародно выражал в своих речах любовь к Франции и к Наполеону Бонапарту. Такое сочетание придаёт Шовену комедийную, однако, в целом положительную окраску.</w:t>
      </w:r>
    </w:p>
    <w:p w:rsidR="00082C87" w:rsidRDefault="00C02236">
      <w:pPr>
        <w:pStyle w:val="a3"/>
      </w:pPr>
      <w:r>
        <w:t>Фамилия Шовен (Chauvin) происходит от лат. </w:t>
      </w:r>
      <w:r>
        <w:rPr>
          <w:i/>
          <w:iCs/>
        </w:rPr>
        <w:t>Calvinus</w:t>
      </w:r>
      <w:r>
        <w:t xml:space="preserve"> — лысый. Она весьма распространена во Франции. Её носят 16 626 человек</w:t>
      </w:r>
      <w:r>
        <w:rPr>
          <w:position w:val="10"/>
        </w:rPr>
        <w:t>[2]</w:t>
      </w:r>
      <w:r>
        <w:t>. В общем списке частотности фамилий фамилия Chauvin занимает 209 место.</w:t>
      </w:r>
    </w:p>
    <w:p w:rsidR="00082C87" w:rsidRDefault="00C02236">
      <w:pPr>
        <w:pStyle w:val="21"/>
        <w:pageBreakBefore/>
        <w:numPr>
          <w:ilvl w:val="0"/>
          <w:numId w:val="0"/>
        </w:numPr>
      </w:pPr>
      <w:r>
        <w:t>2. «Биографии»</w:t>
      </w:r>
    </w:p>
    <w:p w:rsidR="00082C87" w:rsidRDefault="00C02236">
      <w:pPr>
        <w:pStyle w:val="a3"/>
      </w:pPr>
      <w:r>
        <w:t>Первая «биография» Никола Шовена опубликована в 1845 Жаком Араго (Jacques Arago) в его статье «Шовинизм», а затем в одноименной статье в «Большом словаре» Пьера Ларусса (Pierre Larousse).</w:t>
      </w:r>
    </w:p>
    <w:p w:rsidR="00082C87" w:rsidRDefault="00C02236">
      <w:pPr>
        <w:pStyle w:val="a3"/>
      </w:pPr>
      <w:r>
        <w:t>Впоследствии Шовен стал драматической фигурой многих литературных произведений, что привело к возникновению множества мифов о его персоне. К тому же некоторые писатели сознательно распространяли свои произведения, как биографические описания его жизни, что привело к еще большей путанице. В силу этого на данный момент о жизни Шовена известно крайне мало.</w:t>
      </w:r>
    </w:p>
    <w:p w:rsidR="00082C87" w:rsidRDefault="00C02236">
      <w:pPr>
        <w:pStyle w:val="a3"/>
      </w:pPr>
      <w:r>
        <w:t>Характер водевильного героя настолько хорошо совпал с поднимающейся в середине XIX-го века во Франции волной национализма, что даже привел к возникновению слова «шовинизм»</w:t>
      </w:r>
    </w:p>
    <w:p w:rsidR="00082C87" w:rsidRDefault="00C02236">
      <w:pPr>
        <w:pStyle w:val="21"/>
        <w:numPr>
          <w:ilvl w:val="0"/>
          <w:numId w:val="0"/>
        </w:numPr>
      </w:pPr>
      <w:r>
        <w:t>Литература</w:t>
      </w:r>
    </w:p>
    <w:p w:rsidR="00082C87" w:rsidRDefault="00C02236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Ж.де Пюимеж</w:t>
      </w:r>
      <w:r>
        <w:t>. Шовен, солдат-землепашец. Эпизод из истории национализма, — М.: Языки русской культуры, 1999. — 400 с.</w:t>
      </w:r>
    </w:p>
    <w:p w:rsidR="00082C87" w:rsidRDefault="00C0223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82C87" w:rsidRDefault="00C0223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Gérard de Puymège</w:t>
      </w:r>
      <w:r>
        <w:t xml:space="preserve"> Глава X // Realms of memory / Под ред. Pierre Nora. — Columbia University Press, 1997. — С. 337. — 576 с. — ISBN 0231106343</w:t>
      </w:r>
    </w:p>
    <w:p w:rsidR="00082C87" w:rsidRDefault="00C02236">
      <w:pPr>
        <w:pStyle w:val="a3"/>
        <w:numPr>
          <w:ilvl w:val="0"/>
          <w:numId w:val="1"/>
        </w:numPr>
        <w:tabs>
          <w:tab w:val="left" w:pos="707"/>
        </w:tabs>
      </w:pPr>
      <w:r>
        <w:t>L'encyclopédie des noms de familles</w:t>
      </w:r>
    </w:p>
    <w:p w:rsidR="00082C87" w:rsidRDefault="00C02236">
      <w:pPr>
        <w:pStyle w:val="a3"/>
        <w:spacing w:after="0"/>
      </w:pPr>
      <w:r>
        <w:t>Источник: http://ru.wikipedia.org/wiki/Шовен,_Николя</w:t>
      </w:r>
      <w:bookmarkStart w:id="0" w:name="_GoBack"/>
      <w:bookmarkEnd w:id="0"/>
    </w:p>
    <w:sectPr w:rsidR="00082C8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2236"/>
    <w:rsid w:val="00082C87"/>
    <w:rsid w:val="00A27708"/>
    <w:rsid w:val="00C0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3E3B5-EC15-4638-84DA-A98EAAB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2014-05-06T07:06:00Z</dcterms:created>
  <dcterms:modified xsi:type="dcterms:W3CDTF">2014-05-06T07:06:00Z</dcterms:modified>
</cp:coreProperties>
</file>