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768" w:rsidRDefault="0036161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Семья и дети</w:t>
      </w:r>
      <w:r>
        <w:br/>
      </w:r>
      <w:r>
        <w:br/>
      </w:r>
      <w:r>
        <w:br/>
      </w:r>
    </w:p>
    <w:p w:rsidR="00496768" w:rsidRDefault="0036161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96768" w:rsidRDefault="00361616">
      <w:pPr>
        <w:pStyle w:val="a3"/>
      </w:pPr>
      <w:r>
        <w:t>Людовик VI Толстый (фр. </w:t>
      </w:r>
      <w:r>
        <w:rPr>
          <w:i/>
          <w:iCs/>
        </w:rPr>
        <w:t>Louis VI Le Gros, l’Eveillé ou le Batailleur</w:t>
      </w:r>
      <w:r>
        <w:t>; 1 декабря 1081(10811201), Париж, Франция — 1 августа 1137, Франция) — король Франции (1108—1137), пятый из династии Капетингов. Сын короля Филиппа I и Берты Голландской.</w:t>
      </w:r>
    </w:p>
    <w:p w:rsidR="00496768" w:rsidRDefault="00361616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96768" w:rsidRDefault="00361616">
      <w:pPr>
        <w:pStyle w:val="a3"/>
      </w:pPr>
      <w:r>
        <w:t>Людовик VI.</w:t>
      </w:r>
    </w:p>
    <w:p w:rsidR="00496768" w:rsidRDefault="00361616">
      <w:pPr>
        <w:pStyle w:val="a3"/>
      </w:pPr>
      <w:r>
        <w:t>Людовик начинает собой ряд деятельных и энергичных королей в ранней истории Франции. Он унаследовал от своего отца высокий рост и тучность, которая вскоре доставила ему прозвище Толстый. В монастыре, где он воспитывался, Людовик сблизился с Сугерием и приобрел в нём друга на всю жизнь. Пребывание Людовика в монастыре имело громадное значение для выработки его понятий о правах и долге короля. Вступив на престол, он энергично боролся с вассалами для защиты королевского права, церкви и общественного порядка, стремясь установить в королевстве порядок и правосудие. Охраняя церковные интересы, Людовик смирил барона Бушара де Монморанси и прекратил распри между ним и аббатством Сен-Дени (1101). Другой барон, богатый и воинственный Эбль де Руси, разграбил Реймсскую епархию. Реймсский архиепископ обратился к Людовику за помощью, и тот беспощадно опустошил владения де Руси.</w:t>
      </w:r>
    </w:p>
    <w:p w:rsidR="00496768" w:rsidRDefault="00361616">
      <w:pPr>
        <w:pStyle w:val="a3"/>
      </w:pPr>
      <w:r>
        <w:t>Низшие классы, угнетаемые феодалами, относились к Людовику очень сочувственно, и король нередко опирался на них, когда у него не хватало собственных сил. Когда Гуго де Пюизе стал грабить монастыри и церкви, Людовику удалось взять его замок (1111) лишь тогда, когда к нему присоединились приходские общины со священниками во главе. Хотя политика Людовика по отношению к городам и не была вполне определённой, но он уже предугадывал значение назревавшей городской силы в борьбе с феодалами.</w:t>
      </w:r>
    </w:p>
    <w:p w:rsidR="00496768" w:rsidRDefault="00361616">
      <w:pPr>
        <w:pStyle w:val="a3"/>
      </w:pPr>
      <w:r>
        <w:t>В войне с королем Генрихом I Английским Людовик потерпел тяжелое поражение при Бремюле (1119), но всё же отстоял спорные области. Столкновение с Германией было вызвано тем, что Людовик покровительствовал папе Каликсту II. Женатый на Матильде, дочери английского короля Генриха I, Генрих V, император германский, вместе с английским королем объявил войну Людовику (1124). Людовик обратился к национальному чувству французов; французские вассалы привели свои войска, и Генрих отступил.</w:t>
      </w:r>
    </w:p>
    <w:p w:rsidR="00496768" w:rsidRDefault="00361616">
      <w:pPr>
        <w:pStyle w:val="21"/>
        <w:pageBreakBefore/>
        <w:numPr>
          <w:ilvl w:val="0"/>
          <w:numId w:val="0"/>
        </w:numPr>
      </w:pPr>
      <w:r>
        <w:t>2. Семья и дети</w:t>
      </w:r>
    </w:p>
    <w:p w:rsidR="00496768" w:rsidRDefault="00361616">
      <w:pPr>
        <w:pStyle w:val="a3"/>
      </w:pPr>
      <w:r>
        <w:t>Коронация Людовика VI. Миниатюра из Больших французских хроник, Жан Фуке.</w:t>
      </w:r>
    </w:p>
    <w:p w:rsidR="00496768" w:rsidRDefault="00361616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Помолвка или брак: (с 1104 года, аннулирован в 1107 году) </w:t>
      </w:r>
      <w:r>
        <w:rPr>
          <w:b/>
          <w:bCs/>
        </w:rPr>
        <w:t>Люсьенна де Рошфор</w:t>
      </w:r>
      <w:r>
        <w:t xml:space="preserve"> (ок. 1088 — после 1137), дама де Креси, дочь Ги I </w:t>
      </w:r>
      <w:r>
        <w:rPr>
          <w:i/>
          <w:iCs/>
        </w:rPr>
        <w:t>Рыжего</w:t>
      </w:r>
      <w:r>
        <w:t>, графа де Рошфора-ан-Ивелин, и Елизаветы де Креси. Возможно, одна дочь:</w:t>
      </w:r>
    </w:p>
    <w:p w:rsidR="00496768" w:rsidRDefault="00361616">
      <w:pPr>
        <w:pStyle w:val="a3"/>
        <w:numPr>
          <w:ilvl w:val="1"/>
          <w:numId w:val="3"/>
        </w:numPr>
        <w:tabs>
          <w:tab w:val="left" w:pos="1414"/>
        </w:tabs>
      </w:pPr>
      <w:r>
        <w:rPr>
          <w:b/>
          <w:bCs/>
        </w:rPr>
        <w:t>Изабелла</w:t>
      </w:r>
      <w:r>
        <w:t xml:space="preserve"> (ок. 1105 — до 1175); м — (с ок. 1119) Гийом I де Вермандуа, сеньор де Шомон, её кузен.</w:t>
      </w:r>
    </w:p>
    <w:p w:rsidR="00496768" w:rsidRDefault="00361616">
      <w:pPr>
        <w:pStyle w:val="a3"/>
        <w:rPr>
          <w:i/>
          <w:iCs/>
        </w:rPr>
      </w:pPr>
      <w:r>
        <w:rPr>
          <w:i/>
          <w:iCs/>
        </w:rPr>
        <w:t>Обстоятельства помолвки или брака будущего Людовика VI с Люсьенной де Рошфор до конца неясны. Можно предполагать, что помолвка с Люсьенной была навязана дофину Рошфорами, одной из придворных партий, которая на тот момент достигла апогея своего могущества. Вскоре власть при дворе перешла к другой партии, Гарландам. Вследствие этого, а также возмущения знати против неравного брака, помолвка или брак с Люсьенной был аннулирован в 1107 году церковным собором в Труа. Существует также мнение, что брак Людовика с Люсьенной де Рошфор не был исполнен и следовательно ставится под сомнение существование дочери Изабеллы, а равно и её мужа Гийома де Вермандуа. Вскоре после аннулирования брака Люсьенна де Рошфор вступила в брак с сиром Гишаром III де Божё.</w:t>
      </w:r>
    </w:p>
    <w:p w:rsidR="00496768" w:rsidRDefault="0036161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Жена: (с 28 марта 1115 года, Париж) </w:t>
      </w:r>
      <w:r>
        <w:rPr>
          <w:b/>
          <w:bCs/>
        </w:rPr>
        <w:t>Аделаида Савойская</w:t>
      </w:r>
      <w:r>
        <w:t xml:space="preserve"> (ок. 1100 — 18 ноября 1154), дочь графа Гумберта II Савойского и Гизелы Бургундской. Имели 9 детей:</w:t>
      </w:r>
    </w:p>
    <w:p w:rsidR="00496768" w:rsidRDefault="0036161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rPr>
          <w:b/>
          <w:bCs/>
        </w:rPr>
        <w:t>Филипп Молодой</w:t>
      </w:r>
      <w:r>
        <w:t xml:space="preserve"> (29 августа 1116 — 13 октября 1131), соправитель отца, коронован 14 апреля 1129 года.</w:t>
      </w:r>
    </w:p>
    <w:p w:rsidR="00496768" w:rsidRDefault="0036161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rPr>
          <w:b/>
          <w:bCs/>
        </w:rPr>
        <w:t>Людовик VII</w:t>
      </w:r>
      <w:r>
        <w:t xml:space="preserve"> (1120 — 18 сентября 1180), король Франции с 1137 года.</w:t>
      </w:r>
    </w:p>
    <w:p w:rsidR="00496768" w:rsidRDefault="0036161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rPr>
          <w:b/>
          <w:bCs/>
        </w:rPr>
        <w:t>Генрих</w:t>
      </w:r>
      <w:r>
        <w:t xml:space="preserve"> (1121 — 13 ноября 1175) — епископ Бове (1149—1161), затем архиепископ Реймса (1161—1175).</w:t>
      </w:r>
    </w:p>
    <w:p w:rsidR="00496768" w:rsidRDefault="0036161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rPr>
          <w:b/>
          <w:bCs/>
        </w:rPr>
        <w:t>Гуго</w:t>
      </w:r>
      <w:r>
        <w:t xml:space="preserve"> (ок. 1122, умер в младенчестве).</w:t>
      </w:r>
    </w:p>
    <w:p w:rsidR="00496768" w:rsidRDefault="0036161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rPr>
          <w:b/>
          <w:bCs/>
        </w:rPr>
        <w:t xml:space="preserve">Робер I </w:t>
      </w:r>
      <w:r>
        <w:rPr>
          <w:b/>
          <w:bCs/>
          <w:i/>
          <w:iCs/>
        </w:rPr>
        <w:t>Великий</w:t>
      </w:r>
      <w:r>
        <w:t xml:space="preserve"> (ок. 1123 — 11 октября 1188), граф де Дрё, основатель Дома де Дрё. От одного из его внуков Пьера (1191 — 22 июня 1250), женившегося на наследнице герцогства Бретани, ведет начало линия герцогов Бретани, правившая с 1213 по 1491. Его последний прямой потомок и наследница герцогиня Анна Бретонская (25 января 1477 — 9 января 1514) вышла в 1491 году замуж за Карла VIII, короля Франции, после чего Бретань была присоединена (окончательно в 1531 году) к королевскому домену.</w:t>
      </w:r>
    </w:p>
    <w:p w:rsidR="00496768" w:rsidRDefault="0036161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rPr>
          <w:b/>
          <w:bCs/>
        </w:rPr>
        <w:t>Пьер де Куртене</w:t>
      </w:r>
      <w:r>
        <w:t xml:space="preserve"> (ок. 1126 — 10 апреля 1183), сеньор де Куртене, основатель Дома Куртене, представители которого прославились во время Крестовых походов. Его сын Пьер (Пётр) и два внука Роберт и Балдуин II занимали (соответственно в 1217—1219, 1221—1228, 1237—1261 годах) престол Латинской (Константинопольской) империи, созданной крестоносцами на развалинах Византийской империи после IV Крестового похода.</w:t>
      </w:r>
    </w:p>
    <w:p w:rsidR="00496768" w:rsidRDefault="0036161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rPr>
          <w:b/>
          <w:bCs/>
        </w:rPr>
        <w:t>Констанция Французская</w:t>
      </w:r>
      <w:r>
        <w:t xml:space="preserve"> (ок. 1128—1180); м1 — (с 1140 года) Эсташ IV (1127—1153), также </w:t>
      </w:r>
      <w:r>
        <w:rPr>
          <w:i/>
          <w:iCs/>
        </w:rPr>
        <w:t>Эсташ де Блуа</w:t>
      </w:r>
      <w:r>
        <w:t>, граф Булонский — без потомства; м2 — (с 1154 года) Раймунд V (1134—1194), граф Тулузский.</w:t>
      </w:r>
    </w:p>
    <w:p w:rsidR="00496768" w:rsidRDefault="0036161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rPr>
          <w:b/>
          <w:bCs/>
        </w:rPr>
        <w:t>Филипп</w:t>
      </w:r>
      <w:r>
        <w:t xml:space="preserve"> (ок. 1132/1133 — 1161), епископ Парижа.</w:t>
      </w:r>
    </w:p>
    <w:p w:rsidR="00496768" w:rsidRDefault="00361616">
      <w:pPr>
        <w:pStyle w:val="a3"/>
        <w:numPr>
          <w:ilvl w:val="1"/>
          <w:numId w:val="2"/>
        </w:numPr>
        <w:tabs>
          <w:tab w:val="left" w:pos="1414"/>
        </w:tabs>
      </w:pPr>
      <w:r>
        <w:rPr>
          <w:b/>
          <w:bCs/>
        </w:rPr>
        <w:t>дочь</w:t>
      </w:r>
      <w:r>
        <w:t xml:space="preserve"> (умерла в младенчестве).</w:t>
      </w:r>
    </w:p>
    <w:p w:rsidR="00496768" w:rsidRDefault="00496768">
      <w:pPr>
        <w:pStyle w:val="a3"/>
      </w:pPr>
    </w:p>
    <w:p w:rsidR="00496768" w:rsidRDefault="00361616">
      <w:pPr>
        <w:pStyle w:val="21"/>
        <w:numPr>
          <w:ilvl w:val="0"/>
          <w:numId w:val="0"/>
        </w:numPr>
      </w:pPr>
      <w:r>
        <w:t>Литература</w:t>
      </w:r>
    </w:p>
    <w:p w:rsidR="00496768" w:rsidRDefault="0036161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Сугерий, аббат Сен-Дени.</w:t>
      </w:r>
      <w:r>
        <w:t xml:space="preserve"> Жизнь Людовика VI Толстого, короля Франции (1108—1137). — М.: Старая Басманная, 2006. — С. 320. — ISBN 5-8122-0316-4</w:t>
      </w:r>
    </w:p>
    <w:p w:rsidR="00496768" w:rsidRDefault="0036161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Грановский Т. Н.</w:t>
      </w:r>
      <w:r>
        <w:t xml:space="preserve"> Аббат Сугерий. Историческое исследование. — М.: 1849.</w:t>
      </w:r>
    </w:p>
    <w:p w:rsidR="00496768" w:rsidRDefault="0036161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Luchaire. Histoire des institutions monarchiques de la France sous les premiers Capétiens. П., 1883</w:t>
      </w:r>
    </w:p>
    <w:p w:rsidR="00496768" w:rsidRDefault="00361616">
      <w:pPr>
        <w:pStyle w:val="a3"/>
        <w:numPr>
          <w:ilvl w:val="0"/>
          <w:numId w:val="1"/>
        </w:numPr>
        <w:tabs>
          <w:tab w:val="left" w:pos="707"/>
        </w:tabs>
      </w:pPr>
      <w:r>
        <w:t>Luchaire. Louis VI le Gros. П., 1889</w:t>
      </w:r>
    </w:p>
    <w:p w:rsidR="00496768" w:rsidRDefault="00361616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496768" w:rsidRDefault="00496768">
      <w:pPr>
        <w:rPr>
          <w:sz w:val="4"/>
          <w:szCs w:val="4"/>
        </w:rPr>
      </w:pPr>
      <w:bookmarkStart w:id="0" w:name="WFrance_Roi"/>
      <w:bookmarkEnd w:id="0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2"/>
      </w:tblGrid>
      <w:tr w:rsidR="00496768">
        <w:trPr>
          <w:jc w:val="center"/>
        </w:trPr>
        <w:tc>
          <w:tcPr>
            <w:tcW w:w="1132" w:type="dxa"/>
            <w:shd w:val="clear" w:color="auto" w:fill="CCCCFF"/>
            <w:vAlign w:val="center"/>
          </w:tcPr>
          <w:p w:rsidR="00496768" w:rsidRDefault="00496768">
            <w:pPr>
              <w:pStyle w:val="TableContents"/>
              <w:rPr>
                <w:sz w:val="4"/>
                <w:szCs w:val="4"/>
              </w:rPr>
            </w:pPr>
          </w:p>
        </w:tc>
      </w:tr>
      <w:tr w:rsidR="00496768">
        <w:trPr>
          <w:jc w:val="center"/>
        </w:trPr>
        <w:tc>
          <w:tcPr>
            <w:tcW w:w="1132" w:type="dxa"/>
            <w:vAlign w:val="center"/>
          </w:tcPr>
          <w:p w:rsidR="00496768" w:rsidRDefault="00496768">
            <w:pPr>
              <w:pStyle w:val="TableContents"/>
              <w:rPr>
                <w:sz w:val="4"/>
                <w:szCs w:val="4"/>
              </w:rPr>
            </w:pPr>
          </w:p>
        </w:tc>
      </w:tr>
      <w:tr w:rsidR="00496768">
        <w:trPr>
          <w:jc w:val="center"/>
        </w:trPr>
        <w:tc>
          <w:tcPr>
            <w:tcW w:w="1132" w:type="dxa"/>
            <w:vAlign w:val="center"/>
          </w:tcPr>
          <w:p w:rsidR="00496768" w:rsidRDefault="00496768">
            <w:pPr>
              <w:pStyle w:val="TableContents"/>
              <w:rPr>
                <w:sz w:val="4"/>
                <w:szCs w:val="4"/>
              </w:rPr>
            </w:pPr>
          </w:p>
        </w:tc>
      </w:tr>
      <w:tr w:rsidR="00496768">
        <w:trPr>
          <w:jc w:val="center"/>
        </w:trPr>
        <w:tc>
          <w:tcPr>
            <w:tcW w:w="1132" w:type="dxa"/>
            <w:vAlign w:val="center"/>
          </w:tcPr>
          <w:p w:rsidR="00496768" w:rsidRDefault="00496768">
            <w:pPr>
              <w:pStyle w:val="TableContents"/>
              <w:rPr>
                <w:sz w:val="4"/>
                <w:szCs w:val="4"/>
              </w:rPr>
            </w:pPr>
          </w:p>
        </w:tc>
      </w:tr>
      <w:tr w:rsidR="00496768">
        <w:trPr>
          <w:jc w:val="center"/>
        </w:trPr>
        <w:tc>
          <w:tcPr>
            <w:tcW w:w="1132" w:type="dxa"/>
            <w:vAlign w:val="center"/>
          </w:tcPr>
          <w:p w:rsidR="00496768" w:rsidRDefault="00496768">
            <w:pPr>
              <w:pStyle w:val="TableContents"/>
              <w:rPr>
                <w:sz w:val="4"/>
                <w:szCs w:val="4"/>
              </w:rPr>
            </w:pPr>
          </w:p>
        </w:tc>
      </w:tr>
      <w:tr w:rsidR="00496768">
        <w:trPr>
          <w:jc w:val="center"/>
        </w:trPr>
        <w:tc>
          <w:tcPr>
            <w:tcW w:w="1132" w:type="dxa"/>
            <w:vAlign w:val="center"/>
          </w:tcPr>
          <w:p w:rsidR="00496768" w:rsidRDefault="00496768">
            <w:pPr>
              <w:pStyle w:val="TableContents"/>
              <w:rPr>
                <w:sz w:val="4"/>
                <w:szCs w:val="4"/>
              </w:rPr>
            </w:pPr>
          </w:p>
        </w:tc>
      </w:tr>
      <w:tr w:rsidR="00496768">
        <w:trPr>
          <w:jc w:val="center"/>
        </w:trPr>
        <w:tc>
          <w:tcPr>
            <w:tcW w:w="1132" w:type="dxa"/>
            <w:vAlign w:val="center"/>
          </w:tcPr>
          <w:p w:rsidR="00496768" w:rsidRDefault="00496768">
            <w:pPr>
              <w:pStyle w:val="TableContents"/>
              <w:rPr>
                <w:sz w:val="4"/>
                <w:szCs w:val="4"/>
              </w:rPr>
            </w:pPr>
          </w:p>
        </w:tc>
      </w:tr>
      <w:tr w:rsidR="00496768">
        <w:trPr>
          <w:jc w:val="center"/>
        </w:trPr>
        <w:tc>
          <w:tcPr>
            <w:tcW w:w="1132" w:type="dxa"/>
            <w:vAlign w:val="center"/>
          </w:tcPr>
          <w:p w:rsidR="00496768" w:rsidRDefault="00496768">
            <w:pPr>
              <w:pStyle w:val="TableContents"/>
              <w:rPr>
                <w:sz w:val="4"/>
                <w:szCs w:val="4"/>
              </w:rPr>
            </w:pPr>
          </w:p>
        </w:tc>
      </w:tr>
      <w:tr w:rsidR="00496768">
        <w:trPr>
          <w:jc w:val="center"/>
        </w:trPr>
        <w:tc>
          <w:tcPr>
            <w:tcW w:w="1132" w:type="dxa"/>
            <w:shd w:val="clear" w:color="auto" w:fill="CCCCFF"/>
            <w:vAlign w:val="center"/>
          </w:tcPr>
          <w:p w:rsidR="00496768" w:rsidRDefault="00496768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496768" w:rsidRDefault="00361616">
      <w:pPr>
        <w:pStyle w:val="a3"/>
        <w:spacing w:after="0"/>
      </w:pPr>
      <w:r>
        <w:t>Источник: http://ru.wikipedia.org/wiki/Людовик_VI_(король_Франции)</w:t>
      </w:r>
      <w:bookmarkStart w:id="1" w:name="_GoBack"/>
      <w:bookmarkEnd w:id="1"/>
    </w:p>
    <w:sectPr w:rsidR="0049676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616"/>
    <w:rsid w:val="00361616"/>
    <w:rsid w:val="00496768"/>
    <w:rsid w:val="00B4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B8D49-0472-43D1-B714-A94DF8BB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</Words>
  <Characters>4678</Characters>
  <Application>Microsoft Office Word</Application>
  <DocSecurity>0</DocSecurity>
  <Lines>38</Lines>
  <Paragraphs>10</Paragraphs>
  <ScaleCrop>false</ScaleCrop>
  <Company/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2014-04-17T23:04:00Z</dcterms:created>
  <dcterms:modified xsi:type="dcterms:W3CDTF">2014-04-17T23:04:00Z</dcterms:modified>
</cp:coreProperties>
</file>