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37F" w:rsidRDefault="004C47D4">
      <w:pPr>
        <w:pStyle w:val="a3"/>
      </w:pPr>
      <w:r>
        <w:br/>
      </w:r>
    </w:p>
    <w:p w:rsidR="0052237F" w:rsidRDefault="004C47D4">
      <w:pPr>
        <w:pStyle w:val="a3"/>
      </w:pPr>
      <w:r>
        <w:rPr>
          <w:b/>
          <w:bCs/>
        </w:rPr>
        <w:t>Фили́пп III</w:t>
      </w:r>
      <w:r>
        <w:t xml:space="preserve"> (фр. </w:t>
      </w:r>
      <w:r>
        <w:rPr>
          <w:i/>
          <w:iCs/>
        </w:rPr>
        <w:t>Philippe III</w:t>
      </w:r>
      <w:r>
        <w:t xml:space="preserve">), прозвище </w:t>
      </w:r>
      <w:r>
        <w:rPr>
          <w:b/>
          <w:bCs/>
        </w:rPr>
        <w:t>Сме́лый</w:t>
      </w:r>
      <w:r>
        <w:t xml:space="preserve"> (фр. </w:t>
      </w:r>
      <w:r>
        <w:rPr>
          <w:i/>
          <w:iCs/>
        </w:rPr>
        <w:t>le Hardi</w:t>
      </w:r>
      <w:r>
        <w:t xml:space="preserve">) с начала XIV века </w:t>
      </w:r>
      <w:r>
        <w:rPr>
          <w:position w:val="10"/>
        </w:rPr>
        <w:t>[1]</w:t>
      </w:r>
      <w:r>
        <w:t xml:space="preserve"> (род. 30 апреля 1245 года в замке Пуасси, † 5 октября 1285 года в Перпиньяне, похоронен в аббатстве Сен-Дени) — король Франции в с 25 августа 1270 года, когда Людовик IX умер в Карфагене, коронован в Реймсском соборе 15 августа 1271 года. Отцом Филиппа III был король Людовик IX (1214—1270), сын короля Людовика VIII (1187—1226) и Бланки Кастильской (1188—1252). Матерью Филиппа III была Маргарита Прованская (ok. 1221—1245), дочь графа Раймунда V Беренгария (1205—1245) и Беатрикс Савойской (1198—1266).</w:t>
      </w:r>
    </w:p>
    <w:p w:rsidR="0052237F" w:rsidRDefault="004C47D4">
      <w:pPr>
        <w:pStyle w:val="21"/>
        <w:numPr>
          <w:ilvl w:val="0"/>
          <w:numId w:val="0"/>
        </w:numPr>
      </w:pPr>
      <w:r>
        <w:t>Биография</w:t>
      </w:r>
    </w:p>
    <w:p w:rsidR="0052237F" w:rsidRDefault="004C47D4">
      <w:pPr>
        <w:pStyle w:val="a3"/>
        <w:spacing w:after="0"/>
      </w:pPr>
      <w:r>
        <w:t>Коронация Филиппа III</w:t>
      </w:r>
    </w:p>
    <w:p w:rsidR="0052237F" w:rsidRDefault="004C47D4">
      <w:pPr>
        <w:pStyle w:val="a3"/>
      </w:pPr>
      <w:r>
        <w:t>Гро турнуа, серебряная монета Филиппа III</w:t>
      </w:r>
    </w:p>
    <w:p w:rsidR="0052237F" w:rsidRDefault="004C47D4">
      <w:pPr>
        <w:pStyle w:val="a3"/>
      </w:pPr>
      <w:r>
        <w:t>Филипп был вторым сыном Людовика IX и Маргариты Прованской. Своё имя он получил в честь своего прадеда Филиппа II Августа</w:t>
      </w:r>
      <w:r>
        <w:rPr>
          <w:position w:val="10"/>
        </w:rPr>
        <w:t>[1]</w:t>
      </w:r>
      <w:r>
        <w:t>. В 1260-м году, после смерти своего старшего брата Людовика он стал наследником престола.</w:t>
      </w:r>
    </w:p>
    <w:p w:rsidR="0052237F" w:rsidRDefault="004C47D4">
      <w:pPr>
        <w:pStyle w:val="a3"/>
      </w:pPr>
      <w:r>
        <w:t>Участвовал вместе с отцом в его последнем крестовом походе и был провозглашён королём в лагере на африканском берегу. Немедленно по возвращении во Францию он смирил нескольких непокорных вассалов и добился признания своей верховной власти архиепископом Лионским.</w:t>
      </w:r>
    </w:p>
    <w:p w:rsidR="0052237F" w:rsidRDefault="004C47D4">
      <w:pPr>
        <w:pStyle w:val="a3"/>
      </w:pPr>
      <w:r>
        <w:t>В первое время его царствования большим влиянием на государственные дела пользовался Пьер де ла Брос, человек незнатного происхождения, бывший камергером при дворе; но в 1278 г. он пал жертвой интриг феодальной знати, действовавшей на Филиппа через королеву Марию Брабантскую. После смерти Броса возвысились аббат монастыря Сен-Дени Матье де Вандом и сенешаль Этьен Бомарше. Кроме них, на слабохарактерного Филиппа имел влияние его дядя Карл Анжуйский, бывший в то время королём Обеих Сицилий. Уступая его настояниям, Филипп выставил свою кандидатуру на престол Германской империи, но неудачно; из-за Карла он впутался и в испанские дела, в которых его ожидали поражение и смерть.</w:t>
      </w:r>
    </w:p>
    <w:p w:rsidR="0052237F" w:rsidRDefault="004C47D4">
      <w:pPr>
        <w:pStyle w:val="a3"/>
      </w:pPr>
      <w:r>
        <w:t>Впрочем, у Филиппа были и собственные интересы в Испании. В 1275 г. он отстоял Наварру от притязаний королей Кастилии и Арагона, но его заступничество за французскую принцессу, бывшую замужем за сыном Альфонса X Кастильского и лишённую прав после смерти мужа (1276), не привело к желанной цели. Ещё неудачнее была Арагонская экспедиция, предпринятая после Сицилийской вечерни, по настоянию Карла Анжуйского. Папа Мартин IV, преданный Карлу и Филиппу, отлучил Педро Арагонского от церкви, объявил его низложенным и на его место назначил одного из младших сыновей Филиппа. Французское войско и французский флот, снаряженные для осуществления этих проектов, потерпели полную неудачу: флот был дважды разбит, а армия, задержанная в своём наступлении крепостью Героной, стала жертвой болезней. Филипп, который лично командовал своим войском, также заболел и умер во время отступления.</w:t>
      </w:r>
    </w:p>
    <w:p w:rsidR="0052237F" w:rsidRDefault="004C47D4">
      <w:pPr>
        <w:pStyle w:val="a3"/>
      </w:pPr>
      <w:r>
        <w:t>В его царствование, как и в царствование большинства Капетингов, произошло увеличение французской территории. Он забрал выморочный лен графов тулузских (то есть половину Южной Франции — Пуату, Сентонж, Тулон, Альбижуа, Овернь, Керси, Ажене, Руэрг, Венсенн), часть которого он, впрочем, отдал в качестве отступного Англии и Папе; путём брака наследника престола с Жанной Наваррской к Франции были присоединены Наварра, Шампань и Бри. Кроме того, было подготовлено присоединение Лиона и Монпелье.</w:t>
      </w:r>
    </w:p>
    <w:p w:rsidR="0052237F" w:rsidRDefault="004C47D4">
      <w:pPr>
        <w:pStyle w:val="21"/>
        <w:numPr>
          <w:ilvl w:val="0"/>
          <w:numId w:val="0"/>
        </w:numPr>
      </w:pPr>
      <w:r>
        <w:t>Семья и дети</w:t>
      </w:r>
    </w:p>
    <w:p w:rsidR="0052237F" w:rsidRDefault="004C47D4">
      <w:pPr>
        <w:pStyle w:val="a3"/>
        <w:spacing w:after="0"/>
      </w:pPr>
      <w:r>
        <w:t xml:space="preserve">Свадьба Филиппа III и Марии Брабантской. Миниатюра из манускрипта </w:t>
      </w:r>
      <w:r>
        <w:rPr>
          <w:i/>
          <w:iCs/>
        </w:rPr>
        <w:t>Chroniques de France ou de St. Denis</w:t>
      </w:r>
      <w:r>
        <w:t>, конец XIV века</w:t>
      </w:r>
    </w:p>
    <w:p w:rsidR="0052237F" w:rsidRDefault="004C47D4">
      <w:pPr>
        <w:pStyle w:val="a3"/>
      </w:pPr>
      <w:r>
        <w:t>Потомки Филиппа III</w:t>
      </w:r>
    </w:p>
    <w:p w:rsidR="0052237F" w:rsidRDefault="004C47D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 xml:space="preserve">1-я жена: (с 28 мая 1262) </w:t>
      </w:r>
      <w:r>
        <w:rPr>
          <w:b/>
          <w:bCs/>
        </w:rPr>
        <w:t>Изабелла Арагонская</w:t>
      </w:r>
      <w:r>
        <w:t xml:space="preserve"> (1247—1271), дочь Хайме I Завоевателя, короля Арагона. Имели 4 сыновей, двое из которых умерли в детстве:</w:t>
      </w:r>
    </w:p>
    <w:p w:rsidR="0052237F" w:rsidRDefault="004C47D4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Людовик (1264 - май 1276).</w:t>
      </w:r>
    </w:p>
    <w:p w:rsidR="0052237F" w:rsidRDefault="004C47D4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Филипп IV Красивый (1268—1314), король Франции с 1285 г., король Наварры по своей жене Жанне I Наваррской.</w:t>
      </w:r>
    </w:p>
    <w:p w:rsidR="0052237F" w:rsidRDefault="004C47D4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Роберт (1269 - 1276).</w:t>
      </w:r>
    </w:p>
    <w:p w:rsidR="0052237F" w:rsidRDefault="004C47D4">
      <w:pPr>
        <w:pStyle w:val="a3"/>
        <w:numPr>
          <w:ilvl w:val="1"/>
          <w:numId w:val="3"/>
        </w:numPr>
        <w:tabs>
          <w:tab w:val="left" w:pos="1414"/>
        </w:tabs>
      </w:pPr>
      <w:r>
        <w:t>Карл (1270—1325), граф Валуа. Граф Анжу, Мэна и Перша по первой жене Марагарите Анжуйской. Номинальный император Константинопольский по второй жене Кэтрин де Куртене. С 1285 г. по 1295 г. носил титул короля Арагона, после примирения с арагонскими родственниками должен был стать королём Сицилии, но там воцарился его кузен Федериго II. Дважды (в 1308 и 1313 г.) был кандидатом на императорский трон. Имел исключительное влияние на политику Франции в царствование своих племянников Людовика X и Карла IV. Его сын Филипп стал в 1328 г. королём Франции Филиппом VI и основателем династии Валуа.</w:t>
      </w:r>
    </w:p>
    <w:p w:rsidR="0052237F" w:rsidRDefault="004C47D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2-я жена: (с 21 августа 1274) </w:t>
      </w:r>
      <w:r>
        <w:rPr>
          <w:b/>
          <w:bCs/>
        </w:rPr>
        <w:t>Мария Брабантская</w:t>
      </w:r>
      <w:r>
        <w:t xml:space="preserve"> (1256—1321), дочь Генриха III, герцога Брабантского. Имели 3-х детей:</w:t>
      </w:r>
    </w:p>
    <w:p w:rsidR="0052237F" w:rsidRDefault="004C47D4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Людовик д'Эврё (1276—1319), граф д’Эврё. Его сын Филипп III (ум. 1343 г.), женившись на своей кузине Жанне II (1311—1349), королеве Наваррской, стал основателем наваррской королевской династии Эвре (1328—1425).</w:t>
      </w:r>
    </w:p>
    <w:p w:rsidR="0052237F" w:rsidRDefault="004C47D4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Бланка (1278—1306), жена с 1300 Рудольфа III Габсбурга (1282—1307), герцога Австрии, затем короля Чехии (Рудольф I).</w:t>
      </w:r>
    </w:p>
    <w:p w:rsidR="0052237F" w:rsidRDefault="004C47D4">
      <w:pPr>
        <w:pStyle w:val="a3"/>
        <w:numPr>
          <w:ilvl w:val="1"/>
          <w:numId w:val="2"/>
        </w:numPr>
        <w:tabs>
          <w:tab w:val="left" w:pos="1414"/>
        </w:tabs>
      </w:pPr>
      <w:r>
        <w:t>Маргарита (1282—1318), 2-я жена с 1299 Эдуарда I (1239—1307), короля Англии.</w:t>
      </w:r>
    </w:p>
    <w:p w:rsidR="0052237F" w:rsidRDefault="004C47D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2237F" w:rsidRDefault="004C47D4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Zotz T.</w:t>
      </w:r>
      <w:r>
        <w:t xml:space="preserve"> Philipp III. der Kühne // Die französischen Könige des Mittelalters. Von Odo bis Karl VIII. — München: Verlag C.H. Beck, 2006, S. 177.</w:t>
      </w:r>
    </w:p>
    <w:p w:rsidR="0052237F" w:rsidRDefault="004C47D4">
      <w:pPr>
        <w:pStyle w:val="a3"/>
        <w:spacing w:after="0"/>
      </w:pPr>
      <w:r>
        <w:t>Источник: http://ru.wikipedia.org/wiki/Филипп_III_Смелый</w:t>
      </w:r>
      <w:bookmarkStart w:id="0" w:name="_GoBack"/>
      <w:bookmarkEnd w:id="0"/>
    </w:p>
    <w:sectPr w:rsidR="0052237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47D4"/>
    <w:rsid w:val="004C47D4"/>
    <w:rsid w:val="0052237F"/>
    <w:rsid w:val="00ED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C6D40B-7381-47FF-BB16-41F4E5E40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RTFNum410">
    <w:name w:val="RTF_Num 4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</Words>
  <Characters>4250</Characters>
  <Application>Microsoft Office Word</Application>
  <DocSecurity>0</DocSecurity>
  <Lines>35</Lines>
  <Paragraphs>9</Paragraphs>
  <ScaleCrop>false</ScaleCrop>
  <Company>diakov.net</Company>
  <LinksUpToDate>false</LinksUpToDate>
  <CharactersWithSpaces>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2014-08-16T13:28:00Z</dcterms:created>
  <dcterms:modified xsi:type="dcterms:W3CDTF">2014-08-16T13:28:00Z</dcterms:modified>
</cp:coreProperties>
</file>