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F76" w:rsidRDefault="000C44FC">
      <w:pPr>
        <w:pStyle w:val="a3"/>
      </w:pPr>
      <w:r>
        <w:br/>
      </w:r>
    </w:p>
    <w:p w:rsidR="00867F76" w:rsidRDefault="000C44FC">
      <w:pPr>
        <w:pStyle w:val="21"/>
        <w:numPr>
          <w:ilvl w:val="0"/>
          <w:numId w:val="0"/>
        </w:numPr>
      </w:pPr>
      <w:r>
        <w:t>Ташкент посещали, в нём жили и работали многие выдающиеся музыканты и певцы</w:t>
      </w:r>
    </w:p>
    <w:p w:rsidR="00867F76" w:rsidRDefault="000C44FC">
      <w:pPr>
        <w:pStyle w:val="a3"/>
      </w:pPr>
      <w:r>
        <w:t>В том числе:</w:t>
      </w:r>
    </w:p>
    <w:p w:rsidR="00867F76" w:rsidRDefault="000C44F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Виктор Александрович Успенский (1879—1949) — музыкант-этнограф, композитор, народный артист Туркмении (1929) и Узбекистана (1937), доктор искусствоведения (1943). Исследователь музыкальной культуры Средней Азии, автор музыкальной драмы «Фархад и Ширин» (1936), профессор Ташкентской консерватории (с 1936).</w:t>
      </w:r>
    </w:p>
    <w:p w:rsidR="00867F76" w:rsidRDefault="000C44F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Батыр Закиров (26 апреля 1936 — 23 января 1985) — знаменитый узбекский эстрадный певец, широко известный на просторах СССР исполнитель песен разнообразного жанра (песни советских и зарубежных исполнителей, узбекские народные песни и пр.), талантливый художник и одаренный литератор. Народный артист Узбекистана. Создатель и режиссёр-постановщик первого (1972 год) мюзик-холла в Ташкенте</w:t>
      </w:r>
      <w:r>
        <w:rPr>
          <w:position w:val="10"/>
        </w:rPr>
        <w:t>[1]</w:t>
      </w:r>
      <w:r>
        <w:t xml:space="preserve">, </w:t>
      </w:r>
      <w:r>
        <w:rPr>
          <w:position w:val="10"/>
        </w:rPr>
        <w:t>[2]</w:t>
      </w:r>
      <w:r>
        <w:t>. Похоронен в Ташкенте на Чигатайском кладбище.</w:t>
      </w:r>
    </w:p>
    <w:p w:rsidR="00867F76" w:rsidRDefault="000C44F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Рейнгольд Морицевич Глиэр (11 января 1875—1956) — выдающийся советский композитор, педагог и дирижёр, народный артист Узбекистана. Неоднократно бывал в Ташкенте.</w:t>
      </w:r>
    </w:p>
    <w:p w:rsidR="00867F76" w:rsidRDefault="000C44F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Гулям Абдурахманов (1 мая 1910—1987) — певец, народный артист Узбекистана.</w:t>
      </w:r>
    </w:p>
    <w:p w:rsidR="00867F76" w:rsidRDefault="000C44F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Ашот Иванович Петросянц (10 мая 1910—1978) — дирижёр, заслуженный деятель искусств Узбекистана.</w:t>
      </w:r>
    </w:p>
    <w:p w:rsidR="00867F76" w:rsidRDefault="000C44F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Алексей Федорович Козловский (15 октября 1905—1977) — композитор и дирижёр, народный артист Узбекистана.</w:t>
      </w:r>
    </w:p>
    <w:p w:rsidR="00867F76" w:rsidRDefault="000C44F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Борис Борисович Надеждин (1905—1961) — композитор, заслуженный деятель искусств Узбекистана.</w:t>
      </w:r>
    </w:p>
    <w:p w:rsidR="00867F76" w:rsidRDefault="000C44F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Абдусаат Вахабов (1875—1934) — узбекский дутарист-виртуоз, педагог и собиратель народной музыки.</w:t>
      </w:r>
    </w:p>
    <w:p w:rsidR="00867F76" w:rsidRDefault="000C44F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Усто Алим Камилов (1875—1953) — народный музыкант Узбекистана.</w:t>
      </w:r>
    </w:p>
    <w:p w:rsidR="00867F76" w:rsidRDefault="000C44F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Эмиль Асанов — музыкант.</w:t>
      </w:r>
    </w:p>
    <w:p w:rsidR="00867F76" w:rsidRDefault="000C44F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Лола Астанова — выдающаяся пианистка.</w:t>
      </w:r>
    </w:p>
    <w:p w:rsidR="00867F76" w:rsidRDefault="000C44F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Юлдуз Усманова — одна из самых популярных исполнительниц Узбекистана.</w:t>
      </w:r>
    </w:p>
    <w:p w:rsidR="00867F76" w:rsidRDefault="000C44F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Мансур Ташматов — Народный артист Узбекистана</w:t>
      </w:r>
      <w:r>
        <w:rPr>
          <w:position w:val="10"/>
        </w:rPr>
        <w:t>[3]</w:t>
      </w:r>
      <w:r>
        <w:t>.</w:t>
      </w:r>
    </w:p>
    <w:p w:rsidR="00867F76" w:rsidRDefault="000C44FC">
      <w:pPr>
        <w:pStyle w:val="a3"/>
        <w:numPr>
          <w:ilvl w:val="0"/>
          <w:numId w:val="2"/>
        </w:numPr>
        <w:tabs>
          <w:tab w:val="left" w:pos="707"/>
        </w:tabs>
      </w:pPr>
      <w:r>
        <w:t>Юрий Антонов — певец, композитор, народный артист России. Родился в Ташкенте.</w:t>
      </w:r>
    </w:p>
    <w:p w:rsidR="00867F76" w:rsidRDefault="000C44FC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867F76" w:rsidRDefault="000C44F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Фотографии Батыра Закирова на сайте УзА</w:t>
      </w:r>
    </w:p>
    <w:p w:rsidR="00867F76" w:rsidRDefault="000C44F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Биография Батыра Закирова</w:t>
      </w:r>
    </w:p>
    <w:p w:rsidR="00867F76" w:rsidRDefault="000C44FC">
      <w:pPr>
        <w:pStyle w:val="a3"/>
        <w:numPr>
          <w:ilvl w:val="0"/>
          <w:numId w:val="1"/>
        </w:numPr>
        <w:tabs>
          <w:tab w:val="left" w:pos="707"/>
        </w:tabs>
      </w:pPr>
      <w:r>
        <w:t>Сайт Народного Артиста Узбекистана Мансура Ташматова</w:t>
      </w:r>
    </w:p>
    <w:p w:rsidR="00867F76" w:rsidRDefault="000C44FC">
      <w:pPr>
        <w:pStyle w:val="a3"/>
        <w:spacing w:after="0"/>
      </w:pPr>
      <w:r>
        <w:t>Источник: http://ru.wikipedia.org/wiki/Список_музыкантов_и_певцов,_связанных_с_Ташкентом</w:t>
      </w:r>
      <w:bookmarkStart w:id="0" w:name="_GoBack"/>
      <w:bookmarkEnd w:id="0"/>
    </w:p>
    <w:sectPr w:rsidR="00867F7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44FC"/>
    <w:rsid w:val="000C44FC"/>
    <w:rsid w:val="00867F76"/>
    <w:rsid w:val="00AC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D4683C-124F-4173-BC4C-3137C5EE3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1718</Characters>
  <Application>Microsoft Office Word</Application>
  <DocSecurity>0</DocSecurity>
  <Lines>14</Lines>
  <Paragraphs>4</Paragraphs>
  <ScaleCrop>false</ScaleCrop>
  <Company/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2014-04-05T23:38:00Z</dcterms:created>
  <dcterms:modified xsi:type="dcterms:W3CDTF">2014-04-05T23:38:00Z</dcterms:modified>
</cp:coreProperties>
</file>