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3416" w:rsidRDefault="00E86E1F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>2 Жены и дети</w:t>
      </w:r>
      <w:r>
        <w:br/>
      </w:r>
      <w:r>
        <w:rPr>
          <w:b/>
          <w:bCs/>
        </w:rPr>
        <w:t>Список литературы</w:t>
      </w:r>
    </w:p>
    <w:p w:rsidR="00423416" w:rsidRDefault="00E86E1F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423416" w:rsidRDefault="00E86E1F">
      <w:pPr>
        <w:pStyle w:val="a3"/>
      </w:pPr>
      <w:r>
        <w:t>Людовик II Заика, или Косноязычный (1 ноября 846(08461101) — 10 апреля 879) — король Аквитании (</w:t>
      </w:r>
      <w:r>
        <w:rPr>
          <w:i/>
          <w:iCs/>
        </w:rPr>
        <w:t>Людовик III</w:t>
      </w:r>
      <w:r>
        <w:t>) в 866 — 879, король Западно-Франкского королевства (Франции) в 877 — 879, король Лотарингии в 877 — 879, король Прованса в 877 — 879 из династии Каролингов. Сын Карла II Лысого и Ирментруды Орлеанской.</w:t>
      </w:r>
    </w:p>
    <w:p w:rsidR="00423416" w:rsidRDefault="00E86E1F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423416" w:rsidRDefault="00E86E1F">
      <w:pPr>
        <w:pStyle w:val="a3"/>
      </w:pPr>
      <w:r>
        <w:t>Медальон с изображением Людовика II Заики</w:t>
      </w:r>
    </w:p>
    <w:p w:rsidR="00423416" w:rsidRDefault="00E86E1F">
      <w:pPr>
        <w:pStyle w:val="a3"/>
      </w:pPr>
      <w:r>
        <w:t>При жизни отца не раз восставал против него. В 856 — 866 годах Людовик был королём Нейстрии, а в 866 году получил Аквитанию, но был этим недоволен, потому что фактически правил Аквитанией граф Прованса Бозон Вьеннский, любимец Карла Лысого.</w:t>
      </w:r>
    </w:p>
    <w:p w:rsidR="00423416" w:rsidRDefault="00E86E1F">
      <w:pPr>
        <w:pStyle w:val="a3"/>
      </w:pPr>
      <w:r>
        <w:t xml:space="preserve">После смерти отца 8 декабря 877 года, Людовик, единственный из четырёх сыновей Карла Лысого, переживший отца, короновался в Компьене. Новый король попытался </w:t>
      </w:r>
      <w:r>
        <w:rPr>
          <w:i/>
          <w:iCs/>
        </w:rPr>
        <w:t>«заручиться поддержкой всех, кого только можно, раздаривая аббатства, графства и всё, что бы каждый ни попросил»</w:t>
      </w:r>
      <w:r>
        <w:t xml:space="preserve">. Этим он вызвал недовольство части аристократии, чьи земли раздаривал. После трудных и долгих переговоров, король согласился на условия вельмож. Однако, Бернар, маркграф Готии, который правил на юге Франции, и, по словам летописца, </w:t>
      </w:r>
      <w:r>
        <w:rPr>
          <w:i/>
          <w:iCs/>
        </w:rPr>
        <w:t>«вёл себя будто король»</w:t>
      </w:r>
      <w:r>
        <w:t>, после смерти Карла Лысого не признал коронации Людовика Заики, и поднял мятеж (878). Усилиями Гуго Аббата, графа Прованса Бозона, Бернара Плантвелю и королевского камергера Теодориха (Тьерри) мятеж был подавлен, а Бернар Готский утратил большую часть своих владений.</w:t>
      </w:r>
    </w:p>
    <w:p w:rsidR="00423416" w:rsidRDefault="00E86E1F">
      <w:pPr>
        <w:pStyle w:val="a3"/>
      </w:pPr>
      <w:r>
        <w:t>Людовик II Заика</w:t>
      </w:r>
    </w:p>
    <w:p w:rsidR="00423416" w:rsidRDefault="00E86E1F">
      <w:pPr>
        <w:pStyle w:val="a3"/>
      </w:pPr>
      <w:r>
        <w:t>В том же 878 году папа Иоанн VIII, которого притеснял герцог Сполето Ламберт II, прибыл в Западно-Франкское государство, чтобы заручиться поддержкой короля и в свою очередь оказать тому услугу, приведя к присяге его вельмож. Людовик тепло принял папу в Труа, где папа на церковном соборе осудил мятеж Бернара Готского, а затем 7 сентября 878 года короновал Людовика.</w:t>
      </w:r>
    </w:p>
    <w:p w:rsidR="00423416" w:rsidRDefault="00E86E1F">
      <w:pPr>
        <w:pStyle w:val="a3"/>
      </w:pPr>
      <w:r>
        <w:t>Однако Людовик Заика, будучи уже длительное время больным, приближался к концу своего жизненного пути. Его сын Людовик III вот уже несколько месяцев замещал его с помощью Бозона Провансского и архикапеллана Гуго Аббата. 10 апреля 879 года Людовик Заика скончался на 33 году жизни, побыв королём менее двух лет. Он был погребён в церкви св. Марии, которая была сооружена в Компьене по приказу Карла II Лысого и представляла собой копию императорской капеллы в Ахене. Людовик Заика был первым из западных Каролингов, погребённым не в аббатстве Сен-Дени, так как, добиваясь поддержки франкской аристократии при восхождении на престол, Людовик передал фамильное аббатство Гозлену, будущему епископу Парижа.</w:t>
      </w:r>
    </w:p>
    <w:p w:rsidR="00423416" w:rsidRDefault="00E86E1F">
      <w:pPr>
        <w:pStyle w:val="21"/>
        <w:pageBreakBefore/>
        <w:numPr>
          <w:ilvl w:val="0"/>
          <w:numId w:val="0"/>
        </w:numPr>
      </w:pPr>
      <w:r>
        <w:t>2. Жены и дети</w:t>
      </w:r>
    </w:p>
    <w:p w:rsidR="00423416" w:rsidRDefault="00E86E1F">
      <w:pPr>
        <w:pStyle w:val="a3"/>
      </w:pPr>
      <w:r>
        <w:t>Людовик II Заика.</w:t>
      </w:r>
    </w:p>
    <w:p w:rsidR="00423416" w:rsidRDefault="00E86E1F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1-я жена: (c 862 года) (разв.)</w:t>
      </w:r>
      <w:r>
        <w:rPr>
          <w:position w:val="10"/>
        </w:rPr>
        <w:t>[1]</w:t>
      </w:r>
      <w:r>
        <w:t xml:space="preserve"> — </w:t>
      </w:r>
      <w:r>
        <w:rPr>
          <w:b/>
          <w:bCs/>
        </w:rPr>
        <w:t>Ансгарда Бургундская</w:t>
      </w:r>
      <w:r>
        <w:t xml:space="preserve"> (826 — 880), дочь графа Ардуина Бургундского</w:t>
      </w:r>
    </w:p>
    <w:p w:rsidR="00423416" w:rsidRDefault="00E86E1F">
      <w:pPr>
        <w:pStyle w:val="a3"/>
        <w:numPr>
          <w:ilvl w:val="1"/>
          <w:numId w:val="3"/>
        </w:numPr>
        <w:tabs>
          <w:tab w:val="left" w:pos="1414"/>
        </w:tabs>
        <w:spacing w:after="0"/>
      </w:pPr>
      <w:r>
        <w:rPr>
          <w:b/>
          <w:bCs/>
        </w:rPr>
        <w:t>Людовик III</w:t>
      </w:r>
      <w:r>
        <w:t xml:space="preserve"> (863 — 882), король Франции с 879 года</w:t>
      </w:r>
    </w:p>
    <w:p w:rsidR="00423416" w:rsidRDefault="00E86E1F">
      <w:pPr>
        <w:pStyle w:val="a3"/>
        <w:numPr>
          <w:ilvl w:val="1"/>
          <w:numId w:val="3"/>
        </w:numPr>
        <w:tabs>
          <w:tab w:val="left" w:pos="1414"/>
        </w:tabs>
        <w:spacing w:after="0"/>
      </w:pPr>
      <w:r>
        <w:rPr>
          <w:b/>
          <w:bCs/>
        </w:rPr>
        <w:t>Карломан II</w:t>
      </w:r>
      <w:r>
        <w:t xml:space="preserve"> (866 — 884), король Франции с 879 года</w:t>
      </w:r>
    </w:p>
    <w:p w:rsidR="00423416" w:rsidRDefault="00E86E1F">
      <w:pPr>
        <w:pStyle w:val="a3"/>
        <w:numPr>
          <w:ilvl w:val="1"/>
          <w:numId w:val="3"/>
        </w:numPr>
        <w:tabs>
          <w:tab w:val="left" w:pos="1414"/>
        </w:tabs>
        <w:spacing w:after="0"/>
        <w:rPr>
          <w:b/>
          <w:bCs/>
        </w:rPr>
      </w:pPr>
      <w:r>
        <w:rPr>
          <w:b/>
          <w:bCs/>
        </w:rPr>
        <w:t>Хильдегарда</w:t>
      </w:r>
    </w:p>
    <w:p w:rsidR="00423416" w:rsidRDefault="00E86E1F">
      <w:pPr>
        <w:pStyle w:val="a3"/>
        <w:numPr>
          <w:ilvl w:val="1"/>
          <w:numId w:val="3"/>
        </w:numPr>
        <w:tabs>
          <w:tab w:val="left" w:pos="1414"/>
        </w:tabs>
      </w:pPr>
      <w:r>
        <w:rPr>
          <w:b/>
          <w:bCs/>
        </w:rPr>
        <w:t>Гизела</w:t>
      </w:r>
      <w:r>
        <w:t xml:space="preserve"> (869 — до ноября 894); муж: Роберт I (уб. февраль или октябрь 886), граф де Труа с 876 года</w:t>
      </w:r>
    </w:p>
    <w:p w:rsidR="00423416" w:rsidRDefault="00E86E1F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2-я жена: (с февраля 875 года) </w:t>
      </w:r>
      <w:r>
        <w:rPr>
          <w:b/>
          <w:bCs/>
        </w:rPr>
        <w:t>Аделаида (Аэлис) Парижская</w:t>
      </w:r>
      <w:r>
        <w:t xml:space="preserve"> (ок. 850/853 — 10 ноября 901), дочь пфальцграфа Адаларда</w:t>
      </w:r>
    </w:p>
    <w:p w:rsidR="00423416" w:rsidRDefault="00E86E1F">
      <w:pPr>
        <w:pStyle w:val="a3"/>
        <w:numPr>
          <w:ilvl w:val="1"/>
          <w:numId w:val="2"/>
        </w:numPr>
        <w:tabs>
          <w:tab w:val="left" w:pos="1414"/>
        </w:tabs>
        <w:spacing w:after="0"/>
      </w:pPr>
      <w:r>
        <w:rPr>
          <w:b/>
          <w:bCs/>
        </w:rPr>
        <w:t>Ирментруда</w:t>
      </w:r>
      <w:r>
        <w:t xml:space="preserve"> (875/878 — до 890); муж: Вернер Иврейский (871 — 939)</w:t>
      </w:r>
    </w:p>
    <w:p w:rsidR="00423416" w:rsidRDefault="00E86E1F">
      <w:pPr>
        <w:pStyle w:val="a3"/>
        <w:numPr>
          <w:ilvl w:val="1"/>
          <w:numId w:val="2"/>
        </w:numPr>
        <w:tabs>
          <w:tab w:val="left" w:pos="1414"/>
        </w:tabs>
      </w:pPr>
      <w:r>
        <w:rPr>
          <w:b/>
          <w:bCs/>
        </w:rPr>
        <w:t>Карл III Простоватый</w:t>
      </w:r>
      <w:r>
        <w:t xml:space="preserve"> (879 — 929), король Франции в 893 — 922 годах</w:t>
      </w:r>
    </w:p>
    <w:p w:rsidR="00423416" w:rsidRDefault="00E86E1F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423416" w:rsidRDefault="00E86E1F">
      <w:pPr>
        <w:pStyle w:val="a3"/>
        <w:numPr>
          <w:ilvl w:val="0"/>
          <w:numId w:val="1"/>
        </w:numPr>
        <w:tabs>
          <w:tab w:val="left" w:pos="707"/>
        </w:tabs>
      </w:pPr>
      <w:r>
        <w:t>Брак был тайным, Карл II Лысый добился его расторжения, что привело к тому, что детей от этого брака многие считали незаконнорожденными.</w:t>
      </w:r>
    </w:p>
    <w:p w:rsidR="00423416" w:rsidRDefault="00E86E1F">
      <w:pPr>
        <w:pStyle w:val="a3"/>
        <w:spacing w:after="0"/>
      </w:pPr>
      <w:r>
        <w:t>Источник: http://ru.wikipedia.org/wiki/Людовик_II_Заика</w:t>
      </w:r>
      <w:bookmarkStart w:id="0" w:name="_GoBack"/>
      <w:bookmarkEnd w:id="0"/>
    </w:p>
    <w:sectPr w:rsidR="00423416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6E1F"/>
    <w:rsid w:val="00423416"/>
    <w:rsid w:val="00C70BDE"/>
    <w:rsid w:val="00E86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DF5B73-6160-409E-AAEF-922397DFD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4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4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502</Words>
  <Characters>2863</Characters>
  <Application>Microsoft Office Word</Application>
  <DocSecurity>0</DocSecurity>
  <Lines>23</Lines>
  <Paragraphs>6</Paragraphs>
  <ScaleCrop>false</ScaleCrop>
  <Company/>
  <LinksUpToDate>false</LinksUpToDate>
  <CharactersWithSpaces>3359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2014-04-04T12:32:00Z</dcterms:created>
  <dcterms:modified xsi:type="dcterms:W3CDTF">2014-04-04T12:32:00Z</dcterms:modified>
</cp:coreProperties>
</file>