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C62" w:rsidRDefault="00034781" w:rsidP="00552C62">
      <w:pPr>
        <w:tabs>
          <w:tab w:val="left" w:pos="854"/>
        </w:tabs>
        <w:suppressAutoHyphens w:val="0"/>
        <w:spacing w:line="360" w:lineRule="auto"/>
        <w:jc w:val="center"/>
        <w:rPr>
          <w:rFonts w:cs="Times New Roman"/>
          <w:color w:val="auto"/>
          <w:sz w:val="28"/>
          <w:szCs w:val="28"/>
          <w:lang w:val="ru-RU"/>
        </w:rPr>
      </w:pPr>
      <w:r w:rsidRPr="00F509EA">
        <w:rPr>
          <w:rFonts w:cs="Times New Roman"/>
          <w:color w:val="auto"/>
          <w:sz w:val="28"/>
          <w:szCs w:val="28"/>
          <w:lang w:val="ru-RU"/>
        </w:rPr>
        <w:t>Министерство сельского хозяйства РФ</w:t>
      </w:r>
    </w:p>
    <w:p w:rsidR="00034781" w:rsidRPr="00F509EA" w:rsidRDefault="00034781" w:rsidP="00552C62">
      <w:pPr>
        <w:tabs>
          <w:tab w:val="left" w:pos="854"/>
        </w:tabs>
        <w:suppressAutoHyphens w:val="0"/>
        <w:spacing w:line="360" w:lineRule="auto"/>
        <w:jc w:val="center"/>
        <w:rPr>
          <w:rFonts w:cs="Times New Roman"/>
          <w:color w:val="auto"/>
          <w:sz w:val="28"/>
          <w:szCs w:val="28"/>
          <w:lang w:val="ru-RU"/>
        </w:rPr>
      </w:pPr>
      <w:r w:rsidRPr="00F509EA">
        <w:rPr>
          <w:rFonts w:cs="Times New Roman"/>
          <w:color w:val="auto"/>
          <w:sz w:val="28"/>
          <w:szCs w:val="28"/>
          <w:lang w:val="ru-RU"/>
        </w:rPr>
        <w:t>Федеральное государственное</w:t>
      </w:r>
      <w:r w:rsidR="00552C62">
        <w:rPr>
          <w:rFonts w:cs="Times New Roman"/>
          <w:color w:val="auto"/>
          <w:sz w:val="28"/>
          <w:szCs w:val="28"/>
          <w:lang w:val="ru-RU"/>
        </w:rPr>
        <w:t xml:space="preserve"> </w:t>
      </w:r>
      <w:r w:rsidRPr="00F509EA">
        <w:rPr>
          <w:rFonts w:cs="Times New Roman"/>
          <w:color w:val="auto"/>
          <w:sz w:val="28"/>
          <w:szCs w:val="28"/>
          <w:lang w:val="ru-RU"/>
        </w:rPr>
        <w:t>образовательное учреждение высшего профессионального образования</w:t>
      </w:r>
    </w:p>
    <w:p w:rsidR="00034781" w:rsidRPr="00F509EA" w:rsidRDefault="00034781" w:rsidP="00552C62">
      <w:pPr>
        <w:tabs>
          <w:tab w:val="left" w:pos="854"/>
        </w:tabs>
        <w:suppressAutoHyphens w:val="0"/>
        <w:spacing w:line="360" w:lineRule="auto"/>
        <w:jc w:val="center"/>
        <w:rPr>
          <w:rFonts w:cs="Times New Roman"/>
          <w:color w:val="auto"/>
          <w:sz w:val="28"/>
          <w:szCs w:val="28"/>
          <w:lang w:val="ru-RU"/>
        </w:rPr>
      </w:pPr>
      <w:r w:rsidRPr="00F509EA">
        <w:rPr>
          <w:rFonts w:cs="Times New Roman"/>
          <w:color w:val="auto"/>
          <w:sz w:val="28"/>
          <w:szCs w:val="28"/>
          <w:lang w:val="ru-RU"/>
        </w:rPr>
        <w:t>Пермская государственная сельскохозяйственная академия</w:t>
      </w:r>
    </w:p>
    <w:p w:rsidR="00034781" w:rsidRPr="00F509EA" w:rsidRDefault="00552C62" w:rsidP="00552C62">
      <w:pPr>
        <w:tabs>
          <w:tab w:val="left" w:pos="854"/>
        </w:tabs>
        <w:suppressAutoHyphens w:val="0"/>
        <w:spacing w:line="360" w:lineRule="auto"/>
        <w:jc w:val="center"/>
        <w:rPr>
          <w:rFonts w:cs="Times New Roman"/>
          <w:color w:val="auto"/>
          <w:sz w:val="28"/>
          <w:szCs w:val="28"/>
          <w:lang w:val="ru-RU"/>
        </w:rPr>
      </w:pPr>
      <w:r>
        <w:rPr>
          <w:rFonts w:cs="Times New Roman"/>
          <w:color w:val="auto"/>
          <w:sz w:val="28"/>
          <w:szCs w:val="28"/>
          <w:lang w:val="ru-RU"/>
        </w:rPr>
        <w:t>и</w:t>
      </w:r>
      <w:r w:rsidR="00034781" w:rsidRPr="00F509EA">
        <w:rPr>
          <w:rFonts w:cs="Times New Roman"/>
          <w:color w:val="auto"/>
          <w:sz w:val="28"/>
          <w:szCs w:val="28"/>
          <w:lang w:val="ru-RU"/>
        </w:rPr>
        <w:t>мени академика Д.Н. Прянишникова»</w:t>
      </w:r>
    </w:p>
    <w:p w:rsidR="00F509EA" w:rsidRDefault="00034781" w:rsidP="00552C62">
      <w:pPr>
        <w:tabs>
          <w:tab w:val="left" w:pos="854"/>
        </w:tabs>
        <w:suppressAutoHyphens w:val="0"/>
        <w:spacing w:line="360" w:lineRule="auto"/>
        <w:jc w:val="center"/>
        <w:rPr>
          <w:rFonts w:cs="Times New Roman"/>
          <w:color w:val="auto"/>
          <w:sz w:val="28"/>
          <w:szCs w:val="28"/>
          <w:lang w:val="ru-RU"/>
        </w:rPr>
      </w:pPr>
      <w:r w:rsidRPr="00F509EA">
        <w:rPr>
          <w:rFonts w:cs="Times New Roman"/>
          <w:color w:val="auto"/>
          <w:sz w:val="28"/>
          <w:szCs w:val="28"/>
          <w:lang w:val="ru-RU"/>
        </w:rPr>
        <w:t>Кафедра информатики</w:t>
      </w:r>
    </w:p>
    <w:p w:rsidR="00552C62" w:rsidRPr="00F509EA" w:rsidRDefault="00552C62" w:rsidP="00552C62">
      <w:pPr>
        <w:tabs>
          <w:tab w:val="left" w:pos="854"/>
        </w:tabs>
        <w:suppressAutoHyphens w:val="0"/>
        <w:spacing w:line="360" w:lineRule="auto"/>
        <w:jc w:val="center"/>
        <w:rPr>
          <w:rFonts w:cs="Times New Roman"/>
          <w:color w:val="auto"/>
          <w:sz w:val="28"/>
          <w:szCs w:val="28"/>
          <w:lang w:val="ru-RU"/>
        </w:rPr>
      </w:pPr>
      <w:r>
        <w:rPr>
          <w:rFonts w:cs="Times New Roman"/>
          <w:color w:val="auto"/>
          <w:sz w:val="28"/>
          <w:szCs w:val="28"/>
          <w:lang w:val="ru-RU"/>
        </w:rPr>
        <w:t>С</w:t>
      </w:r>
      <w:r w:rsidRPr="00F509EA">
        <w:rPr>
          <w:rFonts w:cs="Times New Roman"/>
          <w:color w:val="auto"/>
          <w:sz w:val="28"/>
          <w:szCs w:val="28"/>
          <w:lang w:val="ru-RU"/>
        </w:rPr>
        <w:t>пециальност</w:t>
      </w:r>
      <w:r>
        <w:rPr>
          <w:rFonts w:cs="Times New Roman"/>
          <w:color w:val="auto"/>
          <w:sz w:val="28"/>
          <w:szCs w:val="28"/>
          <w:lang w:val="ru-RU"/>
        </w:rPr>
        <w:t xml:space="preserve">ь </w:t>
      </w:r>
      <w:r w:rsidRPr="00F509EA">
        <w:rPr>
          <w:rFonts w:cs="Times New Roman"/>
          <w:color w:val="auto"/>
          <w:sz w:val="28"/>
          <w:szCs w:val="28"/>
          <w:lang w:val="ru-RU"/>
        </w:rPr>
        <w:t>«Бухгалтерский учет, анализ и аудит»</w:t>
      </w:r>
    </w:p>
    <w:p w:rsidR="00F509EA" w:rsidRDefault="00F509EA" w:rsidP="00552C62">
      <w:pPr>
        <w:tabs>
          <w:tab w:val="left" w:pos="854"/>
        </w:tabs>
        <w:suppressAutoHyphens w:val="0"/>
        <w:spacing w:line="360" w:lineRule="auto"/>
        <w:jc w:val="center"/>
        <w:rPr>
          <w:rFonts w:cs="Times New Roman"/>
          <w:color w:val="auto"/>
          <w:sz w:val="28"/>
          <w:szCs w:val="28"/>
          <w:lang w:val="ru-RU"/>
        </w:rPr>
      </w:pPr>
    </w:p>
    <w:p w:rsidR="00F509EA" w:rsidRDefault="00F509EA" w:rsidP="00552C62">
      <w:pPr>
        <w:tabs>
          <w:tab w:val="left" w:pos="854"/>
        </w:tabs>
        <w:suppressAutoHyphens w:val="0"/>
        <w:spacing w:line="360" w:lineRule="auto"/>
        <w:jc w:val="center"/>
        <w:rPr>
          <w:rFonts w:cs="Times New Roman"/>
          <w:b/>
          <w:color w:val="auto"/>
          <w:sz w:val="28"/>
          <w:szCs w:val="28"/>
          <w:lang w:val="ru-RU"/>
        </w:rPr>
      </w:pPr>
    </w:p>
    <w:p w:rsidR="00F509EA" w:rsidRDefault="00F509EA" w:rsidP="00552C62">
      <w:pPr>
        <w:tabs>
          <w:tab w:val="left" w:pos="854"/>
        </w:tabs>
        <w:suppressAutoHyphens w:val="0"/>
        <w:spacing w:line="360" w:lineRule="auto"/>
        <w:jc w:val="center"/>
        <w:rPr>
          <w:rFonts w:cs="Times New Roman"/>
          <w:b/>
          <w:color w:val="auto"/>
          <w:sz w:val="28"/>
          <w:szCs w:val="28"/>
          <w:lang w:val="ru-RU"/>
        </w:rPr>
      </w:pPr>
    </w:p>
    <w:p w:rsidR="00F509EA" w:rsidRDefault="00F509EA" w:rsidP="00552C62">
      <w:pPr>
        <w:tabs>
          <w:tab w:val="left" w:pos="854"/>
        </w:tabs>
        <w:suppressAutoHyphens w:val="0"/>
        <w:spacing w:line="360" w:lineRule="auto"/>
        <w:jc w:val="center"/>
        <w:rPr>
          <w:rFonts w:cs="Times New Roman"/>
          <w:b/>
          <w:color w:val="auto"/>
          <w:sz w:val="28"/>
          <w:szCs w:val="28"/>
          <w:lang w:val="ru-RU"/>
        </w:rPr>
      </w:pPr>
    </w:p>
    <w:p w:rsidR="00F509EA" w:rsidRDefault="00F509EA" w:rsidP="00552C62">
      <w:pPr>
        <w:tabs>
          <w:tab w:val="left" w:pos="854"/>
        </w:tabs>
        <w:suppressAutoHyphens w:val="0"/>
        <w:spacing w:line="360" w:lineRule="auto"/>
        <w:jc w:val="center"/>
        <w:rPr>
          <w:rFonts w:cs="Times New Roman"/>
          <w:b/>
          <w:color w:val="auto"/>
          <w:sz w:val="28"/>
          <w:szCs w:val="28"/>
          <w:lang w:val="ru-RU"/>
        </w:rPr>
      </w:pPr>
    </w:p>
    <w:p w:rsidR="00552C62" w:rsidRDefault="00552C62" w:rsidP="00552C62">
      <w:pPr>
        <w:tabs>
          <w:tab w:val="left" w:pos="854"/>
        </w:tabs>
        <w:suppressAutoHyphens w:val="0"/>
        <w:spacing w:line="360" w:lineRule="auto"/>
        <w:jc w:val="center"/>
        <w:rPr>
          <w:rFonts w:cs="Times New Roman"/>
          <w:b/>
          <w:color w:val="auto"/>
          <w:sz w:val="28"/>
          <w:szCs w:val="28"/>
          <w:lang w:val="ru-RU"/>
        </w:rPr>
      </w:pPr>
    </w:p>
    <w:p w:rsidR="00034781" w:rsidRPr="00552C62" w:rsidRDefault="00034781" w:rsidP="00552C62">
      <w:pPr>
        <w:tabs>
          <w:tab w:val="left" w:pos="854"/>
        </w:tabs>
        <w:suppressAutoHyphens w:val="0"/>
        <w:spacing w:line="360" w:lineRule="auto"/>
        <w:jc w:val="center"/>
        <w:rPr>
          <w:rFonts w:cs="Times New Roman"/>
          <w:color w:val="auto"/>
          <w:sz w:val="28"/>
          <w:szCs w:val="28"/>
          <w:lang w:val="ru-RU"/>
        </w:rPr>
      </w:pPr>
      <w:r w:rsidRPr="00552C62">
        <w:rPr>
          <w:rFonts w:cs="Times New Roman"/>
          <w:color w:val="auto"/>
          <w:sz w:val="28"/>
          <w:szCs w:val="28"/>
          <w:lang w:val="ru-RU"/>
        </w:rPr>
        <w:t>Контрольная работа</w:t>
      </w:r>
    </w:p>
    <w:p w:rsidR="00034781" w:rsidRPr="00552C62" w:rsidRDefault="00552C62" w:rsidP="00552C62">
      <w:pPr>
        <w:tabs>
          <w:tab w:val="left" w:pos="854"/>
        </w:tabs>
        <w:suppressAutoHyphens w:val="0"/>
        <w:spacing w:line="360" w:lineRule="auto"/>
        <w:jc w:val="center"/>
        <w:rPr>
          <w:rFonts w:cs="Times New Roman"/>
          <w:color w:val="auto"/>
          <w:sz w:val="28"/>
          <w:szCs w:val="28"/>
          <w:lang w:val="ru-RU"/>
        </w:rPr>
      </w:pPr>
      <w:r w:rsidRPr="00552C62">
        <w:rPr>
          <w:rFonts w:cs="Times New Roman"/>
          <w:color w:val="auto"/>
          <w:sz w:val="28"/>
          <w:szCs w:val="28"/>
          <w:lang w:val="ru-RU"/>
        </w:rPr>
        <w:t>п</w:t>
      </w:r>
      <w:r w:rsidR="00034781" w:rsidRPr="00552C62">
        <w:rPr>
          <w:rFonts w:cs="Times New Roman"/>
          <w:color w:val="auto"/>
          <w:sz w:val="28"/>
          <w:szCs w:val="28"/>
          <w:lang w:val="ru-RU"/>
        </w:rPr>
        <w:t>о информатике</w:t>
      </w:r>
    </w:p>
    <w:p w:rsidR="00034781" w:rsidRPr="00F509EA" w:rsidRDefault="00034781" w:rsidP="00552C62">
      <w:pPr>
        <w:tabs>
          <w:tab w:val="left" w:pos="854"/>
        </w:tabs>
        <w:suppressAutoHyphens w:val="0"/>
        <w:spacing w:line="360" w:lineRule="auto"/>
        <w:jc w:val="center"/>
        <w:rPr>
          <w:rFonts w:cs="Times New Roman"/>
          <w:color w:val="auto"/>
          <w:sz w:val="28"/>
          <w:szCs w:val="28"/>
          <w:lang w:val="ru-RU"/>
        </w:rPr>
      </w:pPr>
    </w:p>
    <w:p w:rsidR="00034781" w:rsidRPr="00F509EA" w:rsidRDefault="00034781" w:rsidP="00552C62">
      <w:pPr>
        <w:tabs>
          <w:tab w:val="left" w:pos="854"/>
        </w:tabs>
        <w:suppressAutoHyphens w:val="0"/>
        <w:spacing w:line="360" w:lineRule="auto"/>
        <w:jc w:val="center"/>
        <w:rPr>
          <w:rFonts w:cs="Times New Roman"/>
          <w:color w:val="auto"/>
          <w:sz w:val="28"/>
          <w:szCs w:val="28"/>
          <w:lang w:val="ru-RU"/>
        </w:rPr>
      </w:pPr>
    </w:p>
    <w:p w:rsidR="00552C62" w:rsidRDefault="00552C62" w:rsidP="00552C62">
      <w:pPr>
        <w:tabs>
          <w:tab w:val="left" w:pos="854"/>
        </w:tabs>
        <w:suppressAutoHyphens w:val="0"/>
        <w:spacing w:line="360" w:lineRule="auto"/>
        <w:jc w:val="center"/>
        <w:rPr>
          <w:rFonts w:cs="Times New Roman"/>
          <w:color w:val="auto"/>
          <w:sz w:val="28"/>
          <w:szCs w:val="28"/>
          <w:lang w:val="ru-RU"/>
        </w:rPr>
      </w:pPr>
    </w:p>
    <w:p w:rsidR="00552C62" w:rsidRDefault="00552C62" w:rsidP="00552C62">
      <w:pPr>
        <w:tabs>
          <w:tab w:val="left" w:pos="854"/>
        </w:tabs>
        <w:suppressAutoHyphens w:val="0"/>
        <w:spacing w:line="360" w:lineRule="auto"/>
        <w:jc w:val="center"/>
        <w:rPr>
          <w:rFonts w:cs="Times New Roman"/>
          <w:color w:val="auto"/>
          <w:sz w:val="28"/>
          <w:szCs w:val="28"/>
          <w:lang w:val="ru-RU"/>
        </w:rPr>
      </w:pPr>
    </w:p>
    <w:p w:rsidR="00552C62" w:rsidRDefault="00552C62" w:rsidP="00552C62">
      <w:pPr>
        <w:tabs>
          <w:tab w:val="left" w:pos="854"/>
        </w:tabs>
        <w:suppressAutoHyphens w:val="0"/>
        <w:spacing w:line="360" w:lineRule="auto"/>
        <w:jc w:val="center"/>
        <w:rPr>
          <w:rFonts w:cs="Times New Roman"/>
          <w:color w:val="auto"/>
          <w:sz w:val="28"/>
          <w:szCs w:val="28"/>
          <w:lang w:val="ru-RU"/>
        </w:rPr>
      </w:pPr>
    </w:p>
    <w:p w:rsidR="00034781" w:rsidRPr="00F509EA" w:rsidRDefault="00034781" w:rsidP="00552C62">
      <w:pPr>
        <w:tabs>
          <w:tab w:val="left" w:pos="854"/>
        </w:tabs>
        <w:suppressAutoHyphens w:val="0"/>
        <w:spacing w:line="360" w:lineRule="auto"/>
        <w:jc w:val="right"/>
        <w:rPr>
          <w:rFonts w:cs="Times New Roman"/>
          <w:color w:val="auto"/>
          <w:sz w:val="28"/>
          <w:szCs w:val="28"/>
          <w:lang w:val="ru-RU"/>
        </w:rPr>
      </w:pPr>
      <w:r w:rsidRPr="00F509EA">
        <w:rPr>
          <w:rFonts w:cs="Times New Roman"/>
          <w:color w:val="auto"/>
          <w:sz w:val="28"/>
          <w:szCs w:val="28"/>
          <w:lang w:val="ru-RU"/>
        </w:rPr>
        <w:t>Выполнила студент</w:t>
      </w:r>
      <w:r w:rsidR="00552C62">
        <w:rPr>
          <w:rFonts w:cs="Times New Roman"/>
          <w:color w:val="auto"/>
          <w:sz w:val="28"/>
          <w:szCs w:val="28"/>
          <w:lang w:val="ru-RU"/>
        </w:rPr>
        <w:t xml:space="preserve"> з</w:t>
      </w:r>
      <w:r w:rsidRPr="00F509EA">
        <w:rPr>
          <w:rFonts w:cs="Times New Roman"/>
          <w:color w:val="auto"/>
          <w:sz w:val="28"/>
          <w:szCs w:val="28"/>
          <w:lang w:val="ru-RU"/>
        </w:rPr>
        <w:t>аочного обучения</w:t>
      </w:r>
    </w:p>
    <w:p w:rsidR="00034781" w:rsidRPr="00F509EA" w:rsidRDefault="00034781" w:rsidP="00552C62">
      <w:pPr>
        <w:tabs>
          <w:tab w:val="left" w:pos="854"/>
        </w:tabs>
        <w:suppressAutoHyphens w:val="0"/>
        <w:spacing w:line="360" w:lineRule="auto"/>
        <w:jc w:val="right"/>
        <w:rPr>
          <w:rFonts w:cs="Times New Roman"/>
          <w:color w:val="auto"/>
          <w:sz w:val="28"/>
          <w:szCs w:val="28"/>
          <w:lang w:val="ru-RU"/>
        </w:rPr>
      </w:pPr>
      <w:r w:rsidRPr="00F509EA">
        <w:rPr>
          <w:rFonts w:cs="Times New Roman"/>
          <w:color w:val="auto"/>
          <w:sz w:val="28"/>
          <w:szCs w:val="28"/>
          <w:lang w:val="ru-RU"/>
        </w:rPr>
        <w:t>Батуева А.Н.</w:t>
      </w:r>
    </w:p>
    <w:p w:rsidR="00552C62" w:rsidRDefault="00034781" w:rsidP="00552C62">
      <w:pPr>
        <w:tabs>
          <w:tab w:val="left" w:pos="854"/>
        </w:tabs>
        <w:suppressAutoHyphens w:val="0"/>
        <w:spacing w:line="360" w:lineRule="auto"/>
        <w:jc w:val="right"/>
        <w:rPr>
          <w:rFonts w:cs="Times New Roman"/>
          <w:color w:val="auto"/>
          <w:sz w:val="28"/>
          <w:szCs w:val="28"/>
          <w:lang w:val="ru-RU"/>
        </w:rPr>
      </w:pPr>
      <w:r w:rsidRPr="00F509EA">
        <w:rPr>
          <w:rFonts w:cs="Times New Roman"/>
          <w:color w:val="auto"/>
          <w:sz w:val="28"/>
          <w:szCs w:val="28"/>
          <w:lang w:val="ru-RU"/>
        </w:rPr>
        <w:t>Проверил старший</w:t>
      </w:r>
      <w:r w:rsidR="00552C62">
        <w:rPr>
          <w:rFonts w:cs="Times New Roman"/>
          <w:color w:val="auto"/>
          <w:sz w:val="28"/>
          <w:szCs w:val="28"/>
          <w:lang w:val="ru-RU"/>
        </w:rPr>
        <w:t xml:space="preserve"> </w:t>
      </w:r>
      <w:r w:rsidRPr="00F509EA">
        <w:rPr>
          <w:rFonts w:cs="Times New Roman"/>
          <w:color w:val="auto"/>
          <w:sz w:val="28"/>
          <w:szCs w:val="28"/>
          <w:lang w:val="ru-RU"/>
        </w:rPr>
        <w:t>преподаватель:</w:t>
      </w:r>
    </w:p>
    <w:p w:rsidR="00034781" w:rsidRPr="00F509EA" w:rsidRDefault="00034781" w:rsidP="00552C62">
      <w:pPr>
        <w:tabs>
          <w:tab w:val="left" w:pos="854"/>
        </w:tabs>
        <w:suppressAutoHyphens w:val="0"/>
        <w:spacing w:line="360" w:lineRule="auto"/>
        <w:jc w:val="right"/>
        <w:rPr>
          <w:rFonts w:cs="Times New Roman"/>
          <w:color w:val="auto"/>
          <w:sz w:val="28"/>
          <w:szCs w:val="28"/>
          <w:lang w:val="ru-RU"/>
        </w:rPr>
      </w:pPr>
      <w:r w:rsidRPr="00F509EA">
        <w:rPr>
          <w:rFonts w:cs="Times New Roman"/>
          <w:color w:val="auto"/>
          <w:sz w:val="28"/>
          <w:szCs w:val="28"/>
          <w:lang w:val="ru-RU"/>
        </w:rPr>
        <w:t>Критченко Т.Н.</w:t>
      </w:r>
    </w:p>
    <w:p w:rsidR="00034781" w:rsidRPr="00F509EA" w:rsidRDefault="00034781" w:rsidP="00552C62">
      <w:pPr>
        <w:tabs>
          <w:tab w:val="left" w:pos="854"/>
        </w:tabs>
        <w:suppressAutoHyphens w:val="0"/>
        <w:spacing w:line="360" w:lineRule="auto"/>
        <w:jc w:val="center"/>
        <w:rPr>
          <w:rFonts w:cs="Times New Roman"/>
          <w:color w:val="auto"/>
          <w:sz w:val="28"/>
          <w:szCs w:val="28"/>
          <w:lang w:val="ru-RU"/>
        </w:rPr>
      </w:pPr>
    </w:p>
    <w:p w:rsidR="00034781" w:rsidRPr="00F509EA" w:rsidRDefault="00034781" w:rsidP="00552C62">
      <w:pPr>
        <w:tabs>
          <w:tab w:val="left" w:pos="854"/>
        </w:tabs>
        <w:suppressAutoHyphens w:val="0"/>
        <w:spacing w:line="360" w:lineRule="auto"/>
        <w:jc w:val="center"/>
        <w:rPr>
          <w:rFonts w:cs="Times New Roman"/>
          <w:color w:val="auto"/>
          <w:sz w:val="28"/>
          <w:szCs w:val="28"/>
          <w:lang w:val="ru-RU"/>
        </w:rPr>
      </w:pPr>
    </w:p>
    <w:p w:rsidR="00034781" w:rsidRPr="00F509EA" w:rsidRDefault="00034781" w:rsidP="00552C62">
      <w:pPr>
        <w:tabs>
          <w:tab w:val="left" w:pos="854"/>
        </w:tabs>
        <w:suppressAutoHyphens w:val="0"/>
        <w:spacing w:line="360" w:lineRule="auto"/>
        <w:jc w:val="center"/>
        <w:rPr>
          <w:rFonts w:cs="Times New Roman"/>
          <w:color w:val="auto"/>
          <w:sz w:val="28"/>
          <w:szCs w:val="28"/>
          <w:lang w:val="ru-RU"/>
        </w:rPr>
      </w:pPr>
    </w:p>
    <w:p w:rsidR="00034781" w:rsidRPr="00F509EA" w:rsidRDefault="00034781" w:rsidP="00552C62">
      <w:pPr>
        <w:tabs>
          <w:tab w:val="left" w:pos="854"/>
        </w:tabs>
        <w:suppressAutoHyphens w:val="0"/>
        <w:spacing w:line="360" w:lineRule="auto"/>
        <w:jc w:val="center"/>
        <w:rPr>
          <w:rFonts w:cs="Times New Roman"/>
          <w:color w:val="auto"/>
          <w:sz w:val="28"/>
          <w:szCs w:val="28"/>
          <w:lang w:val="ru-RU"/>
        </w:rPr>
      </w:pPr>
    </w:p>
    <w:p w:rsidR="00552C62" w:rsidRPr="00552C62" w:rsidRDefault="00034781" w:rsidP="00552C62">
      <w:pPr>
        <w:tabs>
          <w:tab w:val="left" w:pos="854"/>
        </w:tabs>
        <w:suppressAutoHyphens w:val="0"/>
        <w:spacing w:line="360" w:lineRule="auto"/>
        <w:jc w:val="center"/>
        <w:rPr>
          <w:rFonts w:cs="Times New Roman"/>
          <w:bCs/>
          <w:color w:val="auto"/>
          <w:sz w:val="28"/>
          <w:szCs w:val="28"/>
          <w:lang w:val="ru-RU"/>
        </w:rPr>
      </w:pPr>
      <w:r w:rsidRPr="00552C62">
        <w:rPr>
          <w:rFonts w:cs="Times New Roman"/>
          <w:bCs/>
          <w:color w:val="auto"/>
          <w:sz w:val="28"/>
          <w:szCs w:val="28"/>
          <w:lang w:val="ru-RU"/>
        </w:rPr>
        <w:t>Пермь, 2008</w:t>
      </w:r>
    </w:p>
    <w:p w:rsidR="00552C62" w:rsidRDefault="00552C62">
      <w:pPr>
        <w:widowControl/>
        <w:suppressAutoHyphens w:val="0"/>
        <w:spacing w:after="200" w:line="276" w:lineRule="auto"/>
        <w:rPr>
          <w:rFonts w:cs="Times New Roman"/>
          <w:b/>
          <w:bCs/>
          <w:color w:val="auto"/>
          <w:sz w:val="28"/>
          <w:szCs w:val="28"/>
          <w:lang w:val="ru-RU"/>
        </w:rPr>
      </w:pPr>
      <w:r>
        <w:rPr>
          <w:rFonts w:cs="Times New Roman"/>
          <w:b/>
          <w:bCs/>
          <w:color w:val="auto"/>
          <w:sz w:val="28"/>
          <w:szCs w:val="28"/>
          <w:lang w:val="ru-RU"/>
        </w:rPr>
        <w:br w:type="page"/>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Содержание</w:t>
      </w:r>
    </w:p>
    <w:p w:rsidR="00552C62" w:rsidRDefault="00552C62"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552C62">
      <w:pPr>
        <w:tabs>
          <w:tab w:val="left" w:pos="854"/>
        </w:tabs>
        <w:suppressAutoHyphens w:val="0"/>
        <w:spacing w:line="360" w:lineRule="auto"/>
        <w:jc w:val="both"/>
        <w:rPr>
          <w:rFonts w:cs="Times New Roman"/>
          <w:color w:val="auto"/>
          <w:sz w:val="28"/>
          <w:szCs w:val="28"/>
          <w:lang w:val="ru-RU"/>
        </w:rPr>
      </w:pPr>
      <w:r w:rsidRPr="00F509EA">
        <w:rPr>
          <w:rFonts w:cs="Times New Roman"/>
          <w:color w:val="auto"/>
          <w:sz w:val="28"/>
          <w:szCs w:val="28"/>
          <w:lang w:val="ru-RU"/>
        </w:rPr>
        <w:t xml:space="preserve">1. Теоретическое задание. </w:t>
      </w:r>
      <w:r w:rsidRPr="00F509EA">
        <w:rPr>
          <w:rFonts w:cs="Times New Roman"/>
          <w:bCs/>
          <w:color w:val="auto"/>
          <w:sz w:val="28"/>
          <w:szCs w:val="28"/>
          <w:lang w:val="ru-RU"/>
        </w:rPr>
        <w:t xml:space="preserve">Операционная система </w:t>
      </w:r>
      <w:r w:rsidRPr="00F509EA">
        <w:rPr>
          <w:rFonts w:cs="Times New Roman"/>
          <w:bCs/>
          <w:color w:val="auto"/>
          <w:sz w:val="28"/>
          <w:szCs w:val="28"/>
        </w:rPr>
        <w:t>Linux</w:t>
      </w:r>
      <w:r w:rsidRPr="00F509EA">
        <w:rPr>
          <w:rFonts w:cs="Times New Roman"/>
          <w:color w:val="auto"/>
          <w:sz w:val="28"/>
          <w:szCs w:val="28"/>
          <w:lang w:val="ru-RU"/>
        </w:rPr>
        <w:t xml:space="preserve"> </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 xml:space="preserve">1.1 Возможности, которые предоставляет ОС </w:t>
      </w:r>
      <w:r w:rsidRPr="00F509EA">
        <w:rPr>
          <w:rFonts w:cs="Times New Roman"/>
          <w:bCs/>
          <w:color w:val="auto"/>
          <w:sz w:val="28"/>
          <w:szCs w:val="28"/>
        </w:rPr>
        <w:t>Linux</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 xml:space="preserve">1.2 Кому и зачем может понадобиться ОС </w:t>
      </w:r>
      <w:r w:rsidRPr="00F509EA">
        <w:rPr>
          <w:rFonts w:cs="Times New Roman"/>
          <w:bCs/>
          <w:color w:val="auto"/>
          <w:sz w:val="28"/>
          <w:szCs w:val="28"/>
        </w:rPr>
        <w:t>Linux</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 xml:space="preserve">1.3 Характерные особенности </w:t>
      </w:r>
      <w:r w:rsidRPr="00F509EA">
        <w:rPr>
          <w:rFonts w:cs="Times New Roman"/>
          <w:bCs/>
          <w:color w:val="auto"/>
          <w:sz w:val="28"/>
          <w:szCs w:val="28"/>
        </w:rPr>
        <w:t>Linux</w:t>
      </w:r>
      <w:r w:rsidRPr="00F509EA">
        <w:rPr>
          <w:rFonts w:cs="Times New Roman"/>
          <w:bCs/>
          <w:color w:val="auto"/>
          <w:sz w:val="28"/>
          <w:szCs w:val="28"/>
          <w:lang w:val="ru-RU"/>
        </w:rPr>
        <w:t xml:space="preserve"> как ОС</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1.4 Как выглядит одновременное выполнение нескольких программ</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1.5 Как несколько пользователей работают на одной и той же машине</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 xml:space="preserve">1.6 Насколько полно документирована ОС </w:t>
      </w:r>
      <w:r w:rsidRPr="00F509EA">
        <w:rPr>
          <w:rFonts w:cs="Times New Roman"/>
          <w:bCs/>
          <w:color w:val="auto"/>
          <w:sz w:val="28"/>
          <w:szCs w:val="28"/>
        </w:rPr>
        <w:t>Linux</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 xml:space="preserve">1.7 Отличие </w:t>
      </w:r>
      <w:r w:rsidRPr="00F509EA">
        <w:rPr>
          <w:rFonts w:cs="Times New Roman"/>
          <w:bCs/>
          <w:color w:val="auto"/>
          <w:sz w:val="28"/>
          <w:szCs w:val="28"/>
        </w:rPr>
        <w:t>Linux</w:t>
      </w:r>
      <w:r w:rsidRPr="00F509EA">
        <w:rPr>
          <w:rFonts w:cs="Times New Roman"/>
          <w:bCs/>
          <w:color w:val="auto"/>
          <w:sz w:val="28"/>
          <w:szCs w:val="28"/>
          <w:lang w:val="ru-RU"/>
        </w:rPr>
        <w:t xml:space="preserve"> от других ОС со свободной лицензией</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 xml:space="preserve">1.8 Программное обеспечение, которое поддерживает система </w:t>
      </w:r>
      <w:r w:rsidRPr="00F509EA">
        <w:rPr>
          <w:rFonts w:cs="Times New Roman"/>
          <w:bCs/>
          <w:color w:val="auto"/>
          <w:sz w:val="28"/>
          <w:szCs w:val="28"/>
        </w:rPr>
        <w:t>Linux</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 xml:space="preserve">1.9 Работа с глобальной сетью </w:t>
      </w:r>
      <w:r w:rsidRPr="00F509EA">
        <w:rPr>
          <w:rFonts w:cs="Times New Roman"/>
          <w:bCs/>
          <w:color w:val="auto"/>
          <w:sz w:val="28"/>
          <w:szCs w:val="28"/>
        </w:rPr>
        <w:t>Internet</w:t>
      </w:r>
    </w:p>
    <w:p w:rsidR="00034781" w:rsidRPr="00F509EA" w:rsidRDefault="00034781" w:rsidP="00552C62">
      <w:pPr>
        <w:tabs>
          <w:tab w:val="left" w:pos="854"/>
        </w:tabs>
        <w:suppressAutoHyphens w:val="0"/>
        <w:spacing w:line="360" w:lineRule="auto"/>
        <w:jc w:val="both"/>
        <w:rPr>
          <w:rFonts w:cs="Times New Roman"/>
          <w:bCs/>
          <w:color w:val="auto"/>
          <w:sz w:val="28"/>
          <w:szCs w:val="28"/>
          <w:lang w:val="ru-RU"/>
        </w:rPr>
      </w:pPr>
      <w:r w:rsidRPr="00F509EA">
        <w:rPr>
          <w:rFonts w:cs="Times New Roman"/>
          <w:bCs/>
          <w:color w:val="auto"/>
          <w:sz w:val="28"/>
          <w:szCs w:val="28"/>
          <w:lang w:val="ru-RU"/>
        </w:rPr>
        <w:t xml:space="preserve">1.10 Какой текстовый процессор можно использовать в </w:t>
      </w:r>
      <w:r w:rsidRPr="00F509EA">
        <w:rPr>
          <w:rFonts w:cs="Times New Roman"/>
          <w:bCs/>
          <w:color w:val="auto"/>
          <w:sz w:val="28"/>
          <w:szCs w:val="28"/>
        </w:rPr>
        <w:t>Linux</w:t>
      </w:r>
    </w:p>
    <w:p w:rsidR="00034781" w:rsidRPr="00F509EA" w:rsidRDefault="00034781" w:rsidP="00552C62">
      <w:pPr>
        <w:tabs>
          <w:tab w:val="left" w:pos="854"/>
        </w:tabs>
        <w:suppressAutoHyphens w:val="0"/>
        <w:spacing w:line="360" w:lineRule="auto"/>
        <w:jc w:val="both"/>
        <w:rPr>
          <w:rFonts w:cs="Times New Roman"/>
          <w:bCs/>
          <w:color w:val="auto"/>
          <w:sz w:val="28"/>
          <w:szCs w:val="28"/>
        </w:rPr>
      </w:pPr>
      <w:r w:rsidRPr="00F509EA">
        <w:rPr>
          <w:rFonts w:cs="Times New Roman"/>
          <w:bCs/>
          <w:color w:val="auto"/>
          <w:sz w:val="28"/>
          <w:szCs w:val="28"/>
        </w:rPr>
        <w:t>2. Практическое задание</w:t>
      </w:r>
    </w:p>
    <w:p w:rsidR="00034781" w:rsidRPr="00F509EA" w:rsidRDefault="00034781" w:rsidP="00552C62">
      <w:pPr>
        <w:tabs>
          <w:tab w:val="left" w:pos="854"/>
        </w:tabs>
        <w:suppressAutoHyphens w:val="0"/>
        <w:spacing w:line="360" w:lineRule="auto"/>
        <w:jc w:val="both"/>
        <w:rPr>
          <w:rFonts w:cs="Times New Roman"/>
          <w:bCs/>
          <w:color w:val="auto"/>
          <w:sz w:val="28"/>
          <w:szCs w:val="28"/>
        </w:rPr>
      </w:pPr>
      <w:r w:rsidRPr="00F509EA">
        <w:rPr>
          <w:rFonts w:cs="Times New Roman"/>
          <w:bCs/>
          <w:color w:val="auto"/>
          <w:sz w:val="28"/>
          <w:szCs w:val="28"/>
        </w:rPr>
        <w:t>2.1 Задание 1</w:t>
      </w:r>
    </w:p>
    <w:p w:rsidR="00034781" w:rsidRPr="00F509EA" w:rsidRDefault="00034781" w:rsidP="00552C62">
      <w:pPr>
        <w:tabs>
          <w:tab w:val="left" w:pos="854"/>
        </w:tabs>
        <w:suppressAutoHyphens w:val="0"/>
        <w:spacing w:line="360" w:lineRule="auto"/>
        <w:jc w:val="both"/>
        <w:rPr>
          <w:rFonts w:cs="Times New Roman"/>
          <w:bCs/>
          <w:color w:val="auto"/>
          <w:sz w:val="28"/>
          <w:szCs w:val="28"/>
        </w:rPr>
      </w:pPr>
      <w:r w:rsidRPr="00F509EA">
        <w:rPr>
          <w:rFonts w:cs="Times New Roman"/>
          <w:bCs/>
          <w:color w:val="auto"/>
          <w:sz w:val="28"/>
          <w:szCs w:val="28"/>
        </w:rPr>
        <w:t>2.2 Задание 2</w:t>
      </w:r>
    </w:p>
    <w:p w:rsidR="00034781" w:rsidRPr="00F509EA" w:rsidRDefault="00034781" w:rsidP="00552C62">
      <w:pPr>
        <w:numPr>
          <w:ilvl w:val="1"/>
          <w:numId w:val="5"/>
        </w:numPr>
        <w:tabs>
          <w:tab w:val="left" w:pos="854"/>
        </w:tabs>
        <w:suppressAutoHyphens w:val="0"/>
        <w:spacing w:line="360" w:lineRule="auto"/>
        <w:ind w:left="0" w:firstLine="0"/>
        <w:jc w:val="both"/>
        <w:rPr>
          <w:rFonts w:cs="Times New Roman"/>
          <w:bCs/>
          <w:color w:val="auto"/>
          <w:sz w:val="28"/>
          <w:szCs w:val="28"/>
        </w:rPr>
      </w:pPr>
      <w:r w:rsidRPr="00F509EA">
        <w:rPr>
          <w:rFonts w:cs="Times New Roman"/>
          <w:bCs/>
          <w:color w:val="auto"/>
          <w:sz w:val="28"/>
          <w:szCs w:val="28"/>
        </w:rPr>
        <w:t>Задание 3</w:t>
      </w:r>
    </w:p>
    <w:p w:rsidR="00034781" w:rsidRPr="00F509EA" w:rsidRDefault="00034781" w:rsidP="00F509EA">
      <w:pPr>
        <w:tabs>
          <w:tab w:val="left" w:pos="854"/>
        </w:tabs>
        <w:suppressAutoHyphens w:val="0"/>
        <w:spacing w:line="360" w:lineRule="auto"/>
        <w:ind w:firstLine="709"/>
        <w:jc w:val="both"/>
        <w:rPr>
          <w:rFonts w:cs="Times New Roman"/>
          <w:bCs/>
          <w:color w:val="auto"/>
          <w:sz w:val="28"/>
          <w:szCs w:val="28"/>
        </w:rPr>
      </w:pPr>
    </w:p>
    <w:p w:rsidR="00552C62" w:rsidRDefault="00552C62">
      <w:pPr>
        <w:widowControl/>
        <w:suppressAutoHyphens w:val="0"/>
        <w:spacing w:after="200" w:line="276" w:lineRule="auto"/>
        <w:rPr>
          <w:rFonts w:cs="Times New Roman"/>
          <w:bCs/>
          <w:color w:val="auto"/>
          <w:sz w:val="28"/>
          <w:szCs w:val="28"/>
        </w:rPr>
      </w:pPr>
      <w:r>
        <w:rPr>
          <w:rFonts w:cs="Times New Roman"/>
          <w:bCs/>
          <w:color w:val="auto"/>
          <w:sz w:val="28"/>
          <w:szCs w:val="28"/>
        </w:rPr>
        <w:br w:type="page"/>
      </w:r>
    </w:p>
    <w:p w:rsidR="00034781" w:rsidRPr="00F509EA" w:rsidRDefault="00034781" w:rsidP="00F509EA">
      <w:pPr>
        <w:tabs>
          <w:tab w:val="left" w:pos="854"/>
        </w:tabs>
        <w:suppressAutoHyphens w:val="0"/>
        <w:spacing w:line="360" w:lineRule="auto"/>
        <w:ind w:firstLine="709"/>
        <w:jc w:val="both"/>
        <w:rPr>
          <w:rFonts w:cs="Times New Roman"/>
          <w:b/>
          <w:bCs/>
          <w:color w:val="auto"/>
          <w:sz w:val="28"/>
          <w:szCs w:val="28"/>
        </w:rPr>
      </w:pPr>
      <w:r w:rsidRPr="00F509EA">
        <w:rPr>
          <w:rFonts w:cs="Times New Roman"/>
          <w:b/>
          <w:bCs/>
          <w:color w:val="auto"/>
          <w:sz w:val="28"/>
          <w:szCs w:val="28"/>
        </w:rPr>
        <w:t>1. Операционная система Linux</w:t>
      </w:r>
    </w:p>
    <w:p w:rsidR="00552C62" w:rsidRDefault="00552C62"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Linux</w:t>
      </w:r>
      <w:r w:rsidRPr="00F509EA">
        <w:rPr>
          <w:rFonts w:cs="Times New Roman"/>
          <w:color w:val="auto"/>
          <w:sz w:val="28"/>
          <w:szCs w:val="28"/>
          <w:lang w:val="ru-RU"/>
        </w:rPr>
        <w:t xml:space="preserve"> - это современная </w:t>
      </w:r>
      <w:r w:rsidRPr="00F509EA">
        <w:rPr>
          <w:rFonts w:cs="Times New Roman"/>
          <w:color w:val="auto"/>
          <w:sz w:val="28"/>
          <w:szCs w:val="28"/>
        </w:rPr>
        <w:t>POSIX</w:t>
      </w:r>
      <w:r w:rsidRPr="00F509EA">
        <w:rPr>
          <w:rFonts w:cs="Times New Roman"/>
          <w:color w:val="auto"/>
          <w:sz w:val="28"/>
          <w:szCs w:val="28"/>
          <w:lang w:val="ru-RU"/>
        </w:rPr>
        <w:t xml:space="preserve">-совместимая и </w:t>
      </w:r>
      <w:r w:rsidRPr="00F509EA">
        <w:rPr>
          <w:rFonts w:cs="Times New Roman"/>
          <w:color w:val="auto"/>
          <w:sz w:val="28"/>
          <w:szCs w:val="28"/>
        </w:rPr>
        <w:t>Unix</w:t>
      </w:r>
      <w:r w:rsidRPr="00F509EA">
        <w:rPr>
          <w:rFonts w:cs="Times New Roman"/>
          <w:color w:val="auto"/>
          <w:sz w:val="28"/>
          <w:szCs w:val="28"/>
          <w:lang w:val="ru-RU"/>
        </w:rPr>
        <w:t>-подобная операционная система для персональных компьютеров и рабочих станций.</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Это многопользовательская сетевая операционная система с сетевой оконной графической системой </w:t>
      </w:r>
      <w:r w:rsidRPr="00F509EA">
        <w:rPr>
          <w:rFonts w:cs="Times New Roman"/>
          <w:color w:val="auto"/>
          <w:sz w:val="28"/>
          <w:szCs w:val="28"/>
        </w:rPr>
        <w:t>X</w:t>
      </w:r>
      <w:r w:rsidRPr="00F509EA">
        <w:rPr>
          <w:rFonts w:cs="Times New Roman"/>
          <w:color w:val="auto"/>
          <w:sz w:val="28"/>
          <w:szCs w:val="28"/>
          <w:lang w:val="ru-RU"/>
        </w:rPr>
        <w:t xml:space="preserve"> </w:t>
      </w:r>
      <w:r w:rsidRPr="00F509EA">
        <w:rPr>
          <w:rFonts w:cs="Times New Roman"/>
          <w:color w:val="auto"/>
          <w:sz w:val="28"/>
          <w:szCs w:val="28"/>
        </w:rPr>
        <w:t>Window</w:t>
      </w:r>
      <w:r w:rsidRPr="00F509EA">
        <w:rPr>
          <w:rFonts w:cs="Times New Roman"/>
          <w:color w:val="auto"/>
          <w:sz w:val="28"/>
          <w:szCs w:val="28"/>
          <w:lang w:val="ru-RU"/>
        </w:rPr>
        <w:t xml:space="preserve"> </w:t>
      </w:r>
      <w:r w:rsidRPr="00F509EA">
        <w:rPr>
          <w:rFonts w:cs="Times New Roman"/>
          <w:color w:val="auto"/>
          <w:sz w:val="28"/>
          <w:szCs w:val="28"/>
        </w:rPr>
        <w:t>System</w:t>
      </w:r>
      <w:r w:rsidRPr="00F509EA">
        <w:rPr>
          <w:rFonts w:cs="Times New Roman"/>
          <w:color w:val="auto"/>
          <w:sz w:val="28"/>
          <w:szCs w:val="28"/>
          <w:lang w:val="ru-RU"/>
        </w:rPr>
        <w:t xml:space="preserve">. ОС </w:t>
      </w:r>
      <w:r w:rsidRPr="00F509EA">
        <w:rPr>
          <w:rFonts w:cs="Times New Roman"/>
          <w:color w:val="auto"/>
          <w:sz w:val="28"/>
          <w:szCs w:val="28"/>
        </w:rPr>
        <w:t>Linux</w:t>
      </w:r>
      <w:r w:rsidRPr="00F509EA">
        <w:rPr>
          <w:rFonts w:cs="Times New Roman"/>
          <w:color w:val="auto"/>
          <w:sz w:val="28"/>
          <w:szCs w:val="28"/>
          <w:lang w:val="ru-RU"/>
        </w:rPr>
        <w:t xml:space="preserve"> поддерживает стандарты открытых систем и протоколы сети </w:t>
      </w:r>
      <w:r w:rsidRPr="00F509EA">
        <w:rPr>
          <w:rFonts w:cs="Times New Roman"/>
          <w:color w:val="auto"/>
          <w:sz w:val="28"/>
          <w:szCs w:val="28"/>
        </w:rPr>
        <w:t>Internet</w:t>
      </w:r>
      <w:r w:rsidRPr="00F509EA">
        <w:rPr>
          <w:rFonts w:cs="Times New Roman"/>
          <w:color w:val="auto"/>
          <w:sz w:val="28"/>
          <w:szCs w:val="28"/>
          <w:lang w:val="ru-RU"/>
        </w:rPr>
        <w:t xml:space="preserve"> и совместима с системами </w:t>
      </w:r>
      <w:r w:rsidRPr="00F509EA">
        <w:rPr>
          <w:rFonts w:cs="Times New Roman"/>
          <w:color w:val="auto"/>
          <w:sz w:val="28"/>
          <w:szCs w:val="28"/>
        </w:rPr>
        <w:t>Unix</w:t>
      </w:r>
      <w:r w:rsidRPr="00F509EA">
        <w:rPr>
          <w:rFonts w:cs="Times New Roman"/>
          <w:color w:val="auto"/>
          <w:sz w:val="28"/>
          <w:szCs w:val="28"/>
          <w:lang w:val="ru-RU"/>
        </w:rPr>
        <w:t xml:space="preserve">, </w:t>
      </w:r>
      <w:r w:rsidRPr="00F509EA">
        <w:rPr>
          <w:rFonts w:cs="Times New Roman"/>
          <w:color w:val="auto"/>
          <w:sz w:val="28"/>
          <w:szCs w:val="28"/>
        </w:rPr>
        <w:t>DOS</w:t>
      </w:r>
      <w:r w:rsidRPr="00F509EA">
        <w:rPr>
          <w:rFonts w:cs="Times New Roman"/>
          <w:color w:val="auto"/>
          <w:sz w:val="28"/>
          <w:szCs w:val="28"/>
          <w:lang w:val="ru-RU"/>
        </w:rPr>
        <w:t xml:space="preserve">, </w:t>
      </w:r>
      <w:r w:rsidRPr="00F509EA">
        <w:rPr>
          <w:rFonts w:cs="Times New Roman"/>
          <w:color w:val="auto"/>
          <w:sz w:val="28"/>
          <w:szCs w:val="28"/>
        </w:rPr>
        <w:t>MS</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 Все компоненты системы, включая исходные тексты, распространяются с лицензией на свободное копирование и установку для неограниченного числа пользователей.</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Операционная система </w:t>
      </w:r>
      <w:r w:rsidRPr="00F509EA">
        <w:rPr>
          <w:rFonts w:cs="Times New Roman"/>
          <w:color w:val="auto"/>
          <w:sz w:val="28"/>
          <w:szCs w:val="28"/>
        </w:rPr>
        <w:t>Linux</w:t>
      </w:r>
      <w:r w:rsidRPr="00F509EA">
        <w:rPr>
          <w:rFonts w:cs="Times New Roman"/>
          <w:color w:val="auto"/>
          <w:sz w:val="28"/>
          <w:szCs w:val="28"/>
          <w:lang w:val="ru-RU"/>
        </w:rPr>
        <w:t xml:space="preserve"> широко распространена на платформах </w:t>
      </w:r>
      <w:r w:rsidRPr="00F509EA">
        <w:rPr>
          <w:rFonts w:cs="Times New Roman"/>
          <w:color w:val="auto"/>
          <w:sz w:val="28"/>
          <w:szCs w:val="28"/>
        </w:rPr>
        <w:t>Intel</w:t>
      </w:r>
      <w:r w:rsidRPr="00F509EA">
        <w:rPr>
          <w:rFonts w:cs="Times New Roman"/>
          <w:color w:val="auto"/>
          <w:sz w:val="28"/>
          <w:szCs w:val="28"/>
          <w:lang w:val="ru-RU"/>
        </w:rPr>
        <w:t xml:space="preserve"> </w:t>
      </w:r>
      <w:r w:rsidRPr="00F509EA">
        <w:rPr>
          <w:rFonts w:cs="Times New Roman"/>
          <w:color w:val="auto"/>
          <w:sz w:val="28"/>
          <w:szCs w:val="28"/>
        </w:rPr>
        <w:t>PC</w:t>
      </w:r>
      <w:r w:rsidRPr="00F509EA">
        <w:rPr>
          <w:rFonts w:cs="Times New Roman"/>
          <w:color w:val="auto"/>
          <w:sz w:val="28"/>
          <w:szCs w:val="28"/>
          <w:lang w:val="ru-RU"/>
        </w:rPr>
        <w:t xml:space="preserve"> 386/486/</w:t>
      </w:r>
      <w:r w:rsidRPr="00F509EA">
        <w:rPr>
          <w:rFonts w:cs="Times New Roman"/>
          <w:color w:val="auto"/>
          <w:sz w:val="28"/>
          <w:szCs w:val="28"/>
        </w:rPr>
        <w:t>Pentium</w:t>
      </w:r>
      <w:r w:rsidRPr="00F509EA">
        <w:rPr>
          <w:rFonts w:cs="Times New Roman"/>
          <w:color w:val="auto"/>
          <w:sz w:val="28"/>
          <w:szCs w:val="28"/>
          <w:lang w:val="ru-RU"/>
        </w:rPr>
        <w:t>/</w:t>
      </w:r>
      <w:r w:rsidRPr="00F509EA">
        <w:rPr>
          <w:rFonts w:cs="Times New Roman"/>
          <w:color w:val="auto"/>
          <w:sz w:val="28"/>
          <w:szCs w:val="28"/>
        </w:rPr>
        <w:t>Pentium</w:t>
      </w:r>
      <w:r w:rsidRPr="00F509EA">
        <w:rPr>
          <w:rFonts w:cs="Times New Roman"/>
          <w:color w:val="auto"/>
          <w:sz w:val="28"/>
          <w:szCs w:val="28"/>
          <w:lang w:val="ru-RU"/>
        </w:rPr>
        <w:t xml:space="preserve"> </w:t>
      </w:r>
      <w:r w:rsidRPr="00F509EA">
        <w:rPr>
          <w:rFonts w:cs="Times New Roman"/>
          <w:color w:val="auto"/>
          <w:sz w:val="28"/>
          <w:szCs w:val="28"/>
        </w:rPr>
        <w:t>Pro</w:t>
      </w:r>
      <w:r w:rsidRPr="00F509EA">
        <w:rPr>
          <w:rFonts w:cs="Times New Roman"/>
          <w:color w:val="auto"/>
          <w:sz w:val="28"/>
          <w:szCs w:val="28"/>
          <w:lang w:val="ru-RU"/>
        </w:rPr>
        <w:t xml:space="preserve"> и завоевывает позиции на ряде других платформ.</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Разработка ОС </w:t>
      </w:r>
      <w:r w:rsidRPr="00F509EA">
        <w:rPr>
          <w:rFonts w:cs="Times New Roman"/>
          <w:color w:val="auto"/>
          <w:sz w:val="28"/>
          <w:szCs w:val="28"/>
        </w:rPr>
        <w:t>Linux</w:t>
      </w:r>
      <w:r w:rsidRPr="00F509EA">
        <w:rPr>
          <w:rFonts w:cs="Times New Roman"/>
          <w:color w:val="auto"/>
          <w:sz w:val="28"/>
          <w:szCs w:val="28"/>
          <w:lang w:val="ru-RU"/>
        </w:rPr>
        <w:t xml:space="preserve"> выполнена Линусом Торвалдсом из университета Хельсинки и не поддающейся подсчету обширной командой из тысяч пользователей сети </w:t>
      </w:r>
      <w:r w:rsidRPr="00F509EA">
        <w:rPr>
          <w:rFonts w:cs="Times New Roman"/>
          <w:color w:val="auto"/>
          <w:sz w:val="28"/>
          <w:szCs w:val="28"/>
        </w:rPr>
        <w:t>Internet</w:t>
      </w:r>
      <w:r w:rsidRPr="00F509EA">
        <w:rPr>
          <w:rFonts w:cs="Times New Roman"/>
          <w:color w:val="auto"/>
          <w:sz w:val="28"/>
          <w:szCs w:val="28"/>
          <w:lang w:val="ru-RU"/>
        </w:rPr>
        <w:t>, сотрудников исследовательских центров, фондов, университетов и т.д.</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bookmarkStart w:id="0" w:name="abilities"/>
    </w:p>
    <w:p w:rsidR="00034781"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1.1 </w:t>
      </w:r>
      <w:r w:rsidR="00034781" w:rsidRPr="00552C62">
        <w:rPr>
          <w:rFonts w:cs="Times New Roman"/>
          <w:b/>
          <w:bCs/>
          <w:color w:val="auto"/>
          <w:sz w:val="28"/>
          <w:szCs w:val="28"/>
          <w:lang w:val="ru-RU"/>
        </w:rPr>
        <w:t xml:space="preserve">Возможности, которые предоставляет ОС </w:t>
      </w:r>
      <w:r w:rsidR="00034781" w:rsidRPr="00F509EA">
        <w:rPr>
          <w:rFonts w:cs="Times New Roman"/>
          <w:b/>
          <w:bCs/>
          <w:color w:val="auto"/>
          <w:sz w:val="28"/>
          <w:szCs w:val="28"/>
        </w:rPr>
        <w:t>Linux</w:t>
      </w:r>
      <w:bookmarkEnd w:id="0"/>
    </w:p>
    <w:p w:rsidR="0087066E" w:rsidRP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дает возможность бесплатно и легально иметь современную ОС для использования как на работе, так и дома;</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rPr>
      </w:pPr>
      <w:r w:rsidRPr="00F509EA">
        <w:rPr>
          <w:rFonts w:cs="Times New Roman"/>
          <w:color w:val="auto"/>
          <w:sz w:val="28"/>
          <w:szCs w:val="28"/>
        </w:rPr>
        <w:t>обладает высоким быстродействием;</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работает надежно, устойчиво, совершенно без зависаний;</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rPr>
      </w:pPr>
      <w:r w:rsidRPr="00F509EA">
        <w:rPr>
          <w:rFonts w:cs="Times New Roman"/>
          <w:color w:val="auto"/>
          <w:sz w:val="28"/>
          <w:szCs w:val="28"/>
        </w:rPr>
        <w:t>не подвержена вирусам;</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позволяет использовать полностью возможности современных ПК, снимая ограничения, присущие </w:t>
      </w:r>
      <w:r w:rsidRPr="00F509EA">
        <w:rPr>
          <w:rFonts w:cs="Times New Roman"/>
          <w:color w:val="auto"/>
          <w:sz w:val="28"/>
          <w:szCs w:val="28"/>
        </w:rPr>
        <w:t>DOS</w:t>
      </w:r>
      <w:r w:rsidRPr="00F509EA">
        <w:rPr>
          <w:rFonts w:cs="Times New Roman"/>
          <w:color w:val="auto"/>
          <w:sz w:val="28"/>
          <w:szCs w:val="28"/>
          <w:lang w:val="ru-RU"/>
        </w:rPr>
        <w:t xml:space="preserve"> и </w:t>
      </w:r>
      <w:r w:rsidRPr="00F509EA">
        <w:rPr>
          <w:rFonts w:cs="Times New Roman"/>
          <w:color w:val="auto"/>
          <w:sz w:val="28"/>
          <w:szCs w:val="28"/>
        </w:rPr>
        <w:t>MS</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 xml:space="preserve"> по использованию памяти машины и ресурсов процессора(ов);</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эффективно управляет многозадачностью и приоритетами, фоновые задачи (длительный расчет, передача электронной почты по модему, форматирование дискеты и т.д. и т.п.) не мешают интерактивной работе;</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позволяет легко интегрировать компьютер в локальные и глобальные сети, в т.ч. в </w:t>
      </w:r>
      <w:r w:rsidRPr="00F509EA">
        <w:rPr>
          <w:rFonts w:cs="Times New Roman"/>
          <w:color w:val="auto"/>
          <w:sz w:val="28"/>
          <w:szCs w:val="28"/>
        </w:rPr>
        <w:t>Internet</w:t>
      </w:r>
      <w:r w:rsidRPr="00F509EA">
        <w:rPr>
          <w:rFonts w:cs="Times New Roman"/>
          <w:color w:val="auto"/>
          <w:sz w:val="28"/>
          <w:szCs w:val="28"/>
          <w:lang w:val="ru-RU"/>
        </w:rPr>
        <w:t xml:space="preserve">; работает с сетями на базе </w:t>
      </w:r>
      <w:r w:rsidRPr="00F509EA">
        <w:rPr>
          <w:rFonts w:cs="Times New Roman"/>
          <w:color w:val="auto"/>
          <w:sz w:val="28"/>
          <w:szCs w:val="28"/>
        </w:rPr>
        <w:t>Novell</w:t>
      </w:r>
      <w:r w:rsidRPr="00F509EA">
        <w:rPr>
          <w:rFonts w:cs="Times New Roman"/>
          <w:color w:val="auto"/>
          <w:sz w:val="28"/>
          <w:szCs w:val="28"/>
          <w:lang w:val="ru-RU"/>
        </w:rPr>
        <w:t xml:space="preserve"> и </w:t>
      </w:r>
      <w:r w:rsidRPr="00F509EA">
        <w:rPr>
          <w:rFonts w:cs="Times New Roman"/>
          <w:color w:val="auto"/>
          <w:sz w:val="28"/>
          <w:szCs w:val="28"/>
        </w:rPr>
        <w:t>MS</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позволяет выполнять представленные в формате загрузки прикладные программы других ОС - различных версий </w:t>
      </w:r>
      <w:r w:rsidRPr="00F509EA">
        <w:rPr>
          <w:rFonts w:cs="Times New Roman"/>
          <w:color w:val="auto"/>
          <w:sz w:val="28"/>
          <w:szCs w:val="28"/>
        </w:rPr>
        <w:t>Unix</w:t>
      </w:r>
      <w:r w:rsidRPr="00F509EA">
        <w:rPr>
          <w:rFonts w:cs="Times New Roman"/>
          <w:color w:val="auto"/>
          <w:sz w:val="28"/>
          <w:szCs w:val="28"/>
          <w:lang w:val="ru-RU"/>
        </w:rPr>
        <w:t xml:space="preserve">, </w:t>
      </w:r>
      <w:r w:rsidRPr="00F509EA">
        <w:rPr>
          <w:rFonts w:cs="Times New Roman"/>
          <w:color w:val="auto"/>
          <w:sz w:val="28"/>
          <w:szCs w:val="28"/>
        </w:rPr>
        <w:t>DOS</w:t>
      </w:r>
      <w:r w:rsidRPr="00F509EA">
        <w:rPr>
          <w:rFonts w:cs="Times New Roman"/>
          <w:color w:val="auto"/>
          <w:sz w:val="28"/>
          <w:szCs w:val="28"/>
          <w:lang w:val="ru-RU"/>
        </w:rPr>
        <w:t xml:space="preserve"> и </w:t>
      </w:r>
      <w:r w:rsidRPr="00F509EA">
        <w:rPr>
          <w:rFonts w:cs="Times New Roman"/>
          <w:color w:val="auto"/>
          <w:sz w:val="28"/>
          <w:szCs w:val="28"/>
        </w:rPr>
        <w:t>MS</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обеспечивает использование огромного числа разнообразных программных пакетов, накопленных в мире </w:t>
      </w:r>
      <w:r w:rsidRPr="00F509EA">
        <w:rPr>
          <w:rFonts w:cs="Times New Roman"/>
          <w:color w:val="auto"/>
          <w:sz w:val="28"/>
          <w:szCs w:val="28"/>
        </w:rPr>
        <w:t>Unix</w:t>
      </w:r>
      <w:r w:rsidRPr="00F509EA">
        <w:rPr>
          <w:rFonts w:cs="Times New Roman"/>
          <w:color w:val="auto"/>
          <w:sz w:val="28"/>
          <w:szCs w:val="28"/>
          <w:lang w:val="ru-RU"/>
        </w:rPr>
        <w:t xml:space="preserve"> и свободно распространяемых вместе с исходными текстами;</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предоставляет богатый набор инструментальных средств для разработки прикладных программ любой степени сложности, включая системы класса клиент-сервер, объектно-ориентированные, с многооконным текстовым и/или графическим интерфейсом, пригодных для работы как в </w:t>
      </w:r>
      <w:r w:rsidRPr="00F509EA">
        <w:rPr>
          <w:rFonts w:cs="Times New Roman"/>
          <w:color w:val="auto"/>
          <w:sz w:val="28"/>
          <w:szCs w:val="28"/>
        </w:rPr>
        <w:t>Linux</w:t>
      </w:r>
      <w:r w:rsidRPr="00F509EA">
        <w:rPr>
          <w:rFonts w:cs="Times New Roman"/>
          <w:color w:val="auto"/>
          <w:sz w:val="28"/>
          <w:szCs w:val="28"/>
          <w:lang w:val="ru-RU"/>
        </w:rPr>
        <w:t>, так и в других ОС;</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дает пользователю и особенно разработчику замечательную учебную базу в виде богатой документации и исходных текстов всех компонент, включая ядро самой ОС;</w:t>
      </w:r>
    </w:p>
    <w:p w:rsidR="00034781" w:rsidRPr="00F509EA" w:rsidRDefault="00034781" w:rsidP="00F509EA">
      <w:pPr>
        <w:numPr>
          <w:ilvl w:val="0"/>
          <w:numId w:val="2"/>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дает всем желающим попробовать свои силы в разработке, организовать общение и совместную работу через </w:t>
      </w:r>
      <w:r w:rsidRPr="00F509EA">
        <w:rPr>
          <w:rFonts w:cs="Times New Roman"/>
          <w:color w:val="auto"/>
          <w:sz w:val="28"/>
          <w:szCs w:val="28"/>
        </w:rPr>
        <w:t>Internet</w:t>
      </w:r>
      <w:r w:rsidRPr="00F509EA">
        <w:rPr>
          <w:rFonts w:cs="Times New Roman"/>
          <w:color w:val="auto"/>
          <w:sz w:val="28"/>
          <w:szCs w:val="28"/>
          <w:lang w:val="ru-RU"/>
        </w:rPr>
        <w:t xml:space="preserve"> с любыми из разработчиков ОС </w:t>
      </w:r>
      <w:r w:rsidRPr="00F509EA">
        <w:rPr>
          <w:rFonts w:cs="Times New Roman"/>
          <w:color w:val="auto"/>
          <w:sz w:val="28"/>
          <w:szCs w:val="28"/>
        </w:rPr>
        <w:t>Linux</w:t>
      </w:r>
      <w:r w:rsidRPr="00F509EA">
        <w:rPr>
          <w:rFonts w:cs="Times New Roman"/>
          <w:color w:val="auto"/>
          <w:sz w:val="28"/>
          <w:szCs w:val="28"/>
          <w:lang w:val="ru-RU"/>
        </w:rPr>
        <w:t xml:space="preserve"> и сделать свой вклад, став соавтором системы.</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bookmarkStart w:id="1" w:name="whatfor"/>
    </w:p>
    <w:p w:rsidR="00034781" w:rsidRPr="00F509EA"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1.2 </w:t>
      </w:r>
      <w:r w:rsidR="00034781" w:rsidRPr="00F509EA">
        <w:rPr>
          <w:rFonts w:cs="Times New Roman"/>
          <w:b/>
          <w:bCs/>
          <w:color w:val="auto"/>
          <w:sz w:val="28"/>
          <w:szCs w:val="28"/>
          <w:lang w:val="ru-RU"/>
        </w:rPr>
        <w:t xml:space="preserve">Кому и зачем может понадобиться ОС </w:t>
      </w:r>
      <w:r w:rsidR="00034781" w:rsidRPr="00F509EA">
        <w:rPr>
          <w:rFonts w:cs="Times New Roman"/>
          <w:b/>
          <w:bCs/>
          <w:color w:val="auto"/>
          <w:sz w:val="28"/>
          <w:szCs w:val="28"/>
        </w:rPr>
        <w:t>Linux</w:t>
      </w:r>
      <w:bookmarkEnd w:id="1"/>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В применении </w:t>
      </w:r>
      <w:r w:rsidRPr="00F509EA">
        <w:rPr>
          <w:rFonts w:cs="Times New Roman"/>
          <w:color w:val="auto"/>
          <w:sz w:val="28"/>
          <w:szCs w:val="28"/>
        </w:rPr>
        <w:t>Linux</w:t>
      </w:r>
      <w:r w:rsidRPr="00F509EA">
        <w:rPr>
          <w:rFonts w:cs="Times New Roman"/>
          <w:color w:val="auto"/>
          <w:sz w:val="28"/>
          <w:szCs w:val="28"/>
          <w:lang w:val="ru-RU"/>
        </w:rPr>
        <w:t xml:space="preserve"> по разным причинам могут быть заинтересованы многие категории пользователей. Привести исчерпывающий список невозможно. Однако, вот ряд примеров. </w:t>
      </w:r>
      <w:r w:rsidRPr="00F509EA">
        <w:rPr>
          <w:rFonts w:cs="Times New Roman"/>
          <w:color w:val="auto"/>
          <w:sz w:val="28"/>
          <w:szCs w:val="28"/>
        </w:rPr>
        <w:t>Linux</w:t>
      </w:r>
      <w:r w:rsidRPr="00F509EA">
        <w:rPr>
          <w:rFonts w:cs="Times New Roman"/>
          <w:color w:val="auto"/>
          <w:sz w:val="28"/>
          <w:szCs w:val="28"/>
          <w:lang w:val="ru-RU"/>
        </w:rPr>
        <w:t xml:space="preserve"> это полноценная 32-х разрядная (64-х разрядная на платформе </w:t>
      </w:r>
      <w:r w:rsidRPr="00F509EA">
        <w:rPr>
          <w:rFonts w:cs="Times New Roman"/>
          <w:color w:val="auto"/>
          <w:sz w:val="28"/>
          <w:szCs w:val="28"/>
        </w:rPr>
        <w:t>DEC</w:t>
      </w:r>
      <w:r w:rsidRPr="00F509EA">
        <w:rPr>
          <w:rFonts w:cs="Times New Roman"/>
          <w:color w:val="auto"/>
          <w:sz w:val="28"/>
          <w:szCs w:val="28"/>
          <w:lang w:val="ru-RU"/>
        </w:rPr>
        <w:t xml:space="preserve"> </w:t>
      </w:r>
      <w:r w:rsidRPr="00F509EA">
        <w:rPr>
          <w:rFonts w:cs="Times New Roman"/>
          <w:color w:val="auto"/>
          <w:sz w:val="28"/>
          <w:szCs w:val="28"/>
        </w:rPr>
        <w:t>AXP</w:t>
      </w:r>
      <w:r w:rsidRPr="00F509EA">
        <w:rPr>
          <w:rFonts w:cs="Times New Roman"/>
          <w:color w:val="auto"/>
          <w:sz w:val="28"/>
          <w:szCs w:val="28"/>
          <w:lang w:val="ru-RU"/>
        </w:rPr>
        <w:t xml:space="preserve">) операционная система, которая использует компьютер на полную мощность. </w:t>
      </w:r>
      <w:r w:rsidRPr="00F509EA">
        <w:rPr>
          <w:rFonts w:cs="Times New Roman"/>
          <w:color w:val="auto"/>
          <w:sz w:val="28"/>
          <w:szCs w:val="28"/>
        </w:rPr>
        <w:t>Linux</w:t>
      </w:r>
      <w:r w:rsidRPr="00F509EA">
        <w:rPr>
          <w:rFonts w:cs="Times New Roman"/>
          <w:color w:val="auto"/>
          <w:sz w:val="28"/>
          <w:szCs w:val="28"/>
          <w:lang w:val="ru-RU"/>
        </w:rPr>
        <w:t xml:space="preserve"> превращает персональный компьютер </w:t>
      </w:r>
      <w:r w:rsidRPr="00F509EA">
        <w:rPr>
          <w:rFonts w:cs="Times New Roman"/>
          <w:color w:val="auto"/>
          <w:sz w:val="28"/>
          <w:szCs w:val="28"/>
        </w:rPr>
        <w:t>IBM</w:t>
      </w:r>
      <w:r w:rsidRPr="00F509EA">
        <w:rPr>
          <w:rFonts w:cs="Times New Roman"/>
          <w:color w:val="auto"/>
          <w:sz w:val="28"/>
          <w:szCs w:val="28"/>
          <w:lang w:val="ru-RU"/>
        </w:rPr>
        <w:t xml:space="preserve"> </w:t>
      </w:r>
      <w:r w:rsidRPr="00F509EA">
        <w:rPr>
          <w:rFonts w:cs="Times New Roman"/>
          <w:color w:val="auto"/>
          <w:sz w:val="28"/>
          <w:szCs w:val="28"/>
        </w:rPr>
        <w:t>PC</w:t>
      </w:r>
      <w:r w:rsidRPr="00F509EA">
        <w:rPr>
          <w:rFonts w:cs="Times New Roman"/>
          <w:color w:val="auto"/>
          <w:sz w:val="28"/>
          <w:szCs w:val="28"/>
          <w:lang w:val="ru-RU"/>
        </w:rPr>
        <w:t xml:space="preserve"> в настоящую рабочую станцию. По цене персоналки, которая значительно ниже стоимости рабочей станции.</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Выигрыш в цене очень большой, так как помимо экономии на оборудовании, программное обеспечение в </w:t>
      </w:r>
      <w:r w:rsidRPr="00F509EA">
        <w:rPr>
          <w:rFonts w:cs="Times New Roman"/>
          <w:color w:val="auto"/>
          <w:sz w:val="28"/>
          <w:szCs w:val="28"/>
        </w:rPr>
        <w:t>Linux</w:t>
      </w:r>
      <w:r w:rsidRPr="00F509EA">
        <w:rPr>
          <w:rFonts w:cs="Times New Roman"/>
          <w:color w:val="auto"/>
          <w:sz w:val="28"/>
          <w:szCs w:val="28"/>
          <w:lang w:val="ru-RU"/>
        </w:rPr>
        <w:t xml:space="preserve"> поставляется со свободной лицензией, разрешающей бесплатное неограниченное копирование системы. Ядро, редакторы, трансляторы, СУБД, сеть, графические интерфейсы, игры и масса другого программного обеспечения объемом в тысячи мегабайт - бесплатно и на законной основе.</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Выигрыш только на программном обеспечении может составить от тысяч до десятков тысяч долларов. Для многих пользователей в России свободная лицензия - это единственная возможность легально снабдить себя полноценным набором программного обеспечения.</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Для пиратского рынка не платить за программы - обычное дело. Однако в случае с </w:t>
      </w:r>
      <w:r w:rsidRPr="00F509EA">
        <w:rPr>
          <w:rFonts w:cs="Times New Roman"/>
          <w:color w:val="auto"/>
          <w:sz w:val="28"/>
          <w:szCs w:val="28"/>
        </w:rPr>
        <w:t>Linux</w:t>
      </w:r>
      <w:r w:rsidRPr="00F509EA">
        <w:rPr>
          <w:rFonts w:cs="Times New Roman"/>
          <w:color w:val="auto"/>
          <w:sz w:val="28"/>
          <w:szCs w:val="28"/>
          <w:lang w:val="ru-RU"/>
        </w:rPr>
        <w:t xml:space="preserve"> мало того, что за это никто преследовать не будет, еще и полную документацию дадут! Более того, с исходными текстами всех программ! Пиратам такое и не снилось.</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Большой интерес </w:t>
      </w:r>
      <w:r w:rsidRPr="00F509EA">
        <w:rPr>
          <w:rFonts w:cs="Times New Roman"/>
          <w:color w:val="auto"/>
          <w:sz w:val="28"/>
          <w:szCs w:val="28"/>
        </w:rPr>
        <w:t>Linux</w:t>
      </w:r>
      <w:r w:rsidRPr="00F509EA">
        <w:rPr>
          <w:rFonts w:cs="Times New Roman"/>
          <w:color w:val="auto"/>
          <w:sz w:val="28"/>
          <w:szCs w:val="28"/>
          <w:lang w:val="ru-RU"/>
        </w:rPr>
        <w:t xml:space="preserve"> представляет для потребителей и разработчиков прикладных систем. Представьте себе фирму, состоящую из нескольких филиалов, территориально разнесенных по разным районам города и даже по разным городам и странам. На головном предприятии работает сервер базы данных, клиенты - рабочие места в филиалах - через сеть взаимодействуют с сервером. Такая система быстро, дешево и удобно делается в </w:t>
      </w:r>
      <w:r w:rsidRPr="00F509EA">
        <w:rPr>
          <w:rFonts w:cs="Times New Roman"/>
          <w:color w:val="auto"/>
          <w:sz w:val="28"/>
          <w:szCs w:val="28"/>
        </w:rPr>
        <w:t>Linux</w:t>
      </w:r>
      <w:r w:rsidRPr="00F509EA">
        <w:rPr>
          <w:rFonts w:cs="Times New Roman"/>
          <w:color w:val="auto"/>
          <w:sz w:val="28"/>
          <w:szCs w:val="28"/>
          <w:lang w:val="ru-RU"/>
        </w:rPr>
        <w:t xml:space="preserve">. Вспомните об устойчивости </w:t>
      </w:r>
      <w:r w:rsidRPr="00F509EA">
        <w:rPr>
          <w:rFonts w:cs="Times New Roman"/>
          <w:color w:val="auto"/>
          <w:sz w:val="28"/>
          <w:szCs w:val="28"/>
        </w:rPr>
        <w:t>Linux</w:t>
      </w:r>
      <w:r w:rsidRPr="00F509EA">
        <w:rPr>
          <w:rFonts w:cs="Times New Roman"/>
          <w:color w:val="auto"/>
          <w:sz w:val="28"/>
          <w:szCs w:val="28"/>
          <w:lang w:val="ru-RU"/>
        </w:rPr>
        <w:t>. Вот где она сильно пригодится!</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Linux</w:t>
      </w:r>
      <w:r w:rsidRPr="00F509EA">
        <w:rPr>
          <w:rFonts w:cs="Times New Roman"/>
          <w:color w:val="auto"/>
          <w:sz w:val="28"/>
          <w:szCs w:val="28"/>
          <w:lang w:val="ru-RU"/>
        </w:rPr>
        <w:t xml:space="preserve"> распахивает дверь в гигантский мир открытых систем, в котором существует огромное количество средств для решения самых разнообразных задач.</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bookmarkStart w:id="2" w:name="pecul"/>
    </w:p>
    <w:p w:rsidR="00034781"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1.3 </w:t>
      </w:r>
      <w:r w:rsidR="00034781" w:rsidRPr="0087066E">
        <w:rPr>
          <w:rFonts w:cs="Times New Roman"/>
          <w:b/>
          <w:bCs/>
          <w:color w:val="auto"/>
          <w:sz w:val="28"/>
          <w:szCs w:val="28"/>
          <w:lang w:val="ru-RU"/>
        </w:rPr>
        <w:t xml:space="preserve">Характерные особенности </w:t>
      </w:r>
      <w:r w:rsidR="00034781" w:rsidRPr="00F509EA">
        <w:rPr>
          <w:rFonts w:cs="Times New Roman"/>
          <w:b/>
          <w:bCs/>
          <w:color w:val="auto"/>
          <w:sz w:val="28"/>
          <w:szCs w:val="28"/>
        </w:rPr>
        <w:t>Linux</w:t>
      </w:r>
      <w:r w:rsidR="00034781" w:rsidRPr="0087066E">
        <w:rPr>
          <w:rFonts w:cs="Times New Roman"/>
          <w:b/>
          <w:bCs/>
          <w:color w:val="auto"/>
          <w:sz w:val="28"/>
          <w:szCs w:val="28"/>
          <w:lang w:val="ru-RU"/>
        </w:rPr>
        <w:t xml:space="preserve"> как ОС</w:t>
      </w:r>
      <w:bookmarkEnd w:id="2"/>
    </w:p>
    <w:p w:rsidR="0087066E" w:rsidRP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многозадачность: много программ выполняются одновременно;</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многопользовательский режим: много пользователей одновременно работают на одной и той же машине;</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защищенный режим процессора (386 </w:t>
      </w:r>
      <w:r w:rsidRPr="00F509EA">
        <w:rPr>
          <w:rFonts w:cs="Times New Roman"/>
          <w:color w:val="auto"/>
          <w:sz w:val="28"/>
          <w:szCs w:val="28"/>
        </w:rPr>
        <w:t>protected</w:t>
      </w:r>
      <w:r w:rsidRPr="00F509EA">
        <w:rPr>
          <w:rFonts w:cs="Times New Roman"/>
          <w:color w:val="auto"/>
          <w:sz w:val="28"/>
          <w:szCs w:val="28"/>
          <w:lang w:val="ru-RU"/>
        </w:rPr>
        <w:t xml:space="preserve"> </w:t>
      </w:r>
      <w:r w:rsidRPr="00F509EA">
        <w:rPr>
          <w:rFonts w:cs="Times New Roman"/>
          <w:color w:val="auto"/>
          <w:sz w:val="28"/>
          <w:szCs w:val="28"/>
        </w:rPr>
        <w:t>mode</w:t>
      </w:r>
      <w:r w:rsidRPr="00F509EA">
        <w:rPr>
          <w:rFonts w:cs="Times New Roman"/>
          <w:color w:val="auto"/>
          <w:sz w:val="28"/>
          <w:szCs w:val="28"/>
          <w:lang w:val="ru-RU"/>
        </w:rPr>
        <w:t>);</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защита памяти процесса; сбой программы не может вызвать зависания системы;</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экономная загрузка: </w:t>
      </w:r>
      <w:r w:rsidRPr="00F509EA">
        <w:rPr>
          <w:rFonts w:cs="Times New Roman"/>
          <w:color w:val="auto"/>
          <w:sz w:val="28"/>
          <w:szCs w:val="28"/>
        </w:rPr>
        <w:t>Linux</w:t>
      </w:r>
      <w:r w:rsidRPr="00F509EA">
        <w:rPr>
          <w:rFonts w:cs="Times New Roman"/>
          <w:color w:val="auto"/>
          <w:sz w:val="28"/>
          <w:szCs w:val="28"/>
          <w:lang w:val="ru-RU"/>
        </w:rPr>
        <w:t xml:space="preserve"> считывает с диска только те части программы, которые действительно используются для выполнения;</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rPr>
      </w:pPr>
      <w:r w:rsidRPr="00F509EA">
        <w:rPr>
          <w:rFonts w:cs="Times New Roman"/>
          <w:color w:val="auto"/>
          <w:sz w:val="28"/>
          <w:szCs w:val="28"/>
          <w:lang w:val="ru-RU"/>
        </w:rPr>
        <w:t>разделение страниц по записи между экземплярами выполняемой программы. Это значит, что процессы-экземпляры программы могут использовать при выполнении одну и ту же память. Когда такой процесс пытается произвести запись в память, то 4-</w:t>
      </w:r>
      <w:r w:rsidRPr="00F509EA">
        <w:rPr>
          <w:rFonts w:cs="Times New Roman"/>
          <w:color w:val="auto"/>
          <w:sz w:val="28"/>
          <w:szCs w:val="28"/>
        </w:rPr>
        <w:t>x</w:t>
      </w:r>
      <w:r w:rsidRPr="00F509EA">
        <w:rPr>
          <w:rFonts w:cs="Times New Roman"/>
          <w:color w:val="auto"/>
          <w:sz w:val="28"/>
          <w:szCs w:val="28"/>
          <w:lang w:val="ru-RU"/>
        </w:rPr>
        <w:t xml:space="preserve"> килобайтная страница, в которую идет запись, копируется на свободное место. </w:t>
      </w:r>
      <w:r w:rsidRPr="00F509EA">
        <w:rPr>
          <w:rFonts w:cs="Times New Roman"/>
          <w:color w:val="auto"/>
          <w:sz w:val="28"/>
          <w:szCs w:val="28"/>
        </w:rPr>
        <w:t>Это свойство увеличивает быстродействие и экономит память;</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виртуальная память со страничной организацией (т.е. на диск из памяти вытесняется не весь неактивный процесс, а только требуемая страница); виртуальная память в самостоятельных разделах диска и/или файлах файловой системы; объем виртуальной памяти до 2 Гбайт; изменение размера виртуальной памяти во время выполнения программ;</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общая память программ и дискового КЭШа: вся свободная память используется для буферизации обмена с диском;</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rPr>
      </w:pPr>
      <w:r w:rsidRPr="00F509EA">
        <w:rPr>
          <w:rFonts w:cs="Times New Roman"/>
          <w:color w:val="auto"/>
          <w:sz w:val="28"/>
          <w:szCs w:val="28"/>
        </w:rPr>
        <w:t>динамические загружаемые разделяемые библиотеки;</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сертификация по стандарту </w:t>
      </w:r>
      <w:r w:rsidRPr="00F509EA">
        <w:rPr>
          <w:rFonts w:cs="Times New Roman"/>
          <w:color w:val="auto"/>
          <w:sz w:val="28"/>
          <w:szCs w:val="28"/>
        </w:rPr>
        <w:t>POSIX</w:t>
      </w:r>
      <w:r w:rsidRPr="00F509EA">
        <w:rPr>
          <w:rFonts w:cs="Times New Roman"/>
          <w:color w:val="auto"/>
          <w:sz w:val="28"/>
          <w:szCs w:val="28"/>
          <w:lang w:val="ru-RU"/>
        </w:rPr>
        <w:t xml:space="preserve">.1, совместимость со стандартами </w:t>
      </w:r>
      <w:r w:rsidRPr="00F509EA">
        <w:rPr>
          <w:rFonts w:cs="Times New Roman"/>
          <w:color w:val="auto"/>
          <w:sz w:val="28"/>
          <w:szCs w:val="28"/>
        </w:rPr>
        <w:t>System</w:t>
      </w:r>
      <w:r w:rsidRPr="00F509EA">
        <w:rPr>
          <w:rFonts w:cs="Times New Roman"/>
          <w:color w:val="auto"/>
          <w:sz w:val="28"/>
          <w:szCs w:val="28"/>
          <w:lang w:val="ru-RU"/>
        </w:rPr>
        <w:t xml:space="preserve"> </w:t>
      </w:r>
      <w:r w:rsidRPr="00F509EA">
        <w:rPr>
          <w:rFonts w:cs="Times New Roman"/>
          <w:color w:val="auto"/>
          <w:sz w:val="28"/>
          <w:szCs w:val="28"/>
        </w:rPr>
        <w:t>V</w:t>
      </w:r>
      <w:r w:rsidRPr="00F509EA">
        <w:rPr>
          <w:rFonts w:cs="Times New Roman"/>
          <w:color w:val="auto"/>
          <w:sz w:val="28"/>
          <w:szCs w:val="28"/>
          <w:lang w:val="ru-RU"/>
        </w:rPr>
        <w:t xml:space="preserve"> и </w:t>
      </w:r>
      <w:r w:rsidRPr="00F509EA">
        <w:rPr>
          <w:rFonts w:cs="Times New Roman"/>
          <w:color w:val="auto"/>
          <w:sz w:val="28"/>
          <w:szCs w:val="28"/>
        </w:rPr>
        <w:t>BSD</w:t>
      </w:r>
      <w:r w:rsidRPr="00F509EA">
        <w:rPr>
          <w:rFonts w:cs="Times New Roman"/>
          <w:color w:val="auto"/>
          <w:sz w:val="28"/>
          <w:szCs w:val="28"/>
          <w:lang w:val="ru-RU"/>
        </w:rPr>
        <w:t xml:space="preserve"> на уровне исходных текстов;</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через </w:t>
      </w:r>
      <w:r w:rsidRPr="00F509EA">
        <w:rPr>
          <w:rFonts w:cs="Times New Roman"/>
          <w:color w:val="auto"/>
          <w:sz w:val="28"/>
          <w:szCs w:val="28"/>
        </w:rPr>
        <w:t>iBCS</w:t>
      </w:r>
      <w:r w:rsidRPr="00F509EA">
        <w:rPr>
          <w:rFonts w:cs="Times New Roman"/>
          <w:color w:val="auto"/>
          <w:sz w:val="28"/>
          <w:szCs w:val="28"/>
          <w:lang w:val="ru-RU"/>
        </w:rPr>
        <w:t xml:space="preserve">2-согласованный эмулятор совместимость с </w:t>
      </w:r>
      <w:r w:rsidRPr="00F509EA">
        <w:rPr>
          <w:rFonts w:cs="Times New Roman"/>
          <w:color w:val="auto"/>
          <w:sz w:val="28"/>
          <w:szCs w:val="28"/>
        </w:rPr>
        <w:t>SCO</w:t>
      </w:r>
      <w:r w:rsidRPr="00F509EA">
        <w:rPr>
          <w:rFonts w:cs="Times New Roman"/>
          <w:color w:val="auto"/>
          <w:sz w:val="28"/>
          <w:szCs w:val="28"/>
          <w:lang w:val="ru-RU"/>
        </w:rPr>
        <w:t xml:space="preserve">, </w:t>
      </w:r>
      <w:r w:rsidRPr="00F509EA">
        <w:rPr>
          <w:rFonts w:cs="Times New Roman"/>
          <w:color w:val="auto"/>
          <w:sz w:val="28"/>
          <w:szCs w:val="28"/>
        </w:rPr>
        <w:t>SVR</w:t>
      </w:r>
      <w:r w:rsidRPr="00F509EA">
        <w:rPr>
          <w:rFonts w:cs="Times New Roman"/>
          <w:color w:val="auto"/>
          <w:sz w:val="28"/>
          <w:szCs w:val="28"/>
          <w:lang w:val="ru-RU"/>
        </w:rPr>
        <w:t xml:space="preserve">3, </w:t>
      </w:r>
      <w:r w:rsidRPr="00F509EA">
        <w:rPr>
          <w:rFonts w:cs="Times New Roman"/>
          <w:color w:val="auto"/>
          <w:sz w:val="28"/>
          <w:szCs w:val="28"/>
        </w:rPr>
        <w:t>SVR</w:t>
      </w:r>
      <w:r w:rsidRPr="00F509EA">
        <w:rPr>
          <w:rFonts w:cs="Times New Roman"/>
          <w:color w:val="auto"/>
          <w:sz w:val="28"/>
          <w:szCs w:val="28"/>
          <w:lang w:val="ru-RU"/>
        </w:rPr>
        <w:t>4 по загружаемым программам,</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управление заданиями в стандарте </w:t>
      </w:r>
      <w:r w:rsidRPr="00F509EA">
        <w:rPr>
          <w:rFonts w:cs="Times New Roman"/>
          <w:color w:val="auto"/>
          <w:sz w:val="28"/>
          <w:szCs w:val="28"/>
        </w:rPr>
        <w:t>POSIX</w:t>
      </w:r>
      <w:r w:rsidRPr="00F509EA">
        <w:rPr>
          <w:rFonts w:cs="Times New Roman"/>
          <w:color w:val="auto"/>
          <w:sz w:val="28"/>
          <w:szCs w:val="28"/>
          <w:lang w:val="ru-RU"/>
        </w:rPr>
        <w:t>;</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наличие исходного текста всех программ, включая тексты ядра, драйверов, средств разработки и приложений. Эти тексты свободно распространяются. В настоящее время некоторыми фирмами для </w:t>
      </w:r>
      <w:r w:rsidRPr="00F509EA">
        <w:rPr>
          <w:rFonts w:cs="Times New Roman"/>
          <w:color w:val="auto"/>
          <w:sz w:val="28"/>
          <w:szCs w:val="28"/>
        </w:rPr>
        <w:t>Linux</w:t>
      </w:r>
      <w:r w:rsidRPr="00F509EA">
        <w:rPr>
          <w:rFonts w:cs="Times New Roman"/>
          <w:color w:val="auto"/>
          <w:sz w:val="28"/>
          <w:szCs w:val="28"/>
          <w:lang w:val="ru-RU"/>
        </w:rPr>
        <w:t xml:space="preserve"> поставляется ряд коммерческих программ без исходных текстов, но все, что было свободным так и остается свободным;</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rPr>
      </w:pPr>
      <w:r w:rsidRPr="00F509EA">
        <w:rPr>
          <w:rFonts w:cs="Times New Roman"/>
          <w:color w:val="auto"/>
          <w:sz w:val="28"/>
          <w:szCs w:val="28"/>
          <w:lang w:val="ru-RU"/>
        </w:rPr>
        <w:t xml:space="preserve">эмуляция сопроцессора в ядре, поэтому приложение может не заботиться об эмуляции сопроцессора. </w:t>
      </w:r>
      <w:r w:rsidRPr="00F509EA">
        <w:rPr>
          <w:rFonts w:cs="Times New Roman"/>
          <w:color w:val="auto"/>
          <w:sz w:val="28"/>
          <w:szCs w:val="28"/>
        </w:rPr>
        <w:t>Конечно, если сопроцессор в наличии, то он не используется;</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поддержка национальных алфавитов и соглашений, в т.ч. для русского языка; возможность добавлять новые;</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множественные виртуальные консоли: на одном дисплее несколько одновременных независимых сеансов работы, переключаемых с клавиатуры;</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поддержка ряда распространенных файловых систем (</w:t>
      </w:r>
      <w:r w:rsidRPr="00F509EA">
        <w:rPr>
          <w:rFonts w:cs="Times New Roman"/>
          <w:color w:val="auto"/>
          <w:sz w:val="28"/>
          <w:szCs w:val="28"/>
        </w:rPr>
        <w:t>MINIX</w:t>
      </w:r>
      <w:r w:rsidRPr="00F509EA">
        <w:rPr>
          <w:rFonts w:cs="Times New Roman"/>
          <w:color w:val="auto"/>
          <w:sz w:val="28"/>
          <w:szCs w:val="28"/>
          <w:lang w:val="ru-RU"/>
        </w:rPr>
        <w:t xml:space="preserve">, </w:t>
      </w:r>
      <w:r w:rsidRPr="00F509EA">
        <w:rPr>
          <w:rFonts w:cs="Times New Roman"/>
          <w:color w:val="auto"/>
          <w:sz w:val="28"/>
          <w:szCs w:val="28"/>
        </w:rPr>
        <w:t>Xenix</w:t>
      </w:r>
      <w:r w:rsidRPr="00F509EA">
        <w:rPr>
          <w:rFonts w:cs="Times New Roman"/>
          <w:color w:val="auto"/>
          <w:sz w:val="28"/>
          <w:szCs w:val="28"/>
          <w:lang w:val="ru-RU"/>
        </w:rPr>
        <w:t xml:space="preserve">, файловые системы </w:t>
      </w:r>
      <w:r w:rsidRPr="00F509EA">
        <w:rPr>
          <w:rFonts w:cs="Times New Roman"/>
          <w:color w:val="auto"/>
          <w:sz w:val="28"/>
          <w:szCs w:val="28"/>
        </w:rPr>
        <w:t>System</w:t>
      </w:r>
      <w:r w:rsidRPr="00F509EA">
        <w:rPr>
          <w:rFonts w:cs="Times New Roman"/>
          <w:color w:val="auto"/>
          <w:sz w:val="28"/>
          <w:szCs w:val="28"/>
          <w:lang w:val="ru-RU"/>
        </w:rPr>
        <w:t xml:space="preserve"> </w:t>
      </w:r>
      <w:r w:rsidRPr="00F509EA">
        <w:rPr>
          <w:rFonts w:cs="Times New Roman"/>
          <w:color w:val="auto"/>
          <w:sz w:val="28"/>
          <w:szCs w:val="28"/>
        </w:rPr>
        <w:t>V</w:t>
      </w:r>
      <w:r w:rsidRPr="00F509EA">
        <w:rPr>
          <w:rFonts w:cs="Times New Roman"/>
          <w:color w:val="auto"/>
          <w:sz w:val="28"/>
          <w:szCs w:val="28"/>
          <w:lang w:val="ru-RU"/>
        </w:rPr>
        <w:t>); наличие собственной передовой файловой системы объемом до 4 Терабайт и с именами файлов до 255 знаков;</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прозрачный доступ к разделам </w:t>
      </w:r>
      <w:r w:rsidRPr="00F509EA">
        <w:rPr>
          <w:rFonts w:cs="Times New Roman"/>
          <w:color w:val="auto"/>
          <w:sz w:val="28"/>
          <w:szCs w:val="28"/>
        </w:rPr>
        <w:t>DOS</w:t>
      </w:r>
      <w:r w:rsidRPr="00F509EA">
        <w:rPr>
          <w:rFonts w:cs="Times New Roman"/>
          <w:color w:val="auto"/>
          <w:sz w:val="28"/>
          <w:szCs w:val="28"/>
          <w:lang w:val="ru-RU"/>
        </w:rPr>
        <w:t xml:space="preserve"> (или </w:t>
      </w:r>
      <w:r w:rsidRPr="00F509EA">
        <w:rPr>
          <w:rFonts w:cs="Times New Roman"/>
          <w:color w:val="auto"/>
          <w:sz w:val="28"/>
          <w:szCs w:val="28"/>
        </w:rPr>
        <w:t>OS</w:t>
      </w:r>
      <w:r w:rsidRPr="00F509EA">
        <w:rPr>
          <w:rFonts w:cs="Times New Roman"/>
          <w:color w:val="auto"/>
          <w:sz w:val="28"/>
          <w:szCs w:val="28"/>
          <w:lang w:val="ru-RU"/>
        </w:rPr>
        <w:t xml:space="preserve">/2 </w:t>
      </w:r>
      <w:r w:rsidRPr="00F509EA">
        <w:rPr>
          <w:rFonts w:cs="Times New Roman"/>
          <w:color w:val="auto"/>
          <w:sz w:val="28"/>
          <w:szCs w:val="28"/>
        </w:rPr>
        <w:t>FAT</w:t>
      </w:r>
      <w:r w:rsidRPr="00F509EA">
        <w:rPr>
          <w:rFonts w:cs="Times New Roman"/>
          <w:color w:val="auto"/>
          <w:sz w:val="28"/>
          <w:szCs w:val="28"/>
          <w:lang w:val="ru-RU"/>
        </w:rPr>
        <w:t xml:space="preserve">): раздел </w:t>
      </w:r>
      <w:r w:rsidRPr="00F509EA">
        <w:rPr>
          <w:rFonts w:cs="Times New Roman"/>
          <w:color w:val="auto"/>
          <w:sz w:val="28"/>
          <w:szCs w:val="28"/>
        </w:rPr>
        <w:t>DOS</w:t>
      </w:r>
      <w:r w:rsidRPr="00F509EA">
        <w:rPr>
          <w:rFonts w:cs="Times New Roman"/>
          <w:color w:val="auto"/>
          <w:sz w:val="28"/>
          <w:szCs w:val="28"/>
          <w:lang w:val="ru-RU"/>
        </w:rPr>
        <w:t xml:space="preserve"> выглядит как часть файловой системы </w:t>
      </w:r>
      <w:r w:rsidRPr="00F509EA">
        <w:rPr>
          <w:rFonts w:cs="Times New Roman"/>
          <w:color w:val="auto"/>
          <w:sz w:val="28"/>
          <w:szCs w:val="28"/>
        </w:rPr>
        <w:t>Linux</w:t>
      </w:r>
      <w:r w:rsidRPr="00F509EA">
        <w:rPr>
          <w:rFonts w:cs="Times New Roman"/>
          <w:color w:val="auto"/>
          <w:sz w:val="28"/>
          <w:szCs w:val="28"/>
          <w:lang w:val="ru-RU"/>
        </w:rPr>
        <w:t xml:space="preserve">; поддержка </w:t>
      </w:r>
      <w:r w:rsidRPr="00F509EA">
        <w:rPr>
          <w:rFonts w:cs="Times New Roman"/>
          <w:color w:val="auto"/>
          <w:sz w:val="28"/>
          <w:szCs w:val="28"/>
        </w:rPr>
        <w:t>VFAT</w:t>
      </w:r>
      <w:r w:rsidRPr="00F509EA">
        <w:rPr>
          <w:rFonts w:cs="Times New Roman"/>
          <w:color w:val="auto"/>
          <w:sz w:val="28"/>
          <w:szCs w:val="28"/>
          <w:lang w:val="ru-RU"/>
        </w:rPr>
        <w:t xml:space="preserve"> (</w:t>
      </w:r>
      <w:r w:rsidRPr="00F509EA">
        <w:rPr>
          <w:rFonts w:cs="Times New Roman"/>
          <w:color w:val="auto"/>
          <w:sz w:val="28"/>
          <w:szCs w:val="28"/>
        </w:rPr>
        <w:t>WNT</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 xml:space="preserve"> 95);</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специальная файловая система </w:t>
      </w:r>
      <w:r w:rsidRPr="00F509EA">
        <w:rPr>
          <w:rFonts w:cs="Times New Roman"/>
          <w:color w:val="auto"/>
          <w:sz w:val="28"/>
          <w:szCs w:val="28"/>
        </w:rPr>
        <w:t>UMSDOS</w:t>
      </w:r>
      <w:r w:rsidRPr="00F509EA">
        <w:rPr>
          <w:rFonts w:cs="Times New Roman"/>
          <w:color w:val="auto"/>
          <w:sz w:val="28"/>
          <w:szCs w:val="28"/>
          <w:lang w:val="ru-RU"/>
        </w:rPr>
        <w:t xml:space="preserve">, которая позволяет устанавливать </w:t>
      </w:r>
      <w:r w:rsidRPr="00F509EA">
        <w:rPr>
          <w:rFonts w:cs="Times New Roman"/>
          <w:color w:val="auto"/>
          <w:sz w:val="28"/>
          <w:szCs w:val="28"/>
        </w:rPr>
        <w:t>Linux</w:t>
      </w:r>
      <w:r w:rsidRPr="00F509EA">
        <w:rPr>
          <w:rFonts w:cs="Times New Roman"/>
          <w:color w:val="auto"/>
          <w:sz w:val="28"/>
          <w:szCs w:val="28"/>
          <w:lang w:val="ru-RU"/>
        </w:rPr>
        <w:t xml:space="preserve"> в файловую систему </w:t>
      </w:r>
      <w:r w:rsidRPr="00F509EA">
        <w:rPr>
          <w:rFonts w:cs="Times New Roman"/>
          <w:color w:val="auto"/>
          <w:sz w:val="28"/>
          <w:szCs w:val="28"/>
        </w:rPr>
        <w:t>DOS</w:t>
      </w:r>
      <w:r w:rsidRPr="00F509EA">
        <w:rPr>
          <w:rFonts w:cs="Times New Roman"/>
          <w:color w:val="auto"/>
          <w:sz w:val="28"/>
          <w:szCs w:val="28"/>
          <w:lang w:val="ru-RU"/>
        </w:rPr>
        <w:t>;</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доступ (только чтение) к файловой системе </w:t>
      </w:r>
      <w:r w:rsidRPr="00F509EA">
        <w:rPr>
          <w:rFonts w:cs="Times New Roman"/>
          <w:color w:val="auto"/>
          <w:sz w:val="28"/>
          <w:szCs w:val="28"/>
        </w:rPr>
        <w:t>HPFS</w:t>
      </w:r>
      <w:r w:rsidRPr="00F509EA">
        <w:rPr>
          <w:rFonts w:cs="Times New Roman"/>
          <w:color w:val="auto"/>
          <w:sz w:val="28"/>
          <w:szCs w:val="28"/>
          <w:lang w:val="ru-RU"/>
        </w:rPr>
        <w:t xml:space="preserve">-2 </w:t>
      </w:r>
      <w:r w:rsidRPr="00F509EA">
        <w:rPr>
          <w:rFonts w:cs="Times New Roman"/>
          <w:color w:val="auto"/>
          <w:sz w:val="28"/>
          <w:szCs w:val="28"/>
        </w:rPr>
        <w:t>OS</w:t>
      </w:r>
      <w:r w:rsidRPr="00F509EA">
        <w:rPr>
          <w:rFonts w:cs="Times New Roman"/>
          <w:color w:val="auto"/>
          <w:sz w:val="28"/>
          <w:szCs w:val="28"/>
          <w:lang w:val="ru-RU"/>
        </w:rPr>
        <w:t>/2 2.1;</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поддержка всех стандартных форматов </w:t>
      </w:r>
      <w:r w:rsidRPr="00F509EA">
        <w:rPr>
          <w:rFonts w:cs="Times New Roman"/>
          <w:color w:val="auto"/>
          <w:sz w:val="28"/>
          <w:szCs w:val="28"/>
        </w:rPr>
        <w:t>CD</w:t>
      </w:r>
      <w:r w:rsidRPr="00F509EA">
        <w:rPr>
          <w:rFonts w:cs="Times New Roman"/>
          <w:color w:val="auto"/>
          <w:sz w:val="28"/>
          <w:szCs w:val="28"/>
          <w:lang w:val="ru-RU"/>
        </w:rPr>
        <w:t xml:space="preserve"> </w:t>
      </w:r>
      <w:r w:rsidRPr="00F509EA">
        <w:rPr>
          <w:rFonts w:cs="Times New Roman"/>
          <w:color w:val="auto"/>
          <w:sz w:val="28"/>
          <w:szCs w:val="28"/>
        </w:rPr>
        <w:t>ROM</w:t>
      </w:r>
      <w:r w:rsidRPr="00F509EA">
        <w:rPr>
          <w:rFonts w:cs="Times New Roman"/>
          <w:color w:val="auto"/>
          <w:sz w:val="28"/>
          <w:szCs w:val="28"/>
          <w:lang w:val="ru-RU"/>
        </w:rPr>
        <w:t>;</w:t>
      </w:r>
    </w:p>
    <w:p w:rsidR="00034781" w:rsidRPr="00F509EA" w:rsidRDefault="00034781" w:rsidP="00F509EA">
      <w:pPr>
        <w:numPr>
          <w:ilvl w:val="0"/>
          <w:numId w:val="3"/>
        </w:numPr>
        <w:tabs>
          <w:tab w:val="left" w:pos="854"/>
          <w:tab w:val="left" w:pos="1080"/>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поддержка сети </w:t>
      </w:r>
      <w:r w:rsidRPr="00F509EA">
        <w:rPr>
          <w:rFonts w:cs="Times New Roman"/>
          <w:color w:val="auto"/>
          <w:sz w:val="28"/>
          <w:szCs w:val="28"/>
        </w:rPr>
        <w:t>TCP</w:t>
      </w:r>
      <w:r w:rsidRPr="00F509EA">
        <w:rPr>
          <w:rFonts w:cs="Times New Roman"/>
          <w:color w:val="auto"/>
          <w:sz w:val="28"/>
          <w:szCs w:val="28"/>
          <w:lang w:val="ru-RU"/>
        </w:rPr>
        <w:t>/</w:t>
      </w:r>
      <w:r w:rsidRPr="00F509EA">
        <w:rPr>
          <w:rFonts w:cs="Times New Roman"/>
          <w:color w:val="auto"/>
          <w:sz w:val="28"/>
          <w:szCs w:val="28"/>
        </w:rPr>
        <w:t>IP</w:t>
      </w:r>
      <w:r w:rsidRPr="00F509EA">
        <w:rPr>
          <w:rFonts w:cs="Times New Roman"/>
          <w:color w:val="auto"/>
          <w:sz w:val="28"/>
          <w:szCs w:val="28"/>
          <w:lang w:val="ru-RU"/>
        </w:rPr>
        <w:t xml:space="preserve">, включая </w:t>
      </w:r>
      <w:r w:rsidRPr="00F509EA">
        <w:rPr>
          <w:rFonts w:cs="Times New Roman"/>
          <w:color w:val="auto"/>
          <w:sz w:val="28"/>
          <w:szCs w:val="28"/>
        </w:rPr>
        <w:t>ftp</w:t>
      </w:r>
      <w:r w:rsidRPr="00F509EA">
        <w:rPr>
          <w:rFonts w:cs="Times New Roman"/>
          <w:color w:val="auto"/>
          <w:sz w:val="28"/>
          <w:szCs w:val="28"/>
          <w:lang w:val="ru-RU"/>
        </w:rPr>
        <w:t xml:space="preserve">, </w:t>
      </w:r>
      <w:r w:rsidRPr="00F509EA">
        <w:rPr>
          <w:rFonts w:cs="Times New Roman"/>
          <w:color w:val="auto"/>
          <w:sz w:val="28"/>
          <w:szCs w:val="28"/>
        </w:rPr>
        <w:t>telnet</w:t>
      </w:r>
      <w:r w:rsidRPr="00F509EA">
        <w:rPr>
          <w:rFonts w:cs="Times New Roman"/>
          <w:color w:val="auto"/>
          <w:sz w:val="28"/>
          <w:szCs w:val="28"/>
          <w:lang w:val="ru-RU"/>
        </w:rPr>
        <w:t xml:space="preserve">, </w:t>
      </w:r>
      <w:r w:rsidRPr="00F509EA">
        <w:rPr>
          <w:rFonts w:cs="Times New Roman"/>
          <w:color w:val="auto"/>
          <w:sz w:val="28"/>
          <w:szCs w:val="28"/>
        </w:rPr>
        <w:t>NFS</w:t>
      </w:r>
      <w:r w:rsidRPr="00F509EA">
        <w:rPr>
          <w:rFonts w:cs="Times New Roman"/>
          <w:color w:val="auto"/>
          <w:sz w:val="28"/>
          <w:szCs w:val="28"/>
          <w:lang w:val="ru-RU"/>
        </w:rPr>
        <w:t xml:space="preserve"> и т.д.</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bookmarkStart w:id="3" w:name="parallel"/>
    </w:p>
    <w:p w:rsidR="00034781" w:rsidRPr="00F509EA"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1.4 </w:t>
      </w:r>
      <w:r w:rsidR="00034781" w:rsidRPr="00F509EA">
        <w:rPr>
          <w:rFonts w:cs="Times New Roman"/>
          <w:b/>
          <w:bCs/>
          <w:color w:val="auto"/>
          <w:sz w:val="28"/>
          <w:szCs w:val="28"/>
          <w:lang w:val="ru-RU"/>
        </w:rPr>
        <w:t>Как выглядит одновременное выполнение нескольких программ</w:t>
      </w:r>
      <w:bookmarkEnd w:id="3"/>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Так называемая виртуальная мультиконсоль дает возможность на одном дисплее организовать работу нескольких консолей. На первой консоли запускается процесс трансляции. Комбинацией клавиш </w:t>
      </w:r>
      <w:r w:rsidRPr="00F509EA">
        <w:rPr>
          <w:rFonts w:cs="Times New Roman"/>
          <w:color w:val="auto"/>
          <w:sz w:val="28"/>
          <w:szCs w:val="28"/>
        </w:rPr>
        <w:t>Alt</w:t>
      </w:r>
      <w:r w:rsidRPr="00F509EA">
        <w:rPr>
          <w:rFonts w:cs="Times New Roman"/>
          <w:color w:val="auto"/>
          <w:sz w:val="28"/>
          <w:szCs w:val="28"/>
          <w:lang w:val="ru-RU"/>
        </w:rPr>
        <w:t>-</w:t>
      </w:r>
      <w:r w:rsidRPr="00F509EA">
        <w:rPr>
          <w:rFonts w:cs="Times New Roman"/>
          <w:color w:val="auto"/>
          <w:sz w:val="28"/>
          <w:szCs w:val="28"/>
        </w:rPr>
        <w:t>F</w:t>
      </w:r>
      <w:r w:rsidRPr="00F509EA">
        <w:rPr>
          <w:rFonts w:cs="Times New Roman"/>
          <w:color w:val="auto"/>
          <w:sz w:val="28"/>
          <w:szCs w:val="28"/>
          <w:lang w:val="ru-RU"/>
        </w:rPr>
        <w:t xml:space="preserve">2 следует переход на вторую консоль. Трансляция продолжается, но при этом первая консоль на экране дисплея заменяется новой картинкой второй консоли. В которой запускается, например, редактор текста. Комбинацией </w:t>
      </w:r>
      <w:r w:rsidRPr="00F509EA">
        <w:rPr>
          <w:rFonts w:cs="Times New Roman"/>
          <w:color w:val="auto"/>
          <w:sz w:val="28"/>
          <w:szCs w:val="28"/>
        </w:rPr>
        <w:t>Alt</w:t>
      </w:r>
      <w:r w:rsidRPr="00F509EA">
        <w:rPr>
          <w:rFonts w:cs="Times New Roman"/>
          <w:color w:val="auto"/>
          <w:sz w:val="28"/>
          <w:szCs w:val="28"/>
          <w:lang w:val="ru-RU"/>
        </w:rPr>
        <w:t>-</w:t>
      </w:r>
      <w:r w:rsidRPr="00F509EA">
        <w:rPr>
          <w:rFonts w:cs="Times New Roman"/>
          <w:color w:val="auto"/>
          <w:sz w:val="28"/>
          <w:szCs w:val="28"/>
        </w:rPr>
        <w:t>F</w:t>
      </w:r>
      <w:r w:rsidRPr="00F509EA">
        <w:rPr>
          <w:rFonts w:cs="Times New Roman"/>
          <w:color w:val="auto"/>
          <w:sz w:val="28"/>
          <w:szCs w:val="28"/>
          <w:lang w:val="ru-RU"/>
        </w:rPr>
        <w:t>3 следует переход на третью консоль, в которой запускается отладчик и т.д. Обычно в системе 8 консолей, но можно установить до 64-х. В любой момент времени можно переключиться на любую консоль.</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На отдельной консоли может работать как текстовая, так и графическая программа.</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На одной из свободных консолей можно запустить оконную графическую систему </w:t>
      </w:r>
      <w:r w:rsidRPr="00F509EA">
        <w:rPr>
          <w:rFonts w:cs="Times New Roman"/>
          <w:color w:val="auto"/>
          <w:sz w:val="28"/>
          <w:szCs w:val="28"/>
        </w:rPr>
        <w:t>X</w:t>
      </w:r>
      <w:r w:rsidRPr="00F509EA">
        <w:rPr>
          <w:rFonts w:cs="Times New Roman"/>
          <w:color w:val="auto"/>
          <w:sz w:val="28"/>
          <w:szCs w:val="28"/>
          <w:lang w:val="ru-RU"/>
        </w:rPr>
        <w:t xml:space="preserve"> </w:t>
      </w:r>
      <w:r w:rsidRPr="00F509EA">
        <w:rPr>
          <w:rFonts w:cs="Times New Roman"/>
          <w:color w:val="auto"/>
          <w:sz w:val="28"/>
          <w:szCs w:val="28"/>
        </w:rPr>
        <w:t>Window</w:t>
      </w:r>
      <w:r w:rsidRPr="00F509EA">
        <w:rPr>
          <w:rFonts w:cs="Times New Roman"/>
          <w:color w:val="auto"/>
          <w:sz w:val="28"/>
          <w:szCs w:val="28"/>
          <w:lang w:val="ru-RU"/>
        </w:rPr>
        <w:t xml:space="preserve"> </w:t>
      </w:r>
      <w:r w:rsidRPr="00F509EA">
        <w:rPr>
          <w:rFonts w:cs="Times New Roman"/>
          <w:color w:val="auto"/>
          <w:sz w:val="28"/>
          <w:szCs w:val="28"/>
        </w:rPr>
        <w:t>System</w:t>
      </w:r>
      <w:r w:rsidRPr="00F509EA">
        <w:rPr>
          <w:rFonts w:cs="Times New Roman"/>
          <w:color w:val="auto"/>
          <w:sz w:val="28"/>
          <w:szCs w:val="28"/>
          <w:lang w:val="ru-RU"/>
        </w:rPr>
        <w:t xml:space="preserve">. Открываете окно на экране и играете в </w:t>
      </w:r>
      <w:r w:rsidRPr="00F509EA">
        <w:rPr>
          <w:rFonts w:cs="Times New Roman"/>
          <w:color w:val="auto"/>
          <w:sz w:val="28"/>
          <w:szCs w:val="28"/>
        </w:rPr>
        <w:t>DOOM</w:t>
      </w:r>
      <w:r w:rsidRPr="00F509EA">
        <w:rPr>
          <w:rFonts w:cs="Times New Roman"/>
          <w:color w:val="auto"/>
          <w:sz w:val="28"/>
          <w:szCs w:val="28"/>
          <w:lang w:val="ru-RU"/>
        </w:rPr>
        <w:t>. Можно через сеть с партнером. А в других окнах - база данных, почта, редактор, трансляция и т.д.</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Таким образом, одновременно работает много консолей, а на одной из консолей еще и много окон </w:t>
      </w:r>
      <w:r w:rsidRPr="00F509EA">
        <w:rPr>
          <w:rFonts w:cs="Times New Roman"/>
          <w:color w:val="auto"/>
          <w:sz w:val="28"/>
          <w:szCs w:val="28"/>
        </w:rPr>
        <w:t>X</w:t>
      </w:r>
      <w:r w:rsidRPr="00F509EA">
        <w:rPr>
          <w:rFonts w:cs="Times New Roman"/>
          <w:color w:val="auto"/>
          <w:sz w:val="28"/>
          <w:szCs w:val="28"/>
          <w:lang w:val="ru-RU"/>
        </w:rPr>
        <w:t xml:space="preserve"> </w:t>
      </w:r>
      <w:r w:rsidRPr="00F509EA">
        <w:rPr>
          <w:rFonts w:cs="Times New Roman"/>
          <w:color w:val="auto"/>
          <w:sz w:val="28"/>
          <w:szCs w:val="28"/>
        </w:rPr>
        <w:t>Window</w:t>
      </w:r>
      <w:r w:rsidRPr="00F509EA">
        <w:rPr>
          <w:rFonts w:cs="Times New Roman"/>
          <w:color w:val="auto"/>
          <w:sz w:val="28"/>
          <w:szCs w:val="28"/>
          <w:lang w:val="ru-RU"/>
        </w:rPr>
        <w:t xml:space="preserve"> </w:t>
      </w:r>
      <w:r w:rsidRPr="00F509EA">
        <w:rPr>
          <w:rFonts w:cs="Times New Roman"/>
          <w:color w:val="auto"/>
          <w:sz w:val="28"/>
          <w:szCs w:val="28"/>
        </w:rPr>
        <w:t>System</w:t>
      </w:r>
      <w:r w:rsidRPr="00F509EA">
        <w:rPr>
          <w:rFonts w:cs="Times New Roman"/>
          <w:color w:val="auto"/>
          <w:sz w:val="28"/>
          <w:szCs w:val="28"/>
          <w:lang w:val="ru-RU"/>
        </w:rPr>
        <w:t>.</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Кроме того, в системе одновременно работают фоновые процессы, которые не выдают информации на дисплей, но делают свою работу, например, передают данные по модему, печатают на принтере, передают почту по сети и т.д. Фоновый процесс может инициировать как пользователь, так и сама ОС в соответствии со сложившимися условиями (есть почта для отправки, данные для печати, наступило время связи по модему и т.п.).</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Linux</w:t>
      </w:r>
      <w:r w:rsidRPr="00F509EA">
        <w:rPr>
          <w:rFonts w:cs="Times New Roman"/>
          <w:color w:val="auto"/>
          <w:sz w:val="28"/>
          <w:szCs w:val="28"/>
          <w:lang w:val="ru-RU"/>
        </w:rPr>
        <w:t xml:space="preserve"> обеспечивает </w:t>
      </w:r>
      <w:r w:rsidRPr="00C10D2A">
        <w:rPr>
          <w:rFonts w:cs="Times New Roman"/>
          <w:color w:val="auto"/>
          <w:sz w:val="28"/>
          <w:szCs w:val="28"/>
        </w:rPr>
        <w:t>физическое распараллеливание вычислений</w:t>
      </w:r>
      <w:r w:rsidRPr="00F509EA">
        <w:rPr>
          <w:rFonts w:cs="Times New Roman"/>
          <w:color w:val="auto"/>
          <w:sz w:val="28"/>
          <w:szCs w:val="28"/>
          <w:lang w:val="ru-RU"/>
        </w:rPr>
        <w:t xml:space="preserve"> на многопроцессорных машинах (до 32 процессоров), но это не имеет прямого отношения к одновременному выполнению нескольких программ. Операционная система позволяет одновременно выполнять несколько задач на одном процессоре, сотни раз в секунду переключая процессор с задачи на задачу.</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p>
    <w:p w:rsidR="00034781" w:rsidRPr="00F509EA"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1.5 </w:t>
      </w:r>
      <w:r w:rsidR="00034781" w:rsidRPr="00F509EA">
        <w:rPr>
          <w:rFonts w:cs="Times New Roman"/>
          <w:b/>
          <w:bCs/>
          <w:color w:val="auto"/>
          <w:sz w:val="28"/>
          <w:szCs w:val="28"/>
          <w:lang w:val="ru-RU"/>
        </w:rPr>
        <w:t>Как несколько пользователей работают на одной и той же машине</w:t>
      </w:r>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Пользователь получает доступ к системе в результате регистрации. На консоль система выводит приглашение </w:t>
      </w:r>
      <w:r w:rsidRPr="00F509EA">
        <w:rPr>
          <w:rFonts w:cs="Times New Roman"/>
          <w:color w:val="auto"/>
          <w:sz w:val="28"/>
          <w:szCs w:val="28"/>
        </w:rPr>
        <w:t>login</w:t>
      </w:r>
      <w:r w:rsidRPr="00F509EA">
        <w:rPr>
          <w:rFonts w:cs="Times New Roman"/>
          <w:color w:val="auto"/>
          <w:sz w:val="28"/>
          <w:szCs w:val="28"/>
          <w:lang w:val="ru-RU"/>
        </w:rPr>
        <w:t>:, а пользователь в ответ вводит свое имя и пароль доступа. После проверки прав доступа система выдает приглашение вводить команды на выполнение программ, принимает команды и выполняет их, например:</w:t>
      </w:r>
    </w:p>
    <w:p w:rsidR="0087066E" w:rsidRDefault="0087066E">
      <w:pPr>
        <w:widowControl/>
        <w:suppressAutoHyphens w:val="0"/>
        <w:spacing w:after="200" w:line="276" w:lineRule="auto"/>
        <w:rPr>
          <w:rFonts w:cs="Times New Roman"/>
          <w:color w:val="auto"/>
          <w:sz w:val="28"/>
          <w:szCs w:val="28"/>
          <w:lang w:val="ru-RU"/>
        </w:rPr>
      </w:pPr>
      <w:r>
        <w:rPr>
          <w:rFonts w:cs="Times New Roman"/>
          <w:color w:val="auto"/>
          <w:sz w:val="28"/>
          <w:szCs w:val="28"/>
          <w:lang w:val="ru-RU"/>
        </w:rPr>
        <w:br w:type="page"/>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Консоль </w:t>
      </w:r>
      <w:r w:rsidRPr="00F509EA">
        <w:rPr>
          <w:rFonts w:cs="Times New Roman"/>
          <w:color w:val="auto"/>
          <w:sz w:val="28"/>
          <w:szCs w:val="28"/>
        </w:rPr>
        <w:t>tty</w:t>
      </w:r>
      <w:r w:rsidRPr="00F509EA">
        <w:rPr>
          <w:rFonts w:cs="Times New Roman"/>
          <w:color w:val="auto"/>
          <w:sz w:val="28"/>
          <w:szCs w:val="28"/>
          <w:lang w:val="ru-RU"/>
        </w:rPr>
        <w:t xml:space="preserve">1 Консоль </w:t>
      </w:r>
      <w:r w:rsidRPr="00F509EA">
        <w:rPr>
          <w:rFonts w:cs="Times New Roman"/>
          <w:color w:val="auto"/>
          <w:sz w:val="28"/>
          <w:szCs w:val="28"/>
        </w:rPr>
        <w:t>tty</w:t>
      </w:r>
      <w:r w:rsidRPr="00F509EA">
        <w:rPr>
          <w:rFonts w:cs="Times New Roman"/>
          <w:color w:val="auto"/>
          <w:sz w:val="28"/>
          <w:szCs w:val="28"/>
          <w:lang w:val="ru-RU"/>
        </w:rPr>
        <w:t>2</w:t>
      </w:r>
    </w:p>
    <w:p w:rsidR="00552C62"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 /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 </w:t>
      </w:r>
      <w:r w:rsidRPr="00F509EA">
        <w:rPr>
          <w:rFonts w:cs="Times New Roman"/>
          <w:color w:val="auto"/>
          <w:sz w:val="28"/>
          <w:szCs w:val="28"/>
        </w:rPr>
        <w:t>tty</w:t>
      </w:r>
      <w:r w:rsidRPr="00F509EA">
        <w:rPr>
          <w:rFonts w:cs="Times New Roman"/>
          <w:color w:val="auto"/>
          <w:sz w:val="28"/>
          <w:szCs w:val="28"/>
          <w:lang w:val="ru-RU"/>
        </w:rPr>
        <w:t xml:space="preserve">1 </w:t>
      </w:r>
      <w:r w:rsidRPr="00F509EA">
        <w:rPr>
          <w:rFonts w:cs="Times New Roman"/>
          <w:color w:val="auto"/>
          <w:sz w:val="28"/>
          <w:szCs w:val="28"/>
        </w:rPr>
        <w:t>eugene</w:t>
      </w:r>
      <w:r w:rsidRPr="00F509EA">
        <w:rPr>
          <w:rFonts w:cs="Times New Roman"/>
          <w:color w:val="auto"/>
          <w:sz w:val="28"/>
          <w:szCs w:val="28"/>
          <w:lang w:val="ru-RU"/>
        </w:rPr>
        <w:t>.</w:t>
      </w:r>
      <w:r w:rsidRPr="00F509EA">
        <w:rPr>
          <w:rFonts w:cs="Times New Roman"/>
          <w:color w:val="auto"/>
          <w:sz w:val="28"/>
          <w:szCs w:val="28"/>
        </w:rPr>
        <w:t>mplik</w:t>
      </w:r>
      <w:r w:rsidRPr="00F509EA">
        <w:rPr>
          <w:rFonts w:cs="Times New Roman"/>
          <w:color w:val="auto"/>
          <w:sz w:val="28"/>
          <w:szCs w:val="28"/>
          <w:lang w:val="ru-RU"/>
        </w:rPr>
        <w:t>.</w:t>
      </w:r>
      <w:r w:rsidRPr="00F509EA">
        <w:rPr>
          <w:rFonts w:cs="Times New Roman"/>
          <w:color w:val="auto"/>
          <w:sz w:val="28"/>
          <w:szCs w:val="28"/>
        </w:rPr>
        <w:t>ru</w:t>
      </w:r>
      <w:r w:rsidRPr="00F509EA">
        <w:rPr>
          <w:rFonts w:cs="Times New Roman"/>
          <w:color w:val="auto"/>
          <w:sz w:val="28"/>
          <w:szCs w:val="28"/>
          <w:lang w:val="ru-RU"/>
        </w:rPr>
        <w:t xml:space="preserve"> </w:t>
      </w:r>
      <w:r w:rsidRPr="00F509EA">
        <w:rPr>
          <w:rFonts w:cs="Times New Roman"/>
          <w:color w:val="auto"/>
          <w:sz w:val="28"/>
          <w:szCs w:val="28"/>
        </w:rPr>
        <w:t>login</w:t>
      </w:r>
      <w:r w:rsidRPr="00F509EA">
        <w:rPr>
          <w:rFonts w:cs="Times New Roman"/>
          <w:color w:val="auto"/>
          <w:sz w:val="28"/>
          <w:szCs w:val="28"/>
          <w:lang w:val="ru-RU"/>
        </w:rPr>
        <w:t xml:space="preserve">: </w:t>
      </w:r>
      <w:r w:rsidRPr="00F509EA">
        <w:rPr>
          <w:rFonts w:cs="Times New Roman"/>
          <w:color w:val="auto"/>
          <w:sz w:val="28"/>
          <w:szCs w:val="28"/>
        </w:rPr>
        <w:t>root</w:t>
      </w:r>
      <w:r w:rsidRPr="00F509EA">
        <w:rPr>
          <w:rFonts w:cs="Times New Roman"/>
          <w:color w:val="auto"/>
          <w:sz w:val="28"/>
          <w:szCs w:val="28"/>
          <w:lang w:val="ru-RU"/>
        </w:rPr>
        <w:t xml:space="preserve"> | </w:t>
      </w:r>
      <w:r w:rsidRPr="00F509EA">
        <w:rPr>
          <w:rFonts w:cs="Times New Roman"/>
          <w:color w:val="auto"/>
          <w:sz w:val="28"/>
          <w:szCs w:val="28"/>
        </w:rPr>
        <w:t>tty</w:t>
      </w:r>
      <w:r w:rsidRPr="00F509EA">
        <w:rPr>
          <w:rFonts w:cs="Times New Roman"/>
          <w:color w:val="auto"/>
          <w:sz w:val="28"/>
          <w:szCs w:val="28"/>
          <w:lang w:val="ru-RU"/>
        </w:rPr>
        <w:t xml:space="preserve">2 </w:t>
      </w:r>
      <w:r w:rsidRPr="00F509EA">
        <w:rPr>
          <w:rFonts w:cs="Times New Roman"/>
          <w:color w:val="auto"/>
          <w:sz w:val="28"/>
          <w:szCs w:val="28"/>
        </w:rPr>
        <w:t>eugene</w:t>
      </w:r>
      <w:r w:rsidRPr="00F509EA">
        <w:rPr>
          <w:rFonts w:cs="Times New Roman"/>
          <w:color w:val="auto"/>
          <w:sz w:val="28"/>
          <w:szCs w:val="28"/>
          <w:lang w:val="ru-RU"/>
        </w:rPr>
        <w:t>.</w:t>
      </w:r>
      <w:r w:rsidRPr="00F509EA">
        <w:rPr>
          <w:rFonts w:cs="Times New Roman"/>
          <w:color w:val="auto"/>
          <w:sz w:val="28"/>
          <w:szCs w:val="28"/>
        </w:rPr>
        <w:t>mplik</w:t>
      </w:r>
      <w:r w:rsidRPr="00F509EA">
        <w:rPr>
          <w:rFonts w:cs="Times New Roman"/>
          <w:color w:val="auto"/>
          <w:sz w:val="28"/>
          <w:szCs w:val="28"/>
          <w:lang w:val="ru-RU"/>
        </w:rPr>
        <w:t>.</w:t>
      </w:r>
      <w:r w:rsidRPr="00F509EA">
        <w:rPr>
          <w:rFonts w:cs="Times New Roman"/>
          <w:color w:val="auto"/>
          <w:sz w:val="28"/>
          <w:szCs w:val="28"/>
        </w:rPr>
        <w:t>ru</w:t>
      </w:r>
      <w:r w:rsidRPr="00F509EA">
        <w:rPr>
          <w:rFonts w:cs="Times New Roman"/>
          <w:color w:val="auto"/>
          <w:sz w:val="28"/>
          <w:szCs w:val="28"/>
          <w:lang w:val="ru-RU"/>
        </w:rPr>
        <w:t xml:space="preserve"> </w:t>
      </w:r>
      <w:r w:rsidRPr="00F509EA">
        <w:rPr>
          <w:rFonts w:cs="Times New Roman"/>
          <w:color w:val="auto"/>
          <w:sz w:val="28"/>
          <w:szCs w:val="28"/>
        </w:rPr>
        <w:t>login</w:t>
      </w:r>
      <w:r w:rsidRPr="00F509EA">
        <w:rPr>
          <w:rFonts w:cs="Times New Roman"/>
          <w:color w:val="auto"/>
          <w:sz w:val="28"/>
          <w:szCs w:val="28"/>
          <w:lang w:val="ru-RU"/>
        </w:rPr>
        <w:t xml:space="preserve">: </w:t>
      </w:r>
      <w:r w:rsidRPr="00F509EA">
        <w:rPr>
          <w:rFonts w:cs="Times New Roman"/>
          <w:color w:val="auto"/>
          <w:sz w:val="28"/>
          <w:szCs w:val="28"/>
        </w:rPr>
        <w:t>eugene</w:t>
      </w:r>
      <w:r w:rsidRPr="00F509EA">
        <w:rPr>
          <w:rFonts w:cs="Times New Roman"/>
          <w:color w:val="auto"/>
          <w:sz w:val="28"/>
          <w:szCs w:val="28"/>
          <w:lang w:val="ru-RU"/>
        </w:rPr>
        <w:t xml:space="preserve">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 </w:t>
      </w:r>
      <w:r w:rsidRPr="00F509EA">
        <w:rPr>
          <w:rFonts w:cs="Times New Roman"/>
          <w:color w:val="auto"/>
          <w:sz w:val="28"/>
          <w:szCs w:val="28"/>
        </w:rPr>
        <w:t>Password</w:t>
      </w:r>
      <w:r w:rsidRPr="00F509EA">
        <w:rPr>
          <w:rFonts w:cs="Times New Roman"/>
          <w:color w:val="auto"/>
          <w:sz w:val="28"/>
          <w:szCs w:val="28"/>
          <w:lang w:val="ru-RU"/>
        </w:rPr>
        <w:t xml:space="preserve">: </w:t>
      </w:r>
      <w:r w:rsidRPr="00F509EA">
        <w:rPr>
          <w:rFonts w:cs="Times New Roman"/>
          <w:color w:val="auto"/>
          <w:sz w:val="28"/>
          <w:szCs w:val="28"/>
        </w:rPr>
        <w:t>xxxxxxxx</w:t>
      </w:r>
      <w:r w:rsidRPr="00F509EA">
        <w:rPr>
          <w:rFonts w:cs="Times New Roman"/>
          <w:color w:val="auto"/>
          <w:sz w:val="28"/>
          <w:szCs w:val="28"/>
          <w:lang w:val="ru-RU"/>
        </w:rPr>
        <w:t xml:space="preserve"> | </w:t>
      </w:r>
      <w:r w:rsidRPr="00F509EA">
        <w:rPr>
          <w:rFonts w:cs="Times New Roman"/>
          <w:color w:val="auto"/>
          <w:sz w:val="28"/>
          <w:szCs w:val="28"/>
        </w:rPr>
        <w:t>Password</w:t>
      </w:r>
      <w:r w:rsidRPr="00F509EA">
        <w:rPr>
          <w:rFonts w:cs="Times New Roman"/>
          <w:color w:val="auto"/>
          <w:sz w:val="28"/>
          <w:szCs w:val="28"/>
          <w:lang w:val="ru-RU"/>
        </w:rPr>
        <w:t xml:space="preserve">: </w:t>
      </w:r>
      <w:r w:rsidRPr="00F509EA">
        <w:rPr>
          <w:rFonts w:cs="Times New Roman"/>
          <w:color w:val="auto"/>
          <w:sz w:val="28"/>
          <w:szCs w:val="28"/>
        </w:rPr>
        <w:t>xxxxxxxx</w:t>
      </w:r>
      <w:r w:rsidRPr="00F509EA">
        <w:rPr>
          <w:rFonts w:cs="Times New Roman"/>
          <w:color w:val="auto"/>
          <w:sz w:val="28"/>
          <w:szCs w:val="28"/>
          <w:lang w:val="ru-RU"/>
        </w:rPr>
        <w:t xml:space="preserve">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 </w:t>
      </w:r>
      <w:r w:rsidRPr="00F509EA">
        <w:rPr>
          <w:rFonts w:cs="Times New Roman"/>
          <w:color w:val="auto"/>
          <w:sz w:val="28"/>
          <w:szCs w:val="28"/>
        </w:rPr>
        <w:t>Linux</w:t>
      </w:r>
      <w:r w:rsidRPr="00F509EA">
        <w:rPr>
          <w:rFonts w:cs="Times New Roman"/>
          <w:color w:val="auto"/>
          <w:sz w:val="28"/>
          <w:szCs w:val="28"/>
          <w:lang w:val="ru-RU"/>
        </w:rPr>
        <w:t xml:space="preserve"> 1.3.68 | </w:t>
      </w:r>
      <w:r w:rsidRPr="00F509EA">
        <w:rPr>
          <w:rFonts w:cs="Times New Roman"/>
          <w:color w:val="auto"/>
          <w:sz w:val="28"/>
          <w:szCs w:val="28"/>
        </w:rPr>
        <w:t>Linux</w:t>
      </w:r>
      <w:r w:rsidRPr="00F509EA">
        <w:rPr>
          <w:rFonts w:cs="Times New Roman"/>
          <w:color w:val="auto"/>
          <w:sz w:val="28"/>
          <w:szCs w:val="28"/>
          <w:lang w:val="ru-RU"/>
        </w:rPr>
        <w:t xml:space="preserve"> 1.3.68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 </w:t>
      </w:r>
      <w:r w:rsidRPr="00F509EA">
        <w:rPr>
          <w:rFonts w:cs="Times New Roman"/>
          <w:color w:val="auto"/>
          <w:sz w:val="28"/>
          <w:szCs w:val="28"/>
        </w:rPr>
        <w:t>eugene</w:t>
      </w:r>
      <w:r w:rsidRPr="00F509EA">
        <w:rPr>
          <w:rFonts w:cs="Times New Roman"/>
          <w:color w:val="auto"/>
          <w:sz w:val="28"/>
          <w:szCs w:val="28"/>
          <w:lang w:val="ru-RU"/>
        </w:rPr>
        <w:t>.</w:t>
      </w:r>
      <w:r w:rsidRPr="00F509EA">
        <w:rPr>
          <w:rFonts w:cs="Times New Roman"/>
          <w:color w:val="auto"/>
          <w:sz w:val="28"/>
          <w:szCs w:val="28"/>
        </w:rPr>
        <w:t>mplik</w:t>
      </w:r>
      <w:r w:rsidRPr="00F509EA">
        <w:rPr>
          <w:rFonts w:cs="Times New Roman"/>
          <w:color w:val="auto"/>
          <w:sz w:val="28"/>
          <w:szCs w:val="28"/>
          <w:lang w:val="ru-RU"/>
        </w:rPr>
        <w:t>.</w:t>
      </w:r>
      <w:r w:rsidRPr="00F509EA">
        <w:rPr>
          <w:rFonts w:cs="Times New Roman"/>
          <w:color w:val="auto"/>
          <w:sz w:val="28"/>
          <w:szCs w:val="28"/>
        </w:rPr>
        <w:t>ru</w:t>
      </w:r>
      <w:r w:rsidRPr="00F509EA">
        <w:rPr>
          <w:rFonts w:cs="Times New Roman"/>
          <w:color w:val="auto"/>
          <w:sz w:val="28"/>
          <w:szCs w:val="28"/>
          <w:lang w:val="ru-RU"/>
        </w:rPr>
        <w:t xml:space="preserve"> &gt; </w:t>
      </w:r>
      <w:r w:rsidRPr="00F509EA">
        <w:rPr>
          <w:rFonts w:cs="Times New Roman"/>
          <w:color w:val="auto"/>
          <w:sz w:val="28"/>
          <w:szCs w:val="28"/>
        </w:rPr>
        <w:t>cal</w:t>
      </w:r>
      <w:r w:rsidRPr="00F509EA">
        <w:rPr>
          <w:rFonts w:cs="Times New Roman"/>
          <w:color w:val="auto"/>
          <w:sz w:val="28"/>
          <w:szCs w:val="28"/>
          <w:lang w:val="ru-RU"/>
        </w:rPr>
        <w:t xml:space="preserve"> 02 1996 | </w:t>
      </w:r>
      <w:r w:rsidRPr="00F509EA">
        <w:rPr>
          <w:rFonts w:cs="Times New Roman"/>
          <w:color w:val="auto"/>
          <w:sz w:val="28"/>
          <w:szCs w:val="28"/>
        </w:rPr>
        <w:t>eugene</w:t>
      </w:r>
      <w:r w:rsidRPr="00F509EA">
        <w:rPr>
          <w:rFonts w:cs="Times New Roman"/>
          <w:color w:val="auto"/>
          <w:sz w:val="28"/>
          <w:szCs w:val="28"/>
          <w:lang w:val="ru-RU"/>
        </w:rPr>
        <w:t>.</w:t>
      </w:r>
      <w:r w:rsidRPr="00F509EA">
        <w:rPr>
          <w:rFonts w:cs="Times New Roman"/>
          <w:color w:val="auto"/>
          <w:sz w:val="28"/>
          <w:szCs w:val="28"/>
        </w:rPr>
        <w:t>mplik</w:t>
      </w:r>
      <w:r w:rsidRPr="00F509EA">
        <w:rPr>
          <w:rFonts w:cs="Times New Roman"/>
          <w:color w:val="auto"/>
          <w:sz w:val="28"/>
          <w:szCs w:val="28"/>
          <w:lang w:val="ru-RU"/>
        </w:rPr>
        <w:t>.</w:t>
      </w:r>
      <w:r w:rsidRPr="00F509EA">
        <w:rPr>
          <w:rFonts w:cs="Times New Roman"/>
          <w:color w:val="auto"/>
          <w:sz w:val="28"/>
          <w:szCs w:val="28"/>
        </w:rPr>
        <w:t>ru</w:t>
      </w:r>
      <w:r w:rsidRPr="00F509EA">
        <w:rPr>
          <w:rFonts w:cs="Times New Roman"/>
          <w:color w:val="auto"/>
          <w:sz w:val="28"/>
          <w:szCs w:val="28"/>
          <w:lang w:val="ru-RU"/>
        </w:rPr>
        <w:t xml:space="preserve"> $ </w:t>
      </w:r>
      <w:r w:rsidRPr="00F509EA">
        <w:rPr>
          <w:rFonts w:cs="Times New Roman"/>
          <w:color w:val="auto"/>
          <w:sz w:val="28"/>
          <w:szCs w:val="28"/>
        </w:rPr>
        <w:t>telnet</w:t>
      </w:r>
      <w:r w:rsidRPr="00F509EA">
        <w:rPr>
          <w:rFonts w:cs="Times New Roman"/>
          <w:color w:val="auto"/>
          <w:sz w:val="28"/>
          <w:szCs w:val="28"/>
          <w:lang w:val="ru-RU"/>
        </w:rPr>
        <w:t xml:space="preserve"> </w:t>
      </w:r>
      <w:r w:rsidRPr="00F509EA">
        <w:rPr>
          <w:rFonts w:cs="Times New Roman"/>
          <w:color w:val="auto"/>
          <w:sz w:val="28"/>
          <w:szCs w:val="28"/>
        </w:rPr>
        <w:t>elvis</w:t>
      </w:r>
      <w:r w:rsidRPr="00F509EA">
        <w:rPr>
          <w:rFonts w:cs="Times New Roman"/>
          <w:color w:val="auto"/>
          <w:sz w:val="28"/>
          <w:szCs w:val="28"/>
          <w:lang w:val="ru-RU"/>
        </w:rPr>
        <w:t>.</w:t>
      </w:r>
      <w:r w:rsidRPr="00F509EA">
        <w:rPr>
          <w:rFonts w:cs="Times New Roman"/>
          <w:color w:val="auto"/>
          <w:sz w:val="28"/>
          <w:szCs w:val="28"/>
        </w:rPr>
        <w:t>ru</w:t>
      </w:r>
      <w:r w:rsidRPr="00F509EA">
        <w:rPr>
          <w:rFonts w:cs="Times New Roman"/>
          <w:color w:val="auto"/>
          <w:sz w:val="28"/>
          <w:szCs w:val="28"/>
          <w:lang w:val="ru-RU"/>
        </w:rPr>
        <w:t xml:space="preserve"> 2|</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rPr>
      </w:pPr>
      <w:r w:rsidRPr="00F509EA">
        <w:rPr>
          <w:rFonts w:cs="Times New Roman"/>
          <w:color w:val="auto"/>
          <w:sz w:val="28"/>
          <w:szCs w:val="28"/>
        </w:rPr>
        <w:t>|</w:t>
      </w:r>
      <w:r>
        <w:rPr>
          <w:rFonts w:cs="Times New Roman"/>
          <w:color w:val="auto"/>
          <w:sz w:val="28"/>
          <w:szCs w:val="28"/>
        </w:rPr>
        <w:t xml:space="preserve"> </w:t>
      </w:r>
      <w:r w:rsidRPr="00F509EA">
        <w:rPr>
          <w:rFonts w:cs="Times New Roman"/>
          <w:color w:val="auto"/>
          <w:sz w:val="28"/>
          <w:szCs w:val="28"/>
        </w:rPr>
        <w:t>Февраля 1996</w:t>
      </w:r>
      <w:r>
        <w:rPr>
          <w:rFonts w:cs="Times New Roman"/>
          <w:color w:val="auto"/>
          <w:sz w:val="28"/>
          <w:szCs w:val="28"/>
        </w:rPr>
        <w:t xml:space="preserve"> </w:t>
      </w:r>
      <w:r w:rsidRPr="00F509EA">
        <w:rPr>
          <w:rFonts w:cs="Times New Roman"/>
          <w:color w:val="auto"/>
          <w:sz w:val="28"/>
          <w:szCs w:val="28"/>
        </w:rPr>
        <w:t>| Connected to elvis.ru.</w:t>
      </w:r>
      <w:r>
        <w:rPr>
          <w:rFonts w:cs="Times New Roman"/>
          <w:color w:val="auto"/>
          <w:sz w:val="28"/>
          <w:szCs w:val="28"/>
        </w:rPr>
        <w:t xml:space="preserve"> </w:t>
      </w:r>
      <w:r w:rsidRPr="00F509EA">
        <w:rPr>
          <w:rFonts w:cs="Times New Roman"/>
          <w:color w:val="auto"/>
          <w:sz w:val="28"/>
          <w:szCs w:val="28"/>
        </w:rPr>
        <w:t>|</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Вс Пн Вт Ср Чт Пт Су | Англо-русский,русско-английский сло|</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1 2 3 | .</w:t>
      </w:r>
      <w:r w:rsidRPr="00F509EA">
        <w:rPr>
          <w:rFonts w:cs="Times New Roman"/>
          <w:color w:val="auto"/>
          <w:sz w:val="28"/>
          <w:szCs w:val="28"/>
        </w:rPr>
        <w:t>e</w:t>
      </w:r>
      <w:r w:rsidRPr="00F509EA">
        <w:rPr>
          <w:rFonts w:cs="Times New Roman"/>
          <w:color w:val="auto"/>
          <w:sz w:val="28"/>
          <w:szCs w:val="28"/>
          <w:lang w:val="ru-RU"/>
        </w:rPr>
        <w:t xml:space="preserve"> </w:t>
      </w:r>
      <w:r w:rsidRPr="00F509EA">
        <w:rPr>
          <w:rFonts w:cs="Times New Roman"/>
          <w:color w:val="auto"/>
          <w:sz w:val="28"/>
          <w:szCs w:val="28"/>
        </w:rPr>
        <w:t>or</w:t>
      </w:r>
      <w:r w:rsidRPr="00F509EA">
        <w:rPr>
          <w:rFonts w:cs="Times New Roman"/>
          <w:color w:val="auto"/>
          <w:sz w:val="28"/>
          <w:szCs w:val="28"/>
          <w:lang w:val="ru-RU"/>
        </w:rPr>
        <w:t xml:space="preserve"> . - выход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4 5 6 7 8 9 10 | .</w:t>
      </w:r>
      <w:r w:rsidRPr="00F509EA">
        <w:rPr>
          <w:rFonts w:cs="Times New Roman"/>
          <w:color w:val="auto"/>
          <w:sz w:val="28"/>
          <w:szCs w:val="28"/>
        </w:rPr>
        <w:t>h</w:t>
      </w:r>
      <w:r w:rsidRPr="00F509EA">
        <w:rPr>
          <w:rFonts w:cs="Times New Roman"/>
          <w:color w:val="auto"/>
          <w:sz w:val="28"/>
          <w:szCs w:val="28"/>
          <w:lang w:val="ru-RU"/>
        </w:rPr>
        <w:t xml:space="preserve"> - помощь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 11 12 13 14 15 16 17 | </w:t>
      </w:r>
      <w:r w:rsidRPr="00F509EA">
        <w:rPr>
          <w:rFonts w:cs="Times New Roman"/>
          <w:color w:val="auto"/>
          <w:sz w:val="28"/>
          <w:szCs w:val="28"/>
        </w:rPr>
        <w:t>tr</w:t>
      </w:r>
      <w:r w:rsidRPr="00F509EA">
        <w:rPr>
          <w:rFonts w:cs="Times New Roman"/>
          <w:color w:val="auto"/>
          <w:sz w:val="28"/>
          <w:szCs w:val="28"/>
          <w:lang w:val="ru-RU"/>
        </w:rPr>
        <w:t>&gt;</w:t>
      </w:r>
      <w:r w:rsidRPr="00F509EA">
        <w:rPr>
          <w:rFonts w:cs="Times New Roman"/>
          <w:color w:val="auto"/>
          <w:sz w:val="28"/>
          <w:szCs w:val="28"/>
        </w:rPr>
        <w:t>unix</w:t>
      </w:r>
      <w:r w:rsidRPr="00F509EA">
        <w:rPr>
          <w:rFonts w:cs="Times New Roman"/>
          <w:color w:val="auto"/>
          <w:sz w:val="28"/>
          <w:szCs w:val="28"/>
          <w:lang w:val="ru-RU"/>
        </w:rPr>
        <w:t xml:space="preserve">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18 19 20 21 22 23 24 | операционная система; первоначально|</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 25 26 27 28 29 | разработанная в </w:t>
      </w:r>
      <w:r w:rsidRPr="00F509EA">
        <w:rPr>
          <w:rFonts w:cs="Times New Roman"/>
          <w:color w:val="auto"/>
          <w:sz w:val="28"/>
          <w:szCs w:val="28"/>
        </w:rPr>
        <w:t>Bell</w:t>
      </w:r>
      <w:r w:rsidRPr="00F509EA">
        <w:rPr>
          <w:rFonts w:cs="Times New Roman"/>
          <w:color w:val="auto"/>
          <w:sz w:val="28"/>
          <w:szCs w:val="28"/>
          <w:lang w:val="ru-RU"/>
        </w:rPr>
        <w:t xml:space="preserve"> </w:t>
      </w:r>
      <w:r w:rsidRPr="00F509EA">
        <w:rPr>
          <w:rFonts w:cs="Times New Roman"/>
          <w:color w:val="auto"/>
          <w:sz w:val="28"/>
          <w:szCs w:val="28"/>
        </w:rPr>
        <w:t>Laboratories</w:t>
      </w:r>
      <w:r w:rsidRPr="00F509EA">
        <w:rPr>
          <w:rFonts w:cs="Times New Roman"/>
          <w:color w:val="auto"/>
          <w:sz w:val="28"/>
          <w:szCs w:val="28"/>
          <w:lang w:val="ru-RU"/>
        </w:rPr>
        <w:t xml:space="preserve"> |</w:t>
      </w:r>
    </w:p>
    <w:p w:rsidR="00552C62" w:rsidRPr="00F509EA"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 | для мини-ЭВМ серии </w:t>
      </w:r>
      <w:r w:rsidRPr="00F509EA">
        <w:rPr>
          <w:rFonts w:cs="Times New Roman"/>
          <w:color w:val="auto"/>
          <w:sz w:val="28"/>
          <w:szCs w:val="28"/>
        </w:rPr>
        <w:t>PDP</w:t>
      </w:r>
      <w:r w:rsidRPr="00F509EA">
        <w:rPr>
          <w:rFonts w:cs="Times New Roman"/>
          <w:color w:val="auto"/>
          <w:sz w:val="28"/>
          <w:szCs w:val="28"/>
          <w:lang w:val="ru-RU"/>
        </w:rPr>
        <w:t>-11 и получив|</w:t>
      </w:r>
    </w:p>
    <w:p w:rsidR="00552C62"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 </w:t>
      </w:r>
      <w:r w:rsidRPr="00F509EA">
        <w:rPr>
          <w:rFonts w:cs="Times New Roman"/>
          <w:color w:val="auto"/>
          <w:sz w:val="28"/>
          <w:szCs w:val="28"/>
        </w:rPr>
        <w:t>eugene</w:t>
      </w:r>
      <w:r w:rsidRPr="00F509EA">
        <w:rPr>
          <w:rFonts w:cs="Times New Roman"/>
          <w:color w:val="auto"/>
          <w:sz w:val="28"/>
          <w:szCs w:val="28"/>
          <w:lang w:val="ru-RU"/>
        </w:rPr>
        <w:t>.</w:t>
      </w:r>
      <w:r w:rsidRPr="00F509EA">
        <w:rPr>
          <w:rFonts w:cs="Times New Roman"/>
          <w:color w:val="auto"/>
          <w:sz w:val="28"/>
          <w:szCs w:val="28"/>
        </w:rPr>
        <w:t>mplik</w:t>
      </w:r>
      <w:r w:rsidRPr="00F509EA">
        <w:rPr>
          <w:rFonts w:cs="Times New Roman"/>
          <w:color w:val="auto"/>
          <w:sz w:val="28"/>
          <w:szCs w:val="28"/>
          <w:lang w:val="ru-RU"/>
        </w:rPr>
        <w:t>.</w:t>
      </w:r>
      <w:r w:rsidRPr="00F509EA">
        <w:rPr>
          <w:rFonts w:cs="Times New Roman"/>
          <w:color w:val="auto"/>
          <w:sz w:val="28"/>
          <w:szCs w:val="28"/>
        </w:rPr>
        <w:t>ru</w:t>
      </w:r>
      <w:r w:rsidRPr="00F509EA">
        <w:rPr>
          <w:rFonts w:cs="Times New Roman"/>
          <w:color w:val="auto"/>
          <w:sz w:val="28"/>
          <w:szCs w:val="28"/>
          <w:lang w:val="ru-RU"/>
        </w:rPr>
        <w:t xml:space="preserve"> &gt; | различных классов и типов. Особенно|</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Обычная практика состоит в том, что пользователь регистрируется на разных виртуальных консолях под разными именами. Например, для выполнения административных функций на консоли 1 пользователь регистрируется как </w:t>
      </w:r>
      <w:r w:rsidRPr="00F509EA">
        <w:rPr>
          <w:rFonts w:cs="Times New Roman"/>
          <w:color w:val="auto"/>
          <w:sz w:val="28"/>
          <w:szCs w:val="28"/>
        </w:rPr>
        <w:t>root</w:t>
      </w:r>
      <w:r w:rsidRPr="00F509EA">
        <w:rPr>
          <w:rFonts w:cs="Times New Roman"/>
          <w:color w:val="auto"/>
          <w:sz w:val="28"/>
          <w:szCs w:val="28"/>
          <w:lang w:val="ru-RU"/>
        </w:rPr>
        <w:t xml:space="preserve">, для выполнения прикладной программы как </w:t>
      </w:r>
      <w:r w:rsidRPr="00F509EA">
        <w:rPr>
          <w:rFonts w:cs="Times New Roman"/>
          <w:color w:val="auto"/>
          <w:sz w:val="28"/>
          <w:szCs w:val="28"/>
        </w:rPr>
        <w:t>eugene</w:t>
      </w:r>
      <w:r w:rsidRPr="00F509EA">
        <w:rPr>
          <w:rFonts w:cs="Times New Roman"/>
          <w:color w:val="auto"/>
          <w:sz w:val="28"/>
          <w:szCs w:val="28"/>
          <w:lang w:val="ru-RU"/>
        </w:rPr>
        <w:t xml:space="preserve"> на консоли 2, для запуска игрушки как </w:t>
      </w:r>
      <w:r w:rsidRPr="00F509EA">
        <w:rPr>
          <w:rFonts w:cs="Times New Roman"/>
          <w:color w:val="auto"/>
          <w:sz w:val="28"/>
          <w:szCs w:val="28"/>
        </w:rPr>
        <w:t>games</w:t>
      </w:r>
      <w:r w:rsidRPr="00F509EA">
        <w:rPr>
          <w:rFonts w:cs="Times New Roman"/>
          <w:color w:val="auto"/>
          <w:sz w:val="28"/>
          <w:szCs w:val="28"/>
          <w:lang w:val="ru-RU"/>
        </w:rPr>
        <w:t xml:space="preserve"> на консоли 3 и т.д. Смысл такого подхода в том, что различные "пользователи" обладают различными индивидуальностями в системе - правами доступа к ресурсам, начальными установками, файлами и т.д.</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Если машина включена в сеть, то возможна удаленная регистрация пользователя с машины </w:t>
      </w:r>
      <w:r w:rsidRPr="00F509EA">
        <w:rPr>
          <w:rFonts w:cs="Times New Roman"/>
          <w:color w:val="auto"/>
          <w:sz w:val="28"/>
          <w:szCs w:val="28"/>
        </w:rPr>
        <w:t>A</w:t>
      </w:r>
      <w:r w:rsidRPr="00F509EA">
        <w:rPr>
          <w:rFonts w:cs="Times New Roman"/>
          <w:color w:val="auto"/>
          <w:sz w:val="28"/>
          <w:szCs w:val="28"/>
          <w:lang w:val="ru-RU"/>
        </w:rPr>
        <w:t xml:space="preserve"> в машину </w:t>
      </w:r>
      <w:r w:rsidRPr="00F509EA">
        <w:rPr>
          <w:rFonts w:cs="Times New Roman"/>
          <w:color w:val="auto"/>
          <w:sz w:val="28"/>
          <w:szCs w:val="28"/>
        </w:rPr>
        <w:t>B</w:t>
      </w:r>
      <w:r w:rsidRPr="00F509EA">
        <w:rPr>
          <w:rFonts w:cs="Times New Roman"/>
          <w:color w:val="auto"/>
          <w:sz w:val="28"/>
          <w:szCs w:val="28"/>
          <w:lang w:val="ru-RU"/>
        </w:rPr>
        <w:t xml:space="preserve">, даже тогда, когда эти машины расположены на разных континентах (связь машин в планетарном масштабе обеспечивает сеть </w:t>
      </w:r>
      <w:r w:rsidRPr="00F509EA">
        <w:rPr>
          <w:rFonts w:cs="Times New Roman"/>
          <w:color w:val="auto"/>
          <w:sz w:val="28"/>
          <w:szCs w:val="28"/>
        </w:rPr>
        <w:t>Internet</w:t>
      </w:r>
      <w:r w:rsidRPr="00F509EA">
        <w:rPr>
          <w:rFonts w:cs="Times New Roman"/>
          <w:color w:val="auto"/>
          <w:sz w:val="28"/>
          <w:szCs w:val="28"/>
          <w:lang w:val="ru-RU"/>
        </w:rPr>
        <w:t xml:space="preserve">). Пользователь на машине </w:t>
      </w:r>
      <w:r w:rsidRPr="00F509EA">
        <w:rPr>
          <w:rFonts w:cs="Times New Roman"/>
          <w:color w:val="auto"/>
          <w:sz w:val="28"/>
          <w:szCs w:val="28"/>
        </w:rPr>
        <w:t>A</w:t>
      </w:r>
      <w:r w:rsidRPr="00F509EA">
        <w:rPr>
          <w:rFonts w:cs="Times New Roman"/>
          <w:color w:val="auto"/>
          <w:sz w:val="28"/>
          <w:szCs w:val="28"/>
          <w:lang w:val="ru-RU"/>
        </w:rPr>
        <w:t xml:space="preserve"> выдает команду типа</w:t>
      </w:r>
    </w:p>
    <w:p w:rsidR="00552C62"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p>
    <w:p w:rsidR="00034781" w:rsidRDefault="00034781"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telnet</w:t>
      </w:r>
      <w:r w:rsidRPr="00F509EA">
        <w:rPr>
          <w:rFonts w:cs="Times New Roman"/>
          <w:color w:val="auto"/>
          <w:sz w:val="28"/>
          <w:szCs w:val="28"/>
          <w:lang w:val="ru-RU"/>
        </w:rPr>
        <w:t xml:space="preserve"> машина_</w:t>
      </w:r>
      <w:r w:rsidRPr="00F509EA">
        <w:rPr>
          <w:rFonts w:cs="Times New Roman"/>
          <w:color w:val="auto"/>
          <w:sz w:val="28"/>
          <w:szCs w:val="28"/>
        </w:rPr>
        <w:t>B</w:t>
      </w:r>
      <w:r w:rsidRPr="00F509EA">
        <w:rPr>
          <w:rFonts w:cs="Times New Roman"/>
          <w:color w:val="auto"/>
          <w:sz w:val="28"/>
          <w:szCs w:val="28"/>
          <w:lang w:val="ru-RU"/>
        </w:rPr>
        <w:t>.фирма_</w:t>
      </w:r>
      <w:r w:rsidRPr="00F509EA">
        <w:rPr>
          <w:rFonts w:cs="Times New Roman"/>
          <w:color w:val="auto"/>
          <w:sz w:val="28"/>
          <w:szCs w:val="28"/>
        </w:rPr>
        <w:t>B</w:t>
      </w:r>
      <w:r w:rsidRPr="00F509EA">
        <w:rPr>
          <w:rFonts w:cs="Times New Roman"/>
          <w:color w:val="auto"/>
          <w:sz w:val="28"/>
          <w:szCs w:val="28"/>
          <w:lang w:val="ru-RU"/>
        </w:rPr>
        <w:t>.город_</w:t>
      </w:r>
      <w:r w:rsidRPr="00F509EA">
        <w:rPr>
          <w:rFonts w:cs="Times New Roman"/>
          <w:color w:val="auto"/>
          <w:sz w:val="28"/>
          <w:szCs w:val="28"/>
        </w:rPr>
        <w:t>B</w:t>
      </w:r>
      <w:r w:rsidRPr="00F509EA">
        <w:rPr>
          <w:rFonts w:cs="Times New Roman"/>
          <w:color w:val="auto"/>
          <w:sz w:val="28"/>
          <w:szCs w:val="28"/>
          <w:lang w:val="ru-RU"/>
        </w:rPr>
        <w:t>.страна_</w:t>
      </w:r>
      <w:r w:rsidRPr="00F509EA">
        <w:rPr>
          <w:rFonts w:cs="Times New Roman"/>
          <w:color w:val="auto"/>
          <w:sz w:val="28"/>
          <w:szCs w:val="28"/>
        </w:rPr>
        <w:t>B</w:t>
      </w:r>
    </w:p>
    <w:p w:rsidR="00552C62" w:rsidRPr="00552C62" w:rsidRDefault="00552C62" w:rsidP="00552C62">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и через секунду-две видит на экране приглашение</w:t>
      </w:r>
    </w:p>
    <w:p w:rsidR="00552C62" w:rsidRDefault="00552C62"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p>
    <w:p w:rsidR="00034781"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машина_</w:t>
      </w:r>
      <w:r w:rsidRPr="00F509EA">
        <w:rPr>
          <w:rFonts w:cs="Times New Roman"/>
          <w:color w:val="auto"/>
          <w:sz w:val="28"/>
          <w:szCs w:val="28"/>
        </w:rPr>
        <w:t>B</w:t>
      </w:r>
      <w:r w:rsidRPr="00F509EA">
        <w:rPr>
          <w:rFonts w:cs="Times New Roman"/>
          <w:color w:val="auto"/>
          <w:sz w:val="28"/>
          <w:szCs w:val="28"/>
          <w:lang w:val="ru-RU"/>
        </w:rPr>
        <w:t xml:space="preserve"> </w:t>
      </w:r>
      <w:r w:rsidRPr="00F509EA">
        <w:rPr>
          <w:rFonts w:cs="Times New Roman"/>
          <w:color w:val="auto"/>
          <w:sz w:val="28"/>
          <w:szCs w:val="28"/>
        </w:rPr>
        <w:t>login</w:t>
      </w:r>
      <w:r w:rsidRPr="00F509EA">
        <w:rPr>
          <w:rFonts w:cs="Times New Roman"/>
          <w:color w:val="auto"/>
          <w:sz w:val="28"/>
          <w:szCs w:val="28"/>
          <w:lang w:val="ru-RU"/>
        </w:rPr>
        <w:t>:</w:t>
      </w:r>
    </w:p>
    <w:p w:rsidR="00552C62" w:rsidRPr="00F509EA" w:rsidRDefault="00552C62"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вводит свое имя и пароль и оказывается на текущей консоли в машине </w:t>
      </w:r>
      <w:r w:rsidRPr="00F509EA">
        <w:rPr>
          <w:rFonts w:cs="Times New Roman"/>
          <w:color w:val="auto"/>
          <w:sz w:val="28"/>
          <w:szCs w:val="28"/>
        </w:rPr>
        <w:t>B</w:t>
      </w:r>
      <w:r w:rsidRPr="00F509EA">
        <w:rPr>
          <w:rFonts w:cs="Times New Roman"/>
          <w:color w:val="auto"/>
          <w:sz w:val="28"/>
          <w:szCs w:val="28"/>
          <w:lang w:val="ru-RU"/>
        </w:rPr>
        <w:t xml:space="preserve"> (если пароль подтвердил права доступа). С другой консоли возможен вход другую машину или повторно в машину </w:t>
      </w:r>
      <w:r w:rsidRPr="00F509EA">
        <w:rPr>
          <w:rFonts w:cs="Times New Roman"/>
          <w:color w:val="auto"/>
          <w:sz w:val="28"/>
          <w:szCs w:val="28"/>
        </w:rPr>
        <w:t>B</w:t>
      </w:r>
      <w:r w:rsidRPr="00F509EA">
        <w:rPr>
          <w:rFonts w:cs="Times New Roman"/>
          <w:color w:val="auto"/>
          <w:sz w:val="28"/>
          <w:szCs w:val="28"/>
          <w:lang w:val="ru-RU"/>
        </w:rPr>
        <w:t>.</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Находясь в машине </w:t>
      </w:r>
      <w:r w:rsidRPr="00F509EA">
        <w:rPr>
          <w:rFonts w:cs="Times New Roman"/>
          <w:color w:val="auto"/>
          <w:sz w:val="28"/>
          <w:szCs w:val="28"/>
        </w:rPr>
        <w:t>B</w:t>
      </w:r>
      <w:r w:rsidRPr="00F509EA">
        <w:rPr>
          <w:rFonts w:cs="Times New Roman"/>
          <w:color w:val="auto"/>
          <w:sz w:val="28"/>
          <w:szCs w:val="28"/>
          <w:lang w:val="ru-RU"/>
        </w:rPr>
        <w:t>, пользователь может выдать команду</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telnet</w:t>
      </w:r>
      <w:r w:rsidRPr="00F509EA">
        <w:rPr>
          <w:rFonts w:cs="Times New Roman"/>
          <w:color w:val="auto"/>
          <w:sz w:val="28"/>
          <w:szCs w:val="28"/>
          <w:lang w:val="ru-RU"/>
        </w:rPr>
        <w:t xml:space="preserve"> машина_</w:t>
      </w:r>
      <w:r w:rsidRPr="00F509EA">
        <w:rPr>
          <w:rFonts w:cs="Times New Roman"/>
          <w:color w:val="auto"/>
          <w:sz w:val="28"/>
          <w:szCs w:val="28"/>
        </w:rPr>
        <w:t>A</w:t>
      </w:r>
      <w:r w:rsidRPr="00F509EA">
        <w:rPr>
          <w:rFonts w:cs="Times New Roman"/>
          <w:color w:val="auto"/>
          <w:sz w:val="28"/>
          <w:szCs w:val="28"/>
          <w:lang w:val="ru-RU"/>
        </w:rPr>
        <w:t>.фирма_</w:t>
      </w:r>
      <w:r w:rsidRPr="00F509EA">
        <w:rPr>
          <w:rFonts w:cs="Times New Roman"/>
          <w:color w:val="auto"/>
          <w:sz w:val="28"/>
          <w:szCs w:val="28"/>
        </w:rPr>
        <w:t>A</w:t>
      </w:r>
      <w:r w:rsidRPr="00F509EA">
        <w:rPr>
          <w:rFonts w:cs="Times New Roman"/>
          <w:color w:val="auto"/>
          <w:sz w:val="28"/>
          <w:szCs w:val="28"/>
          <w:lang w:val="ru-RU"/>
        </w:rPr>
        <w:t>.город_</w:t>
      </w:r>
      <w:r w:rsidRPr="00F509EA">
        <w:rPr>
          <w:rFonts w:cs="Times New Roman"/>
          <w:color w:val="auto"/>
          <w:sz w:val="28"/>
          <w:szCs w:val="28"/>
        </w:rPr>
        <w:t>A</w:t>
      </w:r>
      <w:r w:rsidRPr="00F509EA">
        <w:rPr>
          <w:rFonts w:cs="Times New Roman"/>
          <w:color w:val="auto"/>
          <w:sz w:val="28"/>
          <w:szCs w:val="28"/>
          <w:lang w:val="ru-RU"/>
        </w:rPr>
        <w:t>.страна_</w:t>
      </w:r>
      <w:r w:rsidRPr="00F509EA">
        <w:rPr>
          <w:rFonts w:cs="Times New Roman"/>
          <w:color w:val="auto"/>
          <w:sz w:val="28"/>
          <w:szCs w:val="28"/>
        </w:rPr>
        <w:t>A</w:t>
      </w:r>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и зарегистрироваться еще раз в собственной машине </w:t>
      </w:r>
      <w:r w:rsidRPr="00F509EA">
        <w:rPr>
          <w:rFonts w:cs="Times New Roman"/>
          <w:color w:val="auto"/>
          <w:sz w:val="28"/>
          <w:szCs w:val="28"/>
        </w:rPr>
        <w:t>A</w:t>
      </w:r>
      <w:r w:rsidRPr="00F509EA">
        <w:rPr>
          <w:rFonts w:cs="Times New Roman"/>
          <w:color w:val="auto"/>
          <w:sz w:val="28"/>
          <w:szCs w:val="28"/>
          <w:lang w:val="ru-RU"/>
        </w:rPr>
        <w:t xml:space="preserve"> из машины </w:t>
      </w:r>
      <w:r w:rsidRPr="00F509EA">
        <w:rPr>
          <w:rFonts w:cs="Times New Roman"/>
          <w:color w:val="auto"/>
          <w:sz w:val="28"/>
          <w:szCs w:val="28"/>
        </w:rPr>
        <w:t>B</w:t>
      </w:r>
      <w:r w:rsidRPr="00F509EA">
        <w:rPr>
          <w:rFonts w:cs="Times New Roman"/>
          <w:color w:val="auto"/>
          <w:sz w:val="28"/>
          <w:szCs w:val="28"/>
          <w:lang w:val="ru-RU"/>
        </w:rPr>
        <w:t>.</w:t>
      </w:r>
    </w:p>
    <w:p w:rsidR="00034781"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В общем случае регистрация необязательна, а адреса не имеют такой жестко зафиксированной формы, например:</w:t>
      </w:r>
    </w:p>
    <w:p w:rsidR="0087066E" w:rsidRPr="00F509EA"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rPr>
      </w:pPr>
      <w:r w:rsidRPr="00F509EA">
        <w:rPr>
          <w:rFonts w:cs="Times New Roman"/>
          <w:color w:val="auto"/>
          <w:sz w:val="28"/>
          <w:szCs w:val="28"/>
        </w:rPr>
        <w:t>eugene.mplik.ru $ telnet elvis.ru 2345</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Connected</w:t>
      </w:r>
      <w:r w:rsidRPr="00F509EA">
        <w:rPr>
          <w:rFonts w:cs="Times New Roman"/>
          <w:color w:val="auto"/>
          <w:sz w:val="28"/>
          <w:szCs w:val="28"/>
          <w:lang w:val="ru-RU"/>
        </w:rPr>
        <w:t xml:space="preserve"> </w:t>
      </w:r>
      <w:r w:rsidRPr="00F509EA">
        <w:rPr>
          <w:rFonts w:cs="Times New Roman"/>
          <w:color w:val="auto"/>
          <w:sz w:val="28"/>
          <w:szCs w:val="28"/>
        </w:rPr>
        <w:t>to</w:t>
      </w:r>
      <w:r w:rsidRPr="00F509EA">
        <w:rPr>
          <w:rFonts w:cs="Times New Roman"/>
          <w:color w:val="auto"/>
          <w:sz w:val="28"/>
          <w:szCs w:val="28"/>
          <w:lang w:val="ru-RU"/>
        </w:rPr>
        <w:t xml:space="preserve"> </w:t>
      </w:r>
      <w:r w:rsidRPr="00F509EA">
        <w:rPr>
          <w:rFonts w:cs="Times New Roman"/>
          <w:color w:val="auto"/>
          <w:sz w:val="28"/>
          <w:szCs w:val="28"/>
        </w:rPr>
        <w:t>elvis</w:t>
      </w:r>
      <w:r w:rsidRPr="00F509EA">
        <w:rPr>
          <w:rFonts w:cs="Times New Roman"/>
          <w:color w:val="auto"/>
          <w:sz w:val="28"/>
          <w:szCs w:val="28"/>
          <w:lang w:val="ru-RU"/>
        </w:rPr>
        <w:t>.</w:t>
      </w:r>
      <w:r w:rsidRPr="00F509EA">
        <w:rPr>
          <w:rFonts w:cs="Times New Roman"/>
          <w:color w:val="auto"/>
          <w:sz w:val="28"/>
          <w:szCs w:val="28"/>
        </w:rPr>
        <w:t>ru</w:t>
      </w:r>
      <w:r w:rsidRPr="00F509EA">
        <w:rPr>
          <w:rFonts w:cs="Times New Roman"/>
          <w:color w:val="auto"/>
          <w:sz w:val="28"/>
          <w:szCs w:val="28"/>
          <w:lang w:val="ru-RU"/>
        </w:rPr>
        <w:t>.</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Англо-русский,русско-английский словарь</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e</w:t>
      </w:r>
      <w:r w:rsidRPr="00F509EA">
        <w:rPr>
          <w:rFonts w:cs="Times New Roman"/>
          <w:color w:val="auto"/>
          <w:sz w:val="28"/>
          <w:szCs w:val="28"/>
          <w:lang w:val="ru-RU"/>
        </w:rPr>
        <w:t xml:space="preserve"> </w:t>
      </w:r>
      <w:r w:rsidRPr="00F509EA">
        <w:rPr>
          <w:rFonts w:cs="Times New Roman"/>
          <w:color w:val="auto"/>
          <w:sz w:val="28"/>
          <w:szCs w:val="28"/>
        </w:rPr>
        <w:t>or</w:t>
      </w:r>
      <w:r w:rsidRPr="00F509EA">
        <w:rPr>
          <w:rFonts w:cs="Times New Roman"/>
          <w:color w:val="auto"/>
          <w:sz w:val="28"/>
          <w:szCs w:val="28"/>
          <w:lang w:val="ru-RU"/>
        </w:rPr>
        <w:t xml:space="preserve"> .</w:t>
      </w:r>
      <w:r w:rsidR="00F509EA" w:rsidRPr="00F509EA">
        <w:rPr>
          <w:rFonts w:cs="Times New Roman"/>
          <w:color w:val="auto"/>
          <w:sz w:val="28"/>
          <w:szCs w:val="28"/>
          <w:lang w:val="ru-RU"/>
        </w:rPr>
        <w:t xml:space="preserve"> </w:t>
      </w:r>
      <w:r w:rsidRPr="00F509EA">
        <w:rPr>
          <w:rFonts w:cs="Times New Roman"/>
          <w:color w:val="auto"/>
          <w:sz w:val="28"/>
          <w:szCs w:val="28"/>
          <w:lang w:val="ru-RU"/>
        </w:rPr>
        <w:t>- выход</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h</w:t>
      </w:r>
      <w:r w:rsidR="00F509EA" w:rsidRPr="00F509EA">
        <w:rPr>
          <w:rFonts w:cs="Times New Roman"/>
          <w:color w:val="auto"/>
          <w:sz w:val="28"/>
          <w:szCs w:val="28"/>
          <w:lang w:val="ru-RU"/>
        </w:rPr>
        <w:t xml:space="preserve"> </w:t>
      </w:r>
      <w:r w:rsidRPr="00F509EA">
        <w:rPr>
          <w:rFonts w:cs="Times New Roman"/>
          <w:color w:val="auto"/>
          <w:sz w:val="28"/>
          <w:szCs w:val="28"/>
          <w:lang w:val="ru-RU"/>
        </w:rPr>
        <w:t>- помощь</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tr</w:t>
      </w:r>
      <w:r w:rsidRPr="00F509EA">
        <w:rPr>
          <w:rFonts w:cs="Times New Roman"/>
          <w:color w:val="auto"/>
          <w:sz w:val="28"/>
          <w:szCs w:val="28"/>
          <w:lang w:val="ru-RU"/>
        </w:rPr>
        <w:t>&gt;</w:t>
      </w:r>
      <w:r w:rsidRPr="00F509EA">
        <w:rPr>
          <w:rFonts w:cs="Times New Roman"/>
          <w:color w:val="auto"/>
          <w:sz w:val="28"/>
          <w:szCs w:val="28"/>
        </w:rPr>
        <w:t>unix</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операционная система; первоначально</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разработанная в </w:t>
      </w:r>
      <w:r w:rsidRPr="00F509EA">
        <w:rPr>
          <w:rFonts w:cs="Times New Roman"/>
          <w:color w:val="auto"/>
          <w:sz w:val="28"/>
          <w:szCs w:val="28"/>
        </w:rPr>
        <w:t>Bell</w:t>
      </w:r>
      <w:r w:rsidRPr="00F509EA">
        <w:rPr>
          <w:rFonts w:cs="Times New Roman"/>
          <w:color w:val="auto"/>
          <w:sz w:val="28"/>
          <w:szCs w:val="28"/>
          <w:lang w:val="ru-RU"/>
        </w:rPr>
        <w:t xml:space="preserve"> </w:t>
      </w:r>
      <w:r w:rsidRPr="00F509EA">
        <w:rPr>
          <w:rFonts w:cs="Times New Roman"/>
          <w:color w:val="auto"/>
          <w:sz w:val="28"/>
          <w:szCs w:val="28"/>
        </w:rPr>
        <w:t>Laboratories</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для мини-ЭВМ серии </w:t>
      </w:r>
      <w:r w:rsidRPr="00F509EA">
        <w:rPr>
          <w:rFonts w:cs="Times New Roman"/>
          <w:color w:val="auto"/>
          <w:sz w:val="28"/>
          <w:szCs w:val="28"/>
        </w:rPr>
        <w:t>PDP</w:t>
      </w:r>
      <w:r w:rsidRPr="00F509EA">
        <w:rPr>
          <w:rFonts w:cs="Times New Roman"/>
          <w:color w:val="auto"/>
          <w:sz w:val="28"/>
          <w:szCs w:val="28"/>
          <w:lang w:val="ru-RU"/>
        </w:rPr>
        <w:t>-11 и получившая широкое распространение на ЭВМ</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различных классов и типов. Особенности </w:t>
      </w:r>
      <w:r w:rsidRPr="00F509EA">
        <w:rPr>
          <w:rFonts w:cs="Times New Roman"/>
          <w:color w:val="auto"/>
          <w:sz w:val="28"/>
          <w:szCs w:val="28"/>
        </w:rPr>
        <w:t>UNIX</w:t>
      </w:r>
      <w:r w:rsidRPr="00F509EA">
        <w:rPr>
          <w:rFonts w:cs="Times New Roman"/>
          <w:color w:val="auto"/>
          <w:sz w:val="28"/>
          <w:szCs w:val="28"/>
          <w:lang w:val="ru-RU"/>
        </w:rPr>
        <w:t>: переносимость программ</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между реализациями </w:t>
      </w:r>
      <w:r w:rsidRPr="00F509EA">
        <w:rPr>
          <w:rFonts w:cs="Times New Roman"/>
          <w:color w:val="auto"/>
          <w:sz w:val="28"/>
          <w:szCs w:val="28"/>
        </w:rPr>
        <w:t>UNIX</w:t>
      </w:r>
      <w:r w:rsidRPr="00F509EA">
        <w:rPr>
          <w:rFonts w:cs="Times New Roman"/>
          <w:color w:val="auto"/>
          <w:sz w:val="28"/>
          <w:szCs w:val="28"/>
          <w:lang w:val="ru-RU"/>
        </w:rPr>
        <w:t xml:space="preserve"> на различных ЭВМ; ориентация на диалоговый</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режим работы и использование, в первую очередь, программистами для</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разработки программ; открытость для</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внесения расширений.</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rPr>
      </w:pPr>
      <w:r w:rsidRPr="00F509EA">
        <w:rPr>
          <w:rFonts w:cs="Times New Roman"/>
          <w:color w:val="auto"/>
          <w:sz w:val="28"/>
          <w:szCs w:val="28"/>
        </w:rPr>
        <w:t>tr&gt;.e</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rPr>
      </w:pPr>
      <w:r w:rsidRPr="00F509EA">
        <w:rPr>
          <w:rFonts w:cs="Times New Roman"/>
          <w:color w:val="auto"/>
          <w:sz w:val="28"/>
          <w:szCs w:val="28"/>
        </w:rPr>
        <w:t>Connection closed by foreign host.</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eugene</w:t>
      </w:r>
      <w:r w:rsidRPr="00F509EA">
        <w:rPr>
          <w:rFonts w:cs="Times New Roman"/>
          <w:color w:val="auto"/>
          <w:sz w:val="28"/>
          <w:szCs w:val="28"/>
          <w:lang w:val="ru-RU"/>
        </w:rPr>
        <w:t>.</w:t>
      </w:r>
      <w:r w:rsidRPr="00F509EA">
        <w:rPr>
          <w:rFonts w:cs="Times New Roman"/>
          <w:color w:val="auto"/>
          <w:sz w:val="28"/>
          <w:szCs w:val="28"/>
        </w:rPr>
        <w:t>mplik</w:t>
      </w:r>
      <w:r w:rsidRPr="00F509EA">
        <w:rPr>
          <w:rFonts w:cs="Times New Roman"/>
          <w:color w:val="auto"/>
          <w:sz w:val="28"/>
          <w:szCs w:val="28"/>
          <w:lang w:val="ru-RU"/>
        </w:rPr>
        <w:t>.</w:t>
      </w:r>
      <w:r w:rsidRPr="00F509EA">
        <w:rPr>
          <w:rFonts w:cs="Times New Roman"/>
          <w:color w:val="auto"/>
          <w:sz w:val="28"/>
          <w:szCs w:val="28"/>
        </w:rPr>
        <w:t>ru</w:t>
      </w:r>
      <w:r w:rsidRPr="00F509EA">
        <w:rPr>
          <w:rFonts w:cs="Times New Roman"/>
          <w:color w:val="auto"/>
          <w:sz w:val="28"/>
          <w:szCs w:val="28"/>
          <w:lang w:val="ru-RU"/>
        </w:rPr>
        <w:t xml:space="preserve"> $</w:t>
      </w:r>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Помимо сетевого подключения машина может иметь десятки терминалов, подключенных через последовательные порты. Терминал представляет собой экран и клавиатуру, т.е. консоль, на которой пользователь может регистрироваться обычным образом. Только в этом случае консоль не виртуальная, а представлена специализированным отдельным устройством. Терминалом может служить персональный компьютер, например, работающий под </w:t>
      </w:r>
      <w:r w:rsidRPr="00F509EA">
        <w:rPr>
          <w:rFonts w:cs="Times New Roman"/>
          <w:color w:val="auto"/>
          <w:sz w:val="28"/>
          <w:szCs w:val="28"/>
        </w:rPr>
        <w:t>DOS</w:t>
      </w:r>
      <w:r w:rsidRPr="00F509EA">
        <w:rPr>
          <w:rFonts w:cs="Times New Roman"/>
          <w:color w:val="auto"/>
          <w:sz w:val="28"/>
          <w:szCs w:val="28"/>
          <w:lang w:val="ru-RU"/>
        </w:rPr>
        <w:t xml:space="preserve"> </w:t>
      </w:r>
      <w:r w:rsidRPr="00F509EA">
        <w:rPr>
          <w:rFonts w:cs="Times New Roman"/>
          <w:color w:val="auto"/>
          <w:sz w:val="28"/>
          <w:szCs w:val="28"/>
        </w:rPr>
        <w:t>PC</w:t>
      </w:r>
      <w:r w:rsidRPr="00F509EA">
        <w:rPr>
          <w:rFonts w:cs="Times New Roman"/>
          <w:color w:val="auto"/>
          <w:sz w:val="28"/>
          <w:szCs w:val="28"/>
          <w:lang w:val="ru-RU"/>
        </w:rPr>
        <w:t xml:space="preserve"> 286, на котором выполняется программа, имитирующая логику работы консоли (прозрачный ввод с местной клавиатуры в </w:t>
      </w:r>
      <w:r w:rsidRPr="00F509EA">
        <w:rPr>
          <w:rFonts w:cs="Times New Roman"/>
          <w:color w:val="auto"/>
          <w:sz w:val="28"/>
          <w:szCs w:val="28"/>
        </w:rPr>
        <w:t>Linux</w:t>
      </w:r>
      <w:r w:rsidRPr="00F509EA">
        <w:rPr>
          <w:rFonts w:cs="Times New Roman"/>
          <w:color w:val="auto"/>
          <w:sz w:val="28"/>
          <w:szCs w:val="28"/>
          <w:lang w:val="ru-RU"/>
        </w:rPr>
        <w:t xml:space="preserve">-машину и прозрачный вывод на местный дисплей данных от </w:t>
      </w:r>
      <w:r w:rsidRPr="00F509EA">
        <w:rPr>
          <w:rFonts w:cs="Times New Roman"/>
          <w:color w:val="auto"/>
          <w:sz w:val="28"/>
          <w:szCs w:val="28"/>
        </w:rPr>
        <w:t>Linux</w:t>
      </w:r>
      <w:r w:rsidRPr="00F509EA">
        <w:rPr>
          <w:rFonts w:cs="Times New Roman"/>
          <w:color w:val="auto"/>
          <w:sz w:val="28"/>
          <w:szCs w:val="28"/>
          <w:lang w:val="ru-RU"/>
        </w:rPr>
        <w:t>-машины).</w:t>
      </w:r>
    </w:p>
    <w:p w:rsidR="0087066E" w:rsidRPr="00F509EA"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сеть</w:t>
      </w:r>
      <w:r w:rsidR="00F509EA" w:rsidRPr="00F509EA">
        <w:rPr>
          <w:rFonts w:cs="Times New Roman"/>
          <w:color w:val="auto"/>
          <w:sz w:val="28"/>
          <w:szCs w:val="28"/>
          <w:lang w:val="ru-RU"/>
        </w:rPr>
        <w:t xml:space="preserve"> </w:t>
      </w:r>
      <w:r w:rsidR="0087066E">
        <w:rPr>
          <w:rFonts w:cs="Times New Roman"/>
          <w:color w:val="auto"/>
          <w:sz w:val="28"/>
          <w:szCs w:val="28"/>
          <w:lang w:val="ru-RU"/>
        </w:rPr>
        <w:t>..._______________</w:t>
      </w:r>
      <w:r w:rsidRPr="00F509EA">
        <w:rPr>
          <w:rFonts w:cs="Times New Roman"/>
          <w:color w:val="auto"/>
          <w:sz w:val="28"/>
          <w:szCs w:val="28"/>
          <w:lang w:val="ru-RU"/>
        </w:rPr>
        <w:t>...</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____|____</w:t>
      </w:r>
      <w:r w:rsidR="00F509EA" w:rsidRPr="00F509EA">
        <w:rPr>
          <w:rFonts w:cs="Times New Roman"/>
          <w:color w:val="auto"/>
          <w:sz w:val="28"/>
          <w:szCs w:val="28"/>
          <w:lang w:val="ru-RU"/>
        </w:rPr>
        <w:t xml:space="preserve"> </w:t>
      </w:r>
      <w:r w:rsidRPr="00F509EA">
        <w:rPr>
          <w:rFonts w:cs="Times New Roman"/>
          <w:color w:val="auto"/>
          <w:sz w:val="28"/>
          <w:szCs w:val="28"/>
          <w:lang w:val="ru-RU"/>
        </w:rPr>
        <w:t>____</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 дисплей</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rPr>
        <w:t>Linux</w:t>
      </w:r>
      <w:r w:rsidR="00F509EA" w:rsidRPr="00F509EA">
        <w:rPr>
          <w:rFonts w:cs="Times New Roman"/>
          <w:color w:val="auto"/>
          <w:sz w:val="28"/>
          <w:szCs w:val="28"/>
          <w:lang w:val="ru-RU"/>
        </w:rPr>
        <w:t xml:space="preserve"> </w:t>
      </w:r>
      <w:r w:rsidRPr="00F509EA">
        <w:rPr>
          <w:rFonts w:cs="Times New Roman"/>
          <w:color w:val="auto"/>
          <w:sz w:val="28"/>
          <w:szCs w:val="28"/>
          <w:lang w:val="ru-RU"/>
        </w:rPr>
        <w:t>|---|____| с виртуальными</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/___/</w:t>
      </w:r>
      <w:r w:rsidR="00F509EA" w:rsidRPr="00F509EA">
        <w:rPr>
          <w:rFonts w:cs="Times New Roman"/>
          <w:color w:val="auto"/>
          <w:sz w:val="28"/>
          <w:szCs w:val="28"/>
          <w:lang w:val="ru-RU"/>
        </w:rPr>
        <w:t xml:space="preserve"> </w:t>
      </w:r>
      <w:r w:rsidRPr="00F509EA">
        <w:rPr>
          <w:rFonts w:cs="Times New Roman"/>
          <w:color w:val="auto"/>
          <w:sz w:val="28"/>
          <w:szCs w:val="28"/>
          <w:lang w:val="ru-RU"/>
        </w:rPr>
        <w:t>консолями</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|_________| порты</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линии связи</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____</w:t>
      </w:r>
      <w:r w:rsidR="00F509EA" w:rsidRPr="00F509EA">
        <w:rPr>
          <w:rFonts w:cs="Times New Roman"/>
          <w:color w:val="auto"/>
          <w:sz w:val="28"/>
          <w:szCs w:val="28"/>
          <w:lang w:val="ru-RU"/>
        </w:rPr>
        <w:t xml:space="preserve"> </w:t>
      </w:r>
      <w:r w:rsidRPr="00F509EA">
        <w:rPr>
          <w:rFonts w:cs="Times New Roman"/>
          <w:color w:val="auto"/>
          <w:sz w:val="28"/>
          <w:szCs w:val="28"/>
          <w:lang w:val="ru-RU"/>
        </w:rPr>
        <w:t>____</w:t>
      </w:r>
      <w:r w:rsidR="00F509EA" w:rsidRPr="00F509EA">
        <w:rPr>
          <w:rFonts w:cs="Times New Roman"/>
          <w:color w:val="auto"/>
          <w:sz w:val="28"/>
          <w:szCs w:val="28"/>
          <w:lang w:val="ru-RU"/>
        </w:rPr>
        <w:t xml:space="preserve"> </w:t>
      </w:r>
      <w:r w:rsidRPr="00F509EA">
        <w:rPr>
          <w:rFonts w:cs="Times New Roman"/>
          <w:color w:val="auto"/>
          <w:sz w:val="28"/>
          <w:szCs w:val="28"/>
          <w:lang w:val="ru-RU"/>
        </w:rPr>
        <w:t>____</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w:t>
      </w:r>
      <w:r w:rsidR="00F509EA" w:rsidRPr="00F509EA">
        <w:rPr>
          <w:rFonts w:cs="Times New Roman"/>
          <w:color w:val="auto"/>
          <w:sz w:val="28"/>
          <w:szCs w:val="28"/>
          <w:lang w:val="ru-RU"/>
        </w:rPr>
        <w:t xml:space="preserve"> </w:t>
      </w:r>
      <w:r w:rsidRPr="00F509EA">
        <w:rPr>
          <w:rFonts w:cs="Times New Roman"/>
          <w:color w:val="auto"/>
          <w:sz w:val="28"/>
          <w:szCs w:val="28"/>
          <w:lang w:val="ru-RU"/>
        </w:rPr>
        <w:t>| терминалы</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|____|</w:t>
      </w:r>
      <w:r w:rsidR="00F509EA" w:rsidRPr="00F509EA">
        <w:rPr>
          <w:rFonts w:cs="Times New Roman"/>
          <w:color w:val="auto"/>
          <w:sz w:val="28"/>
          <w:szCs w:val="28"/>
          <w:lang w:val="ru-RU"/>
        </w:rPr>
        <w:t xml:space="preserve"> </w:t>
      </w:r>
      <w:r w:rsidRPr="00F509EA">
        <w:rPr>
          <w:rFonts w:cs="Times New Roman"/>
          <w:color w:val="auto"/>
          <w:sz w:val="28"/>
          <w:szCs w:val="28"/>
          <w:lang w:val="ru-RU"/>
        </w:rPr>
        <w:t>|____|</w:t>
      </w:r>
      <w:r w:rsidR="00F509EA" w:rsidRPr="00F509EA">
        <w:rPr>
          <w:rFonts w:cs="Times New Roman"/>
          <w:color w:val="auto"/>
          <w:sz w:val="28"/>
          <w:szCs w:val="28"/>
          <w:lang w:val="ru-RU"/>
        </w:rPr>
        <w:t xml:space="preserve"> </w:t>
      </w:r>
      <w:r w:rsidRPr="00F509EA">
        <w:rPr>
          <w:rFonts w:cs="Times New Roman"/>
          <w:color w:val="auto"/>
          <w:sz w:val="28"/>
          <w:szCs w:val="28"/>
          <w:lang w:val="ru-RU"/>
        </w:rPr>
        <w:t>|____|</w:t>
      </w:r>
    </w:p>
    <w:p w:rsidR="00034781" w:rsidRPr="00F509EA" w:rsidRDefault="00034781" w:rsidP="0087066E">
      <w:pPr>
        <w:tabs>
          <w:tab w:val="left" w:pos="8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/___/</w:t>
      </w:r>
      <w:r w:rsidR="00F509EA" w:rsidRPr="00F509EA">
        <w:rPr>
          <w:rFonts w:cs="Times New Roman"/>
          <w:color w:val="auto"/>
          <w:sz w:val="28"/>
          <w:szCs w:val="28"/>
          <w:lang w:val="ru-RU"/>
        </w:rPr>
        <w:t xml:space="preserve"> </w:t>
      </w:r>
      <w:r w:rsidRPr="00F509EA">
        <w:rPr>
          <w:rFonts w:cs="Times New Roman"/>
          <w:color w:val="auto"/>
          <w:sz w:val="28"/>
          <w:szCs w:val="28"/>
          <w:lang w:val="ru-RU"/>
        </w:rPr>
        <w:t>/___/</w:t>
      </w:r>
      <w:r w:rsidR="00F509EA" w:rsidRPr="00F509EA">
        <w:rPr>
          <w:rFonts w:cs="Times New Roman"/>
          <w:color w:val="auto"/>
          <w:sz w:val="28"/>
          <w:szCs w:val="28"/>
          <w:lang w:val="ru-RU"/>
        </w:rPr>
        <w:t xml:space="preserve"> </w:t>
      </w:r>
      <w:r w:rsidRPr="00F509EA">
        <w:rPr>
          <w:rFonts w:cs="Times New Roman"/>
          <w:color w:val="auto"/>
          <w:sz w:val="28"/>
          <w:szCs w:val="28"/>
          <w:lang w:val="ru-RU"/>
        </w:rPr>
        <w:t>/___/</w:t>
      </w:r>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Подключение терминалов, удаленных на расстояние более двух десятков метров, требует включения на линию промежуточных согласующих устройств, например, модемов. Заодно модем может обеспечить коммутацию соединений, т.е. несколько разных терминалов могут по очереди звонить на модем компьютера и обеспечивать регистрацию различных пользователей.</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Все перечисленные способы регистрации пользователей в системе действуют совместно. Таким образом, в одной машине десятки и сотни пользователей, вошедших в систему по различным каналам связи, могут одновременно выполнять тысячи задач.</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bookmarkStart w:id="4" w:name="doc"/>
    </w:p>
    <w:p w:rsidR="00034781" w:rsidRPr="00F509EA"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1.5 </w:t>
      </w:r>
      <w:r w:rsidR="00034781" w:rsidRPr="00F509EA">
        <w:rPr>
          <w:rFonts w:cs="Times New Roman"/>
          <w:b/>
          <w:bCs/>
          <w:color w:val="auto"/>
          <w:sz w:val="28"/>
          <w:szCs w:val="28"/>
          <w:lang w:val="ru-RU"/>
        </w:rPr>
        <w:t xml:space="preserve">Насколько полно документирована ОС </w:t>
      </w:r>
      <w:r w:rsidR="00034781" w:rsidRPr="00F509EA">
        <w:rPr>
          <w:rFonts w:cs="Times New Roman"/>
          <w:b/>
          <w:bCs/>
          <w:color w:val="auto"/>
          <w:sz w:val="28"/>
          <w:szCs w:val="28"/>
        </w:rPr>
        <w:t>Linux</w:t>
      </w:r>
      <w:bookmarkEnd w:id="4"/>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ОС </w:t>
      </w:r>
      <w:r w:rsidRPr="00F509EA">
        <w:rPr>
          <w:rFonts w:cs="Times New Roman"/>
          <w:color w:val="auto"/>
          <w:sz w:val="28"/>
          <w:szCs w:val="28"/>
        </w:rPr>
        <w:t>Linux</w:t>
      </w:r>
      <w:r w:rsidRPr="00F509EA">
        <w:rPr>
          <w:rFonts w:cs="Times New Roman"/>
          <w:color w:val="auto"/>
          <w:sz w:val="28"/>
          <w:szCs w:val="28"/>
          <w:lang w:val="ru-RU"/>
        </w:rPr>
        <w:t xml:space="preserve"> документирована так полно, как ни одна из коммерческих ОС. По </w:t>
      </w:r>
      <w:r w:rsidRPr="00F509EA">
        <w:rPr>
          <w:rFonts w:cs="Times New Roman"/>
          <w:color w:val="auto"/>
          <w:sz w:val="28"/>
          <w:szCs w:val="28"/>
        </w:rPr>
        <w:t>Linux</w:t>
      </w:r>
      <w:r w:rsidRPr="00F509EA">
        <w:rPr>
          <w:rFonts w:cs="Times New Roman"/>
          <w:color w:val="auto"/>
          <w:sz w:val="28"/>
          <w:szCs w:val="28"/>
          <w:lang w:val="ru-RU"/>
        </w:rPr>
        <w:t xml:space="preserve"> имеются </w:t>
      </w:r>
      <w:hyperlink r:id="rId7" w:anchor="Doc" w:history="1">
        <w:r w:rsidRPr="00F509EA">
          <w:rPr>
            <w:rStyle w:val="a4"/>
            <w:color w:val="auto"/>
            <w:sz w:val="28"/>
            <w:szCs w:val="28"/>
            <w:u w:val="none"/>
          </w:rPr>
          <w:t>книги, руководства, справочники</w:t>
        </w:r>
      </w:hyperlink>
      <w:r w:rsidRPr="00F509EA">
        <w:rPr>
          <w:rFonts w:cs="Times New Roman"/>
          <w:color w:val="auto"/>
          <w:sz w:val="28"/>
          <w:szCs w:val="28"/>
          <w:lang w:val="ru-RU"/>
        </w:rPr>
        <w:t xml:space="preserve"> и то, что недоступно в коммерческой системе - полные </w:t>
      </w:r>
      <w:r w:rsidRPr="00C10D2A">
        <w:rPr>
          <w:rFonts w:cs="Times New Roman"/>
          <w:color w:val="auto"/>
          <w:sz w:val="28"/>
          <w:szCs w:val="28"/>
        </w:rPr>
        <w:t>исходные тексты ОС</w:t>
      </w:r>
      <w:r w:rsidRPr="00F509EA">
        <w:rPr>
          <w:rFonts w:cs="Times New Roman"/>
          <w:color w:val="auto"/>
          <w:sz w:val="28"/>
          <w:szCs w:val="28"/>
          <w:lang w:val="ru-RU"/>
        </w:rPr>
        <w:t xml:space="preserve"> с пояснениями и комментариями.</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Объем документации по </w:t>
      </w:r>
      <w:r w:rsidRPr="00F509EA">
        <w:rPr>
          <w:rFonts w:cs="Times New Roman"/>
          <w:color w:val="auto"/>
          <w:sz w:val="28"/>
          <w:szCs w:val="28"/>
        </w:rPr>
        <w:t>Linux</w:t>
      </w:r>
      <w:r w:rsidRPr="00F509EA">
        <w:rPr>
          <w:rFonts w:cs="Times New Roman"/>
          <w:color w:val="auto"/>
          <w:sz w:val="28"/>
          <w:szCs w:val="28"/>
          <w:lang w:val="ru-RU"/>
        </w:rPr>
        <w:t xml:space="preserve"> непрерывно пополняется и расширяется, динамично отслеживая развитие системы.</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Те, кто привык иметь дело с пиратскими программами, страдая от недостатка документации, в </w:t>
      </w:r>
      <w:r w:rsidRPr="00F509EA">
        <w:rPr>
          <w:rFonts w:cs="Times New Roman"/>
          <w:color w:val="auto"/>
          <w:sz w:val="28"/>
          <w:szCs w:val="28"/>
        </w:rPr>
        <w:t>Linux</w:t>
      </w:r>
      <w:r w:rsidRPr="00F509EA">
        <w:rPr>
          <w:rFonts w:cs="Times New Roman"/>
          <w:color w:val="auto"/>
          <w:sz w:val="28"/>
          <w:szCs w:val="28"/>
          <w:lang w:val="ru-RU"/>
        </w:rPr>
        <w:t xml:space="preserve"> столкнутся с ситуацией совершенно противоположного рода. Проблема не в том, что в </w:t>
      </w:r>
      <w:r w:rsidRPr="00F509EA">
        <w:rPr>
          <w:rFonts w:cs="Times New Roman"/>
          <w:color w:val="auto"/>
          <w:sz w:val="28"/>
          <w:szCs w:val="28"/>
        </w:rPr>
        <w:t>Linux</w:t>
      </w:r>
      <w:r w:rsidRPr="00F509EA">
        <w:rPr>
          <w:rFonts w:cs="Times New Roman"/>
          <w:color w:val="auto"/>
          <w:sz w:val="28"/>
          <w:szCs w:val="28"/>
          <w:lang w:val="ru-RU"/>
        </w:rPr>
        <w:t xml:space="preserve"> мало документации, а в том, что ее очень много, она представлена в многообразных формах и доступна из </w:t>
      </w:r>
      <w:hyperlink r:id="rId8" w:anchor="Press" w:history="1">
        <w:r w:rsidRPr="00F509EA">
          <w:rPr>
            <w:rStyle w:val="a4"/>
            <w:color w:val="auto"/>
            <w:sz w:val="28"/>
            <w:szCs w:val="28"/>
            <w:u w:val="none"/>
          </w:rPr>
          <w:t>массы различных источников</w:t>
        </w:r>
      </w:hyperlink>
      <w:r w:rsidRPr="00F509EA">
        <w:rPr>
          <w:rFonts w:cs="Times New Roman"/>
          <w:color w:val="auto"/>
          <w:sz w:val="28"/>
          <w:szCs w:val="28"/>
          <w:lang w:val="ru-RU"/>
        </w:rPr>
        <w:t>. Для того, чтобы сориентироваться в этом богатстве выбора, потребуются определенные усилия.</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Документация написана на английском языке. Существуют достаточно полные версии документации на немецком и японском языках. В </w:t>
      </w:r>
      <w:r w:rsidRPr="00F509EA">
        <w:rPr>
          <w:rFonts w:cs="Times New Roman"/>
          <w:color w:val="auto"/>
          <w:sz w:val="28"/>
          <w:szCs w:val="28"/>
        </w:rPr>
        <w:t>Internet</w:t>
      </w:r>
      <w:r w:rsidRPr="00F509EA">
        <w:rPr>
          <w:rFonts w:cs="Times New Roman"/>
          <w:color w:val="auto"/>
          <w:sz w:val="28"/>
          <w:szCs w:val="28"/>
          <w:lang w:val="ru-RU"/>
        </w:rPr>
        <w:t xml:space="preserve"> доступен </w:t>
      </w:r>
      <w:r w:rsidRPr="00C10D2A">
        <w:rPr>
          <w:rFonts w:cs="Times New Roman"/>
          <w:color w:val="auto"/>
          <w:sz w:val="28"/>
          <w:szCs w:val="28"/>
        </w:rPr>
        <w:t>русский перевод</w:t>
      </w:r>
      <w:r w:rsidRPr="00F509EA">
        <w:rPr>
          <w:rFonts w:cs="Times New Roman"/>
          <w:color w:val="auto"/>
          <w:sz w:val="28"/>
          <w:szCs w:val="28"/>
          <w:lang w:val="ru-RU"/>
        </w:rPr>
        <w:t xml:space="preserve"> книги </w:t>
      </w:r>
      <w:r w:rsidRPr="00F509EA">
        <w:rPr>
          <w:rFonts w:cs="Times New Roman"/>
          <w:color w:val="auto"/>
          <w:sz w:val="28"/>
          <w:szCs w:val="28"/>
        </w:rPr>
        <w:t>Linux</w:t>
      </w:r>
      <w:r w:rsidRPr="00F509EA">
        <w:rPr>
          <w:rFonts w:cs="Times New Roman"/>
          <w:color w:val="auto"/>
          <w:sz w:val="28"/>
          <w:szCs w:val="28"/>
          <w:lang w:val="ru-RU"/>
        </w:rPr>
        <w:t xml:space="preserve"> </w:t>
      </w:r>
      <w:r w:rsidRPr="00F509EA">
        <w:rPr>
          <w:rFonts w:cs="Times New Roman"/>
          <w:color w:val="auto"/>
          <w:sz w:val="28"/>
          <w:szCs w:val="28"/>
        </w:rPr>
        <w:t>Installation</w:t>
      </w:r>
      <w:r w:rsidRPr="00F509EA">
        <w:rPr>
          <w:rFonts w:cs="Times New Roman"/>
          <w:color w:val="auto"/>
          <w:sz w:val="28"/>
          <w:szCs w:val="28"/>
          <w:lang w:val="ru-RU"/>
        </w:rPr>
        <w:t xml:space="preserve"> </w:t>
      </w:r>
      <w:r w:rsidRPr="00F509EA">
        <w:rPr>
          <w:rFonts w:cs="Times New Roman"/>
          <w:color w:val="auto"/>
          <w:sz w:val="28"/>
          <w:szCs w:val="28"/>
        </w:rPr>
        <w:t>and</w:t>
      </w:r>
      <w:r w:rsidRPr="00F509EA">
        <w:rPr>
          <w:rFonts w:cs="Times New Roman"/>
          <w:color w:val="auto"/>
          <w:sz w:val="28"/>
          <w:szCs w:val="28"/>
          <w:lang w:val="ru-RU"/>
        </w:rPr>
        <w:t xml:space="preserve"> </w:t>
      </w:r>
      <w:r w:rsidRPr="00F509EA">
        <w:rPr>
          <w:rFonts w:cs="Times New Roman"/>
          <w:color w:val="auto"/>
          <w:sz w:val="28"/>
          <w:szCs w:val="28"/>
        </w:rPr>
        <w:t>Getting</w:t>
      </w:r>
      <w:r w:rsidRPr="00F509EA">
        <w:rPr>
          <w:rFonts w:cs="Times New Roman"/>
          <w:color w:val="auto"/>
          <w:sz w:val="28"/>
          <w:szCs w:val="28"/>
          <w:lang w:val="ru-RU"/>
        </w:rPr>
        <w:t xml:space="preserve"> </w:t>
      </w:r>
      <w:r w:rsidRPr="00F509EA">
        <w:rPr>
          <w:rFonts w:cs="Times New Roman"/>
          <w:color w:val="auto"/>
          <w:sz w:val="28"/>
          <w:szCs w:val="28"/>
        </w:rPr>
        <w:t>Started</w:t>
      </w:r>
      <w:r w:rsidRPr="00F509EA">
        <w:rPr>
          <w:rFonts w:cs="Times New Roman"/>
          <w:color w:val="auto"/>
          <w:sz w:val="28"/>
          <w:szCs w:val="28"/>
          <w:lang w:val="ru-RU"/>
        </w:rPr>
        <w:t xml:space="preserve"> - ИНСТАЛЛЯЦИЯ </w:t>
      </w:r>
      <w:r w:rsidRPr="00F509EA">
        <w:rPr>
          <w:rFonts w:cs="Times New Roman"/>
          <w:color w:val="auto"/>
          <w:sz w:val="28"/>
          <w:szCs w:val="28"/>
        </w:rPr>
        <w:t>LINUX</w:t>
      </w:r>
      <w:r w:rsidRPr="00F509EA">
        <w:rPr>
          <w:rFonts w:cs="Times New Roman"/>
          <w:color w:val="auto"/>
          <w:sz w:val="28"/>
          <w:szCs w:val="28"/>
          <w:lang w:val="ru-RU"/>
        </w:rPr>
        <w:t xml:space="preserve"> И ПЕРВЫЕ ШАГИ. Может пригодиться ряд книг по системе </w:t>
      </w:r>
      <w:r w:rsidRPr="00F509EA">
        <w:rPr>
          <w:rFonts w:cs="Times New Roman"/>
          <w:color w:val="auto"/>
          <w:sz w:val="28"/>
          <w:szCs w:val="28"/>
        </w:rPr>
        <w:t>Unix</w:t>
      </w:r>
      <w:r w:rsidRPr="00F509EA">
        <w:rPr>
          <w:rFonts w:cs="Times New Roman"/>
          <w:color w:val="auto"/>
          <w:sz w:val="28"/>
          <w:szCs w:val="28"/>
          <w:lang w:val="ru-RU"/>
        </w:rPr>
        <w:t xml:space="preserve">, вышедших на русском языке. Некоторые </w:t>
      </w:r>
      <w:hyperlink r:id="rId9" w:anchor="unixdoc" w:history="1">
        <w:r w:rsidRPr="00F509EA">
          <w:rPr>
            <w:rStyle w:val="a4"/>
            <w:color w:val="auto"/>
            <w:sz w:val="28"/>
            <w:szCs w:val="28"/>
            <w:u w:val="none"/>
          </w:rPr>
          <w:t>издания по Unix существуют в электронном виде</w:t>
        </w:r>
      </w:hyperlink>
      <w:r w:rsidRPr="00F509EA">
        <w:rPr>
          <w:rFonts w:cs="Times New Roman"/>
          <w:color w:val="auto"/>
          <w:sz w:val="28"/>
          <w:szCs w:val="28"/>
          <w:lang w:val="ru-RU"/>
        </w:rPr>
        <w:t xml:space="preserve"> на серверах РЕЛКОМа.</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На русском языке имеется справочник по стандарту </w:t>
      </w:r>
      <w:r w:rsidRPr="00F509EA">
        <w:rPr>
          <w:rFonts w:cs="Times New Roman"/>
          <w:color w:val="auto"/>
          <w:sz w:val="28"/>
          <w:szCs w:val="28"/>
        </w:rPr>
        <w:t>POSIX</w:t>
      </w:r>
      <w:r w:rsidRPr="00F509EA">
        <w:rPr>
          <w:rFonts w:cs="Times New Roman"/>
          <w:color w:val="auto"/>
          <w:sz w:val="28"/>
          <w:szCs w:val="28"/>
          <w:lang w:val="ru-RU"/>
        </w:rPr>
        <w:t xml:space="preserve">: Беляков М.И., Рабовер Ю.И., Фридман А.Л. Мобильная операционная система: Справочник. - М.: Радио и связь, 1991. - 208с. Для начинающего пользователя он труден, но полезен для программиста, знакомого с концептуальными основами </w:t>
      </w:r>
      <w:r w:rsidRPr="00F509EA">
        <w:rPr>
          <w:rFonts w:cs="Times New Roman"/>
          <w:color w:val="auto"/>
          <w:sz w:val="28"/>
          <w:szCs w:val="28"/>
        </w:rPr>
        <w:t>Unix</w:t>
      </w:r>
      <w:r w:rsidRPr="00F509EA">
        <w:rPr>
          <w:rFonts w:cs="Times New Roman"/>
          <w:color w:val="auto"/>
          <w:sz w:val="28"/>
          <w:szCs w:val="28"/>
          <w:lang w:val="ru-RU"/>
        </w:rPr>
        <w:t xml:space="preserve"> и открытых систем.</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C10D2A">
        <w:rPr>
          <w:rFonts w:cs="Times New Roman"/>
          <w:color w:val="auto"/>
          <w:sz w:val="28"/>
          <w:szCs w:val="28"/>
        </w:rPr>
        <w:t>Описания на русском языке архитектуры Unix, принципов построения сети на основе протоколов TCP/IP</w:t>
      </w:r>
      <w:r w:rsidRPr="00F509EA">
        <w:rPr>
          <w:rFonts w:cs="Times New Roman"/>
          <w:color w:val="auto"/>
          <w:sz w:val="28"/>
          <w:szCs w:val="28"/>
          <w:lang w:val="ru-RU"/>
        </w:rPr>
        <w:t xml:space="preserve"> и ряда смежных вопросов существуют в виде файлов на серверах сети РЕЛКОМ.</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Что касается оригинальной </w:t>
      </w:r>
      <w:hyperlink r:id="rId10" w:anchor="Doc" w:history="1">
        <w:r w:rsidRPr="00F509EA">
          <w:rPr>
            <w:rStyle w:val="a4"/>
            <w:color w:val="auto"/>
            <w:sz w:val="28"/>
            <w:szCs w:val="28"/>
            <w:u w:val="none"/>
          </w:rPr>
          <w:t>документации по Linux</w:t>
        </w:r>
      </w:hyperlink>
      <w:r w:rsidRPr="00F509EA">
        <w:rPr>
          <w:rFonts w:cs="Times New Roman"/>
          <w:color w:val="auto"/>
          <w:sz w:val="28"/>
          <w:szCs w:val="28"/>
          <w:lang w:val="ru-RU"/>
        </w:rPr>
        <w:t xml:space="preserve">, то можно выделить следующие основные, но не исчерпывающие формы: книги, руководства </w:t>
      </w:r>
      <w:r w:rsidRPr="00F509EA">
        <w:rPr>
          <w:rFonts w:cs="Times New Roman"/>
          <w:color w:val="auto"/>
          <w:sz w:val="28"/>
          <w:szCs w:val="28"/>
        </w:rPr>
        <w:t>HOWTO</w:t>
      </w:r>
      <w:r w:rsidRPr="00F509EA">
        <w:rPr>
          <w:rFonts w:cs="Times New Roman"/>
          <w:color w:val="auto"/>
          <w:sz w:val="28"/>
          <w:szCs w:val="28"/>
          <w:lang w:val="ru-RU"/>
        </w:rPr>
        <w:t xml:space="preserve">, справочники </w:t>
      </w:r>
      <w:r w:rsidRPr="00F509EA">
        <w:rPr>
          <w:rFonts w:cs="Times New Roman"/>
          <w:color w:val="auto"/>
          <w:sz w:val="28"/>
          <w:szCs w:val="28"/>
        </w:rPr>
        <w:t>FAQ</w:t>
      </w:r>
      <w:r w:rsidRPr="00F509EA">
        <w:rPr>
          <w:rFonts w:cs="Times New Roman"/>
          <w:color w:val="auto"/>
          <w:sz w:val="28"/>
          <w:szCs w:val="28"/>
          <w:lang w:val="ru-RU"/>
        </w:rPr>
        <w:t xml:space="preserve">, гипертекстовые справочники </w:t>
      </w:r>
      <w:r w:rsidRPr="00F509EA">
        <w:rPr>
          <w:rFonts w:cs="Times New Roman"/>
          <w:color w:val="auto"/>
          <w:sz w:val="28"/>
          <w:szCs w:val="28"/>
        </w:rPr>
        <w:t>INFO</w:t>
      </w:r>
      <w:r w:rsidRPr="00F509EA">
        <w:rPr>
          <w:rFonts w:cs="Times New Roman"/>
          <w:color w:val="auto"/>
          <w:sz w:val="28"/>
          <w:szCs w:val="28"/>
          <w:lang w:val="ru-RU"/>
        </w:rPr>
        <w:t xml:space="preserve">, оперативные руководства </w:t>
      </w:r>
      <w:r w:rsidRPr="00F509EA">
        <w:rPr>
          <w:rFonts w:cs="Times New Roman"/>
          <w:color w:val="auto"/>
          <w:sz w:val="28"/>
          <w:szCs w:val="28"/>
        </w:rPr>
        <w:t>MAN</w:t>
      </w:r>
      <w:r w:rsidRPr="00F509EA">
        <w:rPr>
          <w:rFonts w:cs="Times New Roman"/>
          <w:color w:val="auto"/>
          <w:sz w:val="28"/>
          <w:szCs w:val="28"/>
          <w:lang w:val="ru-RU"/>
        </w:rPr>
        <w:t xml:space="preserve">, описания программных пакетов. Книги распространяются в печатном и электронном виде, остальные формы, как правило, электронные, т.е. представленные в виде файлов в составе </w:t>
      </w:r>
      <w:r w:rsidRPr="00C10D2A">
        <w:rPr>
          <w:rFonts w:cs="Times New Roman"/>
          <w:color w:val="auto"/>
          <w:sz w:val="28"/>
          <w:szCs w:val="28"/>
        </w:rPr>
        <w:t>дистрибутивов системы Linux</w:t>
      </w:r>
      <w:r w:rsidRPr="00F509EA">
        <w:rPr>
          <w:rFonts w:cs="Times New Roman"/>
          <w:color w:val="auto"/>
          <w:sz w:val="28"/>
          <w:szCs w:val="28"/>
          <w:lang w:val="ru-RU"/>
        </w:rPr>
        <w:t xml:space="preserve"> и пакетов программ, распространяемых через </w:t>
      </w:r>
      <w:r w:rsidRPr="00F509EA">
        <w:rPr>
          <w:rFonts w:cs="Times New Roman"/>
          <w:color w:val="auto"/>
          <w:sz w:val="28"/>
          <w:szCs w:val="28"/>
        </w:rPr>
        <w:t>Internet</w:t>
      </w:r>
      <w:r w:rsidRPr="00F509EA">
        <w:rPr>
          <w:rFonts w:cs="Times New Roman"/>
          <w:color w:val="auto"/>
          <w:sz w:val="28"/>
          <w:szCs w:val="28"/>
          <w:lang w:val="ru-RU"/>
        </w:rPr>
        <w:t xml:space="preserve"> и на компакт-дисках.</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Часто один и тот же электронный документ доступен в виде нескольких файлов одного содержания, но разных форматов, например, </w:t>
      </w:r>
      <w:r w:rsidRPr="00F509EA">
        <w:rPr>
          <w:rFonts w:cs="Times New Roman"/>
          <w:color w:val="auto"/>
          <w:sz w:val="28"/>
          <w:szCs w:val="28"/>
        </w:rPr>
        <w:t>ascii</w:t>
      </w:r>
      <w:r w:rsidRPr="00F509EA">
        <w:rPr>
          <w:rFonts w:cs="Times New Roman"/>
          <w:color w:val="auto"/>
          <w:sz w:val="28"/>
          <w:szCs w:val="28"/>
          <w:lang w:val="ru-RU"/>
        </w:rPr>
        <w:t xml:space="preserve">, </w:t>
      </w:r>
      <w:r w:rsidRPr="00F509EA">
        <w:rPr>
          <w:rFonts w:cs="Times New Roman"/>
          <w:color w:val="auto"/>
          <w:sz w:val="28"/>
          <w:szCs w:val="28"/>
        </w:rPr>
        <w:t>posts</w:t>
      </w:r>
      <w:r w:rsidRPr="00F509EA">
        <w:rPr>
          <w:rFonts w:cs="Times New Roman"/>
          <w:color w:val="auto"/>
          <w:sz w:val="28"/>
          <w:szCs w:val="28"/>
          <w:lang w:val="ru-RU"/>
        </w:rPr>
        <w:t>с</w:t>
      </w:r>
      <w:r w:rsidRPr="00F509EA">
        <w:rPr>
          <w:rFonts w:cs="Times New Roman"/>
          <w:color w:val="auto"/>
          <w:sz w:val="28"/>
          <w:szCs w:val="28"/>
        </w:rPr>
        <w:t>ript</w:t>
      </w:r>
      <w:r w:rsidRPr="00F509EA">
        <w:rPr>
          <w:rFonts w:cs="Times New Roman"/>
          <w:color w:val="auto"/>
          <w:sz w:val="28"/>
          <w:szCs w:val="28"/>
          <w:lang w:val="ru-RU"/>
        </w:rPr>
        <w:t xml:space="preserve">, </w:t>
      </w:r>
      <w:r w:rsidRPr="00F509EA">
        <w:rPr>
          <w:rFonts w:cs="Times New Roman"/>
          <w:color w:val="auto"/>
          <w:sz w:val="28"/>
          <w:szCs w:val="28"/>
        </w:rPr>
        <w:t>html</w:t>
      </w:r>
      <w:r w:rsidRPr="00F509EA">
        <w:rPr>
          <w:rFonts w:cs="Times New Roman"/>
          <w:color w:val="auto"/>
          <w:sz w:val="28"/>
          <w:szCs w:val="28"/>
          <w:lang w:val="ru-RU"/>
        </w:rPr>
        <w:t>. Один формат удобен для просмотра и поиска ключевых слов на текстовом экране дисплея, другие форматы приспособлены для печати с типографским качеством на лазерном принтере или для просмотра на графическом экране.</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В группе </w:t>
      </w:r>
      <w:r w:rsidRPr="00F509EA">
        <w:rPr>
          <w:rFonts w:cs="Times New Roman"/>
          <w:color w:val="auto"/>
          <w:sz w:val="28"/>
          <w:szCs w:val="28"/>
        </w:rPr>
        <w:t>comp</w:t>
      </w:r>
      <w:r w:rsidRPr="00F509EA">
        <w:rPr>
          <w:rFonts w:cs="Times New Roman"/>
          <w:color w:val="auto"/>
          <w:sz w:val="28"/>
          <w:szCs w:val="28"/>
          <w:lang w:val="ru-RU"/>
        </w:rPr>
        <w:t>.</w:t>
      </w:r>
      <w:r w:rsidRPr="00F509EA">
        <w:rPr>
          <w:rFonts w:cs="Times New Roman"/>
          <w:color w:val="auto"/>
          <w:sz w:val="28"/>
          <w:szCs w:val="28"/>
        </w:rPr>
        <w:t>os</w:t>
      </w:r>
      <w:r w:rsidRPr="00F509EA">
        <w:rPr>
          <w:rFonts w:cs="Times New Roman"/>
          <w:color w:val="auto"/>
          <w:sz w:val="28"/>
          <w:szCs w:val="28"/>
          <w:lang w:val="ru-RU"/>
        </w:rPr>
        <w:t>.</w:t>
      </w:r>
      <w:r w:rsidRPr="00F509EA">
        <w:rPr>
          <w:rFonts w:cs="Times New Roman"/>
          <w:color w:val="auto"/>
          <w:sz w:val="28"/>
          <w:szCs w:val="28"/>
        </w:rPr>
        <w:t>linux</w:t>
      </w:r>
      <w:r w:rsidRPr="00F509EA">
        <w:rPr>
          <w:rFonts w:cs="Times New Roman"/>
          <w:color w:val="auto"/>
          <w:sz w:val="28"/>
          <w:szCs w:val="28"/>
          <w:lang w:val="ru-RU"/>
        </w:rPr>
        <w:t>.</w:t>
      </w:r>
      <w:r w:rsidRPr="00F509EA">
        <w:rPr>
          <w:rFonts w:cs="Times New Roman"/>
          <w:color w:val="auto"/>
          <w:sz w:val="28"/>
          <w:szCs w:val="28"/>
        </w:rPr>
        <w:t>answers</w:t>
      </w:r>
      <w:r w:rsidRPr="00F509EA">
        <w:rPr>
          <w:rFonts w:cs="Times New Roman"/>
          <w:color w:val="auto"/>
          <w:sz w:val="28"/>
          <w:szCs w:val="28"/>
          <w:lang w:val="ru-RU"/>
        </w:rPr>
        <w:t xml:space="preserve"> сети новостей </w:t>
      </w:r>
      <w:r w:rsidRPr="00F509EA">
        <w:rPr>
          <w:rFonts w:cs="Times New Roman"/>
          <w:color w:val="auto"/>
          <w:sz w:val="28"/>
          <w:szCs w:val="28"/>
        </w:rPr>
        <w:t>Usenet</w:t>
      </w:r>
      <w:r w:rsidRPr="00F509EA">
        <w:rPr>
          <w:rFonts w:cs="Times New Roman"/>
          <w:color w:val="auto"/>
          <w:sz w:val="28"/>
          <w:szCs w:val="28"/>
          <w:lang w:val="ru-RU"/>
        </w:rPr>
        <w:t xml:space="preserve"> регулярно публикуются последние версии некоторых документов по </w:t>
      </w:r>
      <w:r w:rsidRPr="00F509EA">
        <w:rPr>
          <w:rFonts w:cs="Times New Roman"/>
          <w:color w:val="auto"/>
          <w:sz w:val="28"/>
          <w:szCs w:val="28"/>
        </w:rPr>
        <w:t>Linux</w:t>
      </w:r>
      <w:r w:rsidRPr="00F509EA">
        <w:rPr>
          <w:rFonts w:cs="Times New Roman"/>
          <w:color w:val="auto"/>
          <w:sz w:val="28"/>
          <w:szCs w:val="28"/>
          <w:lang w:val="ru-RU"/>
        </w:rPr>
        <w:t xml:space="preserve"> (одновременно они появляются на серверах </w:t>
      </w:r>
      <w:r w:rsidRPr="00F509EA">
        <w:rPr>
          <w:rFonts w:cs="Times New Roman"/>
          <w:color w:val="auto"/>
          <w:sz w:val="28"/>
          <w:szCs w:val="28"/>
        </w:rPr>
        <w:t>Internet</w:t>
      </w:r>
      <w:r w:rsidRPr="00F509EA">
        <w:rPr>
          <w:rFonts w:cs="Times New Roman"/>
          <w:color w:val="auto"/>
          <w:sz w:val="28"/>
          <w:szCs w:val="28"/>
          <w:lang w:val="ru-RU"/>
        </w:rPr>
        <w:t xml:space="preserve">, откуда их можно получить различными способами, в т.ч. по электронной почте, например, через </w:t>
      </w:r>
      <w:r w:rsidRPr="00F509EA">
        <w:rPr>
          <w:rFonts w:cs="Times New Roman"/>
          <w:color w:val="auto"/>
          <w:sz w:val="28"/>
          <w:szCs w:val="28"/>
        </w:rPr>
        <w:t>mailserv</w:t>
      </w:r>
      <w:r w:rsidRPr="00F509EA">
        <w:rPr>
          <w:rFonts w:cs="Times New Roman"/>
          <w:color w:val="auto"/>
          <w:sz w:val="28"/>
          <w:szCs w:val="28"/>
          <w:lang w:val="ru-RU"/>
        </w:rPr>
        <w:t>@</w:t>
      </w:r>
      <w:r w:rsidRPr="00F509EA">
        <w:rPr>
          <w:rFonts w:cs="Times New Roman"/>
          <w:color w:val="auto"/>
          <w:sz w:val="28"/>
          <w:szCs w:val="28"/>
        </w:rPr>
        <w:t>kiae</w:t>
      </w:r>
      <w:r w:rsidRPr="00F509EA">
        <w:rPr>
          <w:rFonts w:cs="Times New Roman"/>
          <w:color w:val="auto"/>
          <w:sz w:val="28"/>
          <w:szCs w:val="28"/>
          <w:lang w:val="ru-RU"/>
        </w:rPr>
        <w:t>.</w:t>
      </w:r>
      <w:r w:rsidRPr="00F509EA">
        <w:rPr>
          <w:rFonts w:cs="Times New Roman"/>
          <w:color w:val="auto"/>
          <w:sz w:val="28"/>
          <w:szCs w:val="28"/>
        </w:rPr>
        <w:t>su</w:t>
      </w:r>
      <w:r w:rsidRPr="00F509EA">
        <w:rPr>
          <w:rFonts w:cs="Times New Roman"/>
          <w:color w:val="auto"/>
          <w:sz w:val="28"/>
          <w:szCs w:val="28"/>
          <w:lang w:val="ru-RU"/>
        </w:rPr>
        <w:t>).</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p>
    <w:p w:rsidR="00034781" w:rsidRPr="00F509EA"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1.6 </w:t>
      </w:r>
      <w:r w:rsidR="00034781" w:rsidRPr="00F509EA">
        <w:rPr>
          <w:rFonts w:cs="Times New Roman"/>
          <w:b/>
          <w:bCs/>
          <w:color w:val="auto"/>
          <w:sz w:val="28"/>
          <w:szCs w:val="28"/>
          <w:lang w:val="ru-RU"/>
        </w:rPr>
        <w:t xml:space="preserve">Отличие </w:t>
      </w:r>
      <w:r w:rsidR="00034781" w:rsidRPr="00F509EA">
        <w:rPr>
          <w:rFonts w:cs="Times New Roman"/>
          <w:b/>
          <w:bCs/>
          <w:color w:val="auto"/>
          <w:sz w:val="28"/>
          <w:szCs w:val="28"/>
        </w:rPr>
        <w:t>Linux</w:t>
      </w:r>
      <w:r w:rsidR="00034781" w:rsidRPr="00F509EA">
        <w:rPr>
          <w:rFonts w:cs="Times New Roman"/>
          <w:b/>
          <w:bCs/>
          <w:color w:val="auto"/>
          <w:sz w:val="28"/>
          <w:szCs w:val="28"/>
          <w:lang w:val="ru-RU"/>
        </w:rPr>
        <w:t xml:space="preserve"> от других ОС со свободной лицензией</w:t>
      </w:r>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Существует </w:t>
      </w:r>
      <w:hyperlink r:id="rId11" w:history="1">
        <w:r w:rsidRPr="00F509EA">
          <w:rPr>
            <w:rStyle w:val="a4"/>
            <w:color w:val="auto"/>
            <w:sz w:val="28"/>
            <w:szCs w:val="28"/>
            <w:u w:val="none"/>
          </w:rPr>
          <w:t>ряд других операционных систем</w:t>
        </w:r>
      </w:hyperlink>
      <w:r w:rsidRPr="00F509EA">
        <w:rPr>
          <w:rFonts w:cs="Times New Roman"/>
          <w:color w:val="auto"/>
          <w:sz w:val="28"/>
          <w:szCs w:val="28"/>
          <w:lang w:val="ru-RU"/>
        </w:rPr>
        <w:t xml:space="preserve">, которые имеют лицензию, разрешающую свободное копирование. Из них в России наиболее популярна система </w:t>
      </w:r>
      <w:r w:rsidRPr="00F509EA">
        <w:rPr>
          <w:rFonts w:cs="Times New Roman"/>
          <w:color w:val="auto"/>
          <w:sz w:val="28"/>
          <w:szCs w:val="28"/>
        </w:rPr>
        <w:t>FreeBSD</w:t>
      </w:r>
      <w:r w:rsidRPr="00F509EA">
        <w:rPr>
          <w:rFonts w:cs="Times New Roman"/>
          <w:color w:val="auto"/>
          <w:sz w:val="28"/>
          <w:szCs w:val="28"/>
          <w:lang w:val="ru-RU"/>
        </w:rPr>
        <w:t>.</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Работа в </w:t>
      </w:r>
      <w:r w:rsidRPr="00F509EA">
        <w:rPr>
          <w:rFonts w:cs="Times New Roman"/>
          <w:color w:val="auto"/>
          <w:sz w:val="28"/>
          <w:szCs w:val="28"/>
        </w:rPr>
        <w:t>Linux</w:t>
      </w:r>
      <w:r w:rsidRPr="00F509EA">
        <w:rPr>
          <w:rFonts w:cs="Times New Roman"/>
          <w:color w:val="auto"/>
          <w:sz w:val="28"/>
          <w:szCs w:val="28"/>
          <w:lang w:val="ru-RU"/>
        </w:rPr>
        <w:t xml:space="preserve"> или </w:t>
      </w:r>
      <w:r w:rsidRPr="00F509EA">
        <w:rPr>
          <w:rFonts w:cs="Times New Roman"/>
          <w:color w:val="auto"/>
          <w:sz w:val="28"/>
          <w:szCs w:val="28"/>
        </w:rPr>
        <w:t>FreeBSD</w:t>
      </w:r>
      <w:r w:rsidRPr="00F509EA">
        <w:rPr>
          <w:rFonts w:cs="Times New Roman"/>
          <w:color w:val="auto"/>
          <w:sz w:val="28"/>
          <w:szCs w:val="28"/>
          <w:lang w:val="ru-RU"/>
        </w:rPr>
        <w:t xml:space="preserve"> для опытного специалиста не представляет труда. Но для новичка </w:t>
      </w:r>
      <w:r w:rsidRPr="00F509EA">
        <w:rPr>
          <w:rFonts w:cs="Times New Roman"/>
          <w:color w:val="auto"/>
          <w:sz w:val="28"/>
          <w:szCs w:val="28"/>
        </w:rPr>
        <w:t>Linux</w:t>
      </w:r>
      <w:r w:rsidRPr="00F509EA">
        <w:rPr>
          <w:rFonts w:cs="Times New Roman"/>
          <w:color w:val="auto"/>
          <w:sz w:val="28"/>
          <w:szCs w:val="28"/>
          <w:lang w:val="ru-RU"/>
        </w:rPr>
        <w:t xml:space="preserve"> проще в освоении и удобнее в эксплуатации.</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В отличие от </w:t>
      </w:r>
      <w:r w:rsidRPr="00F509EA">
        <w:rPr>
          <w:rFonts w:cs="Times New Roman"/>
          <w:color w:val="auto"/>
          <w:sz w:val="28"/>
          <w:szCs w:val="28"/>
        </w:rPr>
        <w:t>FreeBSD</w:t>
      </w:r>
      <w:r w:rsidRPr="00F509EA">
        <w:rPr>
          <w:rFonts w:cs="Times New Roman"/>
          <w:color w:val="auto"/>
          <w:sz w:val="28"/>
          <w:szCs w:val="28"/>
          <w:lang w:val="ru-RU"/>
        </w:rPr>
        <w:t xml:space="preserve">, которая исторически происходит от кодов </w:t>
      </w:r>
      <w:r w:rsidRPr="00F509EA">
        <w:rPr>
          <w:rFonts w:cs="Times New Roman"/>
          <w:color w:val="auto"/>
          <w:sz w:val="28"/>
          <w:szCs w:val="28"/>
        </w:rPr>
        <w:t>Unix</w:t>
      </w:r>
      <w:r w:rsidRPr="00F509EA">
        <w:rPr>
          <w:rFonts w:cs="Times New Roman"/>
          <w:color w:val="auto"/>
          <w:sz w:val="28"/>
          <w:szCs w:val="28"/>
          <w:lang w:val="ru-RU"/>
        </w:rPr>
        <w:t xml:space="preserve">, ядро системы </w:t>
      </w:r>
      <w:r w:rsidRPr="00F509EA">
        <w:rPr>
          <w:rFonts w:cs="Times New Roman"/>
          <w:color w:val="auto"/>
          <w:sz w:val="28"/>
          <w:szCs w:val="28"/>
        </w:rPr>
        <w:t>Linux</w:t>
      </w:r>
      <w:r w:rsidRPr="00F509EA">
        <w:rPr>
          <w:rFonts w:cs="Times New Roman"/>
          <w:color w:val="auto"/>
          <w:sz w:val="28"/>
          <w:szCs w:val="28"/>
          <w:lang w:val="ru-RU"/>
        </w:rPr>
        <w:t xml:space="preserve"> написано заново.</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Обе ОС - это системы отличного качества. Одна в чем-то лучше, чем другая, и наоборот. Обе системы активно развиваются, поэтому они могут быстро и неоднократно меняться лидирующей ролью в каких-либо аспектах.</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Какой бы выбор вы не сделали - </w:t>
      </w:r>
      <w:r w:rsidRPr="00F509EA">
        <w:rPr>
          <w:rFonts w:cs="Times New Roman"/>
          <w:color w:val="auto"/>
          <w:sz w:val="28"/>
          <w:szCs w:val="28"/>
        </w:rPr>
        <w:t>Linux</w:t>
      </w:r>
      <w:r w:rsidRPr="00F509EA">
        <w:rPr>
          <w:rFonts w:cs="Times New Roman"/>
          <w:color w:val="auto"/>
          <w:sz w:val="28"/>
          <w:szCs w:val="28"/>
          <w:lang w:val="ru-RU"/>
        </w:rPr>
        <w:t xml:space="preserve"> или </w:t>
      </w:r>
      <w:r w:rsidRPr="00F509EA">
        <w:rPr>
          <w:rFonts w:cs="Times New Roman"/>
          <w:color w:val="auto"/>
          <w:sz w:val="28"/>
          <w:szCs w:val="28"/>
        </w:rPr>
        <w:t>FreeBSD</w:t>
      </w:r>
      <w:r w:rsidRPr="00F509EA">
        <w:rPr>
          <w:rFonts w:cs="Times New Roman"/>
          <w:color w:val="auto"/>
          <w:sz w:val="28"/>
          <w:szCs w:val="28"/>
          <w:lang w:val="ru-RU"/>
        </w:rPr>
        <w:t xml:space="preserve"> - в любом из этих случаев это будет хороший выбор.</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Linux</w:t>
      </w:r>
      <w:r w:rsidRPr="00F509EA">
        <w:rPr>
          <w:rFonts w:cs="Times New Roman"/>
          <w:color w:val="auto"/>
          <w:sz w:val="28"/>
          <w:szCs w:val="28"/>
          <w:lang w:val="ru-RU"/>
        </w:rPr>
        <w:t xml:space="preserve"> и </w:t>
      </w:r>
      <w:r w:rsidRPr="00F509EA">
        <w:rPr>
          <w:rFonts w:cs="Times New Roman"/>
          <w:color w:val="auto"/>
          <w:sz w:val="28"/>
          <w:szCs w:val="28"/>
        </w:rPr>
        <w:t>FreeBSD</w:t>
      </w:r>
      <w:r w:rsidRPr="00F509EA">
        <w:rPr>
          <w:rFonts w:cs="Times New Roman"/>
          <w:color w:val="auto"/>
          <w:sz w:val="28"/>
          <w:szCs w:val="28"/>
          <w:lang w:val="ru-RU"/>
        </w:rPr>
        <w:t xml:space="preserve"> сильно различаются концепцией развития. Более того, среди операционных систем </w:t>
      </w:r>
      <w:r w:rsidRPr="00F509EA">
        <w:rPr>
          <w:rFonts w:cs="Times New Roman"/>
          <w:color w:val="auto"/>
          <w:sz w:val="28"/>
          <w:szCs w:val="28"/>
        </w:rPr>
        <w:t>Linux</w:t>
      </w:r>
      <w:r w:rsidRPr="00F509EA">
        <w:rPr>
          <w:rFonts w:cs="Times New Roman"/>
          <w:color w:val="auto"/>
          <w:sz w:val="28"/>
          <w:szCs w:val="28"/>
          <w:lang w:val="ru-RU"/>
        </w:rPr>
        <w:t xml:space="preserve"> вообще уникальна по своей философии.</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Это система, которую пользователи сделали для пользователей.</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Linux</w:t>
      </w:r>
      <w:r w:rsidRPr="00F509EA">
        <w:rPr>
          <w:rFonts w:cs="Times New Roman"/>
          <w:color w:val="auto"/>
          <w:sz w:val="28"/>
          <w:szCs w:val="28"/>
          <w:lang w:val="ru-RU"/>
        </w:rPr>
        <w:t xml:space="preserve"> не просто свободная система, которую каждый может копировать без ограничений. Это система со </w:t>
      </w:r>
      <w:r w:rsidRPr="00C10D2A">
        <w:rPr>
          <w:rFonts w:cs="Times New Roman"/>
          <w:color w:val="auto"/>
          <w:sz w:val="28"/>
          <w:szCs w:val="28"/>
        </w:rPr>
        <w:t>свободной открытой разработкой</w:t>
      </w:r>
      <w:r w:rsidRPr="00F509EA">
        <w:rPr>
          <w:rFonts w:cs="Times New Roman"/>
          <w:color w:val="auto"/>
          <w:sz w:val="28"/>
          <w:szCs w:val="28"/>
          <w:lang w:val="ru-RU"/>
        </w:rPr>
        <w:t xml:space="preserve">, и любой человек, будь он житель Вашингтона или Екатеринбурга, может стать соавтором </w:t>
      </w:r>
      <w:r w:rsidRPr="00F509EA">
        <w:rPr>
          <w:rFonts w:cs="Times New Roman"/>
          <w:color w:val="auto"/>
          <w:sz w:val="28"/>
          <w:szCs w:val="28"/>
        </w:rPr>
        <w:t>Linux</w:t>
      </w:r>
      <w:r w:rsidRPr="00F509EA">
        <w:rPr>
          <w:rFonts w:cs="Times New Roman"/>
          <w:color w:val="auto"/>
          <w:sz w:val="28"/>
          <w:szCs w:val="28"/>
          <w:lang w:val="ru-RU"/>
        </w:rPr>
        <w:t>, сделав свой вклад, не имеет значения, большой или маленький.</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В мире </w:t>
      </w:r>
      <w:r w:rsidRPr="00F509EA">
        <w:rPr>
          <w:rFonts w:cs="Times New Roman"/>
          <w:color w:val="auto"/>
          <w:sz w:val="28"/>
          <w:szCs w:val="28"/>
        </w:rPr>
        <w:t>Linux</w:t>
      </w:r>
      <w:r w:rsidRPr="00F509EA">
        <w:rPr>
          <w:rFonts w:cs="Times New Roman"/>
          <w:color w:val="auto"/>
          <w:sz w:val="28"/>
          <w:szCs w:val="28"/>
          <w:lang w:val="ru-RU"/>
        </w:rPr>
        <w:t xml:space="preserve"> популярнее </w:t>
      </w:r>
      <w:r w:rsidRPr="00F509EA">
        <w:rPr>
          <w:rFonts w:cs="Times New Roman"/>
          <w:color w:val="auto"/>
          <w:sz w:val="28"/>
          <w:szCs w:val="28"/>
        </w:rPr>
        <w:t>FreeBSD</w:t>
      </w:r>
      <w:r w:rsidRPr="00F509EA">
        <w:rPr>
          <w:rFonts w:cs="Times New Roman"/>
          <w:color w:val="auto"/>
          <w:sz w:val="28"/>
          <w:szCs w:val="28"/>
          <w:lang w:val="ru-RU"/>
        </w:rPr>
        <w:t xml:space="preserve">. По некоторым оценкам в 1995 году </w:t>
      </w:r>
      <w:hyperlink r:id="rId12" w:anchor="counter" w:history="1">
        <w:r w:rsidRPr="00F509EA">
          <w:rPr>
            <w:rStyle w:val="a4"/>
            <w:color w:val="auto"/>
            <w:sz w:val="28"/>
            <w:szCs w:val="28"/>
            <w:u w:val="none"/>
          </w:rPr>
          <w:t>количество установок Linux</w:t>
        </w:r>
      </w:hyperlink>
      <w:r w:rsidRPr="00F509EA">
        <w:rPr>
          <w:rFonts w:cs="Times New Roman"/>
          <w:color w:val="auto"/>
          <w:sz w:val="28"/>
          <w:szCs w:val="28"/>
          <w:lang w:val="ru-RU"/>
        </w:rPr>
        <w:t xml:space="preserve"> достигло 10 миллионов. Выпускается печатный журнал </w:t>
      </w:r>
      <w:r w:rsidRPr="00C10D2A">
        <w:rPr>
          <w:rFonts w:cs="Times New Roman"/>
          <w:color w:val="auto"/>
          <w:sz w:val="28"/>
          <w:szCs w:val="28"/>
        </w:rPr>
        <w:t>Linux Journal</w:t>
      </w:r>
      <w:r w:rsidRPr="00F509EA">
        <w:rPr>
          <w:rFonts w:cs="Times New Roman"/>
          <w:color w:val="auto"/>
          <w:sz w:val="28"/>
          <w:szCs w:val="28"/>
          <w:lang w:val="ru-RU"/>
        </w:rPr>
        <w:t xml:space="preserve">. Продаются десятки различных версий </w:t>
      </w:r>
      <w:hyperlink r:id="rId13" w:anchor="Distr" w:history="1">
        <w:r w:rsidRPr="00F509EA">
          <w:rPr>
            <w:rStyle w:val="a4"/>
            <w:color w:val="auto"/>
            <w:sz w:val="28"/>
            <w:szCs w:val="28"/>
            <w:u w:val="none"/>
          </w:rPr>
          <w:t>компакт-дисков с Linux</w:t>
        </w:r>
      </w:hyperlink>
      <w:r w:rsidRPr="00F509EA">
        <w:rPr>
          <w:rFonts w:cs="Times New Roman"/>
          <w:color w:val="auto"/>
          <w:sz w:val="28"/>
          <w:szCs w:val="28"/>
          <w:lang w:val="ru-RU"/>
        </w:rPr>
        <w:t xml:space="preserve">. Через глобальные сети доступны сотни </w:t>
      </w:r>
      <w:r w:rsidRPr="00C10D2A">
        <w:rPr>
          <w:rFonts w:cs="Times New Roman"/>
          <w:color w:val="auto"/>
          <w:sz w:val="28"/>
          <w:szCs w:val="28"/>
        </w:rPr>
        <w:t>архивов с Linux</w:t>
      </w:r>
      <w:r w:rsidRPr="00F509EA">
        <w:rPr>
          <w:rFonts w:cs="Times New Roman"/>
          <w:color w:val="auto"/>
          <w:sz w:val="28"/>
          <w:szCs w:val="28"/>
          <w:lang w:val="ru-RU"/>
        </w:rPr>
        <w:t xml:space="preserve">. Исходящий трафик </w:t>
      </w:r>
      <w:hyperlink r:id="rId14" w:anchor="sunsite" w:history="1">
        <w:r w:rsidRPr="00F509EA">
          <w:rPr>
            <w:rStyle w:val="a4"/>
            <w:color w:val="auto"/>
            <w:sz w:val="28"/>
            <w:szCs w:val="28"/>
            <w:u w:val="none"/>
          </w:rPr>
          <w:t>архива Linux на сервере sunsite.unc.edu</w:t>
        </w:r>
      </w:hyperlink>
      <w:r w:rsidRPr="00F509EA">
        <w:rPr>
          <w:rFonts w:cs="Times New Roman"/>
          <w:color w:val="auto"/>
          <w:sz w:val="28"/>
          <w:szCs w:val="28"/>
          <w:lang w:val="ru-RU"/>
        </w:rPr>
        <w:t xml:space="preserve"> составляет десяток гигабайт в день. Круглые сутки с этим архивом в каждый момент времени работают несколько сотен пользователей и для обслуживания других тысяч желающих образованы десятки </w:t>
      </w:r>
      <w:r w:rsidRPr="00C10D2A">
        <w:rPr>
          <w:rFonts w:cs="Times New Roman"/>
          <w:color w:val="auto"/>
          <w:sz w:val="28"/>
          <w:szCs w:val="28"/>
        </w:rPr>
        <w:t>зеркальных копий</w:t>
      </w:r>
      <w:r w:rsidRPr="00F509EA">
        <w:rPr>
          <w:rFonts w:cs="Times New Roman"/>
          <w:color w:val="auto"/>
          <w:sz w:val="28"/>
          <w:szCs w:val="28"/>
          <w:lang w:val="ru-RU"/>
        </w:rPr>
        <w:t xml:space="preserve"> архива </w:t>
      </w:r>
      <w:r w:rsidRPr="00F509EA">
        <w:rPr>
          <w:rFonts w:cs="Times New Roman"/>
          <w:color w:val="auto"/>
          <w:sz w:val="28"/>
          <w:szCs w:val="28"/>
        </w:rPr>
        <w:t>Linux</w:t>
      </w:r>
      <w:r w:rsidRPr="00F509EA">
        <w:rPr>
          <w:rFonts w:cs="Times New Roman"/>
          <w:color w:val="auto"/>
          <w:sz w:val="28"/>
          <w:szCs w:val="28"/>
          <w:lang w:val="ru-RU"/>
        </w:rPr>
        <w:t xml:space="preserve"> от </w:t>
      </w:r>
      <w:r w:rsidRPr="00F509EA">
        <w:rPr>
          <w:rFonts w:cs="Times New Roman"/>
          <w:color w:val="auto"/>
          <w:sz w:val="28"/>
          <w:szCs w:val="28"/>
        </w:rPr>
        <w:t>sunsite</w:t>
      </w:r>
      <w:r w:rsidRPr="00F509EA">
        <w:rPr>
          <w:rFonts w:cs="Times New Roman"/>
          <w:color w:val="auto"/>
          <w:sz w:val="28"/>
          <w:szCs w:val="28"/>
          <w:lang w:val="ru-RU"/>
        </w:rPr>
        <w:t>.</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Как грибы в США, Европе, Японии, Австралии возникают </w:t>
      </w:r>
      <w:hyperlink r:id="rId15" w:anchor="groups" w:history="1">
        <w:r w:rsidRPr="00F509EA">
          <w:rPr>
            <w:rStyle w:val="a4"/>
            <w:color w:val="auto"/>
            <w:sz w:val="28"/>
            <w:szCs w:val="28"/>
            <w:u w:val="none"/>
          </w:rPr>
          <w:t>Linux User Groups</w:t>
        </w:r>
      </w:hyperlink>
      <w:r w:rsidRPr="00F509EA">
        <w:rPr>
          <w:rFonts w:cs="Times New Roman"/>
          <w:color w:val="auto"/>
          <w:sz w:val="28"/>
          <w:szCs w:val="28"/>
          <w:lang w:val="ru-RU"/>
        </w:rPr>
        <w:t xml:space="preserve"> (ассоциации пользователей). Регулярно проводятся </w:t>
      </w:r>
      <w:r w:rsidRPr="00C10D2A">
        <w:rPr>
          <w:rFonts w:cs="Times New Roman"/>
          <w:color w:val="auto"/>
          <w:sz w:val="28"/>
          <w:szCs w:val="28"/>
        </w:rPr>
        <w:t>международные конференции</w:t>
      </w:r>
      <w:r w:rsidRPr="00F509EA">
        <w:rPr>
          <w:rFonts w:cs="Times New Roman"/>
          <w:color w:val="auto"/>
          <w:sz w:val="28"/>
          <w:szCs w:val="28"/>
          <w:lang w:val="ru-RU"/>
        </w:rPr>
        <w:t xml:space="preserve"> по </w:t>
      </w:r>
      <w:r w:rsidRPr="00F509EA">
        <w:rPr>
          <w:rFonts w:cs="Times New Roman"/>
          <w:color w:val="auto"/>
          <w:sz w:val="28"/>
          <w:szCs w:val="28"/>
        </w:rPr>
        <w:t>Linux</w:t>
      </w:r>
      <w:r w:rsidRPr="00F509EA">
        <w:rPr>
          <w:rFonts w:cs="Times New Roman"/>
          <w:color w:val="auto"/>
          <w:sz w:val="28"/>
          <w:szCs w:val="28"/>
          <w:lang w:val="ru-RU"/>
        </w:rPr>
        <w:t xml:space="preserve">. в Вашингтоне работала секция </w:t>
      </w:r>
      <w:r w:rsidRPr="00F509EA">
        <w:rPr>
          <w:rFonts w:cs="Times New Roman"/>
          <w:color w:val="auto"/>
          <w:sz w:val="28"/>
          <w:szCs w:val="28"/>
        </w:rPr>
        <w:t>Linux</w:t>
      </w:r>
      <w:r w:rsidRPr="00F509EA">
        <w:rPr>
          <w:rFonts w:cs="Times New Roman"/>
          <w:color w:val="auto"/>
          <w:sz w:val="28"/>
          <w:szCs w:val="28"/>
          <w:lang w:val="ru-RU"/>
        </w:rPr>
        <w:t xml:space="preserve"> на 6-ой </w:t>
      </w:r>
      <w:r w:rsidRPr="00F509EA">
        <w:rPr>
          <w:rFonts w:cs="Times New Roman"/>
          <w:color w:val="auto"/>
          <w:sz w:val="28"/>
          <w:szCs w:val="28"/>
        </w:rPr>
        <w:t>OSW</w:t>
      </w:r>
      <w:r w:rsidRPr="00F509EA">
        <w:rPr>
          <w:rFonts w:cs="Times New Roman"/>
          <w:color w:val="auto"/>
          <w:sz w:val="28"/>
          <w:szCs w:val="28"/>
          <w:lang w:val="ru-RU"/>
        </w:rPr>
        <w:t xml:space="preserve"> (</w:t>
      </w:r>
      <w:r w:rsidRPr="00F509EA">
        <w:rPr>
          <w:rFonts w:cs="Times New Roman"/>
          <w:color w:val="auto"/>
          <w:sz w:val="28"/>
          <w:szCs w:val="28"/>
        </w:rPr>
        <w:t>Open</w:t>
      </w:r>
      <w:r w:rsidRPr="00F509EA">
        <w:rPr>
          <w:rFonts w:cs="Times New Roman"/>
          <w:color w:val="auto"/>
          <w:sz w:val="28"/>
          <w:szCs w:val="28"/>
          <w:lang w:val="ru-RU"/>
        </w:rPr>
        <w:t xml:space="preserve"> </w:t>
      </w:r>
      <w:r w:rsidRPr="00F509EA">
        <w:rPr>
          <w:rFonts w:cs="Times New Roman"/>
          <w:color w:val="auto"/>
          <w:sz w:val="28"/>
          <w:szCs w:val="28"/>
        </w:rPr>
        <w:t>Systems</w:t>
      </w:r>
      <w:r w:rsidRPr="00F509EA">
        <w:rPr>
          <w:rFonts w:cs="Times New Roman"/>
          <w:color w:val="auto"/>
          <w:sz w:val="28"/>
          <w:szCs w:val="28"/>
          <w:lang w:val="ru-RU"/>
        </w:rPr>
        <w:t xml:space="preserve"> </w:t>
      </w:r>
      <w:r w:rsidRPr="00F509EA">
        <w:rPr>
          <w:rFonts w:cs="Times New Roman"/>
          <w:color w:val="auto"/>
          <w:sz w:val="28"/>
          <w:szCs w:val="28"/>
        </w:rPr>
        <w:t>World</w:t>
      </w:r>
      <w:r w:rsidRPr="00F509EA">
        <w:rPr>
          <w:rFonts w:cs="Times New Roman"/>
          <w:color w:val="auto"/>
          <w:sz w:val="28"/>
          <w:szCs w:val="28"/>
          <w:lang w:val="ru-RU"/>
        </w:rPr>
        <w:t xml:space="preserve">) - международной конференции по открытым системам. Одновременно работали секции </w:t>
      </w:r>
      <w:r w:rsidRPr="00F509EA">
        <w:rPr>
          <w:rFonts w:cs="Times New Roman"/>
          <w:color w:val="auto"/>
          <w:sz w:val="28"/>
          <w:szCs w:val="28"/>
        </w:rPr>
        <w:t>Novell</w:t>
      </w:r>
      <w:r w:rsidRPr="00F509EA">
        <w:rPr>
          <w:rFonts w:cs="Times New Roman"/>
          <w:color w:val="auto"/>
          <w:sz w:val="28"/>
          <w:szCs w:val="28"/>
          <w:lang w:val="ru-RU"/>
        </w:rPr>
        <w:t xml:space="preserve"> </w:t>
      </w:r>
      <w:r w:rsidRPr="00F509EA">
        <w:rPr>
          <w:rFonts w:cs="Times New Roman"/>
          <w:color w:val="auto"/>
          <w:sz w:val="28"/>
          <w:szCs w:val="28"/>
        </w:rPr>
        <w:t>AppWare</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 xml:space="preserve"> </w:t>
      </w:r>
      <w:r w:rsidRPr="00F509EA">
        <w:rPr>
          <w:rFonts w:cs="Times New Roman"/>
          <w:color w:val="auto"/>
          <w:sz w:val="28"/>
          <w:szCs w:val="28"/>
        </w:rPr>
        <w:t>NT</w:t>
      </w:r>
      <w:r w:rsidRPr="00F509EA">
        <w:rPr>
          <w:rFonts w:cs="Times New Roman"/>
          <w:color w:val="auto"/>
          <w:sz w:val="28"/>
          <w:szCs w:val="28"/>
          <w:lang w:val="ru-RU"/>
        </w:rPr>
        <w:t xml:space="preserve">, </w:t>
      </w:r>
      <w:r w:rsidRPr="00F509EA">
        <w:rPr>
          <w:rFonts w:cs="Times New Roman"/>
          <w:color w:val="auto"/>
          <w:sz w:val="28"/>
          <w:szCs w:val="28"/>
        </w:rPr>
        <w:t>Solaris</w:t>
      </w:r>
      <w:r w:rsidRPr="00F509EA">
        <w:rPr>
          <w:rFonts w:cs="Times New Roman"/>
          <w:color w:val="auto"/>
          <w:sz w:val="28"/>
          <w:szCs w:val="28"/>
          <w:lang w:val="ru-RU"/>
        </w:rPr>
        <w:t xml:space="preserve">, </w:t>
      </w:r>
      <w:r w:rsidRPr="00F509EA">
        <w:rPr>
          <w:rFonts w:cs="Times New Roman"/>
          <w:color w:val="auto"/>
          <w:sz w:val="28"/>
          <w:szCs w:val="28"/>
        </w:rPr>
        <w:t>SCO</w:t>
      </w:r>
      <w:r w:rsidRPr="00F509EA">
        <w:rPr>
          <w:rFonts w:cs="Times New Roman"/>
          <w:color w:val="auto"/>
          <w:sz w:val="28"/>
          <w:szCs w:val="28"/>
          <w:lang w:val="ru-RU"/>
        </w:rPr>
        <w:t xml:space="preserve"> </w:t>
      </w:r>
      <w:r w:rsidRPr="00F509EA">
        <w:rPr>
          <w:rFonts w:cs="Times New Roman"/>
          <w:color w:val="auto"/>
          <w:sz w:val="28"/>
          <w:szCs w:val="28"/>
        </w:rPr>
        <w:t>Unix</w:t>
      </w:r>
      <w:r w:rsidRPr="00F509EA">
        <w:rPr>
          <w:rFonts w:cs="Times New Roman"/>
          <w:color w:val="auto"/>
          <w:sz w:val="28"/>
          <w:szCs w:val="28"/>
          <w:lang w:val="ru-RU"/>
        </w:rPr>
        <w:t xml:space="preserve">. С того времени </w:t>
      </w:r>
      <w:r w:rsidRPr="00F509EA">
        <w:rPr>
          <w:rFonts w:cs="Times New Roman"/>
          <w:color w:val="auto"/>
          <w:sz w:val="28"/>
          <w:szCs w:val="28"/>
        </w:rPr>
        <w:t>Linux</w:t>
      </w:r>
      <w:r w:rsidRPr="00F509EA">
        <w:rPr>
          <w:rFonts w:cs="Times New Roman"/>
          <w:color w:val="auto"/>
          <w:sz w:val="28"/>
          <w:szCs w:val="28"/>
          <w:lang w:val="ru-RU"/>
        </w:rPr>
        <w:t xml:space="preserve"> это постоянная тема на международных форумах по </w:t>
      </w:r>
      <w:r w:rsidRPr="00F509EA">
        <w:rPr>
          <w:rFonts w:cs="Times New Roman"/>
          <w:color w:val="auto"/>
          <w:sz w:val="28"/>
          <w:szCs w:val="28"/>
        </w:rPr>
        <w:t>Unix</w:t>
      </w:r>
      <w:r w:rsidRPr="00F509EA">
        <w:rPr>
          <w:rFonts w:cs="Times New Roman"/>
          <w:color w:val="auto"/>
          <w:sz w:val="28"/>
          <w:szCs w:val="28"/>
          <w:lang w:val="ru-RU"/>
        </w:rPr>
        <w:t xml:space="preserve">. На </w:t>
      </w:r>
      <w:r w:rsidRPr="00F509EA">
        <w:rPr>
          <w:rFonts w:cs="Times New Roman"/>
          <w:color w:val="auto"/>
          <w:sz w:val="28"/>
          <w:szCs w:val="28"/>
        </w:rPr>
        <w:t>Unix</w:t>
      </w:r>
      <w:r w:rsidRPr="00F509EA">
        <w:rPr>
          <w:rFonts w:cs="Times New Roman"/>
          <w:color w:val="auto"/>
          <w:sz w:val="28"/>
          <w:szCs w:val="28"/>
          <w:lang w:val="ru-RU"/>
        </w:rPr>
        <w:t xml:space="preserve"> </w:t>
      </w:r>
      <w:r w:rsidRPr="00F509EA">
        <w:rPr>
          <w:rFonts w:cs="Times New Roman"/>
          <w:color w:val="auto"/>
          <w:sz w:val="28"/>
          <w:szCs w:val="28"/>
        </w:rPr>
        <w:t>Expo</w:t>
      </w:r>
      <w:r w:rsidRPr="00F509EA">
        <w:rPr>
          <w:rFonts w:cs="Times New Roman"/>
          <w:color w:val="auto"/>
          <w:sz w:val="28"/>
          <w:szCs w:val="28"/>
          <w:lang w:val="ru-RU"/>
        </w:rPr>
        <w:t xml:space="preserve"> 95 к </w:t>
      </w:r>
      <w:r w:rsidRPr="00F509EA">
        <w:rPr>
          <w:rFonts w:cs="Times New Roman"/>
          <w:color w:val="auto"/>
          <w:sz w:val="28"/>
          <w:szCs w:val="28"/>
        </w:rPr>
        <w:t>Linux</w:t>
      </w:r>
      <w:r w:rsidRPr="00F509EA">
        <w:rPr>
          <w:rFonts w:cs="Times New Roman"/>
          <w:color w:val="auto"/>
          <w:sz w:val="28"/>
          <w:szCs w:val="28"/>
          <w:lang w:val="ru-RU"/>
        </w:rPr>
        <w:t xml:space="preserve"> был проявлен фантастический интерес, к стендам с </w:t>
      </w:r>
      <w:r w:rsidRPr="00F509EA">
        <w:rPr>
          <w:rFonts w:cs="Times New Roman"/>
          <w:color w:val="auto"/>
          <w:sz w:val="28"/>
          <w:szCs w:val="28"/>
        </w:rPr>
        <w:t>Linux</w:t>
      </w:r>
      <w:r w:rsidRPr="00F509EA">
        <w:rPr>
          <w:rFonts w:cs="Times New Roman"/>
          <w:color w:val="auto"/>
          <w:sz w:val="28"/>
          <w:szCs w:val="28"/>
          <w:lang w:val="ru-RU"/>
        </w:rPr>
        <w:t xml:space="preserve"> - </w:t>
      </w:r>
      <w:hyperlink r:id="rId16" w:anchor="redhat" w:history="1">
        <w:r w:rsidRPr="00F509EA">
          <w:rPr>
            <w:rStyle w:val="a4"/>
            <w:color w:val="auto"/>
            <w:sz w:val="28"/>
            <w:szCs w:val="28"/>
            <w:u w:val="none"/>
          </w:rPr>
          <w:t>Red Hat, Caldera</w:t>
        </w:r>
      </w:hyperlink>
      <w:r w:rsidRPr="00F509EA">
        <w:rPr>
          <w:rFonts w:cs="Times New Roman"/>
          <w:color w:val="auto"/>
          <w:sz w:val="28"/>
          <w:szCs w:val="28"/>
          <w:lang w:val="ru-RU"/>
        </w:rPr>
        <w:t xml:space="preserve">, </w:t>
      </w:r>
      <w:r w:rsidRPr="00C10D2A">
        <w:rPr>
          <w:rFonts w:cs="Times New Roman"/>
          <w:color w:val="auto"/>
          <w:sz w:val="28"/>
          <w:szCs w:val="28"/>
        </w:rPr>
        <w:t>DEC</w:t>
      </w:r>
      <w:r w:rsidRPr="00F509EA">
        <w:rPr>
          <w:rFonts w:cs="Times New Roman"/>
          <w:color w:val="auto"/>
          <w:sz w:val="28"/>
          <w:szCs w:val="28"/>
          <w:lang w:val="ru-RU"/>
        </w:rPr>
        <w:t xml:space="preserve">, </w:t>
      </w:r>
      <w:hyperlink r:id="rId17" w:anchor="Press" w:history="1">
        <w:r w:rsidRPr="00F509EA">
          <w:rPr>
            <w:rStyle w:val="a4"/>
            <w:color w:val="auto"/>
            <w:sz w:val="28"/>
            <w:szCs w:val="28"/>
            <w:u w:val="none"/>
          </w:rPr>
          <w:t>Linux Journal</w:t>
        </w:r>
      </w:hyperlink>
      <w:r w:rsidRPr="00F509EA">
        <w:rPr>
          <w:rFonts w:cs="Times New Roman"/>
          <w:color w:val="auto"/>
          <w:sz w:val="28"/>
          <w:szCs w:val="28"/>
          <w:lang w:val="ru-RU"/>
        </w:rPr>
        <w:t xml:space="preserve"> - невозможно было протолкнуться.</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Соответственно, материалов по </w:t>
      </w:r>
      <w:r w:rsidRPr="00F509EA">
        <w:rPr>
          <w:rFonts w:cs="Times New Roman"/>
          <w:color w:val="auto"/>
          <w:sz w:val="28"/>
          <w:szCs w:val="28"/>
        </w:rPr>
        <w:t>Linux</w:t>
      </w:r>
      <w:r w:rsidRPr="00F509EA">
        <w:rPr>
          <w:rFonts w:cs="Times New Roman"/>
          <w:color w:val="auto"/>
          <w:sz w:val="28"/>
          <w:szCs w:val="28"/>
          <w:lang w:val="ru-RU"/>
        </w:rPr>
        <w:t xml:space="preserve"> больше и они доступнее. Существует богатый выбор недорогих </w:t>
      </w:r>
      <w:r w:rsidRPr="00F509EA">
        <w:rPr>
          <w:rFonts w:cs="Times New Roman"/>
          <w:color w:val="auto"/>
          <w:sz w:val="28"/>
          <w:szCs w:val="28"/>
        </w:rPr>
        <w:t>CDROM</w:t>
      </w:r>
      <w:r w:rsidRPr="00F509EA">
        <w:rPr>
          <w:rFonts w:cs="Times New Roman"/>
          <w:color w:val="auto"/>
          <w:sz w:val="28"/>
          <w:szCs w:val="28"/>
          <w:lang w:val="ru-RU"/>
        </w:rPr>
        <w:t xml:space="preserve"> (компакт-дисков) по </w:t>
      </w:r>
      <w:r w:rsidRPr="00F509EA">
        <w:rPr>
          <w:rFonts w:cs="Times New Roman"/>
          <w:color w:val="auto"/>
          <w:sz w:val="28"/>
          <w:szCs w:val="28"/>
        </w:rPr>
        <w:t>Linux</w:t>
      </w:r>
      <w:r w:rsidRPr="00F509EA">
        <w:rPr>
          <w:rFonts w:cs="Times New Roman"/>
          <w:color w:val="auto"/>
          <w:sz w:val="28"/>
          <w:szCs w:val="28"/>
          <w:lang w:val="ru-RU"/>
        </w:rPr>
        <w:t>. За несколько десятков долларов приобретаются тысячи мегабайтов программного обеспечения отменного качества.</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bookmarkStart w:id="5" w:name="linuxsoft"/>
      <w:bookmarkStart w:id="6" w:name="diffree"/>
    </w:p>
    <w:p w:rsidR="00034781" w:rsidRPr="00F509EA"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1.7 </w:t>
      </w:r>
      <w:r w:rsidR="00034781" w:rsidRPr="00F509EA">
        <w:rPr>
          <w:rFonts w:cs="Times New Roman"/>
          <w:b/>
          <w:bCs/>
          <w:color w:val="auto"/>
          <w:sz w:val="28"/>
          <w:szCs w:val="28"/>
          <w:lang w:val="ru-RU"/>
        </w:rPr>
        <w:t xml:space="preserve">Программное обеспечение, которое поддерживает система </w:t>
      </w:r>
      <w:r w:rsidR="00034781" w:rsidRPr="00F509EA">
        <w:rPr>
          <w:rFonts w:cs="Times New Roman"/>
          <w:b/>
          <w:bCs/>
          <w:color w:val="auto"/>
          <w:sz w:val="28"/>
          <w:szCs w:val="28"/>
        </w:rPr>
        <w:t>Linux</w:t>
      </w:r>
      <w:bookmarkEnd w:id="5"/>
      <w:bookmarkEnd w:id="6"/>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rPr>
      </w:pPr>
      <w:r w:rsidRPr="00F509EA">
        <w:rPr>
          <w:rFonts w:cs="Times New Roman"/>
          <w:color w:val="auto"/>
          <w:sz w:val="28"/>
          <w:szCs w:val="28"/>
        </w:rPr>
        <w:t>В составе Linux работают:</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rPr>
      </w:pPr>
      <w:r w:rsidRPr="00C10D2A">
        <w:rPr>
          <w:rFonts w:cs="Times New Roman"/>
          <w:color w:val="auto"/>
          <w:sz w:val="28"/>
          <w:szCs w:val="28"/>
        </w:rPr>
        <w:t>ядро ОС</w:t>
      </w:r>
      <w:r w:rsidRPr="00F509EA">
        <w:rPr>
          <w:rFonts w:cs="Times New Roman"/>
          <w:color w:val="auto"/>
          <w:sz w:val="28"/>
          <w:szCs w:val="28"/>
        </w:rPr>
        <w:t>;</w:t>
      </w:r>
    </w:p>
    <w:p w:rsidR="00034781" w:rsidRPr="00F509EA" w:rsidRDefault="0036293D" w:rsidP="00F509EA">
      <w:pPr>
        <w:numPr>
          <w:ilvl w:val="0"/>
          <w:numId w:val="4"/>
        </w:numPr>
        <w:tabs>
          <w:tab w:val="left" w:pos="854"/>
        </w:tabs>
        <w:suppressAutoHyphens w:val="0"/>
        <w:spacing w:line="360" w:lineRule="auto"/>
        <w:ind w:left="0" w:firstLine="709"/>
        <w:jc w:val="both"/>
        <w:rPr>
          <w:rFonts w:cs="Times New Roman"/>
          <w:color w:val="auto"/>
          <w:sz w:val="28"/>
          <w:szCs w:val="28"/>
        </w:rPr>
      </w:pPr>
      <w:hyperlink r:id="rId18" w:anchor="kernel" w:history="1">
        <w:r w:rsidR="00034781" w:rsidRPr="00F509EA">
          <w:rPr>
            <w:rStyle w:val="a4"/>
            <w:color w:val="auto"/>
            <w:sz w:val="28"/>
            <w:szCs w:val="28"/>
            <w:u w:val="none"/>
          </w:rPr>
          <w:t>загружаемые драйверы (модули)</w:t>
        </w:r>
      </w:hyperlink>
      <w:r w:rsidR="00034781" w:rsidRPr="00F509EA">
        <w:rPr>
          <w:rFonts w:cs="Times New Roman"/>
          <w:color w:val="auto"/>
          <w:sz w:val="28"/>
          <w:szCs w:val="28"/>
        </w:rPr>
        <w:t>;</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rPr>
      </w:pPr>
      <w:r w:rsidRPr="00F509EA">
        <w:rPr>
          <w:rFonts w:cs="Times New Roman"/>
          <w:color w:val="auto"/>
          <w:sz w:val="28"/>
          <w:szCs w:val="28"/>
        </w:rPr>
        <w:t>базовые команды Unix (ls, tr, sed, awk и т.д.);</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rPr>
      </w:pPr>
      <w:r w:rsidRPr="00C10D2A">
        <w:rPr>
          <w:rFonts w:cs="Times New Roman"/>
          <w:color w:val="auto"/>
          <w:sz w:val="28"/>
          <w:szCs w:val="28"/>
        </w:rPr>
        <w:t>набоp pедактоpов</w:t>
      </w:r>
      <w:r w:rsidRPr="00F509EA">
        <w:rPr>
          <w:rFonts w:cs="Times New Roman"/>
          <w:color w:val="auto"/>
          <w:sz w:val="28"/>
          <w:szCs w:val="28"/>
        </w:rPr>
        <w:t xml:space="preserve"> (GNU Emacs, Lucid Emacs, MicroEmacs, jove, ez, epoch, elvis (GNU vi), vim, vile, joe, pico, jed и др.);</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rPr>
      </w:pPr>
      <w:r w:rsidRPr="00F509EA">
        <w:rPr>
          <w:rFonts w:cs="Times New Roman"/>
          <w:color w:val="auto"/>
          <w:sz w:val="28"/>
          <w:szCs w:val="28"/>
        </w:rPr>
        <w:t xml:space="preserve">системы программирования для большого числа языков: </w:t>
      </w:r>
      <w:hyperlink r:id="rId19" w:anchor="kiae" w:history="1">
        <w:r w:rsidRPr="00F509EA">
          <w:rPr>
            <w:rStyle w:val="a4"/>
            <w:color w:val="auto"/>
            <w:sz w:val="28"/>
            <w:szCs w:val="28"/>
            <w:u w:val="none"/>
          </w:rPr>
          <w:t>C, C++, Objective C, Pascal, Fortran, Tcl/tk, Perl, Common Lisp</w:t>
        </w:r>
      </w:hyperlink>
      <w:r w:rsidRPr="00F509EA">
        <w:rPr>
          <w:rFonts w:cs="Times New Roman"/>
          <w:color w:val="auto"/>
          <w:sz w:val="28"/>
          <w:szCs w:val="28"/>
        </w:rPr>
        <w:t xml:space="preserve">, </w:t>
      </w:r>
      <w:r w:rsidRPr="00C10D2A">
        <w:rPr>
          <w:rFonts w:cs="Times New Roman"/>
          <w:color w:val="auto"/>
          <w:sz w:val="28"/>
          <w:szCs w:val="28"/>
        </w:rPr>
        <w:t>ML, scheme, ADA, Modula-3, Modula-2, Prolog, Smalltalk</w:t>
      </w:r>
      <w:r w:rsidRPr="00F509EA">
        <w:rPr>
          <w:rFonts w:cs="Times New Roman"/>
          <w:color w:val="auto"/>
          <w:sz w:val="28"/>
          <w:szCs w:val="28"/>
        </w:rPr>
        <w:t xml:space="preserve">, </w:t>
      </w:r>
      <w:hyperlink r:id="rId20" w:anchor="oop" w:history="1">
        <w:r w:rsidRPr="00F509EA">
          <w:rPr>
            <w:rStyle w:val="a4"/>
            <w:color w:val="auto"/>
            <w:sz w:val="28"/>
            <w:szCs w:val="28"/>
            <w:u w:val="none"/>
          </w:rPr>
          <w:t>Java, Oberon, Python, Sather</w:t>
        </w:r>
      </w:hyperlink>
      <w:r w:rsidRPr="00F509EA">
        <w:rPr>
          <w:rFonts w:cs="Times New Roman"/>
          <w:color w:val="auto"/>
          <w:sz w:val="28"/>
          <w:szCs w:val="28"/>
        </w:rPr>
        <w:t xml:space="preserve"> и много других;</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rPr>
      </w:pPr>
      <w:r w:rsidRPr="00C10D2A">
        <w:rPr>
          <w:rFonts w:cs="Times New Roman"/>
          <w:color w:val="auto"/>
          <w:sz w:val="28"/>
          <w:szCs w:val="28"/>
        </w:rPr>
        <w:t>средства разработки и отладки</w:t>
      </w:r>
      <w:r w:rsidRPr="00F509EA">
        <w:rPr>
          <w:rFonts w:cs="Times New Roman"/>
          <w:color w:val="auto"/>
          <w:sz w:val="28"/>
          <w:szCs w:val="28"/>
        </w:rPr>
        <w:t xml:space="preserve"> (gdb, xxgdb, ddd, make, bison, flex, perl, rcs, cvs, prof и т.п.)</w:t>
      </w:r>
    </w:p>
    <w:p w:rsidR="00034781" w:rsidRPr="00F509EA" w:rsidRDefault="0036293D" w:rsidP="00F509EA">
      <w:pPr>
        <w:numPr>
          <w:ilvl w:val="0"/>
          <w:numId w:val="4"/>
        </w:numPr>
        <w:tabs>
          <w:tab w:val="left" w:pos="854"/>
        </w:tabs>
        <w:suppressAutoHyphens w:val="0"/>
        <w:spacing w:line="360" w:lineRule="auto"/>
        <w:ind w:left="0" w:firstLine="709"/>
        <w:jc w:val="both"/>
        <w:rPr>
          <w:rFonts w:cs="Times New Roman"/>
          <w:color w:val="auto"/>
          <w:sz w:val="28"/>
          <w:szCs w:val="28"/>
        </w:rPr>
      </w:pPr>
      <w:hyperlink r:id="rId21" w:anchor="kiae" w:history="1">
        <w:r w:rsidR="00034781" w:rsidRPr="00F509EA">
          <w:rPr>
            <w:rStyle w:val="a4"/>
            <w:color w:val="auto"/>
            <w:sz w:val="28"/>
            <w:szCs w:val="28"/>
            <w:u w:val="none"/>
          </w:rPr>
          <w:t>pазделяемые динамические библиотеки</w:t>
        </w:r>
      </w:hyperlink>
      <w:r w:rsidR="00034781" w:rsidRPr="00F509EA">
        <w:rPr>
          <w:rFonts w:cs="Times New Roman"/>
          <w:color w:val="auto"/>
          <w:sz w:val="28"/>
          <w:szCs w:val="28"/>
        </w:rPr>
        <w:t>;</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rPr>
      </w:pPr>
      <w:r w:rsidRPr="00C10D2A">
        <w:rPr>
          <w:rFonts w:cs="Times New Roman"/>
          <w:color w:val="auto"/>
          <w:sz w:val="28"/>
          <w:szCs w:val="28"/>
        </w:rPr>
        <w:t>эмулятоp пpогpамм DOS</w:t>
      </w:r>
      <w:r w:rsidRPr="00F509EA">
        <w:rPr>
          <w:rFonts w:cs="Times New Roman"/>
          <w:color w:val="auto"/>
          <w:sz w:val="28"/>
          <w:szCs w:val="28"/>
        </w:rPr>
        <w:t>;</w:t>
      </w:r>
    </w:p>
    <w:p w:rsidR="00034781" w:rsidRPr="00F509EA" w:rsidRDefault="0036293D"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hyperlink r:id="rId22" w:anchor="kiae" w:history="1">
        <w:r w:rsidR="00034781" w:rsidRPr="00F509EA">
          <w:rPr>
            <w:rStyle w:val="a4"/>
            <w:color w:val="auto"/>
            <w:sz w:val="28"/>
            <w:szCs w:val="28"/>
            <w:u w:val="none"/>
          </w:rPr>
          <w:t>сеть</w:t>
        </w:r>
      </w:hyperlink>
      <w:r w:rsidR="00034781" w:rsidRPr="00F509EA">
        <w:rPr>
          <w:rFonts w:cs="Times New Roman"/>
          <w:color w:val="auto"/>
          <w:sz w:val="28"/>
          <w:szCs w:val="28"/>
          <w:lang w:val="ru-RU"/>
        </w:rPr>
        <w:t xml:space="preserve"> на базе протоколов </w:t>
      </w:r>
      <w:r w:rsidR="00034781" w:rsidRPr="00F509EA">
        <w:rPr>
          <w:rFonts w:cs="Times New Roman"/>
          <w:color w:val="auto"/>
          <w:sz w:val="28"/>
          <w:szCs w:val="28"/>
        </w:rPr>
        <w:t>TCP</w:t>
      </w:r>
      <w:r w:rsidR="00034781" w:rsidRPr="00F509EA">
        <w:rPr>
          <w:rFonts w:cs="Times New Roman"/>
          <w:color w:val="auto"/>
          <w:sz w:val="28"/>
          <w:szCs w:val="28"/>
          <w:lang w:val="ru-RU"/>
        </w:rPr>
        <w:t>/</w:t>
      </w:r>
      <w:r w:rsidR="00034781" w:rsidRPr="00F509EA">
        <w:rPr>
          <w:rFonts w:cs="Times New Roman"/>
          <w:color w:val="auto"/>
          <w:sz w:val="28"/>
          <w:szCs w:val="28"/>
        </w:rPr>
        <w:t>IP</w:t>
      </w:r>
      <w:r w:rsidR="00034781" w:rsidRPr="00F509EA">
        <w:rPr>
          <w:rFonts w:cs="Times New Roman"/>
          <w:color w:val="auto"/>
          <w:sz w:val="28"/>
          <w:szCs w:val="28"/>
          <w:lang w:val="ru-RU"/>
        </w:rPr>
        <w:t>;</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r w:rsidRPr="00C10D2A">
        <w:rPr>
          <w:rFonts w:cs="Times New Roman"/>
          <w:color w:val="auto"/>
          <w:sz w:val="28"/>
          <w:szCs w:val="28"/>
        </w:rPr>
        <w:t>поддержка большого числа файловых систем</w:t>
      </w:r>
      <w:r w:rsidRPr="00F509EA">
        <w:rPr>
          <w:rFonts w:cs="Times New Roman"/>
          <w:color w:val="auto"/>
          <w:sz w:val="28"/>
          <w:szCs w:val="28"/>
          <w:lang w:val="ru-RU"/>
        </w:rPr>
        <w:t xml:space="preserve">, включая </w:t>
      </w:r>
      <w:r w:rsidRPr="00F509EA">
        <w:rPr>
          <w:rFonts w:cs="Times New Roman"/>
          <w:color w:val="auto"/>
          <w:sz w:val="28"/>
          <w:szCs w:val="28"/>
        </w:rPr>
        <w:t>DOS</w:t>
      </w:r>
      <w:r w:rsidRPr="00F509EA">
        <w:rPr>
          <w:rFonts w:cs="Times New Roman"/>
          <w:color w:val="auto"/>
          <w:sz w:val="28"/>
          <w:szCs w:val="28"/>
          <w:lang w:val="ru-RU"/>
        </w:rPr>
        <w:t xml:space="preserve">, </w:t>
      </w:r>
      <w:r w:rsidRPr="00F509EA">
        <w:rPr>
          <w:rFonts w:cs="Times New Roman"/>
          <w:color w:val="auto"/>
          <w:sz w:val="28"/>
          <w:szCs w:val="28"/>
        </w:rPr>
        <w:t>VFAT</w:t>
      </w:r>
      <w:r w:rsidRPr="00F509EA">
        <w:rPr>
          <w:rFonts w:cs="Times New Roman"/>
          <w:color w:val="auto"/>
          <w:sz w:val="28"/>
          <w:szCs w:val="28"/>
          <w:lang w:val="ru-RU"/>
        </w:rPr>
        <w:t xml:space="preserve">, </w:t>
      </w:r>
      <w:r w:rsidRPr="00F509EA">
        <w:rPr>
          <w:rFonts w:cs="Times New Roman"/>
          <w:color w:val="auto"/>
          <w:sz w:val="28"/>
          <w:szCs w:val="28"/>
        </w:rPr>
        <w:t>OS</w:t>
      </w:r>
      <w:r w:rsidRPr="00F509EA">
        <w:rPr>
          <w:rFonts w:cs="Times New Roman"/>
          <w:color w:val="auto"/>
          <w:sz w:val="28"/>
          <w:szCs w:val="28"/>
          <w:lang w:val="ru-RU"/>
        </w:rPr>
        <w:t xml:space="preserve">/2, файловую систему с доопределяемыми пользователем свойствами, файловую систему </w:t>
      </w:r>
      <w:r w:rsidRPr="00F509EA">
        <w:rPr>
          <w:rFonts w:cs="Times New Roman"/>
          <w:color w:val="auto"/>
          <w:sz w:val="28"/>
          <w:szCs w:val="28"/>
        </w:rPr>
        <w:t>CDROM</w:t>
      </w:r>
      <w:r w:rsidRPr="00F509EA">
        <w:rPr>
          <w:rFonts w:cs="Times New Roman"/>
          <w:color w:val="auto"/>
          <w:sz w:val="28"/>
          <w:szCs w:val="28"/>
          <w:lang w:val="ru-RU"/>
        </w:rPr>
        <w:t xml:space="preserve">, сетевую файловую систему </w:t>
      </w:r>
      <w:r w:rsidRPr="00F509EA">
        <w:rPr>
          <w:rFonts w:cs="Times New Roman"/>
          <w:color w:val="auto"/>
          <w:sz w:val="28"/>
          <w:szCs w:val="28"/>
        </w:rPr>
        <w:t>NFS</w:t>
      </w:r>
      <w:r w:rsidRPr="00F509EA">
        <w:rPr>
          <w:rFonts w:cs="Times New Roman"/>
          <w:color w:val="auto"/>
          <w:sz w:val="28"/>
          <w:szCs w:val="28"/>
          <w:lang w:val="ru-RU"/>
        </w:rPr>
        <w:t xml:space="preserve"> и др.;</w:t>
      </w:r>
    </w:p>
    <w:p w:rsidR="00034781" w:rsidRPr="00F509EA" w:rsidRDefault="0036293D"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hyperlink r:id="rId23" w:anchor="kiae" w:history="1">
        <w:r w:rsidR="00034781" w:rsidRPr="00F509EA">
          <w:rPr>
            <w:rStyle w:val="a4"/>
            <w:color w:val="auto"/>
            <w:sz w:val="28"/>
            <w:szCs w:val="28"/>
            <w:u w:val="none"/>
          </w:rPr>
          <w:t>электронная почта</w:t>
        </w:r>
      </w:hyperlink>
      <w:r w:rsidR="00034781" w:rsidRPr="00F509EA">
        <w:rPr>
          <w:rFonts w:cs="Times New Roman"/>
          <w:color w:val="auto"/>
          <w:sz w:val="28"/>
          <w:szCs w:val="28"/>
          <w:lang w:val="ru-RU"/>
        </w:rPr>
        <w:t xml:space="preserve"> с </w:t>
      </w:r>
      <w:r w:rsidR="00034781" w:rsidRPr="00C10D2A">
        <w:rPr>
          <w:rFonts w:cs="Times New Roman"/>
          <w:color w:val="auto"/>
          <w:sz w:val="28"/>
          <w:szCs w:val="28"/>
        </w:rPr>
        <w:t>мультимедиа поддержкой</w:t>
      </w:r>
      <w:r w:rsidR="00034781" w:rsidRPr="00F509EA">
        <w:rPr>
          <w:rFonts w:cs="Times New Roman"/>
          <w:color w:val="auto"/>
          <w:sz w:val="28"/>
          <w:szCs w:val="28"/>
          <w:lang w:val="ru-RU"/>
        </w:rPr>
        <w:t>;</w:t>
      </w:r>
    </w:p>
    <w:p w:rsidR="00034781" w:rsidRPr="00F509EA" w:rsidRDefault="0036293D" w:rsidP="00F509EA">
      <w:pPr>
        <w:numPr>
          <w:ilvl w:val="0"/>
          <w:numId w:val="4"/>
        </w:numPr>
        <w:tabs>
          <w:tab w:val="left" w:pos="854"/>
        </w:tabs>
        <w:suppressAutoHyphens w:val="0"/>
        <w:spacing w:line="360" w:lineRule="auto"/>
        <w:ind w:left="0" w:firstLine="709"/>
        <w:jc w:val="both"/>
        <w:rPr>
          <w:rFonts w:cs="Times New Roman"/>
          <w:color w:val="auto"/>
          <w:sz w:val="28"/>
          <w:szCs w:val="28"/>
        </w:rPr>
      </w:pPr>
      <w:hyperlink r:id="rId24" w:anchor="Databases" w:history="1">
        <w:r w:rsidR="00034781" w:rsidRPr="00F509EA">
          <w:rPr>
            <w:rStyle w:val="a4"/>
            <w:color w:val="auto"/>
            <w:sz w:val="28"/>
            <w:szCs w:val="28"/>
            <w:u w:val="none"/>
          </w:rPr>
          <w:t>ряд СУБД</w:t>
        </w:r>
      </w:hyperlink>
      <w:r w:rsidR="00034781" w:rsidRPr="00F509EA">
        <w:rPr>
          <w:rFonts w:cs="Times New Roman"/>
          <w:color w:val="auto"/>
          <w:sz w:val="28"/>
          <w:szCs w:val="28"/>
        </w:rPr>
        <w:t>, (Exodus, Shore, Ingres, Postgres 95, mSQL, OBST, Onyx и др.);</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графическая сетевая оконная система </w:t>
      </w:r>
      <w:r w:rsidRPr="00C10D2A">
        <w:rPr>
          <w:rFonts w:cs="Times New Roman"/>
          <w:color w:val="auto"/>
          <w:sz w:val="28"/>
          <w:szCs w:val="28"/>
        </w:rPr>
        <w:t>X Window System (XFree86)</w:t>
      </w:r>
      <w:r w:rsidRPr="00F509EA">
        <w:rPr>
          <w:rFonts w:cs="Times New Roman"/>
          <w:color w:val="auto"/>
          <w:sz w:val="28"/>
          <w:szCs w:val="28"/>
          <w:lang w:val="ru-RU"/>
        </w:rPr>
        <w:t>;</w:t>
      </w:r>
    </w:p>
    <w:p w:rsidR="00034781" w:rsidRPr="00F509EA" w:rsidRDefault="0036293D"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hyperlink r:id="rId25" w:anchor="kiae" w:history="1">
        <w:r w:rsidR="00034781" w:rsidRPr="00F509EA">
          <w:rPr>
            <w:rStyle w:val="a4"/>
            <w:color w:val="auto"/>
            <w:sz w:val="28"/>
            <w:szCs w:val="28"/>
            <w:u w:val="none"/>
          </w:rPr>
          <w:t xml:space="preserve">системы разработки программ для X Window System </w:t>
        </w:r>
      </w:hyperlink>
      <w:r w:rsidR="00034781" w:rsidRPr="00F509EA">
        <w:rPr>
          <w:rFonts w:cs="Times New Roman"/>
          <w:color w:val="auto"/>
          <w:sz w:val="28"/>
          <w:szCs w:val="28"/>
          <w:lang w:val="ru-RU"/>
        </w:rPr>
        <w:t>(</w:t>
      </w:r>
      <w:r w:rsidR="00034781" w:rsidRPr="00F509EA">
        <w:rPr>
          <w:rFonts w:cs="Times New Roman"/>
          <w:color w:val="auto"/>
          <w:sz w:val="28"/>
          <w:szCs w:val="28"/>
        </w:rPr>
        <w:t>Tcl</w:t>
      </w:r>
      <w:r w:rsidR="00034781" w:rsidRPr="00F509EA">
        <w:rPr>
          <w:rFonts w:cs="Times New Roman"/>
          <w:color w:val="auto"/>
          <w:sz w:val="28"/>
          <w:szCs w:val="28"/>
          <w:lang w:val="ru-RU"/>
        </w:rPr>
        <w:t>/</w:t>
      </w:r>
      <w:r w:rsidR="00034781" w:rsidRPr="00F509EA">
        <w:rPr>
          <w:rFonts w:cs="Times New Roman"/>
          <w:color w:val="auto"/>
          <w:sz w:val="28"/>
          <w:szCs w:val="28"/>
        </w:rPr>
        <w:t>Tk</w:t>
      </w:r>
      <w:r w:rsidR="00034781" w:rsidRPr="00F509EA">
        <w:rPr>
          <w:rFonts w:cs="Times New Roman"/>
          <w:color w:val="auto"/>
          <w:sz w:val="28"/>
          <w:szCs w:val="28"/>
          <w:lang w:val="ru-RU"/>
        </w:rPr>
        <w:t xml:space="preserve">, </w:t>
      </w:r>
      <w:r w:rsidR="00034781" w:rsidRPr="00F509EA">
        <w:rPr>
          <w:rFonts w:cs="Times New Roman"/>
          <w:color w:val="auto"/>
          <w:sz w:val="28"/>
          <w:szCs w:val="28"/>
        </w:rPr>
        <w:t>Interviews</w:t>
      </w:r>
      <w:r w:rsidR="00034781" w:rsidRPr="00F509EA">
        <w:rPr>
          <w:rFonts w:cs="Times New Roman"/>
          <w:color w:val="auto"/>
          <w:sz w:val="28"/>
          <w:szCs w:val="28"/>
          <w:lang w:val="ru-RU"/>
        </w:rPr>
        <w:t xml:space="preserve">, </w:t>
      </w:r>
      <w:r w:rsidR="00034781" w:rsidRPr="00F509EA">
        <w:rPr>
          <w:rFonts w:cs="Times New Roman"/>
          <w:color w:val="auto"/>
          <w:sz w:val="28"/>
          <w:szCs w:val="28"/>
        </w:rPr>
        <w:t>OI</w:t>
      </w:r>
      <w:r w:rsidR="00034781" w:rsidRPr="00F509EA">
        <w:rPr>
          <w:rFonts w:cs="Times New Roman"/>
          <w:color w:val="auto"/>
          <w:sz w:val="28"/>
          <w:szCs w:val="28"/>
          <w:lang w:val="ru-RU"/>
        </w:rPr>
        <w:t xml:space="preserve"> и др.)</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r w:rsidRPr="00C10D2A">
        <w:rPr>
          <w:rFonts w:cs="Times New Roman"/>
          <w:color w:val="auto"/>
          <w:sz w:val="28"/>
          <w:szCs w:val="28"/>
        </w:rPr>
        <w:t>система Wine</w:t>
      </w:r>
      <w:r w:rsidRPr="00F509EA">
        <w:rPr>
          <w:rFonts w:cs="Times New Roman"/>
          <w:color w:val="auto"/>
          <w:sz w:val="28"/>
          <w:szCs w:val="28"/>
          <w:lang w:val="ru-RU"/>
        </w:rPr>
        <w:t xml:space="preserve"> выполнения приложений для </w:t>
      </w:r>
      <w:r w:rsidRPr="00F509EA">
        <w:rPr>
          <w:rFonts w:cs="Times New Roman"/>
          <w:color w:val="auto"/>
          <w:sz w:val="28"/>
          <w:szCs w:val="28"/>
        </w:rPr>
        <w:t>MS</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 xml:space="preserve"> под </w:t>
      </w:r>
      <w:r w:rsidRPr="00F509EA">
        <w:rPr>
          <w:rFonts w:cs="Times New Roman"/>
          <w:color w:val="auto"/>
          <w:sz w:val="28"/>
          <w:szCs w:val="28"/>
        </w:rPr>
        <w:t>X</w:t>
      </w:r>
      <w:r w:rsidRPr="00F509EA">
        <w:rPr>
          <w:rFonts w:cs="Times New Roman"/>
          <w:color w:val="auto"/>
          <w:sz w:val="28"/>
          <w:szCs w:val="28"/>
          <w:lang w:val="ru-RU"/>
        </w:rPr>
        <w:t xml:space="preserve"> </w:t>
      </w:r>
      <w:r w:rsidRPr="00F509EA">
        <w:rPr>
          <w:rFonts w:cs="Times New Roman"/>
          <w:color w:val="auto"/>
          <w:sz w:val="28"/>
          <w:szCs w:val="28"/>
        </w:rPr>
        <w:t>Window</w:t>
      </w:r>
      <w:r w:rsidRPr="00F509EA">
        <w:rPr>
          <w:rFonts w:cs="Times New Roman"/>
          <w:color w:val="auto"/>
          <w:sz w:val="28"/>
          <w:szCs w:val="28"/>
          <w:lang w:val="ru-RU"/>
        </w:rPr>
        <w:t xml:space="preserve"> </w:t>
      </w:r>
      <w:r w:rsidRPr="00F509EA">
        <w:rPr>
          <w:rFonts w:cs="Times New Roman"/>
          <w:color w:val="auto"/>
          <w:sz w:val="28"/>
          <w:szCs w:val="28"/>
        </w:rPr>
        <w:t>System</w:t>
      </w:r>
      <w:r w:rsidRPr="00F509EA">
        <w:rPr>
          <w:rFonts w:cs="Times New Roman"/>
          <w:color w:val="auto"/>
          <w:sz w:val="28"/>
          <w:szCs w:val="28"/>
          <w:lang w:val="ru-RU"/>
        </w:rPr>
        <w:t xml:space="preserve"> (находится в стадии разработки);</w:t>
      </w:r>
    </w:p>
    <w:p w:rsidR="00034781" w:rsidRPr="00F509EA" w:rsidRDefault="0036293D" w:rsidP="00F509EA">
      <w:pPr>
        <w:numPr>
          <w:ilvl w:val="0"/>
          <w:numId w:val="4"/>
        </w:numPr>
        <w:tabs>
          <w:tab w:val="left" w:pos="854"/>
        </w:tabs>
        <w:suppressAutoHyphens w:val="0"/>
        <w:spacing w:line="360" w:lineRule="auto"/>
        <w:ind w:left="0" w:firstLine="709"/>
        <w:jc w:val="both"/>
        <w:rPr>
          <w:rFonts w:cs="Times New Roman"/>
          <w:color w:val="auto"/>
          <w:sz w:val="28"/>
          <w:szCs w:val="28"/>
        </w:rPr>
      </w:pPr>
      <w:hyperlink r:id="rId26" w:anchor="kiae" w:history="1">
        <w:r w:rsidR="00034781" w:rsidRPr="00F509EA">
          <w:rPr>
            <w:rStyle w:val="a4"/>
            <w:color w:val="auto"/>
            <w:sz w:val="28"/>
            <w:szCs w:val="28"/>
            <w:u w:val="none"/>
          </w:rPr>
          <w:t>издательская система TeX</w:t>
        </w:r>
      </w:hyperlink>
      <w:r w:rsidR="00034781" w:rsidRPr="00F509EA">
        <w:rPr>
          <w:rFonts w:cs="Times New Roman"/>
          <w:color w:val="auto"/>
          <w:sz w:val="28"/>
          <w:szCs w:val="28"/>
        </w:rPr>
        <w:t>;</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rPr>
        <w:t>WYSIWYG</w:t>
      </w:r>
      <w:r w:rsidRPr="00F509EA">
        <w:rPr>
          <w:rFonts w:cs="Times New Roman"/>
          <w:color w:val="auto"/>
          <w:sz w:val="28"/>
          <w:szCs w:val="28"/>
          <w:lang w:val="ru-RU"/>
        </w:rPr>
        <w:t xml:space="preserve"> </w:t>
      </w:r>
      <w:r w:rsidRPr="00C10D2A">
        <w:rPr>
          <w:rFonts w:cs="Times New Roman"/>
          <w:color w:val="auto"/>
          <w:sz w:val="28"/>
          <w:szCs w:val="28"/>
        </w:rPr>
        <w:t>текстовый процессор LyX</w:t>
      </w:r>
      <w:r w:rsidRPr="00F509EA">
        <w:rPr>
          <w:rFonts w:cs="Times New Roman"/>
          <w:color w:val="auto"/>
          <w:sz w:val="28"/>
          <w:szCs w:val="28"/>
          <w:lang w:val="ru-RU"/>
        </w:rPr>
        <w:t xml:space="preserve">, основанный на </w:t>
      </w:r>
      <w:r w:rsidRPr="00F509EA">
        <w:rPr>
          <w:rFonts w:cs="Times New Roman"/>
          <w:color w:val="auto"/>
          <w:sz w:val="28"/>
          <w:szCs w:val="28"/>
        </w:rPr>
        <w:t>TeX</w:t>
      </w:r>
      <w:r w:rsidRPr="00F509EA">
        <w:rPr>
          <w:rFonts w:cs="Times New Roman"/>
          <w:color w:val="auto"/>
          <w:sz w:val="28"/>
          <w:szCs w:val="28"/>
          <w:lang w:val="ru-RU"/>
        </w:rPr>
        <w:t>;</w:t>
      </w:r>
    </w:p>
    <w:p w:rsidR="00034781" w:rsidRPr="00F509EA" w:rsidRDefault="0036293D"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hyperlink r:id="rId27" w:anchor="kiae" w:history="1">
        <w:r w:rsidR="00034781" w:rsidRPr="00F509EA">
          <w:rPr>
            <w:rStyle w:val="a4"/>
            <w:color w:val="auto"/>
            <w:sz w:val="28"/>
            <w:szCs w:val="28"/>
            <w:u w:val="none"/>
          </w:rPr>
          <w:t>другие средства текстовой обработки</w:t>
        </w:r>
      </w:hyperlink>
      <w:r w:rsidR="00034781" w:rsidRPr="00F509EA">
        <w:rPr>
          <w:rFonts w:cs="Times New Roman"/>
          <w:color w:val="auto"/>
          <w:sz w:val="28"/>
          <w:szCs w:val="28"/>
          <w:lang w:val="ru-RU"/>
        </w:rPr>
        <w:t xml:space="preserve"> (</w:t>
      </w:r>
      <w:r w:rsidR="00034781" w:rsidRPr="00F509EA">
        <w:rPr>
          <w:rFonts w:cs="Times New Roman"/>
          <w:color w:val="auto"/>
          <w:sz w:val="28"/>
          <w:szCs w:val="28"/>
        </w:rPr>
        <w:t>groff</w:t>
      </w:r>
      <w:r w:rsidR="00034781" w:rsidRPr="00F509EA">
        <w:rPr>
          <w:rFonts w:cs="Times New Roman"/>
          <w:color w:val="auto"/>
          <w:sz w:val="28"/>
          <w:szCs w:val="28"/>
          <w:lang w:val="ru-RU"/>
        </w:rPr>
        <w:t xml:space="preserve">, </w:t>
      </w:r>
      <w:r w:rsidR="00034781" w:rsidRPr="00F509EA">
        <w:rPr>
          <w:rFonts w:cs="Times New Roman"/>
          <w:color w:val="auto"/>
          <w:sz w:val="28"/>
          <w:szCs w:val="28"/>
        </w:rPr>
        <w:t>doc</w:t>
      </w:r>
      <w:r w:rsidR="00034781" w:rsidRPr="00F509EA">
        <w:rPr>
          <w:rFonts w:cs="Times New Roman"/>
          <w:color w:val="auto"/>
          <w:sz w:val="28"/>
          <w:szCs w:val="28"/>
          <w:lang w:val="ru-RU"/>
        </w:rPr>
        <w:t xml:space="preserve">, </w:t>
      </w:r>
      <w:r w:rsidR="00034781" w:rsidRPr="00F509EA">
        <w:rPr>
          <w:rFonts w:cs="Times New Roman"/>
          <w:color w:val="auto"/>
          <w:sz w:val="28"/>
          <w:szCs w:val="28"/>
        </w:rPr>
        <w:t>ez</w:t>
      </w:r>
      <w:r w:rsidR="00034781" w:rsidRPr="00F509EA">
        <w:rPr>
          <w:rFonts w:cs="Times New Roman"/>
          <w:color w:val="auto"/>
          <w:sz w:val="28"/>
          <w:szCs w:val="28"/>
          <w:lang w:val="ru-RU"/>
        </w:rPr>
        <w:t xml:space="preserve">, </w:t>
      </w:r>
      <w:r w:rsidR="00034781" w:rsidRPr="00C10D2A">
        <w:rPr>
          <w:rFonts w:cs="Times New Roman"/>
          <w:color w:val="auto"/>
          <w:sz w:val="28"/>
          <w:szCs w:val="28"/>
        </w:rPr>
        <w:t>Linuxdoc-SGML</w:t>
      </w:r>
      <w:r w:rsidR="00034781" w:rsidRPr="00F509EA">
        <w:rPr>
          <w:rFonts w:cs="Times New Roman"/>
          <w:color w:val="auto"/>
          <w:sz w:val="28"/>
          <w:szCs w:val="28"/>
          <w:lang w:val="ru-RU"/>
        </w:rPr>
        <w:t xml:space="preserve"> и т.д.)</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мультимедиа система </w:t>
      </w:r>
      <w:hyperlink r:id="rId28" w:anchor="kiae" w:history="1">
        <w:r w:rsidRPr="00F509EA">
          <w:rPr>
            <w:rStyle w:val="a4"/>
            <w:color w:val="auto"/>
            <w:sz w:val="28"/>
            <w:szCs w:val="28"/>
            <w:u w:val="none"/>
          </w:rPr>
          <w:t>Andrew User Interface System</w:t>
        </w:r>
      </w:hyperlink>
      <w:r w:rsidRPr="00F509EA">
        <w:rPr>
          <w:rFonts w:cs="Times New Roman"/>
          <w:color w:val="auto"/>
          <w:sz w:val="28"/>
          <w:szCs w:val="28"/>
          <w:lang w:val="ru-RU"/>
        </w:rPr>
        <w:t xml:space="preserve"> (</w:t>
      </w:r>
      <w:r w:rsidRPr="00F509EA">
        <w:rPr>
          <w:rFonts w:cs="Times New Roman"/>
          <w:color w:val="auto"/>
          <w:sz w:val="28"/>
          <w:szCs w:val="28"/>
        </w:rPr>
        <w:t>ez</w:t>
      </w:r>
      <w:r w:rsidRPr="00F509EA">
        <w:rPr>
          <w:rFonts w:cs="Times New Roman"/>
          <w:color w:val="auto"/>
          <w:sz w:val="28"/>
          <w:szCs w:val="28"/>
          <w:lang w:val="ru-RU"/>
        </w:rPr>
        <w:t xml:space="preserve"> является ее частью);</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большое число игр, включая </w:t>
      </w:r>
      <w:r w:rsidRPr="00C10D2A">
        <w:rPr>
          <w:rFonts w:cs="Times New Roman"/>
          <w:color w:val="auto"/>
          <w:sz w:val="28"/>
          <w:szCs w:val="28"/>
        </w:rPr>
        <w:t>DOOM</w:t>
      </w:r>
      <w:r w:rsidRPr="00F509EA">
        <w:rPr>
          <w:rFonts w:cs="Times New Roman"/>
          <w:color w:val="auto"/>
          <w:sz w:val="28"/>
          <w:szCs w:val="28"/>
          <w:lang w:val="ru-RU"/>
        </w:rPr>
        <w:t>;</w:t>
      </w:r>
    </w:p>
    <w:p w:rsidR="00034781" w:rsidRPr="00F509EA" w:rsidRDefault="00034781" w:rsidP="00F509EA">
      <w:pPr>
        <w:numPr>
          <w:ilvl w:val="0"/>
          <w:numId w:val="4"/>
        </w:numPr>
        <w:tabs>
          <w:tab w:val="left" w:pos="854"/>
        </w:tabs>
        <w:suppressAutoHyphens w:val="0"/>
        <w:spacing w:line="360" w:lineRule="auto"/>
        <w:ind w:left="0" w:firstLine="709"/>
        <w:jc w:val="both"/>
        <w:rPr>
          <w:rFonts w:cs="Times New Roman"/>
          <w:color w:val="auto"/>
          <w:sz w:val="28"/>
          <w:szCs w:val="28"/>
          <w:lang w:val="ru-RU"/>
        </w:rPr>
      </w:pPr>
      <w:r w:rsidRPr="00F509EA">
        <w:rPr>
          <w:rFonts w:cs="Times New Roman"/>
          <w:color w:val="auto"/>
          <w:sz w:val="28"/>
          <w:szCs w:val="28"/>
          <w:lang w:val="ru-RU"/>
        </w:rPr>
        <w:t xml:space="preserve">и многие другие сотни программ и пакетов, созданные или перенесенные в </w:t>
      </w:r>
      <w:r w:rsidRPr="00F509EA">
        <w:rPr>
          <w:rFonts w:cs="Times New Roman"/>
          <w:color w:val="auto"/>
          <w:sz w:val="28"/>
          <w:szCs w:val="28"/>
        </w:rPr>
        <w:t>Linux</w:t>
      </w:r>
      <w:r w:rsidRPr="00F509EA">
        <w:rPr>
          <w:rFonts w:cs="Times New Roman"/>
          <w:color w:val="auto"/>
          <w:sz w:val="28"/>
          <w:szCs w:val="28"/>
          <w:lang w:val="ru-RU"/>
        </w:rPr>
        <w:t xml:space="preserve">, включая прикладные системы, например, такие как картографическая система </w:t>
      </w:r>
      <w:r w:rsidRPr="00F509EA">
        <w:rPr>
          <w:rFonts w:cs="Times New Roman"/>
          <w:color w:val="auto"/>
          <w:sz w:val="28"/>
          <w:szCs w:val="28"/>
        </w:rPr>
        <w:t>GRASS</w:t>
      </w:r>
      <w:r w:rsidRPr="00F509EA">
        <w:rPr>
          <w:rFonts w:cs="Times New Roman"/>
          <w:color w:val="auto"/>
          <w:sz w:val="28"/>
          <w:szCs w:val="28"/>
          <w:lang w:val="ru-RU"/>
        </w:rPr>
        <w:t xml:space="preserve">, система анализа методом конечных элементов </w:t>
      </w:r>
      <w:hyperlink r:id="rId29" w:anchor="CAD" w:history="1">
        <w:r w:rsidRPr="00F509EA">
          <w:rPr>
            <w:rStyle w:val="a4"/>
            <w:color w:val="auto"/>
            <w:sz w:val="28"/>
            <w:szCs w:val="28"/>
            <w:u w:val="none"/>
          </w:rPr>
          <w:t>FElt</w:t>
        </w:r>
      </w:hyperlink>
      <w:r w:rsidRPr="00F509EA">
        <w:rPr>
          <w:rFonts w:cs="Times New Roman"/>
          <w:color w:val="auto"/>
          <w:sz w:val="28"/>
          <w:szCs w:val="28"/>
          <w:lang w:val="ru-RU"/>
        </w:rPr>
        <w:t xml:space="preserve">, система автоматизации проектирования микросхем </w:t>
      </w:r>
      <w:r w:rsidRPr="00F509EA">
        <w:rPr>
          <w:rFonts w:cs="Times New Roman"/>
          <w:color w:val="auto"/>
          <w:sz w:val="28"/>
          <w:szCs w:val="28"/>
        </w:rPr>
        <w:t>Magic</w:t>
      </w:r>
      <w:r w:rsidRPr="00F509EA">
        <w:rPr>
          <w:rFonts w:cs="Times New Roman"/>
          <w:color w:val="auto"/>
          <w:sz w:val="28"/>
          <w:szCs w:val="28"/>
          <w:lang w:val="ru-RU"/>
        </w:rPr>
        <w:t xml:space="preserve">, пакет проектирования печатных плат </w:t>
      </w:r>
      <w:r w:rsidRPr="00F509EA">
        <w:rPr>
          <w:rFonts w:cs="Times New Roman"/>
          <w:color w:val="auto"/>
          <w:sz w:val="28"/>
          <w:szCs w:val="28"/>
        </w:rPr>
        <w:t>PCB</w:t>
      </w:r>
      <w:r w:rsidRPr="00F509EA">
        <w:rPr>
          <w:rFonts w:cs="Times New Roman"/>
          <w:color w:val="auto"/>
          <w:sz w:val="28"/>
          <w:szCs w:val="28"/>
          <w:lang w:val="ru-RU"/>
        </w:rPr>
        <w:t xml:space="preserve">, компьютерный осциллограф </w:t>
      </w:r>
      <w:r w:rsidRPr="00F509EA">
        <w:rPr>
          <w:rFonts w:cs="Times New Roman"/>
          <w:color w:val="auto"/>
          <w:sz w:val="28"/>
          <w:szCs w:val="28"/>
        </w:rPr>
        <w:t>Scope</w:t>
      </w:r>
      <w:r w:rsidRPr="00F509EA">
        <w:rPr>
          <w:rFonts w:cs="Times New Roman"/>
          <w:color w:val="auto"/>
          <w:sz w:val="28"/>
          <w:szCs w:val="28"/>
          <w:lang w:val="ru-RU"/>
        </w:rPr>
        <w:t xml:space="preserve">, система автоматизации проектирования </w:t>
      </w:r>
      <w:r w:rsidRPr="00C10D2A">
        <w:rPr>
          <w:rFonts w:cs="Times New Roman"/>
          <w:color w:val="auto"/>
          <w:sz w:val="28"/>
          <w:szCs w:val="28"/>
        </w:rPr>
        <w:t>SISCAD</w:t>
      </w:r>
      <w:r w:rsidRPr="00F509EA">
        <w:rPr>
          <w:rFonts w:cs="Times New Roman"/>
          <w:color w:val="auto"/>
          <w:sz w:val="28"/>
          <w:szCs w:val="28"/>
          <w:lang w:val="ru-RU"/>
        </w:rPr>
        <w:t xml:space="preserve">, система рендеринга </w:t>
      </w:r>
      <w:r w:rsidRPr="00F509EA">
        <w:rPr>
          <w:rFonts w:cs="Times New Roman"/>
          <w:color w:val="auto"/>
          <w:sz w:val="28"/>
          <w:szCs w:val="28"/>
        </w:rPr>
        <w:t>Radiance</w:t>
      </w:r>
      <w:r w:rsidRPr="00F509EA">
        <w:rPr>
          <w:rFonts w:cs="Times New Roman"/>
          <w:color w:val="auto"/>
          <w:sz w:val="28"/>
          <w:szCs w:val="28"/>
          <w:lang w:val="ru-RU"/>
        </w:rPr>
        <w:t xml:space="preserve">, пакет обработки радиоастрономических данных </w:t>
      </w:r>
      <w:r w:rsidRPr="00F509EA">
        <w:rPr>
          <w:rFonts w:cs="Times New Roman"/>
          <w:color w:val="auto"/>
          <w:sz w:val="28"/>
          <w:szCs w:val="28"/>
        </w:rPr>
        <w:t>AIPS</w:t>
      </w:r>
      <w:r w:rsidRPr="00F509EA">
        <w:rPr>
          <w:rFonts w:cs="Times New Roman"/>
          <w:color w:val="auto"/>
          <w:sz w:val="28"/>
          <w:szCs w:val="28"/>
          <w:lang w:val="ru-RU"/>
        </w:rPr>
        <w:t xml:space="preserve"> и т.д. и т.п. Здесь не перечислена даже сотая доля от того богатства средств, которые предоставляет </w:t>
      </w:r>
      <w:r w:rsidRPr="00F509EA">
        <w:rPr>
          <w:rFonts w:cs="Times New Roman"/>
          <w:color w:val="auto"/>
          <w:sz w:val="28"/>
          <w:szCs w:val="28"/>
        </w:rPr>
        <w:t>Linux</w:t>
      </w:r>
      <w:r w:rsidRPr="00F509EA">
        <w:rPr>
          <w:rFonts w:cs="Times New Roman"/>
          <w:color w:val="auto"/>
          <w:sz w:val="28"/>
          <w:szCs w:val="28"/>
          <w:lang w:val="ru-RU"/>
        </w:rPr>
        <w:t>.</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p>
    <w:p w:rsidR="00034781" w:rsidRPr="00F509EA"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1.8 </w:t>
      </w:r>
      <w:r w:rsidR="00034781" w:rsidRPr="00F509EA">
        <w:rPr>
          <w:rFonts w:cs="Times New Roman"/>
          <w:b/>
          <w:bCs/>
          <w:color w:val="auto"/>
          <w:sz w:val="28"/>
          <w:szCs w:val="28"/>
          <w:lang w:val="ru-RU"/>
        </w:rPr>
        <w:t xml:space="preserve">Работа с глобальной сетью </w:t>
      </w:r>
      <w:r w:rsidR="00034781" w:rsidRPr="00F509EA">
        <w:rPr>
          <w:rFonts w:cs="Times New Roman"/>
          <w:b/>
          <w:bCs/>
          <w:color w:val="auto"/>
          <w:sz w:val="28"/>
          <w:szCs w:val="28"/>
        </w:rPr>
        <w:t>Internet</w:t>
      </w:r>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Сеть в </w:t>
      </w:r>
      <w:r w:rsidRPr="00F509EA">
        <w:rPr>
          <w:rFonts w:cs="Times New Roman"/>
          <w:color w:val="auto"/>
          <w:sz w:val="28"/>
          <w:szCs w:val="28"/>
        </w:rPr>
        <w:t>Linux</w:t>
      </w:r>
      <w:r w:rsidRPr="00F509EA">
        <w:rPr>
          <w:rFonts w:cs="Times New Roman"/>
          <w:color w:val="auto"/>
          <w:sz w:val="28"/>
          <w:szCs w:val="28"/>
          <w:lang w:val="ru-RU"/>
        </w:rPr>
        <w:t xml:space="preserve"> устроена также, как сеть </w:t>
      </w:r>
      <w:r w:rsidRPr="00F509EA">
        <w:rPr>
          <w:rFonts w:cs="Times New Roman"/>
          <w:color w:val="auto"/>
          <w:sz w:val="28"/>
          <w:szCs w:val="28"/>
        </w:rPr>
        <w:t>Internet</w:t>
      </w:r>
      <w:r w:rsidRPr="00F509EA">
        <w:rPr>
          <w:rFonts w:cs="Times New Roman"/>
          <w:color w:val="auto"/>
          <w:sz w:val="28"/>
          <w:szCs w:val="28"/>
          <w:lang w:val="ru-RU"/>
        </w:rPr>
        <w:t xml:space="preserve"> - работает на тех же протоколах </w:t>
      </w:r>
      <w:r w:rsidRPr="00F509EA">
        <w:rPr>
          <w:rFonts w:cs="Times New Roman"/>
          <w:color w:val="auto"/>
          <w:sz w:val="28"/>
          <w:szCs w:val="28"/>
        </w:rPr>
        <w:t>TCP</w:t>
      </w:r>
      <w:r w:rsidRPr="00F509EA">
        <w:rPr>
          <w:rFonts w:cs="Times New Roman"/>
          <w:color w:val="auto"/>
          <w:sz w:val="28"/>
          <w:szCs w:val="28"/>
          <w:lang w:val="ru-RU"/>
        </w:rPr>
        <w:t>/</w:t>
      </w:r>
      <w:r w:rsidRPr="00F509EA">
        <w:rPr>
          <w:rFonts w:cs="Times New Roman"/>
          <w:color w:val="auto"/>
          <w:sz w:val="28"/>
          <w:szCs w:val="28"/>
        </w:rPr>
        <w:t>IP</w:t>
      </w:r>
      <w:r w:rsidRPr="00F509EA">
        <w:rPr>
          <w:rFonts w:cs="Times New Roman"/>
          <w:color w:val="auto"/>
          <w:sz w:val="28"/>
          <w:szCs w:val="28"/>
          <w:lang w:val="ru-RU"/>
        </w:rPr>
        <w:t xml:space="preserve">, имеет тот же самый набор сервиса и инструментария. Поэтому машина с системой </w:t>
      </w:r>
      <w:r w:rsidRPr="00F509EA">
        <w:rPr>
          <w:rFonts w:cs="Times New Roman"/>
          <w:color w:val="auto"/>
          <w:sz w:val="28"/>
          <w:szCs w:val="28"/>
        </w:rPr>
        <w:t>Linux</w:t>
      </w:r>
      <w:r w:rsidRPr="00F509EA">
        <w:rPr>
          <w:rFonts w:cs="Times New Roman"/>
          <w:color w:val="auto"/>
          <w:sz w:val="28"/>
          <w:szCs w:val="28"/>
          <w:lang w:val="ru-RU"/>
        </w:rPr>
        <w:t xml:space="preserve"> легко и естественно подключается к </w:t>
      </w:r>
      <w:r w:rsidRPr="00F509EA">
        <w:rPr>
          <w:rFonts w:cs="Times New Roman"/>
          <w:color w:val="auto"/>
          <w:sz w:val="28"/>
          <w:szCs w:val="28"/>
        </w:rPr>
        <w:t>Internet</w:t>
      </w:r>
      <w:r w:rsidRPr="00F509EA">
        <w:rPr>
          <w:rFonts w:cs="Times New Roman"/>
          <w:color w:val="auto"/>
          <w:sz w:val="28"/>
          <w:szCs w:val="28"/>
          <w:lang w:val="ru-RU"/>
        </w:rPr>
        <w:t>.</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Для взаимодействия с популярной службой </w:t>
      </w:r>
      <w:r w:rsidRPr="00F509EA">
        <w:rPr>
          <w:rFonts w:cs="Times New Roman"/>
          <w:color w:val="auto"/>
          <w:sz w:val="28"/>
          <w:szCs w:val="28"/>
        </w:rPr>
        <w:t>WWW</w:t>
      </w:r>
      <w:r w:rsidRPr="00F509EA">
        <w:rPr>
          <w:rFonts w:cs="Times New Roman"/>
          <w:color w:val="auto"/>
          <w:sz w:val="28"/>
          <w:szCs w:val="28"/>
          <w:lang w:val="ru-RU"/>
        </w:rPr>
        <w:t xml:space="preserve"> (</w:t>
      </w:r>
      <w:r w:rsidRPr="00F509EA">
        <w:rPr>
          <w:rFonts w:cs="Times New Roman"/>
          <w:color w:val="auto"/>
          <w:sz w:val="28"/>
          <w:szCs w:val="28"/>
        </w:rPr>
        <w:t>World</w:t>
      </w:r>
      <w:r w:rsidRPr="00F509EA">
        <w:rPr>
          <w:rFonts w:cs="Times New Roman"/>
          <w:color w:val="auto"/>
          <w:sz w:val="28"/>
          <w:szCs w:val="28"/>
          <w:lang w:val="ru-RU"/>
        </w:rPr>
        <w:t xml:space="preserve"> </w:t>
      </w:r>
      <w:r w:rsidRPr="00F509EA">
        <w:rPr>
          <w:rFonts w:cs="Times New Roman"/>
          <w:color w:val="auto"/>
          <w:sz w:val="28"/>
          <w:szCs w:val="28"/>
        </w:rPr>
        <w:t>Wide</w:t>
      </w:r>
      <w:r w:rsidRPr="00F509EA">
        <w:rPr>
          <w:rFonts w:cs="Times New Roman"/>
          <w:color w:val="auto"/>
          <w:sz w:val="28"/>
          <w:szCs w:val="28"/>
          <w:lang w:val="ru-RU"/>
        </w:rPr>
        <w:t xml:space="preserve"> </w:t>
      </w:r>
      <w:r w:rsidRPr="00F509EA">
        <w:rPr>
          <w:rFonts w:cs="Times New Roman"/>
          <w:color w:val="auto"/>
          <w:sz w:val="28"/>
          <w:szCs w:val="28"/>
        </w:rPr>
        <w:t>Web</w:t>
      </w:r>
      <w:r w:rsidRPr="00F509EA">
        <w:rPr>
          <w:rFonts w:cs="Times New Roman"/>
          <w:color w:val="auto"/>
          <w:sz w:val="28"/>
          <w:szCs w:val="28"/>
          <w:lang w:val="ru-RU"/>
        </w:rPr>
        <w:t xml:space="preserve">) в </w:t>
      </w:r>
      <w:r w:rsidRPr="00F509EA">
        <w:rPr>
          <w:rFonts w:cs="Times New Roman"/>
          <w:color w:val="auto"/>
          <w:sz w:val="28"/>
          <w:szCs w:val="28"/>
        </w:rPr>
        <w:t>Linux</w:t>
      </w:r>
      <w:r w:rsidRPr="00F509EA">
        <w:rPr>
          <w:rFonts w:cs="Times New Roman"/>
          <w:color w:val="auto"/>
          <w:sz w:val="28"/>
          <w:szCs w:val="28"/>
          <w:lang w:val="ru-RU"/>
        </w:rPr>
        <w:t xml:space="preserve"> имеются программы-клиенты </w:t>
      </w:r>
      <w:r w:rsidRPr="00F509EA">
        <w:rPr>
          <w:rFonts w:cs="Times New Roman"/>
          <w:color w:val="auto"/>
          <w:sz w:val="28"/>
          <w:szCs w:val="28"/>
        </w:rPr>
        <w:t>Lynx</w:t>
      </w:r>
      <w:r w:rsidRPr="00F509EA">
        <w:rPr>
          <w:rFonts w:cs="Times New Roman"/>
          <w:color w:val="auto"/>
          <w:sz w:val="28"/>
          <w:szCs w:val="28"/>
          <w:lang w:val="ru-RU"/>
        </w:rPr>
        <w:t xml:space="preserve">, </w:t>
      </w:r>
      <w:r w:rsidRPr="00F509EA">
        <w:rPr>
          <w:rFonts w:cs="Times New Roman"/>
          <w:color w:val="auto"/>
          <w:sz w:val="28"/>
          <w:szCs w:val="28"/>
        </w:rPr>
        <w:t>Mosaic</w:t>
      </w:r>
      <w:r w:rsidRPr="00F509EA">
        <w:rPr>
          <w:rFonts w:cs="Times New Roman"/>
          <w:color w:val="auto"/>
          <w:sz w:val="28"/>
          <w:szCs w:val="28"/>
          <w:lang w:val="ru-RU"/>
        </w:rPr>
        <w:t xml:space="preserve">, </w:t>
      </w:r>
      <w:hyperlink r:id="rId30" w:anchor="Netscape" w:history="1">
        <w:r w:rsidRPr="00F509EA">
          <w:rPr>
            <w:rStyle w:val="a4"/>
            <w:color w:val="auto"/>
            <w:sz w:val="28"/>
            <w:szCs w:val="28"/>
            <w:u w:val="none"/>
          </w:rPr>
          <w:t>Netscape</w:t>
        </w:r>
      </w:hyperlink>
      <w:r w:rsidRPr="00F509EA">
        <w:rPr>
          <w:rFonts w:cs="Times New Roman"/>
          <w:color w:val="auto"/>
          <w:sz w:val="28"/>
          <w:szCs w:val="28"/>
          <w:lang w:val="ru-RU"/>
        </w:rPr>
        <w:t xml:space="preserve">. Для организации собственного сервиса </w:t>
      </w:r>
      <w:r w:rsidRPr="00F509EA">
        <w:rPr>
          <w:rFonts w:cs="Times New Roman"/>
          <w:color w:val="auto"/>
          <w:sz w:val="28"/>
          <w:szCs w:val="28"/>
        </w:rPr>
        <w:t>WWW</w:t>
      </w:r>
      <w:r w:rsidRPr="00F509EA">
        <w:rPr>
          <w:rFonts w:cs="Times New Roman"/>
          <w:color w:val="auto"/>
          <w:sz w:val="28"/>
          <w:szCs w:val="28"/>
          <w:lang w:val="ru-RU"/>
        </w:rPr>
        <w:t xml:space="preserve"> имеется богатый выбор </w:t>
      </w:r>
      <w:r w:rsidRPr="00C10D2A">
        <w:rPr>
          <w:rFonts w:cs="Times New Roman"/>
          <w:color w:val="auto"/>
          <w:sz w:val="28"/>
          <w:szCs w:val="28"/>
        </w:rPr>
        <w:t>серверов</w:t>
      </w:r>
      <w:r w:rsidRPr="00F509EA">
        <w:rPr>
          <w:rFonts w:cs="Times New Roman"/>
          <w:color w:val="auto"/>
          <w:sz w:val="28"/>
          <w:szCs w:val="28"/>
          <w:lang w:val="ru-RU"/>
        </w:rPr>
        <w:t>.</w:t>
      </w:r>
    </w:p>
    <w:p w:rsidR="0087066E" w:rsidRDefault="0087066E" w:rsidP="00F509EA">
      <w:pPr>
        <w:tabs>
          <w:tab w:val="left" w:pos="854"/>
        </w:tabs>
        <w:suppressAutoHyphens w:val="0"/>
        <w:spacing w:line="360" w:lineRule="auto"/>
        <w:ind w:firstLine="709"/>
        <w:jc w:val="both"/>
        <w:rPr>
          <w:rFonts w:cs="Times New Roman"/>
          <w:b/>
          <w:bCs/>
          <w:color w:val="auto"/>
          <w:sz w:val="28"/>
          <w:szCs w:val="28"/>
          <w:lang w:val="ru-RU"/>
        </w:rPr>
      </w:pPr>
    </w:p>
    <w:p w:rsidR="00034781" w:rsidRPr="00F509EA" w:rsidRDefault="0087066E" w:rsidP="00F509EA">
      <w:pPr>
        <w:tabs>
          <w:tab w:val="left" w:pos="854"/>
        </w:tabs>
        <w:suppressAutoHyphens w:val="0"/>
        <w:spacing w:line="360" w:lineRule="auto"/>
        <w:ind w:firstLine="709"/>
        <w:jc w:val="both"/>
        <w:rPr>
          <w:rFonts w:cs="Times New Roman"/>
          <w:b/>
          <w:bCs/>
          <w:color w:val="auto"/>
          <w:sz w:val="28"/>
          <w:szCs w:val="28"/>
          <w:lang w:val="ru-RU"/>
        </w:rPr>
      </w:pPr>
      <w:r>
        <w:rPr>
          <w:rFonts w:cs="Times New Roman"/>
          <w:b/>
          <w:bCs/>
          <w:color w:val="auto"/>
          <w:sz w:val="28"/>
          <w:szCs w:val="28"/>
          <w:lang w:val="ru-RU"/>
        </w:rPr>
        <w:t xml:space="preserve">1.10 </w:t>
      </w:r>
      <w:r w:rsidR="00034781" w:rsidRPr="00F509EA">
        <w:rPr>
          <w:rFonts w:cs="Times New Roman"/>
          <w:b/>
          <w:bCs/>
          <w:color w:val="auto"/>
          <w:sz w:val="28"/>
          <w:szCs w:val="28"/>
          <w:lang w:val="ru-RU"/>
        </w:rPr>
        <w:t xml:space="preserve">Какой текстовый процессор можно использовать в </w:t>
      </w:r>
      <w:r w:rsidR="00034781" w:rsidRPr="00F509EA">
        <w:rPr>
          <w:rFonts w:cs="Times New Roman"/>
          <w:b/>
          <w:bCs/>
          <w:color w:val="auto"/>
          <w:sz w:val="28"/>
          <w:szCs w:val="28"/>
        </w:rPr>
        <w:t>Linux</w:t>
      </w:r>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В </w:t>
      </w:r>
      <w:r w:rsidRPr="00F509EA">
        <w:rPr>
          <w:rFonts w:cs="Times New Roman"/>
          <w:color w:val="auto"/>
          <w:sz w:val="28"/>
          <w:szCs w:val="28"/>
        </w:rPr>
        <w:t>Linux</w:t>
      </w:r>
      <w:r w:rsidRPr="00F509EA">
        <w:rPr>
          <w:rFonts w:cs="Times New Roman"/>
          <w:color w:val="auto"/>
          <w:sz w:val="28"/>
          <w:szCs w:val="28"/>
          <w:lang w:val="ru-RU"/>
        </w:rPr>
        <w:t xml:space="preserve"> имеется большое количество программ, ориентированных на разнообразную обработку текстовой информации и подготовки печатного издания типографского качества. Полный набор средств слишком велик даже для простого перечисления, но особо следует выделить системы </w:t>
      </w:r>
      <w:hyperlink r:id="rId31" w:anchor="kiae" w:history="1">
        <w:r w:rsidRPr="00F509EA">
          <w:rPr>
            <w:rStyle w:val="a4"/>
            <w:color w:val="auto"/>
            <w:sz w:val="28"/>
            <w:szCs w:val="28"/>
            <w:u w:val="none"/>
          </w:rPr>
          <w:t>TeX</w:t>
        </w:r>
      </w:hyperlink>
      <w:r w:rsidRPr="00F509EA">
        <w:rPr>
          <w:rFonts w:cs="Times New Roman"/>
          <w:color w:val="auto"/>
          <w:sz w:val="28"/>
          <w:szCs w:val="28"/>
          <w:lang w:val="ru-RU"/>
        </w:rPr>
        <w:t xml:space="preserve">, </w:t>
      </w:r>
      <w:r w:rsidRPr="00C10D2A">
        <w:rPr>
          <w:rFonts w:cs="Times New Roman"/>
          <w:color w:val="auto"/>
          <w:sz w:val="28"/>
          <w:szCs w:val="28"/>
        </w:rPr>
        <w:t>LyX</w:t>
      </w:r>
      <w:r w:rsidRPr="00F509EA">
        <w:rPr>
          <w:rFonts w:cs="Times New Roman"/>
          <w:color w:val="auto"/>
          <w:sz w:val="28"/>
          <w:szCs w:val="28"/>
          <w:lang w:val="ru-RU"/>
        </w:rPr>
        <w:t xml:space="preserve"> и </w:t>
      </w:r>
      <w:hyperlink r:id="rId32" w:anchor="kiae" w:history="1">
        <w:r w:rsidRPr="00F509EA">
          <w:rPr>
            <w:rStyle w:val="a4"/>
            <w:color w:val="auto"/>
            <w:sz w:val="28"/>
            <w:szCs w:val="28"/>
            <w:u w:val="none"/>
          </w:rPr>
          <w:t>Andrew</w:t>
        </w:r>
      </w:hyperlink>
      <w:r w:rsidRPr="00F509EA">
        <w:rPr>
          <w:rFonts w:cs="Times New Roman"/>
          <w:color w:val="auto"/>
          <w:sz w:val="28"/>
          <w:szCs w:val="28"/>
          <w:lang w:val="ru-RU"/>
        </w:rPr>
        <w:t>.</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Можно использовать текстовый процессор </w:t>
      </w:r>
      <w:r w:rsidRPr="00C10D2A">
        <w:rPr>
          <w:rFonts w:cs="Times New Roman"/>
          <w:color w:val="auto"/>
          <w:sz w:val="28"/>
          <w:szCs w:val="28"/>
        </w:rPr>
        <w:t>WordPerfect</w:t>
      </w:r>
      <w:r w:rsidRPr="00F509EA">
        <w:rPr>
          <w:rFonts w:cs="Times New Roman"/>
          <w:color w:val="auto"/>
          <w:sz w:val="28"/>
          <w:szCs w:val="28"/>
          <w:lang w:val="ru-RU"/>
        </w:rPr>
        <w:t xml:space="preserve"> как в виде версии для </w:t>
      </w:r>
      <w:r w:rsidRPr="00F509EA">
        <w:rPr>
          <w:rFonts w:cs="Times New Roman"/>
          <w:color w:val="auto"/>
          <w:sz w:val="28"/>
          <w:szCs w:val="28"/>
        </w:rPr>
        <w:t>Linux</w:t>
      </w:r>
      <w:r w:rsidRPr="00F509EA">
        <w:rPr>
          <w:rFonts w:cs="Times New Roman"/>
          <w:color w:val="auto"/>
          <w:sz w:val="28"/>
          <w:szCs w:val="28"/>
          <w:lang w:val="ru-RU"/>
        </w:rPr>
        <w:t xml:space="preserve">, так и версию из ОС </w:t>
      </w:r>
      <w:r w:rsidRPr="00F509EA">
        <w:rPr>
          <w:rFonts w:cs="Times New Roman"/>
          <w:color w:val="auto"/>
          <w:sz w:val="28"/>
          <w:szCs w:val="28"/>
        </w:rPr>
        <w:t>SCO</w:t>
      </w:r>
      <w:r w:rsidRPr="00F509EA">
        <w:rPr>
          <w:rFonts w:cs="Times New Roman"/>
          <w:color w:val="auto"/>
          <w:sz w:val="28"/>
          <w:szCs w:val="28"/>
          <w:lang w:val="ru-RU"/>
        </w:rPr>
        <w:t xml:space="preserve"> </w:t>
      </w:r>
      <w:r w:rsidRPr="00F509EA">
        <w:rPr>
          <w:rFonts w:cs="Times New Roman"/>
          <w:color w:val="auto"/>
          <w:sz w:val="28"/>
          <w:szCs w:val="28"/>
        </w:rPr>
        <w:t>Unix</w:t>
      </w:r>
      <w:r w:rsidRPr="00F509EA">
        <w:rPr>
          <w:rFonts w:cs="Times New Roman"/>
          <w:color w:val="auto"/>
          <w:sz w:val="28"/>
          <w:szCs w:val="28"/>
          <w:lang w:val="ru-RU"/>
        </w:rPr>
        <w:t>.</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rPr>
        <w:t>MS</w:t>
      </w:r>
      <w:r w:rsidRPr="00F509EA">
        <w:rPr>
          <w:rFonts w:cs="Times New Roman"/>
          <w:color w:val="auto"/>
          <w:sz w:val="28"/>
          <w:szCs w:val="28"/>
          <w:lang w:val="ru-RU"/>
        </w:rPr>
        <w:t xml:space="preserve"> </w:t>
      </w:r>
      <w:r w:rsidRPr="00F509EA">
        <w:rPr>
          <w:rFonts w:cs="Times New Roman"/>
          <w:color w:val="auto"/>
          <w:sz w:val="28"/>
          <w:szCs w:val="28"/>
        </w:rPr>
        <w:t>Word</w:t>
      </w:r>
      <w:r w:rsidRPr="00F509EA">
        <w:rPr>
          <w:rFonts w:cs="Times New Roman"/>
          <w:color w:val="auto"/>
          <w:sz w:val="28"/>
          <w:szCs w:val="28"/>
          <w:lang w:val="ru-RU"/>
        </w:rPr>
        <w:t xml:space="preserve"> можно будет использовать под управлением системы </w:t>
      </w:r>
      <w:hyperlink r:id="rId33" w:anchor="wine" w:history="1">
        <w:r w:rsidRPr="00F509EA">
          <w:rPr>
            <w:rStyle w:val="a4"/>
            <w:color w:val="auto"/>
            <w:sz w:val="28"/>
            <w:szCs w:val="28"/>
            <w:u w:val="none"/>
          </w:rPr>
          <w:t>WINE</w:t>
        </w:r>
      </w:hyperlink>
      <w:r w:rsidRPr="00F509EA">
        <w:rPr>
          <w:rFonts w:cs="Times New Roman"/>
          <w:color w:val="auto"/>
          <w:sz w:val="28"/>
          <w:szCs w:val="28"/>
          <w:lang w:val="ru-RU"/>
        </w:rPr>
        <w:t xml:space="preserve">, предназначенной для запуска </w:t>
      </w:r>
      <w:r w:rsidRPr="00F509EA">
        <w:rPr>
          <w:rFonts w:cs="Times New Roman"/>
          <w:color w:val="auto"/>
          <w:sz w:val="28"/>
          <w:szCs w:val="28"/>
        </w:rPr>
        <w:t>MS</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 xml:space="preserve"> приложений в среде </w:t>
      </w:r>
      <w:r w:rsidRPr="00F509EA">
        <w:rPr>
          <w:rFonts w:cs="Times New Roman"/>
          <w:color w:val="auto"/>
          <w:sz w:val="28"/>
          <w:szCs w:val="28"/>
        </w:rPr>
        <w:t>X</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 xml:space="preserve">. Есть возможность выполнять </w:t>
      </w:r>
      <w:r w:rsidRPr="00F509EA">
        <w:rPr>
          <w:rFonts w:cs="Times New Roman"/>
          <w:color w:val="auto"/>
          <w:sz w:val="28"/>
          <w:szCs w:val="28"/>
        </w:rPr>
        <w:t>MS</w:t>
      </w:r>
      <w:r w:rsidRPr="00F509EA">
        <w:rPr>
          <w:rFonts w:cs="Times New Roman"/>
          <w:color w:val="auto"/>
          <w:sz w:val="28"/>
          <w:szCs w:val="28"/>
          <w:lang w:val="ru-RU"/>
        </w:rPr>
        <w:t xml:space="preserve"> </w:t>
      </w:r>
      <w:r w:rsidRPr="00F509EA">
        <w:rPr>
          <w:rFonts w:cs="Times New Roman"/>
          <w:color w:val="auto"/>
          <w:sz w:val="28"/>
          <w:szCs w:val="28"/>
        </w:rPr>
        <w:t>Word</w:t>
      </w:r>
      <w:r w:rsidRPr="00F509EA">
        <w:rPr>
          <w:rFonts w:cs="Times New Roman"/>
          <w:color w:val="auto"/>
          <w:sz w:val="28"/>
          <w:szCs w:val="28"/>
          <w:lang w:val="ru-RU"/>
        </w:rPr>
        <w:t xml:space="preserve"> для </w:t>
      </w:r>
      <w:r w:rsidRPr="00F509EA">
        <w:rPr>
          <w:rFonts w:cs="Times New Roman"/>
          <w:color w:val="auto"/>
          <w:sz w:val="28"/>
          <w:szCs w:val="28"/>
        </w:rPr>
        <w:t>MS</w:t>
      </w:r>
      <w:r w:rsidRPr="00F509EA">
        <w:rPr>
          <w:rFonts w:cs="Times New Roman"/>
          <w:color w:val="auto"/>
          <w:sz w:val="28"/>
          <w:szCs w:val="28"/>
          <w:lang w:val="ru-RU"/>
        </w:rPr>
        <w:t xml:space="preserve"> </w:t>
      </w:r>
      <w:r w:rsidRPr="00F509EA">
        <w:rPr>
          <w:rFonts w:cs="Times New Roman"/>
          <w:color w:val="auto"/>
          <w:sz w:val="28"/>
          <w:szCs w:val="28"/>
        </w:rPr>
        <w:t>Windows</w:t>
      </w:r>
      <w:r w:rsidRPr="00F509EA">
        <w:rPr>
          <w:rFonts w:cs="Times New Roman"/>
          <w:color w:val="auto"/>
          <w:sz w:val="28"/>
          <w:szCs w:val="28"/>
          <w:lang w:val="ru-RU"/>
        </w:rPr>
        <w:t xml:space="preserve"> 3.1 под управлением </w:t>
      </w:r>
      <w:r w:rsidRPr="00C10D2A">
        <w:rPr>
          <w:rFonts w:cs="Times New Roman"/>
          <w:color w:val="auto"/>
          <w:sz w:val="28"/>
          <w:szCs w:val="28"/>
        </w:rPr>
        <w:t>эмулятора DOS</w:t>
      </w:r>
      <w:r w:rsidRPr="00F509EA">
        <w:rPr>
          <w:rFonts w:cs="Times New Roman"/>
          <w:color w:val="auto"/>
          <w:sz w:val="28"/>
          <w:szCs w:val="28"/>
          <w:lang w:val="ru-RU"/>
        </w:rPr>
        <w:t>.</w:t>
      </w:r>
    </w:p>
    <w:p w:rsidR="00034781" w:rsidRPr="00C10D2A" w:rsidRDefault="00810A23" w:rsidP="00F509EA">
      <w:pPr>
        <w:tabs>
          <w:tab w:val="left" w:pos="854"/>
        </w:tabs>
        <w:suppressAutoHyphens w:val="0"/>
        <w:spacing w:line="360" w:lineRule="auto"/>
        <w:ind w:firstLine="709"/>
        <w:jc w:val="both"/>
        <w:rPr>
          <w:rFonts w:cs="Times New Roman"/>
          <w:color w:val="FFFFFF"/>
          <w:sz w:val="28"/>
          <w:szCs w:val="28"/>
          <w:lang w:val="ru-RU"/>
        </w:rPr>
      </w:pPr>
      <w:r w:rsidRPr="00C10D2A">
        <w:rPr>
          <w:rFonts w:cs="Times New Roman"/>
          <w:color w:val="FFFFFF"/>
          <w:sz w:val="28"/>
          <w:szCs w:val="28"/>
          <w:lang w:val="ru-RU"/>
        </w:rPr>
        <w:t>linux операционный мультиконсоль программа</w:t>
      </w:r>
    </w:p>
    <w:p w:rsidR="0087066E" w:rsidRDefault="0087066E">
      <w:pPr>
        <w:widowControl/>
        <w:suppressAutoHyphens w:val="0"/>
        <w:spacing w:after="200" w:line="276" w:lineRule="auto"/>
        <w:rPr>
          <w:rFonts w:cs="Times New Roman"/>
          <w:b/>
          <w:color w:val="auto"/>
          <w:sz w:val="28"/>
          <w:szCs w:val="28"/>
        </w:rPr>
      </w:pPr>
      <w:r>
        <w:rPr>
          <w:rFonts w:cs="Times New Roman"/>
          <w:b/>
          <w:color w:val="auto"/>
          <w:sz w:val="28"/>
          <w:szCs w:val="28"/>
        </w:rPr>
        <w:br w:type="page"/>
      </w:r>
    </w:p>
    <w:p w:rsidR="00034781" w:rsidRPr="0087066E" w:rsidRDefault="00034781" w:rsidP="00F509EA">
      <w:pPr>
        <w:tabs>
          <w:tab w:val="left" w:pos="854"/>
        </w:tabs>
        <w:suppressAutoHyphens w:val="0"/>
        <w:spacing w:line="360" w:lineRule="auto"/>
        <w:ind w:firstLine="709"/>
        <w:jc w:val="both"/>
        <w:rPr>
          <w:rFonts w:cs="Times New Roman"/>
          <w:b/>
          <w:color w:val="auto"/>
          <w:sz w:val="28"/>
          <w:szCs w:val="28"/>
        </w:rPr>
      </w:pPr>
      <w:r w:rsidRPr="0087066E">
        <w:rPr>
          <w:rFonts w:cs="Times New Roman"/>
          <w:b/>
          <w:color w:val="auto"/>
          <w:sz w:val="28"/>
          <w:szCs w:val="28"/>
        </w:rPr>
        <w:t>2. Практические задания</w:t>
      </w:r>
    </w:p>
    <w:p w:rsidR="0087066E" w:rsidRPr="0087066E" w:rsidRDefault="0087066E" w:rsidP="00F509EA">
      <w:pPr>
        <w:tabs>
          <w:tab w:val="left" w:pos="854"/>
        </w:tabs>
        <w:suppressAutoHyphens w:val="0"/>
        <w:spacing w:line="360" w:lineRule="auto"/>
        <w:ind w:firstLine="709"/>
        <w:jc w:val="both"/>
        <w:rPr>
          <w:rFonts w:cs="Times New Roman"/>
          <w:b/>
          <w:color w:val="auto"/>
          <w:sz w:val="28"/>
          <w:szCs w:val="28"/>
          <w:lang w:val="ru-RU"/>
        </w:rPr>
      </w:pPr>
    </w:p>
    <w:p w:rsidR="00034781" w:rsidRPr="0087066E" w:rsidRDefault="0087066E" w:rsidP="00F509EA">
      <w:pPr>
        <w:tabs>
          <w:tab w:val="left" w:pos="854"/>
        </w:tabs>
        <w:suppressAutoHyphens w:val="0"/>
        <w:spacing w:line="360" w:lineRule="auto"/>
        <w:ind w:firstLine="709"/>
        <w:jc w:val="both"/>
        <w:rPr>
          <w:rFonts w:cs="Times New Roman"/>
          <w:b/>
          <w:color w:val="auto"/>
          <w:sz w:val="28"/>
          <w:szCs w:val="28"/>
          <w:lang w:val="ru-RU"/>
        </w:rPr>
      </w:pPr>
      <w:r w:rsidRPr="0087066E">
        <w:rPr>
          <w:rFonts w:cs="Times New Roman"/>
          <w:b/>
          <w:color w:val="auto"/>
          <w:sz w:val="28"/>
          <w:szCs w:val="28"/>
          <w:lang w:val="ru-RU"/>
        </w:rPr>
        <w:t xml:space="preserve">2.1 </w:t>
      </w:r>
      <w:r w:rsidR="00034781" w:rsidRPr="0087066E">
        <w:rPr>
          <w:rFonts w:cs="Times New Roman"/>
          <w:b/>
          <w:color w:val="auto"/>
          <w:sz w:val="28"/>
          <w:szCs w:val="28"/>
        </w:rPr>
        <w:t>Практическое задание 1</w:t>
      </w:r>
    </w:p>
    <w:p w:rsidR="0087066E" w:rsidRPr="0087066E" w:rsidRDefault="0087066E" w:rsidP="00F509EA">
      <w:pPr>
        <w:tabs>
          <w:tab w:val="left" w:pos="854"/>
        </w:tabs>
        <w:suppressAutoHyphens w:val="0"/>
        <w:spacing w:line="360" w:lineRule="auto"/>
        <w:ind w:firstLine="709"/>
        <w:jc w:val="both"/>
        <w:rPr>
          <w:rFonts w:cs="Times New Roman"/>
          <w:color w:val="auto"/>
          <w:sz w:val="28"/>
          <w:szCs w:val="28"/>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150"/>
        <w:gridCol w:w="1985"/>
        <w:gridCol w:w="1545"/>
        <w:gridCol w:w="1777"/>
        <w:gridCol w:w="900"/>
        <w:gridCol w:w="954"/>
      </w:tblGrid>
      <w:tr w:rsidR="00034781" w:rsidRPr="00C10D2A" w:rsidTr="00C10D2A">
        <w:trPr>
          <w:trHeight w:val="20"/>
        </w:trPr>
        <w:tc>
          <w:tcPr>
            <w:tcW w:w="1260"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b/>
                <w:color w:val="auto"/>
                <w:sz w:val="20"/>
                <w:szCs w:val="20"/>
              </w:rPr>
            </w:pPr>
            <w:r w:rsidRPr="00C10D2A">
              <w:rPr>
                <w:rFonts w:cs="Times New Roman"/>
                <w:b/>
                <w:color w:val="auto"/>
                <w:sz w:val="20"/>
                <w:szCs w:val="20"/>
              </w:rPr>
              <w:t>№ варианта</w:t>
            </w:r>
          </w:p>
        </w:tc>
        <w:tc>
          <w:tcPr>
            <w:tcW w:w="1150" w:type="dxa"/>
            <w:shd w:val="clear" w:color="auto" w:fill="auto"/>
            <w:vAlign w:val="center"/>
          </w:tcPr>
          <w:p w:rsidR="00034781" w:rsidRPr="00C10D2A" w:rsidRDefault="00034781" w:rsidP="00C10D2A">
            <w:pPr>
              <w:pStyle w:val="4"/>
              <w:keepNext w:val="0"/>
              <w:numPr>
                <w:ilvl w:val="0"/>
                <w:numId w:val="0"/>
              </w:numPr>
              <w:tabs>
                <w:tab w:val="left" w:pos="854"/>
              </w:tabs>
              <w:suppressAutoHyphens w:val="0"/>
              <w:spacing w:line="360" w:lineRule="auto"/>
              <w:ind w:right="0"/>
              <w:jc w:val="left"/>
              <w:rPr>
                <w:rFonts w:cs="Times New Roman"/>
                <w:color w:val="auto"/>
              </w:rPr>
            </w:pPr>
            <w:r w:rsidRPr="00C10D2A">
              <w:rPr>
                <w:rFonts w:cs="Times New Roman"/>
                <w:color w:val="auto"/>
              </w:rPr>
              <w:t>Функция</w:t>
            </w:r>
          </w:p>
        </w:tc>
        <w:tc>
          <w:tcPr>
            <w:tcW w:w="1985"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b/>
                <w:color w:val="auto"/>
                <w:sz w:val="20"/>
                <w:szCs w:val="20"/>
              </w:rPr>
            </w:pPr>
            <w:r w:rsidRPr="00C10D2A">
              <w:rPr>
                <w:rFonts w:cs="Times New Roman"/>
                <w:b/>
                <w:color w:val="auto"/>
                <w:sz w:val="20"/>
                <w:szCs w:val="20"/>
              </w:rPr>
              <w:t>Расчетные выражения</w:t>
            </w:r>
          </w:p>
        </w:tc>
        <w:tc>
          <w:tcPr>
            <w:tcW w:w="1545"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b/>
                <w:color w:val="auto"/>
                <w:sz w:val="20"/>
                <w:szCs w:val="20"/>
              </w:rPr>
            </w:pPr>
            <w:r w:rsidRPr="00C10D2A">
              <w:rPr>
                <w:rFonts w:cs="Times New Roman"/>
                <w:b/>
                <w:color w:val="auto"/>
                <w:sz w:val="20"/>
                <w:szCs w:val="20"/>
              </w:rPr>
              <w:t>Условия</w:t>
            </w:r>
          </w:p>
          <w:p w:rsidR="00034781" w:rsidRPr="00C10D2A" w:rsidRDefault="00034781" w:rsidP="00C10D2A">
            <w:pPr>
              <w:tabs>
                <w:tab w:val="left" w:pos="854"/>
              </w:tabs>
              <w:suppressAutoHyphens w:val="0"/>
              <w:spacing w:line="360" w:lineRule="auto"/>
              <w:jc w:val="center"/>
              <w:rPr>
                <w:rFonts w:cs="Times New Roman"/>
                <w:b/>
                <w:color w:val="auto"/>
                <w:sz w:val="20"/>
                <w:szCs w:val="20"/>
              </w:rPr>
            </w:pPr>
            <w:r w:rsidRPr="00C10D2A">
              <w:rPr>
                <w:rFonts w:cs="Times New Roman"/>
                <w:b/>
                <w:color w:val="auto"/>
                <w:sz w:val="20"/>
                <w:szCs w:val="20"/>
              </w:rPr>
              <w:t>выбора</w:t>
            </w:r>
          </w:p>
          <w:p w:rsidR="00034781" w:rsidRPr="00C10D2A" w:rsidRDefault="00034781" w:rsidP="00C10D2A">
            <w:pPr>
              <w:tabs>
                <w:tab w:val="left" w:pos="854"/>
              </w:tabs>
              <w:suppressAutoHyphens w:val="0"/>
              <w:spacing w:line="360" w:lineRule="auto"/>
              <w:jc w:val="center"/>
              <w:rPr>
                <w:rFonts w:cs="Times New Roman"/>
                <w:b/>
                <w:color w:val="auto"/>
                <w:sz w:val="20"/>
                <w:szCs w:val="20"/>
              </w:rPr>
            </w:pPr>
            <w:r w:rsidRPr="00C10D2A">
              <w:rPr>
                <w:rFonts w:cs="Times New Roman"/>
                <w:b/>
                <w:color w:val="auto"/>
                <w:sz w:val="20"/>
                <w:szCs w:val="20"/>
              </w:rPr>
              <w:t>выражения</w:t>
            </w:r>
          </w:p>
        </w:tc>
        <w:tc>
          <w:tcPr>
            <w:tcW w:w="1777"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b/>
                <w:color w:val="auto"/>
                <w:sz w:val="20"/>
                <w:szCs w:val="20"/>
              </w:rPr>
            </w:pPr>
            <w:r w:rsidRPr="00C10D2A">
              <w:rPr>
                <w:rFonts w:cs="Times New Roman"/>
                <w:b/>
                <w:color w:val="auto"/>
                <w:sz w:val="20"/>
                <w:szCs w:val="20"/>
              </w:rPr>
              <w:t>Интервал изменения аргумента</w:t>
            </w:r>
          </w:p>
        </w:tc>
        <w:tc>
          <w:tcPr>
            <w:tcW w:w="900" w:type="dxa"/>
            <w:shd w:val="clear" w:color="auto" w:fill="auto"/>
            <w:vAlign w:val="center"/>
          </w:tcPr>
          <w:p w:rsidR="00034781" w:rsidRPr="00C10D2A" w:rsidRDefault="00034781" w:rsidP="00C10D2A">
            <w:pPr>
              <w:tabs>
                <w:tab w:val="left" w:pos="854"/>
              </w:tabs>
              <w:suppressAutoHyphens w:val="0"/>
              <w:spacing w:line="360" w:lineRule="auto"/>
              <w:jc w:val="center"/>
              <w:rPr>
                <w:rFonts w:cs="Times New Roman"/>
                <w:b/>
                <w:color w:val="auto"/>
                <w:sz w:val="20"/>
                <w:szCs w:val="20"/>
              </w:rPr>
            </w:pPr>
            <w:r w:rsidRPr="00C10D2A">
              <w:rPr>
                <w:rFonts w:cs="Times New Roman"/>
                <w:b/>
                <w:color w:val="auto"/>
                <w:sz w:val="20"/>
                <w:szCs w:val="20"/>
              </w:rPr>
              <w:t>Шаг</w:t>
            </w:r>
          </w:p>
        </w:tc>
        <w:tc>
          <w:tcPr>
            <w:tcW w:w="954" w:type="dxa"/>
            <w:shd w:val="clear" w:color="auto" w:fill="auto"/>
            <w:vAlign w:val="center"/>
          </w:tcPr>
          <w:p w:rsidR="00034781" w:rsidRPr="00C10D2A" w:rsidRDefault="00034781" w:rsidP="00C10D2A">
            <w:pPr>
              <w:pStyle w:val="3"/>
              <w:keepNext w:val="0"/>
              <w:numPr>
                <w:ilvl w:val="0"/>
                <w:numId w:val="0"/>
              </w:numPr>
              <w:tabs>
                <w:tab w:val="left" w:pos="854"/>
              </w:tabs>
              <w:suppressAutoHyphens w:val="0"/>
              <w:spacing w:line="360" w:lineRule="auto"/>
              <w:ind w:right="0"/>
              <w:jc w:val="center"/>
              <w:rPr>
                <w:rFonts w:cs="Times New Roman"/>
                <w:b w:val="0"/>
                <w:color w:val="auto"/>
              </w:rPr>
            </w:pPr>
          </w:p>
        </w:tc>
      </w:tr>
      <w:tr w:rsidR="00034781" w:rsidRPr="00C10D2A" w:rsidTr="00C10D2A">
        <w:trPr>
          <w:trHeight w:val="20"/>
        </w:trPr>
        <w:tc>
          <w:tcPr>
            <w:tcW w:w="1260"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color w:val="auto"/>
                <w:sz w:val="20"/>
                <w:szCs w:val="20"/>
              </w:rPr>
            </w:pPr>
            <w:r w:rsidRPr="00C10D2A">
              <w:rPr>
                <w:rFonts w:cs="Times New Roman"/>
                <w:color w:val="auto"/>
                <w:sz w:val="20"/>
                <w:szCs w:val="20"/>
              </w:rPr>
              <w:t>6</w:t>
            </w:r>
          </w:p>
        </w:tc>
        <w:tc>
          <w:tcPr>
            <w:tcW w:w="1150"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color w:val="auto"/>
                <w:sz w:val="20"/>
                <w:szCs w:val="20"/>
              </w:rPr>
            </w:pPr>
            <w:r w:rsidRPr="00C10D2A">
              <w:rPr>
                <w:rFonts w:cs="Times New Roman"/>
                <w:color w:val="auto"/>
                <w:sz w:val="20"/>
                <w:szCs w:val="20"/>
              </w:rPr>
              <w:t>Y=</w:t>
            </w:r>
          </w:p>
        </w:tc>
        <w:tc>
          <w:tcPr>
            <w:tcW w:w="1985" w:type="dxa"/>
            <w:shd w:val="clear" w:color="auto" w:fill="auto"/>
            <w:vAlign w:val="center"/>
          </w:tcPr>
          <w:p w:rsidR="00034781" w:rsidRPr="00C10D2A" w:rsidRDefault="0036293D" w:rsidP="00C10D2A">
            <w:pPr>
              <w:tabs>
                <w:tab w:val="left" w:pos="854"/>
              </w:tabs>
              <w:suppressAutoHyphens w:val="0"/>
              <w:snapToGrid w:val="0"/>
              <w:spacing w:line="360" w:lineRule="auto"/>
              <w:jc w:val="center"/>
              <w:rPr>
                <w:rFonts w:cs="Times New Roman"/>
                <w:color w:val="auto"/>
                <w:sz w:val="20"/>
                <w:szCs w:val="20"/>
              </w:rPr>
            </w:pPr>
            <w:r>
              <w:rPr>
                <w:noProof/>
                <w:sz w:val="22"/>
                <w:szCs w:val="22"/>
                <w:lang w:val="ru-RU" w:eastAsia="ru-RU"/>
              </w:rPr>
              <w:pict>
                <v:polyline id="_x0000_s1026" style="position:absolute;left:0;text-align:left;z-index:251657728;mso-position-horizontal:absolute;mso-position-horizontal-relative:text;mso-position-vertical:absolute;mso-position-vertical-relative:text;v-text-anchor:middle" points="8pt,15.3pt,65.5pt,15.8pt" coordsize="1150,10" filled="f" strokecolor="white" strokeweight=".71mm">
                  <v:stroke color2="black"/>
                </v:polyline>
              </w:pict>
            </w:r>
            <w:r w:rsidR="008809A2" w:rsidRPr="00C10D2A">
              <w:rPr>
                <w:rFonts w:cs="Times New Roman"/>
                <w:color w:val="auto"/>
                <w:sz w:val="20"/>
                <w:szCs w:val="20"/>
              </w:rPr>
              <w:object w:dxaOrig="1696" w:dyaOrig="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33pt" o:ole="" filled="t">
                  <v:fill color2="black"/>
                  <v:imagedata r:id="rId34" o:title=""/>
                </v:shape>
                <o:OLEObject Type="Embed" ProgID="Equation.3" ShapeID="_x0000_i1025" DrawAspect="Content" ObjectID="_1457454282" r:id="rId35"/>
              </w:object>
            </w:r>
          </w:p>
        </w:tc>
        <w:tc>
          <w:tcPr>
            <w:tcW w:w="1545"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color w:val="auto"/>
                <w:sz w:val="20"/>
                <w:szCs w:val="20"/>
              </w:rPr>
            </w:pPr>
            <w:r w:rsidRPr="00C10D2A">
              <w:rPr>
                <w:rFonts w:cs="Times New Roman"/>
                <w:color w:val="auto"/>
                <w:sz w:val="20"/>
                <w:szCs w:val="20"/>
              </w:rPr>
              <w:t>x &lt;0</w:t>
            </w:r>
          </w:p>
          <w:p w:rsidR="00034781" w:rsidRPr="00C10D2A" w:rsidRDefault="00034781" w:rsidP="00C10D2A">
            <w:pPr>
              <w:tabs>
                <w:tab w:val="left" w:pos="854"/>
              </w:tabs>
              <w:suppressAutoHyphens w:val="0"/>
              <w:spacing w:line="360" w:lineRule="auto"/>
              <w:jc w:val="center"/>
              <w:rPr>
                <w:rFonts w:cs="Times New Roman"/>
                <w:color w:val="auto"/>
                <w:sz w:val="20"/>
                <w:szCs w:val="20"/>
              </w:rPr>
            </w:pPr>
            <w:r w:rsidRPr="00C10D2A">
              <w:rPr>
                <w:rFonts w:cs="Times New Roman"/>
                <w:color w:val="auto"/>
                <w:sz w:val="20"/>
                <w:szCs w:val="20"/>
              </w:rPr>
              <w:t>x &gt;=0</w:t>
            </w:r>
          </w:p>
        </w:tc>
        <w:tc>
          <w:tcPr>
            <w:tcW w:w="1777"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color w:val="auto"/>
                <w:sz w:val="20"/>
                <w:szCs w:val="20"/>
              </w:rPr>
            </w:pPr>
            <w:r w:rsidRPr="00C10D2A">
              <w:rPr>
                <w:rFonts w:cs="Times New Roman"/>
                <w:color w:val="auto"/>
                <w:sz w:val="20"/>
                <w:szCs w:val="20"/>
              </w:rPr>
              <w:t>X=-0,5-0,5</w:t>
            </w:r>
          </w:p>
        </w:tc>
        <w:tc>
          <w:tcPr>
            <w:tcW w:w="900"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color w:val="auto"/>
                <w:sz w:val="20"/>
                <w:szCs w:val="20"/>
              </w:rPr>
            </w:pPr>
            <w:r w:rsidRPr="00C10D2A">
              <w:rPr>
                <w:rFonts w:cs="Times New Roman"/>
                <w:color w:val="auto"/>
                <w:sz w:val="20"/>
                <w:szCs w:val="20"/>
              </w:rPr>
              <w:t>0,1</w:t>
            </w:r>
          </w:p>
        </w:tc>
        <w:tc>
          <w:tcPr>
            <w:tcW w:w="954" w:type="dxa"/>
            <w:shd w:val="clear" w:color="auto" w:fill="auto"/>
            <w:vAlign w:val="center"/>
          </w:tcPr>
          <w:p w:rsidR="00034781" w:rsidRPr="00C10D2A" w:rsidRDefault="00034781" w:rsidP="00C10D2A">
            <w:pPr>
              <w:tabs>
                <w:tab w:val="left" w:pos="854"/>
              </w:tabs>
              <w:suppressAutoHyphens w:val="0"/>
              <w:snapToGrid w:val="0"/>
              <w:spacing w:line="360" w:lineRule="auto"/>
              <w:jc w:val="center"/>
              <w:rPr>
                <w:rFonts w:cs="Times New Roman"/>
                <w:color w:val="auto"/>
                <w:sz w:val="20"/>
                <w:szCs w:val="20"/>
              </w:rPr>
            </w:pPr>
            <w:r w:rsidRPr="00C10D2A">
              <w:rPr>
                <w:rFonts w:cs="Times New Roman"/>
                <w:color w:val="auto"/>
                <w:sz w:val="20"/>
                <w:szCs w:val="20"/>
              </w:rPr>
              <w:t>а=11</w:t>
            </w:r>
          </w:p>
          <w:p w:rsidR="00034781" w:rsidRPr="00C10D2A" w:rsidRDefault="00034781" w:rsidP="00C10D2A">
            <w:pPr>
              <w:tabs>
                <w:tab w:val="left" w:pos="854"/>
              </w:tabs>
              <w:suppressAutoHyphens w:val="0"/>
              <w:spacing w:line="360" w:lineRule="auto"/>
              <w:jc w:val="center"/>
              <w:rPr>
                <w:rFonts w:cs="Times New Roman"/>
                <w:color w:val="auto"/>
                <w:sz w:val="20"/>
                <w:szCs w:val="20"/>
              </w:rPr>
            </w:pPr>
            <w:r w:rsidRPr="00C10D2A">
              <w:rPr>
                <w:rFonts w:cs="Times New Roman"/>
                <w:color w:val="auto"/>
                <w:sz w:val="20"/>
                <w:szCs w:val="20"/>
              </w:rPr>
              <w:t>в=16</w:t>
            </w:r>
          </w:p>
        </w:tc>
      </w:tr>
    </w:tbl>
    <w:p w:rsidR="00034781" w:rsidRPr="00F509EA" w:rsidRDefault="00034781" w:rsidP="00F509EA">
      <w:pPr>
        <w:tabs>
          <w:tab w:val="left" w:pos="854"/>
        </w:tabs>
        <w:suppressAutoHyphens w:val="0"/>
        <w:spacing w:line="360" w:lineRule="auto"/>
        <w:ind w:firstLine="709"/>
        <w:jc w:val="both"/>
        <w:rPr>
          <w:rFonts w:cs="Times New Roman"/>
          <w:color w:val="auto"/>
          <w:sz w:val="28"/>
          <w:szCs w:val="28"/>
        </w:rPr>
      </w:pPr>
    </w:p>
    <w:p w:rsidR="00034781" w:rsidRPr="0087066E" w:rsidRDefault="00034781" w:rsidP="00F509EA">
      <w:pPr>
        <w:tabs>
          <w:tab w:val="left" w:pos="854"/>
        </w:tabs>
        <w:suppressAutoHyphens w:val="0"/>
        <w:spacing w:line="360" w:lineRule="auto"/>
        <w:ind w:firstLine="709"/>
        <w:jc w:val="both"/>
        <w:rPr>
          <w:rFonts w:cs="Times New Roman"/>
          <w:b/>
          <w:color w:val="auto"/>
          <w:sz w:val="28"/>
          <w:szCs w:val="28"/>
        </w:rPr>
      </w:pPr>
      <w:r w:rsidRPr="0087066E">
        <w:rPr>
          <w:rFonts w:cs="Times New Roman"/>
          <w:b/>
          <w:color w:val="auto"/>
          <w:sz w:val="28"/>
          <w:szCs w:val="28"/>
        </w:rPr>
        <w:t>2.2 Практическое задание 2</w:t>
      </w:r>
    </w:p>
    <w:p w:rsidR="0087066E" w:rsidRDefault="0087066E" w:rsidP="00F509EA">
      <w:pPr>
        <w:tabs>
          <w:tab w:val="left" w:pos="854"/>
        </w:tabs>
        <w:suppressAutoHyphens w:val="0"/>
        <w:snapToGrid w:val="0"/>
        <w:spacing w:line="360" w:lineRule="auto"/>
        <w:ind w:firstLine="709"/>
        <w:jc w:val="both"/>
        <w:rPr>
          <w:rFonts w:cs="Times New Roman"/>
          <w:b/>
          <w:bCs/>
          <w:color w:val="auto"/>
          <w:sz w:val="28"/>
          <w:szCs w:val="28"/>
          <w:lang w:val="ru-RU"/>
        </w:rPr>
      </w:pPr>
    </w:p>
    <w:p w:rsidR="0087066E" w:rsidRPr="0087066E" w:rsidRDefault="0087066E" w:rsidP="00F509EA">
      <w:pPr>
        <w:tabs>
          <w:tab w:val="left" w:pos="854"/>
        </w:tabs>
        <w:suppressAutoHyphens w:val="0"/>
        <w:snapToGrid w:val="0"/>
        <w:spacing w:line="360" w:lineRule="auto"/>
        <w:ind w:firstLine="709"/>
        <w:jc w:val="both"/>
        <w:rPr>
          <w:rFonts w:cs="Times New Roman"/>
          <w:bCs/>
          <w:color w:val="auto"/>
          <w:sz w:val="28"/>
          <w:szCs w:val="28"/>
        </w:rPr>
      </w:pPr>
      <w:r w:rsidRPr="0087066E">
        <w:rPr>
          <w:rFonts w:cs="Times New Roman"/>
          <w:bCs/>
          <w:color w:val="auto"/>
          <w:sz w:val="28"/>
          <w:szCs w:val="28"/>
        </w:rPr>
        <w:t>Ведомость начисления заработной платы</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
        <w:gridCol w:w="1469"/>
        <w:gridCol w:w="901"/>
        <w:gridCol w:w="901"/>
        <w:gridCol w:w="1082"/>
        <w:gridCol w:w="901"/>
        <w:gridCol w:w="916"/>
        <w:gridCol w:w="751"/>
        <w:gridCol w:w="778"/>
        <w:gridCol w:w="910"/>
        <w:gridCol w:w="926"/>
      </w:tblGrid>
      <w:tr w:rsidR="00034781" w:rsidRPr="00C10D2A" w:rsidTr="00C10D2A">
        <w:trPr>
          <w:trHeight w:val="765"/>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 п/п</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ФИО</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Оклад (руб)</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Уральские (15%)</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Премия (20%)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Итого начислено</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Подоходный (13%)</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Пенс. (1%)</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Проф.(1%)</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Итого удержано</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Итого к выдаче</w:t>
            </w:r>
          </w:p>
        </w:tc>
      </w:tr>
      <w:tr w:rsidR="00034781" w:rsidRPr="00C10D2A" w:rsidTr="00C10D2A">
        <w:trPr>
          <w:trHeight w:val="331"/>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Иванов Иван Петрович</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1500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225</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300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2025</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263</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20,25</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20,25</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303,75</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1721,25</w:t>
            </w:r>
          </w:p>
        </w:tc>
      </w:tr>
      <w:tr w:rsidR="00034781" w:rsidRPr="00C10D2A" w:rsidTr="00C10D2A">
        <w:trPr>
          <w:trHeight w:val="510"/>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Петров Михаил Евгеньевич</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800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120</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160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1080</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140</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10,80</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10,80</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162,00</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918,00</w:t>
            </w:r>
          </w:p>
        </w:tc>
      </w:tr>
      <w:tr w:rsidR="00034781" w:rsidRPr="00C10D2A" w:rsidTr="00C10D2A">
        <w:trPr>
          <w:trHeight w:val="510"/>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3</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Сидоров Олег Сергеевич</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950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142,5</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190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1282,5</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167</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12,83</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12,83</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192,38</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1090,13</w:t>
            </w:r>
          </w:p>
        </w:tc>
      </w:tr>
      <w:tr w:rsidR="00034781" w:rsidRPr="00C10D2A" w:rsidTr="00C10D2A">
        <w:trPr>
          <w:trHeight w:val="585"/>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4</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Зарова Марина Борисовна</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1000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150</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200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1350</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176</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13,50</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13,50</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202,50</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1147,50</w:t>
            </w:r>
          </w:p>
        </w:tc>
      </w:tr>
      <w:tr w:rsidR="00034781" w:rsidRPr="00C10D2A" w:rsidTr="00C10D2A">
        <w:trPr>
          <w:trHeight w:val="765"/>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5</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Утробин Владимир Николаевич</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1000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150</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200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1350</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176</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13,50</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13,50</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202,50</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1147,50</w:t>
            </w:r>
          </w:p>
        </w:tc>
      </w:tr>
      <w:tr w:rsidR="00034781" w:rsidRPr="00C10D2A" w:rsidTr="00C10D2A">
        <w:trPr>
          <w:trHeight w:val="510"/>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6</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Минин Потап Павлович</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950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142,5</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190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1282,5</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167</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12,83</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12,83</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192,38</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1090,13</w:t>
            </w:r>
          </w:p>
        </w:tc>
      </w:tr>
      <w:tr w:rsidR="00034781" w:rsidRPr="00C10D2A" w:rsidTr="00C10D2A">
        <w:trPr>
          <w:trHeight w:val="765"/>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7</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Федосеева Людмила Николаевна</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1300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195</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260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1755</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228</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17,55</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17,55</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263,25</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1491,75</w:t>
            </w:r>
          </w:p>
        </w:tc>
      </w:tr>
      <w:tr w:rsidR="00034781" w:rsidRPr="00C10D2A" w:rsidTr="00C10D2A">
        <w:trPr>
          <w:trHeight w:val="765"/>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8</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Кетова Екатерина Сергеевна</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200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30</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40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270</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35</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2,70</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2,70</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40,50</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229,50</w:t>
            </w:r>
          </w:p>
        </w:tc>
      </w:tr>
      <w:tr w:rsidR="00034781" w:rsidRPr="00C10D2A" w:rsidTr="00C10D2A">
        <w:trPr>
          <w:trHeight w:val="510"/>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9</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Кучев Роман Алексеевич</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250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37,5</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50</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337,5</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44</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3,38</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3,38</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50,63</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286,88</w:t>
            </w:r>
          </w:p>
        </w:tc>
      </w:tr>
      <w:tr w:rsidR="00034781" w:rsidRPr="00C10D2A" w:rsidTr="00C10D2A">
        <w:trPr>
          <w:trHeight w:val="510"/>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w:t>
            </w: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Батуева Алина Николаевна</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46</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6,9</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9,2</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62,1</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8</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0,62</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0,62</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9,32</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52,79</w:t>
            </w:r>
          </w:p>
        </w:tc>
      </w:tr>
      <w:tr w:rsidR="00034781" w:rsidRPr="00C10D2A" w:rsidTr="00C10D2A">
        <w:trPr>
          <w:trHeight w:val="255"/>
        </w:trPr>
        <w:tc>
          <w:tcPr>
            <w:tcW w:w="514"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p>
        </w:tc>
        <w:tc>
          <w:tcPr>
            <w:tcW w:w="1469"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both"/>
              <w:rPr>
                <w:rFonts w:cs="Times New Roman"/>
                <w:b/>
                <w:color w:val="auto"/>
                <w:sz w:val="20"/>
                <w:szCs w:val="20"/>
              </w:rPr>
            </w:pPr>
            <w:r w:rsidRPr="00C10D2A">
              <w:rPr>
                <w:rFonts w:cs="Times New Roman"/>
                <w:b/>
                <w:color w:val="auto"/>
                <w:sz w:val="20"/>
                <w:szCs w:val="20"/>
              </w:rPr>
              <w:t>ИТОГО:</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7996</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1199,4</w:t>
            </w:r>
          </w:p>
        </w:tc>
        <w:tc>
          <w:tcPr>
            <w:tcW w:w="1082"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1599,2</w:t>
            </w:r>
          </w:p>
        </w:tc>
        <w:tc>
          <w:tcPr>
            <w:tcW w:w="90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10794,6</w:t>
            </w:r>
          </w:p>
        </w:tc>
        <w:tc>
          <w:tcPr>
            <w:tcW w:w="91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1403</w:t>
            </w:r>
          </w:p>
        </w:tc>
        <w:tc>
          <w:tcPr>
            <w:tcW w:w="751"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107,95</w:t>
            </w:r>
          </w:p>
        </w:tc>
        <w:tc>
          <w:tcPr>
            <w:tcW w:w="778"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107,95</w:t>
            </w:r>
          </w:p>
        </w:tc>
        <w:tc>
          <w:tcPr>
            <w:tcW w:w="910"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1619,19</w:t>
            </w:r>
          </w:p>
        </w:tc>
        <w:tc>
          <w:tcPr>
            <w:tcW w:w="926" w:type="dxa"/>
            <w:shd w:val="clear" w:color="auto" w:fill="auto"/>
            <w:vAlign w:val="center"/>
          </w:tcPr>
          <w:p w:rsidR="00034781" w:rsidRPr="00C10D2A" w:rsidRDefault="00034781" w:rsidP="00C10D2A">
            <w:pPr>
              <w:tabs>
                <w:tab w:val="left" w:pos="854"/>
              </w:tabs>
              <w:suppressAutoHyphens w:val="0"/>
              <w:snapToGrid w:val="0"/>
              <w:spacing w:line="360" w:lineRule="auto"/>
              <w:ind w:left="-84"/>
              <w:jc w:val="center"/>
              <w:rPr>
                <w:rFonts w:cs="Times New Roman"/>
                <w:color w:val="auto"/>
                <w:sz w:val="20"/>
                <w:szCs w:val="20"/>
              </w:rPr>
            </w:pPr>
            <w:r w:rsidRPr="00C10D2A">
              <w:rPr>
                <w:rFonts w:cs="Times New Roman"/>
                <w:color w:val="auto"/>
                <w:sz w:val="20"/>
                <w:szCs w:val="20"/>
              </w:rPr>
              <w:t>9175,41</w:t>
            </w:r>
          </w:p>
        </w:tc>
      </w:tr>
    </w:tbl>
    <w:p w:rsidR="00034781" w:rsidRPr="00F509EA" w:rsidRDefault="00034781" w:rsidP="00F509EA">
      <w:pPr>
        <w:tabs>
          <w:tab w:val="left" w:pos="854"/>
        </w:tabs>
        <w:suppressAutoHyphens w:val="0"/>
        <w:spacing w:line="360" w:lineRule="auto"/>
        <w:ind w:firstLine="709"/>
        <w:jc w:val="both"/>
        <w:rPr>
          <w:rFonts w:cs="Times New Roman"/>
          <w:color w:val="auto"/>
          <w:sz w:val="28"/>
          <w:szCs w:val="28"/>
        </w:rPr>
      </w:pPr>
    </w:p>
    <w:p w:rsidR="00034781" w:rsidRPr="00F509EA" w:rsidRDefault="0036293D" w:rsidP="00F509EA">
      <w:pPr>
        <w:tabs>
          <w:tab w:val="left" w:pos="854"/>
        </w:tabs>
        <w:suppressAutoHyphens w:val="0"/>
        <w:spacing w:line="360" w:lineRule="auto"/>
        <w:ind w:firstLine="709"/>
        <w:jc w:val="both"/>
        <w:rPr>
          <w:rFonts w:cs="Times New Roman"/>
          <w:color w:val="auto"/>
          <w:sz w:val="28"/>
          <w:szCs w:val="28"/>
        </w:rPr>
      </w:pPr>
      <w:r>
        <w:rPr>
          <w:rFonts w:cs="Times New Roman"/>
          <w:noProof/>
          <w:color w:val="auto"/>
          <w:sz w:val="28"/>
          <w:szCs w:val="28"/>
          <w:lang w:val="ru-RU" w:eastAsia="ru-RU"/>
        </w:rPr>
        <w:pict>
          <v:shape id="Рисунок 2" o:spid="_x0000_i1026" type="#_x0000_t75" style="width:365.25pt;height:257.25pt;visibility:visible" filled="t">
            <v:imagedata r:id="rId36" o:title=""/>
          </v:shape>
        </w:pict>
      </w:r>
    </w:p>
    <w:p w:rsidR="0087066E" w:rsidRDefault="0087066E" w:rsidP="00F509EA">
      <w:pPr>
        <w:tabs>
          <w:tab w:val="left" w:pos="854"/>
        </w:tabs>
        <w:suppressAutoHyphens w:val="0"/>
        <w:spacing w:line="360" w:lineRule="auto"/>
        <w:ind w:firstLine="709"/>
        <w:jc w:val="both"/>
        <w:rPr>
          <w:rFonts w:cs="Times New Roman"/>
          <w:color w:val="auto"/>
          <w:sz w:val="28"/>
          <w:szCs w:val="28"/>
          <w:lang w:val="ru-RU"/>
        </w:rPr>
      </w:pPr>
      <w:bookmarkStart w:id="7" w:name="commersoft"/>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При выполнении практического задания №2 использовала программное приложение </w:t>
      </w:r>
      <w:bookmarkEnd w:id="7"/>
      <w:r w:rsidRPr="00F509EA">
        <w:rPr>
          <w:rFonts w:cs="Times New Roman"/>
          <w:color w:val="auto"/>
          <w:sz w:val="28"/>
          <w:szCs w:val="28"/>
        </w:rPr>
        <w:t>EXCEL</w:t>
      </w:r>
      <w:r w:rsidRPr="00F509EA">
        <w:rPr>
          <w:rFonts w:cs="Times New Roman"/>
          <w:color w:val="auto"/>
          <w:sz w:val="28"/>
          <w:szCs w:val="28"/>
          <w:lang w:val="ru-RU"/>
        </w:rPr>
        <w:t>.</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Составила таблицу «Ведомость начисления заработной платы», ввела обозначения элементов и 10 произвольных числовых данных. В последней строке указала свои ФИО и оклад, соответствующий цифрам шифра зачетной книжки. При заполнении данной таблицы, ввела расчетные формулы в колонки первой строки, т.е. например, уральский коэффициент = оклад*15% и т.д. Далее скопировала формулы во все строки таблицы. Определив суммы по столбцам таблицы, используя функцию суммирования и указания диапазона ячеек, заполнила последнюю строку «итого».</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color w:val="auto"/>
          <w:sz w:val="28"/>
          <w:szCs w:val="28"/>
          <w:lang w:val="ru-RU"/>
        </w:rPr>
        <w:t xml:space="preserve">По данным последней колонки «итого к выдаче», построила диаграмму, где указала ФИО работников и Сумму к выдаче, руб. Полученную диаграмму через буфер обмена вставила в контрольную работу, которую выполняю в приложении </w:t>
      </w:r>
      <w:r w:rsidRPr="00F509EA">
        <w:rPr>
          <w:rFonts w:cs="Times New Roman"/>
          <w:color w:val="auto"/>
          <w:sz w:val="28"/>
          <w:szCs w:val="28"/>
        </w:rPr>
        <w:t>Word</w:t>
      </w:r>
      <w:r w:rsidRPr="00F509EA">
        <w:rPr>
          <w:rFonts w:cs="Times New Roman"/>
          <w:color w:val="auto"/>
          <w:sz w:val="28"/>
          <w:szCs w:val="28"/>
          <w:lang w:val="ru-RU"/>
        </w:rPr>
        <w:t xml:space="preserve">. Таким же образом через буфер обмена вставила данную таблицу с приложения </w:t>
      </w:r>
      <w:r w:rsidRPr="00F509EA">
        <w:rPr>
          <w:rFonts w:cs="Times New Roman"/>
          <w:color w:val="auto"/>
          <w:sz w:val="28"/>
          <w:szCs w:val="28"/>
        </w:rPr>
        <w:t>EXCEL</w:t>
      </w:r>
      <w:r w:rsidRPr="00F509EA">
        <w:rPr>
          <w:rFonts w:cs="Times New Roman"/>
          <w:color w:val="auto"/>
          <w:sz w:val="28"/>
          <w:szCs w:val="28"/>
          <w:lang w:val="ru-RU"/>
        </w:rPr>
        <w:t xml:space="preserve"> в приложение </w:t>
      </w:r>
      <w:r w:rsidRPr="00F509EA">
        <w:rPr>
          <w:rFonts w:cs="Times New Roman"/>
          <w:color w:val="auto"/>
          <w:sz w:val="28"/>
          <w:szCs w:val="28"/>
        </w:rPr>
        <w:t>Word</w:t>
      </w:r>
      <w:r w:rsidRPr="00F509EA">
        <w:rPr>
          <w:rFonts w:cs="Times New Roman"/>
          <w:color w:val="auto"/>
          <w:sz w:val="28"/>
          <w:szCs w:val="28"/>
          <w:lang w:val="ru-RU"/>
        </w:rPr>
        <w:t>.</w:t>
      </w:r>
    </w:p>
    <w:p w:rsidR="00034781" w:rsidRPr="00F509EA" w:rsidRDefault="00034781" w:rsidP="00F509EA">
      <w:pPr>
        <w:tabs>
          <w:tab w:val="left" w:pos="854"/>
        </w:tabs>
        <w:suppressAutoHyphens w:val="0"/>
        <w:spacing w:line="360" w:lineRule="auto"/>
        <w:ind w:firstLine="709"/>
        <w:jc w:val="both"/>
        <w:rPr>
          <w:rFonts w:cs="Times New Roman"/>
          <w:color w:val="auto"/>
          <w:sz w:val="28"/>
          <w:szCs w:val="28"/>
          <w:lang w:val="ru-RU"/>
        </w:rPr>
      </w:pPr>
    </w:p>
    <w:p w:rsidR="00034781" w:rsidRDefault="00034781" w:rsidP="00F509EA">
      <w:pPr>
        <w:tabs>
          <w:tab w:val="left" w:pos="854"/>
        </w:tabs>
        <w:suppressAutoHyphens w:val="0"/>
        <w:spacing w:line="360" w:lineRule="auto"/>
        <w:ind w:firstLine="709"/>
        <w:jc w:val="both"/>
        <w:rPr>
          <w:rFonts w:cs="Times New Roman"/>
          <w:b/>
          <w:color w:val="auto"/>
          <w:sz w:val="28"/>
          <w:szCs w:val="28"/>
          <w:lang w:val="ru-RU"/>
        </w:rPr>
      </w:pPr>
      <w:r w:rsidRPr="0087066E">
        <w:rPr>
          <w:rFonts w:cs="Times New Roman"/>
          <w:b/>
          <w:color w:val="auto"/>
          <w:sz w:val="28"/>
          <w:szCs w:val="28"/>
        </w:rPr>
        <w:t>2.3 Практическое задание 3</w:t>
      </w:r>
    </w:p>
    <w:p w:rsidR="0087066E" w:rsidRPr="0087066E" w:rsidRDefault="0087066E" w:rsidP="00F509EA">
      <w:pPr>
        <w:tabs>
          <w:tab w:val="left" w:pos="854"/>
        </w:tabs>
        <w:suppressAutoHyphens w:val="0"/>
        <w:spacing w:line="360" w:lineRule="auto"/>
        <w:ind w:firstLine="709"/>
        <w:jc w:val="both"/>
        <w:rPr>
          <w:rFonts w:cs="Times New Roman"/>
          <w:b/>
          <w:color w:val="auto"/>
          <w:sz w:val="28"/>
          <w:szCs w:val="28"/>
          <w:lang w:val="ru-RU"/>
        </w:rPr>
      </w:pPr>
    </w:p>
    <w:p w:rsidR="00034781" w:rsidRPr="00F509EA" w:rsidRDefault="00034781" w:rsidP="00F509EA">
      <w:pPr>
        <w:tabs>
          <w:tab w:val="left" w:pos="854"/>
        </w:tabs>
        <w:suppressAutoHyphens w:val="0"/>
        <w:spacing w:line="360" w:lineRule="auto"/>
        <w:ind w:firstLine="709"/>
        <w:jc w:val="both"/>
        <w:rPr>
          <w:rFonts w:cs="Times New Roman"/>
          <w:b/>
          <w:bCs/>
          <w:color w:val="auto"/>
          <w:sz w:val="28"/>
          <w:szCs w:val="28"/>
        </w:rPr>
      </w:pPr>
      <w:r w:rsidRPr="00F509EA">
        <w:rPr>
          <w:rFonts w:cs="Times New Roman"/>
          <w:b/>
          <w:bCs/>
          <w:color w:val="auto"/>
          <w:sz w:val="28"/>
          <w:szCs w:val="28"/>
        </w:rPr>
        <w:t xml:space="preserve">1. </w:t>
      </w:r>
      <w:r w:rsidR="008809A2" w:rsidRPr="00F509EA">
        <w:rPr>
          <w:rFonts w:cs="Times New Roman"/>
          <w:color w:val="auto"/>
          <w:sz w:val="28"/>
          <w:szCs w:val="28"/>
        </w:rPr>
        <w:object w:dxaOrig="2889" w:dyaOrig="1488">
          <v:shape id="_x0000_i1027" type="#_x0000_t75" style="width:144.75pt;height:74.25pt" o:ole="" filled="t">
            <v:fill color2="black"/>
            <v:imagedata r:id="rId37" o:title=""/>
          </v:shape>
          <o:OLEObject Type="Embed" ProgID="Equation.3" ShapeID="_x0000_i1027" DrawAspect="Content" ObjectID="_1457454283" r:id="rId38"/>
        </w:object>
      </w:r>
      <w:r w:rsidRPr="00F509EA">
        <w:rPr>
          <w:rFonts w:cs="Times New Roman"/>
          <w:b/>
          <w:bCs/>
          <w:color w:val="auto"/>
          <w:sz w:val="28"/>
          <w:szCs w:val="28"/>
        </w:rPr>
        <w:tab/>
      </w:r>
      <w:r w:rsidR="0087066E" w:rsidRPr="00F509EA">
        <w:rPr>
          <w:rFonts w:cs="Times New Roman"/>
          <w:color w:val="auto"/>
          <w:sz w:val="28"/>
          <w:szCs w:val="28"/>
        </w:rPr>
        <w:object w:dxaOrig="3195" w:dyaOrig="565">
          <v:shape id="_x0000_i1028" type="#_x0000_t75" style="width:183.75pt;height:54pt" o:ole="" filled="t">
            <v:fill color2="black"/>
            <v:imagedata r:id="rId39" o:title=""/>
          </v:shape>
          <o:OLEObject Type="Embed" ProgID="Equation.3" ShapeID="_x0000_i1028" DrawAspect="Content" ObjectID="_1457454284" r:id="rId40"/>
        </w:object>
      </w:r>
    </w:p>
    <w:p w:rsidR="00034781" w:rsidRPr="00F509EA" w:rsidRDefault="00034781" w:rsidP="00F509EA">
      <w:pPr>
        <w:tabs>
          <w:tab w:val="left" w:pos="854"/>
        </w:tabs>
        <w:suppressAutoHyphens w:val="0"/>
        <w:spacing w:line="360" w:lineRule="auto"/>
        <w:ind w:firstLine="709"/>
        <w:jc w:val="both"/>
        <w:rPr>
          <w:rFonts w:cs="Times New Roman"/>
          <w:b/>
          <w:bCs/>
          <w:color w:val="auto"/>
          <w:sz w:val="28"/>
          <w:szCs w:val="28"/>
        </w:rPr>
      </w:pPr>
    </w:p>
    <w:p w:rsidR="00034781" w:rsidRDefault="00034781" w:rsidP="00F509EA">
      <w:pPr>
        <w:tabs>
          <w:tab w:val="left" w:pos="854"/>
        </w:tabs>
        <w:suppressAutoHyphens w:val="0"/>
        <w:spacing w:line="360" w:lineRule="auto"/>
        <w:ind w:firstLine="709"/>
        <w:jc w:val="both"/>
        <w:rPr>
          <w:rFonts w:cs="Times New Roman"/>
          <w:color w:val="auto"/>
          <w:sz w:val="28"/>
          <w:szCs w:val="28"/>
          <w:lang w:val="ru-RU"/>
        </w:rPr>
      </w:pPr>
      <w:r w:rsidRPr="00F509EA">
        <w:rPr>
          <w:rFonts w:cs="Times New Roman"/>
          <w:b/>
          <w:bCs/>
          <w:color w:val="auto"/>
          <w:sz w:val="28"/>
          <w:szCs w:val="28"/>
        </w:rPr>
        <w:t xml:space="preserve">2. </w:t>
      </w:r>
      <w:r w:rsidR="0087066E" w:rsidRPr="00F509EA">
        <w:rPr>
          <w:rFonts w:cs="Times New Roman"/>
          <w:color w:val="auto"/>
          <w:sz w:val="28"/>
          <w:szCs w:val="28"/>
        </w:rPr>
        <w:object w:dxaOrig="2619" w:dyaOrig="849">
          <v:shape id="_x0000_i1029" type="#_x0000_t75" style="width:152.25pt;height:49.5pt" o:ole="" filled="t">
            <v:fill color2="black"/>
            <v:imagedata r:id="rId41" o:title=""/>
          </v:shape>
          <o:OLEObject Type="Embed" ProgID="Equation.3" ShapeID="_x0000_i1029" DrawAspect="Content" ObjectID="_1457454285" r:id="rId42"/>
        </w:object>
      </w:r>
    </w:p>
    <w:p w:rsidR="0087066E" w:rsidRPr="00C10D2A" w:rsidRDefault="0087066E" w:rsidP="00F509EA">
      <w:pPr>
        <w:tabs>
          <w:tab w:val="left" w:pos="854"/>
        </w:tabs>
        <w:suppressAutoHyphens w:val="0"/>
        <w:spacing w:line="360" w:lineRule="auto"/>
        <w:ind w:firstLine="709"/>
        <w:jc w:val="both"/>
        <w:rPr>
          <w:rFonts w:cs="Times New Roman"/>
          <w:color w:val="FFFFFF"/>
          <w:sz w:val="28"/>
          <w:szCs w:val="28"/>
          <w:lang w:val="ru-RU"/>
        </w:rPr>
      </w:pPr>
      <w:bookmarkStart w:id="8" w:name="_GoBack"/>
      <w:bookmarkEnd w:id="8"/>
    </w:p>
    <w:sectPr w:rsidR="0087066E" w:rsidRPr="00C10D2A" w:rsidSect="00F509EA">
      <w:headerReference w:type="default" r:id="rId43"/>
      <w:footerReference w:type="default" r:id="rId44"/>
      <w:footnotePr>
        <w:pos w:val="beneathText"/>
      </w:footnotePr>
      <w:pgSz w:w="11905" w:h="16837" w:code="9"/>
      <w:pgMar w:top="1134" w:right="850" w:bottom="1134" w:left="1701" w:header="720" w:footer="709" w:gutter="0"/>
      <w:cols w:space="720"/>
      <w:docGrid w:linePitch="360" w:charSpace="-40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EB2" w:rsidRDefault="00250EB2">
      <w:r>
        <w:separator/>
      </w:r>
    </w:p>
  </w:endnote>
  <w:endnote w:type="continuationSeparator" w:id="0">
    <w:p w:rsidR="00250EB2" w:rsidRDefault="00250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A2A" w:rsidRDefault="00BA4A2A">
    <w:pPr>
      <w:pStyle w:val="a5"/>
      <w:spacing w:after="2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EB2" w:rsidRDefault="00250EB2">
      <w:r>
        <w:separator/>
      </w:r>
    </w:p>
  </w:footnote>
  <w:footnote w:type="continuationSeparator" w:id="0">
    <w:p w:rsidR="00250EB2" w:rsidRDefault="00250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C62" w:rsidRPr="00552C62" w:rsidRDefault="00552C62" w:rsidP="00552C62">
    <w:pPr>
      <w:pStyle w:val="a7"/>
      <w:jc w:val="center"/>
      <w:rPr>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lvl w:ilvl="0">
      <w:start w:val="2"/>
      <w:numFmt w:val="decimal"/>
      <w:lvlText w:val="%1."/>
      <w:lvlJc w:val="left"/>
      <w:pPr>
        <w:tabs>
          <w:tab w:val="num" w:pos="720"/>
        </w:tabs>
        <w:ind w:left="720" w:hanging="360"/>
      </w:pPr>
      <w:rPr>
        <w:rFonts w:cs="Times New Roman"/>
      </w:rPr>
    </w:lvl>
    <w:lvl w:ilvl="1">
      <w:start w:val="3"/>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781"/>
    <w:rsid w:val="00020345"/>
    <w:rsid w:val="00034781"/>
    <w:rsid w:val="000631A2"/>
    <w:rsid w:val="00077D15"/>
    <w:rsid w:val="00086AA6"/>
    <w:rsid w:val="000A14DB"/>
    <w:rsid w:val="000B3504"/>
    <w:rsid w:val="00145B71"/>
    <w:rsid w:val="001C5D13"/>
    <w:rsid w:val="001D19C4"/>
    <w:rsid w:val="002114B0"/>
    <w:rsid w:val="00216E03"/>
    <w:rsid w:val="00241812"/>
    <w:rsid w:val="00250EB2"/>
    <w:rsid w:val="002620C4"/>
    <w:rsid w:val="00282A18"/>
    <w:rsid w:val="00296D06"/>
    <w:rsid w:val="002A389C"/>
    <w:rsid w:val="002A4EFF"/>
    <w:rsid w:val="002B4233"/>
    <w:rsid w:val="002F095B"/>
    <w:rsid w:val="002F1D45"/>
    <w:rsid w:val="0030369C"/>
    <w:rsid w:val="00307742"/>
    <w:rsid w:val="00320A26"/>
    <w:rsid w:val="0036293D"/>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4373D"/>
    <w:rsid w:val="00552C62"/>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0A23"/>
    <w:rsid w:val="0081436D"/>
    <w:rsid w:val="00826FE4"/>
    <w:rsid w:val="00830B49"/>
    <w:rsid w:val="00857B98"/>
    <w:rsid w:val="008634D1"/>
    <w:rsid w:val="008678B6"/>
    <w:rsid w:val="0087066E"/>
    <w:rsid w:val="008809A2"/>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0159"/>
    <w:rsid w:val="00B221DB"/>
    <w:rsid w:val="00B35C4B"/>
    <w:rsid w:val="00B4411C"/>
    <w:rsid w:val="00B463B8"/>
    <w:rsid w:val="00B52001"/>
    <w:rsid w:val="00B52E60"/>
    <w:rsid w:val="00B742DE"/>
    <w:rsid w:val="00BA4A2A"/>
    <w:rsid w:val="00BB47F9"/>
    <w:rsid w:val="00BC07AA"/>
    <w:rsid w:val="00BD331E"/>
    <w:rsid w:val="00BF7F58"/>
    <w:rsid w:val="00C10D2A"/>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09EA"/>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254440C-A19B-4AC7-804A-FDE8B1CFB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781"/>
    <w:pPr>
      <w:widowControl w:val="0"/>
      <w:suppressAutoHyphens/>
    </w:pPr>
    <w:rPr>
      <w:rFonts w:ascii="Times New Roman" w:eastAsia="Arial Unicode MS" w:hAnsi="Times New Roman" w:cs="Tahoma"/>
      <w:color w:val="000000"/>
      <w:sz w:val="24"/>
      <w:szCs w:val="24"/>
      <w:lang w:val="en-US" w:eastAsia="en-US"/>
    </w:rPr>
  </w:style>
  <w:style w:type="paragraph" w:styleId="3">
    <w:name w:val="heading 3"/>
    <w:basedOn w:val="a"/>
    <w:next w:val="a"/>
    <w:link w:val="30"/>
    <w:uiPriority w:val="9"/>
    <w:qFormat/>
    <w:rsid w:val="00034781"/>
    <w:pPr>
      <w:keepNext/>
      <w:numPr>
        <w:ilvl w:val="2"/>
        <w:numId w:val="1"/>
      </w:numPr>
      <w:spacing w:line="100" w:lineRule="atLeast"/>
      <w:ind w:left="-108" w:right="-87"/>
      <w:jc w:val="both"/>
      <w:outlineLvl w:val="2"/>
    </w:pPr>
    <w:rPr>
      <w:b/>
      <w:sz w:val="20"/>
      <w:szCs w:val="20"/>
    </w:rPr>
  </w:style>
  <w:style w:type="paragraph" w:styleId="4">
    <w:name w:val="heading 4"/>
    <w:basedOn w:val="a"/>
    <w:next w:val="a"/>
    <w:link w:val="40"/>
    <w:uiPriority w:val="9"/>
    <w:qFormat/>
    <w:rsid w:val="00034781"/>
    <w:pPr>
      <w:keepNext/>
      <w:numPr>
        <w:ilvl w:val="3"/>
        <w:numId w:val="1"/>
      </w:numPr>
      <w:spacing w:line="100" w:lineRule="atLeast"/>
      <w:ind w:left="-108" w:right="-108"/>
      <w:jc w:val="center"/>
      <w:outlineLvl w:val="3"/>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034781"/>
    <w:rPr>
      <w:rFonts w:ascii="Times New Roman" w:eastAsia="Arial Unicode MS" w:hAnsi="Times New Roman" w:cs="Tahoma"/>
      <w:b/>
      <w:color w:val="000000"/>
      <w:sz w:val="20"/>
      <w:szCs w:val="20"/>
      <w:lang w:val="en-US" w:eastAsia="x-none"/>
    </w:rPr>
  </w:style>
  <w:style w:type="character" w:customStyle="1" w:styleId="40">
    <w:name w:val="Заголовок 4 Знак"/>
    <w:link w:val="4"/>
    <w:uiPriority w:val="9"/>
    <w:locked/>
    <w:rsid w:val="00034781"/>
    <w:rPr>
      <w:rFonts w:ascii="Times New Roman" w:eastAsia="Arial Unicode MS" w:hAnsi="Times New Roman" w:cs="Tahoma"/>
      <w:b/>
      <w:color w:val="000000"/>
      <w:sz w:val="20"/>
      <w:szCs w:val="20"/>
      <w:lang w:val="en-US" w:eastAsia="x-none"/>
    </w:rPr>
  </w:style>
  <w:style w:type="character" w:styleId="a3">
    <w:name w:val="page number"/>
    <w:uiPriority w:val="99"/>
    <w:semiHidden/>
    <w:rsid w:val="00034781"/>
    <w:rPr>
      <w:rFonts w:cs="Times New Roman"/>
    </w:rPr>
  </w:style>
  <w:style w:type="character" w:styleId="a4">
    <w:name w:val="Hyperlink"/>
    <w:uiPriority w:val="99"/>
    <w:semiHidden/>
    <w:rsid w:val="00034781"/>
    <w:rPr>
      <w:rFonts w:cs="Times New Roman"/>
      <w:color w:val="000080"/>
      <w:u w:val="single"/>
    </w:rPr>
  </w:style>
  <w:style w:type="paragraph" w:styleId="a5">
    <w:name w:val="footer"/>
    <w:basedOn w:val="a"/>
    <w:link w:val="a6"/>
    <w:uiPriority w:val="99"/>
    <w:semiHidden/>
    <w:rsid w:val="00034781"/>
    <w:pPr>
      <w:tabs>
        <w:tab w:val="center" w:pos="4677"/>
        <w:tab w:val="right" w:pos="9355"/>
      </w:tabs>
    </w:pPr>
  </w:style>
  <w:style w:type="character" w:customStyle="1" w:styleId="a6">
    <w:name w:val="Нижний колонтитул Знак"/>
    <w:link w:val="a5"/>
    <w:uiPriority w:val="99"/>
    <w:semiHidden/>
    <w:locked/>
    <w:rsid w:val="00034781"/>
    <w:rPr>
      <w:rFonts w:ascii="Times New Roman" w:eastAsia="Arial Unicode MS" w:hAnsi="Times New Roman" w:cs="Tahoma"/>
      <w:color w:val="000000"/>
      <w:sz w:val="24"/>
      <w:szCs w:val="24"/>
      <w:lang w:val="en-US" w:eastAsia="x-none"/>
    </w:rPr>
  </w:style>
  <w:style w:type="paragraph" w:styleId="a7">
    <w:name w:val="header"/>
    <w:basedOn w:val="a"/>
    <w:link w:val="a8"/>
    <w:uiPriority w:val="99"/>
    <w:semiHidden/>
    <w:unhideWhenUsed/>
    <w:rsid w:val="00552C62"/>
    <w:pPr>
      <w:tabs>
        <w:tab w:val="center" w:pos="4677"/>
        <w:tab w:val="right" w:pos="9355"/>
      </w:tabs>
    </w:pPr>
  </w:style>
  <w:style w:type="character" w:customStyle="1" w:styleId="a8">
    <w:name w:val="Верхний колонтитул Знак"/>
    <w:link w:val="a7"/>
    <w:uiPriority w:val="99"/>
    <w:semiHidden/>
    <w:locked/>
    <w:rsid w:val="00552C62"/>
    <w:rPr>
      <w:rFonts w:ascii="Times New Roman" w:eastAsia="Arial Unicode MS" w:hAnsi="Times New Roman" w:cs="Tahoma"/>
      <w:color w:val="000000"/>
      <w:sz w:val="24"/>
      <w:szCs w:val="24"/>
      <w:lang w:val="en-US" w:eastAsia="x-none"/>
    </w:rPr>
  </w:style>
  <w:style w:type="paragraph" w:styleId="a9">
    <w:name w:val="List Paragraph"/>
    <w:basedOn w:val="a"/>
    <w:uiPriority w:val="34"/>
    <w:qFormat/>
    <w:rsid w:val="0087066E"/>
    <w:pPr>
      <w:ind w:left="720"/>
      <w:contextualSpacing/>
    </w:pPr>
  </w:style>
  <w:style w:type="table" w:styleId="aa">
    <w:name w:val="Table Grid"/>
    <w:basedOn w:val="a1"/>
    <w:uiPriority w:val="59"/>
    <w:rsid w:val="008706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forum.ru/operating_systems/linux1/ref.shtml" TargetMode="External"/><Relationship Id="rId13" Type="http://schemas.openxmlformats.org/officeDocument/2006/relationships/hyperlink" Target="http://www.citforum.ru/operating_systems/linux1/ref.shtml" TargetMode="External"/><Relationship Id="rId18" Type="http://schemas.openxmlformats.org/officeDocument/2006/relationships/hyperlink" Target="http://www.citforum.ru/operating_systems/linux1/ref.shtml" TargetMode="External"/><Relationship Id="rId26" Type="http://schemas.openxmlformats.org/officeDocument/2006/relationships/hyperlink" Target="http://www.citforum.ru/operating_systems/linux1/ref.shtml" TargetMode="External"/><Relationship Id="rId39"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hyperlink" Target="http://www.citforum.ru/operating_systems/linux1/ref.shtml" TargetMode="External"/><Relationship Id="rId34" Type="http://schemas.openxmlformats.org/officeDocument/2006/relationships/image" Target="media/image1.emf"/><Relationship Id="rId42" Type="http://schemas.openxmlformats.org/officeDocument/2006/relationships/oleObject" Target="embeddings/oleObject4.bin"/><Relationship Id="rId7" Type="http://schemas.openxmlformats.org/officeDocument/2006/relationships/hyperlink" Target="http://www.citforum.ru/operating_systems/linux1/ref.shtml" TargetMode="External"/><Relationship Id="rId12" Type="http://schemas.openxmlformats.org/officeDocument/2006/relationships/hyperlink" Target="http://www.citforum.ru/operating_systems/linux1/ref.shtml" TargetMode="External"/><Relationship Id="rId17" Type="http://schemas.openxmlformats.org/officeDocument/2006/relationships/hyperlink" Target="http://www.citforum.ru/operating_systems/linux1/ref.shtml" TargetMode="External"/><Relationship Id="rId25" Type="http://schemas.openxmlformats.org/officeDocument/2006/relationships/hyperlink" Target="http://www.citforum.ru/operating_systems/linux1/ref.shtml" TargetMode="External"/><Relationship Id="rId33" Type="http://schemas.openxmlformats.org/officeDocument/2006/relationships/hyperlink" Target="http://www.citforum.ru/operating_systems/linux1/ref.shtml" TargetMode="External"/><Relationship Id="rId38" Type="http://schemas.openxmlformats.org/officeDocument/2006/relationships/oleObject" Target="embeddings/oleObject2.bin"/><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itforum.ru/operating_systems/linux1/ref.shtml" TargetMode="External"/><Relationship Id="rId20" Type="http://schemas.openxmlformats.org/officeDocument/2006/relationships/hyperlink" Target="http://www.citforum.ru/operating_systems/linux1/ref.shtml" TargetMode="External"/><Relationship Id="rId29" Type="http://schemas.openxmlformats.org/officeDocument/2006/relationships/hyperlink" Target="http://www.citforum.ru/operating_systems/linux1/ref.shtml" TargetMode="External"/><Relationship Id="rId41"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gene.mplik.ru/oses.html" TargetMode="External"/><Relationship Id="rId24" Type="http://schemas.openxmlformats.org/officeDocument/2006/relationships/hyperlink" Target="http://www.citforum.ru/operating_systems/linux1/ref.shtml" TargetMode="External"/><Relationship Id="rId32" Type="http://schemas.openxmlformats.org/officeDocument/2006/relationships/hyperlink" Target="http://www.citforum.ru/operating_systems/linux1/ref.shtml" TargetMode="External"/><Relationship Id="rId37" Type="http://schemas.openxmlformats.org/officeDocument/2006/relationships/image" Target="media/image3.emf"/><Relationship Id="rId40" Type="http://schemas.openxmlformats.org/officeDocument/2006/relationships/oleObject" Target="embeddings/oleObject3.bin"/><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itforum.ru/operating_systems/linux1/ref.shtml" TargetMode="External"/><Relationship Id="rId23" Type="http://schemas.openxmlformats.org/officeDocument/2006/relationships/hyperlink" Target="http://www.citforum.ru/operating_systems/linux1/ref.shtml" TargetMode="External"/><Relationship Id="rId28" Type="http://schemas.openxmlformats.org/officeDocument/2006/relationships/hyperlink" Target="http://www.citforum.ru/operating_systems/linux1/ref.shtml" TargetMode="External"/><Relationship Id="rId36" Type="http://schemas.openxmlformats.org/officeDocument/2006/relationships/image" Target="media/image2.emf"/><Relationship Id="rId10" Type="http://schemas.openxmlformats.org/officeDocument/2006/relationships/hyperlink" Target="http://www.citforum.ru/operating_systems/linux1/ref.shtml" TargetMode="External"/><Relationship Id="rId19" Type="http://schemas.openxmlformats.org/officeDocument/2006/relationships/hyperlink" Target="http://www.citforum.ru/operating_systems/linux1/ref.shtml" TargetMode="External"/><Relationship Id="rId31" Type="http://schemas.openxmlformats.org/officeDocument/2006/relationships/hyperlink" Target="http://www.citforum.ru/operating_systems/linux1/ref.shtml"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itforum.ru/operating_systems/linux1/ref.shtml" TargetMode="External"/><Relationship Id="rId14" Type="http://schemas.openxmlformats.org/officeDocument/2006/relationships/hyperlink" Target="http://www.citforum.ru/operating_systems/linux1/ref.shtml" TargetMode="External"/><Relationship Id="rId22" Type="http://schemas.openxmlformats.org/officeDocument/2006/relationships/hyperlink" Target="http://www.citforum.ru/operating_systems/linux1/ref.shtml" TargetMode="External"/><Relationship Id="rId27" Type="http://schemas.openxmlformats.org/officeDocument/2006/relationships/hyperlink" Target="http://www.citforum.ru/operating_systems/linux1/ref.shtml" TargetMode="External"/><Relationship Id="rId30" Type="http://schemas.openxmlformats.org/officeDocument/2006/relationships/hyperlink" Target="http://www.citforum.ru/operating_systems/linux1/ref.shtml" TargetMode="External"/><Relationship Id="rId35" Type="http://schemas.openxmlformats.org/officeDocument/2006/relationships/oleObject" Target="embeddings/oleObject1.bin"/><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4174</Words>
  <Characters>23795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27914</CharactersWithSpaces>
  <SharedDoc>false</SharedDoc>
  <HLinks>
    <vt:vector size="162" baseType="variant">
      <vt:variant>
        <vt:i4>1638450</vt:i4>
      </vt:variant>
      <vt:variant>
        <vt:i4>78</vt:i4>
      </vt:variant>
      <vt:variant>
        <vt:i4>0</vt:i4>
      </vt:variant>
      <vt:variant>
        <vt:i4>5</vt:i4>
      </vt:variant>
      <vt:variant>
        <vt:lpwstr>http://www.citforum.ru/operating_systems/linux1/ref.shtml</vt:lpwstr>
      </vt:variant>
      <vt:variant>
        <vt:lpwstr>wine</vt:lpwstr>
      </vt:variant>
      <vt:variant>
        <vt:i4>1638433</vt:i4>
      </vt:variant>
      <vt:variant>
        <vt:i4>75</vt:i4>
      </vt:variant>
      <vt:variant>
        <vt:i4>0</vt:i4>
      </vt:variant>
      <vt:variant>
        <vt:i4>5</vt:i4>
      </vt:variant>
      <vt:variant>
        <vt:lpwstr>http://www.citforum.ru/operating_systems/linux1/ref.shtml</vt:lpwstr>
      </vt:variant>
      <vt:variant>
        <vt:lpwstr>kiae</vt:lpwstr>
      </vt:variant>
      <vt:variant>
        <vt:i4>1638433</vt:i4>
      </vt:variant>
      <vt:variant>
        <vt:i4>72</vt:i4>
      </vt:variant>
      <vt:variant>
        <vt:i4>0</vt:i4>
      </vt:variant>
      <vt:variant>
        <vt:i4>5</vt:i4>
      </vt:variant>
      <vt:variant>
        <vt:lpwstr>http://www.citforum.ru/operating_systems/linux1/ref.shtml</vt:lpwstr>
      </vt:variant>
      <vt:variant>
        <vt:lpwstr>kiae</vt:lpwstr>
      </vt:variant>
      <vt:variant>
        <vt:i4>458786</vt:i4>
      </vt:variant>
      <vt:variant>
        <vt:i4>69</vt:i4>
      </vt:variant>
      <vt:variant>
        <vt:i4>0</vt:i4>
      </vt:variant>
      <vt:variant>
        <vt:i4>5</vt:i4>
      </vt:variant>
      <vt:variant>
        <vt:lpwstr>http://www.citforum.ru/operating_systems/linux1/ref.shtml</vt:lpwstr>
      </vt:variant>
      <vt:variant>
        <vt:lpwstr>Netscape</vt:lpwstr>
      </vt:variant>
      <vt:variant>
        <vt:i4>7602248</vt:i4>
      </vt:variant>
      <vt:variant>
        <vt:i4>66</vt:i4>
      </vt:variant>
      <vt:variant>
        <vt:i4>0</vt:i4>
      </vt:variant>
      <vt:variant>
        <vt:i4>5</vt:i4>
      </vt:variant>
      <vt:variant>
        <vt:lpwstr>http://www.citforum.ru/operating_systems/linux1/ref.shtml</vt:lpwstr>
      </vt:variant>
      <vt:variant>
        <vt:lpwstr>CAD</vt:lpwstr>
      </vt:variant>
      <vt:variant>
        <vt:i4>1638433</vt:i4>
      </vt:variant>
      <vt:variant>
        <vt:i4>63</vt:i4>
      </vt:variant>
      <vt:variant>
        <vt:i4>0</vt:i4>
      </vt:variant>
      <vt:variant>
        <vt:i4>5</vt:i4>
      </vt:variant>
      <vt:variant>
        <vt:lpwstr>http://www.citforum.ru/operating_systems/linux1/ref.shtml</vt:lpwstr>
      </vt:variant>
      <vt:variant>
        <vt:lpwstr>kiae</vt:lpwstr>
      </vt:variant>
      <vt:variant>
        <vt:i4>1638433</vt:i4>
      </vt:variant>
      <vt:variant>
        <vt:i4>60</vt:i4>
      </vt:variant>
      <vt:variant>
        <vt:i4>0</vt:i4>
      </vt:variant>
      <vt:variant>
        <vt:i4>5</vt:i4>
      </vt:variant>
      <vt:variant>
        <vt:lpwstr>http://www.citforum.ru/operating_systems/linux1/ref.shtml</vt:lpwstr>
      </vt:variant>
      <vt:variant>
        <vt:lpwstr>kiae</vt:lpwstr>
      </vt:variant>
      <vt:variant>
        <vt:i4>1638433</vt:i4>
      </vt:variant>
      <vt:variant>
        <vt:i4>57</vt:i4>
      </vt:variant>
      <vt:variant>
        <vt:i4>0</vt:i4>
      </vt:variant>
      <vt:variant>
        <vt:i4>5</vt:i4>
      </vt:variant>
      <vt:variant>
        <vt:lpwstr>http://www.citforum.ru/operating_systems/linux1/ref.shtml</vt:lpwstr>
      </vt:variant>
      <vt:variant>
        <vt:lpwstr>kiae</vt:lpwstr>
      </vt:variant>
      <vt:variant>
        <vt:i4>1638433</vt:i4>
      </vt:variant>
      <vt:variant>
        <vt:i4>54</vt:i4>
      </vt:variant>
      <vt:variant>
        <vt:i4>0</vt:i4>
      </vt:variant>
      <vt:variant>
        <vt:i4>5</vt:i4>
      </vt:variant>
      <vt:variant>
        <vt:lpwstr>http://www.citforum.ru/operating_systems/linux1/ref.shtml</vt:lpwstr>
      </vt:variant>
      <vt:variant>
        <vt:lpwstr>kiae</vt:lpwstr>
      </vt:variant>
      <vt:variant>
        <vt:i4>1114154</vt:i4>
      </vt:variant>
      <vt:variant>
        <vt:i4>51</vt:i4>
      </vt:variant>
      <vt:variant>
        <vt:i4>0</vt:i4>
      </vt:variant>
      <vt:variant>
        <vt:i4>5</vt:i4>
      </vt:variant>
      <vt:variant>
        <vt:lpwstr>http://www.citforum.ru/operating_systems/linux1/ref.shtml</vt:lpwstr>
      </vt:variant>
      <vt:variant>
        <vt:lpwstr>Databases</vt:lpwstr>
      </vt:variant>
      <vt:variant>
        <vt:i4>1638433</vt:i4>
      </vt:variant>
      <vt:variant>
        <vt:i4>48</vt:i4>
      </vt:variant>
      <vt:variant>
        <vt:i4>0</vt:i4>
      </vt:variant>
      <vt:variant>
        <vt:i4>5</vt:i4>
      </vt:variant>
      <vt:variant>
        <vt:lpwstr>http://www.citforum.ru/operating_systems/linux1/ref.shtml</vt:lpwstr>
      </vt:variant>
      <vt:variant>
        <vt:lpwstr>kiae</vt:lpwstr>
      </vt:variant>
      <vt:variant>
        <vt:i4>1638433</vt:i4>
      </vt:variant>
      <vt:variant>
        <vt:i4>45</vt:i4>
      </vt:variant>
      <vt:variant>
        <vt:i4>0</vt:i4>
      </vt:variant>
      <vt:variant>
        <vt:i4>5</vt:i4>
      </vt:variant>
      <vt:variant>
        <vt:lpwstr>http://www.citforum.ru/operating_systems/linux1/ref.shtml</vt:lpwstr>
      </vt:variant>
      <vt:variant>
        <vt:lpwstr>kiae</vt:lpwstr>
      </vt:variant>
      <vt:variant>
        <vt:i4>1638433</vt:i4>
      </vt:variant>
      <vt:variant>
        <vt:i4>42</vt:i4>
      </vt:variant>
      <vt:variant>
        <vt:i4>0</vt:i4>
      </vt:variant>
      <vt:variant>
        <vt:i4>5</vt:i4>
      </vt:variant>
      <vt:variant>
        <vt:lpwstr>http://www.citforum.ru/operating_systems/linux1/ref.shtml</vt:lpwstr>
      </vt:variant>
      <vt:variant>
        <vt:lpwstr>kiae</vt:lpwstr>
      </vt:variant>
      <vt:variant>
        <vt:i4>7995460</vt:i4>
      </vt:variant>
      <vt:variant>
        <vt:i4>39</vt:i4>
      </vt:variant>
      <vt:variant>
        <vt:i4>0</vt:i4>
      </vt:variant>
      <vt:variant>
        <vt:i4>5</vt:i4>
      </vt:variant>
      <vt:variant>
        <vt:lpwstr>http://www.citforum.ru/operating_systems/linux1/ref.shtml</vt:lpwstr>
      </vt:variant>
      <vt:variant>
        <vt:lpwstr>oop</vt:lpwstr>
      </vt:variant>
      <vt:variant>
        <vt:i4>1638433</vt:i4>
      </vt:variant>
      <vt:variant>
        <vt:i4>36</vt:i4>
      </vt:variant>
      <vt:variant>
        <vt:i4>0</vt:i4>
      </vt:variant>
      <vt:variant>
        <vt:i4>5</vt:i4>
      </vt:variant>
      <vt:variant>
        <vt:lpwstr>http://www.citforum.ru/operating_systems/linux1/ref.shtml</vt:lpwstr>
      </vt:variant>
      <vt:variant>
        <vt:lpwstr>kiae</vt:lpwstr>
      </vt:variant>
      <vt:variant>
        <vt:i4>7471191</vt:i4>
      </vt:variant>
      <vt:variant>
        <vt:i4>33</vt:i4>
      </vt:variant>
      <vt:variant>
        <vt:i4>0</vt:i4>
      </vt:variant>
      <vt:variant>
        <vt:i4>5</vt:i4>
      </vt:variant>
      <vt:variant>
        <vt:lpwstr>http://www.citforum.ru/operating_systems/linux1/ref.shtml</vt:lpwstr>
      </vt:variant>
      <vt:variant>
        <vt:lpwstr>kernel</vt:lpwstr>
      </vt:variant>
      <vt:variant>
        <vt:i4>1310782</vt:i4>
      </vt:variant>
      <vt:variant>
        <vt:i4>30</vt:i4>
      </vt:variant>
      <vt:variant>
        <vt:i4>0</vt:i4>
      </vt:variant>
      <vt:variant>
        <vt:i4>5</vt:i4>
      </vt:variant>
      <vt:variant>
        <vt:lpwstr>http://www.citforum.ru/operating_systems/linux1/ref.shtml</vt:lpwstr>
      </vt:variant>
      <vt:variant>
        <vt:lpwstr>Press</vt:lpwstr>
      </vt:variant>
      <vt:variant>
        <vt:i4>7077980</vt:i4>
      </vt:variant>
      <vt:variant>
        <vt:i4>27</vt:i4>
      </vt:variant>
      <vt:variant>
        <vt:i4>0</vt:i4>
      </vt:variant>
      <vt:variant>
        <vt:i4>5</vt:i4>
      </vt:variant>
      <vt:variant>
        <vt:lpwstr>http://www.citforum.ru/operating_systems/linux1/ref.shtml</vt:lpwstr>
      </vt:variant>
      <vt:variant>
        <vt:lpwstr>redhat</vt:lpwstr>
      </vt:variant>
      <vt:variant>
        <vt:i4>6357075</vt:i4>
      </vt:variant>
      <vt:variant>
        <vt:i4>24</vt:i4>
      </vt:variant>
      <vt:variant>
        <vt:i4>0</vt:i4>
      </vt:variant>
      <vt:variant>
        <vt:i4>5</vt:i4>
      </vt:variant>
      <vt:variant>
        <vt:lpwstr>http://www.citforum.ru/operating_systems/linux1/ref.shtml</vt:lpwstr>
      </vt:variant>
      <vt:variant>
        <vt:lpwstr>groups</vt:lpwstr>
      </vt:variant>
      <vt:variant>
        <vt:i4>6750303</vt:i4>
      </vt:variant>
      <vt:variant>
        <vt:i4>21</vt:i4>
      </vt:variant>
      <vt:variant>
        <vt:i4>0</vt:i4>
      </vt:variant>
      <vt:variant>
        <vt:i4>5</vt:i4>
      </vt:variant>
      <vt:variant>
        <vt:lpwstr>http://www.citforum.ru/operating_systems/linux1/ref.shtml</vt:lpwstr>
      </vt:variant>
      <vt:variant>
        <vt:lpwstr>sunsite</vt:lpwstr>
      </vt:variant>
      <vt:variant>
        <vt:i4>524348</vt:i4>
      </vt:variant>
      <vt:variant>
        <vt:i4>18</vt:i4>
      </vt:variant>
      <vt:variant>
        <vt:i4>0</vt:i4>
      </vt:variant>
      <vt:variant>
        <vt:i4>5</vt:i4>
      </vt:variant>
      <vt:variant>
        <vt:lpwstr>http://www.citforum.ru/operating_systems/linux1/ref.shtml</vt:lpwstr>
      </vt:variant>
      <vt:variant>
        <vt:lpwstr>Distr</vt:lpwstr>
      </vt:variant>
      <vt:variant>
        <vt:i4>7405641</vt:i4>
      </vt:variant>
      <vt:variant>
        <vt:i4>15</vt:i4>
      </vt:variant>
      <vt:variant>
        <vt:i4>0</vt:i4>
      </vt:variant>
      <vt:variant>
        <vt:i4>5</vt:i4>
      </vt:variant>
      <vt:variant>
        <vt:lpwstr>http://www.citforum.ru/operating_systems/linux1/ref.shtml</vt:lpwstr>
      </vt:variant>
      <vt:variant>
        <vt:lpwstr>counter</vt:lpwstr>
      </vt:variant>
      <vt:variant>
        <vt:i4>1507406</vt:i4>
      </vt:variant>
      <vt:variant>
        <vt:i4>12</vt:i4>
      </vt:variant>
      <vt:variant>
        <vt:i4>0</vt:i4>
      </vt:variant>
      <vt:variant>
        <vt:i4>5</vt:i4>
      </vt:variant>
      <vt:variant>
        <vt:lpwstr>http://eugene.mplik.ru/oses.html</vt:lpwstr>
      </vt:variant>
      <vt:variant>
        <vt:lpwstr/>
      </vt:variant>
      <vt:variant>
        <vt:i4>7995471</vt:i4>
      </vt:variant>
      <vt:variant>
        <vt:i4>9</vt:i4>
      </vt:variant>
      <vt:variant>
        <vt:i4>0</vt:i4>
      </vt:variant>
      <vt:variant>
        <vt:i4>5</vt:i4>
      </vt:variant>
      <vt:variant>
        <vt:lpwstr>http://www.citforum.ru/operating_systems/linux1/ref.shtml</vt:lpwstr>
      </vt:variant>
      <vt:variant>
        <vt:lpwstr>Doc</vt:lpwstr>
      </vt:variant>
      <vt:variant>
        <vt:i4>7077971</vt:i4>
      </vt:variant>
      <vt:variant>
        <vt:i4>6</vt:i4>
      </vt:variant>
      <vt:variant>
        <vt:i4>0</vt:i4>
      </vt:variant>
      <vt:variant>
        <vt:i4>5</vt:i4>
      </vt:variant>
      <vt:variant>
        <vt:lpwstr>http://www.citforum.ru/operating_systems/linux1/ref.shtml</vt:lpwstr>
      </vt:variant>
      <vt:variant>
        <vt:lpwstr>unixdoc</vt:lpwstr>
      </vt:variant>
      <vt:variant>
        <vt:i4>1310782</vt:i4>
      </vt:variant>
      <vt:variant>
        <vt:i4>3</vt:i4>
      </vt:variant>
      <vt:variant>
        <vt:i4>0</vt:i4>
      </vt:variant>
      <vt:variant>
        <vt:i4>5</vt:i4>
      </vt:variant>
      <vt:variant>
        <vt:lpwstr>http://www.citforum.ru/operating_systems/linux1/ref.shtml</vt:lpwstr>
      </vt:variant>
      <vt:variant>
        <vt:lpwstr>Press</vt:lpwstr>
      </vt:variant>
      <vt:variant>
        <vt:i4>7995471</vt:i4>
      </vt:variant>
      <vt:variant>
        <vt:i4>0</vt:i4>
      </vt:variant>
      <vt:variant>
        <vt:i4>0</vt:i4>
      </vt:variant>
      <vt:variant>
        <vt:i4>5</vt:i4>
      </vt:variant>
      <vt:variant>
        <vt:lpwstr>http://www.citforum.ru/operating_systems/linux1/ref.shtml</vt:lpwstr>
      </vt:variant>
      <vt:variant>
        <vt:lpwstr>Doc</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2014-03-27T17:38:00Z</dcterms:created>
  <dcterms:modified xsi:type="dcterms:W3CDTF">2014-03-27T17:38:00Z</dcterms:modified>
</cp:coreProperties>
</file>