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380CFD" w:rsidRPr="00242C20" w:rsidRDefault="00380CFD" w:rsidP="00242C20">
      <w:pPr>
        <w:spacing w:line="360" w:lineRule="auto"/>
        <w:ind w:firstLine="709"/>
        <w:jc w:val="center"/>
        <w:rPr>
          <w:rFonts w:eastAsia="Times New Roman"/>
          <w:b/>
          <w:bCs/>
          <w:sz w:val="28"/>
          <w:lang w:eastAsia="ar-SA"/>
        </w:rPr>
      </w:pPr>
      <w:r w:rsidRPr="00242C20">
        <w:rPr>
          <w:rFonts w:eastAsia="Times New Roman"/>
          <w:b/>
          <w:bCs/>
          <w:sz w:val="28"/>
          <w:lang w:eastAsia="ar-SA"/>
        </w:rPr>
        <w:t>РОСЖЕЛДОР</w:t>
      </w:r>
    </w:p>
    <w:p w:rsidR="00380CFD" w:rsidRPr="00242C20" w:rsidRDefault="00380CFD" w:rsidP="00242C20">
      <w:pPr>
        <w:spacing w:line="360" w:lineRule="auto"/>
        <w:ind w:firstLine="709"/>
        <w:jc w:val="center"/>
        <w:rPr>
          <w:rFonts w:eastAsia="Times New Roman"/>
          <w:b/>
          <w:bCs/>
          <w:sz w:val="28"/>
          <w:lang w:eastAsia="ar-SA"/>
        </w:rPr>
      </w:pPr>
      <w:r w:rsidRPr="00242C20">
        <w:rPr>
          <w:rFonts w:eastAsia="Times New Roman"/>
          <w:b/>
          <w:bCs/>
          <w:sz w:val="28"/>
          <w:lang w:eastAsia="ar-SA"/>
        </w:rPr>
        <w:t>Государственное образовательное учреждение</w:t>
      </w:r>
    </w:p>
    <w:p w:rsidR="00380CFD" w:rsidRPr="00242C20" w:rsidRDefault="00380CFD" w:rsidP="00242C20">
      <w:pPr>
        <w:spacing w:line="360" w:lineRule="auto"/>
        <w:ind w:firstLine="709"/>
        <w:jc w:val="center"/>
        <w:rPr>
          <w:rFonts w:eastAsia="Times New Roman"/>
          <w:b/>
          <w:bCs/>
          <w:sz w:val="28"/>
          <w:lang w:eastAsia="ar-SA"/>
        </w:rPr>
      </w:pPr>
      <w:r w:rsidRPr="00242C20">
        <w:rPr>
          <w:rFonts w:eastAsia="Times New Roman"/>
          <w:b/>
          <w:bCs/>
          <w:sz w:val="28"/>
          <w:lang w:eastAsia="ar-SA"/>
        </w:rPr>
        <w:t>высшего профессионального образования</w:t>
      </w:r>
    </w:p>
    <w:p w:rsidR="00380CFD" w:rsidRPr="00242C20" w:rsidRDefault="00380CFD" w:rsidP="00242C20">
      <w:pPr>
        <w:spacing w:line="360" w:lineRule="auto"/>
        <w:ind w:firstLine="709"/>
        <w:jc w:val="center"/>
        <w:rPr>
          <w:rFonts w:eastAsia="Times New Roman"/>
          <w:b/>
          <w:bCs/>
          <w:sz w:val="28"/>
          <w:lang w:eastAsia="ar-SA"/>
        </w:rPr>
      </w:pPr>
      <w:r w:rsidRPr="00242C20">
        <w:rPr>
          <w:rFonts w:eastAsia="Times New Roman"/>
          <w:b/>
          <w:bCs/>
          <w:sz w:val="28"/>
          <w:lang w:eastAsia="ar-SA"/>
        </w:rPr>
        <w:t>«Ростовский государственный университет путей сообщения»</w:t>
      </w:r>
    </w:p>
    <w:p w:rsidR="00380CFD" w:rsidRPr="00242C20" w:rsidRDefault="00380CFD" w:rsidP="00242C20">
      <w:pPr>
        <w:spacing w:line="360" w:lineRule="auto"/>
        <w:ind w:firstLine="709"/>
        <w:jc w:val="center"/>
        <w:rPr>
          <w:rFonts w:eastAsia="Times New Roman"/>
          <w:b/>
          <w:sz w:val="28"/>
          <w:szCs w:val="28"/>
          <w:lang w:eastAsia="ar-SA"/>
        </w:rPr>
      </w:pPr>
    </w:p>
    <w:p w:rsidR="00380CFD" w:rsidRPr="00242C20" w:rsidRDefault="00380CFD" w:rsidP="00242C20">
      <w:pPr>
        <w:spacing w:line="360" w:lineRule="auto"/>
        <w:ind w:firstLine="709"/>
        <w:jc w:val="center"/>
        <w:rPr>
          <w:rFonts w:eastAsia="Times New Roman"/>
          <w:b/>
          <w:sz w:val="28"/>
          <w:szCs w:val="28"/>
          <w:lang w:eastAsia="ar-SA"/>
        </w:rPr>
      </w:pPr>
    </w:p>
    <w:p w:rsidR="00380CFD" w:rsidRPr="00242C20" w:rsidRDefault="00380CFD" w:rsidP="00242C20">
      <w:pPr>
        <w:spacing w:line="360" w:lineRule="auto"/>
        <w:ind w:firstLine="709"/>
        <w:jc w:val="center"/>
        <w:rPr>
          <w:rFonts w:eastAsia="Times New Roman"/>
          <w:sz w:val="28"/>
          <w:szCs w:val="40"/>
          <w:lang w:eastAsia="ar-SA"/>
        </w:rPr>
      </w:pPr>
    </w:p>
    <w:p w:rsidR="00380CFD" w:rsidRPr="00242C20" w:rsidRDefault="00380CFD" w:rsidP="00242C20">
      <w:pPr>
        <w:spacing w:line="360" w:lineRule="auto"/>
        <w:ind w:firstLine="709"/>
        <w:jc w:val="center"/>
        <w:rPr>
          <w:rFonts w:eastAsia="Times New Roman"/>
          <w:sz w:val="28"/>
          <w:szCs w:val="40"/>
          <w:lang w:eastAsia="ar-SA"/>
        </w:rPr>
      </w:pPr>
    </w:p>
    <w:p w:rsidR="00380CFD" w:rsidRPr="00242C20" w:rsidRDefault="00380CFD" w:rsidP="00242C20">
      <w:pPr>
        <w:spacing w:line="360" w:lineRule="auto"/>
        <w:ind w:firstLine="709"/>
        <w:jc w:val="center"/>
        <w:rPr>
          <w:rFonts w:eastAsia="Times New Roman"/>
          <w:sz w:val="28"/>
          <w:szCs w:val="40"/>
          <w:lang w:eastAsia="ar-SA"/>
        </w:rPr>
      </w:pPr>
    </w:p>
    <w:p w:rsidR="00242C20" w:rsidRDefault="00242C20" w:rsidP="00242C20">
      <w:pPr>
        <w:spacing w:line="360" w:lineRule="auto"/>
        <w:ind w:firstLine="709"/>
        <w:jc w:val="center"/>
        <w:rPr>
          <w:rFonts w:eastAsia="Times New Roman"/>
          <w:sz w:val="28"/>
          <w:szCs w:val="52"/>
          <w:lang w:eastAsia="ar-SA"/>
        </w:rPr>
      </w:pPr>
    </w:p>
    <w:p w:rsidR="00242C20" w:rsidRDefault="00242C20" w:rsidP="00242C20">
      <w:pPr>
        <w:spacing w:line="360" w:lineRule="auto"/>
        <w:ind w:firstLine="709"/>
        <w:jc w:val="center"/>
        <w:rPr>
          <w:rFonts w:eastAsia="Times New Roman"/>
          <w:sz w:val="28"/>
          <w:szCs w:val="52"/>
          <w:lang w:eastAsia="ar-SA"/>
        </w:rPr>
      </w:pPr>
    </w:p>
    <w:p w:rsidR="00242C20" w:rsidRDefault="00242C20" w:rsidP="00242C20">
      <w:pPr>
        <w:spacing w:line="360" w:lineRule="auto"/>
        <w:ind w:firstLine="709"/>
        <w:jc w:val="center"/>
        <w:rPr>
          <w:rFonts w:eastAsia="Times New Roman"/>
          <w:sz w:val="28"/>
          <w:szCs w:val="52"/>
          <w:lang w:eastAsia="ar-SA"/>
        </w:rPr>
      </w:pPr>
    </w:p>
    <w:p w:rsidR="00242C20" w:rsidRDefault="00242C20" w:rsidP="00242C20">
      <w:pPr>
        <w:spacing w:line="360" w:lineRule="auto"/>
        <w:ind w:firstLine="709"/>
        <w:jc w:val="center"/>
        <w:rPr>
          <w:rFonts w:eastAsia="Times New Roman"/>
          <w:sz w:val="28"/>
          <w:szCs w:val="52"/>
          <w:lang w:eastAsia="ar-SA"/>
        </w:rPr>
      </w:pPr>
    </w:p>
    <w:p w:rsidR="00380CFD" w:rsidRPr="00242C20" w:rsidRDefault="00380CFD" w:rsidP="00242C20">
      <w:pPr>
        <w:spacing w:line="360" w:lineRule="auto"/>
        <w:ind w:firstLine="709"/>
        <w:jc w:val="center"/>
        <w:rPr>
          <w:rFonts w:eastAsia="Times New Roman"/>
          <w:sz w:val="28"/>
          <w:szCs w:val="52"/>
          <w:lang w:eastAsia="ar-SA"/>
        </w:rPr>
      </w:pPr>
      <w:r w:rsidRPr="00242C20">
        <w:rPr>
          <w:rFonts w:eastAsia="Times New Roman"/>
          <w:sz w:val="28"/>
          <w:szCs w:val="52"/>
          <w:lang w:eastAsia="ar-SA"/>
        </w:rPr>
        <w:t>Курсовая работа</w:t>
      </w:r>
    </w:p>
    <w:p w:rsidR="00380CFD" w:rsidRPr="00242C20" w:rsidRDefault="00380CFD" w:rsidP="00242C20">
      <w:pPr>
        <w:spacing w:line="360" w:lineRule="auto"/>
        <w:ind w:firstLine="709"/>
        <w:jc w:val="center"/>
        <w:rPr>
          <w:rFonts w:eastAsia="Times New Roman"/>
          <w:sz w:val="28"/>
          <w:szCs w:val="32"/>
          <w:lang w:eastAsia="ar-SA"/>
        </w:rPr>
      </w:pPr>
      <w:r w:rsidRPr="00242C20">
        <w:rPr>
          <w:rFonts w:eastAsia="Times New Roman"/>
          <w:sz w:val="28"/>
          <w:szCs w:val="32"/>
          <w:lang w:eastAsia="ar-SA"/>
        </w:rPr>
        <w:t>по дисциплине:</w:t>
      </w:r>
    </w:p>
    <w:p w:rsidR="00380CFD" w:rsidRPr="00242C20" w:rsidRDefault="00380CFD" w:rsidP="00242C20">
      <w:pPr>
        <w:spacing w:line="360" w:lineRule="auto"/>
        <w:ind w:firstLine="709"/>
        <w:jc w:val="center"/>
        <w:rPr>
          <w:rFonts w:eastAsia="Times New Roman"/>
          <w:sz w:val="28"/>
          <w:szCs w:val="52"/>
          <w:lang w:eastAsia="ar-SA"/>
        </w:rPr>
      </w:pPr>
      <w:r w:rsidRPr="00242C20">
        <w:rPr>
          <w:rFonts w:eastAsia="Times New Roman"/>
          <w:sz w:val="28"/>
          <w:szCs w:val="52"/>
          <w:lang w:eastAsia="ar-SA"/>
        </w:rPr>
        <w:t>«Технология программирования»</w:t>
      </w:r>
    </w:p>
    <w:p w:rsidR="00380CFD" w:rsidRPr="00242C20" w:rsidRDefault="00380CFD" w:rsidP="00242C20">
      <w:pPr>
        <w:spacing w:line="360" w:lineRule="auto"/>
        <w:ind w:firstLine="709"/>
        <w:jc w:val="center"/>
        <w:rPr>
          <w:rFonts w:eastAsia="Times New Roman"/>
          <w:sz w:val="28"/>
          <w:szCs w:val="44"/>
          <w:lang w:eastAsia="ar-SA"/>
        </w:rPr>
      </w:pPr>
      <w:r w:rsidRPr="00242C20">
        <w:rPr>
          <w:rFonts w:eastAsia="Times New Roman"/>
          <w:sz w:val="28"/>
          <w:szCs w:val="32"/>
          <w:lang w:eastAsia="ar-SA"/>
        </w:rPr>
        <w:t xml:space="preserve">по теме: </w:t>
      </w:r>
      <w:r w:rsidRPr="00242C20">
        <w:rPr>
          <w:rFonts w:eastAsia="Times New Roman"/>
          <w:sz w:val="28"/>
          <w:szCs w:val="44"/>
          <w:lang w:eastAsia="ar-SA"/>
        </w:rPr>
        <w:t>«</w:t>
      </w:r>
      <w:r w:rsidR="00035247" w:rsidRPr="00242C20">
        <w:rPr>
          <w:rFonts w:eastAsia="Times New Roman"/>
          <w:sz w:val="28"/>
          <w:szCs w:val="52"/>
          <w:lang w:eastAsia="ar-SA"/>
        </w:rPr>
        <w:t>Объектно-ориентированная разработка программ</w:t>
      </w:r>
      <w:r w:rsidRPr="00242C20">
        <w:rPr>
          <w:rFonts w:eastAsia="Times New Roman"/>
          <w:sz w:val="28"/>
          <w:szCs w:val="44"/>
          <w:lang w:eastAsia="ar-SA"/>
        </w:rPr>
        <w:t>»</w:t>
      </w:r>
    </w:p>
    <w:p w:rsidR="00380CFD" w:rsidRPr="00242C20" w:rsidRDefault="00380CFD" w:rsidP="00242C20">
      <w:pPr>
        <w:spacing w:line="360" w:lineRule="auto"/>
        <w:ind w:firstLine="709"/>
        <w:jc w:val="both"/>
        <w:rPr>
          <w:rFonts w:eastAsia="Times New Roman"/>
          <w:b/>
          <w:sz w:val="28"/>
          <w:szCs w:val="28"/>
          <w:lang w:eastAsia="ar-SA"/>
        </w:rPr>
      </w:pPr>
    </w:p>
    <w:p w:rsidR="00380CFD" w:rsidRPr="00242C20" w:rsidRDefault="00380CFD" w:rsidP="00242C20">
      <w:pPr>
        <w:spacing w:line="360" w:lineRule="auto"/>
        <w:ind w:firstLine="709"/>
        <w:jc w:val="both"/>
        <w:rPr>
          <w:rFonts w:eastAsia="Times New Roman"/>
          <w:b/>
          <w:sz w:val="28"/>
          <w:szCs w:val="28"/>
          <w:lang w:eastAsia="ar-SA"/>
        </w:rPr>
      </w:pPr>
    </w:p>
    <w:p w:rsidR="00380CFD" w:rsidRPr="00242C20" w:rsidRDefault="00380CFD" w:rsidP="00242C20">
      <w:pPr>
        <w:spacing w:line="360" w:lineRule="auto"/>
        <w:ind w:firstLine="709"/>
        <w:jc w:val="both"/>
        <w:rPr>
          <w:rFonts w:eastAsia="Times New Roman"/>
          <w:sz w:val="28"/>
          <w:szCs w:val="28"/>
          <w:lang w:eastAsia="ar-SA"/>
        </w:rPr>
      </w:pPr>
      <w:r w:rsidRPr="00242C20">
        <w:rPr>
          <w:rFonts w:eastAsia="Times New Roman"/>
          <w:sz w:val="28"/>
          <w:szCs w:val="28"/>
          <w:lang w:eastAsia="ar-SA"/>
        </w:rPr>
        <w:t>Работу выполнил:</w:t>
      </w:r>
      <w:r w:rsidR="00242C20">
        <w:rPr>
          <w:rFonts w:eastAsia="Times New Roman"/>
          <w:sz w:val="28"/>
          <w:szCs w:val="28"/>
          <w:lang w:eastAsia="ar-SA"/>
        </w:rPr>
        <w:t xml:space="preserve"> </w:t>
      </w:r>
      <w:r w:rsidRPr="00242C20">
        <w:rPr>
          <w:rFonts w:eastAsia="Times New Roman"/>
          <w:sz w:val="28"/>
          <w:szCs w:val="28"/>
          <w:lang w:eastAsia="ar-SA"/>
        </w:rPr>
        <w:t>Белан А.И.</w:t>
      </w:r>
    </w:p>
    <w:p w:rsidR="00380CFD" w:rsidRPr="00242C20" w:rsidRDefault="00380CFD" w:rsidP="00242C20">
      <w:pPr>
        <w:spacing w:line="360" w:lineRule="auto"/>
        <w:ind w:firstLine="709"/>
        <w:jc w:val="both"/>
        <w:rPr>
          <w:rFonts w:eastAsia="Times New Roman"/>
          <w:sz w:val="28"/>
          <w:szCs w:val="28"/>
          <w:lang w:eastAsia="ar-SA"/>
        </w:rPr>
      </w:pPr>
      <w:r w:rsidRPr="00242C20">
        <w:rPr>
          <w:rFonts w:eastAsia="Times New Roman"/>
          <w:sz w:val="28"/>
          <w:szCs w:val="28"/>
          <w:lang w:eastAsia="ar-SA"/>
        </w:rPr>
        <w:t>Работу проверила:</w:t>
      </w:r>
      <w:r w:rsidR="00242C20">
        <w:rPr>
          <w:rFonts w:eastAsia="Times New Roman"/>
          <w:sz w:val="28"/>
          <w:szCs w:val="28"/>
          <w:lang w:eastAsia="ar-SA"/>
        </w:rPr>
        <w:t xml:space="preserve"> </w:t>
      </w:r>
      <w:r w:rsidRPr="00242C20">
        <w:rPr>
          <w:rFonts w:eastAsia="Times New Roman"/>
          <w:sz w:val="28"/>
          <w:szCs w:val="28"/>
          <w:lang w:eastAsia="ar-SA"/>
        </w:rPr>
        <w:t>доц. Ведерникова О.Г.</w:t>
      </w:r>
    </w:p>
    <w:p w:rsidR="00380CFD" w:rsidRPr="00242C20" w:rsidRDefault="00380CFD" w:rsidP="00242C20">
      <w:pPr>
        <w:spacing w:line="360" w:lineRule="auto"/>
        <w:ind w:firstLine="709"/>
        <w:jc w:val="both"/>
        <w:rPr>
          <w:rFonts w:eastAsia="Times New Roman"/>
          <w:sz w:val="28"/>
          <w:szCs w:val="28"/>
          <w:lang w:eastAsia="ar-SA"/>
        </w:rPr>
      </w:pPr>
      <w:r w:rsidRPr="00242C20">
        <w:rPr>
          <w:rFonts w:eastAsia="Times New Roman"/>
          <w:sz w:val="28"/>
          <w:szCs w:val="28"/>
          <w:lang w:eastAsia="ar-SA"/>
        </w:rPr>
        <w:t>Группа:</w:t>
      </w:r>
      <w:r w:rsidR="00242C20">
        <w:rPr>
          <w:rFonts w:eastAsia="Times New Roman"/>
          <w:sz w:val="28"/>
          <w:szCs w:val="28"/>
          <w:lang w:eastAsia="ar-SA"/>
        </w:rPr>
        <w:t xml:space="preserve"> </w:t>
      </w:r>
      <w:r w:rsidRPr="00242C20">
        <w:rPr>
          <w:rFonts w:eastAsia="Times New Roman"/>
          <w:sz w:val="28"/>
          <w:szCs w:val="28"/>
          <w:lang w:eastAsia="ar-SA"/>
        </w:rPr>
        <w:t>ИС-</w:t>
      </w:r>
      <w:r w:rsidRPr="00242C20">
        <w:rPr>
          <w:rFonts w:eastAsia="Times New Roman"/>
          <w:sz w:val="28"/>
          <w:szCs w:val="28"/>
          <w:lang w:val="en-US" w:eastAsia="ar-SA"/>
        </w:rPr>
        <w:t>V</w:t>
      </w:r>
      <w:r w:rsidRPr="00242C20">
        <w:rPr>
          <w:rFonts w:eastAsia="Times New Roman"/>
          <w:sz w:val="28"/>
          <w:szCs w:val="28"/>
          <w:lang w:eastAsia="ar-SA"/>
        </w:rPr>
        <w:t>-607</w:t>
      </w:r>
    </w:p>
    <w:p w:rsidR="00380CFD" w:rsidRPr="00242C20" w:rsidRDefault="00380CFD" w:rsidP="00242C20">
      <w:pPr>
        <w:spacing w:line="360" w:lineRule="auto"/>
        <w:ind w:firstLine="709"/>
        <w:jc w:val="both"/>
        <w:rPr>
          <w:rFonts w:eastAsia="Times New Roman"/>
          <w:b/>
          <w:sz w:val="28"/>
          <w:szCs w:val="28"/>
          <w:lang w:eastAsia="ar-SA"/>
        </w:rPr>
      </w:pPr>
    </w:p>
    <w:p w:rsidR="00380CFD" w:rsidRPr="00242C20" w:rsidRDefault="00380CFD" w:rsidP="00242C20">
      <w:pPr>
        <w:spacing w:line="360" w:lineRule="auto"/>
        <w:ind w:firstLine="709"/>
        <w:jc w:val="both"/>
        <w:rPr>
          <w:rFonts w:cs="Tahoma"/>
          <w:sz w:val="28"/>
        </w:rPr>
      </w:pPr>
    </w:p>
    <w:p w:rsidR="00380CFD" w:rsidRPr="00242C20" w:rsidRDefault="00380CFD" w:rsidP="00242C20">
      <w:pPr>
        <w:spacing w:line="360" w:lineRule="auto"/>
        <w:ind w:firstLine="709"/>
        <w:jc w:val="both"/>
        <w:rPr>
          <w:rFonts w:eastAsia="Times New Roman"/>
          <w:b/>
          <w:sz w:val="28"/>
          <w:szCs w:val="28"/>
          <w:lang w:eastAsia="ar-SA"/>
        </w:rPr>
      </w:pPr>
    </w:p>
    <w:p w:rsidR="00380CFD" w:rsidRPr="00242C20" w:rsidRDefault="00380CFD" w:rsidP="00242C20">
      <w:pPr>
        <w:tabs>
          <w:tab w:val="left" w:pos="4836"/>
        </w:tabs>
        <w:spacing w:line="360" w:lineRule="auto"/>
        <w:ind w:firstLine="709"/>
        <w:jc w:val="both"/>
        <w:rPr>
          <w:rFonts w:eastAsia="Times New Roman"/>
          <w:sz w:val="28"/>
          <w:lang w:eastAsia="ar-SA"/>
        </w:rPr>
      </w:pPr>
    </w:p>
    <w:p w:rsidR="00380CFD" w:rsidRPr="00242C20" w:rsidRDefault="00380CFD" w:rsidP="00242C20">
      <w:pPr>
        <w:tabs>
          <w:tab w:val="left" w:pos="4836"/>
        </w:tabs>
        <w:spacing w:line="360" w:lineRule="auto"/>
        <w:ind w:firstLine="709"/>
        <w:jc w:val="both"/>
        <w:rPr>
          <w:rFonts w:eastAsia="Times New Roman"/>
          <w:sz w:val="28"/>
          <w:lang w:eastAsia="ar-SA"/>
        </w:rPr>
      </w:pPr>
    </w:p>
    <w:p w:rsidR="00380CFD" w:rsidRPr="00242C20" w:rsidRDefault="00380CFD" w:rsidP="00242C20">
      <w:pPr>
        <w:tabs>
          <w:tab w:val="left" w:pos="4836"/>
        </w:tabs>
        <w:spacing w:line="360" w:lineRule="auto"/>
        <w:ind w:firstLine="709"/>
        <w:jc w:val="center"/>
        <w:rPr>
          <w:rFonts w:eastAsia="Times New Roman"/>
          <w:sz w:val="28"/>
          <w:szCs w:val="28"/>
          <w:lang w:eastAsia="ar-SA"/>
        </w:rPr>
      </w:pPr>
      <w:r w:rsidRPr="00242C20">
        <w:rPr>
          <w:rFonts w:eastAsia="Times New Roman"/>
          <w:sz w:val="28"/>
          <w:szCs w:val="28"/>
          <w:lang w:eastAsia="ar-SA"/>
        </w:rPr>
        <w:t>Ростов-на-Дону</w:t>
      </w:r>
    </w:p>
    <w:p w:rsidR="00380CFD" w:rsidRPr="00242C20" w:rsidRDefault="00380CFD" w:rsidP="00242C20">
      <w:pPr>
        <w:tabs>
          <w:tab w:val="left" w:pos="4836"/>
        </w:tabs>
        <w:spacing w:line="360" w:lineRule="auto"/>
        <w:ind w:firstLine="709"/>
        <w:jc w:val="center"/>
        <w:rPr>
          <w:rFonts w:eastAsia="Times New Roman"/>
          <w:b/>
          <w:i/>
          <w:sz w:val="28"/>
          <w:szCs w:val="28"/>
          <w:lang w:eastAsia="ar-SA"/>
        </w:rPr>
      </w:pPr>
      <w:r w:rsidRPr="00242C20">
        <w:rPr>
          <w:rFonts w:eastAsia="Times New Roman"/>
          <w:b/>
          <w:i/>
          <w:sz w:val="28"/>
          <w:szCs w:val="28"/>
          <w:lang w:eastAsia="ar-SA"/>
        </w:rPr>
        <w:t>2011г.</w:t>
      </w:r>
    </w:p>
    <w:p w:rsidR="00380CFD" w:rsidRDefault="00242C20" w:rsidP="00242C20">
      <w:pPr>
        <w:tabs>
          <w:tab w:val="left" w:pos="4836"/>
        </w:tabs>
        <w:spacing w:line="360" w:lineRule="auto"/>
        <w:ind w:firstLine="709"/>
        <w:jc w:val="both"/>
        <w:rPr>
          <w:rFonts w:cs="Tahoma"/>
          <w:b/>
          <w:bCs/>
          <w:sz w:val="28"/>
          <w:szCs w:val="28"/>
        </w:rPr>
      </w:pPr>
      <w:r>
        <w:rPr>
          <w:rFonts w:cs="Tahoma"/>
          <w:b/>
          <w:i/>
          <w:sz w:val="28"/>
        </w:rPr>
        <w:br w:type="page"/>
      </w:r>
      <w:r w:rsidR="00380CFD" w:rsidRPr="00242C20">
        <w:rPr>
          <w:rFonts w:cs="Tahoma"/>
          <w:b/>
          <w:bCs/>
          <w:sz w:val="28"/>
          <w:szCs w:val="28"/>
        </w:rPr>
        <w:t>Содержание:</w:t>
      </w:r>
    </w:p>
    <w:p w:rsidR="00242C20" w:rsidRPr="00242C20" w:rsidRDefault="00242C20" w:rsidP="00242C20">
      <w:pPr>
        <w:tabs>
          <w:tab w:val="left" w:pos="4836"/>
        </w:tabs>
        <w:spacing w:line="360" w:lineRule="auto"/>
        <w:ind w:firstLine="709"/>
        <w:jc w:val="both"/>
        <w:rPr>
          <w:rFonts w:cs="Tahoma"/>
          <w:b/>
          <w:bCs/>
          <w:sz w:val="28"/>
          <w:szCs w:val="28"/>
        </w:rPr>
      </w:pPr>
    </w:p>
    <w:p w:rsidR="00380CFD" w:rsidRPr="00242C20" w:rsidRDefault="00380CFD" w:rsidP="00242C20">
      <w:pPr>
        <w:numPr>
          <w:ilvl w:val="0"/>
          <w:numId w:val="10"/>
        </w:numPr>
        <w:tabs>
          <w:tab w:val="left" w:pos="1429"/>
        </w:tabs>
        <w:snapToGrid w:val="0"/>
        <w:spacing w:line="360" w:lineRule="auto"/>
        <w:ind w:left="0" w:firstLine="0"/>
        <w:rPr>
          <w:rFonts w:cs="Tahoma"/>
          <w:sz w:val="28"/>
          <w:szCs w:val="28"/>
        </w:rPr>
      </w:pPr>
      <w:r w:rsidRPr="00242C20">
        <w:rPr>
          <w:rFonts w:cs="Tahoma"/>
          <w:b/>
          <w:i/>
          <w:sz w:val="28"/>
          <w:szCs w:val="28"/>
        </w:rPr>
        <w:t>Теоретический вопрос</w:t>
      </w:r>
      <w:r w:rsidRPr="00242C20">
        <w:rPr>
          <w:rFonts w:cs="Tahoma"/>
          <w:sz w:val="28"/>
          <w:szCs w:val="28"/>
        </w:rPr>
        <w:t>:</w:t>
      </w:r>
    </w:p>
    <w:p w:rsidR="00380CFD" w:rsidRPr="00242C20" w:rsidRDefault="00380CFD" w:rsidP="00242C20">
      <w:pPr>
        <w:autoSpaceDE w:val="0"/>
        <w:spacing w:line="360" w:lineRule="auto"/>
        <w:rPr>
          <w:rFonts w:cs="Tahoma"/>
          <w:b/>
          <w:bCs/>
          <w:sz w:val="28"/>
          <w:szCs w:val="22"/>
        </w:rPr>
      </w:pPr>
      <w:r w:rsidRPr="00242C20">
        <w:rPr>
          <w:rFonts w:cs="Tahoma"/>
          <w:b/>
          <w:bCs/>
          <w:sz w:val="28"/>
          <w:szCs w:val="22"/>
        </w:rPr>
        <w:t xml:space="preserve">ОБЩИЕ ПРИНЦИПЫ РАЗРАБОТКИ ПРОГРАММНЫХ СРЕДСТВ. </w:t>
      </w:r>
    </w:p>
    <w:p w:rsidR="00380CFD" w:rsidRPr="00242C20" w:rsidRDefault="00380CFD" w:rsidP="00242C20">
      <w:pPr>
        <w:autoSpaceDE w:val="0"/>
        <w:spacing w:line="360" w:lineRule="auto"/>
        <w:rPr>
          <w:rFonts w:cs="Tahoma"/>
          <w:i/>
          <w:iCs/>
          <w:sz w:val="28"/>
          <w:szCs w:val="28"/>
        </w:rPr>
      </w:pPr>
      <w:r w:rsidRPr="00242C20">
        <w:rPr>
          <w:rFonts w:cs="Tahoma"/>
          <w:i/>
          <w:iCs/>
          <w:sz w:val="28"/>
          <w:szCs w:val="28"/>
        </w:rPr>
        <w:t>1.1 Специфика разработки программных средств.</w:t>
      </w:r>
    </w:p>
    <w:p w:rsidR="00380CFD" w:rsidRPr="00242C20" w:rsidRDefault="00380CFD" w:rsidP="00242C20">
      <w:pPr>
        <w:autoSpaceDE w:val="0"/>
        <w:spacing w:line="360" w:lineRule="auto"/>
        <w:rPr>
          <w:rFonts w:cs="Tahoma"/>
          <w:i/>
          <w:iCs/>
          <w:sz w:val="28"/>
          <w:szCs w:val="28"/>
        </w:rPr>
      </w:pPr>
      <w:r w:rsidRPr="00242C20">
        <w:rPr>
          <w:rFonts w:cs="Tahoma"/>
          <w:i/>
          <w:iCs/>
          <w:sz w:val="28"/>
          <w:szCs w:val="28"/>
        </w:rPr>
        <w:t>1.2 Жизненный цикл программного</w:t>
      </w:r>
      <w:r w:rsidR="00242C20">
        <w:rPr>
          <w:rFonts w:cs="Tahoma"/>
          <w:i/>
          <w:iCs/>
          <w:sz w:val="28"/>
          <w:szCs w:val="28"/>
        </w:rPr>
        <w:t xml:space="preserve"> </w:t>
      </w:r>
      <w:r w:rsidRPr="00242C20">
        <w:rPr>
          <w:rFonts w:cs="Tahoma"/>
          <w:i/>
          <w:iCs/>
          <w:sz w:val="28"/>
          <w:szCs w:val="28"/>
        </w:rPr>
        <w:t>средства.</w:t>
      </w:r>
    </w:p>
    <w:p w:rsidR="00380CFD" w:rsidRPr="00242C20" w:rsidRDefault="00380CFD" w:rsidP="00242C20">
      <w:pPr>
        <w:autoSpaceDE w:val="0"/>
        <w:spacing w:line="360" w:lineRule="auto"/>
        <w:rPr>
          <w:rFonts w:cs="Tahoma"/>
          <w:i/>
          <w:iCs/>
          <w:sz w:val="28"/>
          <w:szCs w:val="28"/>
        </w:rPr>
      </w:pPr>
      <w:r w:rsidRPr="00242C20">
        <w:rPr>
          <w:rFonts w:cs="Tahoma"/>
          <w:i/>
          <w:iCs/>
          <w:sz w:val="28"/>
          <w:szCs w:val="28"/>
        </w:rPr>
        <w:t>1.3 Понятие</w:t>
      </w:r>
      <w:r w:rsidR="00242C20">
        <w:rPr>
          <w:rFonts w:cs="Tahoma"/>
          <w:i/>
          <w:iCs/>
          <w:sz w:val="28"/>
          <w:szCs w:val="28"/>
        </w:rPr>
        <w:t xml:space="preserve"> </w:t>
      </w:r>
      <w:r w:rsidRPr="00242C20">
        <w:rPr>
          <w:rFonts w:cs="Tahoma"/>
          <w:i/>
          <w:iCs/>
          <w:sz w:val="28"/>
          <w:szCs w:val="28"/>
        </w:rPr>
        <w:t>качества</w:t>
      </w:r>
      <w:r w:rsidR="00242C20">
        <w:rPr>
          <w:rFonts w:cs="Tahoma"/>
          <w:i/>
          <w:iCs/>
          <w:sz w:val="28"/>
          <w:szCs w:val="28"/>
        </w:rPr>
        <w:t xml:space="preserve"> </w:t>
      </w:r>
      <w:r w:rsidRPr="00242C20">
        <w:rPr>
          <w:rFonts w:cs="Tahoma"/>
          <w:i/>
          <w:iCs/>
          <w:sz w:val="28"/>
          <w:szCs w:val="28"/>
        </w:rPr>
        <w:t xml:space="preserve">программного средства. </w:t>
      </w:r>
    </w:p>
    <w:p w:rsidR="00380CFD" w:rsidRPr="00242C20" w:rsidRDefault="00380CFD" w:rsidP="00242C20">
      <w:pPr>
        <w:autoSpaceDE w:val="0"/>
        <w:spacing w:line="360" w:lineRule="auto"/>
        <w:rPr>
          <w:rFonts w:cs="Tahoma"/>
          <w:i/>
          <w:iCs/>
          <w:sz w:val="28"/>
          <w:szCs w:val="28"/>
        </w:rPr>
      </w:pPr>
      <w:r w:rsidRPr="00242C20">
        <w:rPr>
          <w:rFonts w:cs="Tahoma"/>
          <w:i/>
          <w:iCs/>
          <w:sz w:val="28"/>
          <w:szCs w:val="28"/>
        </w:rPr>
        <w:t>1.4 Обеспечение надежности - основной мотив разработки</w:t>
      </w:r>
      <w:r w:rsidR="00242C20">
        <w:rPr>
          <w:rFonts w:cs="Tahoma"/>
          <w:i/>
          <w:iCs/>
          <w:sz w:val="28"/>
          <w:szCs w:val="28"/>
        </w:rPr>
        <w:t xml:space="preserve"> </w:t>
      </w:r>
      <w:r w:rsidRPr="00242C20">
        <w:rPr>
          <w:rFonts w:cs="Tahoma"/>
          <w:i/>
          <w:iCs/>
          <w:sz w:val="28"/>
          <w:szCs w:val="28"/>
        </w:rPr>
        <w:t>программного средства.</w:t>
      </w:r>
    </w:p>
    <w:p w:rsidR="00380CFD" w:rsidRPr="00242C20" w:rsidRDefault="00380CFD" w:rsidP="00242C20">
      <w:pPr>
        <w:autoSpaceDE w:val="0"/>
        <w:spacing w:line="360" w:lineRule="auto"/>
        <w:rPr>
          <w:rFonts w:cs="Tahoma"/>
          <w:i/>
          <w:iCs/>
          <w:sz w:val="28"/>
          <w:szCs w:val="28"/>
        </w:rPr>
      </w:pPr>
      <w:r w:rsidRPr="00242C20">
        <w:rPr>
          <w:rFonts w:cs="Tahoma"/>
          <w:i/>
          <w:iCs/>
          <w:sz w:val="28"/>
          <w:szCs w:val="28"/>
        </w:rPr>
        <w:t>1.5 Методы борьбы со сложностью.</w:t>
      </w:r>
    </w:p>
    <w:p w:rsidR="00380CFD" w:rsidRPr="00242C20" w:rsidRDefault="00380CFD" w:rsidP="00242C20">
      <w:pPr>
        <w:autoSpaceDE w:val="0"/>
        <w:spacing w:line="360" w:lineRule="auto"/>
        <w:rPr>
          <w:rFonts w:cs="Tahoma"/>
          <w:i/>
          <w:iCs/>
          <w:sz w:val="28"/>
          <w:szCs w:val="28"/>
        </w:rPr>
      </w:pPr>
      <w:r w:rsidRPr="00242C20">
        <w:rPr>
          <w:rFonts w:cs="Tahoma"/>
          <w:i/>
          <w:iCs/>
          <w:sz w:val="28"/>
          <w:szCs w:val="28"/>
        </w:rPr>
        <w:t>1.6 Обеспечение точности перевода.</w:t>
      </w:r>
    </w:p>
    <w:p w:rsidR="00380CFD" w:rsidRPr="00242C20" w:rsidRDefault="00380CFD" w:rsidP="00242C20">
      <w:pPr>
        <w:autoSpaceDE w:val="0"/>
        <w:spacing w:line="360" w:lineRule="auto"/>
        <w:rPr>
          <w:rFonts w:cs="Tahoma"/>
          <w:i/>
          <w:iCs/>
          <w:sz w:val="28"/>
          <w:szCs w:val="28"/>
        </w:rPr>
      </w:pPr>
      <w:r w:rsidRPr="00242C20">
        <w:rPr>
          <w:rFonts w:cs="Tahoma"/>
          <w:i/>
          <w:iCs/>
          <w:sz w:val="28"/>
          <w:szCs w:val="28"/>
        </w:rPr>
        <w:t>1.7 Преодоление барьера между пользователем и разработчиком.</w:t>
      </w:r>
    </w:p>
    <w:p w:rsidR="00380CFD" w:rsidRPr="00242C20" w:rsidRDefault="00380CFD" w:rsidP="00242C20">
      <w:pPr>
        <w:autoSpaceDE w:val="0"/>
        <w:spacing w:line="360" w:lineRule="auto"/>
        <w:rPr>
          <w:rFonts w:cs="Tahoma"/>
          <w:i/>
          <w:iCs/>
          <w:sz w:val="28"/>
          <w:szCs w:val="28"/>
        </w:rPr>
      </w:pPr>
      <w:r w:rsidRPr="00242C20">
        <w:rPr>
          <w:rFonts w:cs="Tahoma"/>
          <w:i/>
          <w:iCs/>
          <w:sz w:val="28"/>
          <w:szCs w:val="28"/>
        </w:rPr>
        <w:t>1.8 Обеспечение контроля правильности принимаемых решений.</w:t>
      </w:r>
    </w:p>
    <w:p w:rsidR="00380CFD" w:rsidRPr="00242C20" w:rsidRDefault="00380CFD" w:rsidP="00242C20">
      <w:pPr>
        <w:numPr>
          <w:ilvl w:val="0"/>
          <w:numId w:val="5"/>
        </w:numPr>
        <w:tabs>
          <w:tab w:val="left" w:pos="1429"/>
        </w:tabs>
        <w:snapToGrid w:val="0"/>
        <w:spacing w:line="360" w:lineRule="auto"/>
        <w:ind w:left="0" w:firstLine="0"/>
        <w:rPr>
          <w:rFonts w:cs="Tahoma"/>
          <w:sz w:val="28"/>
          <w:szCs w:val="28"/>
        </w:rPr>
      </w:pPr>
      <w:r w:rsidRPr="00242C20">
        <w:rPr>
          <w:rFonts w:cs="Tahoma"/>
          <w:b/>
          <w:i/>
          <w:sz w:val="28"/>
          <w:szCs w:val="28"/>
        </w:rPr>
        <w:t>Практическая часть</w:t>
      </w:r>
      <w:r w:rsidRPr="00242C20">
        <w:rPr>
          <w:rFonts w:cs="Tahoma"/>
          <w:sz w:val="28"/>
          <w:szCs w:val="28"/>
        </w:rPr>
        <w:t>:</w:t>
      </w:r>
    </w:p>
    <w:p w:rsidR="00380CFD" w:rsidRPr="00242C20" w:rsidRDefault="00380CFD" w:rsidP="00242C20">
      <w:pPr>
        <w:snapToGrid w:val="0"/>
        <w:spacing w:line="360" w:lineRule="auto"/>
        <w:rPr>
          <w:rFonts w:cs="Tahoma"/>
          <w:b/>
          <w:bCs/>
          <w:sz w:val="28"/>
          <w:szCs w:val="28"/>
        </w:rPr>
      </w:pPr>
      <w:r w:rsidRPr="00242C20">
        <w:rPr>
          <w:rFonts w:cs="Tahoma"/>
          <w:b/>
          <w:bCs/>
          <w:sz w:val="28"/>
          <w:szCs w:val="28"/>
        </w:rPr>
        <w:t xml:space="preserve">Разработать форму и интерфейс приложений, реализовать алгоритмы решения задач на языке </w:t>
      </w:r>
      <w:r w:rsidRPr="00242C20">
        <w:rPr>
          <w:rFonts w:cs="Tahoma"/>
          <w:b/>
          <w:bCs/>
          <w:sz w:val="28"/>
          <w:szCs w:val="28"/>
          <w:lang w:val="en-US"/>
        </w:rPr>
        <w:t>Delphi</w:t>
      </w:r>
    </w:p>
    <w:p w:rsidR="00380CFD" w:rsidRPr="00242C20" w:rsidRDefault="00380CFD" w:rsidP="00242C20">
      <w:pPr>
        <w:autoSpaceDE w:val="0"/>
        <w:spacing w:line="360" w:lineRule="auto"/>
        <w:rPr>
          <w:rFonts w:cs="Tahoma"/>
          <w:i/>
          <w:iCs/>
          <w:sz w:val="28"/>
          <w:szCs w:val="28"/>
        </w:rPr>
      </w:pPr>
      <w:r w:rsidRPr="00242C20">
        <w:rPr>
          <w:rFonts w:cs="Tahoma"/>
          <w:i/>
          <w:iCs/>
          <w:sz w:val="28"/>
          <w:szCs w:val="28"/>
        </w:rPr>
        <w:t>2.1 Программа «Треугольники» определяет, может ли быть построен прямоугольный треугольник по заданным длинам сторон а,</w:t>
      </w:r>
      <w:r w:rsidRPr="00242C20">
        <w:rPr>
          <w:rFonts w:cs="Tahoma"/>
          <w:i/>
          <w:iCs/>
          <w:sz w:val="28"/>
          <w:szCs w:val="28"/>
          <w:lang w:val="en-US"/>
        </w:rPr>
        <w:t>b</w:t>
      </w:r>
      <w:r w:rsidRPr="00242C20">
        <w:rPr>
          <w:rFonts w:cs="Tahoma"/>
          <w:i/>
          <w:iCs/>
          <w:sz w:val="28"/>
          <w:szCs w:val="28"/>
        </w:rPr>
        <w:t>,с и выводит соответствующее сообщение</w:t>
      </w:r>
    </w:p>
    <w:p w:rsidR="00380CFD" w:rsidRPr="00242C20" w:rsidRDefault="00380CFD" w:rsidP="00242C20">
      <w:pPr>
        <w:autoSpaceDE w:val="0"/>
        <w:spacing w:line="360" w:lineRule="auto"/>
        <w:rPr>
          <w:rFonts w:cs="Tahoma"/>
          <w:i/>
          <w:iCs/>
          <w:sz w:val="28"/>
          <w:szCs w:val="28"/>
        </w:rPr>
      </w:pPr>
      <w:r w:rsidRPr="00242C20">
        <w:rPr>
          <w:rFonts w:cs="Tahoma"/>
          <w:i/>
          <w:iCs/>
          <w:sz w:val="28"/>
          <w:szCs w:val="28"/>
        </w:rPr>
        <w:t>2.2 В заданных массивах А и В поменять местами максимальные элементы. Вывести на экран преобразованные массивы.</w:t>
      </w:r>
    </w:p>
    <w:p w:rsidR="00380CFD" w:rsidRPr="00242C20" w:rsidRDefault="00380CFD" w:rsidP="00242C20">
      <w:pPr>
        <w:tabs>
          <w:tab w:val="left" w:pos="2533"/>
        </w:tabs>
        <w:spacing w:line="360" w:lineRule="auto"/>
        <w:rPr>
          <w:rFonts w:eastAsia="Times New Roman"/>
          <w:i/>
          <w:iCs/>
          <w:sz w:val="28"/>
          <w:szCs w:val="28"/>
          <w:lang w:eastAsia="ar-SA"/>
        </w:rPr>
      </w:pPr>
      <w:r w:rsidRPr="00242C20">
        <w:rPr>
          <w:rFonts w:eastAsia="Times New Roman"/>
          <w:i/>
          <w:iCs/>
          <w:sz w:val="28"/>
          <w:szCs w:val="28"/>
          <w:lang w:eastAsia="ar-SA"/>
        </w:rPr>
        <w:t>2.3 Разместить на форме объект “</w:t>
      </w:r>
      <w:r w:rsidRPr="00242C20">
        <w:rPr>
          <w:rFonts w:eastAsia="Times New Roman"/>
          <w:i/>
          <w:iCs/>
          <w:sz w:val="28"/>
          <w:szCs w:val="28"/>
          <w:lang w:val="en-US" w:eastAsia="ar-SA"/>
        </w:rPr>
        <w:t>Shape</w:t>
      </w:r>
      <w:r w:rsidRPr="00242C20">
        <w:rPr>
          <w:rFonts w:eastAsia="Times New Roman"/>
          <w:i/>
          <w:iCs/>
          <w:sz w:val="28"/>
          <w:szCs w:val="28"/>
          <w:lang w:eastAsia="ar-SA"/>
        </w:rPr>
        <w:t>”( эллипс) и кнопку “</w:t>
      </w:r>
      <w:r w:rsidRPr="00242C20">
        <w:rPr>
          <w:rFonts w:eastAsia="Times New Roman"/>
          <w:i/>
          <w:iCs/>
          <w:sz w:val="28"/>
          <w:szCs w:val="28"/>
          <w:lang w:val="en-US" w:eastAsia="ar-SA"/>
        </w:rPr>
        <w:t>Button</w:t>
      </w:r>
      <w:r w:rsidRPr="00242C20">
        <w:rPr>
          <w:rFonts w:eastAsia="Times New Roman"/>
          <w:i/>
          <w:iCs/>
          <w:sz w:val="28"/>
          <w:szCs w:val="28"/>
          <w:lang w:eastAsia="ar-SA"/>
        </w:rPr>
        <w:t>” с названием «Цвет формы». При запуске (выполнении) программы при нажатии на кнопку выводится стандартное диалоговое окно выбора цвета и цвет формы изменяется соответственно.</w:t>
      </w:r>
    </w:p>
    <w:p w:rsidR="00380CFD" w:rsidRPr="00242C20" w:rsidRDefault="00380CFD" w:rsidP="00242C20">
      <w:pPr>
        <w:spacing w:line="360" w:lineRule="auto"/>
        <w:rPr>
          <w:rFonts w:cs="Tahoma"/>
          <w:sz w:val="28"/>
        </w:rPr>
      </w:pPr>
      <w:r w:rsidRPr="00242C20">
        <w:rPr>
          <w:rFonts w:cs="Tahoma"/>
          <w:sz w:val="28"/>
        </w:rPr>
        <w:t>ПРИЛОЖЕНИЕ А</w:t>
      </w:r>
    </w:p>
    <w:p w:rsidR="00380CFD" w:rsidRPr="00242C20" w:rsidRDefault="00380CFD" w:rsidP="00242C20">
      <w:pPr>
        <w:spacing w:line="360" w:lineRule="auto"/>
        <w:rPr>
          <w:rFonts w:cs="Tahoma"/>
          <w:sz w:val="28"/>
        </w:rPr>
      </w:pPr>
      <w:r w:rsidRPr="00242C20">
        <w:rPr>
          <w:rFonts w:cs="Tahoma"/>
          <w:sz w:val="28"/>
        </w:rPr>
        <w:t>ПРИЛОЖЕНИЕ В</w:t>
      </w:r>
    </w:p>
    <w:p w:rsidR="00380CFD" w:rsidRPr="00242C20" w:rsidRDefault="00380CFD" w:rsidP="00242C20">
      <w:pPr>
        <w:spacing w:line="360" w:lineRule="auto"/>
        <w:rPr>
          <w:rFonts w:cs="Tahoma"/>
          <w:sz w:val="28"/>
        </w:rPr>
      </w:pPr>
      <w:r w:rsidRPr="00242C20">
        <w:rPr>
          <w:rFonts w:cs="Tahoma"/>
          <w:sz w:val="28"/>
        </w:rPr>
        <w:t>ВЫВОДЫ</w:t>
      </w:r>
    </w:p>
    <w:p w:rsidR="00380CFD" w:rsidRPr="00242C20" w:rsidRDefault="00380CFD" w:rsidP="00242C20">
      <w:pPr>
        <w:spacing w:line="360" w:lineRule="auto"/>
        <w:rPr>
          <w:rFonts w:cs="Tahoma"/>
          <w:sz w:val="28"/>
          <w:szCs w:val="28"/>
        </w:rPr>
      </w:pPr>
      <w:r w:rsidRPr="00242C20">
        <w:rPr>
          <w:rFonts w:cs="Tahoma"/>
          <w:sz w:val="28"/>
          <w:szCs w:val="28"/>
        </w:rPr>
        <w:t>Список использованной литературы</w:t>
      </w:r>
    </w:p>
    <w:p w:rsidR="00380CFD" w:rsidRPr="00242C20" w:rsidRDefault="004E1627" w:rsidP="00242C20">
      <w:pPr>
        <w:tabs>
          <w:tab w:val="left" w:pos="4836"/>
        </w:tabs>
        <w:spacing w:line="360" w:lineRule="auto"/>
        <w:ind w:firstLine="709"/>
        <w:jc w:val="both"/>
        <w:rPr>
          <w:rFonts w:eastAsia="Times New Roman"/>
          <w:b/>
          <w:bCs/>
          <w:sz w:val="28"/>
          <w:szCs w:val="22"/>
          <w:lang w:eastAsia="ar-SA"/>
        </w:rPr>
      </w:pPr>
      <w:r>
        <w:rPr>
          <w:rFonts w:cs="Tahoma"/>
          <w:b/>
          <w:i/>
          <w:sz w:val="28"/>
        </w:rPr>
        <w:br w:type="page"/>
      </w:r>
      <w:r w:rsidR="00380CFD" w:rsidRPr="00242C20">
        <w:rPr>
          <w:rFonts w:eastAsia="Times New Roman"/>
          <w:b/>
          <w:sz w:val="28"/>
          <w:szCs w:val="28"/>
          <w:lang w:eastAsia="ar-SA"/>
        </w:rPr>
        <w:t xml:space="preserve">1. </w:t>
      </w:r>
      <w:r w:rsidR="00380CFD" w:rsidRPr="00242C20">
        <w:rPr>
          <w:rFonts w:eastAsia="Times New Roman"/>
          <w:b/>
          <w:i/>
          <w:sz w:val="28"/>
          <w:szCs w:val="28"/>
          <w:lang w:eastAsia="ar-SA"/>
        </w:rPr>
        <w:t>Теоретический вопрос</w:t>
      </w:r>
      <w:r w:rsidR="00380CFD" w:rsidRPr="00242C20">
        <w:rPr>
          <w:rFonts w:eastAsia="Times New Roman"/>
          <w:b/>
          <w:sz w:val="28"/>
          <w:szCs w:val="28"/>
          <w:lang w:eastAsia="ar-SA"/>
        </w:rPr>
        <w:t xml:space="preserve">: </w:t>
      </w:r>
      <w:r w:rsidR="00380CFD" w:rsidRPr="00242C20">
        <w:rPr>
          <w:rFonts w:eastAsia="Times New Roman"/>
          <w:b/>
          <w:bCs/>
          <w:sz w:val="28"/>
          <w:szCs w:val="22"/>
          <w:lang w:eastAsia="ar-SA"/>
        </w:rPr>
        <w:t xml:space="preserve">ОБЩИЕ ПРИНЦИПЫ </w:t>
      </w:r>
      <w:r>
        <w:rPr>
          <w:rFonts w:eastAsia="Times New Roman"/>
          <w:b/>
          <w:bCs/>
          <w:sz w:val="28"/>
          <w:szCs w:val="22"/>
          <w:lang w:eastAsia="ar-SA"/>
        </w:rPr>
        <w:t>РАЗРАБОТКИ ПРОГРАММНЫХ СРЕДСТВ.</w:t>
      </w:r>
    </w:p>
    <w:p w:rsidR="00380CFD" w:rsidRPr="00242C20" w:rsidRDefault="00380CFD" w:rsidP="00242C20">
      <w:pPr>
        <w:tabs>
          <w:tab w:val="left" w:pos="4836"/>
        </w:tabs>
        <w:spacing w:line="360" w:lineRule="auto"/>
        <w:ind w:firstLine="709"/>
        <w:jc w:val="both"/>
        <w:rPr>
          <w:rFonts w:cs="Tahoma"/>
          <w:b/>
          <w:sz w:val="28"/>
        </w:rPr>
      </w:pPr>
    </w:p>
    <w:p w:rsidR="00380CFD" w:rsidRPr="00242C20" w:rsidRDefault="00380CFD" w:rsidP="00242C20">
      <w:pPr>
        <w:tabs>
          <w:tab w:val="left" w:pos="4836"/>
        </w:tabs>
        <w:spacing w:line="360" w:lineRule="auto"/>
        <w:ind w:firstLine="709"/>
        <w:jc w:val="both"/>
        <w:rPr>
          <w:rFonts w:cs="Tahoma"/>
          <w:b/>
          <w:sz w:val="28"/>
        </w:rPr>
      </w:pPr>
      <w:r w:rsidRPr="00242C20">
        <w:rPr>
          <w:rFonts w:cs="Tahoma"/>
          <w:b/>
          <w:sz w:val="28"/>
        </w:rPr>
        <w:t>1.1 Специфика</w:t>
      </w:r>
      <w:r w:rsidR="004E1627">
        <w:rPr>
          <w:rFonts w:cs="Tahoma"/>
          <w:b/>
          <w:sz w:val="28"/>
        </w:rPr>
        <w:t xml:space="preserve"> разработки программных средств</w:t>
      </w:r>
    </w:p>
    <w:p w:rsidR="004E1627" w:rsidRDefault="004E1627" w:rsidP="00242C20">
      <w:pPr>
        <w:spacing w:line="360" w:lineRule="auto"/>
        <w:ind w:firstLine="709"/>
        <w:jc w:val="both"/>
        <w:rPr>
          <w:rFonts w:cs="Tahoma"/>
          <w:sz w:val="28"/>
        </w:rPr>
      </w:pPr>
    </w:p>
    <w:p w:rsidR="00380CFD" w:rsidRPr="00242C20" w:rsidRDefault="00380CFD" w:rsidP="00242C20">
      <w:pPr>
        <w:spacing w:line="360" w:lineRule="auto"/>
        <w:ind w:firstLine="709"/>
        <w:jc w:val="both"/>
        <w:rPr>
          <w:rFonts w:cs="Tahoma"/>
          <w:sz w:val="28"/>
        </w:rPr>
      </w:pPr>
      <w:r w:rsidRPr="00242C20">
        <w:rPr>
          <w:rFonts w:cs="Tahoma"/>
          <w:sz w:val="28"/>
        </w:rPr>
        <w:t xml:space="preserve">Разработка программных средств имеет ряд специфических особенностей </w:t>
      </w:r>
    </w:p>
    <w:p w:rsidR="00380CFD" w:rsidRPr="00242C20" w:rsidRDefault="00380CFD" w:rsidP="00242C20">
      <w:pPr>
        <w:numPr>
          <w:ilvl w:val="0"/>
          <w:numId w:val="1"/>
        </w:numPr>
        <w:tabs>
          <w:tab w:val="left" w:pos="1559"/>
        </w:tabs>
        <w:spacing w:line="360" w:lineRule="auto"/>
        <w:ind w:left="0" w:firstLine="709"/>
        <w:jc w:val="both"/>
        <w:rPr>
          <w:rFonts w:cs="Tahoma"/>
          <w:sz w:val="28"/>
        </w:rPr>
      </w:pPr>
      <w:r w:rsidRPr="00242C20">
        <w:rPr>
          <w:rFonts w:cs="Tahoma"/>
          <w:sz w:val="28"/>
        </w:rPr>
        <w:t xml:space="preserve">Прежде всего, следует отметить некоторое противостояние: </w:t>
      </w:r>
      <w:r w:rsidRPr="00242C20">
        <w:rPr>
          <w:rFonts w:cs="Tahoma"/>
          <w:i/>
          <w:sz w:val="28"/>
        </w:rPr>
        <w:t>неформальный</w:t>
      </w:r>
      <w:r w:rsidR="00242C20">
        <w:rPr>
          <w:rFonts w:cs="Tahoma"/>
          <w:sz w:val="28"/>
        </w:rPr>
        <w:t xml:space="preserve"> </w:t>
      </w:r>
      <w:r w:rsidRPr="00242C20">
        <w:rPr>
          <w:rFonts w:cs="Tahoma"/>
          <w:sz w:val="28"/>
        </w:rPr>
        <w:t>характер требований к ПС (постановки задачи) и понятия ошибки в нем,</w:t>
      </w:r>
      <w:r w:rsidR="00242C20">
        <w:rPr>
          <w:rFonts w:cs="Tahoma"/>
          <w:sz w:val="28"/>
        </w:rPr>
        <w:t xml:space="preserve"> </w:t>
      </w:r>
      <w:r w:rsidRPr="00242C20">
        <w:rPr>
          <w:rFonts w:cs="Tahoma"/>
          <w:sz w:val="28"/>
        </w:rPr>
        <w:t xml:space="preserve">но </w:t>
      </w:r>
      <w:r w:rsidRPr="00242C20">
        <w:rPr>
          <w:rFonts w:cs="Tahoma"/>
          <w:i/>
          <w:sz w:val="28"/>
        </w:rPr>
        <w:t xml:space="preserve">формализованный </w:t>
      </w:r>
      <w:r w:rsidRPr="00242C20">
        <w:rPr>
          <w:rFonts w:cs="Tahoma"/>
          <w:sz w:val="28"/>
        </w:rPr>
        <w:t xml:space="preserve">основной объект разработки </w:t>
      </w:r>
      <w:r w:rsidRPr="00242C20">
        <w:rPr>
          <w:rFonts w:cs="Tahoma"/>
          <w:sz w:val="28"/>
        </w:rPr>
        <w:t xml:space="preserve"> программы ПС. Тем самым разработка ПС содержит определенные этапы формализации, а переход от неформального к формальному существенно неформален. </w:t>
      </w:r>
    </w:p>
    <w:p w:rsidR="00380CFD" w:rsidRPr="00242C20" w:rsidRDefault="00380CFD" w:rsidP="00242C20">
      <w:pPr>
        <w:numPr>
          <w:ilvl w:val="0"/>
          <w:numId w:val="1"/>
        </w:numPr>
        <w:tabs>
          <w:tab w:val="left" w:pos="1559"/>
        </w:tabs>
        <w:spacing w:line="360" w:lineRule="auto"/>
        <w:ind w:left="0" w:firstLine="709"/>
        <w:jc w:val="both"/>
        <w:rPr>
          <w:rFonts w:cs="Tahoma"/>
          <w:sz w:val="28"/>
        </w:rPr>
      </w:pPr>
      <w:r w:rsidRPr="00242C20">
        <w:rPr>
          <w:rFonts w:cs="Tahoma"/>
          <w:sz w:val="28"/>
        </w:rPr>
        <w:t xml:space="preserve">Разработка ПС носит </w:t>
      </w:r>
      <w:r w:rsidRPr="00242C20">
        <w:rPr>
          <w:rFonts w:cs="Tahoma"/>
          <w:i/>
          <w:sz w:val="28"/>
        </w:rPr>
        <w:t>творческий</w:t>
      </w:r>
      <w:r w:rsidR="00242C20">
        <w:rPr>
          <w:rFonts w:cs="Tahoma"/>
          <w:i/>
          <w:sz w:val="28"/>
        </w:rPr>
        <w:t xml:space="preserve"> </w:t>
      </w:r>
      <w:r w:rsidRPr="00242C20">
        <w:rPr>
          <w:rFonts w:cs="Tahoma"/>
          <w:i/>
          <w:sz w:val="28"/>
        </w:rPr>
        <w:t>характер</w:t>
      </w:r>
      <w:r w:rsidRPr="00242C20">
        <w:rPr>
          <w:rFonts w:cs="Tahoma"/>
          <w:sz w:val="28"/>
        </w:rPr>
        <w:t xml:space="preserve"> (на каждом</w:t>
      </w:r>
      <w:r w:rsidR="00242C20">
        <w:rPr>
          <w:rFonts w:cs="Tahoma"/>
          <w:sz w:val="28"/>
        </w:rPr>
        <w:t xml:space="preserve"> </w:t>
      </w:r>
      <w:r w:rsidRPr="00242C20">
        <w:rPr>
          <w:rFonts w:cs="Tahoma"/>
          <w:sz w:val="28"/>
        </w:rPr>
        <w:t>шаге</w:t>
      </w:r>
      <w:r w:rsidR="00242C20">
        <w:rPr>
          <w:rFonts w:cs="Tahoma"/>
          <w:sz w:val="28"/>
        </w:rPr>
        <w:t xml:space="preserve"> </w:t>
      </w:r>
      <w:r w:rsidRPr="00242C20">
        <w:rPr>
          <w:rFonts w:cs="Tahoma"/>
          <w:sz w:val="28"/>
        </w:rPr>
        <w:t>приходится делать какой-либо выбор, принимать какое-либо решение), а не сводится к выполнению какой-либо последовательности регламентированных действий. Тем самым эта разработка ближе к процессу проектирования каких-либо</w:t>
      </w:r>
      <w:r w:rsidR="00242C20">
        <w:rPr>
          <w:rFonts w:cs="Tahoma"/>
          <w:sz w:val="28"/>
        </w:rPr>
        <w:t xml:space="preserve"> </w:t>
      </w:r>
      <w:r w:rsidRPr="00242C20">
        <w:rPr>
          <w:rFonts w:cs="Tahoma"/>
          <w:sz w:val="28"/>
        </w:rPr>
        <w:t>сложных</w:t>
      </w:r>
      <w:r w:rsidR="00242C20">
        <w:rPr>
          <w:rFonts w:cs="Tahoma"/>
          <w:sz w:val="28"/>
        </w:rPr>
        <w:t xml:space="preserve"> </w:t>
      </w:r>
      <w:r w:rsidRPr="00242C20">
        <w:rPr>
          <w:rFonts w:cs="Tahoma"/>
          <w:sz w:val="28"/>
        </w:rPr>
        <w:t>устройств, но никак не к их массовому производству. Этот творческий характер разработки ПС сохраняется до</w:t>
      </w:r>
      <w:r w:rsidR="00242C20">
        <w:rPr>
          <w:rFonts w:cs="Tahoma"/>
          <w:sz w:val="28"/>
        </w:rPr>
        <w:t xml:space="preserve"> </w:t>
      </w:r>
      <w:r w:rsidRPr="00242C20">
        <w:rPr>
          <w:rFonts w:cs="Tahoma"/>
          <w:sz w:val="28"/>
        </w:rPr>
        <w:t>самого</w:t>
      </w:r>
      <w:r w:rsidR="00242C20">
        <w:rPr>
          <w:rFonts w:cs="Tahoma"/>
          <w:sz w:val="28"/>
        </w:rPr>
        <w:t xml:space="preserve"> </w:t>
      </w:r>
      <w:r w:rsidRPr="00242C20">
        <w:rPr>
          <w:rFonts w:cs="Tahoma"/>
          <w:sz w:val="28"/>
        </w:rPr>
        <w:t xml:space="preserve">ее конца. </w:t>
      </w:r>
    </w:p>
    <w:p w:rsidR="00380CFD" w:rsidRPr="00242C20" w:rsidRDefault="00380CFD" w:rsidP="00242C20">
      <w:pPr>
        <w:numPr>
          <w:ilvl w:val="0"/>
          <w:numId w:val="1"/>
        </w:numPr>
        <w:tabs>
          <w:tab w:val="left" w:pos="1559"/>
        </w:tabs>
        <w:spacing w:line="360" w:lineRule="auto"/>
        <w:ind w:left="0" w:firstLine="709"/>
        <w:jc w:val="both"/>
        <w:rPr>
          <w:rFonts w:cs="Tahoma"/>
          <w:sz w:val="28"/>
        </w:rPr>
      </w:pPr>
      <w:r w:rsidRPr="00242C20">
        <w:rPr>
          <w:rFonts w:cs="Tahoma"/>
          <w:sz w:val="28"/>
        </w:rPr>
        <w:t>Следует отметить также особенность продукта разработки.</w:t>
      </w:r>
      <w:r w:rsidR="00242C20">
        <w:rPr>
          <w:rFonts w:cs="Tahoma"/>
          <w:sz w:val="28"/>
        </w:rPr>
        <w:t xml:space="preserve"> </w:t>
      </w:r>
      <w:r w:rsidRPr="00242C20">
        <w:rPr>
          <w:rFonts w:cs="Tahoma"/>
          <w:sz w:val="28"/>
        </w:rPr>
        <w:t>Он представляет</w:t>
      </w:r>
      <w:r w:rsidR="00242C20">
        <w:rPr>
          <w:rFonts w:cs="Tahoma"/>
          <w:sz w:val="28"/>
        </w:rPr>
        <w:t xml:space="preserve"> </w:t>
      </w:r>
      <w:r w:rsidRPr="00242C20">
        <w:rPr>
          <w:rFonts w:cs="Tahoma"/>
          <w:sz w:val="28"/>
        </w:rPr>
        <w:t>собой некоторую совокупность текстов (т.е.</w:t>
      </w:r>
      <w:r w:rsidR="00242C20">
        <w:rPr>
          <w:rFonts w:cs="Tahoma"/>
          <w:sz w:val="28"/>
        </w:rPr>
        <w:t xml:space="preserve"> </w:t>
      </w:r>
      <w:r w:rsidRPr="00242C20">
        <w:rPr>
          <w:rFonts w:cs="Tahoma"/>
          <w:i/>
          <w:sz w:val="28"/>
        </w:rPr>
        <w:t>статических</w:t>
      </w:r>
      <w:r w:rsidRPr="00242C20">
        <w:rPr>
          <w:rFonts w:cs="Tahoma"/>
          <w:sz w:val="28"/>
        </w:rPr>
        <w:t xml:space="preserve"> объектов),</w:t>
      </w:r>
      <w:r w:rsidR="00242C20">
        <w:rPr>
          <w:rFonts w:cs="Tahoma"/>
          <w:sz w:val="28"/>
        </w:rPr>
        <w:t xml:space="preserve"> </w:t>
      </w:r>
      <w:r w:rsidRPr="00242C20">
        <w:rPr>
          <w:rFonts w:cs="Tahoma"/>
          <w:sz w:val="28"/>
        </w:rPr>
        <w:t>смысл же (семантика) этих текстов</w:t>
      </w:r>
      <w:r w:rsidR="00242C20">
        <w:rPr>
          <w:rFonts w:cs="Tahoma"/>
          <w:sz w:val="28"/>
        </w:rPr>
        <w:t xml:space="preserve"> </w:t>
      </w:r>
      <w:r w:rsidRPr="00242C20">
        <w:rPr>
          <w:rFonts w:cs="Tahoma"/>
          <w:sz w:val="28"/>
        </w:rPr>
        <w:t xml:space="preserve">выражается процессами обработки данных и действиями пользователей, запускающих эти процессы (т.е. является </w:t>
      </w:r>
      <w:r w:rsidRPr="00242C20">
        <w:rPr>
          <w:rFonts w:cs="Tahoma"/>
          <w:i/>
          <w:sz w:val="28"/>
        </w:rPr>
        <w:t>динамическим</w:t>
      </w:r>
      <w:r w:rsidRPr="00242C20">
        <w:rPr>
          <w:rFonts w:cs="Tahoma"/>
          <w:sz w:val="28"/>
        </w:rPr>
        <w:t>). Это предопределяет выбор разработчиком</w:t>
      </w:r>
      <w:r w:rsidR="00242C20">
        <w:rPr>
          <w:rFonts w:cs="Tahoma"/>
          <w:sz w:val="28"/>
        </w:rPr>
        <w:t xml:space="preserve"> </w:t>
      </w:r>
      <w:r w:rsidRPr="00242C20">
        <w:rPr>
          <w:rFonts w:cs="Tahoma"/>
          <w:sz w:val="28"/>
        </w:rPr>
        <w:t>ряда специфичных приемов, методов и средств.</w:t>
      </w:r>
    </w:p>
    <w:p w:rsidR="00380CFD" w:rsidRPr="00242C20" w:rsidRDefault="00380CFD" w:rsidP="00242C20">
      <w:pPr>
        <w:numPr>
          <w:ilvl w:val="0"/>
          <w:numId w:val="1"/>
        </w:numPr>
        <w:tabs>
          <w:tab w:val="left" w:pos="1559"/>
        </w:tabs>
        <w:spacing w:line="360" w:lineRule="auto"/>
        <w:ind w:left="0" w:firstLine="709"/>
        <w:jc w:val="both"/>
        <w:rPr>
          <w:rFonts w:cs="Tahoma"/>
          <w:sz w:val="28"/>
        </w:rPr>
      </w:pPr>
      <w:r w:rsidRPr="00242C20">
        <w:rPr>
          <w:rFonts w:cs="Tahoma"/>
          <w:sz w:val="28"/>
        </w:rPr>
        <w:t>Продукт разработки имеет и другую специфическую особенность: ПС при своем использовании (эксплуатации) не расходуется и не расходует используемых ресурсов.</w:t>
      </w:r>
    </w:p>
    <w:p w:rsidR="00380CFD" w:rsidRPr="00242C20" w:rsidRDefault="00380CFD" w:rsidP="00242C20">
      <w:pPr>
        <w:spacing w:line="360" w:lineRule="auto"/>
        <w:ind w:firstLine="709"/>
        <w:jc w:val="both"/>
        <w:rPr>
          <w:rFonts w:cs="Tahoma"/>
          <w:sz w:val="28"/>
        </w:rPr>
      </w:pPr>
    </w:p>
    <w:p w:rsidR="00380CFD" w:rsidRPr="00242C20" w:rsidRDefault="004E1627" w:rsidP="00242C20">
      <w:pPr>
        <w:spacing w:line="360" w:lineRule="auto"/>
        <w:ind w:firstLine="709"/>
        <w:jc w:val="both"/>
        <w:rPr>
          <w:rFonts w:cs="Tahoma"/>
          <w:b/>
          <w:sz w:val="28"/>
        </w:rPr>
      </w:pPr>
      <w:r>
        <w:rPr>
          <w:rFonts w:cs="Tahoma"/>
          <w:b/>
          <w:sz w:val="28"/>
        </w:rPr>
        <w:br w:type="page"/>
      </w:r>
      <w:r w:rsidR="00380CFD" w:rsidRPr="00242C20">
        <w:rPr>
          <w:rFonts w:cs="Tahoma"/>
          <w:b/>
          <w:sz w:val="28"/>
        </w:rPr>
        <w:t>1.2 Жизненный цикл программного средства</w:t>
      </w:r>
    </w:p>
    <w:p w:rsidR="004E1627" w:rsidRDefault="004E1627" w:rsidP="00242C20">
      <w:pPr>
        <w:spacing w:line="360" w:lineRule="auto"/>
        <w:ind w:firstLine="709"/>
        <w:jc w:val="both"/>
        <w:rPr>
          <w:rFonts w:cs="Tahoma"/>
          <w:sz w:val="28"/>
        </w:rPr>
      </w:pPr>
    </w:p>
    <w:p w:rsidR="00380CFD" w:rsidRPr="00242C20" w:rsidRDefault="00380CFD" w:rsidP="00242C20">
      <w:pPr>
        <w:spacing w:line="360" w:lineRule="auto"/>
        <w:ind w:firstLine="709"/>
        <w:jc w:val="both"/>
        <w:rPr>
          <w:rFonts w:cs="Tahoma"/>
          <w:sz w:val="28"/>
        </w:rPr>
      </w:pPr>
      <w:r w:rsidRPr="00242C20">
        <w:rPr>
          <w:rFonts w:cs="Tahoma"/>
          <w:sz w:val="28"/>
        </w:rPr>
        <w:t xml:space="preserve">Под </w:t>
      </w:r>
      <w:r w:rsidRPr="00242C20">
        <w:rPr>
          <w:rFonts w:cs="Tahoma"/>
          <w:i/>
          <w:sz w:val="28"/>
        </w:rPr>
        <w:t>жизненным циклом</w:t>
      </w:r>
      <w:r w:rsidRPr="00242C20">
        <w:rPr>
          <w:rFonts w:cs="Tahoma"/>
          <w:sz w:val="28"/>
        </w:rPr>
        <w:t xml:space="preserve"> ПС (</w:t>
      </w:r>
      <w:r w:rsidRPr="00242C20">
        <w:rPr>
          <w:rFonts w:cs="Tahoma"/>
          <w:i/>
          <w:sz w:val="28"/>
          <w:lang w:val="en-US"/>
        </w:rPr>
        <w:t>software</w:t>
      </w:r>
      <w:r w:rsidRPr="00242C20">
        <w:rPr>
          <w:rFonts w:cs="Tahoma"/>
          <w:i/>
          <w:sz w:val="28"/>
        </w:rPr>
        <w:t xml:space="preserve"> </w:t>
      </w:r>
      <w:r w:rsidRPr="00242C20">
        <w:rPr>
          <w:rFonts w:cs="Tahoma"/>
          <w:i/>
          <w:sz w:val="28"/>
          <w:lang w:val="en-US"/>
        </w:rPr>
        <w:t>life</w:t>
      </w:r>
      <w:r w:rsidRPr="00242C20">
        <w:rPr>
          <w:rFonts w:cs="Tahoma"/>
          <w:i/>
          <w:sz w:val="28"/>
        </w:rPr>
        <w:t xml:space="preserve"> </w:t>
      </w:r>
      <w:r w:rsidRPr="00242C20">
        <w:rPr>
          <w:rFonts w:cs="Tahoma"/>
          <w:i/>
          <w:sz w:val="28"/>
          <w:lang w:val="en-US"/>
        </w:rPr>
        <w:t>cycle</w:t>
      </w:r>
      <w:r w:rsidRPr="00242C20">
        <w:rPr>
          <w:rFonts w:cs="Tahoma"/>
          <w:sz w:val="28"/>
        </w:rPr>
        <w:t>) понимают весь период его разработки и эксплуатации (использования), начиная от момента возникновения замысла ПС и кончая прекращением всех</w:t>
      </w:r>
      <w:r w:rsidR="00242C20">
        <w:rPr>
          <w:rFonts w:cs="Tahoma"/>
          <w:sz w:val="28"/>
        </w:rPr>
        <w:t xml:space="preserve"> </w:t>
      </w:r>
      <w:r w:rsidRPr="00242C20">
        <w:rPr>
          <w:rFonts w:cs="Tahoma"/>
          <w:sz w:val="28"/>
        </w:rPr>
        <w:t>видов</w:t>
      </w:r>
      <w:r w:rsidR="00242C20">
        <w:rPr>
          <w:rFonts w:cs="Tahoma"/>
          <w:sz w:val="28"/>
        </w:rPr>
        <w:t xml:space="preserve"> </w:t>
      </w:r>
      <w:r w:rsidRPr="00242C20">
        <w:rPr>
          <w:rFonts w:cs="Tahoma"/>
          <w:sz w:val="28"/>
        </w:rPr>
        <w:t>его</w:t>
      </w:r>
      <w:r w:rsidR="00242C20">
        <w:rPr>
          <w:rFonts w:cs="Tahoma"/>
          <w:sz w:val="28"/>
        </w:rPr>
        <w:t xml:space="preserve"> </w:t>
      </w:r>
      <w:r w:rsidRPr="00242C20">
        <w:rPr>
          <w:rFonts w:cs="Tahoma"/>
          <w:sz w:val="28"/>
        </w:rPr>
        <w:t>использования. Жизненный цикл охватывает довольно сложный процесс создания и использования ПС (</w:t>
      </w:r>
      <w:r w:rsidRPr="00242C20">
        <w:rPr>
          <w:rFonts w:cs="Tahoma"/>
          <w:i/>
          <w:sz w:val="28"/>
          <w:lang w:val="en-US"/>
        </w:rPr>
        <w:t>software</w:t>
      </w:r>
      <w:r w:rsidRPr="00242C20">
        <w:rPr>
          <w:rFonts w:cs="Tahoma"/>
          <w:i/>
          <w:sz w:val="28"/>
        </w:rPr>
        <w:t xml:space="preserve"> </w:t>
      </w:r>
      <w:r w:rsidRPr="00242C20">
        <w:rPr>
          <w:rFonts w:cs="Tahoma"/>
          <w:i/>
          <w:sz w:val="28"/>
          <w:lang w:val="en-US"/>
        </w:rPr>
        <w:t>process</w:t>
      </w:r>
      <w:r w:rsidRPr="00242C20">
        <w:rPr>
          <w:rFonts w:cs="Tahoma"/>
          <w:sz w:val="28"/>
        </w:rPr>
        <w:t>). Этот процесс может быть организован по-разному для разных классов ПС и в зависимости от</w:t>
      </w:r>
      <w:r w:rsidR="00242C20">
        <w:rPr>
          <w:rFonts w:cs="Tahoma"/>
          <w:sz w:val="28"/>
        </w:rPr>
        <w:t xml:space="preserve"> </w:t>
      </w:r>
      <w:r w:rsidRPr="00242C20">
        <w:rPr>
          <w:rFonts w:cs="Tahoma"/>
          <w:sz w:val="28"/>
        </w:rPr>
        <w:t xml:space="preserve">особенностей коллектива разработчиков. </w:t>
      </w:r>
    </w:p>
    <w:p w:rsidR="00380CFD" w:rsidRPr="00242C20" w:rsidRDefault="00380CFD" w:rsidP="00242C20">
      <w:pPr>
        <w:spacing w:line="360" w:lineRule="auto"/>
        <w:ind w:firstLine="709"/>
        <w:jc w:val="both"/>
        <w:rPr>
          <w:rFonts w:cs="Tahoma"/>
          <w:sz w:val="28"/>
        </w:rPr>
      </w:pPr>
      <w:r w:rsidRPr="00242C20">
        <w:rPr>
          <w:rFonts w:cs="Tahoma"/>
          <w:sz w:val="28"/>
        </w:rPr>
        <w:t>В настоящее время можно выделить 5 основных подходов к организации процесса создания и использования ПС.</w:t>
      </w:r>
    </w:p>
    <w:p w:rsidR="00380CFD" w:rsidRPr="00242C20" w:rsidRDefault="00380CFD" w:rsidP="00242C20">
      <w:pPr>
        <w:numPr>
          <w:ilvl w:val="0"/>
          <w:numId w:val="2"/>
        </w:numPr>
        <w:tabs>
          <w:tab w:val="left" w:pos="1069"/>
        </w:tabs>
        <w:spacing w:line="360" w:lineRule="auto"/>
        <w:ind w:left="0" w:firstLine="709"/>
        <w:jc w:val="both"/>
        <w:rPr>
          <w:rFonts w:cs="Tahoma"/>
          <w:sz w:val="28"/>
        </w:rPr>
      </w:pPr>
      <w:r w:rsidRPr="00242C20">
        <w:rPr>
          <w:rFonts w:cs="Tahoma"/>
          <w:sz w:val="28"/>
        </w:rPr>
        <w:t>Водопадный подход. При таком подходе разработка ПС состоит из цепочки этапов. На каждом этапе</w:t>
      </w:r>
      <w:r w:rsidR="00242C20">
        <w:rPr>
          <w:rFonts w:cs="Tahoma"/>
          <w:sz w:val="28"/>
        </w:rPr>
        <w:t xml:space="preserve"> </w:t>
      </w:r>
      <w:r w:rsidRPr="00242C20">
        <w:rPr>
          <w:rFonts w:cs="Tahoma"/>
          <w:sz w:val="28"/>
        </w:rPr>
        <w:t xml:space="preserve">создаются документы, используемые на последующем этапе. В исходном документе фиксируются требования к ПС. В конце этой цепочки создаются программы, включаемые в ПС. </w:t>
      </w:r>
    </w:p>
    <w:p w:rsidR="00380CFD" w:rsidRPr="00242C20" w:rsidRDefault="00380CFD" w:rsidP="00242C20">
      <w:pPr>
        <w:numPr>
          <w:ilvl w:val="0"/>
          <w:numId w:val="3"/>
        </w:numPr>
        <w:tabs>
          <w:tab w:val="left" w:pos="1069"/>
        </w:tabs>
        <w:spacing w:line="360" w:lineRule="auto"/>
        <w:ind w:left="0" w:firstLine="709"/>
        <w:jc w:val="both"/>
        <w:rPr>
          <w:rFonts w:cs="Tahoma"/>
          <w:sz w:val="28"/>
        </w:rPr>
      </w:pPr>
      <w:r w:rsidRPr="00242C20">
        <w:rPr>
          <w:rFonts w:cs="Tahoma"/>
          <w:sz w:val="28"/>
        </w:rPr>
        <w:t>Исследовательское программирование. Этот подход предполагает быструю (насколько это возможно) реализацию рабочих версий программ ПС, выполняющих лишь в первом приближении требуемые функции. После экспериментального применения реализованных программ производится их модификация</w:t>
      </w:r>
      <w:r w:rsidR="00242C20">
        <w:rPr>
          <w:rFonts w:cs="Tahoma"/>
          <w:sz w:val="28"/>
        </w:rPr>
        <w:t xml:space="preserve"> </w:t>
      </w:r>
      <w:r w:rsidRPr="00242C20">
        <w:rPr>
          <w:rFonts w:cs="Tahoma"/>
          <w:sz w:val="28"/>
        </w:rPr>
        <w:t xml:space="preserve">с целью сделать их более полезными для пользователей. Этот процесс повторяется до тех пор, пока ПС не будет достаточно приемлемо для пользователей. Такой подход применялся на ранних этапах развития программирования, когда технологии программирования не придавали большого значения (использовалась интуитивная технология). В настоящее время этот подход применяется для разработки таких ПС, для которых пользователи не могут точно сформулировать требования (например, для разработки систем искусственного интеллекта). </w:t>
      </w:r>
    </w:p>
    <w:p w:rsidR="00380CFD" w:rsidRPr="00242C20" w:rsidRDefault="00380CFD" w:rsidP="00242C20">
      <w:pPr>
        <w:numPr>
          <w:ilvl w:val="0"/>
          <w:numId w:val="3"/>
        </w:numPr>
        <w:tabs>
          <w:tab w:val="left" w:pos="1069"/>
        </w:tabs>
        <w:spacing w:line="360" w:lineRule="auto"/>
        <w:ind w:left="0" w:firstLine="709"/>
        <w:jc w:val="both"/>
        <w:rPr>
          <w:rFonts w:cs="Tahoma"/>
          <w:sz w:val="28"/>
        </w:rPr>
      </w:pPr>
      <w:r w:rsidRPr="00242C20">
        <w:rPr>
          <w:rFonts w:cs="Tahoma"/>
          <w:sz w:val="28"/>
        </w:rPr>
        <w:t>Прототипирование. Этот подход моделирует начальную фазу</w:t>
      </w:r>
      <w:r w:rsidR="00242C20">
        <w:rPr>
          <w:rFonts w:cs="Tahoma"/>
          <w:sz w:val="28"/>
        </w:rPr>
        <w:t xml:space="preserve"> </w:t>
      </w:r>
      <w:r w:rsidRPr="00242C20">
        <w:rPr>
          <w:rFonts w:cs="Tahoma"/>
          <w:sz w:val="28"/>
        </w:rPr>
        <w:t xml:space="preserve">исследовательского программирования вплоть до создания рабочих версий программ, предназначенных для проведения экспериментов с целью установить требования к ПС. В дальнейшем должна последовать разработка ПС по установленным требованиям в рамках какого-либо другого подхода (например, водопадного). </w:t>
      </w:r>
    </w:p>
    <w:p w:rsidR="00380CFD" w:rsidRPr="00242C20" w:rsidRDefault="00380CFD" w:rsidP="00242C20">
      <w:pPr>
        <w:numPr>
          <w:ilvl w:val="0"/>
          <w:numId w:val="3"/>
        </w:numPr>
        <w:tabs>
          <w:tab w:val="left" w:pos="1069"/>
        </w:tabs>
        <w:spacing w:line="360" w:lineRule="auto"/>
        <w:ind w:left="0" w:firstLine="709"/>
        <w:jc w:val="both"/>
        <w:rPr>
          <w:rFonts w:cs="Tahoma"/>
          <w:sz w:val="28"/>
        </w:rPr>
      </w:pPr>
      <w:r w:rsidRPr="00242C20">
        <w:rPr>
          <w:rFonts w:cs="Tahoma"/>
          <w:sz w:val="28"/>
        </w:rPr>
        <w:t>Формальные преобразования. Этот подход включает разработку формальных спецификаций ПС и превращение их в программы путем корректных преобразований. На этом подходе базируется компьютерная технология (</w:t>
      </w:r>
      <w:r w:rsidRPr="00242C20">
        <w:rPr>
          <w:rFonts w:cs="Tahoma"/>
          <w:sz w:val="28"/>
          <w:lang w:val="en-US"/>
        </w:rPr>
        <w:t>CASE</w:t>
      </w:r>
      <w:r w:rsidRPr="00242C20">
        <w:rPr>
          <w:rFonts w:cs="Tahoma"/>
          <w:sz w:val="28"/>
        </w:rPr>
        <w:t>-технология) разработки ПС.</w:t>
      </w:r>
    </w:p>
    <w:p w:rsidR="00380CFD" w:rsidRPr="00242C20" w:rsidRDefault="00380CFD" w:rsidP="00242C20">
      <w:pPr>
        <w:numPr>
          <w:ilvl w:val="0"/>
          <w:numId w:val="3"/>
        </w:numPr>
        <w:tabs>
          <w:tab w:val="left" w:pos="1069"/>
        </w:tabs>
        <w:spacing w:line="360" w:lineRule="auto"/>
        <w:ind w:left="0" w:firstLine="709"/>
        <w:jc w:val="both"/>
        <w:rPr>
          <w:rFonts w:cs="Tahoma"/>
          <w:sz w:val="28"/>
        </w:rPr>
      </w:pPr>
      <w:r w:rsidRPr="00242C20">
        <w:rPr>
          <w:rFonts w:cs="Tahoma"/>
          <w:sz w:val="28"/>
        </w:rPr>
        <w:t xml:space="preserve">Сборочное программирование. Этот подход предполагает, что ПС конструируется, главным образом, из компонент, которые уже существуют. Должно быть некоторое хранилище (библиотека) таких компонент, каждая из которых может многократно использоваться в разных ПС. Такие компоненты называются </w:t>
      </w:r>
      <w:r w:rsidRPr="00242C20">
        <w:rPr>
          <w:rFonts w:cs="Tahoma"/>
          <w:i/>
          <w:sz w:val="28"/>
        </w:rPr>
        <w:t xml:space="preserve">повторно используемыми </w:t>
      </w:r>
      <w:r w:rsidRPr="00242C20">
        <w:rPr>
          <w:rFonts w:cs="Tahoma"/>
          <w:sz w:val="28"/>
        </w:rPr>
        <w:t>(</w:t>
      </w:r>
      <w:r w:rsidRPr="00242C20">
        <w:rPr>
          <w:rFonts w:cs="Tahoma"/>
          <w:i/>
          <w:sz w:val="28"/>
          <w:lang w:val="en-US"/>
        </w:rPr>
        <w:t>reusable</w:t>
      </w:r>
      <w:r w:rsidRPr="00242C20">
        <w:rPr>
          <w:rFonts w:cs="Tahoma"/>
          <w:sz w:val="28"/>
        </w:rPr>
        <w:t>). Процесс разработки ПС при данном подходе состоит скорее из сборки программ из компонент, чем из их программирования .</w:t>
      </w:r>
    </w:p>
    <w:p w:rsidR="00380CFD" w:rsidRPr="00242C20" w:rsidRDefault="00380CFD" w:rsidP="00242C20">
      <w:pPr>
        <w:spacing w:line="360" w:lineRule="auto"/>
        <w:ind w:firstLine="709"/>
        <w:jc w:val="both"/>
        <w:rPr>
          <w:rFonts w:cs="Tahoma"/>
          <w:sz w:val="28"/>
        </w:rPr>
      </w:pPr>
      <w:r w:rsidRPr="00242C20">
        <w:rPr>
          <w:rFonts w:cs="Tahoma"/>
          <w:sz w:val="28"/>
        </w:rPr>
        <w:t>В моей курсовой работе мы, в основном, будем рассматривать водопадный подход с некоторыми модификациями. Во-первых, потому, что в этом подходе приходиться иметь дело с большинством процессов программной инженерии, а, во-вторых, потому, что в рамках этого подхода создается большинство больших программных систем. Именно этот подход рассматривается в качестве индустриального подхода разработки программного обеспечения. Исследовательское программирование исходит из взгляда на программирование как на искусство. Оно применяется тогда, когда водопадный подход не применим из-за того, что не удается точно сформулировать требования к ПС. В</w:t>
      </w:r>
      <w:r w:rsidR="00242C20">
        <w:rPr>
          <w:rFonts w:cs="Tahoma"/>
          <w:sz w:val="28"/>
        </w:rPr>
        <w:t xml:space="preserve"> </w:t>
      </w:r>
      <w:r w:rsidRPr="00242C20">
        <w:rPr>
          <w:rFonts w:cs="Tahoma"/>
          <w:sz w:val="28"/>
        </w:rPr>
        <w:t xml:space="preserve">моей курсовой работе мы этот подход рассматривать не будем. Прототипирование рассматривается как вспомогательный подход, используемый в рамках других подходов, в основном, для прояснения требований к ПС. </w:t>
      </w:r>
    </w:p>
    <w:p w:rsidR="00380CFD" w:rsidRPr="00242C20" w:rsidRDefault="00380CFD" w:rsidP="00242C20">
      <w:pPr>
        <w:pStyle w:val="aa"/>
        <w:spacing w:line="360" w:lineRule="auto"/>
        <w:ind w:firstLine="709"/>
        <w:rPr>
          <w:rFonts w:cs="Tahoma"/>
        </w:rPr>
      </w:pPr>
      <w:r w:rsidRPr="00242C20">
        <w:rPr>
          <w:rFonts w:cs="Tahoma"/>
        </w:rPr>
        <w:t>В рамках водопадного подхода различают следующие стадии жизненного цикла ПС (см. рис.1): разработку ПС, производство программных</w:t>
      </w:r>
      <w:r w:rsidR="00242C20">
        <w:rPr>
          <w:rFonts w:cs="Tahoma"/>
        </w:rPr>
        <w:t xml:space="preserve"> </w:t>
      </w:r>
      <w:r w:rsidRPr="00242C20">
        <w:rPr>
          <w:rFonts w:cs="Tahoma"/>
        </w:rPr>
        <w:t xml:space="preserve">изделий (ПИ) и эксплуатацию ПС. </w:t>
      </w:r>
    </w:p>
    <w:p w:rsidR="00380CFD" w:rsidRPr="00242C20" w:rsidRDefault="00706ED7" w:rsidP="00242C20">
      <w:pPr>
        <w:spacing w:line="360" w:lineRule="auto"/>
        <w:ind w:firstLine="709"/>
        <w:jc w:val="both"/>
        <w:rPr>
          <w:rFonts w:cs="Tahoma"/>
          <w:sz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9pt;height:252pt" filled="t">
            <v:fill color2="black"/>
            <v:imagedata r:id="rId7" o:title=""/>
          </v:shape>
        </w:pict>
      </w:r>
    </w:p>
    <w:p w:rsidR="00380CFD" w:rsidRPr="00242C20" w:rsidRDefault="00380CFD" w:rsidP="00242C20">
      <w:pPr>
        <w:spacing w:line="360" w:lineRule="auto"/>
        <w:ind w:firstLine="709"/>
        <w:jc w:val="both"/>
        <w:rPr>
          <w:rFonts w:cs="Tahoma"/>
          <w:sz w:val="28"/>
        </w:rPr>
      </w:pPr>
      <w:r w:rsidRPr="00242C20">
        <w:rPr>
          <w:rFonts w:cs="Tahoma"/>
          <w:sz w:val="28"/>
        </w:rPr>
        <w:t>Рис. 1. Стадии и фазы жизненного цикла ПС.</w:t>
      </w:r>
    </w:p>
    <w:p w:rsidR="00380CFD" w:rsidRPr="00242C20" w:rsidRDefault="00380CFD" w:rsidP="00242C20">
      <w:pPr>
        <w:spacing w:line="360" w:lineRule="auto"/>
        <w:ind w:firstLine="709"/>
        <w:jc w:val="both"/>
        <w:rPr>
          <w:rFonts w:cs="Tahoma"/>
          <w:sz w:val="28"/>
        </w:rPr>
      </w:pPr>
    </w:p>
    <w:p w:rsidR="00380CFD" w:rsidRPr="00242C20" w:rsidRDefault="00380CFD" w:rsidP="00242C20">
      <w:pPr>
        <w:spacing w:line="360" w:lineRule="auto"/>
        <w:ind w:firstLine="709"/>
        <w:jc w:val="both"/>
        <w:rPr>
          <w:rFonts w:cs="Tahoma"/>
          <w:i/>
          <w:sz w:val="28"/>
        </w:rPr>
      </w:pPr>
      <w:r w:rsidRPr="00242C20">
        <w:rPr>
          <w:rFonts w:cs="Tahoma"/>
          <w:sz w:val="28"/>
        </w:rPr>
        <w:t xml:space="preserve">Стадия </w:t>
      </w:r>
      <w:r w:rsidRPr="00242C20">
        <w:rPr>
          <w:rFonts w:cs="Tahoma"/>
          <w:i/>
          <w:sz w:val="28"/>
        </w:rPr>
        <w:t>разработки</w:t>
      </w:r>
      <w:r w:rsidRPr="00242C20">
        <w:rPr>
          <w:rFonts w:cs="Tahoma"/>
          <w:sz w:val="28"/>
        </w:rPr>
        <w:t xml:space="preserve"> (</w:t>
      </w:r>
      <w:r w:rsidRPr="00242C20">
        <w:rPr>
          <w:rFonts w:cs="Tahoma"/>
          <w:i/>
          <w:sz w:val="28"/>
          <w:lang w:val="en-US"/>
        </w:rPr>
        <w:t>development</w:t>
      </w:r>
      <w:r w:rsidRPr="00242C20">
        <w:rPr>
          <w:rFonts w:cs="Tahoma"/>
          <w:sz w:val="28"/>
        </w:rPr>
        <w:t>) ПС состоит из этапа его внешнего описания, этапа конструирования ПС, этапа кодирования (программирование в узком смысле) ПС и этапа аттестации ПС. Всем этим этапам сопутствуют процессы документирования и управления (</w:t>
      </w:r>
      <w:r w:rsidRPr="00242C20">
        <w:rPr>
          <w:rFonts w:cs="Tahoma"/>
          <w:i/>
          <w:sz w:val="28"/>
          <w:lang w:val="en-US"/>
        </w:rPr>
        <w:t>management</w:t>
      </w:r>
      <w:r w:rsidRPr="00242C20">
        <w:rPr>
          <w:rFonts w:cs="Tahoma"/>
          <w:sz w:val="28"/>
        </w:rPr>
        <w:t>) ПС. Этапы конструирования и кодирования часто перекрываются, иногда довольно сильно. Это означает, что кодирование некоторых частей программного средства может быть начато до завершения этапа конструирования.</w:t>
      </w:r>
      <w:r w:rsidRPr="00242C20">
        <w:rPr>
          <w:rFonts w:cs="Tahoma"/>
          <w:i/>
          <w:sz w:val="28"/>
        </w:rPr>
        <w:t xml:space="preserve"> </w:t>
      </w:r>
    </w:p>
    <w:p w:rsidR="00380CFD" w:rsidRPr="00242C20" w:rsidRDefault="00380CFD" w:rsidP="00242C20">
      <w:pPr>
        <w:spacing w:line="360" w:lineRule="auto"/>
        <w:ind w:firstLine="709"/>
        <w:jc w:val="both"/>
        <w:rPr>
          <w:rFonts w:cs="Tahoma"/>
          <w:sz w:val="28"/>
        </w:rPr>
      </w:pPr>
      <w:r w:rsidRPr="00242C20">
        <w:rPr>
          <w:rFonts w:cs="Tahoma"/>
          <w:sz w:val="28"/>
        </w:rPr>
        <w:t xml:space="preserve">Этап </w:t>
      </w:r>
      <w:r w:rsidRPr="00242C20">
        <w:rPr>
          <w:rFonts w:cs="Tahoma"/>
          <w:i/>
          <w:sz w:val="28"/>
        </w:rPr>
        <w:t xml:space="preserve">внешнего описания </w:t>
      </w:r>
      <w:r w:rsidRPr="00242C20">
        <w:rPr>
          <w:rFonts w:cs="Tahoma"/>
          <w:sz w:val="28"/>
        </w:rPr>
        <w:t xml:space="preserve">ПС включает процессы, приводящие к созданию некоторого документа, который мы будем называть </w:t>
      </w:r>
      <w:r w:rsidRPr="00242C20">
        <w:rPr>
          <w:rFonts w:cs="Tahoma"/>
          <w:i/>
          <w:sz w:val="28"/>
        </w:rPr>
        <w:t xml:space="preserve">внешним описанием </w:t>
      </w:r>
      <w:r w:rsidRPr="00242C20">
        <w:rPr>
          <w:rFonts w:cs="Tahoma"/>
          <w:sz w:val="28"/>
        </w:rPr>
        <w:t>(</w:t>
      </w:r>
      <w:r w:rsidRPr="00242C20">
        <w:rPr>
          <w:rFonts w:cs="Tahoma"/>
          <w:i/>
          <w:sz w:val="28"/>
          <w:lang w:val="en-US"/>
        </w:rPr>
        <w:t>requirements</w:t>
      </w:r>
      <w:r w:rsidRPr="00242C20">
        <w:rPr>
          <w:rFonts w:cs="Tahoma"/>
          <w:i/>
          <w:sz w:val="28"/>
        </w:rPr>
        <w:t xml:space="preserve"> </w:t>
      </w:r>
      <w:r w:rsidRPr="00242C20">
        <w:rPr>
          <w:rFonts w:cs="Tahoma"/>
          <w:i/>
          <w:sz w:val="28"/>
          <w:lang w:val="en-US"/>
        </w:rPr>
        <w:t>document</w:t>
      </w:r>
      <w:r w:rsidRPr="00242C20">
        <w:rPr>
          <w:rFonts w:cs="Tahoma"/>
          <w:sz w:val="28"/>
        </w:rPr>
        <w:t xml:space="preserve">) </w:t>
      </w:r>
      <w:r w:rsidRPr="00242C20">
        <w:rPr>
          <w:rFonts w:cs="Tahoma"/>
          <w:i/>
          <w:sz w:val="28"/>
        </w:rPr>
        <w:t>ПС</w:t>
      </w:r>
      <w:r w:rsidRPr="00242C20">
        <w:rPr>
          <w:rFonts w:cs="Tahoma"/>
          <w:sz w:val="28"/>
        </w:rPr>
        <w:t>. Этот документ является описанием поведения ПС с точки</w:t>
      </w:r>
      <w:r w:rsidR="00242C20">
        <w:rPr>
          <w:rFonts w:cs="Tahoma"/>
          <w:sz w:val="28"/>
        </w:rPr>
        <w:t xml:space="preserve"> </w:t>
      </w:r>
      <w:r w:rsidRPr="00242C20">
        <w:rPr>
          <w:rFonts w:cs="Tahoma"/>
          <w:sz w:val="28"/>
        </w:rPr>
        <w:t>зрения</w:t>
      </w:r>
      <w:r w:rsidR="00242C20">
        <w:rPr>
          <w:rFonts w:cs="Tahoma"/>
          <w:sz w:val="28"/>
        </w:rPr>
        <w:t xml:space="preserve"> </w:t>
      </w:r>
      <w:r w:rsidRPr="00242C20">
        <w:rPr>
          <w:rFonts w:cs="Tahoma"/>
          <w:sz w:val="28"/>
        </w:rPr>
        <w:t>внешнего по отношению к нему наблюдателя с фиксацией требований относительно его качества.</w:t>
      </w:r>
      <w:r w:rsidR="00242C20">
        <w:rPr>
          <w:rFonts w:cs="Tahoma"/>
          <w:sz w:val="28"/>
        </w:rPr>
        <w:t xml:space="preserve"> </w:t>
      </w:r>
      <w:r w:rsidRPr="00242C20">
        <w:rPr>
          <w:rFonts w:cs="Tahoma"/>
          <w:sz w:val="28"/>
        </w:rPr>
        <w:t>Внешнее описание ПС начинается</w:t>
      </w:r>
      <w:r w:rsidR="00242C20">
        <w:rPr>
          <w:rFonts w:cs="Tahoma"/>
          <w:sz w:val="28"/>
        </w:rPr>
        <w:t xml:space="preserve"> </w:t>
      </w:r>
      <w:r w:rsidRPr="00242C20">
        <w:rPr>
          <w:rFonts w:cs="Tahoma"/>
          <w:sz w:val="28"/>
        </w:rPr>
        <w:t>с анализа и определения</w:t>
      </w:r>
      <w:r w:rsidR="00242C20">
        <w:rPr>
          <w:rFonts w:cs="Tahoma"/>
          <w:sz w:val="28"/>
        </w:rPr>
        <w:t xml:space="preserve"> </w:t>
      </w:r>
      <w:r w:rsidRPr="00242C20">
        <w:rPr>
          <w:rFonts w:cs="Tahoma"/>
          <w:sz w:val="28"/>
        </w:rPr>
        <w:t>требований к ПС со стороны пользователей</w:t>
      </w:r>
      <w:r w:rsidR="00242C20">
        <w:rPr>
          <w:rFonts w:cs="Tahoma"/>
          <w:sz w:val="28"/>
        </w:rPr>
        <w:t xml:space="preserve"> </w:t>
      </w:r>
      <w:r w:rsidRPr="00242C20">
        <w:rPr>
          <w:rFonts w:cs="Tahoma"/>
          <w:sz w:val="28"/>
        </w:rPr>
        <w:t xml:space="preserve">(заказчика), а также включает процессы спецификации этих требований. </w:t>
      </w:r>
      <w:r w:rsidRPr="00242C20">
        <w:rPr>
          <w:rFonts w:cs="Tahoma"/>
          <w:i/>
          <w:sz w:val="28"/>
        </w:rPr>
        <w:t xml:space="preserve">Конструирование </w:t>
      </w:r>
      <w:r w:rsidRPr="00242C20">
        <w:rPr>
          <w:rFonts w:cs="Tahoma"/>
          <w:sz w:val="28"/>
        </w:rPr>
        <w:t>(</w:t>
      </w:r>
      <w:r w:rsidRPr="00242C20">
        <w:rPr>
          <w:rFonts w:cs="Tahoma"/>
          <w:i/>
          <w:sz w:val="28"/>
          <w:lang w:val="en-US"/>
        </w:rPr>
        <w:t>design</w:t>
      </w:r>
      <w:r w:rsidRPr="00242C20">
        <w:rPr>
          <w:rFonts w:cs="Tahoma"/>
          <w:sz w:val="28"/>
        </w:rPr>
        <w:t>) ПС охватывает процессы: разработку архитектуры ПС, разработку структур программ ПС и их детальную спецификацию.</w:t>
      </w:r>
    </w:p>
    <w:p w:rsidR="00380CFD" w:rsidRPr="00242C20" w:rsidRDefault="00380CFD" w:rsidP="00242C20">
      <w:pPr>
        <w:spacing w:line="360" w:lineRule="auto"/>
        <w:ind w:firstLine="709"/>
        <w:jc w:val="both"/>
        <w:rPr>
          <w:rFonts w:cs="Tahoma"/>
          <w:sz w:val="28"/>
        </w:rPr>
      </w:pPr>
      <w:r w:rsidRPr="00242C20">
        <w:rPr>
          <w:rFonts w:cs="Tahoma"/>
          <w:i/>
          <w:sz w:val="28"/>
        </w:rPr>
        <w:t xml:space="preserve">Кодирование </w:t>
      </w:r>
      <w:r w:rsidRPr="00242C20">
        <w:rPr>
          <w:rFonts w:cs="Tahoma"/>
          <w:sz w:val="28"/>
        </w:rPr>
        <w:t>(</w:t>
      </w:r>
      <w:r w:rsidRPr="00242C20">
        <w:rPr>
          <w:rFonts w:cs="Tahoma"/>
          <w:i/>
          <w:sz w:val="28"/>
          <w:lang w:val="en-US"/>
        </w:rPr>
        <w:t>coding</w:t>
      </w:r>
      <w:r w:rsidRPr="00242C20">
        <w:rPr>
          <w:rFonts w:cs="Tahoma"/>
          <w:sz w:val="28"/>
        </w:rPr>
        <w:t>) ПС включает процессы создания текстов программ на языках программирование, их отладку с тестированием</w:t>
      </w:r>
      <w:r w:rsidR="00242C20">
        <w:rPr>
          <w:rFonts w:cs="Tahoma"/>
          <w:sz w:val="28"/>
        </w:rPr>
        <w:t xml:space="preserve"> </w:t>
      </w:r>
      <w:r w:rsidRPr="00242C20">
        <w:rPr>
          <w:rFonts w:cs="Tahoma"/>
          <w:sz w:val="28"/>
        </w:rPr>
        <w:t xml:space="preserve">ПС. </w:t>
      </w:r>
    </w:p>
    <w:p w:rsidR="00380CFD" w:rsidRPr="00242C20" w:rsidRDefault="00380CFD" w:rsidP="00242C20">
      <w:pPr>
        <w:spacing w:line="360" w:lineRule="auto"/>
        <w:ind w:firstLine="709"/>
        <w:jc w:val="both"/>
        <w:rPr>
          <w:rFonts w:cs="Tahoma"/>
          <w:sz w:val="28"/>
        </w:rPr>
      </w:pPr>
      <w:r w:rsidRPr="00242C20">
        <w:rPr>
          <w:rFonts w:cs="Tahoma"/>
          <w:sz w:val="28"/>
        </w:rPr>
        <w:t xml:space="preserve">На этапе </w:t>
      </w:r>
      <w:r w:rsidRPr="00242C20">
        <w:rPr>
          <w:rFonts w:cs="Tahoma"/>
          <w:i/>
          <w:sz w:val="28"/>
        </w:rPr>
        <w:t>аттестации</w:t>
      </w:r>
      <w:r w:rsidRPr="00242C20">
        <w:rPr>
          <w:rFonts w:cs="Tahoma"/>
          <w:sz w:val="28"/>
        </w:rPr>
        <w:t xml:space="preserve"> (</w:t>
      </w:r>
      <w:r w:rsidRPr="00242C20">
        <w:rPr>
          <w:rFonts w:cs="Tahoma"/>
          <w:i/>
          <w:sz w:val="28"/>
          <w:lang w:val="en-US"/>
        </w:rPr>
        <w:t>acceptance</w:t>
      </w:r>
      <w:r w:rsidRPr="00242C20">
        <w:rPr>
          <w:rFonts w:cs="Tahoma"/>
          <w:sz w:val="28"/>
        </w:rPr>
        <w:t xml:space="preserve">) ПС производится оценка качества ПС. Если эта оценка оказывается приемлемой для практического использования ПС, то разработка ПС считается законченной. Это обычно оформляется в виде некоторого документа, фиксирующего решение комиссии, проводящей аттестацию ПС. </w:t>
      </w:r>
    </w:p>
    <w:p w:rsidR="00380CFD" w:rsidRPr="00242C20" w:rsidRDefault="00380CFD" w:rsidP="00242C20">
      <w:pPr>
        <w:spacing w:line="360" w:lineRule="auto"/>
        <w:ind w:firstLine="709"/>
        <w:jc w:val="both"/>
        <w:rPr>
          <w:rFonts w:cs="Tahoma"/>
          <w:sz w:val="28"/>
        </w:rPr>
      </w:pPr>
      <w:r w:rsidRPr="00242C20">
        <w:rPr>
          <w:rFonts w:cs="Tahoma"/>
          <w:i/>
          <w:sz w:val="28"/>
        </w:rPr>
        <w:t xml:space="preserve">Программное изделие (ПИ) </w:t>
      </w:r>
      <w:r w:rsidRPr="00242C20">
        <w:rPr>
          <w:rFonts w:cs="Tahoma"/>
          <w:i/>
          <w:sz w:val="28"/>
        </w:rPr>
        <w:t xml:space="preserve"> </w:t>
      </w:r>
      <w:r w:rsidRPr="00242C20">
        <w:rPr>
          <w:rFonts w:cs="Tahoma"/>
          <w:sz w:val="28"/>
        </w:rPr>
        <w:t xml:space="preserve">экземпляр или копия разработанного ПС. </w:t>
      </w:r>
      <w:r w:rsidRPr="00242C20">
        <w:rPr>
          <w:rFonts w:cs="Tahoma"/>
          <w:i/>
          <w:sz w:val="28"/>
        </w:rPr>
        <w:t>Изготовление</w:t>
      </w:r>
      <w:r w:rsidRPr="00242C20">
        <w:rPr>
          <w:rFonts w:cs="Tahoma"/>
          <w:sz w:val="28"/>
        </w:rPr>
        <w:t xml:space="preserve"> ПИ </w:t>
      </w:r>
      <w:r w:rsidRPr="00242C20">
        <w:rPr>
          <w:rFonts w:cs="Tahoma"/>
          <w:sz w:val="28"/>
          <w:lang w:val="en-US"/>
        </w:rPr>
        <w:t></w:t>
      </w:r>
      <w:r w:rsidRPr="00242C20">
        <w:rPr>
          <w:rFonts w:cs="Tahoma"/>
          <w:sz w:val="28"/>
        </w:rPr>
        <w:t xml:space="preserve"> это</w:t>
      </w:r>
      <w:r w:rsidR="00242C20">
        <w:rPr>
          <w:rFonts w:cs="Tahoma"/>
          <w:sz w:val="28"/>
        </w:rPr>
        <w:t xml:space="preserve"> </w:t>
      </w:r>
      <w:r w:rsidRPr="00242C20">
        <w:rPr>
          <w:rFonts w:cs="Tahoma"/>
          <w:sz w:val="28"/>
        </w:rPr>
        <w:t>процесс</w:t>
      </w:r>
      <w:r w:rsidR="00242C20">
        <w:rPr>
          <w:rFonts w:cs="Tahoma"/>
          <w:sz w:val="28"/>
        </w:rPr>
        <w:t xml:space="preserve"> </w:t>
      </w:r>
      <w:r w:rsidRPr="00242C20">
        <w:rPr>
          <w:rFonts w:cs="Tahoma"/>
          <w:sz w:val="28"/>
        </w:rPr>
        <w:t>генерации</w:t>
      </w:r>
      <w:r w:rsidR="00242C20">
        <w:rPr>
          <w:rFonts w:cs="Tahoma"/>
          <w:sz w:val="28"/>
        </w:rPr>
        <w:t xml:space="preserve"> </w:t>
      </w:r>
      <w:r w:rsidRPr="00242C20">
        <w:rPr>
          <w:rFonts w:cs="Tahoma"/>
          <w:sz w:val="28"/>
        </w:rPr>
        <w:t xml:space="preserve">и/или воспроизведения (снятия копии) программ и программных документов ПС с целью их поставки пользователю для применения по назначению. </w:t>
      </w:r>
      <w:r w:rsidRPr="00242C20">
        <w:rPr>
          <w:rFonts w:cs="Tahoma"/>
          <w:i/>
          <w:sz w:val="28"/>
        </w:rPr>
        <w:t xml:space="preserve">Производство </w:t>
      </w:r>
      <w:r w:rsidRPr="00242C20">
        <w:rPr>
          <w:rFonts w:cs="Tahoma"/>
          <w:sz w:val="28"/>
        </w:rPr>
        <w:t xml:space="preserve">ПИ </w:t>
      </w:r>
      <w:r w:rsidRPr="00242C20">
        <w:rPr>
          <w:rFonts w:cs="Tahoma"/>
          <w:sz w:val="28"/>
        </w:rPr>
        <w:t> это совокупность работ по обеспечению изготовления</w:t>
      </w:r>
      <w:r w:rsidR="00242C20">
        <w:rPr>
          <w:rFonts w:cs="Tahoma"/>
          <w:sz w:val="28"/>
        </w:rPr>
        <w:t xml:space="preserve"> </w:t>
      </w:r>
      <w:r w:rsidRPr="00242C20">
        <w:rPr>
          <w:rFonts w:cs="Tahoma"/>
          <w:sz w:val="28"/>
        </w:rPr>
        <w:t>требуемого</w:t>
      </w:r>
      <w:r w:rsidR="00242C20">
        <w:rPr>
          <w:rFonts w:cs="Tahoma"/>
          <w:sz w:val="28"/>
        </w:rPr>
        <w:t xml:space="preserve"> </w:t>
      </w:r>
      <w:r w:rsidRPr="00242C20">
        <w:rPr>
          <w:rFonts w:cs="Tahoma"/>
          <w:sz w:val="28"/>
        </w:rPr>
        <w:t>количества</w:t>
      </w:r>
      <w:r w:rsidR="00242C20">
        <w:rPr>
          <w:rFonts w:cs="Tahoma"/>
          <w:sz w:val="28"/>
        </w:rPr>
        <w:t xml:space="preserve"> </w:t>
      </w:r>
      <w:r w:rsidRPr="00242C20">
        <w:rPr>
          <w:rFonts w:cs="Tahoma"/>
          <w:sz w:val="28"/>
        </w:rPr>
        <w:t>ПИ</w:t>
      </w:r>
      <w:r w:rsidR="00242C20">
        <w:rPr>
          <w:rFonts w:cs="Tahoma"/>
          <w:sz w:val="28"/>
        </w:rPr>
        <w:t xml:space="preserve"> </w:t>
      </w:r>
      <w:r w:rsidRPr="00242C20">
        <w:rPr>
          <w:rFonts w:cs="Tahoma"/>
          <w:sz w:val="28"/>
        </w:rPr>
        <w:t>в установленные сроки .</w:t>
      </w:r>
      <w:r w:rsidR="00242C20">
        <w:rPr>
          <w:rFonts w:cs="Tahoma"/>
          <w:sz w:val="28"/>
        </w:rPr>
        <w:t xml:space="preserve"> </w:t>
      </w:r>
      <w:r w:rsidRPr="00242C20">
        <w:rPr>
          <w:rFonts w:cs="Tahoma"/>
          <w:sz w:val="28"/>
        </w:rPr>
        <w:t>Стадия производства ПИ в жизненном цикле ПС является, по существу, вырожденной (не существенной), так как представляет рутинную работу, которая может быть выполнена автоматически и без ошибок. Этим она принципиально отличается от стадии производства различной техники. В связи с этим в литературе эту стадию, как правило, не включают в жизненный цикл ПС.</w:t>
      </w:r>
    </w:p>
    <w:p w:rsidR="00380CFD" w:rsidRPr="00242C20" w:rsidRDefault="00380CFD" w:rsidP="00242C20">
      <w:pPr>
        <w:spacing w:line="360" w:lineRule="auto"/>
        <w:ind w:firstLine="709"/>
        <w:jc w:val="both"/>
        <w:rPr>
          <w:rFonts w:cs="Tahoma"/>
          <w:sz w:val="28"/>
        </w:rPr>
      </w:pPr>
      <w:r w:rsidRPr="00242C20">
        <w:rPr>
          <w:rFonts w:cs="Tahoma"/>
          <w:sz w:val="28"/>
        </w:rPr>
        <w:t xml:space="preserve">Стадия </w:t>
      </w:r>
      <w:r w:rsidRPr="00242C20">
        <w:rPr>
          <w:rFonts w:cs="Tahoma"/>
          <w:i/>
          <w:sz w:val="28"/>
        </w:rPr>
        <w:t>эксплуатации</w:t>
      </w:r>
      <w:r w:rsidRPr="00242C20">
        <w:rPr>
          <w:rFonts w:cs="Tahoma"/>
          <w:sz w:val="28"/>
        </w:rPr>
        <w:t xml:space="preserve"> ПС охватывает процессы хранения,</w:t>
      </w:r>
      <w:r w:rsidR="00242C20">
        <w:rPr>
          <w:rFonts w:cs="Tahoma"/>
          <w:sz w:val="28"/>
        </w:rPr>
        <w:t xml:space="preserve"> </w:t>
      </w:r>
      <w:r w:rsidRPr="00242C20">
        <w:rPr>
          <w:rFonts w:cs="Tahoma"/>
          <w:sz w:val="28"/>
        </w:rPr>
        <w:t>внедрения и сопровождения</w:t>
      </w:r>
      <w:r w:rsidR="00242C20">
        <w:rPr>
          <w:rFonts w:cs="Tahoma"/>
          <w:sz w:val="28"/>
        </w:rPr>
        <w:t xml:space="preserve"> </w:t>
      </w:r>
      <w:r w:rsidRPr="00242C20">
        <w:rPr>
          <w:rFonts w:cs="Tahoma"/>
          <w:sz w:val="28"/>
        </w:rPr>
        <w:t>ПС,</w:t>
      </w:r>
      <w:r w:rsidR="00242C20">
        <w:rPr>
          <w:rFonts w:cs="Tahoma"/>
          <w:sz w:val="28"/>
        </w:rPr>
        <w:t xml:space="preserve"> </w:t>
      </w:r>
      <w:r w:rsidRPr="00242C20">
        <w:rPr>
          <w:rFonts w:cs="Tahoma"/>
          <w:sz w:val="28"/>
        </w:rPr>
        <w:t>а также транспортировки и применения ПИ по своему назначению. Она состоит из двух параллельно проходящих фаз: фазы применения ПС и фазы сопровождения ПС.</w:t>
      </w:r>
    </w:p>
    <w:p w:rsidR="00380CFD" w:rsidRPr="00242C20" w:rsidRDefault="00380CFD" w:rsidP="00242C20">
      <w:pPr>
        <w:spacing w:line="360" w:lineRule="auto"/>
        <w:ind w:firstLine="709"/>
        <w:jc w:val="both"/>
        <w:rPr>
          <w:rFonts w:cs="Tahoma"/>
          <w:sz w:val="28"/>
        </w:rPr>
      </w:pPr>
      <w:r w:rsidRPr="00242C20">
        <w:rPr>
          <w:rFonts w:cs="Tahoma"/>
          <w:i/>
          <w:sz w:val="28"/>
        </w:rPr>
        <w:t xml:space="preserve">Применение </w:t>
      </w:r>
      <w:r w:rsidRPr="00242C20">
        <w:rPr>
          <w:rFonts w:cs="Tahoma"/>
          <w:sz w:val="28"/>
        </w:rPr>
        <w:t>(</w:t>
      </w:r>
      <w:r w:rsidRPr="00242C20">
        <w:rPr>
          <w:rFonts w:cs="Tahoma"/>
          <w:i/>
          <w:sz w:val="28"/>
          <w:lang w:val="en-US"/>
        </w:rPr>
        <w:t>operation</w:t>
      </w:r>
      <w:r w:rsidRPr="00242C20">
        <w:rPr>
          <w:rFonts w:cs="Tahoma"/>
          <w:sz w:val="28"/>
        </w:rPr>
        <w:t xml:space="preserve">) ПС </w:t>
      </w:r>
      <w:r w:rsidRPr="00242C20">
        <w:rPr>
          <w:rFonts w:cs="Tahoma"/>
          <w:sz w:val="28"/>
        </w:rPr>
        <w:t> это использование ПС для решения практических задач на компьютере путем выполнения ее программ.</w:t>
      </w:r>
    </w:p>
    <w:p w:rsidR="00380CFD" w:rsidRPr="00242C20" w:rsidRDefault="00380CFD" w:rsidP="00242C20">
      <w:pPr>
        <w:spacing w:line="360" w:lineRule="auto"/>
        <w:ind w:firstLine="709"/>
        <w:jc w:val="both"/>
        <w:rPr>
          <w:rFonts w:cs="Tahoma"/>
          <w:sz w:val="28"/>
        </w:rPr>
      </w:pPr>
      <w:r w:rsidRPr="00242C20">
        <w:rPr>
          <w:rFonts w:cs="Tahoma"/>
          <w:i/>
          <w:sz w:val="28"/>
        </w:rPr>
        <w:t>Сопровождение</w:t>
      </w:r>
      <w:r w:rsidRPr="00242C20">
        <w:rPr>
          <w:rFonts w:cs="Tahoma"/>
          <w:sz w:val="28"/>
        </w:rPr>
        <w:t xml:space="preserve"> (</w:t>
      </w:r>
      <w:r w:rsidRPr="00242C20">
        <w:rPr>
          <w:rFonts w:cs="Tahoma"/>
          <w:i/>
          <w:sz w:val="28"/>
          <w:lang w:val="en-US"/>
        </w:rPr>
        <w:t>maintenance</w:t>
      </w:r>
      <w:r w:rsidRPr="00242C20">
        <w:rPr>
          <w:rFonts w:cs="Tahoma"/>
          <w:sz w:val="28"/>
        </w:rPr>
        <w:t>) ПС</w:t>
      </w:r>
      <w:r w:rsidR="00242C20">
        <w:rPr>
          <w:rFonts w:cs="Tahoma"/>
          <w:sz w:val="28"/>
        </w:rPr>
        <w:t xml:space="preserve"> </w:t>
      </w:r>
      <w:r w:rsidRPr="00242C20">
        <w:rPr>
          <w:rFonts w:cs="Tahoma"/>
          <w:sz w:val="28"/>
        </w:rPr>
        <w:t></w:t>
      </w:r>
      <w:r w:rsidR="00242C20">
        <w:rPr>
          <w:rFonts w:cs="Tahoma"/>
          <w:sz w:val="28"/>
        </w:rPr>
        <w:t xml:space="preserve"> </w:t>
      </w:r>
      <w:r w:rsidRPr="00242C20">
        <w:rPr>
          <w:rFonts w:cs="Tahoma"/>
          <w:sz w:val="28"/>
        </w:rPr>
        <w:t>это процесс сбора информации о качестве ПС в эксплуатации, устранения обнаруженных в нем ошибок, его доработки и модификации,</w:t>
      </w:r>
      <w:r w:rsidR="00242C20">
        <w:rPr>
          <w:rFonts w:cs="Tahoma"/>
          <w:sz w:val="28"/>
        </w:rPr>
        <w:t xml:space="preserve"> </w:t>
      </w:r>
      <w:r w:rsidRPr="00242C20">
        <w:rPr>
          <w:rFonts w:cs="Tahoma"/>
          <w:sz w:val="28"/>
        </w:rPr>
        <w:t>а также извещения пользователей о внесенных в него изменениях.</w:t>
      </w:r>
    </w:p>
    <w:p w:rsidR="00380CFD" w:rsidRPr="00242C20" w:rsidRDefault="004E1627" w:rsidP="00242C20">
      <w:pPr>
        <w:spacing w:line="360" w:lineRule="auto"/>
        <w:ind w:firstLine="709"/>
        <w:jc w:val="both"/>
        <w:rPr>
          <w:rFonts w:cs="Tahoma"/>
          <w:b/>
          <w:sz w:val="28"/>
        </w:rPr>
      </w:pPr>
      <w:r>
        <w:rPr>
          <w:rFonts w:cs="Tahoma"/>
          <w:sz w:val="28"/>
        </w:rPr>
        <w:br w:type="page"/>
      </w:r>
      <w:r w:rsidR="00380CFD" w:rsidRPr="00242C20">
        <w:rPr>
          <w:rFonts w:cs="Tahoma"/>
          <w:b/>
          <w:sz w:val="28"/>
        </w:rPr>
        <w:t>1.3 Понятие</w:t>
      </w:r>
      <w:r>
        <w:rPr>
          <w:rFonts w:cs="Tahoma"/>
          <w:b/>
          <w:sz w:val="28"/>
        </w:rPr>
        <w:t xml:space="preserve"> качества программного средства</w:t>
      </w:r>
    </w:p>
    <w:p w:rsidR="004E1627" w:rsidRDefault="004E1627" w:rsidP="00242C20">
      <w:pPr>
        <w:spacing w:line="360" w:lineRule="auto"/>
        <w:ind w:firstLine="709"/>
        <w:jc w:val="both"/>
        <w:rPr>
          <w:rFonts w:cs="Tahoma"/>
          <w:sz w:val="28"/>
        </w:rPr>
      </w:pPr>
    </w:p>
    <w:p w:rsidR="00380CFD" w:rsidRPr="00242C20" w:rsidRDefault="00380CFD" w:rsidP="00242C20">
      <w:pPr>
        <w:spacing w:line="360" w:lineRule="auto"/>
        <w:ind w:firstLine="709"/>
        <w:jc w:val="both"/>
        <w:rPr>
          <w:rFonts w:cs="Tahoma"/>
          <w:sz w:val="28"/>
        </w:rPr>
      </w:pPr>
      <w:r w:rsidRPr="00242C20">
        <w:rPr>
          <w:rFonts w:cs="Tahoma"/>
          <w:sz w:val="28"/>
        </w:rPr>
        <w:t xml:space="preserve">Каждое ПС должно выполнять определенные функции, т.е. делать то, что задумано. Хорошее ПС должно обладать еще целым рядом свойств, позволяющим успешно его использовать в течении длительного периода, т.е. обладать определенным качеством. </w:t>
      </w:r>
      <w:r w:rsidRPr="00242C20">
        <w:rPr>
          <w:rFonts w:cs="Tahoma"/>
          <w:i/>
          <w:sz w:val="28"/>
        </w:rPr>
        <w:t>Качество (</w:t>
      </w:r>
      <w:r w:rsidRPr="00242C20">
        <w:rPr>
          <w:rFonts w:cs="Tahoma"/>
          <w:i/>
          <w:sz w:val="28"/>
          <w:lang w:val="en-US"/>
        </w:rPr>
        <w:t>quality</w:t>
      </w:r>
      <w:r w:rsidRPr="00242C20">
        <w:rPr>
          <w:rFonts w:cs="Tahoma"/>
          <w:sz w:val="28"/>
        </w:rPr>
        <w:t>)</w:t>
      </w:r>
      <w:r w:rsidRPr="00242C20">
        <w:rPr>
          <w:rFonts w:cs="Tahoma"/>
          <w:i/>
          <w:sz w:val="28"/>
        </w:rPr>
        <w:t xml:space="preserve"> </w:t>
      </w:r>
      <w:r w:rsidRPr="00242C20">
        <w:rPr>
          <w:rFonts w:cs="Tahoma"/>
          <w:sz w:val="28"/>
        </w:rPr>
        <w:t xml:space="preserve">ПС </w:t>
      </w:r>
      <w:r w:rsidRPr="00242C20">
        <w:rPr>
          <w:rFonts w:cs="Tahoma"/>
          <w:sz w:val="28"/>
        </w:rPr>
        <w:t> это совокупность его черт и характеристик, которые влияют на его способность удовлетворять заданные потребности</w:t>
      </w:r>
      <w:r w:rsidR="00242C20">
        <w:rPr>
          <w:rFonts w:cs="Tahoma"/>
          <w:sz w:val="28"/>
        </w:rPr>
        <w:t xml:space="preserve"> </w:t>
      </w:r>
      <w:r w:rsidRPr="00242C20">
        <w:rPr>
          <w:rFonts w:cs="Tahoma"/>
          <w:sz w:val="28"/>
        </w:rPr>
        <w:t>пользователей . Это не означает, что разные ПС должны обладать одной и той же совокупностью таких свойств в их наивысшей степени. Этому препятствует тот факт, что повышение качества ПС по одному из таких свойств часто может быть достигнуто лишь</w:t>
      </w:r>
      <w:r w:rsidR="00242C20">
        <w:rPr>
          <w:rFonts w:cs="Tahoma"/>
          <w:sz w:val="28"/>
        </w:rPr>
        <w:t xml:space="preserve"> </w:t>
      </w:r>
      <w:r w:rsidRPr="00242C20">
        <w:rPr>
          <w:rFonts w:cs="Tahoma"/>
          <w:sz w:val="28"/>
        </w:rPr>
        <w:t>ценой изменения стоимости, сроков завершения разработки и снижения качества этого ПС по другим его свойствам.</w:t>
      </w:r>
      <w:r w:rsidR="00242C20">
        <w:rPr>
          <w:rFonts w:cs="Tahoma"/>
          <w:sz w:val="28"/>
        </w:rPr>
        <w:t xml:space="preserve"> </w:t>
      </w:r>
      <w:r w:rsidRPr="00242C20">
        <w:rPr>
          <w:rFonts w:cs="Tahoma"/>
          <w:sz w:val="28"/>
        </w:rPr>
        <w:t>Качество ПС является удовлетворительным, когда оно обладает указанными свойствами в такой степени, чтобы гарантировать успешное его использование.</w:t>
      </w:r>
    </w:p>
    <w:p w:rsidR="00380CFD" w:rsidRPr="00242C20" w:rsidRDefault="00380CFD" w:rsidP="00242C20">
      <w:pPr>
        <w:spacing w:line="360" w:lineRule="auto"/>
        <w:ind w:firstLine="709"/>
        <w:jc w:val="both"/>
        <w:rPr>
          <w:rFonts w:cs="Tahoma"/>
          <w:sz w:val="28"/>
        </w:rPr>
      </w:pPr>
      <w:r w:rsidRPr="00242C20">
        <w:rPr>
          <w:rFonts w:cs="Tahoma"/>
          <w:sz w:val="28"/>
        </w:rPr>
        <w:t>Совокупность свойств ПС, которая образует удовлетворительное для пользователя качество ПС, зависит от условий и характера эксплуатации этого ПС,</w:t>
      </w:r>
      <w:r w:rsidR="00242C20">
        <w:rPr>
          <w:rFonts w:cs="Tahoma"/>
          <w:sz w:val="28"/>
        </w:rPr>
        <w:t xml:space="preserve"> </w:t>
      </w:r>
      <w:r w:rsidRPr="00242C20">
        <w:rPr>
          <w:rFonts w:cs="Tahoma"/>
          <w:sz w:val="28"/>
        </w:rPr>
        <w:t>т.е. от позиции, с которой должно рассматриваться качество этого ПС. Поэтому при описании качества ПС, прежде всего, должны</w:t>
      </w:r>
      <w:r w:rsidR="00242C20">
        <w:rPr>
          <w:rFonts w:cs="Tahoma"/>
          <w:sz w:val="28"/>
        </w:rPr>
        <w:t xml:space="preserve"> </w:t>
      </w:r>
      <w:r w:rsidRPr="00242C20">
        <w:rPr>
          <w:rFonts w:cs="Tahoma"/>
          <w:sz w:val="28"/>
        </w:rPr>
        <w:t xml:space="preserve">быть фиксированы </w:t>
      </w:r>
      <w:r w:rsidRPr="00242C20">
        <w:rPr>
          <w:rFonts w:cs="Tahoma"/>
          <w:i/>
          <w:sz w:val="28"/>
        </w:rPr>
        <w:t>критерии</w:t>
      </w:r>
      <w:r w:rsidRPr="00242C20">
        <w:rPr>
          <w:rFonts w:cs="Tahoma"/>
          <w:sz w:val="28"/>
        </w:rPr>
        <w:t xml:space="preserve"> отбора требуемых свойств ПС. В настоящее время </w:t>
      </w:r>
      <w:r w:rsidRPr="00242C20">
        <w:rPr>
          <w:rFonts w:cs="Tahoma"/>
          <w:i/>
          <w:sz w:val="28"/>
        </w:rPr>
        <w:t>критериями качества ПС</w:t>
      </w:r>
      <w:r w:rsidRPr="00242C20">
        <w:rPr>
          <w:rFonts w:cs="Tahoma"/>
          <w:sz w:val="28"/>
        </w:rPr>
        <w:t xml:space="preserve"> (</w:t>
      </w:r>
      <w:r w:rsidRPr="00242C20">
        <w:rPr>
          <w:rFonts w:cs="Tahoma"/>
          <w:sz w:val="28"/>
          <w:lang w:val="en-US"/>
        </w:rPr>
        <w:t>c</w:t>
      </w:r>
      <w:r w:rsidRPr="00242C20">
        <w:rPr>
          <w:rFonts w:cs="Tahoma"/>
          <w:i/>
          <w:sz w:val="28"/>
          <w:lang w:val="en-US"/>
        </w:rPr>
        <w:t>riteria</w:t>
      </w:r>
      <w:r w:rsidRPr="00242C20">
        <w:rPr>
          <w:rFonts w:cs="Tahoma"/>
          <w:i/>
          <w:sz w:val="28"/>
        </w:rPr>
        <w:t xml:space="preserve"> </w:t>
      </w:r>
      <w:r w:rsidRPr="00242C20">
        <w:rPr>
          <w:rFonts w:cs="Tahoma"/>
          <w:i/>
          <w:sz w:val="28"/>
          <w:lang w:val="en-US"/>
        </w:rPr>
        <w:t>of</w:t>
      </w:r>
      <w:r w:rsidRPr="00242C20">
        <w:rPr>
          <w:rFonts w:cs="Tahoma"/>
          <w:i/>
          <w:sz w:val="28"/>
        </w:rPr>
        <w:t xml:space="preserve"> </w:t>
      </w:r>
      <w:r w:rsidRPr="00242C20">
        <w:rPr>
          <w:rFonts w:cs="Tahoma"/>
          <w:i/>
          <w:sz w:val="28"/>
          <w:lang w:val="en-US"/>
        </w:rPr>
        <w:t>software</w:t>
      </w:r>
      <w:r w:rsidRPr="00242C20">
        <w:rPr>
          <w:rFonts w:cs="Tahoma"/>
          <w:i/>
          <w:sz w:val="28"/>
        </w:rPr>
        <w:t xml:space="preserve"> </w:t>
      </w:r>
      <w:r w:rsidRPr="00242C20">
        <w:rPr>
          <w:rFonts w:cs="Tahoma"/>
          <w:i/>
          <w:sz w:val="28"/>
          <w:lang w:val="en-US"/>
        </w:rPr>
        <w:t>quality</w:t>
      </w:r>
      <w:r w:rsidRPr="00242C20">
        <w:rPr>
          <w:rFonts w:cs="Tahoma"/>
          <w:sz w:val="28"/>
        </w:rPr>
        <w:t xml:space="preserve">) принято считать: </w:t>
      </w:r>
    </w:p>
    <w:p w:rsidR="00380CFD" w:rsidRPr="00242C20" w:rsidRDefault="00380CFD" w:rsidP="00242C20">
      <w:pPr>
        <w:numPr>
          <w:ilvl w:val="0"/>
          <w:numId w:val="4"/>
        </w:numPr>
        <w:tabs>
          <w:tab w:val="left" w:pos="992"/>
        </w:tabs>
        <w:spacing w:line="360" w:lineRule="auto"/>
        <w:ind w:left="0" w:firstLine="709"/>
        <w:jc w:val="both"/>
        <w:rPr>
          <w:rFonts w:cs="Tahoma"/>
          <w:sz w:val="28"/>
        </w:rPr>
      </w:pPr>
      <w:r w:rsidRPr="00242C20">
        <w:rPr>
          <w:rFonts w:cs="Tahoma"/>
          <w:sz w:val="28"/>
        </w:rPr>
        <w:t xml:space="preserve"> функциональность, </w:t>
      </w:r>
    </w:p>
    <w:p w:rsidR="00380CFD" w:rsidRPr="00242C20" w:rsidRDefault="00380CFD" w:rsidP="00242C20">
      <w:pPr>
        <w:numPr>
          <w:ilvl w:val="0"/>
          <w:numId w:val="4"/>
        </w:numPr>
        <w:tabs>
          <w:tab w:val="left" w:pos="992"/>
        </w:tabs>
        <w:spacing w:line="360" w:lineRule="auto"/>
        <w:ind w:left="0" w:firstLine="709"/>
        <w:jc w:val="both"/>
        <w:rPr>
          <w:rFonts w:cs="Tahoma"/>
          <w:sz w:val="28"/>
        </w:rPr>
      </w:pPr>
      <w:r w:rsidRPr="00242C20">
        <w:rPr>
          <w:rFonts w:cs="Tahoma"/>
          <w:sz w:val="28"/>
        </w:rPr>
        <w:t xml:space="preserve"> надежность,</w:t>
      </w:r>
    </w:p>
    <w:p w:rsidR="00380CFD" w:rsidRPr="00242C20" w:rsidRDefault="00380CFD" w:rsidP="00242C20">
      <w:pPr>
        <w:numPr>
          <w:ilvl w:val="0"/>
          <w:numId w:val="4"/>
        </w:numPr>
        <w:tabs>
          <w:tab w:val="left" w:pos="992"/>
        </w:tabs>
        <w:spacing w:line="360" w:lineRule="auto"/>
        <w:ind w:left="0" w:firstLine="709"/>
        <w:jc w:val="both"/>
        <w:rPr>
          <w:rFonts w:cs="Tahoma"/>
          <w:sz w:val="28"/>
        </w:rPr>
      </w:pPr>
      <w:r w:rsidRPr="00242C20">
        <w:rPr>
          <w:rFonts w:cs="Tahoma"/>
          <w:sz w:val="28"/>
        </w:rPr>
        <w:t xml:space="preserve"> легкость применения, </w:t>
      </w:r>
    </w:p>
    <w:p w:rsidR="00380CFD" w:rsidRPr="00242C20" w:rsidRDefault="00380CFD" w:rsidP="00242C20">
      <w:pPr>
        <w:numPr>
          <w:ilvl w:val="0"/>
          <w:numId w:val="4"/>
        </w:numPr>
        <w:tabs>
          <w:tab w:val="left" w:pos="992"/>
        </w:tabs>
        <w:spacing w:line="360" w:lineRule="auto"/>
        <w:ind w:left="0" w:firstLine="709"/>
        <w:jc w:val="both"/>
        <w:rPr>
          <w:rFonts w:cs="Tahoma"/>
          <w:sz w:val="28"/>
        </w:rPr>
      </w:pPr>
      <w:r w:rsidRPr="00242C20">
        <w:rPr>
          <w:rFonts w:cs="Tahoma"/>
          <w:sz w:val="28"/>
        </w:rPr>
        <w:t xml:space="preserve"> эффективность, </w:t>
      </w:r>
    </w:p>
    <w:p w:rsidR="00380CFD" w:rsidRPr="00242C20" w:rsidRDefault="00380CFD" w:rsidP="00242C20">
      <w:pPr>
        <w:numPr>
          <w:ilvl w:val="0"/>
          <w:numId w:val="4"/>
        </w:numPr>
        <w:tabs>
          <w:tab w:val="left" w:pos="992"/>
        </w:tabs>
        <w:spacing w:line="360" w:lineRule="auto"/>
        <w:ind w:left="0" w:firstLine="709"/>
        <w:jc w:val="both"/>
        <w:rPr>
          <w:rFonts w:cs="Tahoma"/>
          <w:sz w:val="28"/>
        </w:rPr>
      </w:pPr>
      <w:r w:rsidRPr="00242C20">
        <w:rPr>
          <w:rFonts w:cs="Tahoma"/>
          <w:sz w:val="28"/>
        </w:rPr>
        <w:t>сопровождаемость,</w:t>
      </w:r>
      <w:r w:rsidR="00242C20">
        <w:rPr>
          <w:rFonts w:cs="Tahoma"/>
          <w:sz w:val="28"/>
        </w:rPr>
        <w:t xml:space="preserve"> </w:t>
      </w:r>
    </w:p>
    <w:p w:rsidR="00380CFD" w:rsidRPr="00242C20" w:rsidRDefault="00380CFD" w:rsidP="00242C20">
      <w:pPr>
        <w:numPr>
          <w:ilvl w:val="0"/>
          <w:numId w:val="4"/>
        </w:numPr>
        <w:tabs>
          <w:tab w:val="left" w:pos="992"/>
        </w:tabs>
        <w:spacing w:line="360" w:lineRule="auto"/>
        <w:ind w:left="0" w:firstLine="709"/>
        <w:jc w:val="both"/>
        <w:rPr>
          <w:rFonts w:cs="Tahoma"/>
          <w:sz w:val="28"/>
        </w:rPr>
      </w:pPr>
      <w:r w:rsidRPr="00242C20">
        <w:rPr>
          <w:rFonts w:cs="Tahoma"/>
          <w:sz w:val="28"/>
        </w:rPr>
        <w:t xml:space="preserve"> мобильность.</w:t>
      </w:r>
    </w:p>
    <w:p w:rsidR="00380CFD" w:rsidRPr="00242C20" w:rsidRDefault="00380CFD" w:rsidP="00242C20">
      <w:pPr>
        <w:spacing w:line="360" w:lineRule="auto"/>
        <w:ind w:firstLine="709"/>
        <w:jc w:val="both"/>
        <w:rPr>
          <w:rFonts w:cs="Tahoma"/>
          <w:sz w:val="28"/>
        </w:rPr>
      </w:pPr>
      <w:r w:rsidRPr="00242C20">
        <w:rPr>
          <w:rFonts w:cs="Tahoma"/>
          <w:i/>
          <w:sz w:val="28"/>
        </w:rPr>
        <w:t>Функциональность</w:t>
      </w:r>
      <w:r w:rsidRPr="00242C20">
        <w:rPr>
          <w:rFonts w:cs="Tahoma"/>
          <w:sz w:val="28"/>
        </w:rPr>
        <w:t xml:space="preserve"> </w:t>
      </w:r>
      <w:r w:rsidRPr="00242C20">
        <w:rPr>
          <w:rFonts w:cs="Tahoma"/>
          <w:sz w:val="28"/>
        </w:rPr>
        <w:t> это способность ПС выполнять набор функций, удовлетворяющих заданным или подразумеваемым потребностям пользователей. Набор указанных функций определяется во внешнем описании ПС.</w:t>
      </w:r>
    </w:p>
    <w:p w:rsidR="00380CFD" w:rsidRPr="00242C20" w:rsidRDefault="00380CFD" w:rsidP="00242C20">
      <w:pPr>
        <w:spacing w:line="360" w:lineRule="auto"/>
        <w:ind w:firstLine="709"/>
        <w:jc w:val="both"/>
        <w:rPr>
          <w:rFonts w:cs="Tahoma"/>
          <w:sz w:val="28"/>
        </w:rPr>
      </w:pPr>
      <w:r w:rsidRPr="00242C20">
        <w:rPr>
          <w:rFonts w:cs="Tahoma"/>
          <w:i/>
          <w:sz w:val="28"/>
        </w:rPr>
        <w:t>Надежность</w:t>
      </w:r>
      <w:r w:rsidRPr="00242C20">
        <w:rPr>
          <w:rFonts w:cs="Tahoma"/>
          <w:sz w:val="28"/>
        </w:rPr>
        <w:t xml:space="preserve"> подробно обсуждалась в первой лекции.</w:t>
      </w:r>
    </w:p>
    <w:p w:rsidR="00380CFD" w:rsidRPr="00242C20" w:rsidRDefault="00380CFD" w:rsidP="00242C20">
      <w:pPr>
        <w:spacing w:line="360" w:lineRule="auto"/>
        <w:ind w:firstLine="709"/>
        <w:jc w:val="both"/>
        <w:rPr>
          <w:rFonts w:cs="Tahoma"/>
          <w:sz w:val="28"/>
        </w:rPr>
      </w:pPr>
      <w:r w:rsidRPr="00242C20">
        <w:rPr>
          <w:rFonts w:cs="Tahoma"/>
          <w:i/>
          <w:sz w:val="28"/>
        </w:rPr>
        <w:t>Легкость применения</w:t>
      </w:r>
      <w:r w:rsidRPr="00242C20">
        <w:rPr>
          <w:rFonts w:cs="Tahoma"/>
          <w:sz w:val="28"/>
        </w:rPr>
        <w:t xml:space="preserve"> </w:t>
      </w:r>
      <w:r w:rsidRPr="00242C20">
        <w:rPr>
          <w:rFonts w:cs="Tahoma"/>
          <w:sz w:val="28"/>
        </w:rPr>
        <w:t> это характеристики ПС, которые позволяют минимизировать усилия пользователя по подготовке исходных данных, применению ПС и оценке полученных результатов, а также</w:t>
      </w:r>
      <w:r w:rsidR="00242C20">
        <w:rPr>
          <w:rFonts w:cs="Tahoma"/>
          <w:sz w:val="28"/>
        </w:rPr>
        <w:t xml:space="preserve"> </w:t>
      </w:r>
      <w:r w:rsidRPr="00242C20">
        <w:rPr>
          <w:rFonts w:cs="Tahoma"/>
          <w:sz w:val="28"/>
        </w:rPr>
        <w:t>вызывать положительные эмоции определенного или подразумеваемого пользователя.</w:t>
      </w:r>
    </w:p>
    <w:p w:rsidR="00380CFD" w:rsidRPr="00242C20" w:rsidRDefault="00380CFD" w:rsidP="00242C20">
      <w:pPr>
        <w:spacing w:line="360" w:lineRule="auto"/>
        <w:ind w:firstLine="709"/>
        <w:jc w:val="both"/>
        <w:rPr>
          <w:rFonts w:cs="Tahoma"/>
          <w:sz w:val="28"/>
        </w:rPr>
      </w:pPr>
      <w:r w:rsidRPr="00242C20">
        <w:rPr>
          <w:rFonts w:cs="Tahoma"/>
          <w:i/>
          <w:sz w:val="28"/>
        </w:rPr>
        <w:t>Эффективность</w:t>
      </w:r>
      <w:r w:rsidRPr="00242C20">
        <w:rPr>
          <w:rFonts w:cs="Tahoma"/>
          <w:sz w:val="28"/>
        </w:rPr>
        <w:t xml:space="preserve"> </w:t>
      </w:r>
      <w:r w:rsidRPr="00242C20">
        <w:rPr>
          <w:rFonts w:cs="Tahoma"/>
          <w:sz w:val="28"/>
        </w:rPr>
        <w:t> это отношение уровня услуг, предоставляемых ПС пользователю при заданных условиях, к объему используемых ресурсов.</w:t>
      </w:r>
    </w:p>
    <w:p w:rsidR="00380CFD" w:rsidRPr="00242C20" w:rsidRDefault="00380CFD" w:rsidP="00242C20">
      <w:pPr>
        <w:spacing w:line="360" w:lineRule="auto"/>
        <w:ind w:firstLine="709"/>
        <w:jc w:val="both"/>
        <w:rPr>
          <w:rFonts w:cs="Tahoma"/>
          <w:sz w:val="28"/>
        </w:rPr>
      </w:pPr>
      <w:r w:rsidRPr="00242C20">
        <w:rPr>
          <w:rFonts w:cs="Tahoma"/>
          <w:i/>
          <w:sz w:val="28"/>
        </w:rPr>
        <w:t>Сопровождаемость</w:t>
      </w:r>
      <w:r w:rsidRPr="00242C20">
        <w:rPr>
          <w:rFonts w:cs="Tahoma"/>
          <w:sz w:val="28"/>
        </w:rPr>
        <w:t xml:space="preserve"> </w:t>
      </w:r>
      <w:r w:rsidRPr="00242C20">
        <w:rPr>
          <w:rFonts w:cs="Tahoma"/>
          <w:sz w:val="28"/>
        </w:rPr>
        <w:t> это характеристики ПС, которые позволяют минимизировать усилия по внесению изменений для устранения в нем ошибок и по его модификации в соответствии с изменяющимися потребностями пользователей.</w:t>
      </w:r>
    </w:p>
    <w:p w:rsidR="00380CFD" w:rsidRPr="00242C20" w:rsidRDefault="00380CFD" w:rsidP="00242C20">
      <w:pPr>
        <w:spacing w:line="360" w:lineRule="auto"/>
        <w:ind w:firstLine="709"/>
        <w:jc w:val="both"/>
        <w:rPr>
          <w:rFonts w:cs="Tahoma"/>
          <w:sz w:val="28"/>
        </w:rPr>
      </w:pPr>
      <w:r w:rsidRPr="00242C20">
        <w:rPr>
          <w:rFonts w:cs="Tahoma"/>
          <w:i/>
          <w:sz w:val="28"/>
        </w:rPr>
        <w:t>Мобильность</w:t>
      </w:r>
      <w:r w:rsidRPr="00242C20">
        <w:rPr>
          <w:rFonts w:cs="Tahoma"/>
          <w:sz w:val="28"/>
        </w:rPr>
        <w:t xml:space="preserve"> </w:t>
      </w:r>
      <w:r w:rsidRPr="00242C20">
        <w:rPr>
          <w:rFonts w:cs="Tahoma"/>
          <w:sz w:val="28"/>
        </w:rPr>
        <w:t> это способность ПС быть перенесенным из одной среды (окружения) в другую, в частности, с одного компьютера на другой.</w:t>
      </w:r>
    </w:p>
    <w:p w:rsidR="00380CFD" w:rsidRPr="00242C20" w:rsidRDefault="00380CFD" w:rsidP="00242C20">
      <w:pPr>
        <w:spacing w:line="360" w:lineRule="auto"/>
        <w:ind w:firstLine="709"/>
        <w:jc w:val="both"/>
        <w:rPr>
          <w:rFonts w:cs="Tahoma"/>
          <w:sz w:val="28"/>
        </w:rPr>
      </w:pPr>
      <w:r w:rsidRPr="00242C20">
        <w:rPr>
          <w:rFonts w:cs="Tahoma"/>
          <w:sz w:val="28"/>
        </w:rPr>
        <w:t>Функциональность и надежность являются обязательными критериями качества ПС, причем обеспечение надежности будет красной нитью проходить по всем этапам и процессам разработки ПС.</w:t>
      </w:r>
      <w:r w:rsidR="00242C20">
        <w:rPr>
          <w:rFonts w:cs="Tahoma"/>
          <w:sz w:val="28"/>
        </w:rPr>
        <w:t xml:space="preserve"> </w:t>
      </w:r>
      <w:r w:rsidRPr="00242C20">
        <w:rPr>
          <w:rFonts w:cs="Tahoma"/>
          <w:sz w:val="28"/>
        </w:rPr>
        <w:t>Остальные критерии используются в зависимости от потребностей пользователей в соответствии с требованиями к ПС. Обеспечение этих критериев будет обсуждаться в подходящих разделах курса.</w:t>
      </w:r>
    </w:p>
    <w:p w:rsidR="00380CFD" w:rsidRPr="00242C20" w:rsidRDefault="00380CFD" w:rsidP="00242C20">
      <w:pPr>
        <w:spacing w:line="360" w:lineRule="auto"/>
        <w:ind w:firstLine="709"/>
        <w:jc w:val="both"/>
        <w:rPr>
          <w:rFonts w:cs="Tahoma"/>
          <w:sz w:val="28"/>
        </w:rPr>
      </w:pPr>
    </w:p>
    <w:p w:rsidR="00380CFD" w:rsidRPr="00242C20" w:rsidRDefault="00380CFD" w:rsidP="00242C20">
      <w:pPr>
        <w:spacing w:line="360" w:lineRule="auto"/>
        <w:ind w:firstLine="709"/>
        <w:jc w:val="both"/>
        <w:rPr>
          <w:rFonts w:cs="Tahoma"/>
          <w:b/>
          <w:sz w:val="28"/>
        </w:rPr>
      </w:pPr>
      <w:r w:rsidRPr="00242C20">
        <w:rPr>
          <w:rFonts w:cs="Tahoma"/>
          <w:b/>
          <w:sz w:val="28"/>
        </w:rPr>
        <w:t>1.4 Обеспечение надежности</w:t>
      </w:r>
      <w:r w:rsidR="00242C20">
        <w:rPr>
          <w:rFonts w:cs="Tahoma"/>
          <w:b/>
          <w:sz w:val="28"/>
        </w:rPr>
        <w:t xml:space="preserve"> </w:t>
      </w:r>
      <w:r w:rsidRPr="00242C20">
        <w:rPr>
          <w:rFonts w:cs="Tahoma"/>
          <w:sz w:val="28"/>
        </w:rPr>
        <w:t></w:t>
      </w:r>
      <w:r w:rsidR="00242C20">
        <w:rPr>
          <w:rFonts w:cs="Tahoma"/>
          <w:b/>
          <w:sz w:val="28"/>
        </w:rPr>
        <w:t xml:space="preserve"> </w:t>
      </w:r>
      <w:r w:rsidRPr="00242C20">
        <w:rPr>
          <w:rFonts w:cs="Tahoma"/>
          <w:b/>
          <w:sz w:val="28"/>
        </w:rPr>
        <w:t>основной</w:t>
      </w:r>
      <w:r w:rsidR="00242C20">
        <w:rPr>
          <w:rFonts w:cs="Tahoma"/>
          <w:b/>
          <w:sz w:val="28"/>
        </w:rPr>
        <w:t xml:space="preserve"> </w:t>
      </w:r>
      <w:r w:rsidRPr="00242C20">
        <w:rPr>
          <w:rFonts w:cs="Tahoma"/>
          <w:b/>
          <w:sz w:val="28"/>
        </w:rPr>
        <w:t>мотив</w:t>
      </w:r>
      <w:r w:rsidR="00242C20">
        <w:rPr>
          <w:rFonts w:cs="Tahoma"/>
          <w:b/>
          <w:sz w:val="28"/>
        </w:rPr>
        <w:t xml:space="preserve"> </w:t>
      </w:r>
      <w:r w:rsidRPr="00242C20">
        <w:rPr>
          <w:rFonts w:cs="Tahoma"/>
          <w:b/>
          <w:sz w:val="28"/>
        </w:rPr>
        <w:t xml:space="preserve">разработки </w:t>
      </w:r>
      <w:r w:rsidR="004E1627">
        <w:rPr>
          <w:rFonts w:cs="Tahoma"/>
          <w:b/>
          <w:sz w:val="28"/>
        </w:rPr>
        <w:t>программных средств</w:t>
      </w:r>
    </w:p>
    <w:p w:rsidR="004E1627" w:rsidRDefault="004E1627" w:rsidP="00242C20">
      <w:pPr>
        <w:spacing w:line="360" w:lineRule="auto"/>
        <w:ind w:firstLine="709"/>
        <w:jc w:val="both"/>
        <w:rPr>
          <w:rFonts w:cs="Tahoma"/>
          <w:sz w:val="28"/>
        </w:rPr>
      </w:pPr>
    </w:p>
    <w:p w:rsidR="00380CFD" w:rsidRPr="00242C20" w:rsidRDefault="00380CFD" w:rsidP="00242C20">
      <w:pPr>
        <w:spacing w:line="360" w:lineRule="auto"/>
        <w:ind w:firstLine="709"/>
        <w:jc w:val="both"/>
        <w:rPr>
          <w:rFonts w:cs="Tahoma"/>
          <w:sz w:val="28"/>
        </w:rPr>
      </w:pPr>
      <w:r w:rsidRPr="00242C20">
        <w:rPr>
          <w:rFonts w:cs="Tahoma"/>
          <w:sz w:val="28"/>
        </w:rPr>
        <w:t>Рассмотрим теперь общие принципы обеспечения надежности ПС, что, как мы уже подчеркивали, является основным мотивом разработки ПС, задающим специфическую окраску всем технологическим процессам разработки ПС. В технике известны четыре подхода обеспечению надежности:</w:t>
      </w:r>
    </w:p>
    <w:p w:rsidR="00380CFD" w:rsidRPr="00242C20" w:rsidRDefault="00380CFD" w:rsidP="00242C20">
      <w:pPr>
        <w:numPr>
          <w:ilvl w:val="0"/>
          <w:numId w:val="1"/>
        </w:numPr>
        <w:tabs>
          <w:tab w:val="left" w:pos="1559"/>
        </w:tabs>
        <w:spacing w:line="360" w:lineRule="auto"/>
        <w:ind w:left="0" w:firstLine="709"/>
        <w:jc w:val="both"/>
        <w:rPr>
          <w:rFonts w:cs="Tahoma"/>
          <w:sz w:val="28"/>
        </w:rPr>
      </w:pPr>
      <w:r w:rsidRPr="00242C20">
        <w:rPr>
          <w:rFonts w:cs="Tahoma"/>
          <w:sz w:val="28"/>
        </w:rPr>
        <w:t>предупреждение ошибок;</w:t>
      </w:r>
    </w:p>
    <w:p w:rsidR="00380CFD" w:rsidRPr="00242C20" w:rsidRDefault="00380CFD" w:rsidP="00242C20">
      <w:pPr>
        <w:numPr>
          <w:ilvl w:val="0"/>
          <w:numId w:val="1"/>
        </w:numPr>
        <w:tabs>
          <w:tab w:val="left" w:pos="1559"/>
        </w:tabs>
        <w:spacing w:line="360" w:lineRule="auto"/>
        <w:ind w:left="0" w:firstLine="709"/>
        <w:jc w:val="both"/>
        <w:rPr>
          <w:rFonts w:cs="Tahoma"/>
          <w:sz w:val="28"/>
        </w:rPr>
      </w:pPr>
      <w:r w:rsidRPr="00242C20">
        <w:rPr>
          <w:rFonts w:cs="Tahoma"/>
          <w:sz w:val="28"/>
        </w:rPr>
        <w:t>самообнаружение ошибок;</w:t>
      </w:r>
    </w:p>
    <w:p w:rsidR="00380CFD" w:rsidRPr="00242C20" w:rsidRDefault="00380CFD" w:rsidP="00242C20">
      <w:pPr>
        <w:numPr>
          <w:ilvl w:val="0"/>
          <w:numId w:val="1"/>
        </w:numPr>
        <w:tabs>
          <w:tab w:val="left" w:pos="1559"/>
        </w:tabs>
        <w:spacing w:line="360" w:lineRule="auto"/>
        <w:ind w:left="0" w:firstLine="709"/>
        <w:jc w:val="both"/>
        <w:rPr>
          <w:rFonts w:cs="Tahoma"/>
          <w:sz w:val="28"/>
        </w:rPr>
      </w:pPr>
      <w:r w:rsidRPr="00242C20">
        <w:rPr>
          <w:rFonts w:cs="Tahoma"/>
          <w:sz w:val="28"/>
        </w:rPr>
        <w:t>самоисправление ошибок;</w:t>
      </w:r>
    </w:p>
    <w:p w:rsidR="00380CFD" w:rsidRPr="00242C20" w:rsidRDefault="00380CFD" w:rsidP="00242C20">
      <w:pPr>
        <w:numPr>
          <w:ilvl w:val="0"/>
          <w:numId w:val="1"/>
        </w:numPr>
        <w:tabs>
          <w:tab w:val="left" w:pos="1559"/>
        </w:tabs>
        <w:spacing w:line="360" w:lineRule="auto"/>
        <w:ind w:left="0" w:firstLine="709"/>
        <w:jc w:val="both"/>
        <w:rPr>
          <w:rFonts w:cs="Tahoma"/>
          <w:sz w:val="28"/>
        </w:rPr>
      </w:pPr>
      <w:r w:rsidRPr="00242C20">
        <w:rPr>
          <w:rFonts w:cs="Tahoma"/>
          <w:sz w:val="28"/>
        </w:rPr>
        <w:t>обеспечение устойчивости к ошибкам.</w:t>
      </w:r>
    </w:p>
    <w:p w:rsidR="00380CFD" w:rsidRPr="00242C20" w:rsidRDefault="00380CFD" w:rsidP="00242C20">
      <w:pPr>
        <w:spacing w:line="360" w:lineRule="auto"/>
        <w:ind w:firstLine="709"/>
        <w:jc w:val="both"/>
        <w:rPr>
          <w:rFonts w:cs="Tahoma"/>
          <w:sz w:val="28"/>
        </w:rPr>
      </w:pPr>
      <w:r w:rsidRPr="00242C20">
        <w:rPr>
          <w:rFonts w:cs="Tahoma"/>
          <w:sz w:val="28"/>
        </w:rPr>
        <w:t xml:space="preserve">Целью подхода предупреждения ошибок </w:t>
      </w:r>
      <w:r w:rsidRPr="00242C20">
        <w:rPr>
          <w:rFonts w:cs="Tahoma"/>
          <w:sz w:val="28"/>
        </w:rPr>
        <w:t xml:space="preserve"> не допустить ошибок в готовых продуктах, в нашем случае </w:t>
      </w:r>
      <w:r w:rsidRPr="00242C20">
        <w:rPr>
          <w:rFonts w:cs="Tahoma"/>
          <w:sz w:val="28"/>
        </w:rPr>
        <w:t> в ПС. Проведенное рассмотрение</w:t>
      </w:r>
      <w:r w:rsidR="00242C20">
        <w:rPr>
          <w:rFonts w:cs="Tahoma"/>
          <w:sz w:val="28"/>
        </w:rPr>
        <w:t xml:space="preserve"> </w:t>
      </w:r>
      <w:r w:rsidRPr="00242C20">
        <w:rPr>
          <w:rFonts w:cs="Tahoma"/>
          <w:sz w:val="28"/>
        </w:rPr>
        <w:t>природы</w:t>
      </w:r>
      <w:r w:rsidR="00242C20">
        <w:rPr>
          <w:rFonts w:cs="Tahoma"/>
          <w:sz w:val="28"/>
        </w:rPr>
        <w:t xml:space="preserve"> </w:t>
      </w:r>
      <w:r w:rsidRPr="00242C20">
        <w:rPr>
          <w:rFonts w:cs="Tahoma"/>
          <w:sz w:val="28"/>
        </w:rPr>
        <w:t>ошибок</w:t>
      </w:r>
      <w:r w:rsidR="00242C20">
        <w:rPr>
          <w:rFonts w:cs="Tahoma"/>
          <w:sz w:val="28"/>
        </w:rPr>
        <w:t xml:space="preserve"> </w:t>
      </w:r>
      <w:r w:rsidRPr="00242C20">
        <w:rPr>
          <w:rFonts w:cs="Tahoma"/>
          <w:sz w:val="28"/>
        </w:rPr>
        <w:t>при разработке ПС позволяет для достижения этой цели сконцентрировать внимание на следующих вопросах:</w:t>
      </w:r>
    </w:p>
    <w:p w:rsidR="00380CFD" w:rsidRPr="00242C20" w:rsidRDefault="00380CFD" w:rsidP="00242C20">
      <w:pPr>
        <w:numPr>
          <w:ilvl w:val="0"/>
          <w:numId w:val="1"/>
        </w:numPr>
        <w:tabs>
          <w:tab w:val="left" w:pos="1559"/>
        </w:tabs>
        <w:spacing w:line="360" w:lineRule="auto"/>
        <w:ind w:left="0" w:firstLine="709"/>
        <w:jc w:val="both"/>
        <w:rPr>
          <w:rFonts w:cs="Tahoma"/>
          <w:sz w:val="28"/>
        </w:rPr>
      </w:pPr>
      <w:r w:rsidRPr="00242C20">
        <w:rPr>
          <w:rFonts w:cs="Tahoma"/>
          <w:sz w:val="28"/>
        </w:rPr>
        <w:t xml:space="preserve">борьба со сложностью, </w:t>
      </w:r>
    </w:p>
    <w:p w:rsidR="00380CFD" w:rsidRPr="00242C20" w:rsidRDefault="00380CFD" w:rsidP="00242C20">
      <w:pPr>
        <w:numPr>
          <w:ilvl w:val="0"/>
          <w:numId w:val="1"/>
        </w:numPr>
        <w:tabs>
          <w:tab w:val="left" w:pos="1559"/>
        </w:tabs>
        <w:spacing w:line="360" w:lineRule="auto"/>
        <w:ind w:left="0" w:firstLine="709"/>
        <w:jc w:val="both"/>
        <w:rPr>
          <w:rFonts w:cs="Tahoma"/>
          <w:sz w:val="28"/>
        </w:rPr>
      </w:pPr>
      <w:r w:rsidRPr="00242C20">
        <w:rPr>
          <w:rFonts w:cs="Tahoma"/>
          <w:sz w:val="28"/>
        </w:rPr>
        <w:t>обеспечение точности перевода,</w:t>
      </w:r>
    </w:p>
    <w:p w:rsidR="00380CFD" w:rsidRPr="00242C20" w:rsidRDefault="00380CFD" w:rsidP="00242C20">
      <w:pPr>
        <w:numPr>
          <w:ilvl w:val="0"/>
          <w:numId w:val="1"/>
        </w:numPr>
        <w:tabs>
          <w:tab w:val="left" w:pos="1559"/>
        </w:tabs>
        <w:spacing w:line="360" w:lineRule="auto"/>
        <w:ind w:left="0" w:firstLine="709"/>
        <w:jc w:val="both"/>
        <w:rPr>
          <w:rFonts w:cs="Tahoma"/>
          <w:sz w:val="28"/>
        </w:rPr>
      </w:pPr>
      <w:r w:rsidRPr="00242C20">
        <w:rPr>
          <w:rFonts w:cs="Tahoma"/>
          <w:sz w:val="28"/>
        </w:rPr>
        <w:t>преодоление барьера между пользователем и разработчиком,</w:t>
      </w:r>
    </w:p>
    <w:p w:rsidR="00380CFD" w:rsidRPr="00242C20" w:rsidRDefault="00380CFD" w:rsidP="00242C20">
      <w:pPr>
        <w:numPr>
          <w:ilvl w:val="0"/>
          <w:numId w:val="1"/>
        </w:numPr>
        <w:tabs>
          <w:tab w:val="left" w:pos="1559"/>
        </w:tabs>
        <w:spacing w:line="360" w:lineRule="auto"/>
        <w:ind w:left="0" w:firstLine="709"/>
        <w:jc w:val="both"/>
        <w:rPr>
          <w:rFonts w:cs="Tahoma"/>
          <w:sz w:val="28"/>
        </w:rPr>
      </w:pPr>
      <w:r w:rsidRPr="00242C20">
        <w:rPr>
          <w:rFonts w:cs="Tahoma"/>
          <w:sz w:val="28"/>
        </w:rPr>
        <w:t>обеспечение контроля принимаемых решений.</w:t>
      </w:r>
    </w:p>
    <w:p w:rsidR="00380CFD" w:rsidRPr="00242C20" w:rsidRDefault="00380CFD" w:rsidP="00242C20">
      <w:pPr>
        <w:spacing w:line="360" w:lineRule="auto"/>
        <w:ind w:firstLine="709"/>
        <w:jc w:val="both"/>
        <w:rPr>
          <w:rFonts w:cs="Tahoma"/>
          <w:sz w:val="28"/>
        </w:rPr>
      </w:pPr>
      <w:r w:rsidRPr="00242C20">
        <w:rPr>
          <w:rFonts w:cs="Tahoma"/>
          <w:sz w:val="28"/>
        </w:rPr>
        <w:t>Этот подход связан с организацией процессов разработки ПС, т.е. с технологией программирования. И хотя, как мы уже отмечали, гарантировать отсутствие ошибок в ПС невозможно, но в рамках этого подхода можно достигнуть приемлемого уровня надежности ПС.</w:t>
      </w:r>
    </w:p>
    <w:p w:rsidR="00380CFD" w:rsidRPr="00242C20" w:rsidRDefault="00380CFD" w:rsidP="00242C20">
      <w:pPr>
        <w:spacing w:line="360" w:lineRule="auto"/>
        <w:ind w:firstLine="709"/>
        <w:jc w:val="both"/>
        <w:rPr>
          <w:rFonts w:cs="Tahoma"/>
          <w:sz w:val="28"/>
        </w:rPr>
      </w:pPr>
      <w:r w:rsidRPr="00242C20">
        <w:rPr>
          <w:rFonts w:cs="Tahoma"/>
          <w:sz w:val="28"/>
        </w:rPr>
        <w:t xml:space="preserve">Остальные три подхода связаны с организацией самих продуктов технологии, в нашем случае </w:t>
      </w:r>
      <w:r w:rsidRPr="00242C20">
        <w:rPr>
          <w:rFonts w:cs="Tahoma"/>
          <w:sz w:val="28"/>
        </w:rPr>
        <w:t> программ. Они учитывают возможность ошибки в программах. Самообнаружение ошибки в программе означает, что</w:t>
      </w:r>
      <w:r w:rsidR="00242C20">
        <w:rPr>
          <w:rFonts w:cs="Tahoma"/>
          <w:sz w:val="28"/>
        </w:rPr>
        <w:t xml:space="preserve"> </w:t>
      </w:r>
      <w:r w:rsidRPr="00242C20">
        <w:rPr>
          <w:rFonts w:cs="Tahoma"/>
          <w:sz w:val="28"/>
        </w:rPr>
        <w:t>программа содержит средства обнаружения отказа в процессе ее выполнения. Самоисправление ошибки в программе означает не только обнаружение отказа в процессе ее выполнения, но и исправление последствий этого отказа, для чего в программе должны иметься соответствующие средства. Обеспечение устойчивости программы к ошибкам означает,</w:t>
      </w:r>
      <w:r w:rsidR="00242C20">
        <w:rPr>
          <w:rFonts w:cs="Tahoma"/>
          <w:sz w:val="28"/>
        </w:rPr>
        <w:t xml:space="preserve"> </w:t>
      </w:r>
      <w:r w:rsidRPr="00242C20">
        <w:rPr>
          <w:rFonts w:cs="Tahoma"/>
          <w:sz w:val="28"/>
        </w:rPr>
        <w:t>что в программе содержатся средства, позволяющие локализовать область влияния отказа программы, либо уменьшить его неприятные последствия, а иногда предотвратить катастрофические последствия отказа. Однако, эти подходы используются весьма редко (может быть, относительно чаще используется обеспечение устойчивости к ошибкам). Связано это, во-первых,</w:t>
      </w:r>
      <w:r w:rsidR="00242C20">
        <w:rPr>
          <w:rFonts w:cs="Tahoma"/>
          <w:sz w:val="28"/>
        </w:rPr>
        <w:t xml:space="preserve"> </w:t>
      </w:r>
      <w:r w:rsidRPr="00242C20">
        <w:rPr>
          <w:rFonts w:cs="Tahoma"/>
          <w:sz w:val="28"/>
        </w:rPr>
        <w:t>с тем, что многие простые методы, используемые в технике в рамках этих подходов, неприменимы в программировании, например, дублирование отдельных блоков и устройств (выполнение двух копий одной</w:t>
      </w:r>
      <w:r w:rsidR="00242C20">
        <w:rPr>
          <w:rFonts w:cs="Tahoma"/>
          <w:sz w:val="28"/>
        </w:rPr>
        <w:t xml:space="preserve"> </w:t>
      </w:r>
      <w:r w:rsidRPr="00242C20">
        <w:rPr>
          <w:rFonts w:cs="Tahoma"/>
          <w:sz w:val="28"/>
        </w:rPr>
        <w:t xml:space="preserve">и той же программы всегда будет приводить к одинаковому эффекту </w:t>
      </w:r>
      <w:r w:rsidRPr="00242C20">
        <w:rPr>
          <w:rFonts w:cs="Tahoma"/>
          <w:sz w:val="28"/>
        </w:rPr>
        <w:t xml:space="preserve"> правильному или неправильному). А, во-вторых, добавление в программу дополнительных фрагментов приводит к ее усложнению (иногда </w:t>
      </w:r>
      <w:r w:rsidRPr="00242C20">
        <w:rPr>
          <w:rFonts w:cs="Tahoma"/>
          <w:sz w:val="28"/>
        </w:rPr>
        <w:t> значительному),</w:t>
      </w:r>
      <w:r w:rsidR="00242C20">
        <w:rPr>
          <w:rFonts w:cs="Tahoma"/>
          <w:sz w:val="28"/>
        </w:rPr>
        <w:t xml:space="preserve"> </w:t>
      </w:r>
      <w:r w:rsidRPr="00242C20">
        <w:rPr>
          <w:rFonts w:cs="Tahoma"/>
          <w:sz w:val="28"/>
        </w:rPr>
        <w:t>что в какой-то</w:t>
      </w:r>
      <w:r w:rsidR="00242C20">
        <w:rPr>
          <w:rFonts w:cs="Tahoma"/>
          <w:sz w:val="28"/>
        </w:rPr>
        <w:t xml:space="preserve"> </w:t>
      </w:r>
      <w:r w:rsidRPr="00242C20">
        <w:rPr>
          <w:rFonts w:cs="Tahoma"/>
          <w:sz w:val="28"/>
        </w:rPr>
        <w:t>мере</w:t>
      </w:r>
      <w:r w:rsidR="00242C20">
        <w:rPr>
          <w:rFonts w:cs="Tahoma"/>
          <w:sz w:val="28"/>
        </w:rPr>
        <w:t xml:space="preserve"> </w:t>
      </w:r>
      <w:r w:rsidRPr="00242C20">
        <w:rPr>
          <w:rFonts w:cs="Tahoma"/>
          <w:sz w:val="28"/>
        </w:rPr>
        <w:t>мешает</w:t>
      </w:r>
      <w:r w:rsidR="00242C20">
        <w:rPr>
          <w:rFonts w:cs="Tahoma"/>
          <w:sz w:val="28"/>
        </w:rPr>
        <w:t xml:space="preserve"> </w:t>
      </w:r>
      <w:r w:rsidRPr="00242C20">
        <w:rPr>
          <w:rFonts w:cs="Tahoma"/>
          <w:sz w:val="28"/>
        </w:rPr>
        <w:t>методам предупреждения ошибок.</w:t>
      </w:r>
    </w:p>
    <w:p w:rsidR="00380CFD" w:rsidRPr="00242C20" w:rsidRDefault="00380CFD" w:rsidP="00242C20">
      <w:pPr>
        <w:spacing w:line="360" w:lineRule="auto"/>
        <w:ind w:firstLine="709"/>
        <w:jc w:val="both"/>
        <w:rPr>
          <w:rFonts w:cs="Tahoma"/>
          <w:sz w:val="28"/>
        </w:rPr>
      </w:pPr>
    </w:p>
    <w:p w:rsidR="00380CFD" w:rsidRPr="00242C20" w:rsidRDefault="004E1627" w:rsidP="00242C20">
      <w:pPr>
        <w:spacing w:line="360" w:lineRule="auto"/>
        <w:ind w:firstLine="709"/>
        <w:jc w:val="both"/>
        <w:rPr>
          <w:rFonts w:cs="Tahoma"/>
          <w:b/>
          <w:sz w:val="28"/>
        </w:rPr>
      </w:pPr>
      <w:r>
        <w:rPr>
          <w:rFonts w:cs="Tahoma"/>
          <w:b/>
          <w:sz w:val="28"/>
        </w:rPr>
        <w:t>1.5 Методы борьбы со сложностью</w:t>
      </w:r>
    </w:p>
    <w:p w:rsidR="004E1627" w:rsidRDefault="004E1627" w:rsidP="00242C20">
      <w:pPr>
        <w:spacing w:line="360" w:lineRule="auto"/>
        <w:ind w:firstLine="709"/>
        <w:jc w:val="both"/>
        <w:rPr>
          <w:rFonts w:cs="Tahoma"/>
          <w:sz w:val="28"/>
        </w:rPr>
      </w:pPr>
    </w:p>
    <w:p w:rsidR="00380CFD" w:rsidRPr="00242C20" w:rsidRDefault="00380CFD" w:rsidP="00242C20">
      <w:pPr>
        <w:spacing w:line="360" w:lineRule="auto"/>
        <w:ind w:firstLine="709"/>
        <w:jc w:val="both"/>
        <w:rPr>
          <w:rFonts w:cs="Tahoma"/>
          <w:sz w:val="28"/>
        </w:rPr>
      </w:pPr>
      <w:r w:rsidRPr="00242C20">
        <w:rPr>
          <w:rFonts w:cs="Tahoma"/>
          <w:sz w:val="28"/>
        </w:rPr>
        <w:t>Мы уже обсуждали в лекции 2 сущность вопроса борьбы</w:t>
      </w:r>
      <w:r w:rsidR="00242C20">
        <w:rPr>
          <w:rFonts w:cs="Tahoma"/>
          <w:sz w:val="28"/>
        </w:rPr>
        <w:t xml:space="preserve"> </w:t>
      </w:r>
      <w:r w:rsidRPr="00242C20">
        <w:rPr>
          <w:rFonts w:cs="Tahoma"/>
          <w:sz w:val="28"/>
        </w:rPr>
        <w:t>со сложностью при разработке ПС. Известны два общих метода борьбы со сложностью систем:</w:t>
      </w:r>
    </w:p>
    <w:p w:rsidR="00380CFD" w:rsidRPr="00242C20" w:rsidRDefault="00380CFD" w:rsidP="00242C20">
      <w:pPr>
        <w:numPr>
          <w:ilvl w:val="0"/>
          <w:numId w:val="1"/>
        </w:numPr>
        <w:tabs>
          <w:tab w:val="left" w:pos="1559"/>
        </w:tabs>
        <w:spacing w:line="360" w:lineRule="auto"/>
        <w:ind w:left="0" w:firstLine="709"/>
        <w:jc w:val="both"/>
        <w:rPr>
          <w:rFonts w:cs="Tahoma"/>
          <w:sz w:val="28"/>
        </w:rPr>
      </w:pPr>
      <w:r w:rsidRPr="00242C20">
        <w:rPr>
          <w:rFonts w:cs="Tahoma"/>
          <w:sz w:val="28"/>
        </w:rPr>
        <w:t>обеспечения независимости компонент системы;</w:t>
      </w:r>
    </w:p>
    <w:p w:rsidR="00380CFD" w:rsidRPr="00242C20" w:rsidRDefault="00380CFD" w:rsidP="00242C20">
      <w:pPr>
        <w:numPr>
          <w:ilvl w:val="0"/>
          <w:numId w:val="1"/>
        </w:numPr>
        <w:tabs>
          <w:tab w:val="left" w:pos="1559"/>
        </w:tabs>
        <w:spacing w:line="360" w:lineRule="auto"/>
        <w:ind w:left="0" w:firstLine="709"/>
        <w:jc w:val="both"/>
        <w:rPr>
          <w:rFonts w:cs="Tahoma"/>
          <w:sz w:val="28"/>
        </w:rPr>
      </w:pPr>
      <w:r w:rsidRPr="00242C20">
        <w:rPr>
          <w:rFonts w:cs="Tahoma"/>
          <w:sz w:val="28"/>
        </w:rPr>
        <w:t>использование в системах иерархических структур.</w:t>
      </w:r>
    </w:p>
    <w:p w:rsidR="00380CFD" w:rsidRPr="00242C20" w:rsidRDefault="00380CFD" w:rsidP="00242C20">
      <w:pPr>
        <w:spacing w:line="360" w:lineRule="auto"/>
        <w:ind w:firstLine="709"/>
        <w:jc w:val="both"/>
        <w:rPr>
          <w:rFonts w:cs="Tahoma"/>
          <w:sz w:val="28"/>
        </w:rPr>
      </w:pPr>
      <w:r w:rsidRPr="00242C20">
        <w:rPr>
          <w:rFonts w:cs="Tahoma"/>
          <w:sz w:val="28"/>
        </w:rPr>
        <w:t>Обеспечение независимости компонент означает разбиение системы на такие части, между которыми должны остаться по возможности меньше связей. Одним из воплощений этого метода является модульное программирование. Использование в системах иерархических структур позволяет локализовать связи между компонентами, допуская их лишь между компонентами, принадлежащими смежным уровням иерархии. Этот метод, по существу, означает разбиение большой системы на подсистемы, образующих малую систему. Здесь существенно используется способность человека к абстрагированию.</w:t>
      </w:r>
    </w:p>
    <w:p w:rsidR="00380CFD" w:rsidRPr="00242C20" w:rsidRDefault="00380CFD" w:rsidP="00242C20">
      <w:pPr>
        <w:spacing w:line="360" w:lineRule="auto"/>
        <w:ind w:firstLine="709"/>
        <w:jc w:val="both"/>
        <w:rPr>
          <w:rFonts w:cs="Tahoma"/>
          <w:sz w:val="28"/>
        </w:rPr>
      </w:pPr>
    </w:p>
    <w:p w:rsidR="00380CFD" w:rsidRPr="00242C20" w:rsidRDefault="00380CFD" w:rsidP="00242C20">
      <w:pPr>
        <w:spacing w:line="360" w:lineRule="auto"/>
        <w:ind w:firstLine="709"/>
        <w:jc w:val="both"/>
        <w:rPr>
          <w:rFonts w:cs="Tahoma"/>
          <w:b/>
          <w:sz w:val="28"/>
        </w:rPr>
      </w:pPr>
      <w:r w:rsidRPr="00242C20">
        <w:rPr>
          <w:rFonts w:cs="Tahoma"/>
          <w:b/>
          <w:sz w:val="28"/>
        </w:rPr>
        <w:t>1.6</w:t>
      </w:r>
      <w:r w:rsidR="004E1627">
        <w:rPr>
          <w:rFonts w:cs="Tahoma"/>
          <w:b/>
          <w:sz w:val="28"/>
        </w:rPr>
        <w:t xml:space="preserve"> Обеспечение точности перевода</w:t>
      </w:r>
    </w:p>
    <w:p w:rsidR="004E1627" w:rsidRDefault="004E1627" w:rsidP="00242C20">
      <w:pPr>
        <w:spacing w:line="360" w:lineRule="auto"/>
        <w:ind w:firstLine="709"/>
        <w:jc w:val="both"/>
        <w:rPr>
          <w:rFonts w:cs="Tahoma"/>
          <w:sz w:val="28"/>
        </w:rPr>
      </w:pPr>
    </w:p>
    <w:p w:rsidR="00380CFD" w:rsidRPr="00242C20" w:rsidRDefault="00380CFD" w:rsidP="00242C20">
      <w:pPr>
        <w:spacing w:line="360" w:lineRule="auto"/>
        <w:ind w:firstLine="709"/>
        <w:jc w:val="both"/>
        <w:rPr>
          <w:rFonts w:cs="Tahoma"/>
          <w:sz w:val="28"/>
        </w:rPr>
      </w:pPr>
      <w:r w:rsidRPr="00242C20">
        <w:rPr>
          <w:rFonts w:cs="Tahoma"/>
          <w:sz w:val="28"/>
        </w:rPr>
        <w:t>Обеспечение точности перевода направлено на достижение однозначности интерпретации документов различными</w:t>
      </w:r>
      <w:r w:rsidR="00242C20">
        <w:rPr>
          <w:rFonts w:cs="Tahoma"/>
          <w:sz w:val="28"/>
        </w:rPr>
        <w:t xml:space="preserve"> </w:t>
      </w:r>
      <w:r w:rsidRPr="00242C20">
        <w:rPr>
          <w:rFonts w:cs="Tahoma"/>
          <w:sz w:val="28"/>
        </w:rPr>
        <w:t>разработчиками, а также пользователями ПС. Это требует придерживаться при переводе определенной дисциплины. Майерс предлагает использовать общую</w:t>
      </w:r>
      <w:r w:rsidR="00242C20">
        <w:rPr>
          <w:rFonts w:cs="Tahoma"/>
          <w:sz w:val="28"/>
        </w:rPr>
        <w:t xml:space="preserve"> </w:t>
      </w:r>
      <w:r w:rsidRPr="00242C20">
        <w:rPr>
          <w:rFonts w:cs="Tahoma"/>
          <w:sz w:val="28"/>
        </w:rPr>
        <w:t>дисциплину решения задач,</w:t>
      </w:r>
      <w:r w:rsidR="00242C20">
        <w:rPr>
          <w:rFonts w:cs="Tahoma"/>
          <w:sz w:val="28"/>
        </w:rPr>
        <w:t xml:space="preserve"> </w:t>
      </w:r>
      <w:r w:rsidRPr="00242C20">
        <w:rPr>
          <w:rFonts w:cs="Tahoma"/>
          <w:sz w:val="28"/>
        </w:rPr>
        <w:t>рассматривая перевод как решение задачи.</w:t>
      </w:r>
      <w:r w:rsidR="00242C20">
        <w:rPr>
          <w:rFonts w:cs="Tahoma"/>
          <w:sz w:val="28"/>
        </w:rPr>
        <w:t xml:space="preserve"> </w:t>
      </w:r>
      <w:r w:rsidRPr="00242C20">
        <w:rPr>
          <w:rFonts w:cs="Tahoma"/>
          <w:sz w:val="28"/>
        </w:rPr>
        <w:t>Лучшим руководством по решению задач</w:t>
      </w:r>
      <w:r w:rsidR="00242C20">
        <w:rPr>
          <w:rFonts w:cs="Tahoma"/>
          <w:sz w:val="28"/>
        </w:rPr>
        <w:t xml:space="preserve"> </w:t>
      </w:r>
      <w:r w:rsidRPr="00242C20">
        <w:rPr>
          <w:rFonts w:cs="Tahoma"/>
          <w:sz w:val="28"/>
        </w:rPr>
        <w:t>он</w:t>
      </w:r>
      <w:r w:rsidR="00242C20">
        <w:rPr>
          <w:rFonts w:cs="Tahoma"/>
          <w:sz w:val="28"/>
        </w:rPr>
        <w:t xml:space="preserve"> </w:t>
      </w:r>
      <w:r w:rsidRPr="00242C20">
        <w:rPr>
          <w:rFonts w:cs="Tahoma"/>
          <w:sz w:val="28"/>
        </w:rPr>
        <w:t>считает книгу Пойа "Как</w:t>
      </w:r>
      <w:r w:rsidR="00242C20">
        <w:rPr>
          <w:rFonts w:cs="Tahoma"/>
          <w:sz w:val="28"/>
        </w:rPr>
        <w:t xml:space="preserve"> </w:t>
      </w:r>
      <w:r w:rsidRPr="00242C20">
        <w:rPr>
          <w:rFonts w:cs="Tahoma"/>
          <w:sz w:val="28"/>
        </w:rPr>
        <w:t>решать задачу". В соответствии с этим весь процесс перевода можно разбить на следующие этапы:</w:t>
      </w:r>
    </w:p>
    <w:p w:rsidR="00380CFD" w:rsidRPr="00242C20" w:rsidRDefault="00380CFD" w:rsidP="00242C20">
      <w:pPr>
        <w:numPr>
          <w:ilvl w:val="0"/>
          <w:numId w:val="1"/>
        </w:numPr>
        <w:tabs>
          <w:tab w:val="left" w:pos="1559"/>
        </w:tabs>
        <w:spacing w:line="360" w:lineRule="auto"/>
        <w:ind w:left="0" w:firstLine="709"/>
        <w:jc w:val="both"/>
        <w:rPr>
          <w:rFonts w:cs="Tahoma"/>
          <w:sz w:val="28"/>
        </w:rPr>
      </w:pPr>
      <w:r w:rsidRPr="00242C20">
        <w:rPr>
          <w:rFonts w:cs="Tahoma"/>
          <w:sz w:val="28"/>
        </w:rPr>
        <w:t>Поймите задачу;</w:t>
      </w:r>
    </w:p>
    <w:p w:rsidR="00380CFD" w:rsidRPr="00242C20" w:rsidRDefault="00380CFD" w:rsidP="00242C20">
      <w:pPr>
        <w:numPr>
          <w:ilvl w:val="0"/>
          <w:numId w:val="1"/>
        </w:numPr>
        <w:tabs>
          <w:tab w:val="left" w:pos="1559"/>
        </w:tabs>
        <w:spacing w:line="360" w:lineRule="auto"/>
        <w:ind w:left="0" w:firstLine="709"/>
        <w:jc w:val="both"/>
        <w:rPr>
          <w:rFonts w:cs="Tahoma"/>
          <w:sz w:val="28"/>
        </w:rPr>
      </w:pPr>
      <w:r w:rsidRPr="00242C20">
        <w:rPr>
          <w:rFonts w:cs="Tahoma"/>
          <w:sz w:val="28"/>
        </w:rPr>
        <w:t>Составьте план (включая цели и</w:t>
      </w:r>
      <w:r w:rsidR="00242C20">
        <w:rPr>
          <w:rFonts w:cs="Tahoma"/>
          <w:sz w:val="28"/>
        </w:rPr>
        <w:t xml:space="preserve"> </w:t>
      </w:r>
      <w:r w:rsidRPr="00242C20">
        <w:rPr>
          <w:rFonts w:cs="Tahoma"/>
          <w:sz w:val="28"/>
        </w:rPr>
        <w:t>методы</w:t>
      </w:r>
      <w:r w:rsidR="00242C20">
        <w:rPr>
          <w:rFonts w:cs="Tahoma"/>
          <w:sz w:val="28"/>
        </w:rPr>
        <w:t xml:space="preserve"> </w:t>
      </w:r>
      <w:r w:rsidRPr="00242C20">
        <w:rPr>
          <w:rFonts w:cs="Tahoma"/>
          <w:sz w:val="28"/>
        </w:rPr>
        <w:t>решения);</w:t>
      </w:r>
    </w:p>
    <w:p w:rsidR="00380CFD" w:rsidRPr="00242C20" w:rsidRDefault="00380CFD" w:rsidP="00242C20">
      <w:pPr>
        <w:numPr>
          <w:ilvl w:val="0"/>
          <w:numId w:val="1"/>
        </w:numPr>
        <w:tabs>
          <w:tab w:val="left" w:pos="1559"/>
        </w:tabs>
        <w:spacing w:line="360" w:lineRule="auto"/>
        <w:ind w:left="0" w:firstLine="709"/>
        <w:jc w:val="both"/>
        <w:rPr>
          <w:rFonts w:cs="Tahoma"/>
          <w:sz w:val="28"/>
        </w:rPr>
      </w:pPr>
      <w:r w:rsidRPr="00242C20">
        <w:rPr>
          <w:rFonts w:cs="Tahoma"/>
          <w:sz w:val="28"/>
        </w:rPr>
        <w:t>Выполните план (проверяя правильность каждого шага);</w:t>
      </w:r>
    </w:p>
    <w:p w:rsidR="00380CFD" w:rsidRPr="00242C20" w:rsidRDefault="00380CFD" w:rsidP="00242C20">
      <w:pPr>
        <w:numPr>
          <w:ilvl w:val="0"/>
          <w:numId w:val="1"/>
        </w:numPr>
        <w:tabs>
          <w:tab w:val="left" w:pos="1559"/>
        </w:tabs>
        <w:spacing w:line="360" w:lineRule="auto"/>
        <w:ind w:left="0" w:firstLine="709"/>
        <w:jc w:val="both"/>
        <w:rPr>
          <w:rFonts w:cs="Tahoma"/>
          <w:sz w:val="28"/>
        </w:rPr>
      </w:pPr>
      <w:r w:rsidRPr="00242C20">
        <w:rPr>
          <w:rFonts w:cs="Tahoma"/>
          <w:sz w:val="28"/>
        </w:rPr>
        <w:t>Проанализируйте полученное решение.</w:t>
      </w:r>
    </w:p>
    <w:p w:rsidR="00380CFD" w:rsidRPr="00242C20" w:rsidRDefault="00380CFD" w:rsidP="00242C20">
      <w:pPr>
        <w:spacing w:line="360" w:lineRule="auto"/>
        <w:ind w:firstLine="709"/>
        <w:jc w:val="both"/>
        <w:rPr>
          <w:rFonts w:cs="Tahoma"/>
          <w:sz w:val="28"/>
        </w:rPr>
      </w:pPr>
      <w:r w:rsidRPr="00242C20">
        <w:rPr>
          <w:rFonts w:cs="Tahoma"/>
          <w:sz w:val="28"/>
        </w:rPr>
        <w:t>Подробно обсуждать этот вопрос мы здесь не будем.</w:t>
      </w:r>
    </w:p>
    <w:p w:rsidR="00380CFD" w:rsidRPr="00242C20" w:rsidRDefault="00380CFD" w:rsidP="00242C20">
      <w:pPr>
        <w:spacing w:line="360" w:lineRule="auto"/>
        <w:ind w:firstLine="709"/>
        <w:jc w:val="both"/>
        <w:rPr>
          <w:rFonts w:cs="Tahoma"/>
          <w:sz w:val="28"/>
        </w:rPr>
      </w:pPr>
    </w:p>
    <w:p w:rsidR="00380CFD" w:rsidRPr="00242C20" w:rsidRDefault="00380CFD" w:rsidP="00242C20">
      <w:pPr>
        <w:spacing w:line="360" w:lineRule="auto"/>
        <w:ind w:firstLine="709"/>
        <w:jc w:val="both"/>
        <w:rPr>
          <w:rFonts w:cs="Tahoma"/>
          <w:b/>
          <w:sz w:val="28"/>
        </w:rPr>
      </w:pPr>
      <w:r w:rsidRPr="00242C20">
        <w:rPr>
          <w:rFonts w:cs="Tahoma"/>
          <w:b/>
          <w:sz w:val="28"/>
        </w:rPr>
        <w:t>1.7 Преодоление барьера между пользователем и</w:t>
      </w:r>
      <w:r w:rsidR="00242C20">
        <w:rPr>
          <w:rFonts w:cs="Tahoma"/>
          <w:b/>
          <w:sz w:val="28"/>
        </w:rPr>
        <w:t xml:space="preserve"> </w:t>
      </w:r>
      <w:r w:rsidR="004E1627">
        <w:rPr>
          <w:rFonts w:cs="Tahoma"/>
          <w:b/>
          <w:sz w:val="28"/>
        </w:rPr>
        <w:t>разработчиком</w:t>
      </w:r>
    </w:p>
    <w:p w:rsidR="004E1627" w:rsidRDefault="004E1627" w:rsidP="00242C20">
      <w:pPr>
        <w:spacing w:line="360" w:lineRule="auto"/>
        <w:ind w:firstLine="709"/>
        <w:jc w:val="both"/>
        <w:rPr>
          <w:rFonts w:cs="Tahoma"/>
          <w:sz w:val="28"/>
        </w:rPr>
      </w:pPr>
    </w:p>
    <w:p w:rsidR="00380CFD" w:rsidRPr="00242C20" w:rsidRDefault="00380CFD" w:rsidP="00242C20">
      <w:pPr>
        <w:spacing w:line="360" w:lineRule="auto"/>
        <w:ind w:firstLine="709"/>
        <w:jc w:val="both"/>
        <w:rPr>
          <w:rFonts w:cs="Tahoma"/>
          <w:sz w:val="28"/>
        </w:rPr>
      </w:pPr>
      <w:r w:rsidRPr="00242C20">
        <w:rPr>
          <w:rFonts w:cs="Tahoma"/>
          <w:sz w:val="28"/>
        </w:rPr>
        <w:t>Как обеспечить, чтобы ПС выполняла то, что пользователю разумно ожидать от нее?</w:t>
      </w:r>
      <w:r w:rsidR="00242C20">
        <w:rPr>
          <w:rFonts w:cs="Tahoma"/>
          <w:sz w:val="28"/>
        </w:rPr>
        <w:t xml:space="preserve"> </w:t>
      </w:r>
      <w:r w:rsidRPr="00242C20">
        <w:rPr>
          <w:rFonts w:cs="Tahoma"/>
          <w:sz w:val="28"/>
        </w:rPr>
        <w:t>Для этого разработчикам необходимо правильно понять, во-первых,</w:t>
      </w:r>
      <w:r w:rsidR="00242C20">
        <w:rPr>
          <w:rFonts w:cs="Tahoma"/>
          <w:sz w:val="28"/>
        </w:rPr>
        <w:t xml:space="preserve"> </w:t>
      </w:r>
      <w:r w:rsidRPr="00242C20">
        <w:rPr>
          <w:rFonts w:cs="Tahoma"/>
          <w:sz w:val="28"/>
        </w:rPr>
        <w:t xml:space="preserve">чего хочет пользователь, и, во-вторых, его уровень подготовки и окружающую его обстановку. Ясное описание соответствующей сферы деятельности пользователя или интересующей его проблемной области во многом облегчает достижение разработчиками этой цели. При разработке ПС следует привлекать пользователя для участия в процессах принятия решений, а также тщательно освоить особенности его работы (лучше всего </w:t>
      </w:r>
      <w:r w:rsidRPr="00242C20">
        <w:rPr>
          <w:rFonts w:cs="Tahoma"/>
          <w:sz w:val="28"/>
        </w:rPr>
        <w:t> побывать в его "шкуре").</w:t>
      </w:r>
    </w:p>
    <w:p w:rsidR="00380CFD" w:rsidRPr="00242C20" w:rsidRDefault="00380CFD" w:rsidP="00242C20">
      <w:pPr>
        <w:spacing w:line="360" w:lineRule="auto"/>
        <w:ind w:firstLine="709"/>
        <w:jc w:val="both"/>
        <w:rPr>
          <w:rFonts w:cs="Tahoma"/>
          <w:sz w:val="28"/>
        </w:rPr>
      </w:pPr>
    </w:p>
    <w:p w:rsidR="00380CFD" w:rsidRPr="00242C20" w:rsidRDefault="00380CFD" w:rsidP="00242C20">
      <w:pPr>
        <w:spacing w:line="360" w:lineRule="auto"/>
        <w:ind w:firstLine="709"/>
        <w:jc w:val="both"/>
        <w:rPr>
          <w:rFonts w:cs="Tahoma"/>
          <w:b/>
          <w:sz w:val="28"/>
        </w:rPr>
      </w:pPr>
      <w:r w:rsidRPr="00242C20">
        <w:rPr>
          <w:rFonts w:cs="Tahoma"/>
          <w:b/>
          <w:sz w:val="28"/>
        </w:rPr>
        <w:t>1.8</w:t>
      </w:r>
      <w:r w:rsidR="004E1627">
        <w:rPr>
          <w:rFonts w:cs="Tahoma"/>
          <w:b/>
          <w:sz w:val="28"/>
        </w:rPr>
        <w:t xml:space="preserve"> Контроль принимаемых решений</w:t>
      </w:r>
    </w:p>
    <w:p w:rsidR="004E1627" w:rsidRDefault="004E1627" w:rsidP="00242C20">
      <w:pPr>
        <w:spacing w:line="360" w:lineRule="auto"/>
        <w:ind w:firstLine="709"/>
        <w:jc w:val="both"/>
        <w:rPr>
          <w:rFonts w:cs="Tahoma"/>
          <w:sz w:val="28"/>
        </w:rPr>
      </w:pPr>
    </w:p>
    <w:p w:rsidR="00380CFD" w:rsidRPr="00242C20" w:rsidRDefault="00380CFD" w:rsidP="00242C20">
      <w:pPr>
        <w:spacing w:line="360" w:lineRule="auto"/>
        <w:ind w:firstLine="709"/>
        <w:jc w:val="both"/>
        <w:rPr>
          <w:rFonts w:cs="Tahoma"/>
          <w:sz w:val="28"/>
        </w:rPr>
      </w:pPr>
      <w:r w:rsidRPr="00242C20">
        <w:rPr>
          <w:rFonts w:cs="Tahoma"/>
          <w:sz w:val="28"/>
        </w:rPr>
        <w:t>Обязательным шагом в каждом процессе (этапе) разработки ПС должна быть проверка правильности принятых решений. Это позволит обнаруживать и исправлять ошибки на самой ранней стадии после ее возникновения, что, во-первых, существенно снижает стоимость ее исправления и, во-вторых, повышает вероятность правильного ее устранения.</w:t>
      </w:r>
    </w:p>
    <w:p w:rsidR="00380CFD" w:rsidRPr="00242C20" w:rsidRDefault="00380CFD" w:rsidP="00242C20">
      <w:pPr>
        <w:spacing w:line="360" w:lineRule="auto"/>
        <w:ind w:firstLine="709"/>
        <w:jc w:val="both"/>
        <w:rPr>
          <w:rFonts w:cs="Tahoma"/>
          <w:sz w:val="28"/>
        </w:rPr>
      </w:pPr>
      <w:r w:rsidRPr="00242C20">
        <w:rPr>
          <w:rFonts w:cs="Tahoma"/>
          <w:sz w:val="28"/>
        </w:rPr>
        <w:t>С учетом специфики разработки ПС необходимо применять везде, где это возможно,</w:t>
      </w:r>
    </w:p>
    <w:p w:rsidR="00380CFD" w:rsidRPr="00242C20" w:rsidRDefault="00380CFD" w:rsidP="00242C20">
      <w:pPr>
        <w:numPr>
          <w:ilvl w:val="0"/>
          <w:numId w:val="1"/>
        </w:numPr>
        <w:tabs>
          <w:tab w:val="left" w:pos="1559"/>
        </w:tabs>
        <w:spacing w:line="360" w:lineRule="auto"/>
        <w:ind w:left="0" w:firstLine="709"/>
        <w:jc w:val="both"/>
        <w:rPr>
          <w:rFonts w:cs="Tahoma"/>
          <w:sz w:val="28"/>
        </w:rPr>
      </w:pPr>
      <w:r w:rsidRPr="00242C20">
        <w:rPr>
          <w:rFonts w:cs="Tahoma"/>
          <w:sz w:val="28"/>
        </w:rPr>
        <w:t>смежный контроль,</w:t>
      </w:r>
    </w:p>
    <w:p w:rsidR="00380CFD" w:rsidRPr="00242C20" w:rsidRDefault="00380CFD" w:rsidP="00242C20">
      <w:pPr>
        <w:numPr>
          <w:ilvl w:val="0"/>
          <w:numId w:val="1"/>
        </w:numPr>
        <w:tabs>
          <w:tab w:val="left" w:pos="1559"/>
        </w:tabs>
        <w:spacing w:line="360" w:lineRule="auto"/>
        <w:ind w:left="0" w:firstLine="709"/>
        <w:jc w:val="both"/>
        <w:rPr>
          <w:rFonts w:cs="Tahoma"/>
          <w:sz w:val="28"/>
        </w:rPr>
      </w:pPr>
      <w:r w:rsidRPr="00242C20">
        <w:rPr>
          <w:rFonts w:cs="Tahoma"/>
          <w:sz w:val="28"/>
        </w:rPr>
        <w:t>сочетание</w:t>
      </w:r>
      <w:r w:rsidR="00242C20">
        <w:rPr>
          <w:rFonts w:cs="Tahoma"/>
          <w:sz w:val="28"/>
        </w:rPr>
        <w:t xml:space="preserve"> </w:t>
      </w:r>
      <w:r w:rsidRPr="00242C20">
        <w:rPr>
          <w:rFonts w:cs="Tahoma"/>
          <w:sz w:val="28"/>
        </w:rPr>
        <w:t>как</w:t>
      </w:r>
      <w:r w:rsidR="00242C20">
        <w:rPr>
          <w:rFonts w:cs="Tahoma"/>
          <w:sz w:val="28"/>
        </w:rPr>
        <w:t xml:space="preserve"> </w:t>
      </w:r>
      <w:r w:rsidRPr="00242C20">
        <w:rPr>
          <w:rFonts w:cs="Tahoma"/>
          <w:sz w:val="28"/>
        </w:rPr>
        <w:t>статических, так</w:t>
      </w:r>
      <w:r w:rsidR="00242C20">
        <w:rPr>
          <w:rFonts w:cs="Tahoma"/>
          <w:sz w:val="28"/>
        </w:rPr>
        <w:t xml:space="preserve"> </w:t>
      </w:r>
      <w:r w:rsidRPr="00242C20">
        <w:rPr>
          <w:rFonts w:cs="Tahoma"/>
          <w:sz w:val="28"/>
        </w:rPr>
        <w:t>и динамических методов контроля.</w:t>
      </w:r>
    </w:p>
    <w:p w:rsidR="00380CFD" w:rsidRPr="00242C20" w:rsidRDefault="00380CFD" w:rsidP="00242C20">
      <w:pPr>
        <w:spacing w:line="360" w:lineRule="auto"/>
        <w:ind w:firstLine="709"/>
        <w:jc w:val="both"/>
        <w:rPr>
          <w:rFonts w:cs="Tahoma"/>
          <w:sz w:val="28"/>
        </w:rPr>
      </w:pPr>
      <w:r w:rsidRPr="00242C20">
        <w:rPr>
          <w:rFonts w:cs="Tahoma"/>
          <w:sz w:val="28"/>
        </w:rPr>
        <w:t xml:space="preserve"> Смежный контроль означает, проверку полученного документа лицами, не участвующими в его разработке, с двух сторон: во-первых, со стороны автора исходного для контролируемого процесса документа, и, во-вторых, лицами, которые будут использовать полученный документ в качестве исходного в последующих технологических процессах. Такой контроль позволяет обеспечивать однозначность интерпретации полученного документа.</w:t>
      </w:r>
    </w:p>
    <w:p w:rsidR="00380CFD" w:rsidRPr="00242C20" w:rsidRDefault="00380CFD" w:rsidP="00242C20">
      <w:pPr>
        <w:spacing w:line="360" w:lineRule="auto"/>
        <w:ind w:firstLine="709"/>
        <w:jc w:val="both"/>
        <w:rPr>
          <w:rFonts w:cs="Tahoma"/>
          <w:sz w:val="28"/>
        </w:rPr>
      </w:pPr>
      <w:r w:rsidRPr="00242C20">
        <w:rPr>
          <w:rFonts w:cs="Tahoma"/>
          <w:sz w:val="28"/>
        </w:rPr>
        <w:t>Сочетание статических и динамических методов контроля означает, что нужно не только контролировать документ как таковой, но и проверять, какой процесс обработки данных он описывает. Это отражает одну из специфических особенность ПС (статическая форма, динамическое содержание).</w:t>
      </w:r>
    </w:p>
    <w:p w:rsidR="00380CFD" w:rsidRPr="00242C20" w:rsidRDefault="00380CFD" w:rsidP="00242C20">
      <w:pPr>
        <w:spacing w:line="360" w:lineRule="auto"/>
        <w:ind w:firstLine="709"/>
        <w:jc w:val="both"/>
        <w:rPr>
          <w:rFonts w:cs="Tahoma"/>
          <w:sz w:val="28"/>
        </w:rPr>
      </w:pPr>
    </w:p>
    <w:p w:rsidR="00380CFD" w:rsidRPr="00242C20" w:rsidRDefault="004E1627" w:rsidP="00242C20">
      <w:pPr>
        <w:snapToGrid w:val="0"/>
        <w:spacing w:line="360" w:lineRule="auto"/>
        <w:ind w:firstLine="709"/>
        <w:jc w:val="both"/>
        <w:rPr>
          <w:rFonts w:cs="Tahoma"/>
          <w:b/>
          <w:bCs/>
          <w:sz w:val="28"/>
          <w:szCs w:val="28"/>
        </w:rPr>
      </w:pPr>
      <w:r>
        <w:rPr>
          <w:rFonts w:cs="Tahoma"/>
          <w:b/>
          <w:i/>
          <w:sz w:val="28"/>
          <w:szCs w:val="28"/>
        </w:rPr>
        <w:br w:type="page"/>
      </w:r>
      <w:r w:rsidR="00380CFD" w:rsidRPr="00242C20">
        <w:rPr>
          <w:rFonts w:cs="Tahoma"/>
          <w:b/>
          <w:i/>
          <w:sz w:val="28"/>
          <w:szCs w:val="28"/>
        </w:rPr>
        <w:t>2. Практическая часть</w:t>
      </w:r>
      <w:r w:rsidR="00380CFD" w:rsidRPr="00242C20">
        <w:rPr>
          <w:rFonts w:cs="Tahoma"/>
          <w:sz w:val="28"/>
          <w:szCs w:val="28"/>
        </w:rPr>
        <w:t>:</w:t>
      </w:r>
      <w:r w:rsidR="00380CFD" w:rsidRPr="00242C20">
        <w:rPr>
          <w:rFonts w:cs="Tahoma"/>
          <w:b/>
          <w:bCs/>
          <w:sz w:val="28"/>
          <w:szCs w:val="28"/>
        </w:rPr>
        <w:t xml:space="preserve"> Разработать форму и интерфейс приложений, реализовать алгоритмы решения задач на языке </w:t>
      </w:r>
      <w:r w:rsidR="00380CFD" w:rsidRPr="00242C20">
        <w:rPr>
          <w:rFonts w:cs="Tahoma"/>
          <w:b/>
          <w:bCs/>
          <w:sz w:val="28"/>
          <w:szCs w:val="28"/>
          <w:lang w:val="en-US"/>
        </w:rPr>
        <w:t>Delphi</w:t>
      </w:r>
    </w:p>
    <w:p w:rsidR="00380CFD" w:rsidRPr="00242C20" w:rsidRDefault="00380CFD" w:rsidP="00242C20">
      <w:pPr>
        <w:spacing w:line="360" w:lineRule="auto"/>
        <w:ind w:firstLine="709"/>
        <w:jc w:val="both"/>
        <w:rPr>
          <w:rFonts w:cs="Tahoma"/>
          <w:sz w:val="28"/>
        </w:rPr>
      </w:pPr>
    </w:p>
    <w:p w:rsidR="00380CFD" w:rsidRPr="00242C20" w:rsidRDefault="00380CFD" w:rsidP="004E1627">
      <w:pPr>
        <w:autoSpaceDE w:val="0"/>
        <w:spacing w:line="360" w:lineRule="auto"/>
        <w:jc w:val="both"/>
        <w:rPr>
          <w:rFonts w:cs="Tahoma"/>
          <w:i/>
          <w:iCs/>
          <w:sz w:val="28"/>
          <w:szCs w:val="28"/>
        </w:rPr>
      </w:pPr>
      <w:r w:rsidRPr="00242C20">
        <w:rPr>
          <w:rFonts w:cs="Tahoma"/>
          <w:i/>
          <w:iCs/>
          <w:sz w:val="28"/>
          <w:szCs w:val="28"/>
        </w:rPr>
        <w:t>2.1 Программа «Треугольники» определяет, может ли быть построен прямоугольный треугольник по заданным длинам сторон а,</w:t>
      </w:r>
      <w:r w:rsidRPr="00242C20">
        <w:rPr>
          <w:rFonts w:cs="Tahoma"/>
          <w:i/>
          <w:iCs/>
          <w:sz w:val="28"/>
          <w:szCs w:val="28"/>
          <w:lang w:val="en-US"/>
        </w:rPr>
        <w:t>b</w:t>
      </w:r>
      <w:r w:rsidRPr="00242C20">
        <w:rPr>
          <w:rFonts w:cs="Tahoma"/>
          <w:i/>
          <w:iCs/>
          <w:sz w:val="28"/>
          <w:szCs w:val="28"/>
        </w:rPr>
        <w:t>,с и выводит соответствующее сообщение</w:t>
      </w:r>
    </w:p>
    <w:p w:rsidR="00380CFD" w:rsidRPr="00242C20" w:rsidRDefault="00380CFD" w:rsidP="004E1627">
      <w:pPr>
        <w:autoSpaceDE w:val="0"/>
        <w:spacing w:line="360" w:lineRule="auto"/>
        <w:jc w:val="both"/>
        <w:rPr>
          <w:rFonts w:cs="Tahoma"/>
          <w:i/>
          <w:iCs/>
          <w:sz w:val="28"/>
          <w:szCs w:val="28"/>
        </w:rPr>
      </w:pPr>
      <w:r w:rsidRPr="00242C20">
        <w:rPr>
          <w:rFonts w:cs="Tahoma"/>
          <w:i/>
          <w:iCs/>
          <w:sz w:val="28"/>
          <w:szCs w:val="28"/>
        </w:rPr>
        <w:t>2.2. В заданных массивах А и В поменять местами максимальные элементы. Вывести на экран преобразованные массивы.</w:t>
      </w:r>
    </w:p>
    <w:p w:rsidR="00380CFD" w:rsidRPr="00242C20" w:rsidRDefault="00380CFD" w:rsidP="004E1627">
      <w:pPr>
        <w:tabs>
          <w:tab w:val="left" w:pos="2533"/>
        </w:tabs>
        <w:spacing w:line="360" w:lineRule="auto"/>
        <w:jc w:val="both"/>
        <w:rPr>
          <w:rFonts w:eastAsia="Times New Roman"/>
          <w:i/>
          <w:iCs/>
          <w:sz w:val="28"/>
          <w:szCs w:val="28"/>
          <w:lang w:eastAsia="ar-SA"/>
        </w:rPr>
      </w:pPr>
      <w:r w:rsidRPr="00242C20">
        <w:rPr>
          <w:rFonts w:eastAsia="Times New Roman"/>
          <w:i/>
          <w:iCs/>
          <w:sz w:val="28"/>
          <w:szCs w:val="28"/>
          <w:lang w:eastAsia="ar-SA"/>
        </w:rPr>
        <w:t>2.3. Разместить на форме объект “</w:t>
      </w:r>
      <w:r w:rsidRPr="00242C20">
        <w:rPr>
          <w:rFonts w:eastAsia="Times New Roman"/>
          <w:i/>
          <w:iCs/>
          <w:sz w:val="28"/>
          <w:szCs w:val="28"/>
          <w:lang w:val="en-US" w:eastAsia="ar-SA"/>
        </w:rPr>
        <w:t>Shape</w:t>
      </w:r>
      <w:r w:rsidRPr="00242C20">
        <w:rPr>
          <w:rFonts w:eastAsia="Times New Roman"/>
          <w:i/>
          <w:iCs/>
          <w:sz w:val="28"/>
          <w:szCs w:val="28"/>
          <w:lang w:eastAsia="ar-SA"/>
        </w:rPr>
        <w:t>”( эллипс) и кнопку “</w:t>
      </w:r>
      <w:r w:rsidRPr="00242C20">
        <w:rPr>
          <w:rFonts w:eastAsia="Times New Roman"/>
          <w:i/>
          <w:iCs/>
          <w:sz w:val="28"/>
          <w:szCs w:val="28"/>
          <w:lang w:val="en-US" w:eastAsia="ar-SA"/>
        </w:rPr>
        <w:t>Button</w:t>
      </w:r>
      <w:r w:rsidRPr="00242C20">
        <w:rPr>
          <w:rFonts w:eastAsia="Times New Roman"/>
          <w:i/>
          <w:iCs/>
          <w:sz w:val="28"/>
          <w:szCs w:val="28"/>
          <w:lang w:eastAsia="ar-SA"/>
        </w:rPr>
        <w:t>” с названием «Цвет формы». При запуске (выполнении) программы при нажатии на кнопку выводится стандартное диалоговое окно выбора цвета и цвет формы изменяется соответственно.</w:t>
      </w:r>
    </w:p>
    <w:p w:rsidR="00380CFD" w:rsidRPr="00242C20" w:rsidRDefault="00380CFD" w:rsidP="00242C20">
      <w:pPr>
        <w:spacing w:line="360" w:lineRule="auto"/>
        <w:ind w:firstLine="709"/>
        <w:jc w:val="both"/>
        <w:rPr>
          <w:rFonts w:cs="Tahoma"/>
          <w:sz w:val="28"/>
        </w:rPr>
      </w:pPr>
    </w:p>
    <w:p w:rsidR="00380CFD" w:rsidRPr="00242C20" w:rsidRDefault="00380CFD" w:rsidP="00242C20">
      <w:pPr>
        <w:spacing w:line="360" w:lineRule="auto"/>
        <w:ind w:firstLine="709"/>
        <w:jc w:val="both"/>
        <w:rPr>
          <w:rFonts w:eastAsia="Times New Roman" w:cs="Verdana"/>
          <w:sz w:val="28"/>
          <w:szCs w:val="28"/>
        </w:rPr>
      </w:pPr>
      <w:r w:rsidRPr="00242C20">
        <w:rPr>
          <w:rFonts w:cs="Tahoma"/>
          <w:sz w:val="28"/>
          <w:szCs w:val="28"/>
        </w:rPr>
        <w:t xml:space="preserve">Для решения этой задачи, мы разработаем форму и интерфейс приложений на языке </w:t>
      </w:r>
      <w:r w:rsidRPr="00242C20">
        <w:rPr>
          <w:rFonts w:cs="Tahoma"/>
          <w:sz w:val="28"/>
          <w:szCs w:val="28"/>
          <w:lang w:val="en-US"/>
        </w:rPr>
        <w:t>Delphi</w:t>
      </w:r>
      <w:r w:rsidRPr="00242C20">
        <w:rPr>
          <w:rFonts w:cs="Tahoma"/>
          <w:sz w:val="28"/>
          <w:szCs w:val="28"/>
        </w:rPr>
        <w:t xml:space="preserve">. Разработаем форму, которая будет основным меню для решения поставленных задач. Вызова форм </w:t>
      </w:r>
      <w:r w:rsidRPr="00242C20">
        <w:rPr>
          <w:rFonts w:cs="Tahoma"/>
          <w:sz w:val="28"/>
          <w:szCs w:val="28"/>
          <w:lang w:val="en-US"/>
        </w:rPr>
        <w:t>colorshape</w:t>
      </w:r>
      <w:r w:rsidRPr="00242C20">
        <w:rPr>
          <w:rFonts w:cs="Tahoma"/>
          <w:sz w:val="28"/>
          <w:szCs w:val="28"/>
        </w:rPr>
        <w:t xml:space="preserve">, </w:t>
      </w:r>
      <w:r w:rsidRPr="00242C20">
        <w:rPr>
          <w:rFonts w:cs="Tahoma"/>
          <w:sz w:val="28"/>
          <w:szCs w:val="28"/>
          <w:lang w:val="en-US"/>
        </w:rPr>
        <w:t>parray</w:t>
      </w:r>
      <w:r w:rsidRPr="00242C20">
        <w:rPr>
          <w:rFonts w:cs="Tahoma"/>
          <w:sz w:val="28"/>
          <w:szCs w:val="28"/>
        </w:rPr>
        <w:t xml:space="preserve"> и т</w:t>
      </w:r>
      <w:r w:rsidRPr="00242C20">
        <w:rPr>
          <w:rFonts w:cs="Tahoma"/>
          <w:sz w:val="28"/>
          <w:szCs w:val="28"/>
          <w:lang w:val="en-US"/>
        </w:rPr>
        <w:t>ugol</w:t>
      </w:r>
      <w:r w:rsidRPr="00242C20">
        <w:rPr>
          <w:rFonts w:cs="Tahoma"/>
          <w:sz w:val="28"/>
          <w:szCs w:val="28"/>
        </w:rPr>
        <w:t>, которые будут реализовывать задачи.</w:t>
      </w:r>
      <w:r w:rsidRPr="00242C20">
        <w:rPr>
          <w:rFonts w:eastAsia="Times New Roman" w:cs="Verdana"/>
          <w:sz w:val="28"/>
          <w:szCs w:val="28"/>
        </w:rPr>
        <w:t xml:space="preserve"> Программа построенна на модальных окнах.</w:t>
      </w:r>
    </w:p>
    <w:p w:rsidR="00380CFD" w:rsidRPr="00242C20" w:rsidRDefault="00380CFD" w:rsidP="00242C20">
      <w:pPr>
        <w:spacing w:line="360" w:lineRule="auto"/>
        <w:ind w:firstLine="709"/>
        <w:jc w:val="both"/>
        <w:rPr>
          <w:rFonts w:eastAsia="Times New Roman" w:cs="Verdana"/>
          <w:sz w:val="28"/>
          <w:szCs w:val="28"/>
        </w:rPr>
      </w:pPr>
      <w:r w:rsidRPr="00242C20">
        <w:rPr>
          <w:rFonts w:eastAsia="Times New Roman" w:cs="Verdana"/>
          <w:sz w:val="28"/>
          <w:szCs w:val="28"/>
        </w:rPr>
        <w:t>Анализ технического задания и постановка задачи проектирования.</w:t>
      </w:r>
    </w:p>
    <w:p w:rsidR="00380CFD" w:rsidRPr="00242C20" w:rsidRDefault="00380CFD" w:rsidP="00242C20">
      <w:pPr>
        <w:spacing w:line="360" w:lineRule="auto"/>
        <w:ind w:firstLine="709"/>
        <w:jc w:val="both"/>
        <w:rPr>
          <w:rFonts w:cs="Tahoma"/>
          <w:sz w:val="28"/>
          <w:szCs w:val="28"/>
          <w:lang w:eastAsia="ur-PK" w:bidi="ur-PK"/>
        </w:rPr>
      </w:pPr>
      <w:r w:rsidRPr="00242C20">
        <w:rPr>
          <w:rFonts w:cs="Tahoma"/>
          <w:sz w:val="28"/>
          <w:szCs w:val="28"/>
          <w:lang w:eastAsia="ur-PK" w:bidi="ur-PK"/>
        </w:rPr>
        <w:t xml:space="preserve">Так, согласно заданию, программа должна быть реализована в среде </w:t>
      </w:r>
      <w:r w:rsidRPr="00242C20">
        <w:rPr>
          <w:rFonts w:cs="Tahoma"/>
          <w:sz w:val="28"/>
          <w:szCs w:val="28"/>
          <w:lang w:val="en-US"/>
        </w:rPr>
        <w:t>Delphi</w:t>
      </w:r>
      <w:r w:rsidRPr="00242C20">
        <w:rPr>
          <w:rFonts w:cs="Tahoma"/>
          <w:sz w:val="28"/>
          <w:szCs w:val="28"/>
          <w:lang w:val="uk-UA" w:eastAsia="ur-PK" w:bidi="ur-PK"/>
        </w:rPr>
        <w:t xml:space="preserve"> </w:t>
      </w:r>
      <w:r w:rsidRPr="00242C20">
        <w:rPr>
          <w:rFonts w:cs="Tahoma"/>
          <w:sz w:val="28"/>
          <w:szCs w:val="28"/>
          <w:lang w:eastAsia="ur-PK" w:bidi="ur-PK"/>
        </w:rPr>
        <w:t>и должна выполнять следующие функции:</w:t>
      </w:r>
    </w:p>
    <w:p w:rsidR="00380CFD" w:rsidRPr="00242C20" w:rsidRDefault="00380CFD" w:rsidP="00242C20">
      <w:pPr>
        <w:pStyle w:val="ad"/>
        <w:ind w:firstLine="709"/>
        <w:jc w:val="both"/>
        <w:rPr>
          <w:rFonts w:cs="Tahoma"/>
          <w:sz w:val="28"/>
          <w:szCs w:val="28"/>
          <w:lang w:eastAsia="ur-PK" w:bidi="ur-PK"/>
        </w:rPr>
      </w:pPr>
      <w:r w:rsidRPr="00242C20">
        <w:rPr>
          <w:rFonts w:cs="Tahoma"/>
          <w:sz w:val="28"/>
          <w:szCs w:val="28"/>
          <w:lang w:eastAsia="ur-PK" w:bidi="ur-PK"/>
        </w:rPr>
        <w:t>- вывод на экран информации о задании и назначении программы;</w:t>
      </w:r>
    </w:p>
    <w:p w:rsidR="00380CFD" w:rsidRPr="00242C20" w:rsidRDefault="00380CFD" w:rsidP="00242C20">
      <w:pPr>
        <w:pStyle w:val="a7"/>
        <w:ind w:firstLine="709"/>
        <w:rPr>
          <w:rFonts w:cs="Tahoma"/>
          <w:sz w:val="28"/>
          <w:szCs w:val="28"/>
          <w:lang w:eastAsia="ur-PK" w:bidi="ur-PK"/>
        </w:rPr>
      </w:pPr>
      <w:r w:rsidRPr="00242C20">
        <w:rPr>
          <w:rFonts w:cs="Tahoma"/>
          <w:sz w:val="28"/>
          <w:szCs w:val="28"/>
          <w:lang w:eastAsia="ur-PK" w:bidi="ur-PK"/>
        </w:rPr>
        <w:t>- ввод пользователем значений, определяющих параметры;</w:t>
      </w:r>
    </w:p>
    <w:p w:rsidR="00380CFD" w:rsidRPr="00242C20" w:rsidRDefault="00380CFD" w:rsidP="00242C20">
      <w:pPr>
        <w:pStyle w:val="a7"/>
        <w:numPr>
          <w:ilvl w:val="0"/>
          <w:numId w:val="8"/>
        </w:numPr>
        <w:tabs>
          <w:tab w:val="left" w:pos="1069"/>
        </w:tabs>
        <w:ind w:left="0" w:firstLine="709"/>
        <w:rPr>
          <w:rFonts w:cs="Tahoma"/>
          <w:sz w:val="28"/>
          <w:szCs w:val="28"/>
          <w:lang w:eastAsia="ur-PK" w:bidi="ur-PK"/>
        </w:rPr>
      </w:pPr>
      <w:r w:rsidRPr="00242C20">
        <w:rPr>
          <w:rFonts w:cs="Tahoma"/>
          <w:sz w:val="28"/>
          <w:szCs w:val="28"/>
          <w:lang w:eastAsia="ur-PK" w:bidi="ur-PK"/>
        </w:rPr>
        <w:t>проверка полученного от пользователя значения и вывод результатов работы программы;</w:t>
      </w:r>
    </w:p>
    <w:p w:rsidR="00380CFD" w:rsidRPr="00242C20" w:rsidRDefault="00380CFD" w:rsidP="00242C20">
      <w:pPr>
        <w:spacing w:line="360" w:lineRule="auto"/>
        <w:ind w:firstLine="709"/>
        <w:jc w:val="both"/>
        <w:rPr>
          <w:rFonts w:cs="Tahoma"/>
          <w:sz w:val="28"/>
          <w:szCs w:val="28"/>
        </w:rPr>
      </w:pPr>
      <w:r w:rsidRPr="00242C20">
        <w:rPr>
          <w:rFonts w:cs="Tahoma"/>
          <w:sz w:val="28"/>
          <w:szCs w:val="28"/>
        </w:rPr>
        <w:t>Составим следующий алгоритм:</w:t>
      </w:r>
    </w:p>
    <w:p w:rsidR="00380CFD" w:rsidRPr="00242C20" w:rsidRDefault="004E6D26" w:rsidP="00242C20">
      <w:pPr>
        <w:numPr>
          <w:ilvl w:val="1"/>
          <w:numId w:val="5"/>
        </w:numPr>
        <w:tabs>
          <w:tab w:val="left" w:pos="2345"/>
        </w:tabs>
        <w:spacing w:line="360" w:lineRule="auto"/>
        <w:ind w:left="0" w:firstLine="709"/>
        <w:jc w:val="both"/>
        <w:rPr>
          <w:rFonts w:cs="Tahoma"/>
          <w:sz w:val="28"/>
          <w:szCs w:val="28"/>
        </w:rPr>
      </w:pPr>
      <w:r w:rsidRPr="00242C20">
        <w:rPr>
          <w:rFonts w:cs="Tahoma"/>
          <w:sz w:val="28"/>
          <w:szCs w:val="28"/>
        </w:rPr>
        <w:t xml:space="preserve"> </w:t>
      </w:r>
      <w:r w:rsidR="00380CFD" w:rsidRPr="00242C20">
        <w:rPr>
          <w:rFonts w:cs="Tahoma"/>
          <w:sz w:val="28"/>
          <w:szCs w:val="28"/>
        </w:rPr>
        <w:t>По запуску программы вывести диалоговое окно с выбором программ которые нужно выполнить.</w:t>
      </w:r>
    </w:p>
    <w:p w:rsidR="00380CFD" w:rsidRPr="00242C20" w:rsidRDefault="004E6D26" w:rsidP="00242C20">
      <w:pPr>
        <w:numPr>
          <w:ilvl w:val="1"/>
          <w:numId w:val="5"/>
        </w:numPr>
        <w:tabs>
          <w:tab w:val="left" w:pos="2345"/>
        </w:tabs>
        <w:spacing w:line="360" w:lineRule="auto"/>
        <w:ind w:left="0" w:firstLine="709"/>
        <w:jc w:val="both"/>
        <w:rPr>
          <w:rFonts w:cs="Tahoma"/>
          <w:sz w:val="28"/>
          <w:szCs w:val="28"/>
        </w:rPr>
      </w:pPr>
      <w:r w:rsidRPr="00242C20">
        <w:rPr>
          <w:rFonts w:cs="Tahoma"/>
          <w:sz w:val="28"/>
          <w:szCs w:val="28"/>
        </w:rPr>
        <w:t xml:space="preserve"> </w:t>
      </w:r>
      <w:r w:rsidR="00380CFD" w:rsidRPr="00242C20">
        <w:rPr>
          <w:rFonts w:cs="Tahoma"/>
          <w:sz w:val="28"/>
          <w:szCs w:val="28"/>
        </w:rPr>
        <w:t>Программа треугольник при запуске запрашивает</w:t>
      </w:r>
      <w:r w:rsidR="00242C20">
        <w:rPr>
          <w:rFonts w:cs="Tahoma"/>
          <w:sz w:val="28"/>
          <w:szCs w:val="28"/>
        </w:rPr>
        <w:t xml:space="preserve"> </w:t>
      </w:r>
      <w:r w:rsidR="00380CFD" w:rsidRPr="00242C20">
        <w:rPr>
          <w:rFonts w:cs="Tahoma"/>
          <w:sz w:val="28"/>
          <w:szCs w:val="28"/>
        </w:rPr>
        <w:t>у пользователя значение сторон и выводит сообщение о возможности построения прямоугольного треугольника.</w:t>
      </w:r>
    </w:p>
    <w:p w:rsidR="00380CFD" w:rsidRPr="00242C20" w:rsidRDefault="004E6D26" w:rsidP="00242C20">
      <w:pPr>
        <w:numPr>
          <w:ilvl w:val="1"/>
          <w:numId w:val="5"/>
        </w:numPr>
        <w:tabs>
          <w:tab w:val="left" w:pos="2345"/>
        </w:tabs>
        <w:spacing w:line="360" w:lineRule="auto"/>
        <w:ind w:left="0" w:firstLine="709"/>
        <w:jc w:val="both"/>
        <w:rPr>
          <w:rFonts w:cs="Tahoma"/>
          <w:sz w:val="28"/>
          <w:szCs w:val="28"/>
        </w:rPr>
      </w:pPr>
      <w:r w:rsidRPr="00242C20">
        <w:rPr>
          <w:rFonts w:cs="Tahoma"/>
          <w:sz w:val="28"/>
          <w:szCs w:val="28"/>
        </w:rPr>
        <w:t xml:space="preserve"> </w:t>
      </w:r>
      <w:r w:rsidR="00380CFD" w:rsidRPr="00242C20">
        <w:rPr>
          <w:rFonts w:cs="Tahoma"/>
          <w:sz w:val="28"/>
          <w:szCs w:val="28"/>
        </w:rPr>
        <w:t>В заданных массивах А и В поменять местами максимальные</w:t>
      </w:r>
      <w:r w:rsidR="00242C20">
        <w:rPr>
          <w:rFonts w:cs="Tahoma"/>
          <w:sz w:val="28"/>
          <w:szCs w:val="28"/>
        </w:rPr>
        <w:t xml:space="preserve"> </w:t>
      </w:r>
      <w:r w:rsidR="00380CFD" w:rsidRPr="00242C20">
        <w:rPr>
          <w:rFonts w:cs="Tahoma"/>
          <w:sz w:val="28"/>
          <w:szCs w:val="28"/>
        </w:rPr>
        <w:t>элементы. Вывести на экран преобразованные массивы.</w:t>
      </w:r>
      <w:r w:rsidRPr="00242C20">
        <w:rPr>
          <w:rFonts w:cs="Tahoma"/>
          <w:sz w:val="28"/>
          <w:szCs w:val="28"/>
        </w:rPr>
        <w:t xml:space="preserve"> </w:t>
      </w:r>
    </w:p>
    <w:p w:rsidR="00380CFD" w:rsidRPr="00242C20" w:rsidRDefault="004E6D26" w:rsidP="00242C20">
      <w:pPr>
        <w:numPr>
          <w:ilvl w:val="1"/>
          <w:numId w:val="5"/>
        </w:numPr>
        <w:tabs>
          <w:tab w:val="left" w:pos="2345"/>
        </w:tabs>
        <w:spacing w:line="360" w:lineRule="auto"/>
        <w:ind w:left="0" w:firstLine="709"/>
        <w:jc w:val="both"/>
        <w:rPr>
          <w:rFonts w:cs="Tahoma"/>
          <w:sz w:val="28"/>
          <w:szCs w:val="28"/>
        </w:rPr>
      </w:pPr>
      <w:r w:rsidRPr="00242C20">
        <w:rPr>
          <w:rFonts w:cs="Tahoma"/>
          <w:sz w:val="28"/>
          <w:szCs w:val="28"/>
        </w:rPr>
        <w:t xml:space="preserve"> </w:t>
      </w:r>
      <w:r w:rsidR="00380CFD" w:rsidRPr="00242C20">
        <w:rPr>
          <w:rFonts w:cs="Tahoma"/>
          <w:sz w:val="28"/>
          <w:szCs w:val="28"/>
        </w:rPr>
        <w:t>Программа цвет формы выводит пользователю диалоговое окно, меняет цвет формы и фигуры при нажатии кнопку соответственно.</w:t>
      </w:r>
    </w:p>
    <w:p w:rsidR="00380CFD" w:rsidRPr="00242C20" w:rsidRDefault="00380CFD" w:rsidP="00242C20">
      <w:pPr>
        <w:pStyle w:val="a7"/>
        <w:ind w:firstLine="709"/>
        <w:rPr>
          <w:rFonts w:cs="Tahoma"/>
          <w:sz w:val="28"/>
          <w:szCs w:val="28"/>
        </w:rPr>
      </w:pPr>
      <w:r w:rsidRPr="00242C20">
        <w:rPr>
          <w:rFonts w:cs="Tahoma"/>
          <w:sz w:val="28"/>
          <w:szCs w:val="28"/>
        </w:rPr>
        <w:t>Наиболее важными свойствами формы (всего их 38) являются:</w:t>
      </w:r>
    </w:p>
    <w:p w:rsidR="00380CFD" w:rsidRPr="00242C20" w:rsidRDefault="00380CFD" w:rsidP="00242C20">
      <w:pPr>
        <w:spacing w:line="360" w:lineRule="auto"/>
        <w:ind w:firstLine="709"/>
        <w:jc w:val="both"/>
        <w:rPr>
          <w:rFonts w:cs="Tahoma"/>
          <w:sz w:val="28"/>
          <w:szCs w:val="28"/>
        </w:rPr>
      </w:pPr>
      <w:r w:rsidRPr="00242C20">
        <w:rPr>
          <w:rFonts w:cs="Tahoma"/>
          <w:sz w:val="28"/>
          <w:szCs w:val="28"/>
          <w:lang w:val="en-US"/>
        </w:rPr>
        <w:t>Caption</w:t>
      </w:r>
      <w:r w:rsidRPr="00242C20">
        <w:rPr>
          <w:rFonts w:cs="Tahoma"/>
          <w:sz w:val="28"/>
          <w:szCs w:val="28"/>
        </w:rPr>
        <w:t xml:space="preserve"> – заголовок, указывающий наименование формы;</w:t>
      </w:r>
    </w:p>
    <w:p w:rsidR="00380CFD" w:rsidRPr="00242C20" w:rsidRDefault="00380CFD" w:rsidP="00242C20">
      <w:pPr>
        <w:spacing w:line="360" w:lineRule="auto"/>
        <w:ind w:firstLine="709"/>
        <w:jc w:val="both"/>
        <w:rPr>
          <w:rFonts w:cs="Tahoma"/>
          <w:sz w:val="28"/>
          <w:szCs w:val="28"/>
        </w:rPr>
      </w:pPr>
      <w:r w:rsidRPr="00242C20">
        <w:rPr>
          <w:rFonts w:cs="Tahoma"/>
          <w:sz w:val="28"/>
          <w:szCs w:val="28"/>
          <w:lang w:val="en-US"/>
        </w:rPr>
        <w:t>Color</w:t>
      </w:r>
      <w:r w:rsidRPr="00242C20">
        <w:rPr>
          <w:rFonts w:cs="Tahoma"/>
          <w:sz w:val="28"/>
          <w:szCs w:val="28"/>
        </w:rPr>
        <w:t xml:space="preserve"> – цвет фона формы;</w:t>
      </w:r>
    </w:p>
    <w:p w:rsidR="00380CFD" w:rsidRPr="00242C20" w:rsidRDefault="00380CFD" w:rsidP="00242C20">
      <w:pPr>
        <w:spacing w:line="360" w:lineRule="auto"/>
        <w:ind w:firstLine="709"/>
        <w:jc w:val="both"/>
        <w:rPr>
          <w:rFonts w:cs="Tahoma"/>
          <w:sz w:val="28"/>
          <w:szCs w:val="28"/>
        </w:rPr>
      </w:pPr>
      <w:r w:rsidRPr="00242C20">
        <w:rPr>
          <w:rFonts w:cs="Tahoma"/>
          <w:sz w:val="28"/>
          <w:szCs w:val="28"/>
          <w:lang w:val="en-US"/>
        </w:rPr>
        <w:t>Height</w:t>
      </w:r>
      <w:r w:rsidRPr="00242C20">
        <w:rPr>
          <w:rFonts w:cs="Tahoma"/>
          <w:sz w:val="28"/>
          <w:szCs w:val="28"/>
        </w:rPr>
        <w:t xml:space="preserve"> – высота окна формы в пикселях;</w:t>
      </w:r>
    </w:p>
    <w:p w:rsidR="00380CFD" w:rsidRPr="00242C20" w:rsidRDefault="00380CFD" w:rsidP="00242C20">
      <w:pPr>
        <w:spacing w:line="360" w:lineRule="auto"/>
        <w:ind w:firstLine="709"/>
        <w:jc w:val="both"/>
        <w:rPr>
          <w:rFonts w:cs="Tahoma"/>
          <w:sz w:val="28"/>
          <w:szCs w:val="28"/>
        </w:rPr>
      </w:pPr>
      <w:r w:rsidRPr="00242C20">
        <w:rPr>
          <w:rFonts w:cs="Tahoma"/>
          <w:sz w:val="28"/>
          <w:szCs w:val="28"/>
          <w:lang w:val="en-US"/>
        </w:rPr>
        <w:t>Left</w:t>
      </w:r>
      <w:r w:rsidRPr="00242C20">
        <w:rPr>
          <w:rFonts w:cs="Tahoma"/>
          <w:sz w:val="28"/>
          <w:szCs w:val="28"/>
        </w:rPr>
        <w:t xml:space="preserve"> – смещение по горизонтали в пикселях левого верхне</w:t>
      </w:r>
    </w:p>
    <w:p w:rsidR="00380CFD" w:rsidRPr="00242C20" w:rsidRDefault="00380CFD" w:rsidP="00242C20">
      <w:pPr>
        <w:spacing w:line="360" w:lineRule="auto"/>
        <w:ind w:firstLine="709"/>
        <w:jc w:val="both"/>
        <w:rPr>
          <w:rFonts w:cs="Tahoma"/>
          <w:sz w:val="28"/>
          <w:szCs w:val="28"/>
        </w:rPr>
      </w:pPr>
      <w:r w:rsidRPr="00242C20">
        <w:rPr>
          <w:rFonts w:cs="Tahoma"/>
          <w:sz w:val="28"/>
          <w:szCs w:val="28"/>
          <w:lang w:val="en-US"/>
        </w:rPr>
        <w:t>Top</w:t>
      </w:r>
      <w:r w:rsidRPr="00242C20">
        <w:rPr>
          <w:rFonts w:cs="Tahoma"/>
          <w:sz w:val="28"/>
          <w:szCs w:val="28"/>
        </w:rPr>
        <w:t xml:space="preserve"> – смещение по вертикали в пикселях левого верхнего</w:t>
      </w:r>
    </w:p>
    <w:p w:rsidR="00380CFD" w:rsidRPr="00242C20" w:rsidRDefault="00380CFD" w:rsidP="00242C20">
      <w:pPr>
        <w:spacing w:line="360" w:lineRule="auto"/>
        <w:ind w:firstLine="709"/>
        <w:jc w:val="both"/>
        <w:rPr>
          <w:rFonts w:cs="Tahoma"/>
          <w:sz w:val="28"/>
          <w:szCs w:val="28"/>
        </w:rPr>
      </w:pPr>
      <w:r w:rsidRPr="00242C20">
        <w:rPr>
          <w:rFonts w:cs="Tahoma"/>
          <w:sz w:val="28"/>
          <w:szCs w:val="28"/>
          <w:lang w:val="en-US"/>
        </w:rPr>
        <w:t>Width</w:t>
      </w:r>
      <w:r w:rsidRPr="00242C20">
        <w:rPr>
          <w:rFonts w:cs="Tahoma"/>
          <w:sz w:val="28"/>
          <w:szCs w:val="28"/>
        </w:rPr>
        <w:t xml:space="preserve"> – ширина окна формы в пикселях.</w:t>
      </w:r>
    </w:p>
    <w:p w:rsidR="00380CFD" w:rsidRPr="00242C20" w:rsidRDefault="00380CFD" w:rsidP="00242C20">
      <w:pPr>
        <w:spacing w:line="360" w:lineRule="auto"/>
        <w:ind w:firstLine="709"/>
        <w:jc w:val="both"/>
        <w:rPr>
          <w:rFonts w:cs="Tahoma"/>
          <w:sz w:val="28"/>
          <w:szCs w:val="28"/>
        </w:rPr>
      </w:pPr>
      <w:r w:rsidRPr="00242C20">
        <w:rPr>
          <w:rFonts w:cs="Tahoma"/>
          <w:sz w:val="28"/>
          <w:szCs w:val="28"/>
          <w:lang w:val="en-US"/>
        </w:rPr>
        <w:t>BorderStyle</w:t>
      </w:r>
      <w:r w:rsidRPr="00242C20">
        <w:rPr>
          <w:rFonts w:cs="Tahoma"/>
          <w:sz w:val="28"/>
          <w:szCs w:val="28"/>
        </w:rPr>
        <w:t xml:space="preserve"> - тип рамки;</w:t>
      </w:r>
    </w:p>
    <w:p w:rsidR="00380CFD" w:rsidRPr="00242C20" w:rsidRDefault="00380CFD" w:rsidP="00242C20">
      <w:pPr>
        <w:spacing w:line="360" w:lineRule="auto"/>
        <w:ind w:firstLine="709"/>
        <w:jc w:val="both"/>
        <w:rPr>
          <w:rFonts w:cs="Tahoma"/>
          <w:sz w:val="28"/>
          <w:szCs w:val="28"/>
        </w:rPr>
      </w:pPr>
      <w:r w:rsidRPr="00242C20">
        <w:rPr>
          <w:rFonts w:cs="Tahoma"/>
          <w:sz w:val="28"/>
          <w:szCs w:val="28"/>
          <w:lang w:val="en-US"/>
        </w:rPr>
        <w:t>Font</w:t>
      </w:r>
      <w:r w:rsidRPr="00242C20">
        <w:rPr>
          <w:rFonts w:cs="Tahoma"/>
          <w:sz w:val="28"/>
          <w:szCs w:val="28"/>
        </w:rPr>
        <w:t xml:space="preserve"> - шрифт и его атрибуты;</w:t>
      </w:r>
    </w:p>
    <w:p w:rsidR="00380CFD" w:rsidRPr="00242C20" w:rsidRDefault="00380CFD" w:rsidP="00242C20">
      <w:pPr>
        <w:spacing w:line="360" w:lineRule="auto"/>
        <w:ind w:firstLine="709"/>
        <w:jc w:val="both"/>
        <w:rPr>
          <w:rFonts w:cs="Tahoma"/>
          <w:sz w:val="28"/>
          <w:szCs w:val="28"/>
        </w:rPr>
      </w:pPr>
      <w:r w:rsidRPr="00242C20">
        <w:rPr>
          <w:rFonts w:cs="Tahoma"/>
          <w:sz w:val="28"/>
          <w:szCs w:val="28"/>
          <w:lang w:val="en-US"/>
        </w:rPr>
        <w:t>Icon</w:t>
      </w:r>
      <w:r w:rsidRPr="00242C20">
        <w:rPr>
          <w:rFonts w:cs="Tahoma"/>
          <w:sz w:val="28"/>
          <w:szCs w:val="28"/>
        </w:rPr>
        <w:t xml:space="preserve"> - пиктограмма для изображения свернутой формы;</w:t>
      </w:r>
    </w:p>
    <w:p w:rsidR="00380CFD" w:rsidRPr="00242C20" w:rsidRDefault="00380CFD" w:rsidP="00242C20">
      <w:pPr>
        <w:spacing w:line="360" w:lineRule="auto"/>
        <w:ind w:firstLine="709"/>
        <w:jc w:val="both"/>
        <w:rPr>
          <w:rFonts w:cs="Tahoma"/>
          <w:sz w:val="28"/>
          <w:szCs w:val="28"/>
        </w:rPr>
      </w:pPr>
      <w:r w:rsidRPr="00242C20">
        <w:rPr>
          <w:rFonts w:cs="Tahoma"/>
          <w:sz w:val="28"/>
          <w:szCs w:val="28"/>
          <w:lang w:val="en-US"/>
        </w:rPr>
        <w:t>Visible</w:t>
      </w:r>
      <w:r w:rsidRPr="00242C20">
        <w:rPr>
          <w:rFonts w:cs="Tahoma"/>
          <w:sz w:val="28"/>
          <w:szCs w:val="28"/>
        </w:rPr>
        <w:t xml:space="preserve"> - задает видимую или невидимую форму;</w:t>
      </w:r>
    </w:p>
    <w:p w:rsidR="00380CFD" w:rsidRPr="00242C20" w:rsidRDefault="00380CFD" w:rsidP="00242C20">
      <w:pPr>
        <w:spacing w:line="360" w:lineRule="auto"/>
        <w:ind w:firstLine="709"/>
        <w:jc w:val="both"/>
        <w:rPr>
          <w:rFonts w:cs="Tahoma"/>
          <w:sz w:val="28"/>
          <w:szCs w:val="28"/>
        </w:rPr>
      </w:pPr>
      <w:r w:rsidRPr="00242C20">
        <w:rPr>
          <w:rFonts w:cs="Tahoma"/>
          <w:sz w:val="28"/>
          <w:szCs w:val="28"/>
        </w:rPr>
        <w:t>Для создания интерфейса можно использовать базовые компоненты к ним можно отнести:</w:t>
      </w:r>
    </w:p>
    <w:p w:rsidR="00380CFD" w:rsidRPr="00242C20" w:rsidRDefault="00380CFD" w:rsidP="00242C20">
      <w:pPr>
        <w:spacing w:line="360" w:lineRule="auto"/>
        <w:ind w:firstLine="709"/>
        <w:jc w:val="both"/>
        <w:rPr>
          <w:rFonts w:cs="Tahoma"/>
          <w:sz w:val="28"/>
          <w:szCs w:val="28"/>
        </w:rPr>
      </w:pPr>
      <w:r w:rsidRPr="00242C20">
        <w:rPr>
          <w:rFonts w:cs="Tahoma"/>
          <w:sz w:val="28"/>
          <w:szCs w:val="28"/>
          <w:lang w:val="en-US"/>
        </w:rPr>
        <w:t>Label</w:t>
      </w:r>
      <w:r w:rsidRPr="00242C20">
        <w:rPr>
          <w:rFonts w:cs="Tahoma"/>
          <w:sz w:val="28"/>
          <w:szCs w:val="28"/>
        </w:rPr>
        <w:t xml:space="preserve"> — поле вывода текста;</w:t>
      </w:r>
    </w:p>
    <w:p w:rsidR="00380CFD" w:rsidRPr="00242C20" w:rsidRDefault="00380CFD" w:rsidP="00242C20">
      <w:pPr>
        <w:spacing w:line="360" w:lineRule="auto"/>
        <w:ind w:firstLine="709"/>
        <w:jc w:val="both"/>
        <w:rPr>
          <w:rFonts w:cs="Tahoma"/>
          <w:sz w:val="28"/>
          <w:szCs w:val="28"/>
        </w:rPr>
      </w:pPr>
      <w:r w:rsidRPr="00242C20">
        <w:rPr>
          <w:rFonts w:cs="Tahoma"/>
          <w:sz w:val="28"/>
          <w:szCs w:val="28"/>
          <w:lang w:val="en-US"/>
        </w:rPr>
        <w:t>Edit</w:t>
      </w:r>
      <w:r w:rsidRPr="00242C20">
        <w:rPr>
          <w:rFonts w:cs="Tahoma"/>
          <w:sz w:val="28"/>
          <w:szCs w:val="28"/>
        </w:rPr>
        <w:t xml:space="preserve"> — поле ввода/редактирования текста; </w:t>
      </w:r>
    </w:p>
    <w:p w:rsidR="00380CFD" w:rsidRPr="00242C20" w:rsidRDefault="00380CFD" w:rsidP="00242C20">
      <w:pPr>
        <w:spacing w:line="360" w:lineRule="auto"/>
        <w:ind w:firstLine="709"/>
        <w:jc w:val="both"/>
        <w:rPr>
          <w:rFonts w:cs="Tahoma"/>
          <w:sz w:val="28"/>
          <w:szCs w:val="28"/>
        </w:rPr>
      </w:pPr>
      <w:r w:rsidRPr="00242C20">
        <w:rPr>
          <w:rFonts w:cs="Tahoma"/>
          <w:sz w:val="28"/>
          <w:szCs w:val="28"/>
          <w:lang w:val="en-US"/>
        </w:rPr>
        <w:t>Button</w:t>
      </w:r>
      <w:r w:rsidRPr="00242C20">
        <w:rPr>
          <w:rFonts w:cs="Tahoma"/>
          <w:sz w:val="28"/>
          <w:szCs w:val="28"/>
        </w:rPr>
        <w:t xml:space="preserve"> — командная кнопка; </w:t>
      </w:r>
    </w:p>
    <w:p w:rsidR="00380CFD" w:rsidRPr="00242C20" w:rsidRDefault="00380CFD" w:rsidP="00242C20">
      <w:pPr>
        <w:spacing w:line="360" w:lineRule="auto"/>
        <w:ind w:firstLine="709"/>
        <w:jc w:val="both"/>
        <w:rPr>
          <w:rFonts w:cs="Tahoma"/>
          <w:sz w:val="28"/>
          <w:szCs w:val="28"/>
        </w:rPr>
      </w:pPr>
      <w:r w:rsidRPr="00242C20">
        <w:rPr>
          <w:rFonts w:cs="Tahoma"/>
          <w:sz w:val="28"/>
          <w:szCs w:val="28"/>
          <w:lang w:val="en-US"/>
        </w:rPr>
        <w:t>GroupBox</w:t>
      </w:r>
      <w:r w:rsidRPr="00242C20">
        <w:rPr>
          <w:rFonts w:cs="Tahoma"/>
          <w:sz w:val="28"/>
          <w:szCs w:val="28"/>
        </w:rPr>
        <w:t xml:space="preserve"> – рамка</w:t>
      </w:r>
      <w:r w:rsidR="00242C20">
        <w:rPr>
          <w:rFonts w:cs="Tahoma"/>
          <w:sz w:val="28"/>
          <w:szCs w:val="28"/>
        </w:rPr>
        <w:t xml:space="preserve"> </w:t>
      </w:r>
      <w:r w:rsidRPr="00242C20">
        <w:rPr>
          <w:rFonts w:cs="Tahoma"/>
          <w:sz w:val="28"/>
          <w:szCs w:val="28"/>
        </w:rPr>
        <w:t>группы</w:t>
      </w:r>
    </w:p>
    <w:p w:rsidR="00380CFD" w:rsidRPr="00242C20" w:rsidRDefault="00380CFD" w:rsidP="00242C20">
      <w:pPr>
        <w:spacing w:line="360" w:lineRule="auto"/>
        <w:ind w:firstLine="709"/>
        <w:jc w:val="both"/>
        <w:rPr>
          <w:rFonts w:cs="Tahoma"/>
          <w:sz w:val="28"/>
          <w:szCs w:val="28"/>
        </w:rPr>
      </w:pPr>
      <w:r w:rsidRPr="00242C20">
        <w:rPr>
          <w:rFonts w:cs="Tahoma"/>
          <w:sz w:val="28"/>
          <w:szCs w:val="28"/>
          <w:lang w:val="en-US"/>
        </w:rPr>
        <w:t>CheckBox</w:t>
      </w:r>
      <w:r w:rsidRPr="00242C20">
        <w:rPr>
          <w:rFonts w:cs="Tahoma"/>
          <w:sz w:val="28"/>
          <w:szCs w:val="28"/>
        </w:rPr>
        <w:t xml:space="preserve"> — «флажок», независимая кнопка выбора; </w:t>
      </w:r>
    </w:p>
    <w:p w:rsidR="00380CFD" w:rsidRPr="00242C20" w:rsidRDefault="00380CFD" w:rsidP="00242C20">
      <w:pPr>
        <w:spacing w:line="360" w:lineRule="auto"/>
        <w:ind w:firstLine="709"/>
        <w:jc w:val="both"/>
        <w:rPr>
          <w:rFonts w:cs="Tahoma"/>
          <w:sz w:val="28"/>
          <w:szCs w:val="28"/>
        </w:rPr>
      </w:pPr>
      <w:r w:rsidRPr="00242C20">
        <w:rPr>
          <w:rFonts w:cs="Tahoma"/>
          <w:sz w:val="28"/>
          <w:szCs w:val="28"/>
          <w:lang w:val="en-US"/>
        </w:rPr>
        <w:t>RadioGroup</w:t>
      </w:r>
      <w:r w:rsidRPr="00242C20">
        <w:rPr>
          <w:rFonts w:cs="Tahoma"/>
          <w:sz w:val="28"/>
          <w:szCs w:val="28"/>
        </w:rPr>
        <w:t xml:space="preserve"> – рамка</w:t>
      </w:r>
      <w:r w:rsidR="00242C20">
        <w:rPr>
          <w:rFonts w:cs="Tahoma"/>
          <w:sz w:val="28"/>
          <w:szCs w:val="28"/>
        </w:rPr>
        <w:t xml:space="preserve"> </w:t>
      </w:r>
      <w:r w:rsidRPr="00242C20">
        <w:rPr>
          <w:rFonts w:cs="Tahoma"/>
          <w:sz w:val="28"/>
          <w:szCs w:val="28"/>
        </w:rPr>
        <w:t>группы переключателей</w:t>
      </w:r>
    </w:p>
    <w:p w:rsidR="00380CFD" w:rsidRPr="00242C20" w:rsidRDefault="00380CFD" w:rsidP="00242C20">
      <w:pPr>
        <w:spacing w:line="360" w:lineRule="auto"/>
        <w:ind w:firstLine="709"/>
        <w:jc w:val="both"/>
        <w:rPr>
          <w:rFonts w:cs="Tahoma"/>
          <w:sz w:val="28"/>
          <w:szCs w:val="28"/>
        </w:rPr>
      </w:pPr>
      <w:r w:rsidRPr="00242C20">
        <w:rPr>
          <w:rFonts w:cs="Tahoma"/>
          <w:sz w:val="28"/>
          <w:szCs w:val="28"/>
          <w:lang w:val="en-US"/>
        </w:rPr>
        <w:t>RadioButton</w:t>
      </w:r>
      <w:r w:rsidRPr="00242C20">
        <w:rPr>
          <w:rFonts w:cs="Tahoma"/>
          <w:sz w:val="28"/>
          <w:szCs w:val="28"/>
        </w:rPr>
        <w:t xml:space="preserve"> – радиокнопка , «переключатель», </w:t>
      </w:r>
    </w:p>
    <w:p w:rsidR="00380CFD" w:rsidRPr="00242C20" w:rsidRDefault="00380CFD" w:rsidP="00242C20">
      <w:pPr>
        <w:spacing w:line="360" w:lineRule="auto"/>
        <w:ind w:firstLine="709"/>
        <w:jc w:val="both"/>
        <w:rPr>
          <w:rFonts w:cs="Tahoma"/>
          <w:sz w:val="28"/>
          <w:szCs w:val="28"/>
        </w:rPr>
      </w:pPr>
      <w:r w:rsidRPr="00242C20">
        <w:rPr>
          <w:rFonts w:cs="Tahoma"/>
          <w:sz w:val="28"/>
          <w:szCs w:val="28"/>
          <w:lang w:val="en-US"/>
        </w:rPr>
        <w:t>List</w:t>
      </w:r>
      <w:r w:rsidRPr="00242C20">
        <w:rPr>
          <w:rFonts w:cs="Tahoma"/>
          <w:sz w:val="28"/>
          <w:szCs w:val="28"/>
        </w:rPr>
        <w:t>В</w:t>
      </w:r>
      <w:r w:rsidRPr="00242C20">
        <w:rPr>
          <w:rFonts w:cs="Tahoma"/>
          <w:sz w:val="28"/>
          <w:szCs w:val="28"/>
          <w:lang w:val="en-US"/>
        </w:rPr>
        <w:t>ox</w:t>
      </w:r>
      <w:r w:rsidRPr="00242C20">
        <w:rPr>
          <w:rFonts w:cs="Tahoma"/>
          <w:sz w:val="28"/>
          <w:szCs w:val="28"/>
        </w:rPr>
        <w:t xml:space="preserve"> — список выбора;</w:t>
      </w:r>
    </w:p>
    <w:p w:rsidR="00380CFD" w:rsidRPr="00242C20" w:rsidRDefault="00380CFD" w:rsidP="00242C20">
      <w:pPr>
        <w:spacing w:line="360" w:lineRule="auto"/>
        <w:ind w:firstLine="709"/>
        <w:jc w:val="both"/>
        <w:rPr>
          <w:rFonts w:cs="Tahoma"/>
          <w:sz w:val="28"/>
          <w:szCs w:val="28"/>
        </w:rPr>
      </w:pPr>
      <w:r w:rsidRPr="00242C20">
        <w:rPr>
          <w:rFonts w:cs="Tahoma"/>
          <w:sz w:val="28"/>
          <w:szCs w:val="28"/>
          <w:lang w:val="en-US"/>
        </w:rPr>
        <w:t>Combo</w:t>
      </w:r>
      <w:r w:rsidRPr="00242C20">
        <w:rPr>
          <w:rFonts w:cs="Tahoma"/>
          <w:sz w:val="28"/>
          <w:szCs w:val="28"/>
        </w:rPr>
        <w:t xml:space="preserve"> </w:t>
      </w:r>
      <w:r w:rsidRPr="00242C20">
        <w:rPr>
          <w:rFonts w:cs="Tahoma"/>
          <w:sz w:val="28"/>
          <w:szCs w:val="28"/>
          <w:lang w:val="en-US"/>
        </w:rPr>
        <w:t>Box</w:t>
      </w:r>
      <w:r w:rsidRPr="00242C20">
        <w:rPr>
          <w:rFonts w:cs="Tahoma"/>
          <w:sz w:val="28"/>
          <w:szCs w:val="28"/>
        </w:rPr>
        <w:t>— комбинированный список выбора.</w:t>
      </w:r>
    </w:p>
    <w:p w:rsidR="00380CFD" w:rsidRPr="00242C20" w:rsidRDefault="00242C20" w:rsidP="00242C20">
      <w:pPr>
        <w:spacing w:line="360" w:lineRule="auto"/>
        <w:ind w:firstLine="709"/>
        <w:jc w:val="both"/>
        <w:rPr>
          <w:rFonts w:eastAsia="Times New Roman" w:cs="Verdana"/>
          <w:sz w:val="28"/>
          <w:szCs w:val="28"/>
        </w:rPr>
      </w:pPr>
      <w:r>
        <w:rPr>
          <w:rFonts w:eastAsia="Times New Roman" w:cs="Verdana"/>
          <w:sz w:val="28"/>
          <w:szCs w:val="28"/>
        </w:rPr>
        <w:t xml:space="preserve"> </w:t>
      </w:r>
      <w:r w:rsidR="00380CFD" w:rsidRPr="00242C20">
        <w:rPr>
          <w:rFonts w:eastAsia="Times New Roman" w:cs="Verdana"/>
          <w:sz w:val="28"/>
          <w:szCs w:val="28"/>
        </w:rPr>
        <w:t>Для построения данного приложения,</w:t>
      </w:r>
      <w:r>
        <w:rPr>
          <w:rFonts w:eastAsia="Times New Roman" w:cs="Verdana"/>
          <w:sz w:val="28"/>
          <w:szCs w:val="28"/>
        </w:rPr>
        <w:t xml:space="preserve"> </w:t>
      </w:r>
      <w:r w:rsidR="00380CFD" w:rsidRPr="00242C20">
        <w:rPr>
          <w:rFonts w:eastAsia="Times New Roman" w:cs="Verdana"/>
          <w:sz w:val="28"/>
          <w:szCs w:val="28"/>
        </w:rPr>
        <w:t>применялись следующие</w:t>
      </w:r>
      <w:r>
        <w:rPr>
          <w:rFonts w:eastAsia="Times New Roman" w:cs="Verdana"/>
          <w:sz w:val="28"/>
          <w:szCs w:val="28"/>
        </w:rPr>
        <w:t xml:space="preserve"> </w:t>
      </w:r>
      <w:r w:rsidR="00380CFD" w:rsidRPr="00242C20">
        <w:rPr>
          <w:rFonts w:eastAsia="Times New Roman" w:cs="Verdana"/>
          <w:sz w:val="28"/>
          <w:szCs w:val="28"/>
        </w:rPr>
        <w:t>свойства формы из всех возможных:</w:t>
      </w:r>
    </w:p>
    <w:p w:rsidR="00380CFD" w:rsidRPr="00242C20" w:rsidRDefault="00380CFD" w:rsidP="00242C20">
      <w:pPr>
        <w:autoSpaceDE w:val="0"/>
        <w:spacing w:line="360" w:lineRule="auto"/>
        <w:ind w:firstLine="709"/>
        <w:jc w:val="both"/>
        <w:rPr>
          <w:rFonts w:eastAsia="Times New Roman" w:cs="Verdana"/>
          <w:sz w:val="28"/>
          <w:szCs w:val="28"/>
        </w:rPr>
      </w:pPr>
      <w:r w:rsidRPr="00242C20">
        <w:rPr>
          <w:rFonts w:eastAsia="Times New Roman" w:cs="Verdana"/>
          <w:sz w:val="28"/>
          <w:szCs w:val="28"/>
        </w:rPr>
        <w:t>Caption</w:t>
      </w:r>
      <w:r w:rsidR="00242C20">
        <w:rPr>
          <w:rFonts w:eastAsia="Times New Roman" w:cs="Verdana"/>
          <w:sz w:val="28"/>
          <w:szCs w:val="28"/>
        </w:rPr>
        <w:t xml:space="preserve"> </w:t>
      </w:r>
      <w:r w:rsidRPr="00242C20">
        <w:rPr>
          <w:rFonts w:eastAsia="Times New Roman" w:cs="Verdana"/>
          <w:sz w:val="28"/>
          <w:szCs w:val="28"/>
        </w:rPr>
        <w:t>заголовок, указывающий наименование формы;</w:t>
      </w:r>
    </w:p>
    <w:p w:rsidR="00380CFD" w:rsidRPr="00242C20" w:rsidRDefault="00380CFD" w:rsidP="00242C20">
      <w:pPr>
        <w:autoSpaceDE w:val="0"/>
        <w:spacing w:line="360" w:lineRule="auto"/>
        <w:ind w:firstLine="709"/>
        <w:jc w:val="both"/>
        <w:rPr>
          <w:rFonts w:eastAsia="Times New Roman" w:cs="Verdana"/>
          <w:sz w:val="28"/>
          <w:szCs w:val="28"/>
        </w:rPr>
      </w:pPr>
      <w:r w:rsidRPr="00242C20">
        <w:rPr>
          <w:rFonts w:eastAsia="Times New Roman" w:cs="Verdana"/>
          <w:sz w:val="28"/>
          <w:szCs w:val="28"/>
        </w:rPr>
        <w:t>Color</w:t>
      </w:r>
      <w:r w:rsidR="00242C20">
        <w:rPr>
          <w:rFonts w:eastAsia="Times New Roman" w:cs="Verdana"/>
          <w:sz w:val="28"/>
          <w:szCs w:val="28"/>
        </w:rPr>
        <w:t xml:space="preserve"> </w:t>
      </w:r>
      <w:r w:rsidRPr="00242C20">
        <w:rPr>
          <w:rFonts w:eastAsia="Times New Roman" w:cs="Verdana"/>
          <w:sz w:val="28"/>
          <w:szCs w:val="28"/>
        </w:rPr>
        <w:t>цвет фона формы;</w:t>
      </w:r>
    </w:p>
    <w:p w:rsidR="00380CFD" w:rsidRPr="00242C20" w:rsidRDefault="00380CFD" w:rsidP="00242C20">
      <w:pPr>
        <w:autoSpaceDE w:val="0"/>
        <w:spacing w:line="360" w:lineRule="auto"/>
        <w:ind w:firstLine="709"/>
        <w:jc w:val="both"/>
        <w:rPr>
          <w:rFonts w:eastAsia="Times New Roman" w:cs="Verdana"/>
          <w:sz w:val="28"/>
          <w:szCs w:val="28"/>
        </w:rPr>
      </w:pPr>
      <w:r w:rsidRPr="00242C20">
        <w:rPr>
          <w:rFonts w:eastAsia="Times New Roman" w:cs="Verdana"/>
          <w:sz w:val="28"/>
          <w:szCs w:val="28"/>
        </w:rPr>
        <w:t>Height</w:t>
      </w:r>
      <w:r w:rsidR="00242C20">
        <w:rPr>
          <w:rFonts w:eastAsia="Times New Roman" w:cs="Verdana"/>
          <w:sz w:val="28"/>
          <w:szCs w:val="28"/>
        </w:rPr>
        <w:t xml:space="preserve"> </w:t>
      </w:r>
      <w:r w:rsidRPr="00242C20">
        <w:rPr>
          <w:rFonts w:eastAsia="Times New Roman" w:cs="Verdana"/>
          <w:sz w:val="28"/>
          <w:szCs w:val="28"/>
        </w:rPr>
        <w:t>высота окна формы в пикселях;</w:t>
      </w:r>
    </w:p>
    <w:p w:rsidR="00380CFD" w:rsidRPr="00242C20" w:rsidRDefault="00380CFD" w:rsidP="00242C20">
      <w:pPr>
        <w:autoSpaceDE w:val="0"/>
        <w:spacing w:line="360" w:lineRule="auto"/>
        <w:ind w:firstLine="709"/>
        <w:jc w:val="both"/>
        <w:rPr>
          <w:rFonts w:eastAsia="Times New Roman" w:cs="Verdana"/>
          <w:sz w:val="28"/>
          <w:szCs w:val="28"/>
        </w:rPr>
      </w:pPr>
      <w:r w:rsidRPr="00242C20">
        <w:rPr>
          <w:rFonts w:eastAsia="Times New Roman" w:cs="Verdana"/>
          <w:sz w:val="28"/>
          <w:szCs w:val="28"/>
        </w:rPr>
        <w:t>Left</w:t>
      </w:r>
      <w:r w:rsidR="00242C20">
        <w:rPr>
          <w:rFonts w:eastAsia="Times New Roman" w:cs="Verdana"/>
          <w:sz w:val="28"/>
          <w:szCs w:val="28"/>
        </w:rPr>
        <w:t xml:space="preserve"> </w:t>
      </w:r>
      <w:r w:rsidRPr="00242C20">
        <w:rPr>
          <w:rFonts w:eastAsia="Times New Roman" w:cs="Verdana"/>
          <w:sz w:val="28"/>
          <w:szCs w:val="28"/>
        </w:rPr>
        <w:t>смещение по горизонтали в пикселях левого верхне</w:t>
      </w:r>
    </w:p>
    <w:p w:rsidR="00380CFD" w:rsidRPr="00242C20" w:rsidRDefault="00380CFD" w:rsidP="00242C20">
      <w:pPr>
        <w:autoSpaceDE w:val="0"/>
        <w:spacing w:line="360" w:lineRule="auto"/>
        <w:ind w:firstLine="709"/>
        <w:jc w:val="both"/>
        <w:rPr>
          <w:rFonts w:eastAsia="Times New Roman" w:cs="Verdana"/>
          <w:sz w:val="28"/>
          <w:szCs w:val="28"/>
        </w:rPr>
      </w:pPr>
      <w:r w:rsidRPr="00242C20">
        <w:rPr>
          <w:rFonts w:eastAsia="Times New Roman" w:cs="Verdana"/>
          <w:sz w:val="28"/>
          <w:szCs w:val="28"/>
        </w:rPr>
        <w:t>Top</w:t>
      </w:r>
      <w:r w:rsidR="00242C20">
        <w:rPr>
          <w:rFonts w:eastAsia="Times New Roman" w:cs="Verdana"/>
          <w:sz w:val="28"/>
          <w:szCs w:val="28"/>
        </w:rPr>
        <w:t xml:space="preserve"> </w:t>
      </w:r>
      <w:r w:rsidRPr="00242C20">
        <w:rPr>
          <w:rFonts w:eastAsia="Times New Roman" w:cs="Verdana"/>
          <w:sz w:val="28"/>
          <w:szCs w:val="28"/>
        </w:rPr>
        <w:t>смещение по вертикали в пикселях левого верхнего</w:t>
      </w:r>
    </w:p>
    <w:p w:rsidR="00380CFD" w:rsidRPr="00242C20" w:rsidRDefault="00380CFD" w:rsidP="00242C20">
      <w:pPr>
        <w:autoSpaceDE w:val="0"/>
        <w:spacing w:line="360" w:lineRule="auto"/>
        <w:ind w:firstLine="709"/>
        <w:jc w:val="both"/>
        <w:rPr>
          <w:rFonts w:eastAsia="Times New Roman" w:cs="Verdana"/>
          <w:sz w:val="28"/>
          <w:szCs w:val="28"/>
        </w:rPr>
      </w:pPr>
      <w:r w:rsidRPr="00242C20">
        <w:rPr>
          <w:rFonts w:eastAsia="Times New Roman" w:cs="Verdana"/>
          <w:sz w:val="28"/>
          <w:szCs w:val="28"/>
        </w:rPr>
        <w:t>Width</w:t>
      </w:r>
      <w:r w:rsidR="00242C20">
        <w:rPr>
          <w:rFonts w:eastAsia="Times New Roman" w:cs="Verdana"/>
          <w:sz w:val="28"/>
          <w:szCs w:val="28"/>
        </w:rPr>
        <w:t xml:space="preserve"> </w:t>
      </w:r>
      <w:r w:rsidRPr="00242C20">
        <w:rPr>
          <w:rFonts w:eastAsia="Times New Roman" w:cs="Verdana"/>
          <w:sz w:val="28"/>
          <w:szCs w:val="28"/>
        </w:rPr>
        <w:t>ширина окна формы в пикселях.</w:t>
      </w:r>
    </w:p>
    <w:p w:rsidR="00380CFD" w:rsidRPr="00242C20" w:rsidRDefault="00380CFD" w:rsidP="00242C20">
      <w:pPr>
        <w:autoSpaceDE w:val="0"/>
        <w:spacing w:line="360" w:lineRule="auto"/>
        <w:ind w:firstLine="709"/>
        <w:jc w:val="both"/>
        <w:rPr>
          <w:rFonts w:eastAsia="Times New Roman" w:cs="Verdana"/>
          <w:sz w:val="28"/>
          <w:szCs w:val="28"/>
        </w:rPr>
      </w:pPr>
      <w:r w:rsidRPr="00242C20">
        <w:rPr>
          <w:rFonts w:eastAsia="Times New Roman" w:cs="Verdana"/>
          <w:sz w:val="28"/>
          <w:szCs w:val="28"/>
        </w:rPr>
        <w:t>BorderStyle - тип рамки;</w:t>
      </w:r>
    </w:p>
    <w:p w:rsidR="00380CFD" w:rsidRPr="00242C20" w:rsidRDefault="00380CFD" w:rsidP="00242C20">
      <w:pPr>
        <w:autoSpaceDE w:val="0"/>
        <w:spacing w:line="360" w:lineRule="auto"/>
        <w:ind w:firstLine="709"/>
        <w:jc w:val="both"/>
        <w:rPr>
          <w:rFonts w:eastAsia="Times New Roman" w:cs="Verdana"/>
          <w:sz w:val="28"/>
          <w:szCs w:val="28"/>
        </w:rPr>
      </w:pPr>
      <w:r w:rsidRPr="00242C20">
        <w:rPr>
          <w:rFonts w:eastAsia="Times New Roman" w:cs="Verdana"/>
          <w:sz w:val="28"/>
          <w:szCs w:val="28"/>
        </w:rPr>
        <w:t>Font - шрифт и его атрибуты;</w:t>
      </w:r>
    </w:p>
    <w:p w:rsidR="00380CFD" w:rsidRPr="00242C20" w:rsidRDefault="00380CFD" w:rsidP="00242C20">
      <w:pPr>
        <w:autoSpaceDE w:val="0"/>
        <w:spacing w:line="360" w:lineRule="auto"/>
        <w:ind w:firstLine="709"/>
        <w:jc w:val="both"/>
        <w:rPr>
          <w:rFonts w:eastAsia="Times New Roman" w:cs="Verdana"/>
          <w:sz w:val="28"/>
          <w:szCs w:val="28"/>
        </w:rPr>
      </w:pPr>
      <w:r w:rsidRPr="00242C20">
        <w:rPr>
          <w:rFonts w:eastAsia="Times New Roman" w:cs="Verdana"/>
          <w:sz w:val="28"/>
          <w:szCs w:val="28"/>
        </w:rPr>
        <w:t>Icon - пиктограмма для изображения свернутой формы;</w:t>
      </w:r>
    </w:p>
    <w:p w:rsidR="00380CFD" w:rsidRPr="00242C20" w:rsidRDefault="00380CFD" w:rsidP="00242C20">
      <w:pPr>
        <w:autoSpaceDE w:val="0"/>
        <w:spacing w:line="360" w:lineRule="auto"/>
        <w:ind w:firstLine="709"/>
        <w:jc w:val="both"/>
        <w:rPr>
          <w:rFonts w:eastAsia="Times New Roman" w:cs="Verdana"/>
          <w:sz w:val="28"/>
          <w:szCs w:val="28"/>
        </w:rPr>
      </w:pPr>
      <w:r w:rsidRPr="00242C20">
        <w:rPr>
          <w:rFonts w:eastAsia="Times New Roman" w:cs="Verdana"/>
          <w:sz w:val="28"/>
          <w:szCs w:val="28"/>
        </w:rPr>
        <w:t>Visible - задает видимую или невидимую форму;</w:t>
      </w:r>
    </w:p>
    <w:p w:rsidR="00380CFD" w:rsidRPr="00242C20" w:rsidRDefault="00380CFD" w:rsidP="00242C20">
      <w:pPr>
        <w:autoSpaceDE w:val="0"/>
        <w:spacing w:line="360" w:lineRule="auto"/>
        <w:ind w:firstLine="709"/>
        <w:jc w:val="both"/>
        <w:rPr>
          <w:rFonts w:eastAsia="Times New Roman" w:cs="Verdana"/>
          <w:sz w:val="28"/>
          <w:szCs w:val="28"/>
        </w:rPr>
      </w:pPr>
      <w:r w:rsidRPr="00242C20">
        <w:rPr>
          <w:rFonts w:eastAsia="Times New Roman" w:cs="Verdana"/>
          <w:sz w:val="28"/>
          <w:szCs w:val="28"/>
          <w:lang w:val="en-US"/>
        </w:rPr>
        <w:t>Position</w:t>
      </w:r>
      <w:r w:rsidRPr="00242C20">
        <w:rPr>
          <w:rFonts w:eastAsia="Times New Roman" w:cs="Verdana"/>
          <w:sz w:val="28"/>
          <w:szCs w:val="28"/>
        </w:rPr>
        <w:t xml:space="preserve"> - задает расположение формы при выполнении приложения</w:t>
      </w:r>
    </w:p>
    <w:p w:rsidR="00380CFD" w:rsidRPr="00242C20" w:rsidRDefault="00380CFD" w:rsidP="00242C20">
      <w:pPr>
        <w:spacing w:line="360" w:lineRule="auto"/>
        <w:ind w:firstLine="709"/>
        <w:jc w:val="both"/>
        <w:rPr>
          <w:rFonts w:cs="Tahoma"/>
          <w:sz w:val="28"/>
          <w:szCs w:val="28"/>
        </w:rPr>
      </w:pPr>
      <w:r w:rsidRPr="00242C20">
        <w:rPr>
          <w:rFonts w:cs="Tahoma"/>
          <w:sz w:val="28"/>
          <w:szCs w:val="28"/>
        </w:rPr>
        <w:t>Событий, которые могут произойти с каким-либо элементом управления не так уж и много. Для кнопки, например, есть два основных события: 1) – одинарный щелчок мышью на ней (</w:t>
      </w:r>
      <w:r w:rsidRPr="00242C20">
        <w:rPr>
          <w:rFonts w:cs="Tahoma"/>
          <w:sz w:val="28"/>
          <w:szCs w:val="28"/>
          <w:lang w:val="en-US"/>
        </w:rPr>
        <w:t>click</w:t>
      </w:r>
      <w:r w:rsidRPr="00242C20">
        <w:rPr>
          <w:rFonts w:cs="Tahoma"/>
          <w:sz w:val="28"/>
          <w:szCs w:val="28"/>
        </w:rPr>
        <w:t>), 2) – двойной щелчок мышью на ней (</w:t>
      </w:r>
      <w:r w:rsidRPr="00242C20">
        <w:rPr>
          <w:rFonts w:cs="Tahoma"/>
          <w:sz w:val="28"/>
          <w:szCs w:val="28"/>
          <w:lang w:val="en-US"/>
        </w:rPr>
        <w:t>double</w:t>
      </w:r>
      <w:r w:rsidRPr="00242C20">
        <w:rPr>
          <w:rFonts w:cs="Tahoma"/>
          <w:sz w:val="28"/>
          <w:szCs w:val="28"/>
        </w:rPr>
        <w:t xml:space="preserve"> </w:t>
      </w:r>
      <w:r w:rsidRPr="00242C20">
        <w:rPr>
          <w:rFonts w:cs="Tahoma"/>
          <w:sz w:val="28"/>
          <w:szCs w:val="28"/>
          <w:lang w:val="en-US"/>
        </w:rPr>
        <w:t>click</w:t>
      </w:r>
      <w:r w:rsidRPr="00242C20">
        <w:rPr>
          <w:rFonts w:cs="Tahoma"/>
          <w:sz w:val="28"/>
          <w:szCs w:val="28"/>
        </w:rPr>
        <w:t>). Программист, если необходимо реакция на нажатие кнопки (а иначе зачем она нужна?), должен написать процедуру-обработчик сообщения (</w:t>
      </w:r>
      <w:r w:rsidRPr="00242C20">
        <w:rPr>
          <w:rFonts w:cs="Tahoma"/>
          <w:sz w:val="28"/>
          <w:szCs w:val="28"/>
          <w:lang w:val="en-US"/>
        </w:rPr>
        <w:t>Event</w:t>
      </w:r>
      <w:r w:rsidRPr="00242C20">
        <w:rPr>
          <w:rFonts w:cs="Tahoma"/>
          <w:sz w:val="28"/>
          <w:szCs w:val="28"/>
        </w:rPr>
        <w:t xml:space="preserve"> </w:t>
      </w:r>
      <w:r w:rsidRPr="00242C20">
        <w:rPr>
          <w:rFonts w:cs="Tahoma"/>
          <w:sz w:val="28"/>
          <w:szCs w:val="28"/>
          <w:lang w:val="en-US"/>
        </w:rPr>
        <w:t>handler</w:t>
      </w:r>
      <w:r w:rsidRPr="00242C20">
        <w:rPr>
          <w:rFonts w:cs="Tahoma"/>
          <w:sz w:val="28"/>
          <w:szCs w:val="28"/>
        </w:rPr>
        <w:t xml:space="preserve">), вызывающую определенные ответные действия. </w:t>
      </w:r>
    </w:p>
    <w:p w:rsidR="00380CFD" w:rsidRPr="00242C20" w:rsidRDefault="00380CFD" w:rsidP="00242C20">
      <w:pPr>
        <w:spacing w:line="360" w:lineRule="auto"/>
        <w:ind w:firstLine="709"/>
        <w:jc w:val="both"/>
        <w:rPr>
          <w:rFonts w:cs="Tahoma"/>
          <w:sz w:val="28"/>
          <w:szCs w:val="28"/>
        </w:rPr>
      </w:pPr>
      <w:r w:rsidRPr="00242C20">
        <w:rPr>
          <w:rFonts w:cs="Tahoma"/>
          <w:sz w:val="28"/>
          <w:szCs w:val="28"/>
        </w:rPr>
        <w:t xml:space="preserve">Визуальный Компонент </w:t>
      </w:r>
      <w:r w:rsidRPr="00242C20">
        <w:rPr>
          <w:rFonts w:cs="Tahoma"/>
          <w:sz w:val="28"/>
          <w:szCs w:val="28"/>
          <w:lang w:val="en-US"/>
        </w:rPr>
        <w:t>TLabel</w:t>
      </w:r>
      <w:r w:rsidRPr="00242C20">
        <w:rPr>
          <w:rFonts w:cs="Tahoma"/>
          <w:sz w:val="28"/>
          <w:szCs w:val="28"/>
        </w:rPr>
        <w:t xml:space="preserve"> представляет собой статический текст и применяется для идентификации других объектов приложения. Он располагается рядом с полями редактирования, флажками, переключателями и помогает пользователю сориентироваться в их назначении. Обычно компонент </w:t>
      </w:r>
      <w:r w:rsidRPr="00242C20">
        <w:rPr>
          <w:rFonts w:cs="Tahoma"/>
          <w:sz w:val="28"/>
          <w:szCs w:val="28"/>
          <w:lang w:val="en-US"/>
        </w:rPr>
        <w:t>TLabel</w:t>
      </w:r>
      <w:r w:rsidRPr="00242C20">
        <w:rPr>
          <w:rFonts w:cs="Tahoma"/>
          <w:sz w:val="28"/>
          <w:szCs w:val="28"/>
        </w:rPr>
        <w:t xml:space="preserve"> события не обрабатывает.</w:t>
      </w:r>
    </w:p>
    <w:p w:rsidR="00380CFD" w:rsidRPr="00242C20" w:rsidRDefault="00380CFD" w:rsidP="00242C20">
      <w:pPr>
        <w:spacing w:line="360" w:lineRule="auto"/>
        <w:ind w:firstLine="709"/>
        <w:jc w:val="both"/>
        <w:rPr>
          <w:rFonts w:cs="Tahoma"/>
          <w:sz w:val="28"/>
          <w:szCs w:val="28"/>
        </w:rPr>
      </w:pPr>
      <w:r w:rsidRPr="00242C20">
        <w:rPr>
          <w:rFonts w:cs="Tahoma"/>
          <w:sz w:val="28"/>
          <w:szCs w:val="28"/>
        </w:rPr>
        <w:t xml:space="preserve">Визуальный Компонент </w:t>
      </w:r>
      <w:r w:rsidRPr="00242C20">
        <w:rPr>
          <w:rFonts w:cs="Tahoma"/>
          <w:sz w:val="28"/>
          <w:szCs w:val="28"/>
          <w:lang w:val="en-US"/>
        </w:rPr>
        <w:t>TEdit</w:t>
      </w:r>
      <w:r w:rsidRPr="00242C20">
        <w:rPr>
          <w:rFonts w:cs="Tahoma"/>
          <w:sz w:val="28"/>
          <w:szCs w:val="28"/>
        </w:rPr>
        <w:t xml:space="preserve"> позволяет пользователю ввести с клавиатуры строку символов, или вывести в их поле редактирования. При вводе-выводе данных изменяется значение свойства </w:t>
      </w:r>
      <w:r w:rsidRPr="00242C20">
        <w:rPr>
          <w:rFonts w:cs="Tahoma"/>
          <w:sz w:val="28"/>
          <w:szCs w:val="28"/>
          <w:lang w:val="en-US"/>
        </w:rPr>
        <w:t>Text</w:t>
      </w:r>
      <w:r w:rsidRPr="00242C20">
        <w:rPr>
          <w:rFonts w:cs="Tahoma"/>
          <w:sz w:val="28"/>
          <w:szCs w:val="28"/>
        </w:rPr>
        <w:t xml:space="preserve"> компонента типа </w:t>
      </w:r>
      <w:r w:rsidRPr="00242C20">
        <w:rPr>
          <w:rFonts w:cs="Tahoma"/>
          <w:sz w:val="28"/>
          <w:szCs w:val="28"/>
          <w:lang w:val="en-US"/>
        </w:rPr>
        <w:t>TEdit</w:t>
      </w:r>
      <w:r w:rsidRPr="00242C20">
        <w:rPr>
          <w:rFonts w:cs="Tahoma"/>
          <w:sz w:val="28"/>
          <w:szCs w:val="28"/>
        </w:rPr>
        <w:t xml:space="preserve">. Заметим, что введенный текст будет типа </w:t>
      </w:r>
      <w:r w:rsidRPr="00242C20">
        <w:rPr>
          <w:rFonts w:cs="Tahoma"/>
          <w:sz w:val="28"/>
          <w:szCs w:val="28"/>
          <w:lang w:val="en-US"/>
        </w:rPr>
        <w:t>string</w:t>
      </w:r>
      <w:r w:rsidRPr="00242C20">
        <w:rPr>
          <w:rFonts w:cs="Tahoma"/>
          <w:sz w:val="28"/>
          <w:szCs w:val="28"/>
        </w:rPr>
        <w:t xml:space="preserve">, и выводимый текст должен быть типа </w:t>
      </w:r>
      <w:r w:rsidRPr="00242C20">
        <w:rPr>
          <w:rFonts w:cs="Tahoma"/>
          <w:sz w:val="28"/>
          <w:szCs w:val="28"/>
          <w:lang w:val="en-US"/>
        </w:rPr>
        <w:t>string</w:t>
      </w:r>
      <w:r w:rsidRPr="00242C20">
        <w:rPr>
          <w:rFonts w:cs="Tahoma"/>
          <w:sz w:val="28"/>
          <w:szCs w:val="28"/>
        </w:rPr>
        <w:t>. Для преобразования строки символов в число и обратно существуют</w:t>
      </w:r>
      <w:r w:rsidR="00242C20">
        <w:rPr>
          <w:rFonts w:cs="Tahoma"/>
          <w:sz w:val="28"/>
          <w:szCs w:val="28"/>
        </w:rPr>
        <w:t xml:space="preserve"> </w:t>
      </w:r>
      <w:r w:rsidRPr="00242C20">
        <w:rPr>
          <w:rFonts w:cs="Tahoma"/>
          <w:sz w:val="28"/>
          <w:szCs w:val="28"/>
        </w:rPr>
        <w:t>специальные</w:t>
      </w:r>
      <w:r w:rsidR="00242C20">
        <w:rPr>
          <w:rFonts w:cs="Tahoma"/>
          <w:sz w:val="28"/>
          <w:szCs w:val="28"/>
        </w:rPr>
        <w:t xml:space="preserve"> </w:t>
      </w:r>
      <w:r w:rsidRPr="00242C20">
        <w:rPr>
          <w:rFonts w:cs="Tahoma"/>
          <w:sz w:val="28"/>
          <w:szCs w:val="28"/>
        </w:rPr>
        <w:t>функции, например, некоторые из них:</w:t>
      </w:r>
    </w:p>
    <w:p w:rsidR="00380CFD" w:rsidRPr="00242C20" w:rsidRDefault="00380CFD" w:rsidP="00242C20">
      <w:pPr>
        <w:spacing w:line="360" w:lineRule="auto"/>
        <w:ind w:firstLine="709"/>
        <w:jc w:val="both"/>
        <w:rPr>
          <w:rFonts w:cs="Tahoma"/>
          <w:sz w:val="28"/>
          <w:szCs w:val="28"/>
        </w:rPr>
      </w:pPr>
      <w:r w:rsidRPr="00242C20">
        <w:rPr>
          <w:rFonts w:cs="Tahoma"/>
          <w:sz w:val="28"/>
          <w:szCs w:val="28"/>
        </w:rPr>
        <w:t xml:space="preserve">1) </w:t>
      </w:r>
      <w:r w:rsidRPr="00242C20">
        <w:rPr>
          <w:rFonts w:cs="Tahoma"/>
          <w:sz w:val="28"/>
          <w:szCs w:val="28"/>
          <w:lang w:val="en-US"/>
        </w:rPr>
        <w:t>StrToInt</w:t>
      </w:r>
      <w:r w:rsidRPr="00242C20">
        <w:rPr>
          <w:rFonts w:cs="Tahoma"/>
          <w:sz w:val="28"/>
          <w:szCs w:val="28"/>
        </w:rPr>
        <w:t>(</w:t>
      </w:r>
      <w:r w:rsidRPr="00242C20">
        <w:rPr>
          <w:rFonts w:cs="Tahoma"/>
          <w:sz w:val="28"/>
          <w:szCs w:val="28"/>
          <w:lang w:val="en-US"/>
        </w:rPr>
        <w:t>Text</w:t>
      </w:r>
      <w:r w:rsidRPr="00242C20">
        <w:rPr>
          <w:rFonts w:cs="Tahoma"/>
          <w:sz w:val="28"/>
          <w:szCs w:val="28"/>
        </w:rPr>
        <w:t>_</w:t>
      </w:r>
      <w:r w:rsidRPr="00242C20">
        <w:rPr>
          <w:rFonts w:cs="Tahoma"/>
          <w:sz w:val="28"/>
          <w:szCs w:val="28"/>
          <w:lang w:val="en-US"/>
        </w:rPr>
        <w:t>String</w:t>
      </w:r>
      <w:r w:rsidRPr="00242C20">
        <w:rPr>
          <w:rFonts w:cs="Tahoma"/>
          <w:sz w:val="28"/>
          <w:szCs w:val="28"/>
        </w:rPr>
        <w:t xml:space="preserve">) – преобразует строку </w:t>
      </w:r>
      <w:r w:rsidRPr="00242C20">
        <w:rPr>
          <w:rFonts w:cs="Tahoma"/>
          <w:sz w:val="28"/>
          <w:szCs w:val="28"/>
          <w:lang w:val="en-US"/>
        </w:rPr>
        <w:t>Text</w:t>
      </w:r>
      <w:r w:rsidRPr="00242C20">
        <w:rPr>
          <w:rFonts w:cs="Tahoma"/>
          <w:sz w:val="28"/>
          <w:szCs w:val="28"/>
        </w:rPr>
        <w:t>_</w:t>
      </w:r>
      <w:r w:rsidRPr="00242C20">
        <w:rPr>
          <w:rFonts w:cs="Tahoma"/>
          <w:sz w:val="28"/>
          <w:szCs w:val="28"/>
          <w:lang w:val="en-US"/>
        </w:rPr>
        <w:t>String</w:t>
      </w:r>
      <w:r w:rsidRPr="00242C20">
        <w:rPr>
          <w:rFonts w:cs="Tahoma"/>
          <w:sz w:val="28"/>
          <w:szCs w:val="28"/>
        </w:rPr>
        <w:t xml:space="preserve"> в целое число (конечно, если она состоит из символов, которые соответствуют цифрам, иначе, преобразование бессмысленно);</w:t>
      </w:r>
    </w:p>
    <w:p w:rsidR="00380CFD" w:rsidRPr="00242C20" w:rsidRDefault="00380CFD" w:rsidP="00242C20">
      <w:pPr>
        <w:spacing w:line="360" w:lineRule="auto"/>
        <w:ind w:firstLine="709"/>
        <w:jc w:val="both"/>
        <w:rPr>
          <w:rFonts w:cs="Tahoma"/>
          <w:sz w:val="28"/>
          <w:szCs w:val="28"/>
        </w:rPr>
      </w:pPr>
      <w:r w:rsidRPr="00242C20">
        <w:rPr>
          <w:rFonts w:cs="Tahoma"/>
          <w:sz w:val="28"/>
          <w:szCs w:val="28"/>
        </w:rPr>
        <w:t xml:space="preserve">2) </w:t>
      </w:r>
      <w:r w:rsidRPr="00242C20">
        <w:rPr>
          <w:rFonts w:cs="Tahoma"/>
          <w:sz w:val="28"/>
          <w:szCs w:val="28"/>
          <w:lang w:val="en-US"/>
        </w:rPr>
        <w:t>IntToStr</w:t>
      </w:r>
      <w:r w:rsidRPr="00242C20">
        <w:rPr>
          <w:rFonts w:cs="Tahoma"/>
          <w:sz w:val="28"/>
          <w:szCs w:val="28"/>
        </w:rPr>
        <w:t>(</w:t>
      </w:r>
      <w:r w:rsidRPr="00242C20">
        <w:rPr>
          <w:rFonts w:cs="Tahoma"/>
          <w:sz w:val="28"/>
          <w:szCs w:val="28"/>
          <w:lang w:val="en-US"/>
        </w:rPr>
        <w:t>Number</w:t>
      </w:r>
      <w:r w:rsidRPr="00242C20">
        <w:rPr>
          <w:rFonts w:cs="Tahoma"/>
          <w:sz w:val="28"/>
          <w:szCs w:val="28"/>
        </w:rPr>
        <w:t>_</w:t>
      </w:r>
      <w:r w:rsidRPr="00242C20">
        <w:rPr>
          <w:rFonts w:cs="Tahoma"/>
          <w:sz w:val="28"/>
          <w:szCs w:val="28"/>
          <w:lang w:val="en-US"/>
        </w:rPr>
        <w:t>Integer</w:t>
      </w:r>
      <w:r w:rsidRPr="00242C20">
        <w:rPr>
          <w:rFonts w:cs="Tahoma"/>
          <w:sz w:val="28"/>
          <w:szCs w:val="28"/>
        </w:rPr>
        <w:t xml:space="preserve">) – преобразует целое число </w:t>
      </w:r>
      <w:r w:rsidRPr="00242C20">
        <w:rPr>
          <w:rFonts w:cs="Tahoma"/>
          <w:sz w:val="28"/>
          <w:szCs w:val="28"/>
          <w:lang w:val="en-US"/>
        </w:rPr>
        <w:t>Number</w:t>
      </w:r>
      <w:r w:rsidRPr="00242C20">
        <w:rPr>
          <w:rFonts w:cs="Tahoma"/>
          <w:sz w:val="28"/>
          <w:szCs w:val="28"/>
        </w:rPr>
        <w:t>_</w:t>
      </w:r>
      <w:r w:rsidRPr="00242C20">
        <w:rPr>
          <w:rFonts w:cs="Tahoma"/>
          <w:sz w:val="28"/>
          <w:szCs w:val="28"/>
          <w:lang w:val="en-US"/>
        </w:rPr>
        <w:t>Integer</w:t>
      </w:r>
      <w:r w:rsidRPr="00242C20">
        <w:rPr>
          <w:rFonts w:cs="Tahoma"/>
          <w:sz w:val="28"/>
          <w:szCs w:val="28"/>
        </w:rPr>
        <w:t xml:space="preserve"> в строку эквивалентных символов;</w:t>
      </w:r>
    </w:p>
    <w:p w:rsidR="00380CFD" w:rsidRPr="00242C20" w:rsidRDefault="00380CFD" w:rsidP="00242C20">
      <w:pPr>
        <w:numPr>
          <w:ilvl w:val="0"/>
          <w:numId w:val="12"/>
        </w:numPr>
        <w:spacing w:line="360" w:lineRule="auto"/>
        <w:ind w:left="0" w:firstLine="709"/>
        <w:jc w:val="both"/>
        <w:rPr>
          <w:sz w:val="28"/>
          <w:szCs w:val="28"/>
        </w:rPr>
      </w:pPr>
      <w:r w:rsidRPr="00242C20">
        <w:rPr>
          <w:sz w:val="28"/>
          <w:szCs w:val="28"/>
        </w:rPr>
        <w:t>Листинг программы содержится в приложении А.</w:t>
      </w:r>
    </w:p>
    <w:p w:rsidR="00380CFD" w:rsidRPr="00242C20" w:rsidRDefault="00380CFD" w:rsidP="00242C20">
      <w:pPr>
        <w:numPr>
          <w:ilvl w:val="0"/>
          <w:numId w:val="12"/>
        </w:numPr>
        <w:spacing w:line="360" w:lineRule="auto"/>
        <w:ind w:left="0" w:firstLine="709"/>
        <w:jc w:val="both"/>
        <w:rPr>
          <w:sz w:val="28"/>
          <w:szCs w:val="28"/>
        </w:rPr>
      </w:pPr>
      <w:r w:rsidRPr="00242C20">
        <w:rPr>
          <w:sz w:val="28"/>
          <w:szCs w:val="28"/>
        </w:rPr>
        <w:t>Результат тестового запуска приведен в приложении В.</w:t>
      </w:r>
    </w:p>
    <w:p w:rsidR="00380CFD" w:rsidRPr="00242C20" w:rsidRDefault="00380CFD" w:rsidP="00242C20">
      <w:pPr>
        <w:numPr>
          <w:ilvl w:val="0"/>
          <w:numId w:val="12"/>
        </w:numPr>
        <w:spacing w:line="360" w:lineRule="auto"/>
        <w:ind w:left="0" w:firstLine="709"/>
        <w:jc w:val="both"/>
        <w:rPr>
          <w:sz w:val="28"/>
          <w:szCs w:val="28"/>
        </w:rPr>
      </w:pPr>
      <w:r w:rsidRPr="00242C20">
        <w:rPr>
          <w:sz w:val="28"/>
          <w:szCs w:val="28"/>
        </w:rPr>
        <w:t>Программа разработана с использованием языка Delphi.</w:t>
      </w:r>
    </w:p>
    <w:p w:rsidR="00380CFD" w:rsidRPr="00242C20" w:rsidRDefault="004E1627" w:rsidP="00242C20">
      <w:pPr>
        <w:spacing w:line="360" w:lineRule="auto"/>
        <w:ind w:firstLine="709"/>
        <w:jc w:val="both"/>
        <w:rPr>
          <w:rFonts w:cs="Tahoma"/>
          <w:b/>
          <w:bCs/>
          <w:sz w:val="28"/>
          <w:szCs w:val="28"/>
        </w:rPr>
      </w:pPr>
      <w:r>
        <w:rPr>
          <w:rFonts w:cs="Tahoma"/>
          <w:b/>
          <w:bCs/>
          <w:sz w:val="28"/>
          <w:szCs w:val="28"/>
        </w:rPr>
        <w:br w:type="page"/>
      </w:r>
      <w:r w:rsidR="00380CFD" w:rsidRPr="00242C20">
        <w:rPr>
          <w:rFonts w:cs="Tahoma"/>
          <w:b/>
          <w:bCs/>
          <w:sz w:val="28"/>
          <w:szCs w:val="28"/>
        </w:rPr>
        <w:t>Приложение А</w:t>
      </w:r>
    </w:p>
    <w:p w:rsidR="00380CFD" w:rsidRPr="00242C20" w:rsidRDefault="00380CFD" w:rsidP="00242C20">
      <w:pPr>
        <w:spacing w:line="360" w:lineRule="auto"/>
        <w:ind w:firstLine="709"/>
        <w:jc w:val="both"/>
        <w:rPr>
          <w:rFonts w:cs="Tahoma"/>
          <w:sz w:val="28"/>
          <w:szCs w:val="28"/>
        </w:rPr>
      </w:pPr>
      <w:r w:rsidRPr="00242C20">
        <w:rPr>
          <w:rFonts w:cs="Tahoma"/>
          <w:sz w:val="28"/>
          <w:szCs w:val="28"/>
        </w:rPr>
        <w:t>Листинг программ:</w:t>
      </w:r>
    </w:p>
    <w:p w:rsidR="004E1627" w:rsidRDefault="004E1627" w:rsidP="00242C20">
      <w:pPr>
        <w:spacing w:line="360" w:lineRule="auto"/>
        <w:ind w:firstLine="709"/>
        <w:jc w:val="both"/>
        <w:rPr>
          <w:rFonts w:cs="Tahoma"/>
          <w:sz w:val="28"/>
          <w:szCs w:val="28"/>
        </w:rPr>
      </w:pPr>
    </w:p>
    <w:p w:rsidR="00380CFD" w:rsidRPr="00242C20" w:rsidRDefault="00380CFD" w:rsidP="00242C20">
      <w:pPr>
        <w:spacing w:line="360" w:lineRule="auto"/>
        <w:ind w:firstLine="709"/>
        <w:jc w:val="both"/>
        <w:rPr>
          <w:rFonts w:cs="Tahoma"/>
          <w:sz w:val="28"/>
        </w:rPr>
      </w:pPr>
      <w:r w:rsidRPr="00242C20">
        <w:rPr>
          <w:rFonts w:cs="Tahoma"/>
          <w:sz w:val="28"/>
        </w:rPr>
        <w:t>unit tmain;</w:t>
      </w:r>
    </w:p>
    <w:p w:rsidR="00380CFD" w:rsidRPr="00242C20" w:rsidRDefault="00380CFD" w:rsidP="00242C20">
      <w:pPr>
        <w:spacing w:line="360" w:lineRule="auto"/>
        <w:ind w:firstLine="709"/>
        <w:jc w:val="both"/>
        <w:rPr>
          <w:rFonts w:cs="Tahoma"/>
          <w:sz w:val="28"/>
        </w:rPr>
      </w:pPr>
    </w:p>
    <w:p w:rsidR="00380CFD" w:rsidRPr="00242C20" w:rsidRDefault="00380CFD" w:rsidP="00242C20">
      <w:pPr>
        <w:spacing w:line="360" w:lineRule="auto"/>
        <w:ind w:firstLine="709"/>
        <w:jc w:val="both"/>
        <w:rPr>
          <w:rFonts w:cs="Tahoma"/>
          <w:sz w:val="28"/>
          <w:lang w:val="en-US"/>
        </w:rPr>
      </w:pPr>
      <w:r w:rsidRPr="00242C20">
        <w:rPr>
          <w:rFonts w:cs="Tahoma"/>
          <w:sz w:val="28"/>
          <w:lang w:val="en-US"/>
        </w:rPr>
        <w:t>{$mode objfpc}{$H+}</w:t>
      </w:r>
    </w:p>
    <w:p w:rsidR="00380CFD" w:rsidRPr="00242C20" w:rsidRDefault="00380CFD" w:rsidP="00242C20">
      <w:pPr>
        <w:spacing w:line="360" w:lineRule="auto"/>
        <w:ind w:firstLine="709"/>
        <w:jc w:val="both"/>
        <w:rPr>
          <w:rFonts w:cs="Tahoma"/>
          <w:sz w:val="28"/>
          <w:lang w:val="en-US"/>
        </w:rPr>
      </w:pPr>
    </w:p>
    <w:p w:rsidR="00380CFD" w:rsidRPr="00242C20" w:rsidRDefault="00380CFD" w:rsidP="00242C20">
      <w:pPr>
        <w:spacing w:line="360" w:lineRule="auto"/>
        <w:ind w:firstLine="709"/>
        <w:jc w:val="both"/>
        <w:rPr>
          <w:rFonts w:cs="Tahoma"/>
          <w:sz w:val="28"/>
          <w:lang w:val="en-US"/>
        </w:rPr>
      </w:pPr>
      <w:r w:rsidRPr="00242C20">
        <w:rPr>
          <w:rFonts w:cs="Tahoma"/>
          <w:sz w:val="28"/>
          <w:lang w:val="en-US"/>
        </w:rPr>
        <w:t>interface</w:t>
      </w:r>
    </w:p>
    <w:p w:rsidR="00380CFD" w:rsidRPr="00242C20" w:rsidRDefault="00380CFD" w:rsidP="00242C20">
      <w:pPr>
        <w:spacing w:line="360" w:lineRule="auto"/>
        <w:ind w:firstLine="709"/>
        <w:jc w:val="both"/>
        <w:rPr>
          <w:rFonts w:cs="Tahoma"/>
          <w:sz w:val="28"/>
          <w:lang w:val="en-US"/>
        </w:rPr>
      </w:pPr>
    </w:p>
    <w:p w:rsidR="00380CFD" w:rsidRPr="00242C20" w:rsidRDefault="00380CFD" w:rsidP="00242C20">
      <w:pPr>
        <w:spacing w:line="360" w:lineRule="auto"/>
        <w:ind w:firstLine="709"/>
        <w:jc w:val="both"/>
        <w:rPr>
          <w:rFonts w:cs="Tahoma"/>
          <w:sz w:val="28"/>
          <w:lang w:val="en-US"/>
        </w:rPr>
      </w:pPr>
      <w:r w:rsidRPr="00242C20">
        <w:rPr>
          <w:rFonts w:cs="Tahoma"/>
          <w:sz w:val="28"/>
          <w:lang w:val="en-US"/>
        </w:rPr>
        <w:t>uses</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Classes, SysUtils, FileUtil, LResources, Forms, Controls, Graphics, Dialogs,</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StdCtrls;</w:t>
      </w:r>
    </w:p>
    <w:p w:rsidR="00380CFD" w:rsidRPr="00242C20" w:rsidRDefault="00380CFD" w:rsidP="00242C20">
      <w:pPr>
        <w:spacing w:line="360" w:lineRule="auto"/>
        <w:ind w:firstLine="709"/>
        <w:jc w:val="both"/>
        <w:rPr>
          <w:rFonts w:cs="Tahoma"/>
          <w:sz w:val="28"/>
          <w:lang w:val="en-US"/>
        </w:rPr>
      </w:pPr>
    </w:p>
    <w:p w:rsidR="00380CFD" w:rsidRPr="00242C20" w:rsidRDefault="00380CFD" w:rsidP="00242C20">
      <w:pPr>
        <w:spacing w:line="360" w:lineRule="auto"/>
        <w:ind w:firstLine="709"/>
        <w:jc w:val="both"/>
        <w:rPr>
          <w:rFonts w:cs="Tahoma"/>
          <w:sz w:val="28"/>
          <w:lang w:val="en-US"/>
        </w:rPr>
      </w:pPr>
      <w:r w:rsidRPr="00242C20">
        <w:rPr>
          <w:rFonts w:cs="Tahoma"/>
          <w:sz w:val="28"/>
          <w:lang w:val="en-US"/>
        </w:rPr>
        <w:t>type</w:t>
      </w:r>
    </w:p>
    <w:p w:rsidR="00380CFD" w:rsidRPr="00242C20" w:rsidRDefault="00380CFD" w:rsidP="00242C20">
      <w:pPr>
        <w:spacing w:line="360" w:lineRule="auto"/>
        <w:ind w:firstLine="709"/>
        <w:jc w:val="both"/>
        <w:rPr>
          <w:rFonts w:cs="Tahoma"/>
          <w:sz w:val="28"/>
          <w:lang w:val="en-US"/>
        </w:rPr>
      </w:pP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 TForm1 }</w:t>
      </w:r>
    </w:p>
    <w:p w:rsidR="00380CFD" w:rsidRPr="00242C20" w:rsidRDefault="00380CFD" w:rsidP="00242C20">
      <w:pPr>
        <w:spacing w:line="360" w:lineRule="auto"/>
        <w:ind w:firstLine="709"/>
        <w:jc w:val="both"/>
        <w:rPr>
          <w:rFonts w:cs="Tahoma"/>
          <w:sz w:val="28"/>
          <w:lang w:val="en-US"/>
        </w:rPr>
      </w:pP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TForm1 = class(TForm)</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Button1: TButton;</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Button2: TButton;</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Button3: TButton;</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Button4: TButton;</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procedure Button1Click(Sender: TObject);</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procedure Button2Click(Sender: TObject);</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procedure Button3Click(Sender: TObject);</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procedure Button4Click(Sender: TObject);</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private</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 private declarations }</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public</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 public declarations }</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 xml:space="preserve">end; </w:t>
      </w:r>
    </w:p>
    <w:p w:rsidR="00380CFD" w:rsidRPr="00242C20" w:rsidRDefault="00380CFD" w:rsidP="00242C20">
      <w:pPr>
        <w:spacing w:line="360" w:lineRule="auto"/>
        <w:ind w:firstLine="709"/>
        <w:jc w:val="both"/>
        <w:rPr>
          <w:rFonts w:cs="Tahoma"/>
          <w:sz w:val="28"/>
          <w:lang w:val="en-US"/>
        </w:rPr>
      </w:pPr>
    </w:p>
    <w:p w:rsidR="00380CFD" w:rsidRPr="00242C20" w:rsidRDefault="00380CFD" w:rsidP="00242C20">
      <w:pPr>
        <w:spacing w:line="360" w:lineRule="auto"/>
        <w:ind w:firstLine="709"/>
        <w:jc w:val="both"/>
        <w:rPr>
          <w:rFonts w:cs="Tahoma"/>
          <w:sz w:val="28"/>
          <w:lang w:val="en-US"/>
        </w:rPr>
      </w:pPr>
      <w:r w:rsidRPr="00242C20">
        <w:rPr>
          <w:rFonts w:cs="Tahoma"/>
          <w:sz w:val="28"/>
          <w:lang w:val="en-US"/>
        </w:rPr>
        <w:t>var</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 xml:space="preserve">Form1: TForm1; </w:t>
      </w:r>
    </w:p>
    <w:p w:rsidR="00380CFD" w:rsidRPr="00242C20" w:rsidRDefault="00380CFD" w:rsidP="00242C20">
      <w:pPr>
        <w:spacing w:line="360" w:lineRule="auto"/>
        <w:ind w:firstLine="709"/>
        <w:jc w:val="both"/>
        <w:rPr>
          <w:rFonts w:cs="Tahoma"/>
          <w:sz w:val="28"/>
          <w:lang w:val="en-US"/>
        </w:rPr>
      </w:pPr>
    </w:p>
    <w:p w:rsidR="00380CFD" w:rsidRPr="00242C20" w:rsidRDefault="00380CFD" w:rsidP="00242C20">
      <w:pPr>
        <w:spacing w:line="360" w:lineRule="auto"/>
        <w:ind w:firstLine="709"/>
        <w:jc w:val="both"/>
        <w:rPr>
          <w:rFonts w:cs="Tahoma"/>
          <w:sz w:val="28"/>
          <w:lang w:val="en-US"/>
        </w:rPr>
      </w:pPr>
      <w:r w:rsidRPr="00242C20">
        <w:rPr>
          <w:rFonts w:cs="Tahoma"/>
          <w:sz w:val="28"/>
          <w:lang w:val="en-US"/>
        </w:rPr>
        <w:t>implementation</w:t>
      </w:r>
    </w:p>
    <w:p w:rsidR="00380CFD" w:rsidRPr="00242C20" w:rsidRDefault="00380CFD" w:rsidP="00242C20">
      <w:pPr>
        <w:spacing w:line="360" w:lineRule="auto"/>
        <w:ind w:firstLine="709"/>
        <w:jc w:val="both"/>
        <w:rPr>
          <w:rFonts w:cs="Tahoma"/>
          <w:sz w:val="28"/>
          <w:lang w:val="en-US"/>
        </w:rPr>
      </w:pPr>
      <w:r w:rsidRPr="00242C20">
        <w:rPr>
          <w:rFonts w:cs="Tahoma"/>
          <w:sz w:val="28"/>
          <w:lang w:val="en-US"/>
        </w:rPr>
        <w:t>uses Tugol, parray, colorshape;</w:t>
      </w:r>
    </w:p>
    <w:p w:rsidR="00380CFD" w:rsidRPr="00242C20" w:rsidRDefault="00380CFD" w:rsidP="00242C20">
      <w:pPr>
        <w:spacing w:line="360" w:lineRule="auto"/>
        <w:ind w:firstLine="709"/>
        <w:jc w:val="both"/>
        <w:rPr>
          <w:rFonts w:cs="Tahoma"/>
          <w:sz w:val="28"/>
          <w:lang w:val="en-US"/>
        </w:rPr>
      </w:pPr>
      <w:r w:rsidRPr="00242C20">
        <w:rPr>
          <w:rFonts w:cs="Tahoma"/>
          <w:sz w:val="28"/>
          <w:lang w:val="en-US"/>
        </w:rPr>
        <w:t>{ TForm1 }</w:t>
      </w:r>
    </w:p>
    <w:p w:rsidR="00380CFD" w:rsidRPr="00242C20" w:rsidRDefault="00380CFD" w:rsidP="00242C20">
      <w:pPr>
        <w:spacing w:line="360" w:lineRule="auto"/>
        <w:ind w:firstLine="709"/>
        <w:jc w:val="both"/>
        <w:rPr>
          <w:rFonts w:cs="Tahoma"/>
          <w:sz w:val="28"/>
          <w:lang w:val="en-US"/>
        </w:rPr>
      </w:pPr>
    </w:p>
    <w:p w:rsidR="00380CFD" w:rsidRPr="00242C20" w:rsidRDefault="00380CFD" w:rsidP="00242C20">
      <w:pPr>
        <w:spacing w:line="360" w:lineRule="auto"/>
        <w:ind w:firstLine="709"/>
        <w:jc w:val="both"/>
        <w:rPr>
          <w:rFonts w:cs="Tahoma"/>
          <w:sz w:val="28"/>
          <w:lang w:val="en-US"/>
        </w:rPr>
      </w:pPr>
      <w:r w:rsidRPr="00242C20">
        <w:rPr>
          <w:rFonts w:cs="Tahoma"/>
          <w:sz w:val="28"/>
          <w:lang w:val="en-US"/>
        </w:rPr>
        <w:t>procedure TForm1.Button1Click(Sender: Tobject);</w:t>
      </w:r>
    </w:p>
    <w:p w:rsidR="00380CFD" w:rsidRPr="00242C20" w:rsidRDefault="00380CFD" w:rsidP="00242C20">
      <w:pPr>
        <w:spacing w:line="360" w:lineRule="auto"/>
        <w:ind w:firstLine="709"/>
        <w:jc w:val="both"/>
        <w:rPr>
          <w:rFonts w:cs="Tahoma"/>
          <w:sz w:val="28"/>
          <w:lang w:val="en-US"/>
        </w:rPr>
      </w:pPr>
      <w:r w:rsidRPr="00242C20">
        <w:rPr>
          <w:rFonts w:cs="Tahoma"/>
          <w:sz w:val="28"/>
          <w:lang w:val="en-US"/>
        </w:rPr>
        <w:t>begin</w:t>
      </w:r>
    </w:p>
    <w:p w:rsidR="00380CFD" w:rsidRPr="00242C20" w:rsidRDefault="00242C20" w:rsidP="00242C20">
      <w:pPr>
        <w:spacing w:line="360" w:lineRule="auto"/>
        <w:ind w:firstLine="709"/>
        <w:jc w:val="both"/>
        <w:rPr>
          <w:rFonts w:cs="Tahoma"/>
          <w:i/>
          <w:iCs/>
          <w:sz w:val="28"/>
          <w:lang w:val="en-US"/>
        </w:rPr>
      </w:pPr>
      <w:r>
        <w:rPr>
          <w:rFonts w:cs="Tahoma"/>
          <w:sz w:val="28"/>
          <w:lang w:val="en-US"/>
        </w:rPr>
        <w:t xml:space="preserve"> </w:t>
      </w:r>
      <w:r w:rsidR="00380CFD" w:rsidRPr="00242C20">
        <w:rPr>
          <w:rFonts w:cs="Tahoma"/>
          <w:sz w:val="28"/>
          <w:lang w:val="en-US"/>
        </w:rPr>
        <w:t>Form1.Hide;</w:t>
      </w:r>
      <w:r>
        <w:rPr>
          <w:rFonts w:cs="Tahoma"/>
          <w:sz w:val="28"/>
          <w:lang w:val="en-US"/>
        </w:rPr>
        <w:t xml:space="preserve"> </w:t>
      </w:r>
      <w:r w:rsidR="00380CFD" w:rsidRPr="00242C20">
        <w:rPr>
          <w:rFonts w:cs="Tahoma"/>
          <w:i/>
          <w:iCs/>
          <w:sz w:val="28"/>
          <w:lang w:val="en-US"/>
        </w:rPr>
        <w:t xml:space="preserve">// </w:t>
      </w:r>
      <w:r w:rsidR="00380CFD" w:rsidRPr="00242C20">
        <w:rPr>
          <w:rFonts w:cs="Tahoma"/>
          <w:i/>
          <w:iCs/>
          <w:sz w:val="28"/>
        </w:rPr>
        <w:t>закрыть</w:t>
      </w:r>
      <w:r w:rsidR="00380CFD" w:rsidRPr="00242C20">
        <w:rPr>
          <w:rFonts w:cs="Tahoma"/>
          <w:i/>
          <w:iCs/>
          <w:sz w:val="28"/>
          <w:lang w:val="en-US"/>
        </w:rPr>
        <w:t xml:space="preserve"> </w:t>
      </w:r>
      <w:r w:rsidR="00380CFD" w:rsidRPr="00242C20">
        <w:rPr>
          <w:rFonts w:cs="Tahoma"/>
          <w:i/>
          <w:iCs/>
          <w:sz w:val="28"/>
        </w:rPr>
        <w:t>объект</w:t>
      </w:r>
      <w:r w:rsidR="00380CFD" w:rsidRPr="00242C20">
        <w:rPr>
          <w:rFonts w:cs="Tahoma"/>
          <w:i/>
          <w:iCs/>
          <w:sz w:val="28"/>
          <w:lang w:val="en-US"/>
        </w:rPr>
        <w:t xml:space="preserve"> 1 </w:t>
      </w:r>
    </w:p>
    <w:p w:rsidR="00380CFD" w:rsidRPr="00242C20" w:rsidRDefault="00242C20" w:rsidP="00242C20">
      <w:pPr>
        <w:spacing w:line="360" w:lineRule="auto"/>
        <w:ind w:firstLine="709"/>
        <w:jc w:val="both"/>
        <w:rPr>
          <w:rFonts w:cs="Tahoma"/>
          <w:i/>
          <w:iCs/>
          <w:sz w:val="28"/>
          <w:lang w:val="en-US"/>
        </w:rPr>
      </w:pPr>
      <w:r>
        <w:rPr>
          <w:rFonts w:cs="Tahoma"/>
          <w:sz w:val="28"/>
          <w:lang w:val="en-US"/>
        </w:rPr>
        <w:t xml:space="preserve"> </w:t>
      </w:r>
      <w:r w:rsidR="00380CFD" w:rsidRPr="00242C20">
        <w:rPr>
          <w:rFonts w:cs="Tahoma"/>
          <w:sz w:val="28"/>
          <w:lang w:val="en-US"/>
        </w:rPr>
        <w:t>Form2.ShowModal;</w:t>
      </w:r>
      <w:r>
        <w:rPr>
          <w:rFonts w:cs="Tahoma"/>
          <w:sz w:val="28"/>
          <w:lang w:val="en-US"/>
        </w:rPr>
        <w:t xml:space="preserve"> </w:t>
      </w:r>
      <w:r w:rsidR="00380CFD" w:rsidRPr="00242C20">
        <w:rPr>
          <w:rFonts w:cs="Tahoma"/>
          <w:i/>
          <w:iCs/>
          <w:sz w:val="28"/>
          <w:lang w:val="en-US"/>
        </w:rPr>
        <w:t xml:space="preserve">// </w:t>
      </w:r>
      <w:r w:rsidR="00380CFD" w:rsidRPr="00242C20">
        <w:rPr>
          <w:rFonts w:cs="Tahoma"/>
          <w:i/>
          <w:iCs/>
          <w:sz w:val="28"/>
        </w:rPr>
        <w:t>открыть</w:t>
      </w:r>
      <w:r w:rsidR="00380CFD" w:rsidRPr="00242C20">
        <w:rPr>
          <w:rFonts w:cs="Tahoma"/>
          <w:i/>
          <w:iCs/>
          <w:sz w:val="28"/>
          <w:lang w:val="en-US"/>
        </w:rPr>
        <w:t xml:space="preserve"> </w:t>
      </w:r>
      <w:r w:rsidR="00380CFD" w:rsidRPr="00242C20">
        <w:rPr>
          <w:rFonts w:cs="Tahoma"/>
          <w:i/>
          <w:iCs/>
          <w:sz w:val="28"/>
        </w:rPr>
        <w:t>объект</w:t>
      </w:r>
      <w:r w:rsidR="00380CFD" w:rsidRPr="00242C20">
        <w:rPr>
          <w:rFonts w:cs="Tahoma"/>
          <w:i/>
          <w:iCs/>
          <w:sz w:val="28"/>
          <w:lang w:val="en-US"/>
        </w:rPr>
        <w:t xml:space="preserve"> 2</w:t>
      </w:r>
    </w:p>
    <w:p w:rsidR="00380CFD" w:rsidRPr="00242C20" w:rsidRDefault="00380CFD" w:rsidP="00242C20">
      <w:pPr>
        <w:spacing w:line="360" w:lineRule="auto"/>
        <w:ind w:firstLine="709"/>
        <w:jc w:val="both"/>
        <w:rPr>
          <w:rFonts w:cs="Tahoma"/>
          <w:sz w:val="28"/>
          <w:lang w:val="en-US"/>
        </w:rPr>
      </w:pPr>
      <w:r w:rsidRPr="00242C20">
        <w:rPr>
          <w:rFonts w:cs="Tahoma"/>
          <w:sz w:val="28"/>
          <w:lang w:val="en-US"/>
        </w:rPr>
        <w:t>end;</w:t>
      </w:r>
    </w:p>
    <w:p w:rsidR="00380CFD" w:rsidRPr="00242C20" w:rsidRDefault="00380CFD" w:rsidP="00242C20">
      <w:pPr>
        <w:spacing w:line="360" w:lineRule="auto"/>
        <w:ind w:firstLine="709"/>
        <w:jc w:val="both"/>
        <w:rPr>
          <w:rFonts w:cs="Tahoma"/>
          <w:sz w:val="28"/>
          <w:lang w:val="en-US"/>
        </w:rPr>
      </w:pPr>
    </w:p>
    <w:p w:rsidR="00380CFD" w:rsidRPr="00242C20" w:rsidRDefault="00380CFD" w:rsidP="00242C20">
      <w:pPr>
        <w:spacing w:line="360" w:lineRule="auto"/>
        <w:ind w:firstLine="709"/>
        <w:jc w:val="both"/>
        <w:rPr>
          <w:rFonts w:cs="Tahoma"/>
          <w:sz w:val="28"/>
          <w:lang w:val="en-US"/>
        </w:rPr>
      </w:pPr>
      <w:r w:rsidRPr="00242C20">
        <w:rPr>
          <w:rFonts w:cs="Tahoma"/>
          <w:sz w:val="28"/>
          <w:lang w:val="en-US"/>
        </w:rPr>
        <w:t>procedure TForm1.Button2Click(Sender: TObject);</w:t>
      </w:r>
    </w:p>
    <w:p w:rsidR="00380CFD" w:rsidRPr="00242C20" w:rsidRDefault="00380CFD" w:rsidP="00242C20">
      <w:pPr>
        <w:spacing w:line="360" w:lineRule="auto"/>
        <w:ind w:firstLine="709"/>
        <w:jc w:val="both"/>
        <w:rPr>
          <w:rFonts w:cs="Tahoma"/>
          <w:sz w:val="28"/>
          <w:lang w:val="en-US"/>
        </w:rPr>
      </w:pPr>
      <w:r w:rsidRPr="00242C20">
        <w:rPr>
          <w:rFonts w:cs="Tahoma"/>
          <w:sz w:val="28"/>
          <w:lang w:val="en-US"/>
        </w:rPr>
        <w:t>begin</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Form1.Hide;</w:t>
      </w:r>
    </w:p>
    <w:p w:rsidR="00380CFD" w:rsidRPr="00242C20" w:rsidRDefault="00242C20" w:rsidP="00242C20">
      <w:pPr>
        <w:spacing w:line="360" w:lineRule="auto"/>
        <w:ind w:firstLine="709"/>
        <w:jc w:val="both"/>
        <w:rPr>
          <w:rFonts w:cs="Tahoma"/>
          <w:i/>
          <w:iCs/>
          <w:sz w:val="28"/>
          <w:lang w:val="en-US"/>
        </w:rPr>
      </w:pPr>
      <w:r>
        <w:rPr>
          <w:rFonts w:cs="Tahoma"/>
          <w:sz w:val="28"/>
          <w:lang w:val="en-US"/>
        </w:rPr>
        <w:t xml:space="preserve"> </w:t>
      </w:r>
      <w:r w:rsidR="00380CFD" w:rsidRPr="00242C20">
        <w:rPr>
          <w:rFonts w:cs="Tahoma"/>
          <w:sz w:val="28"/>
          <w:lang w:val="en-US"/>
        </w:rPr>
        <w:t>Form3.ShowModal;</w:t>
      </w:r>
      <w:r>
        <w:rPr>
          <w:rFonts w:cs="Tahoma"/>
          <w:sz w:val="28"/>
          <w:lang w:val="en-US"/>
        </w:rPr>
        <w:t xml:space="preserve"> </w:t>
      </w:r>
      <w:r w:rsidR="00380CFD" w:rsidRPr="00242C20">
        <w:rPr>
          <w:rFonts w:cs="Tahoma"/>
          <w:i/>
          <w:iCs/>
          <w:sz w:val="28"/>
          <w:lang w:val="en-US"/>
        </w:rPr>
        <w:t xml:space="preserve">// </w:t>
      </w:r>
      <w:r w:rsidR="00380CFD" w:rsidRPr="00242C20">
        <w:rPr>
          <w:rFonts w:cs="Tahoma"/>
          <w:i/>
          <w:iCs/>
          <w:sz w:val="28"/>
        </w:rPr>
        <w:t>открыть</w:t>
      </w:r>
      <w:r w:rsidR="00380CFD" w:rsidRPr="00242C20">
        <w:rPr>
          <w:rFonts w:cs="Tahoma"/>
          <w:i/>
          <w:iCs/>
          <w:sz w:val="28"/>
          <w:lang w:val="en-US"/>
        </w:rPr>
        <w:t xml:space="preserve"> </w:t>
      </w:r>
      <w:r w:rsidR="00380CFD" w:rsidRPr="00242C20">
        <w:rPr>
          <w:rFonts w:cs="Tahoma"/>
          <w:i/>
          <w:iCs/>
          <w:sz w:val="28"/>
        </w:rPr>
        <w:t>объект</w:t>
      </w:r>
      <w:r w:rsidR="00380CFD" w:rsidRPr="00242C20">
        <w:rPr>
          <w:rFonts w:cs="Tahoma"/>
          <w:i/>
          <w:iCs/>
          <w:sz w:val="28"/>
          <w:lang w:val="en-US"/>
        </w:rPr>
        <w:t xml:space="preserve"> 3</w:t>
      </w:r>
    </w:p>
    <w:p w:rsidR="00380CFD" w:rsidRPr="00242C20" w:rsidRDefault="00380CFD" w:rsidP="00242C20">
      <w:pPr>
        <w:spacing w:line="360" w:lineRule="auto"/>
        <w:ind w:firstLine="709"/>
        <w:jc w:val="both"/>
        <w:rPr>
          <w:rFonts w:cs="Tahoma"/>
          <w:sz w:val="28"/>
          <w:lang w:val="en-US"/>
        </w:rPr>
      </w:pPr>
      <w:r w:rsidRPr="00242C20">
        <w:rPr>
          <w:rFonts w:cs="Tahoma"/>
          <w:sz w:val="28"/>
          <w:lang w:val="en-US"/>
        </w:rPr>
        <w:t>end;</w:t>
      </w:r>
    </w:p>
    <w:p w:rsidR="00380CFD" w:rsidRPr="00242C20" w:rsidRDefault="00380CFD" w:rsidP="00242C20">
      <w:pPr>
        <w:spacing w:line="360" w:lineRule="auto"/>
        <w:ind w:firstLine="709"/>
        <w:jc w:val="both"/>
        <w:rPr>
          <w:rFonts w:cs="Tahoma"/>
          <w:sz w:val="28"/>
          <w:lang w:val="en-US"/>
        </w:rPr>
      </w:pPr>
    </w:p>
    <w:p w:rsidR="00380CFD" w:rsidRPr="00242C20" w:rsidRDefault="00380CFD" w:rsidP="00242C20">
      <w:pPr>
        <w:spacing w:line="360" w:lineRule="auto"/>
        <w:ind w:firstLine="709"/>
        <w:jc w:val="both"/>
        <w:rPr>
          <w:rFonts w:cs="Tahoma"/>
          <w:sz w:val="28"/>
          <w:lang w:val="en-US"/>
        </w:rPr>
      </w:pPr>
      <w:r w:rsidRPr="00242C20">
        <w:rPr>
          <w:rFonts w:cs="Tahoma"/>
          <w:sz w:val="28"/>
          <w:lang w:val="en-US"/>
        </w:rPr>
        <w:t>procedure TForm1.Button3Click(Sender: TObject);</w:t>
      </w:r>
    </w:p>
    <w:p w:rsidR="00380CFD" w:rsidRPr="00242C20" w:rsidRDefault="00380CFD" w:rsidP="00242C20">
      <w:pPr>
        <w:spacing w:line="360" w:lineRule="auto"/>
        <w:ind w:firstLine="709"/>
        <w:jc w:val="both"/>
        <w:rPr>
          <w:rFonts w:cs="Tahoma"/>
          <w:sz w:val="28"/>
          <w:lang w:val="en-US"/>
        </w:rPr>
      </w:pPr>
      <w:r w:rsidRPr="00242C20">
        <w:rPr>
          <w:rFonts w:cs="Tahoma"/>
          <w:sz w:val="28"/>
          <w:lang w:val="en-US"/>
        </w:rPr>
        <w:t>begin</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Form1.Hide;</w:t>
      </w:r>
    </w:p>
    <w:p w:rsidR="00380CFD" w:rsidRPr="00242C20" w:rsidRDefault="00242C20" w:rsidP="00242C20">
      <w:pPr>
        <w:spacing w:line="360" w:lineRule="auto"/>
        <w:ind w:firstLine="709"/>
        <w:jc w:val="both"/>
        <w:rPr>
          <w:rFonts w:cs="Tahoma"/>
          <w:i/>
          <w:iCs/>
          <w:sz w:val="28"/>
          <w:lang w:val="en-US"/>
        </w:rPr>
      </w:pPr>
      <w:r>
        <w:rPr>
          <w:rFonts w:cs="Tahoma"/>
          <w:sz w:val="28"/>
          <w:lang w:val="en-US"/>
        </w:rPr>
        <w:t xml:space="preserve"> </w:t>
      </w:r>
      <w:r w:rsidR="00380CFD" w:rsidRPr="00242C20">
        <w:rPr>
          <w:rFonts w:cs="Tahoma"/>
          <w:sz w:val="28"/>
          <w:lang w:val="en-US"/>
        </w:rPr>
        <w:t>Form4.ShowModal;</w:t>
      </w:r>
      <w:r>
        <w:rPr>
          <w:rFonts w:cs="Tahoma"/>
          <w:sz w:val="28"/>
          <w:lang w:val="en-US"/>
        </w:rPr>
        <w:t xml:space="preserve"> </w:t>
      </w:r>
      <w:r w:rsidR="00380CFD" w:rsidRPr="00242C20">
        <w:rPr>
          <w:rFonts w:cs="Tahoma"/>
          <w:i/>
          <w:iCs/>
          <w:sz w:val="28"/>
          <w:lang w:val="en-US"/>
        </w:rPr>
        <w:t xml:space="preserve">// </w:t>
      </w:r>
      <w:r w:rsidR="00380CFD" w:rsidRPr="00242C20">
        <w:rPr>
          <w:rFonts w:cs="Tahoma"/>
          <w:i/>
          <w:iCs/>
          <w:sz w:val="28"/>
        </w:rPr>
        <w:t>открыть</w:t>
      </w:r>
      <w:r w:rsidR="00380CFD" w:rsidRPr="00242C20">
        <w:rPr>
          <w:rFonts w:cs="Tahoma"/>
          <w:i/>
          <w:iCs/>
          <w:sz w:val="28"/>
          <w:lang w:val="en-US"/>
        </w:rPr>
        <w:t xml:space="preserve"> </w:t>
      </w:r>
      <w:r w:rsidR="00380CFD" w:rsidRPr="00242C20">
        <w:rPr>
          <w:rFonts w:cs="Tahoma"/>
          <w:i/>
          <w:iCs/>
          <w:sz w:val="28"/>
        </w:rPr>
        <w:t>объект</w:t>
      </w:r>
      <w:r w:rsidR="00380CFD" w:rsidRPr="00242C20">
        <w:rPr>
          <w:rFonts w:cs="Tahoma"/>
          <w:i/>
          <w:iCs/>
          <w:sz w:val="28"/>
          <w:lang w:val="en-US"/>
        </w:rPr>
        <w:t xml:space="preserve"> 4</w:t>
      </w:r>
    </w:p>
    <w:p w:rsidR="00380CFD" w:rsidRPr="00242C20" w:rsidRDefault="00380CFD" w:rsidP="00242C20">
      <w:pPr>
        <w:spacing w:line="360" w:lineRule="auto"/>
        <w:ind w:firstLine="709"/>
        <w:jc w:val="both"/>
        <w:rPr>
          <w:rFonts w:cs="Tahoma"/>
          <w:sz w:val="28"/>
          <w:lang w:val="en-US"/>
        </w:rPr>
      </w:pPr>
      <w:r w:rsidRPr="00242C20">
        <w:rPr>
          <w:rFonts w:cs="Tahoma"/>
          <w:sz w:val="28"/>
          <w:lang w:val="en-US"/>
        </w:rPr>
        <w:t>end;</w:t>
      </w:r>
    </w:p>
    <w:p w:rsidR="00380CFD" w:rsidRPr="00242C20" w:rsidRDefault="00380CFD" w:rsidP="00242C20">
      <w:pPr>
        <w:spacing w:line="360" w:lineRule="auto"/>
        <w:ind w:firstLine="709"/>
        <w:jc w:val="both"/>
        <w:rPr>
          <w:rFonts w:cs="Tahoma"/>
          <w:sz w:val="28"/>
          <w:lang w:val="en-US"/>
        </w:rPr>
      </w:pPr>
    </w:p>
    <w:p w:rsidR="00380CFD" w:rsidRPr="00242C20" w:rsidRDefault="00380CFD" w:rsidP="00242C20">
      <w:pPr>
        <w:spacing w:line="360" w:lineRule="auto"/>
        <w:ind w:firstLine="709"/>
        <w:jc w:val="both"/>
        <w:rPr>
          <w:rFonts w:cs="Tahoma"/>
          <w:sz w:val="28"/>
          <w:lang w:val="en-US"/>
        </w:rPr>
      </w:pPr>
      <w:r w:rsidRPr="00242C20">
        <w:rPr>
          <w:rFonts w:cs="Tahoma"/>
          <w:sz w:val="28"/>
          <w:lang w:val="en-US"/>
        </w:rPr>
        <w:t>procedure TForm1.Button4Click(Sender: TObject);</w:t>
      </w:r>
    </w:p>
    <w:p w:rsidR="00380CFD" w:rsidRPr="00242C20" w:rsidRDefault="00380CFD" w:rsidP="00242C20">
      <w:pPr>
        <w:spacing w:line="360" w:lineRule="auto"/>
        <w:ind w:firstLine="709"/>
        <w:jc w:val="both"/>
        <w:rPr>
          <w:rFonts w:cs="Tahoma"/>
          <w:sz w:val="28"/>
          <w:lang w:val="en-US"/>
        </w:rPr>
      </w:pPr>
      <w:r w:rsidRPr="00242C20">
        <w:rPr>
          <w:rFonts w:cs="Tahoma"/>
          <w:sz w:val="28"/>
          <w:lang w:val="en-US"/>
        </w:rPr>
        <w:t>begin</w:t>
      </w:r>
    </w:p>
    <w:p w:rsidR="00380CFD" w:rsidRPr="00242C20" w:rsidRDefault="00242C20" w:rsidP="00242C20">
      <w:pPr>
        <w:spacing w:line="360" w:lineRule="auto"/>
        <w:ind w:firstLine="709"/>
        <w:jc w:val="both"/>
        <w:rPr>
          <w:rFonts w:cs="Tahoma"/>
          <w:i/>
          <w:iCs/>
          <w:sz w:val="28"/>
          <w:lang w:val="en-US"/>
        </w:rPr>
      </w:pPr>
      <w:r>
        <w:rPr>
          <w:rFonts w:cs="Tahoma"/>
          <w:sz w:val="28"/>
          <w:lang w:val="en-US"/>
        </w:rPr>
        <w:t xml:space="preserve"> </w:t>
      </w:r>
      <w:r w:rsidR="00380CFD" w:rsidRPr="00242C20">
        <w:rPr>
          <w:rFonts w:cs="Tahoma"/>
          <w:sz w:val="28"/>
          <w:lang w:val="en-US"/>
        </w:rPr>
        <w:t>Form1.Close;</w:t>
      </w:r>
      <w:r>
        <w:rPr>
          <w:rFonts w:cs="Tahoma"/>
          <w:sz w:val="28"/>
          <w:lang w:val="en-US"/>
        </w:rPr>
        <w:t xml:space="preserve"> </w:t>
      </w:r>
      <w:r w:rsidR="00380CFD" w:rsidRPr="00242C20">
        <w:rPr>
          <w:rFonts w:cs="Tahoma"/>
          <w:i/>
          <w:iCs/>
          <w:sz w:val="28"/>
          <w:lang w:val="en-US"/>
        </w:rPr>
        <w:t xml:space="preserve">// </w:t>
      </w:r>
      <w:r w:rsidR="00380CFD" w:rsidRPr="00242C20">
        <w:rPr>
          <w:rFonts w:cs="Tahoma"/>
          <w:i/>
          <w:iCs/>
          <w:sz w:val="28"/>
        </w:rPr>
        <w:t>закрыть</w:t>
      </w:r>
      <w:r w:rsidR="00380CFD" w:rsidRPr="00242C20">
        <w:rPr>
          <w:rFonts w:cs="Tahoma"/>
          <w:i/>
          <w:iCs/>
          <w:sz w:val="28"/>
          <w:lang w:val="en-US"/>
        </w:rPr>
        <w:t xml:space="preserve"> </w:t>
      </w:r>
      <w:r w:rsidR="00380CFD" w:rsidRPr="00242C20">
        <w:rPr>
          <w:rFonts w:cs="Tahoma"/>
          <w:i/>
          <w:iCs/>
          <w:sz w:val="28"/>
        </w:rPr>
        <w:t>объект</w:t>
      </w:r>
      <w:r w:rsidR="00380CFD" w:rsidRPr="00242C20">
        <w:rPr>
          <w:rFonts w:cs="Tahoma"/>
          <w:i/>
          <w:iCs/>
          <w:sz w:val="28"/>
          <w:lang w:val="en-US"/>
        </w:rPr>
        <w:t xml:space="preserve"> 1 </w:t>
      </w:r>
    </w:p>
    <w:p w:rsidR="00380CFD" w:rsidRPr="00242C20" w:rsidRDefault="00380CFD" w:rsidP="00242C20">
      <w:pPr>
        <w:spacing w:line="360" w:lineRule="auto"/>
        <w:ind w:firstLine="709"/>
        <w:jc w:val="both"/>
        <w:rPr>
          <w:rFonts w:cs="Tahoma"/>
          <w:sz w:val="28"/>
          <w:lang w:val="en-US"/>
        </w:rPr>
      </w:pPr>
      <w:r w:rsidRPr="00242C20">
        <w:rPr>
          <w:rFonts w:cs="Tahoma"/>
          <w:sz w:val="28"/>
          <w:lang w:val="en-US"/>
        </w:rPr>
        <w:t>end;</w:t>
      </w:r>
    </w:p>
    <w:p w:rsidR="00380CFD" w:rsidRPr="00242C20" w:rsidRDefault="00380CFD" w:rsidP="00242C20">
      <w:pPr>
        <w:spacing w:line="360" w:lineRule="auto"/>
        <w:ind w:firstLine="709"/>
        <w:jc w:val="both"/>
        <w:rPr>
          <w:rFonts w:cs="Tahoma"/>
          <w:sz w:val="28"/>
          <w:lang w:val="en-US"/>
        </w:rPr>
      </w:pPr>
    </w:p>
    <w:p w:rsidR="00380CFD" w:rsidRPr="00242C20" w:rsidRDefault="00380CFD" w:rsidP="00242C20">
      <w:pPr>
        <w:spacing w:line="360" w:lineRule="auto"/>
        <w:ind w:firstLine="709"/>
        <w:jc w:val="both"/>
        <w:rPr>
          <w:rFonts w:cs="Tahoma"/>
          <w:sz w:val="28"/>
          <w:lang w:val="en-US"/>
        </w:rPr>
      </w:pPr>
      <w:r w:rsidRPr="00242C20">
        <w:rPr>
          <w:rFonts w:cs="Tahoma"/>
          <w:sz w:val="28"/>
          <w:lang w:val="en-US"/>
        </w:rPr>
        <w:t>initialization</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{$I tmain.lrs}</w:t>
      </w:r>
    </w:p>
    <w:p w:rsidR="00380CFD" w:rsidRPr="00242C20" w:rsidRDefault="00380CFD" w:rsidP="00242C20">
      <w:pPr>
        <w:spacing w:line="360" w:lineRule="auto"/>
        <w:ind w:firstLine="709"/>
        <w:jc w:val="both"/>
        <w:rPr>
          <w:rFonts w:cs="Tahoma"/>
          <w:sz w:val="28"/>
          <w:lang w:val="en-US"/>
        </w:rPr>
      </w:pPr>
    </w:p>
    <w:p w:rsidR="00380CFD" w:rsidRPr="00242C20" w:rsidRDefault="00380CFD" w:rsidP="00242C20">
      <w:pPr>
        <w:spacing w:line="360" w:lineRule="auto"/>
        <w:ind w:firstLine="709"/>
        <w:jc w:val="both"/>
        <w:rPr>
          <w:rFonts w:cs="Tahoma"/>
          <w:sz w:val="28"/>
          <w:lang w:val="en-US"/>
        </w:rPr>
      </w:pPr>
      <w:r w:rsidRPr="00242C20">
        <w:rPr>
          <w:rFonts w:cs="Tahoma"/>
          <w:sz w:val="28"/>
          <w:lang w:val="en-US"/>
        </w:rPr>
        <w:t>end.</w:t>
      </w:r>
    </w:p>
    <w:p w:rsidR="00380CFD" w:rsidRPr="00242C20" w:rsidRDefault="00380CFD" w:rsidP="00242C20">
      <w:pPr>
        <w:spacing w:line="360" w:lineRule="auto"/>
        <w:ind w:firstLine="709"/>
        <w:jc w:val="both"/>
        <w:rPr>
          <w:rFonts w:cs="Tahoma"/>
          <w:sz w:val="28"/>
          <w:lang w:val="en-US"/>
        </w:rPr>
      </w:pPr>
      <w:r w:rsidRPr="00242C20">
        <w:rPr>
          <w:rFonts w:cs="Tahoma"/>
          <w:sz w:val="28"/>
          <w:lang w:val="en-US"/>
        </w:rPr>
        <w:t>unit Tugol;</w:t>
      </w:r>
    </w:p>
    <w:p w:rsidR="00380CFD" w:rsidRPr="00242C20" w:rsidRDefault="00380CFD" w:rsidP="00242C20">
      <w:pPr>
        <w:spacing w:line="360" w:lineRule="auto"/>
        <w:ind w:firstLine="709"/>
        <w:jc w:val="both"/>
        <w:rPr>
          <w:rFonts w:cs="Tahoma"/>
          <w:sz w:val="28"/>
          <w:lang w:val="en-US"/>
        </w:rPr>
      </w:pPr>
    </w:p>
    <w:p w:rsidR="00380CFD" w:rsidRPr="00242C20" w:rsidRDefault="00380CFD" w:rsidP="00242C20">
      <w:pPr>
        <w:spacing w:line="360" w:lineRule="auto"/>
        <w:ind w:firstLine="709"/>
        <w:jc w:val="both"/>
        <w:rPr>
          <w:rFonts w:cs="Tahoma"/>
          <w:sz w:val="28"/>
          <w:lang w:val="en-US"/>
        </w:rPr>
      </w:pPr>
      <w:r w:rsidRPr="00242C20">
        <w:rPr>
          <w:rFonts w:cs="Tahoma"/>
          <w:sz w:val="28"/>
          <w:lang w:val="en-US"/>
        </w:rPr>
        <w:t>{$mode objfpc}{$H+}</w:t>
      </w:r>
    </w:p>
    <w:p w:rsidR="00380CFD" w:rsidRPr="00242C20" w:rsidRDefault="00380CFD" w:rsidP="00242C20">
      <w:pPr>
        <w:spacing w:line="360" w:lineRule="auto"/>
        <w:ind w:firstLine="709"/>
        <w:jc w:val="both"/>
        <w:rPr>
          <w:rFonts w:cs="Tahoma"/>
          <w:sz w:val="28"/>
          <w:lang w:val="en-US"/>
        </w:rPr>
      </w:pPr>
    </w:p>
    <w:p w:rsidR="00380CFD" w:rsidRPr="00242C20" w:rsidRDefault="00380CFD" w:rsidP="00242C20">
      <w:pPr>
        <w:spacing w:line="360" w:lineRule="auto"/>
        <w:ind w:firstLine="709"/>
        <w:jc w:val="both"/>
        <w:rPr>
          <w:rFonts w:cs="Tahoma"/>
          <w:sz w:val="28"/>
          <w:lang w:val="en-US"/>
        </w:rPr>
      </w:pPr>
      <w:r w:rsidRPr="00242C20">
        <w:rPr>
          <w:rFonts w:cs="Tahoma"/>
          <w:sz w:val="28"/>
          <w:lang w:val="en-US"/>
        </w:rPr>
        <w:t>interface</w:t>
      </w:r>
    </w:p>
    <w:p w:rsidR="00380CFD" w:rsidRPr="00242C20" w:rsidRDefault="00380CFD" w:rsidP="00242C20">
      <w:pPr>
        <w:spacing w:line="360" w:lineRule="auto"/>
        <w:ind w:firstLine="709"/>
        <w:jc w:val="both"/>
        <w:rPr>
          <w:rFonts w:cs="Tahoma"/>
          <w:sz w:val="28"/>
          <w:lang w:val="en-US"/>
        </w:rPr>
      </w:pPr>
    </w:p>
    <w:p w:rsidR="00380CFD" w:rsidRPr="00242C20" w:rsidRDefault="00380CFD" w:rsidP="00242C20">
      <w:pPr>
        <w:spacing w:line="360" w:lineRule="auto"/>
        <w:ind w:firstLine="709"/>
        <w:jc w:val="both"/>
        <w:rPr>
          <w:rFonts w:cs="Tahoma"/>
          <w:sz w:val="28"/>
          <w:lang w:val="en-US"/>
        </w:rPr>
      </w:pPr>
      <w:r w:rsidRPr="00242C20">
        <w:rPr>
          <w:rFonts w:cs="Tahoma"/>
          <w:sz w:val="28"/>
          <w:lang w:val="en-US"/>
        </w:rPr>
        <w:t>uses</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Classes, SysUtils, FileUtil, LResources, Forms, Controls, Graphics, Dialogs,</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StdCtrls;</w:t>
      </w:r>
    </w:p>
    <w:p w:rsidR="00380CFD" w:rsidRPr="00242C20" w:rsidRDefault="00380CFD" w:rsidP="00242C20">
      <w:pPr>
        <w:spacing w:line="360" w:lineRule="auto"/>
        <w:ind w:firstLine="709"/>
        <w:jc w:val="both"/>
        <w:rPr>
          <w:rFonts w:cs="Tahoma"/>
          <w:sz w:val="28"/>
          <w:lang w:val="en-US"/>
        </w:rPr>
      </w:pPr>
    </w:p>
    <w:p w:rsidR="00380CFD" w:rsidRPr="00242C20" w:rsidRDefault="00380CFD" w:rsidP="00242C20">
      <w:pPr>
        <w:spacing w:line="360" w:lineRule="auto"/>
        <w:ind w:firstLine="709"/>
        <w:jc w:val="both"/>
        <w:rPr>
          <w:rFonts w:cs="Tahoma"/>
          <w:sz w:val="28"/>
          <w:lang w:val="en-US"/>
        </w:rPr>
      </w:pPr>
      <w:r w:rsidRPr="00242C20">
        <w:rPr>
          <w:rFonts w:cs="Tahoma"/>
          <w:sz w:val="28"/>
          <w:lang w:val="en-US"/>
        </w:rPr>
        <w:t>type</w:t>
      </w:r>
    </w:p>
    <w:p w:rsidR="00380CFD" w:rsidRPr="00242C20" w:rsidRDefault="00380CFD" w:rsidP="00242C20">
      <w:pPr>
        <w:spacing w:line="360" w:lineRule="auto"/>
        <w:ind w:firstLine="709"/>
        <w:jc w:val="both"/>
        <w:rPr>
          <w:rFonts w:cs="Tahoma"/>
          <w:sz w:val="28"/>
          <w:lang w:val="en-US"/>
        </w:rPr>
      </w:pP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 TForm2 }</w:t>
      </w:r>
    </w:p>
    <w:p w:rsidR="00380CFD" w:rsidRPr="00242C20" w:rsidRDefault="00380CFD" w:rsidP="00242C20">
      <w:pPr>
        <w:spacing w:line="360" w:lineRule="auto"/>
        <w:ind w:firstLine="709"/>
        <w:jc w:val="both"/>
        <w:rPr>
          <w:rFonts w:cs="Tahoma"/>
          <w:sz w:val="28"/>
          <w:lang w:val="en-US"/>
        </w:rPr>
      </w:pP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TForm2 = class(TForm)</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Button1: TButton;</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Edit1: TEdit;</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Edit2: TEdit;</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Edit3: TEdit;</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Label1: TLabel;</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Label2: TLabel;</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Label3: TLabel;</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Label4: TLabel;</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procedure Button1Click(Sender: TObject);</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procedure Edit1KeyPress(Sender: TObject; var Key: char);</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procedure Edit2KeyPress(Sender: TObject; var Key: char);</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procedure Edit3KeyPress(Sender: TObject; var Key: char);</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procedure FormClose(Sender: TObject; var CloseAction: TCloseAction);</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private</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 private declarations }</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public</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 public declarations }</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 xml:space="preserve">end; </w:t>
      </w:r>
    </w:p>
    <w:p w:rsidR="00380CFD" w:rsidRPr="00242C20" w:rsidRDefault="00380CFD" w:rsidP="00242C20">
      <w:pPr>
        <w:spacing w:line="360" w:lineRule="auto"/>
        <w:ind w:firstLine="709"/>
        <w:jc w:val="both"/>
        <w:rPr>
          <w:rFonts w:cs="Tahoma"/>
          <w:sz w:val="28"/>
          <w:lang w:val="en-US"/>
        </w:rPr>
      </w:pPr>
    </w:p>
    <w:p w:rsidR="00380CFD" w:rsidRPr="00242C20" w:rsidRDefault="00380CFD" w:rsidP="00242C20">
      <w:pPr>
        <w:spacing w:line="360" w:lineRule="auto"/>
        <w:ind w:firstLine="709"/>
        <w:jc w:val="both"/>
        <w:rPr>
          <w:rFonts w:cs="Tahoma"/>
          <w:sz w:val="28"/>
          <w:lang w:val="en-US"/>
        </w:rPr>
      </w:pPr>
      <w:r w:rsidRPr="00242C20">
        <w:rPr>
          <w:rFonts w:cs="Tahoma"/>
          <w:sz w:val="28"/>
          <w:lang w:val="en-US"/>
        </w:rPr>
        <w:t>var</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 xml:space="preserve">Form2: TForm2; </w:t>
      </w:r>
    </w:p>
    <w:p w:rsidR="00380CFD" w:rsidRPr="00242C20" w:rsidRDefault="00380CFD" w:rsidP="00242C20">
      <w:pPr>
        <w:spacing w:line="360" w:lineRule="auto"/>
        <w:ind w:firstLine="709"/>
        <w:jc w:val="both"/>
        <w:rPr>
          <w:rFonts w:cs="Tahoma"/>
          <w:sz w:val="28"/>
          <w:lang w:val="en-US"/>
        </w:rPr>
      </w:pPr>
    </w:p>
    <w:p w:rsidR="00380CFD" w:rsidRPr="00242C20" w:rsidRDefault="00380CFD" w:rsidP="00242C20">
      <w:pPr>
        <w:spacing w:line="360" w:lineRule="auto"/>
        <w:ind w:firstLine="709"/>
        <w:jc w:val="both"/>
        <w:rPr>
          <w:rFonts w:cs="Tahoma"/>
          <w:sz w:val="28"/>
          <w:lang w:val="en-US"/>
        </w:rPr>
      </w:pPr>
      <w:r w:rsidRPr="00242C20">
        <w:rPr>
          <w:rFonts w:cs="Tahoma"/>
          <w:sz w:val="28"/>
          <w:lang w:val="en-US"/>
        </w:rPr>
        <w:t>implementation</w:t>
      </w:r>
    </w:p>
    <w:p w:rsidR="00380CFD" w:rsidRPr="00242C20" w:rsidRDefault="00380CFD" w:rsidP="00242C20">
      <w:pPr>
        <w:spacing w:line="360" w:lineRule="auto"/>
        <w:ind w:firstLine="709"/>
        <w:jc w:val="both"/>
        <w:rPr>
          <w:rFonts w:cs="Tahoma"/>
          <w:sz w:val="28"/>
          <w:lang w:val="en-US"/>
        </w:rPr>
      </w:pPr>
      <w:r w:rsidRPr="00242C20">
        <w:rPr>
          <w:rFonts w:cs="Tahoma"/>
          <w:sz w:val="28"/>
          <w:lang w:val="en-US"/>
        </w:rPr>
        <w:t>uses tmain;</w:t>
      </w:r>
    </w:p>
    <w:p w:rsidR="00380CFD" w:rsidRPr="00242C20" w:rsidRDefault="00380CFD" w:rsidP="00242C20">
      <w:pPr>
        <w:spacing w:line="360" w:lineRule="auto"/>
        <w:ind w:firstLine="709"/>
        <w:jc w:val="both"/>
        <w:rPr>
          <w:rFonts w:cs="Tahoma"/>
          <w:sz w:val="28"/>
          <w:lang w:val="en-US"/>
        </w:rPr>
      </w:pPr>
      <w:r w:rsidRPr="00242C20">
        <w:rPr>
          <w:rFonts w:cs="Tahoma"/>
          <w:sz w:val="28"/>
          <w:lang w:val="en-US"/>
        </w:rPr>
        <w:t>{ TForm2 }</w:t>
      </w:r>
    </w:p>
    <w:p w:rsidR="00380CFD" w:rsidRPr="00242C20" w:rsidRDefault="00380CFD" w:rsidP="00242C20">
      <w:pPr>
        <w:spacing w:line="360" w:lineRule="auto"/>
        <w:ind w:firstLine="709"/>
        <w:jc w:val="both"/>
        <w:rPr>
          <w:rFonts w:cs="Tahoma"/>
          <w:sz w:val="28"/>
          <w:lang w:val="en-US"/>
        </w:rPr>
      </w:pPr>
    </w:p>
    <w:p w:rsidR="00380CFD" w:rsidRPr="00242C20" w:rsidRDefault="00380CFD" w:rsidP="00242C20">
      <w:pPr>
        <w:spacing w:line="360" w:lineRule="auto"/>
        <w:ind w:firstLine="709"/>
        <w:jc w:val="both"/>
        <w:rPr>
          <w:rFonts w:cs="Tahoma"/>
          <w:sz w:val="28"/>
          <w:lang w:val="en-US"/>
        </w:rPr>
      </w:pPr>
      <w:r w:rsidRPr="00242C20">
        <w:rPr>
          <w:rFonts w:cs="Tahoma"/>
          <w:sz w:val="28"/>
          <w:lang w:val="en-US"/>
        </w:rPr>
        <w:t>procedure TForm2.FormClose(Sender: TObject; var CloseAction: TCloseAction);</w:t>
      </w:r>
    </w:p>
    <w:p w:rsidR="00380CFD" w:rsidRPr="00242C20" w:rsidRDefault="00380CFD" w:rsidP="00242C20">
      <w:pPr>
        <w:spacing w:line="360" w:lineRule="auto"/>
        <w:ind w:firstLine="709"/>
        <w:jc w:val="both"/>
        <w:rPr>
          <w:rFonts w:cs="Tahoma"/>
          <w:sz w:val="28"/>
          <w:lang w:val="en-US"/>
        </w:rPr>
      </w:pPr>
      <w:r w:rsidRPr="00242C20">
        <w:rPr>
          <w:rFonts w:cs="Tahoma"/>
          <w:sz w:val="28"/>
          <w:lang w:val="en-US"/>
        </w:rPr>
        <w:t>begin</w:t>
      </w:r>
    </w:p>
    <w:p w:rsidR="00380CFD" w:rsidRPr="00242C20" w:rsidRDefault="00380CFD" w:rsidP="00242C20">
      <w:pPr>
        <w:spacing w:line="360" w:lineRule="auto"/>
        <w:ind w:firstLine="709"/>
        <w:jc w:val="both"/>
        <w:rPr>
          <w:rFonts w:cs="Tahoma"/>
          <w:sz w:val="28"/>
          <w:lang w:val="en-US"/>
        </w:rPr>
      </w:pPr>
      <w:r w:rsidRPr="00242C20">
        <w:rPr>
          <w:rFonts w:cs="Tahoma"/>
          <w:sz w:val="28"/>
          <w:lang w:val="en-US"/>
        </w:rPr>
        <w:t>Form1.Show;</w:t>
      </w:r>
    </w:p>
    <w:p w:rsidR="00380CFD" w:rsidRPr="00242C20" w:rsidRDefault="00380CFD" w:rsidP="00242C20">
      <w:pPr>
        <w:spacing w:line="360" w:lineRule="auto"/>
        <w:ind w:firstLine="709"/>
        <w:jc w:val="both"/>
        <w:rPr>
          <w:rFonts w:cs="Tahoma"/>
          <w:sz w:val="28"/>
          <w:lang w:val="en-US"/>
        </w:rPr>
      </w:pPr>
      <w:r w:rsidRPr="00242C20">
        <w:rPr>
          <w:rFonts w:cs="Tahoma"/>
          <w:sz w:val="28"/>
          <w:lang w:val="en-US"/>
        </w:rPr>
        <w:t>end;</w:t>
      </w:r>
    </w:p>
    <w:p w:rsidR="00380CFD" w:rsidRPr="00242C20" w:rsidRDefault="00380CFD" w:rsidP="00242C20">
      <w:pPr>
        <w:spacing w:line="360" w:lineRule="auto"/>
        <w:ind w:firstLine="709"/>
        <w:jc w:val="both"/>
        <w:rPr>
          <w:rFonts w:cs="Tahoma"/>
          <w:sz w:val="28"/>
          <w:lang w:val="en-US"/>
        </w:rPr>
      </w:pPr>
    </w:p>
    <w:p w:rsidR="00380CFD" w:rsidRPr="00242C20" w:rsidRDefault="00380CFD" w:rsidP="00242C20">
      <w:pPr>
        <w:spacing w:line="360" w:lineRule="auto"/>
        <w:ind w:firstLine="709"/>
        <w:jc w:val="both"/>
        <w:rPr>
          <w:rFonts w:cs="Tahoma"/>
          <w:sz w:val="28"/>
          <w:lang w:val="en-US"/>
        </w:rPr>
      </w:pPr>
      <w:r w:rsidRPr="00242C20">
        <w:rPr>
          <w:rFonts w:cs="Tahoma"/>
          <w:sz w:val="28"/>
          <w:lang w:val="en-US"/>
        </w:rPr>
        <w:t>procedure TForm2.Button1Click(Sender: TObject);</w:t>
      </w:r>
    </w:p>
    <w:p w:rsidR="00380CFD" w:rsidRPr="00242C20" w:rsidRDefault="00380CFD" w:rsidP="00242C20">
      <w:pPr>
        <w:spacing w:line="360" w:lineRule="auto"/>
        <w:ind w:firstLine="709"/>
        <w:jc w:val="both"/>
        <w:rPr>
          <w:rFonts w:cs="Tahoma"/>
          <w:sz w:val="28"/>
        </w:rPr>
      </w:pPr>
      <w:r w:rsidRPr="00242C20">
        <w:rPr>
          <w:rFonts w:cs="Tahoma"/>
          <w:sz w:val="28"/>
          <w:lang w:val="en-US"/>
        </w:rPr>
        <w:t xml:space="preserve"> </w:t>
      </w:r>
      <w:r w:rsidRPr="00242C20">
        <w:rPr>
          <w:rFonts w:cs="Tahoma"/>
          <w:sz w:val="28"/>
        </w:rPr>
        <w:t>var a,b,c,max,min,srd:integer; //переменные для сторон прямоугольника и вычислений</w:t>
      </w:r>
    </w:p>
    <w:p w:rsidR="00380CFD" w:rsidRPr="00242C20" w:rsidRDefault="00380CFD" w:rsidP="00242C20">
      <w:pPr>
        <w:spacing w:line="360" w:lineRule="auto"/>
        <w:ind w:firstLine="709"/>
        <w:jc w:val="both"/>
        <w:rPr>
          <w:rFonts w:cs="Tahoma"/>
          <w:sz w:val="28"/>
        </w:rPr>
      </w:pPr>
      <w:r w:rsidRPr="00242C20">
        <w:rPr>
          <w:rFonts w:cs="Tahoma"/>
          <w:sz w:val="28"/>
        </w:rPr>
        <w:t>begin</w:t>
      </w:r>
    </w:p>
    <w:p w:rsidR="00380CFD" w:rsidRPr="00242C20" w:rsidRDefault="00380CFD" w:rsidP="00242C20">
      <w:pPr>
        <w:spacing w:line="360" w:lineRule="auto"/>
        <w:ind w:firstLine="709"/>
        <w:jc w:val="both"/>
        <w:rPr>
          <w:rFonts w:cs="Tahoma"/>
          <w:sz w:val="28"/>
        </w:rPr>
      </w:pPr>
      <w:r w:rsidRPr="00242C20">
        <w:rPr>
          <w:rFonts w:cs="Tahoma"/>
          <w:sz w:val="28"/>
        </w:rPr>
        <w:t>// преобразование строковых значений в числовые</w:t>
      </w:r>
    </w:p>
    <w:p w:rsidR="00380CFD" w:rsidRPr="00242C20" w:rsidRDefault="00380CFD" w:rsidP="00242C20">
      <w:pPr>
        <w:spacing w:line="360" w:lineRule="auto"/>
        <w:ind w:firstLine="709"/>
        <w:jc w:val="both"/>
        <w:rPr>
          <w:rFonts w:cs="Tahoma"/>
          <w:sz w:val="28"/>
          <w:lang w:val="en-US"/>
        </w:rPr>
      </w:pPr>
      <w:r w:rsidRPr="00242C20">
        <w:rPr>
          <w:rFonts w:cs="Tahoma"/>
          <w:sz w:val="28"/>
          <w:lang w:val="en-US"/>
        </w:rPr>
        <w:t>a:=StrToInt(Edit1.Text);</w:t>
      </w:r>
    </w:p>
    <w:p w:rsidR="00380CFD" w:rsidRPr="00242C20" w:rsidRDefault="00380CFD" w:rsidP="00242C20">
      <w:pPr>
        <w:spacing w:line="360" w:lineRule="auto"/>
        <w:ind w:firstLine="709"/>
        <w:jc w:val="both"/>
        <w:rPr>
          <w:rFonts w:cs="Tahoma"/>
          <w:sz w:val="28"/>
          <w:lang w:val="en-US"/>
        </w:rPr>
      </w:pPr>
      <w:r w:rsidRPr="00242C20">
        <w:rPr>
          <w:rFonts w:cs="Tahoma"/>
          <w:sz w:val="28"/>
          <w:lang w:val="en-US"/>
        </w:rPr>
        <w:t>b:=StrToInt(Edit2.Text);</w:t>
      </w:r>
    </w:p>
    <w:p w:rsidR="00380CFD" w:rsidRPr="00242C20" w:rsidRDefault="00380CFD" w:rsidP="00242C20">
      <w:pPr>
        <w:spacing w:line="360" w:lineRule="auto"/>
        <w:ind w:firstLine="709"/>
        <w:jc w:val="both"/>
        <w:rPr>
          <w:rFonts w:cs="Tahoma"/>
          <w:sz w:val="28"/>
        </w:rPr>
      </w:pPr>
      <w:r w:rsidRPr="00242C20">
        <w:rPr>
          <w:rFonts w:cs="Tahoma"/>
          <w:sz w:val="28"/>
        </w:rPr>
        <w:t>c:=StrToInt(Edit3.Text);</w:t>
      </w:r>
    </w:p>
    <w:p w:rsidR="00380CFD" w:rsidRPr="00242C20" w:rsidRDefault="00380CFD" w:rsidP="00242C20">
      <w:pPr>
        <w:spacing w:line="360" w:lineRule="auto"/>
        <w:ind w:firstLine="709"/>
        <w:jc w:val="both"/>
        <w:rPr>
          <w:rFonts w:cs="Tahoma"/>
          <w:sz w:val="28"/>
        </w:rPr>
      </w:pPr>
    </w:p>
    <w:p w:rsidR="00380CFD" w:rsidRPr="00242C20" w:rsidRDefault="00380CFD" w:rsidP="00242C20">
      <w:pPr>
        <w:spacing w:line="360" w:lineRule="auto"/>
        <w:ind w:firstLine="709"/>
        <w:jc w:val="both"/>
        <w:rPr>
          <w:rFonts w:cs="Tahoma"/>
          <w:sz w:val="28"/>
        </w:rPr>
      </w:pPr>
      <w:r w:rsidRPr="00242C20">
        <w:rPr>
          <w:rFonts w:cs="Tahoma"/>
          <w:sz w:val="28"/>
        </w:rPr>
        <w:t xml:space="preserve"> //Находим максимальную по длине стророну</w:t>
      </w:r>
    </w:p>
    <w:p w:rsidR="00380CFD" w:rsidRPr="00242C20" w:rsidRDefault="00380CFD" w:rsidP="00242C20">
      <w:pPr>
        <w:spacing w:line="360" w:lineRule="auto"/>
        <w:ind w:firstLine="709"/>
        <w:jc w:val="both"/>
        <w:rPr>
          <w:rFonts w:cs="Tahoma"/>
          <w:sz w:val="28"/>
          <w:lang w:val="en-US"/>
        </w:rPr>
      </w:pPr>
      <w:r w:rsidRPr="00242C20">
        <w:rPr>
          <w:rFonts w:cs="Tahoma"/>
          <w:sz w:val="28"/>
        </w:rPr>
        <w:t xml:space="preserve"> </w:t>
      </w:r>
      <w:r w:rsidRPr="00242C20">
        <w:rPr>
          <w:rFonts w:cs="Tahoma"/>
          <w:sz w:val="28"/>
          <w:lang w:val="en-US"/>
        </w:rPr>
        <w:t>max:=a;</w:t>
      </w:r>
    </w:p>
    <w:p w:rsidR="00380CFD" w:rsidRPr="00242C20" w:rsidRDefault="00380CFD" w:rsidP="00242C20">
      <w:pPr>
        <w:spacing w:line="360" w:lineRule="auto"/>
        <w:ind w:firstLine="709"/>
        <w:jc w:val="both"/>
        <w:rPr>
          <w:rFonts w:cs="Tahoma"/>
          <w:sz w:val="28"/>
          <w:lang w:val="en-US"/>
        </w:rPr>
      </w:pPr>
      <w:r w:rsidRPr="00242C20">
        <w:rPr>
          <w:rFonts w:cs="Tahoma"/>
          <w:sz w:val="28"/>
          <w:lang w:val="en-US"/>
        </w:rPr>
        <w:t xml:space="preserve"> if b&gt;max then max:=b;</w:t>
      </w:r>
    </w:p>
    <w:p w:rsidR="00380CFD" w:rsidRPr="00242C20" w:rsidRDefault="00380CFD" w:rsidP="00242C20">
      <w:pPr>
        <w:spacing w:line="360" w:lineRule="auto"/>
        <w:ind w:firstLine="709"/>
        <w:jc w:val="both"/>
        <w:rPr>
          <w:rFonts w:cs="Tahoma"/>
          <w:sz w:val="28"/>
          <w:lang w:val="en-US"/>
        </w:rPr>
      </w:pPr>
      <w:r w:rsidRPr="00242C20">
        <w:rPr>
          <w:rFonts w:cs="Tahoma"/>
          <w:sz w:val="28"/>
          <w:lang w:val="en-US"/>
        </w:rPr>
        <w:t xml:space="preserve"> if c&gt;max then max:=c;</w:t>
      </w:r>
    </w:p>
    <w:p w:rsidR="00380CFD" w:rsidRPr="00242C20" w:rsidRDefault="00242C20" w:rsidP="00242C20">
      <w:pPr>
        <w:spacing w:line="360" w:lineRule="auto"/>
        <w:ind w:firstLine="709"/>
        <w:jc w:val="both"/>
        <w:rPr>
          <w:rFonts w:cs="Tahoma"/>
          <w:sz w:val="28"/>
        </w:rPr>
      </w:pPr>
      <w:r>
        <w:rPr>
          <w:rFonts w:cs="Tahoma"/>
          <w:sz w:val="28"/>
          <w:lang w:val="en-US"/>
        </w:rPr>
        <w:t xml:space="preserve"> </w:t>
      </w:r>
      <w:r w:rsidR="00380CFD" w:rsidRPr="00242C20">
        <w:rPr>
          <w:rFonts w:cs="Tahoma"/>
          <w:sz w:val="28"/>
        </w:rPr>
        <w:t>// Находим минимальную по длине сторону</w:t>
      </w:r>
    </w:p>
    <w:p w:rsidR="00380CFD" w:rsidRPr="00242C20" w:rsidRDefault="00242C20" w:rsidP="00242C20">
      <w:pPr>
        <w:spacing w:line="360" w:lineRule="auto"/>
        <w:ind w:firstLine="709"/>
        <w:jc w:val="both"/>
        <w:rPr>
          <w:rFonts w:cs="Tahoma"/>
          <w:sz w:val="28"/>
        </w:rPr>
      </w:pPr>
      <w:r>
        <w:rPr>
          <w:rFonts w:cs="Tahoma"/>
          <w:sz w:val="28"/>
        </w:rPr>
        <w:t xml:space="preserve"> </w:t>
      </w:r>
      <w:r w:rsidR="00380CFD" w:rsidRPr="00242C20">
        <w:rPr>
          <w:rFonts w:cs="Tahoma"/>
          <w:sz w:val="28"/>
        </w:rPr>
        <w:t>min:=a;</w:t>
      </w:r>
    </w:p>
    <w:p w:rsidR="00035247" w:rsidRPr="00242C20" w:rsidRDefault="00242C20" w:rsidP="00242C20">
      <w:pPr>
        <w:spacing w:line="360" w:lineRule="auto"/>
        <w:ind w:firstLine="709"/>
        <w:jc w:val="both"/>
        <w:rPr>
          <w:rFonts w:cs="Tahoma"/>
          <w:sz w:val="28"/>
          <w:lang w:val="en-US"/>
        </w:rPr>
      </w:pPr>
      <w:r>
        <w:rPr>
          <w:rFonts w:cs="Tahoma"/>
          <w:sz w:val="28"/>
        </w:rPr>
        <w:t xml:space="preserve"> </w:t>
      </w:r>
      <w:r w:rsidR="00380CFD" w:rsidRPr="00242C20">
        <w:rPr>
          <w:rFonts w:cs="Tahoma"/>
          <w:sz w:val="28"/>
          <w:lang w:val="en-US"/>
        </w:rPr>
        <w:t>if b&lt;min then min:=b;</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if c&lt;min then min:=c;</w:t>
      </w:r>
    </w:p>
    <w:p w:rsidR="00380CFD" w:rsidRPr="00242C20" w:rsidRDefault="00242C20" w:rsidP="00242C20">
      <w:pPr>
        <w:spacing w:line="360" w:lineRule="auto"/>
        <w:ind w:firstLine="709"/>
        <w:jc w:val="both"/>
        <w:rPr>
          <w:rFonts w:cs="Tahoma"/>
          <w:sz w:val="28"/>
        </w:rPr>
      </w:pPr>
      <w:r>
        <w:rPr>
          <w:rFonts w:cs="Tahoma"/>
          <w:sz w:val="28"/>
          <w:lang w:val="en-US"/>
        </w:rPr>
        <w:t xml:space="preserve"> </w:t>
      </w:r>
      <w:r w:rsidR="00380CFD" w:rsidRPr="00242C20">
        <w:rPr>
          <w:rFonts w:cs="Tahoma"/>
          <w:sz w:val="28"/>
        </w:rPr>
        <w:t>// Находим среднию по длине сторону</w:t>
      </w:r>
    </w:p>
    <w:p w:rsidR="00380CFD" w:rsidRPr="00242C20" w:rsidRDefault="00242C20" w:rsidP="00242C20">
      <w:pPr>
        <w:spacing w:line="360" w:lineRule="auto"/>
        <w:ind w:firstLine="709"/>
        <w:jc w:val="both"/>
        <w:rPr>
          <w:rFonts w:cs="Tahoma"/>
          <w:sz w:val="28"/>
        </w:rPr>
      </w:pPr>
      <w:r>
        <w:rPr>
          <w:rFonts w:cs="Tahoma"/>
          <w:sz w:val="28"/>
        </w:rPr>
        <w:t xml:space="preserve"> </w:t>
      </w:r>
      <w:r w:rsidR="00380CFD" w:rsidRPr="00242C20">
        <w:rPr>
          <w:rFonts w:cs="Tahoma"/>
          <w:sz w:val="28"/>
        </w:rPr>
        <w:t>srd:=a+b+c-min-max;</w:t>
      </w:r>
    </w:p>
    <w:p w:rsidR="00380CFD" w:rsidRPr="00242C20" w:rsidRDefault="00380CFD" w:rsidP="00242C20">
      <w:pPr>
        <w:spacing w:line="360" w:lineRule="auto"/>
        <w:ind w:firstLine="709"/>
        <w:jc w:val="both"/>
        <w:rPr>
          <w:rFonts w:cs="Tahoma"/>
          <w:sz w:val="28"/>
        </w:rPr>
      </w:pPr>
    </w:p>
    <w:p w:rsidR="00380CFD" w:rsidRPr="00242C20" w:rsidRDefault="00380CFD" w:rsidP="00242C20">
      <w:pPr>
        <w:spacing w:line="360" w:lineRule="auto"/>
        <w:ind w:firstLine="709"/>
        <w:jc w:val="both"/>
        <w:rPr>
          <w:rFonts w:cs="Tahoma"/>
          <w:sz w:val="28"/>
        </w:rPr>
      </w:pPr>
    </w:p>
    <w:p w:rsidR="00380CFD" w:rsidRPr="00242C20" w:rsidRDefault="00380CFD" w:rsidP="00242C20">
      <w:pPr>
        <w:spacing w:line="360" w:lineRule="auto"/>
        <w:ind w:firstLine="709"/>
        <w:jc w:val="both"/>
        <w:rPr>
          <w:rFonts w:cs="Tahoma"/>
          <w:sz w:val="28"/>
        </w:rPr>
      </w:pPr>
      <w:r w:rsidRPr="00242C20">
        <w:rPr>
          <w:rFonts w:cs="Tahoma"/>
          <w:sz w:val="28"/>
        </w:rPr>
        <w:t xml:space="preserve"> if (sqr(max)=sqr(srd)+sqr(min)) then //Проверяем теорему Пифагора</w:t>
      </w:r>
      <w:r w:rsidR="00242C20">
        <w:rPr>
          <w:rFonts w:cs="Tahoma"/>
          <w:sz w:val="28"/>
        </w:rPr>
        <w:t xml:space="preserve"> </w:t>
      </w:r>
      <w:r w:rsidRPr="00242C20">
        <w:rPr>
          <w:rFonts w:cs="Tahoma"/>
          <w:sz w:val="28"/>
        </w:rPr>
        <w:t>a2 + b2 = c2</w:t>
      </w:r>
    </w:p>
    <w:p w:rsidR="00380CFD" w:rsidRPr="00242C20" w:rsidRDefault="00380CFD" w:rsidP="00242C20">
      <w:pPr>
        <w:spacing w:line="360" w:lineRule="auto"/>
        <w:ind w:firstLine="709"/>
        <w:jc w:val="both"/>
        <w:rPr>
          <w:rFonts w:cs="Tahoma"/>
          <w:sz w:val="28"/>
        </w:rPr>
      </w:pPr>
    </w:p>
    <w:p w:rsidR="00380CFD" w:rsidRPr="00242C20" w:rsidRDefault="00242C20" w:rsidP="00242C20">
      <w:pPr>
        <w:spacing w:line="360" w:lineRule="auto"/>
        <w:ind w:firstLine="709"/>
        <w:jc w:val="both"/>
        <w:rPr>
          <w:rFonts w:cs="Tahoma"/>
          <w:sz w:val="28"/>
        </w:rPr>
      </w:pPr>
      <w:r>
        <w:rPr>
          <w:rFonts w:cs="Tahoma"/>
          <w:sz w:val="28"/>
        </w:rPr>
        <w:t xml:space="preserve"> </w:t>
      </w:r>
      <w:r w:rsidR="00380CFD" w:rsidRPr="00242C20">
        <w:rPr>
          <w:rFonts w:cs="Tahoma"/>
          <w:sz w:val="28"/>
        </w:rPr>
        <w:t>Showmessage('Это прямоугольный треугольник!'</w:t>
      </w:r>
    </w:p>
    <w:p w:rsidR="00380CFD" w:rsidRPr="00242C20" w:rsidRDefault="00242C20" w:rsidP="00242C20">
      <w:pPr>
        <w:spacing w:line="360" w:lineRule="auto"/>
        <w:ind w:firstLine="709"/>
        <w:jc w:val="both"/>
        <w:rPr>
          <w:rFonts w:cs="Tahoma"/>
          <w:sz w:val="28"/>
        </w:rPr>
      </w:pPr>
      <w:r>
        <w:rPr>
          <w:rFonts w:cs="Tahoma"/>
          <w:sz w:val="28"/>
        </w:rPr>
        <w:t xml:space="preserve"> </w:t>
      </w:r>
      <w:r w:rsidR="00380CFD" w:rsidRPr="00242C20">
        <w:rPr>
          <w:rFonts w:cs="Tahoma"/>
          <w:sz w:val="28"/>
        </w:rPr>
        <w:t>+'</w:t>
      </w:r>
      <w:r>
        <w:rPr>
          <w:rFonts w:cs="Tahoma"/>
          <w:sz w:val="28"/>
        </w:rPr>
        <w:t xml:space="preserve"> </w:t>
      </w:r>
      <w:r w:rsidR="00380CFD" w:rsidRPr="00242C20">
        <w:rPr>
          <w:rFonts w:cs="Tahoma"/>
          <w:sz w:val="28"/>
        </w:rPr>
        <w:t>Стороны в порядке возрастания их длины: '</w:t>
      </w:r>
    </w:p>
    <w:p w:rsidR="00380CFD" w:rsidRPr="00242C20" w:rsidRDefault="00242C20" w:rsidP="00242C20">
      <w:pPr>
        <w:spacing w:line="360" w:lineRule="auto"/>
        <w:ind w:firstLine="709"/>
        <w:jc w:val="both"/>
        <w:rPr>
          <w:rFonts w:cs="Tahoma"/>
          <w:sz w:val="28"/>
          <w:lang w:val="en-US"/>
        </w:rPr>
      </w:pPr>
      <w:r>
        <w:rPr>
          <w:rFonts w:cs="Tahoma"/>
          <w:sz w:val="28"/>
        </w:rPr>
        <w:t xml:space="preserve"> </w:t>
      </w:r>
      <w:r w:rsidR="00380CFD" w:rsidRPr="00242C20">
        <w:rPr>
          <w:rFonts w:cs="Tahoma"/>
          <w:sz w:val="28"/>
          <w:lang w:val="en-US"/>
        </w:rPr>
        <w:t>+IntToStr(min)+'</w:t>
      </w:r>
      <w:r>
        <w:rPr>
          <w:rFonts w:cs="Tahoma"/>
          <w:sz w:val="28"/>
          <w:lang w:val="en-US"/>
        </w:rPr>
        <w:t xml:space="preserve"> </w:t>
      </w:r>
      <w:r w:rsidR="00380CFD" w:rsidRPr="00242C20">
        <w:rPr>
          <w:rFonts w:cs="Tahoma"/>
          <w:sz w:val="28"/>
          <w:lang w:val="en-US"/>
        </w:rPr>
        <w:t>'</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+IntToStr(srd)+'</w:t>
      </w:r>
      <w:r>
        <w:rPr>
          <w:rFonts w:cs="Tahoma"/>
          <w:sz w:val="28"/>
          <w:lang w:val="en-US"/>
        </w:rPr>
        <w:t xml:space="preserve"> </w:t>
      </w:r>
      <w:r w:rsidR="00380CFD" w:rsidRPr="00242C20">
        <w:rPr>
          <w:rFonts w:cs="Tahoma"/>
          <w:sz w:val="28"/>
          <w:lang w:val="en-US"/>
        </w:rPr>
        <w:t>'</w:t>
      </w:r>
    </w:p>
    <w:p w:rsidR="00380CFD" w:rsidRPr="00242C20" w:rsidRDefault="00242C20" w:rsidP="00242C20">
      <w:pPr>
        <w:spacing w:line="360" w:lineRule="auto"/>
        <w:ind w:firstLine="709"/>
        <w:jc w:val="both"/>
        <w:rPr>
          <w:rFonts w:cs="Tahoma"/>
          <w:sz w:val="28"/>
        </w:rPr>
      </w:pPr>
      <w:r>
        <w:rPr>
          <w:rFonts w:cs="Tahoma"/>
          <w:sz w:val="28"/>
          <w:lang w:val="en-US"/>
        </w:rPr>
        <w:t xml:space="preserve"> </w:t>
      </w:r>
      <w:r w:rsidR="00380CFD" w:rsidRPr="00242C20">
        <w:rPr>
          <w:rFonts w:cs="Tahoma"/>
          <w:sz w:val="28"/>
        </w:rPr>
        <w:t>+IntToStr(max))</w:t>
      </w:r>
    </w:p>
    <w:p w:rsidR="00380CFD" w:rsidRPr="00242C20" w:rsidRDefault="00380CFD" w:rsidP="00242C20">
      <w:pPr>
        <w:spacing w:line="360" w:lineRule="auto"/>
        <w:ind w:firstLine="709"/>
        <w:jc w:val="both"/>
        <w:rPr>
          <w:rFonts w:cs="Tahoma"/>
          <w:sz w:val="28"/>
        </w:rPr>
      </w:pPr>
    </w:p>
    <w:p w:rsidR="00380CFD" w:rsidRPr="00242C20" w:rsidRDefault="00242C20" w:rsidP="00242C20">
      <w:pPr>
        <w:spacing w:line="360" w:lineRule="auto"/>
        <w:ind w:firstLine="709"/>
        <w:jc w:val="both"/>
        <w:rPr>
          <w:rFonts w:cs="Tahoma"/>
          <w:sz w:val="28"/>
        </w:rPr>
      </w:pPr>
      <w:r>
        <w:rPr>
          <w:rFonts w:cs="Tahoma"/>
          <w:sz w:val="28"/>
        </w:rPr>
        <w:t xml:space="preserve"> </w:t>
      </w:r>
      <w:r w:rsidR="00380CFD" w:rsidRPr="00242C20">
        <w:rPr>
          <w:rFonts w:cs="Tahoma"/>
          <w:sz w:val="28"/>
        </w:rPr>
        <w:t>else ShowMessage('Это не может быть прямоугольный треугольник!');</w:t>
      </w:r>
    </w:p>
    <w:p w:rsidR="00380CFD" w:rsidRPr="00242C20" w:rsidRDefault="00380CFD" w:rsidP="00242C20">
      <w:pPr>
        <w:spacing w:line="360" w:lineRule="auto"/>
        <w:ind w:firstLine="709"/>
        <w:jc w:val="both"/>
        <w:rPr>
          <w:rFonts w:cs="Tahoma"/>
          <w:sz w:val="28"/>
          <w:lang w:val="en-US"/>
        </w:rPr>
      </w:pPr>
      <w:r w:rsidRPr="00242C20">
        <w:rPr>
          <w:rFonts w:cs="Tahoma"/>
          <w:sz w:val="28"/>
          <w:lang w:val="en-US"/>
        </w:rPr>
        <w:t>end;</w:t>
      </w:r>
    </w:p>
    <w:p w:rsidR="00380CFD" w:rsidRPr="00242C20" w:rsidRDefault="00380CFD" w:rsidP="00242C20">
      <w:pPr>
        <w:spacing w:line="360" w:lineRule="auto"/>
        <w:ind w:firstLine="709"/>
        <w:jc w:val="both"/>
        <w:rPr>
          <w:rFonts w:cs="Tahoma"/>
          <w:sz w:val="28"/>
          <w:lang w:val="en-US"/>
        </w:rPr>
      </w:pPr>
    </w:p>
    <w:p w:rsidR="00380CFD" w:rsidRPr="00242C20" w:rsidRDefault="00380CFD" w:rsidP="00242C20">
      <w:pPr>
        <w:spacing w:line="360" w:lineRule="auto"/>
        <w:ind w:firstLine="709"/>
        <w:jc w:val="both"/>
        <w:rPr>
          <w:rFonts w:cs="Tahoma"/>
          <w:sz w:val="28"/>
          <w:lang w:val="en-US"/>
        </w:rPr>
      </w:pPr>
      <w:r w:rsidRPr="00242C20">
        <w:rPr>
          <w:rFonts w:cs="Tahoma"/>
          <w:sz w:val="28"/>
          <w:lang w:val="en-US"/>
        </w:rPr>
        <w:t>procedure TForm2.Edit1KeyPress(Sender: TObject; var Key: char);</w:t>
      </w:r>
    </w:p>
    <w:p w:rsidR="00380CFD" w:rsidRPr="00242C20" w:rsidRDefault="00380CFD" w:rsidP="00242C20">
      <w:pPr>
        <w:spacing w:line="360" w:lineRule="auto"/>
        <w:ind w:firstLine="709"/>
        <w:jc w:val="both"/>
        <w:rPr>
          <w:rFonts w:cs="Tahoma"/>
          <w:sz w:val="28"/>
        </w:rPr>
      </w:pPr>
      <w:r w:rsidRPr="00242C20">
        <w:rPr>
          <w:rFonts w:cs="Tahoma"/>
          <w:sz w:val="28"/>
        </w:rPr>
        <w:t>begin</w:t>
      </w:r>
    </w:p>
    <w:p w:rsidR="00380CFD" w:rsidRPr="00242C20" w:rsidRDefault="00380CFD" w:rsidP="00242C20">
      <w:pPr>
        <w:spacing w:line="360" w:lineRule="auto"/>
        <w:ind w:firstLine="709"/>
        <w:jc w:val="both"/>
        <w:rPr>
          <w:rFonts w:cs="Tahoma"/>
          <w:sz w:val="28"/>
        </w:rPr>
      </w:pPr>
      <w:r w:rsidRPr="00242C20">
        <w:rPr>
          <w:rFonts w:cs="Tahoma"/>
          <w:sz w:val="28"/>
        </w:rPr>
        <w:t>case key of</w:t>
      </w:r>
    </w:p>
    <w:p w:rsidR="00380CFD" w:rsidRPr="00242C20" w:rsidRDefault="00242C20" w:rsidP="00242C20">
      <w:pPr>
        <w:spacing w:line="360" w:lineRule="auto"/>
        <w:ind w:firstLine="709"/>
        <w:jc w:val="both"/>
        <w:rPr>
          <w:rFonts w:cs="Tahoma"/>
          <w:sz w:val="28"/>
        </w:rPr>
      </w:pPr>
      <w:r>
        <w:rPr>
          <w:rFonts w:cs="Tahoma"/>
          <w:sz w:val="28"/>
        </w:rPr>
        <w:t xml:space="preserve"> </w:t>
      </w:r>
      <w:r w:rsidR="00380CFD" w:rsidRPr="00242C20">
        <w:rPr>
          <w:rFonts w:cs="Tahoma"/>
          <w:sz w:val="28"/>
        </w:rPr>
        <w:t>'0'..'9': ; //можно вводить только цифры</w:t>
      </w:r>
    </w:p>
    <w:p w:rsidR="00380CFD" w:rsidRPr="00242C20" w:rsidRDefault="00242C20" w:rsidP="00242C20">
      <w:pPr>
        <w:spacing w:line="360" w:lineRule="auto"/>
        <w:ind w:firstLine="709"/>
        <w:jc w:val="both"/>
        <w:rPr>
          <w:rFonts w:cs="Tahoma"/>
          <w:sz w:val="28"/>
        </w:rPr>
      </w:pPr>
      <w:r>
        <w:rPr>
          <w:rFonts w:cs="Tahoma"/>
          <w:sz w:val="28"/>
        </w:rPr>
        <w:t xml:space="preserve"> </w:t>
      </w:r>
      <w:r w:rsidR="00380CFD" w:rsidRPr="00242C20">
        <w:rPr>
          <w:rFonts w:cs="Tahoma"/>
          <w:sz w:val="28"/>
        </w:rPr>
        <w:t>',':</w:t>
      </w:r>
      <w:r>
        <w:rPr>
          <w:rFonts w:cs="Tahoma"/>
          <w:sz w:val="28"/>
        </w:rPr>
        <w:t xml:space="preserve"> </w:t>
      </w:r>
      <w:r w:rsidR="00380CFD" w:rsidRPr="00242C20">
        <w:rPr>
          <w:rFonts w:cs="Tahoma"/>
          <w:sz w:val="28"/>
        </w:rPr>
        <w:t>; //или дробный числа</w:t>
      </w:r>
    </w:p>
    <w:p w:rsidR="00380CFD" w:rsidRPr="00242C20" w:rsidRDefault="00242C20" w:rsidP="00242C20">
      <w:pPr>
        <w:spacing w:line="360" w:lineRule="auto"/>
        <w:ind w:firstLine="709"/>
        <w:jc w:val="both"/>
        <w:rPr>
          <w:rFonts w:cs="Tahoma"/>
          <w:sz w:val="28"/>
        </w:rPr>
      </w:pPr>
      <w:r>
        <w:rPr>
          <w:rFonts w:cs="Tahoma"/>
          <w:sz w:val="28"/>
        </w:rPr>
        <w:t xml:space="preserve"> </w:t>
      </w:r>
      <w:r w:rsidR="00380CFD" w:rsidRPr="00242C20">
        <w:rPr>
          <w:rFonts w:cs="Tahoma"/>
          <w:sz w:val="28"/>
        </w:rPr>
        <w:t>#8</w:t>
      </w:r>
      <w:r>
        <w:rPr>
          <w:rFonts w:cs="Tahoma"/>
          <w:sz w:val="28"/>
        </w:rPr>
        <w:t xml:space="preserve"> </w:t>
      </w:r>
      <w:r w:rsidR="00380CFD" w:rsidRPr="00242C20">
        <w:rPr>
          <w:rFonts w:cs="Tahoma"/>
          <w:sz w:val="28"/>
        </w:rPr>
        <w:t>: ; // клавиша Back Space</w:t>
      </w:r>
    </w:p>
    <w:p w:rsidR="00380CFD" w:rsidRPr="00242C20" w:rsidRDefault="00242C20" w:rsidP="00242C20">
      <w:pPr>
        <w:spacing w:line="360" w:lineRule="auto"/>
        <w:ind w:firstLine="709"/>
        <w:jc w:val="both"/>
        <w:rPr>
          <w:rFonts w:cs="Tahoma"/>
          <w:sz w:val="28"/>
        </w:rPr>
      </w:pPr>
      <w:r>
        <w:rPr>
          <w:rFonts w:cs="Tahoma"/>
          <w:sz w:val="28"/>
        </w:rPr>
        <w:t xml:space="preserve"> </w:t>
      </w:r>
      <w:r w:rsidR="00380CFD" w:rsidRPr="00242C20">
        <w:rPr>
          <w:rFonts w:cs="Tahoma"/>
          <w:sz w:val="28"/>
        </w:rPr>
        <w:t>#13</w:t>
      </w:r>
      <w:r>
        <w:rPr>
          <w:rFonts w:cs="Tahoma"/>
          <w:sz w:val="28"/>
        </w:rPr>
        <w:t xml:space="preserve"> </w:t>
      </w:r>
      <w:r w:rsidR="00380CFD" w:rsidRPr="00242C20">
        <w:rPr>
          <w:rFonts w:cs="Tahoma"/>
          <w:sz w:val="28"/>
        </w:rPr>
        <w:t>: Edit2.SetFocus ; //</w:t>
      </w:r>
      <w:r>
        <w:rPr>
          <w:rFonts w:cs="Tahoma"/>
          <w:sz w:val="28"/>
        </w:rPr>
        <w:t xml:space="preserve"> </w:t>
      </w:r>
      <w:r w:rsidR="00380CFD" w:rsidRPr="00242C20">
        <w:rPr>
          <w:rFonts w:cs="Tahoma"/>
          <w:sz w:val="28"/>
        </w:rPr>
        <w:t>клавиша Enter, и переход на другое окно ввода</w:t>
      </w:r>
    </w:p>
    <w:p w:rsidR="00380CFD" w:rsidRPr="00242C20" w:rsidRDefault="00242C20" w:rsidP="00242C20">
      <w:pPr>
        <w:spacing w:line="360" w:lineRule="auto"/>
        <w:ind w:firstLine="709"/>
        <w:jc w:val="both"/>
        <w:rPr>
          <w:rFonts w:cs="Tahoma"/>
          <w:sz w:val="28"/>
        </w:rPr>
      </w:pPr>
      <w:r>
        <w:rPr>
          <w:rFonts w:cs="Tahoma"/>
          <w:sz w:val="28"/>
        </w:rPr>
        <w:t xml:space="preserve"> </w:t>
      </w:r>
      <w:r w:rsidR="00380CFD" w:rsidRPr="00242C20">
        <w:rPr>
          <w:rFonts w:cs="Tahoma"/>
          <w:sz w:val="28"/>
        </w:rPr>
        <w:t>// Остальные символы - запрещены !</w:t>
      </w:r>
    </w:p>
    <w:p w:rsidR="00380CFD" w:rsidRPr="00242C20" w:rsidRDefault="00242C20" w:rsidP="00242C20">
      <w:pPr>
        <w:spacing w:line="360" w:lineRule="auto"/>
        <w:ind w:firstLine="709"/>
        <w:jc w:val="both"/>
        <w:rPr>
          <w:rFonts w:cs="Tahoma"/>
          <w:sz w:val="28"/>
        </w:rPr>
      </w:pPr>
      <w:r>
        <w:rPr>
          <w:rFonts w:cs="Tahoma"/>
          <w:sz w:val="28"/>
        </w:rPr>
        <w:t xml:space="preserve"> </w:t>
      </w:r>
      <w:r w:rsidR="00380CFD" w:rsidRPr="00242C20">
        <w:rPr>
          <w:rFonts w:cs="Tahoma"/>
          <w:sz w:val="28"/>
        </w:rPr>
        <w:t>else key := Chr(0); // запрещаем отображать символ</w:t>
      </w:r>
    </w:p>
    <w:p w:rsidR="00380CFD" w:rsidRPr="00242C20" w:rsidRDefault="00242C20" w:rsidP="00242C20">
      <w:pPr>
        <w:spacing w:line="360" w:lineRule="auto"/>
        <w:ind w:firstLine="709"/>
        <w:jc w:val="both"/>
        <w:rPr>
          <w:rFonts w:cs="Tahoma"/>
          <w:sz w:val="28"/>
          <w:lang w:val="en-US"/>
        </w:rPr>
      </w:pPr>
      <w:r>
        <w:rPr>
          <w:rFonts w:cs="Tahoma"/>
          <w:sz w:val="28"/>
        </w:rPr>
        <w:t xml:space="preserve"> </w:t>
      </w:r>
      <w:r w:rsidR="00380CFD" w:rsidRPr="00242C20">
        <w:rPr>
          <w:rFonts w:cs="Tahoma"/>
          <w:sz w:val="28"/>
          <w:lang w:val="en-US"/>
        </w:rPr>
        <w:t>end;</w:t>
      </w:r>
    </w:p>
    <w:p w:rsidR="00380CFD" w:rsidRPr="00242C20" w:rsidRDefault="00380CFD" w:rsidP="00242C20">
      <w:pPr>
        <w:spacing w:line="360" w:lineRule="auto"/>
        <w:ind w:firstLine="709"/>
        <w:jc w:val="both"/>
        <w:rPr>
          <w:rFonts w:cs="Tahoma"/>
          <w:sz w:val="28"/>
          <w:lang w:val="en-US"/>
        </w:rPr>
      </w:pPr>
    </w:p>
    <w:p w:rsidR="00380CFD" w:rsidRPr="00242C20" w:rsidRDefault="00380CFD" w:rsidP="00242C20">
      <w:pPr>
        <w:spacing w:line="360" w:lineRule="auto"/>
        <w:ind w:firstLine="709"/>
        <w:jc w:val="both"/>
        <w:rPr>
          <w:rFonts w:cs="Tahoma"/>
          <w:sz w:val="28"/>
          <w:lang w:val="en-US"/>
        </w:rPr>
      </w:pPr>
      <w:r w:rsidRPr="00242C20">
        <w:rPr>
          <w:rFonts w:cs="Tahoma"/>
          <w:sz w:val="28"/>
          <w:lang w:val="en-US"/>
        </w:rPr>
        <w:t>end;</w:t>
      </w:r>
    </w:p>
    <w:p w:rsidR="00380CFD" w:rsidRPr="00242C20" w:rsidRDefault="00380CFD" w:rsidP="00242C20">
      <w:pPr>
        <w:spacing w:line="360" w:lineRule="auto"/>
        <w:ind w:firstLine="709"/>
        <w:jc w:val="both"/>
        <w:rPr>
          <w:rFonts w:cs="Tahoma"/>
          <w:sz w:val="28"/>
          <w:lang w:val="en-US"/>
        </w:rPr>
      </w:pPr>
    </w:p>
    <w:p w:rsidR="00380CFD" w:rsidRPr="00242C20" w:rsidRDefault="00380CFD" w:rsidP="00242C20">
      <w:pPr>
        <w:spacing w:line="360" w:lineRule="auto"/>
        <w:ind w:firstLine="709"/>
        <w:jc w:val="both"/>
        <w:rPr>
          <w:rFonts w:cs="Tahoma"/>
          <w:sz w:val="28"/>
          <w:lang w:val="en-US"/>
        </w:rPr>
      </w:pPr>
      <w:r w:rsidRPr="00242C20">
        <w:rPr>
          <w:rFonts w:cs="Tahoma"/>
          <w:sz w:val="28"/>
          <w:lang w:val="en-US"/>
        </w:rPr>
        <w:t>procedure TForm2.Edit2KeyPress(Sender: TObject; var Key: char);</w:t>
      </w:r>
    </w:p>
    <w:p w:rsidR="00380CFD" w:rsidRPr="00242C20" w:rsidRDefault="00380CFD" w:rsidP="00242C20">
      <w:pPr>
        <w:spacing w:line="360" w:lineRule="auto"/>
        <w:ind w:firstLine="709"/>
        <w:jc w:val="both"/>
        <w:rPr>
          <w:rFonts w:cs="Tahoma"/>
          <w:sz w:val="28"/>
        </w:rPr>
      </w:pPr>
      <w:r w:rsidRPr="00242C20">
        <w:rPr>
          <w:rFonts w:cs="Tahoma"/>
          <w:sz w:val="28"/>
        </w:rPr>
        <w:t>begin</w:t>
      </w:r>
    </w:p>
    <w:p w:rsidR="00380CFD" w:rsidRPr="00242C20" w:rsidRDefault="00242C20" w:rsidP="00242C20">
      <w:pPr>
        <w:spacing w:line="360" w:lineRule="auto"/>
        <w:ind w:firstLine="709"/>
        <w:jc w:val="both"/>
        <w:rPr>
          <w:rFonts w:cs="Tahoma"/>
          <w:sz w:val="28"/>
        </w:rPr>
      </w:pPr>
      <w:r>
        <w:rPr>
          <w:rFonts w:cs="Tahoma"/>
          <w:sz w:val="28"/>
        </w:rPr>
        <w:t xml:space="preserve"> </w:t>
      </w:r>
      <w:r w:rsidR="00380CFD" w:rsidRPr="00242C20">
        <w:rPr>
          <w:rFonts w:cs="Tahoma"/>
          <w:sz w:val="28"/>
        </w:rPr>
        <w:t>case key of</w:t>
      </w:r>
    </w:p>
    <w:p w:rsidR="00380CFD" w:rsidRPr="00242C20" w:rsidRDefault="00242C20" w:rsidP="00242C20">
      <w:pPr>
        <w:spacing w:line="360" w:lineRule="auto"/>
        <w:ind w:firstLine="709"/>
        <w:jc w:val="both"/>
        <w:rPr>
          <w:rFonts w:cs="Tahoma"/>
          <w:sz w:val="28"/>
        </w:rPr>
      </w:pPr>
      <w:r>
        <w:rPr>
          <w:rFonts w:cs="Tahoma"/>
          <w:sz w:val="28"/>
        </w:rPr>
        <w:t xml:space="preserve"> </w:t>
      </w:r>
      <w:r w:rsidR="00380CFD" w:rsidRPr="00242C20">
        <w:rPr>
          <w:rFonts w:cs="Tahoma"/>
          <w:sz w:val="28"/>
        </w:rPr>
        <w:t>'0'..'9': ; //можно вводить только цифры</w:t>
      </w:r>
    </w:p>
    <w:p w:rsidR="00380CFD" w:rsidRPr="00242C20" w:rsidRDefault="00242C20" w:rsidP="00242C20">
      <w:pPr>
        <w:spacing w:line="360" w:lineRule="auto"/>
        <w:ind w:firstLine="709"/>
        <w:jc w:val="both"/>
        <w:rPr>
          <w:rFonts w:cs="Tahoma"/>
          <w:sz w:val="28"/>
        </w:rPr>
      </w:pPr>
      <w:r>
        <w:rPr>
          <w:rFonts w:cs="Tahoma"/>
          <w:sz w:val="28"/>
        </w:rPr>
        <w:t xml:space="preserve"> </w:t>
      </w:r>
      <w:r w:rsidR="00380CFD" w:rsidRPr="00242C20">
        <w:rPr>
          <w:rFonts w:cs="Tahoma"/>
          <w:sz w:val="28"/>
        </w:rPr>
        <w:t>',':</w:t>
      </w:r>
      <w:r>
        <w:rPr>
          <w:rFonts w:cs="Tahoma"/>
          <w:sz w:val="28"/>
        </w:rPr>
        <w:t xml:space="preserve"> </w:t>
      </w:r>
      <w:r w:rsidR="00380CFD" w:rsidRPr="00242C20">
        <w:rPr>
          <w:rFonts w:cs="Tahoma"/>
          <w:sz w:val="28"/>
        </w:rPr>
        <w:t>; //или дробный числа</w:t>
      </w:r>
    </w:p>
    <w:p w:rsidR="00380CFD" w:rsidRPr="00242C20" w:rsidRDefault="00242C20" w:rsidP="00242C20">
      <w:pPr>
        <w:spacing w:line="360" w:lineRule="auto"/>
        <w:ind w:firstLine="709"/>
        <w:jc w:val="both"/>
        <w:rPr>
          <w:rFonts w:cs="Tahoma"/>
          <w:sz w:val="28"/>
        </w:rPr>
      </w:pPr>
      <w:r>
        <w:rPr>
          <w:rFonts w:cs="Tahoma"/>
          <w:sz w:val="28"/>
        </w:rPr>
        <w:t xml:space="preserve"> </w:t>
      </w:r>
      <w:r w:rsidR="00380CFD" w:rsidRPr="00242C20">
        <w:rPr>
          <w:rFonts w:cs="Tahoma"/>
          <w:sz w:val="28"/>
        </w:rPr>
        <w:t>#8</w:t>
      </w:r>
      <w:r>
        <w:rPr>
          <w:rFonts w:cs="Tahoma"/>
          <w:sz w:val="28"/>
        </w:rPr>
        <w:t xml:space="preserve"> </w:t>
      </w:r>
      <w:r w:rsidR="00380CFD" w:rsidRPr="00242C20">
        <w:rPr>
          <w:rFonts w:cs="Tahoma"/>
          <w:sz w:val="28"/>
        </w:rPr>
        <w:t>: ; // клавиша Back Space</w:t>
      </w:r>
    </w:p>
    <w:p w:rsidR="00380CFD" w:rsidRPr="00242C20" w:rsidRDefault="00242C20" w:rsidP="00242C20">
      <w:pPr>
        <w:spacing w:line="360" w:lineRule="auto"/>
        <w:ind w:firstLine="709"/>
        <w:jc w:val="both"/>
        <w:rPr>
          <w:rFonts w:cs="Tahoma"/>
          <w:sz w:val="28"/>
        </w:rPr>
      </w:pPr>
      <w:r>
        <w:rPr>
          <w:rFonts w:cs="Tahoma"/>
          <w:sz w:val="28"/>
        </w:rPr>
        <w:t xml:space="preserve"> </w:t>
      </w:r>
      <w:r w:rsidR="00380CFD" w:rsidRPr="00242C20">
        <w:rPr>
          <w:rFonts w:cs="Tahoma"/>
          <w:sz w:val="28"/>
        </w:rPr>
        <w:t>#13</w:t>
      </w:r>
      <w:r>
        <w:rPr>
          <w:rFonts w:cs="Tahoma"/>
          <w:sz w:val="28"/>
        </w:rPr>
        <w:t xml:space="preserve"> </w:t>
      </w:r>
      <w:r w:rsidR="00380CFD" w:rsidRPr="00242C20">
        <w:rPr>
          <w:rFonts w:cs="Tahoma"/>
          <w:sz w:val="28"/>
        </w:rPr>
        <w:t>: Edit3.SetFocus ; //</w:t>
      </w:r>
      <w:r>
        <w:rPr>
          <w:rFonts w:cs="Tahoma"/>
          <w:sz w:val="28"/>
        </w:rPr>
        <w:t xml:space="preserve"> </w:t>
      </w:r>
      <w:r w:rsidR="00380CFD" w:rsidRPr="00242C20">
        <w:rPr>
          <w:rFonts w:cs="Tahoma"/>
          <w:sz w:val="28"/>
        </w:rPr>
        <w:t>клавиша Enter, и переход на другое окно ввода</w:t>
      </w:r>
    </w:p>
    <w:p w:rsidR="00380CFD" w:rsidRPr="00242C20" w:rsidRDefault="00242C20" w:rsidP="00242C20">
      <w:pPr>
        <w:spacing w:line="360" w:lineRule="auto"/>
        <w:ind w:firstLine="709"/>
        <w:jc w:val="both"/>
        <w:rPr>
          <w:rFonts w:cs="Tahoma"/>
          <w:sz w:val="28"/>
        </w:rPr>
      </w:pPr>
      <w:r>
        <w:rPr>
          <w:rFonts w:cs="Tahoma"/>
          <w:sz w:val="28"/>
        </w:rPr>
        <w:t xml:space="preserve"> </w:t>
      </w:r>
      <w:r w:rsidR="00380CFD" w:rsidRPr="00242C20">
        <w:rPr>
          <w:rFonts w:cs="Tahoma"/>
          <w:sz w:val="28"/>
        </w:rPr>
        <w:t>// Остальные символы - запрещены !</w:t>
      </w:r>
    </w:p>
    <w:p w:rsidR="00380CFD" w:rsidRPr="00242C20" w:rsidRDefault="00242C20" w:rsidP="00242C20">
      <w:pPr>
        <w:spacing w:line="360" w:lineRule="auto"/>
        <w:ind w:firstLine="709"/>
        <w:jc w:val="both"/>
        <w:rPr>
          <w:rFonts w:cs="Tahoma"/>
          <w:sz w:val="28"/>
        </w:rPr>
      </w:pPr>
      <w:r>
        <w:rPr>
          <w:rFonts w:cs="Tahoma"/>
          <w:sz w:val="28"/>
        </w:rPr>
        <w:t xml:space="preserve"> </w:t>
      </w:r>
      <w:r w:rsidR="00380CFD" w:rsidRPr="00242C20">
        <w:rPr>
          <w:rFonts w:cs="Tahoma"/>
          <w:sz w:val="28"/>
        </w:rPr>
        <w:t>else key := Chr(0); // запрещаем отображать символ</w:t>
      </w:r>
    </w:p>
    <w:p w:rsidR="00380CFD" w:rsidRPr="00242C20" w:rsidRDefault="00242C20" w:rsidP="00242C20">
      <w:pPr>
        <w:spacing w:line="360" w:lineRule="auto"/>
        <w:ind w:firstLine="709"/>
        <w:jc w:val="both"/>
        <w:rPr>
          <w:rFonts w:cs="Tahoma"/>
          <w:sz w:val="28"/>
          <w:lang w:val="en-US"/>
        </w:rPr>
      </w:pPr>
      <w:r>
        <w:rPr>
          <w:rFonts w:cs="Tahoma"/>
          <w:sz w:val="28"/>
        </w:rPr>
        <w:t xml:space="preserve"> </w:t>
      </w:r>
      <w:r w:rsidR="00380CFD" w:rsidRPr="00242C20">
        <w:rPr>
          <w:rFonts w:cs="Tahoma"/>
          <w:sz w:val="28"/>
          <w:lang w:val="en-US"/>
        </w:rPr>
        <w:t>end;</w:t>
      </w:r>
    </w:p>
    <w:p w:rsidR="00380CFD" w:rsidRPr="00242C20" w:rsidRDefault="00380CFD" w:rsidP="00242C20">
      <w:pPr>
        <w:spacing w:line="360" w:lineRule="auto"/>
        <w:ind w:firstLine="709"/>
        <w:jc w:val="both"/>
        <w:rPr>
          <w:rFonts w:cs="Tahoma"/>
          <w:sz w:val="28"/>
          <w:lang w:val="en-US"/>
        </w:rPr>
      </w:pPr>
    </w:p>
    <w:p w:rsidR="00380CFD" w:rsidRPr="00242C20" w:rsidRDefault="00380CFD" w:rsidP="00242C20">
      <w:pPr>
        <w:spacing w:line="360" w:lineRule="auto"/>
        <w:ind w:firstLine="709"/>
        <w:jc w:val="both"/>
        <w:rPr>
          <w:rFonts w:cs="Tahoma"/>
          <w:sz w:val="28"/>
          <w:lang w:val="en-US"/>
        </w:rPr>
      </w:pPr>
      <w:r w:rsidRPr="00242C20">
        <w:rPr>
          <w:rFonts w:cs="Tahoma"/>
          <w:sz w:val="28"/>
          <w:lang w:val="en-US"/>
        </w:rPr>
        <w:t>end;</w:t>
      </w:r>
    </w:p>
    <w:p w:rsidR="00380CFD" w:rsidRPr="00242C20" w:rsidRDefault="00380CFD" w:rsidP="00242C20">
      <w:pPr>
        <w:spacing w:line="360" w:lineRule="auto"/>
        <w:ind w:firstLine="709"/>
        <w:jc w:val="both"/>
        <w:rPr>
          <w:rFonts w:cs="Tahoma"/>
          <w:sz w:val="28"/>
          <w:lang w:val="en-US"/>
        </w:rPr>
      </w:pPr>
    </w:p>
    <w:p w:rsidR="00380CFD" w:rsidRPr="00242C20" w:rsidRDefault="00380CFD" w:rsidP="00242C20">
      <w:pPr>
        <w:spacing w:line="360" w:lineRule="auto"/>
        <w:ind w:firstLine="709"/>
        <w:jc w:val="both"/>
        <w:rPr>
          <w:rFonts w:cs="Tahoma"/>
          <w:sz w:val="28"/>
          <w:lang w:val="en-US"/>
        </w:rPr>
      </w:pPr>
      <w:r w:rsidRPr="00242C20">
        <w:rPr>
          <w:rFonts w:cs="Tahoma"/>
          <w:sz w:val="28"/>
          <w:lang w:val="en-US"/>
        </w:rPr>
        <w:t>procedure TForm2.Edit3KeyPress(Sender: TObject; var Key: char);</w:t>
      </w:r>
    </w:p>
    <w:p w:rsidR="00380CFD" w:rsidRPr="00242C20" w:rsidRDefault="00380CFD" w:rsidP="00242C20">
      <w:pPr>
        <w:spacing w:line="360" w:lineRule="auto"/>
        <w:ind w:firstLine="709"/>
        <w:jc w:val="both"/>
        <w:rPr>
          <w:rFonts w:cs="Tahoma"/>
          <w:sz w:val="28"/>
        </w:rPr>
      </w:pPr>
      <w:r w:rsidRPr="00242C20">
        <w:rPr>
          <w:rFonts w:cs="Tahoma"/>
          <w:sz w:val="28"/>
        </w:rPr>
        <w:t>begin</w:t>
      </w:r>
    </w:p>
    <w:p w:rsidR="00380CFD" w:rsidRPr="00242C20" w:rsidRDefault="00380CFD" w:rsidP="00242C20">
      <w:pPr>
        <w:spacing w:line="360" w:lineRule="auto"/>
        <w:ind w:firstLine="709"/>
        <w:jc w:val="both"/>
        <w:rPr>
          <w:rFonts w:cs="Tahoma"/>
          <w:sz w:val="28"/>
        </w:rPr>
      </w:pPr>
      <w:r w:rsidRPr="00242C20">
        <w:rPr>
          <w:rFonts w:cs="Tahoma"/>
          <w:sz w:val="28"/>
        </w:rPr>
        <w:t xml:space="preserve"> case key of</w:t>
      </w:r>
    </w:p>
    <w:p w:rsidR="00380CFD" w:rsidRPr="00242C20" w:rsidRDefault="00242C20" w:rsidP="00242C20">
      <w:pPr>
        <w:spacing w:line="360" w:lineRule="auto"/>
        <w:ind w:firstLine="709"/>
        <w:jc w:val="both"/>
        <w:rPr>
          <w:rFonts w:cs="Tahoma"/>
          <w:sz w:val="28"/>
        </w:rPr>
      </w:pPr>
      <w:r>
        <w:rPr>
          <w:rFonts w:cs="Tahoma"/>
          <w:sz w:val="28"/>
        </w:rPr>
        <w:t xml:space="preserve"> </w:t>
      </w:r>
      <w:r w:rsidR="00380CFD" w:rsidRPr="00242C20">
        <w:rPr>
          <w:rFonts w:cs="Tahoma"/>
          <w:sz w:val="28"/>
        </w:rPr>
        <w:t>'0'..'9': ; //можно вводить только цифры</w:t>
      </w:r>
    </w:p>
    <w:p w:rsidR="00380CFD" w:rsidRPr="00242C20" w:rsidRDefault="00242C20" w:rsidP="00242C20">
      <w:pPr>
        <w:spacing w:line="360" w:lineRule="auto"/>
        <w:ind w:firstLine="709"/>
        <w:jc w:val="both"/>
        <w:rPr>
          <w:rFonts w:cs="Tahoma"/>
          <w:sz w:val="28"/>
        </w:rPr>
      </w:pPr>
      <w:r>
        <w:rPr>
          <w:rFonts w:cs="Tahoma"/>
          <w:sz w:val="28"/>
        </w:rPr>
        <w:t xml:space="preserve"> </w:t>
      </w:r>
      <w:r w:rsidR="00380CFD" w:rsidRPr="00242C20">
        <w:rPr>
          <w:rFonts w:cs="Tahoma"/>
          <w:sz w:val="28"/>
        </w:rPr>
        <w:t>',':</w:t>
      </w:r>
      <w:r>
        <w:rPr>
          <w:rFonts w:cs="Tahoma"/>
          <w:sz w:val="28"/>
        </w:rPr>
        <w:t xml:space="preserve"> </w:t>
      </w:r>
      <w:r w:rsidR="00380CFD" w:rsidRPr="00242C20">
        <w:rPr>
          <w:rFonts w:cs="Tahoma"/>
          <w:sz w:val="28"/>
        </w:rPr>
        <w:t>; //или дробный числа</w:t>
      </w:r>
    </w:p>
    <w:p w:rsidR="00380CFD" w:rsidRPr="00242C20" w:rsidRDefault="00242C20" w:rsidP="00242C20">
      <w:pPr>
        <w:spacing w:line="360" w:lineRule="auto"/>
        <w:ind w:firstLine="709"/>
        <w:jc w:val="both"/>
        <w:rPr>
          <w:rFonts w:cs="Tahoma"/>
          <w:sz w:val="28"/>
        </w:rPr>
      </w:pPr>
      <w:r>
        <w:rPr>
          <w:rFonts w:cs="Tahoma"/>
          <w:sz w:val="28"/>
        </w:rPr>
        <w:t xml:space="preserve"> </w:t>
      </w:r>
      <w:r w:rsidR="00380CFD" w:rsidRPr="00242C20">
        <w:rPr>
          <w:rFonts w:cs="Tahoma"/>
          <w:sz w:val="28"/>
        </w:rPr>
        <w:t>#8</w:t>
      </w:r>
      <w:r>
        <w:rPr>
          <w:rFonts w:cs="Tahoma"/>
          <w:sz w:val="28"/>
        </w:rPr>
        <w:t xml:space="preserve"> </w:t>
      </w:r>
      <w:r w:rsidR="00380CFD" w:rsidRPr="00242C20">
        <w:rPr>
          <w:rFonts w:cs="Tahoma"/>
          <w:sz w:val="28"/>
        </w:rPr>
        <w:t>: ; // клавиша Back Space</w:t>
      </w:r>
    </w:p>
    <w:p w:rsidR="00380CFD" w:rsidRPr="00242C20" w:rsidRDefault="00242C20" w:rsidP="00242C20">
      <w:pPr>
        <w:spacing w:line="360" w:lineRule="auto"/>
        <w:ind w:firstLine="709"/>
        <w:jc w:val="both"/>
        <w:rPr>
          <w:rFonts w:cs="Tahoma"/>
          <w:sz w:val="28"/>
        </w:rPr>
      </w:pPr>
      <w:r>
        <w:rPr>
          <w:rFonts w:cs="Tahoma"/>
          <w:sz w:val="28"/>
        </w:rPr>
        <w:t xml:space="preserve"> </w:t>
      </w:r>
      <w:r w:rsidR="00380CFD" w:rsidRPr="00242C20">
        <w:rPr>
          <w:rFonts w:cs="Tahoma"/>
          <w:sz w:val="28"/>
        </w:rPr>
        <w:t>#13</w:t>
      </w:r>
      <w:r>
        <w:rPr>
          <w:rFonts w:cs="Tahoma"/>
          <w:sz w:val="28"/>
        </w:rPr>
        <w:t xml:space="preserve"> </w:t>
      </w:r>
      <w:r w:rsidR="00380CFD" w:rsidRPr="00242C20">
        <w:rPr>
          <w:rFonts w:cs="Tahoma"/>
          <w:sz w:val="28"/>
        </w:rPr>
        <w:t>: Button1.SetFocus ; //</w:t>
      </w:r>
      <w:r>
        <w:rPr>
          <w:rFonts w:cs="Tahoma"/>
          <w:sz w:val="28"/>
        </w:rPr>
        <w:t xml:space="preserve"> </w:t>
      </w:r>
      <w:r w:rsidR="00380CFD" w:rsidRPr="00242C20">
        <w:rPr>
          <w:rFonts w:cs="Tahoma"/>
          <w:sz w:val="28"/>
        </w:rPr>
        <w:t>клавиша Enter, и переход на кнопку вычисления</w:t>
      </w:r>
    </w:p>
    <w:p w:rsidR="00380CFD" w:rsidRPr="00242C20" w:rsidRDefault="00242C20" w:rsidP="00242C20">
      <w:pPr>
        <w:spacing w:line="360" w:lineRule="auto"/>
        <w:ind w:firstLine="709"/>
        <w:jc w:val="both"/>
        <w:rPr>
          <w:rFonts w:cs="Tahoma"/>
          <w:sz w:val="28"/>
        </w:rPr>
      </w:pPr>
      <w:r>
        <w:rPr>
          <w:rFonts w:cs="Tahoma"/>
          <w:sz w:val="28"/>
        </w:rPr>
        <w:t xml:space="preserve"> </w:t>
      </w:r>
      <w:r w:rsidR="00380CFD" w:rsidRPr="00242C20">
        <w:rPr>
          <w:rFonts w:cs="Tahoma"/>
          <w:sz w:val="28"/>
        </w:rPr>
        <w:t>// Остальные символы - запрещены !</w:t>
      </w:r>
    </w:p>
    <w:p w:rsidR="00380CFD" w:rsidRPr="00242C20" w:rsidRDefault="00242C20" w:rsidP="00242C20">
      <w:pPr>
        <w:spacing w:line="360" w:lineRule="auto"/>
        <w:ind w:firstLine="709"/>
        <w:jc w:val="both"/>
        <w:rPr>
          <w:rFonts w:cs="Tahoma"/>
          <w:sz w:val="28"/>
        </w:rPr>
      </w:pPr>
      <w:r>
        <w:rPr>
          <w:rFonts w:cs="Tahoma"/>
          <w:sz w:val="28"/>
        </w:rPr>
        <w:t xml:space="preserve"> </w:t>
      </w:r>
      <w:r w:rsidR="00380CFD" w:rsidRPr="00242C20">
        <w:rPr>
          <w:rFonts w:cs="Tahoma"/>
          <w:sz w:val="28"/>
        </w:rPr>
        <w:t>else key := Chr(0); // запрещаем отображать символ</w:t>
      </w:r>
    </w:p>
    <w:p w:rsidR="00380CFD" w:rsidRPr="00242C20" w:rsidRDefault="00242C20" w:rsidP="00242C20">
      <w:pPr>
        <w:spacing w:line="360" w:lineRule="auto"/>
        <w:ind w:firstLine="709"/>
        <w:jc w:val="both"/>
        <w:rPr>
          <w:rFonts w:cs="Tahoma"/>
          <w:sz w:val="28"/>
          <w:lang w:val="en-US"/>
        </w:rPr>
      </w:pPr>
      <w:r>
        <w:rPr>
          <w:rFonts w:cs="Tahoma"/>
          <w:sz w:val="28"/>
        </w:rPr>
        <w:t xml:space="preserve"> </w:t>
      </w:r>
      <w:r w:rsidR="00380CFD" w:rsidRPr="00242C20">
        <w:rPr>
          <w:rFonts w:cs="Tahoma"/>
          <w:sz w:val="28"/>
          <w:lang w:val="en-US"/>
        </w:rPr>
        <w:t>end;</w:t>
      </w:r>
    </w:p>
    <w:p w:rsidR="00380CFD" w:rsidRPr="00242C20" w:rsidRDefault="00380CFD" w:rsidP="00242C20">
      <w:pPr>
        <w:spacing w:line="360" w:lineRule="auto"/>
        <w:ind w:firstLine="709"/>
        <w:jc w:val="both"/>
        <w:rPr>
          <w:rFonts w:cs="Tahoma"/>
          <w:sz w:val="28"/>
          <w:lang w:val="en-US"/>
        </w:rPr>
      </w:pPr>
    </w:p>
    <w:p w:rsidR="00380CFD" w:rsidRPr="00242C20" w:rsidRDefault="00380CFD" w:rsidP="00242C20">
      <w:pPr>
        <w:spacing w:line="360" w:lineRule="auto"/>
        <w:ind w:firstLine="709"/>
        <w:jc w:val="both"/>
        <w:rPr>
          <w:rFonts w:cs="Tahoma"/>
          <w:sz w:val="28"/>
          <w:lang w:val="en-US"/>
        </w:rPr>
      </w:pPr>
      <w:r w:rsidRPr="00242C20">
        <w:rPr>
          <w:rFonts w:cs="Tahoma"/>
          <w:sz w:val="28"/>
          <w:lang w:val="en-US"/>
        </w:rPr>
        <w:t>end;</w:t>
      </w:r>
    </w:p>
    <w:p w:rsidR="00380CFD" w:rsidRPr="00242C20" w:rsidRDefault="00380CFD" w:rsidP="00242C20">
      <w:pPr>
        <w:spacing w:line="360" w:lineRule="auto"/>
        <w:ind w:firstLine="709"/>
        <w:jc w:val="both"/>
        <w:rPr>
          <w:rFonts w:cs="Tahoma"/>
          <w:sz w:val="28"/>
          <w:lang w:val="en-US"/>
        </w:rPr>
      </w:pPr>
    </w:p>
    <w:p w:rsidR="00380CFD" w:rsidRPr="00242C20" w:rsidRDefault="00380CFD" w:rsidP="00242C20">
      <w:pPr>
        <w:spacing w:line="360" w:lineRule="auto"/>
        <w:ind w:firstLine="709"/>
        <w:jc w:val="both"/>
        <w:rPr>
          <w:rFonts w:cs="Tahoma"/>
          <w:sz w:val="28"/>
          <w:lang w:val="en-US"/>
        </w:rPr>
      </w:pPr>
      <w:r w:rsidRPr="00242C20">
        <w:rPr>
          <w:rFonts w:cs="Tahoma"/>
          <w:sz w:val="28"/>
          <w:lang w:val="en-US"/>
        </w:rPr>
        <w:t>initialization</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{$I tugol.lrs}</w:t>
      </w:r>
    </w:p>
    <w:p w:rsidR="00380CFD" w:rsidRPr="00242C20" w:rsidRDefault="00380CFD" w:rsidP="00242C20">
      <w:pPr>
        <w:spacing w:line="360" w:lineRule="auto"/>
        <w:ind w:firstLine="709"/>
        <w:jc w:val="both"/>
        <w:rPr>
          <w:rFonts w:cs="Tahoma"/>
          <w:sz w:val="28"/>
          <w:lang w:val="en-US"/>
        </w:rPr>
      </w:pPr>
    </w:p>
    <w:p w:rsidR="00380CFD" w:rsidRPr="00242C20" w:rsidRDefault="00380CFD" w:rsidP="00242C20">
      <w:pPr>
        <w:spacing w:line="360" w:lineRule="auto"/>
        <w:ind w:firstLine="709"/>
        <w:jc w:val="both"/>
        <w:rPr>
          <w:rFonts w:cs="Tahoma"/>
          <w:sz w:val="28"/>
          <w:lang w:val="en-US"/>
        </w:rPr>
      </w:pPr>
      <w:r w:rsidRPr="00242C20">
        <w:rPr>
          <w:rFonts w:cs="Tahoma"/>
          <w:sz w:val="28"/>
          <w:lang w:val="en-US"/>
        </w:rPr>
        <w:t>end.</w:t>
      </w:r>
    </w:p>
    <w:p w:rsidR="00380CFD" w:rsidRPr="00242C20" w:rsidRDefault="00380CFD" w:rsidP="00242C20">
      <w:pPr>
        <w:spacing w:line="360" w:lineRule="auto"/>
        <w:ind w:firstLine="709"/>
        <w:jc w:val="both"/>
        <w:rPr>
          <w:rFonts w:cs="Tahoma"/>
          <w:sz w:val="28"/>
          <w:lang w:val="en-US"/>
        </w:rPr>
      </w:pPr>
    </w:p>
    <w:p w:rsidR="00380CFD" w:rsidRPr="00242C20" w:rsidRDefault="00380CFD" w:rsidP="00242C20">
      <w:pPr>
        <w:spacing w:line="360" w:lineRule="auto"/>
        <w:ind w:firstLine="709"/>
        <w:jc w:val="both"/>
        <w:rPr>
          <w:rFonts w:cs="Tahoma"/>
          <w:sz w:val="28"/>
          <w:lang w:val="en-US"/>
        </w:rPr>
      </w:pPr>
      <w:r w:rsidRPr="00242C20">
        <w:rPr>
          <w:rFonts w:cs="Tahoma"/>
          <w:sz w:val="28"/>
          <w:lang w:val="en-US"/>
        </w:rPr>
        <w:t>unit parray;</w:t>
      </w:r>
    </w:p>
    <w:p w:rsidR="00380CFD" w:rsidRPr="00242C20" w:rsidRDefault="00380CFD" w:rsidP="00242C20">
      <w:pPr>
        <w:spacing w:line="360" w:lineRule="auto"/>
        <w:ind w:firstLine="709"/>
        <w:jc w:val="both"/>
        <w:rPr>
          <w:rFonts w:cs="Tahoma"/>
          <w:sz w:val="28"/>
          <w:lang w:val="en-US"/>
        </w:rPr>
      </w:pPr>
    </w:p>
    <w:p w:rsidR="00380CFD" w:rsidRPr="00242C20" w:rsidRDefault="00380CFD" w:rsidP="00242C20">
      <w:pPr>
        <w:spacing w:line="360" w:lineRule="auto"/>
        <w:ind w:firstLine="709"/>
        <w:jc w:val="both"/>
        <w:rPr>
          <w:rFonts w:cs="Tahoma"/>
          <w:sz w:val="28"/>
          <w:lang w:val="en-US"/>
        </w:rPr>
      </w:pPr>
      <w:r w:rsidRPr="00242C20">
        <w:rPr>
          <w:rFonts w:cs="Tahoma"/>
          <w:sz w:val="28"/>
          <w:lang w:val="en-US"/>
        </w:rPr>
        <w:t>{$mode objfpc}{$H+}</w:t>
      </w:r>
    </w:p>
    <w:p w:rsidR="00380CFD" w:rsidRPr="00242C20" w:rsidRDefault="00380CFD" w:rsidP="00242C20">
      <w:pPr>
        <w:spacing w:line="360" w:lineRule="auto"/>
        <w:ind w:firstLine="709"/>
        <w:jc w:val="both"/>
        <w:rPr>
          <w:rFonts w:cs="Tahoma"/>
          <w:sz w:val="28"/>
          <w:lang w:val="en-US"/>
        </w:rPr>
      </w:pPr>
    </w:p>
    <w:p w:rsidR="00380CFD" w:rsidRPr="00242C20" w:rsidRDefault="00380CFD" w:rsidP="00242C20">
      <w:pPr>
        <w:spacing w:line="360" w:lineRule="auto"/>
        <w:ind w:firstLine="709"/>
        <w:jc w:val="both"/>
        <w:rPr>
          <w:rFonts w:cs="Tahoma"/>
          <w:sz w:val="28"/>
          <w:lang w:val="en-US"/>
        </w:rPr>
      </w:pPr>
      <w:r w:rsidRPr="00242C20">
        <w:rPr>
          <w:rFonts w:cs="Tahoma"/>
          <w:sz w:val="28"/>
          <w:lang w:val="en-US"/>
        </w:rPr>
        <w:t>interface</w:t>
      </w:r>
    </w:p>
    <w:p w:rsidR="00380CFD" w:rsidRPr="00242C20" w:rsidRDefault="00380CFD" w:rsidP="00242C20">
      <w:pPr>
        <w:spacing w:line="360" w:lineRule="auto"/>
        <w:ind w:firstLine="709"/>
        <w:jc w:val="both"/>
        <w:rPr>
          <w:rFonts w:cs="Tahoma"/>
          <w:sz w:val="28"/>
          <w:lang w:val="en-US"/>
        </w:rPr>
      </w:pPr>
    </w:p>
    <w:p w:rsidR="00380CFD" w:rsidRPr="00242C20" w:rsidRDefault="00380CFD" w:rsidP="00242C20">
      <w:pPr>
        <w:spacing w:line="360" w:lineRule="auto"/>
        <w:ind w:firstLine="709"/>
        <w:jc w:val="both"/>
        <w:rPr>
          <w:rFonts w:cs="Tahoma"/>
          <w:sz w:val="28"/>
          <w:lang w:val="en-US"/>
        </w:rPr>
      </w:pPr>
      <w:r w:rsidRPr="00242C20">
        <w:rPr>
          <w:rFonts w:cs="Tahoma"/>
          <w:sz w:val="28"/>
          <w:lang w:val="en-US"/>
        </w:rPr>
        <w:t>uses</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Classes, SysUtils, FileUtil, LResources, Forms, Controls, Graphics, Dialogs,</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Grids, StdCtrls;</w:t>
      </w:r>
    </w:p>
    <w:p w:rsidR="00380CFD" w:rsidRPr="00242C20" w:rsidRDefault="00380CFD" w:rsidP="00242C20">
      <w:pPr>
        <w:spacing w:line="360" w:lineRule="auto"/>
        <w:ind w:firstLine="709"/>
        <w:jc w:val="both"/>
        <w:rPr>
          <w:rFonts w:cs="Tahoma"/>
          <w:sz w:val="28"/>
          <w:lang w:val="en-US"/>
        </w:rPr>
      </w:pPr>
    </w:p>
    <w:p w:rsidR="00380CFD" w:rsidRPr="00242C20" w:rsidRDefault="00380CFD" w:rsidP="00242C20">
      <w:pPr>
        <w:spacing w:line="360" w:lineRule="auto"/>
        <w:ind w:firstLine="709"/>
        <w:jc w:val="both"/>
        <w:rPr>
          <w:rFonts w:cs="Tahoma"/>
          <w:sz w:val="28"/>
          <w:lang w:val="en-US"/>
        </w:rPr>
      </w:pPr>
      <w:r w:rsidRPr="00242C20">
        <w:rPr>
          <w:rFonts w:cs="Tahoma"/>
          <w:sz w:val="28"/>
          <w:lang w:val="en-US"/>
        </w:rPr>
        <w:t>type</w:t>
      </w:r>
    </w:p>
    <w:p w:rsidR="00380CFD" w:rsidRPr="00242C20" w:rsidRDefault="00380CFD" w:rsidP="00242C20">
      <w:pPr>
        <w:spacing w:line="360" w:lineRule="auto"/>
        <w:ind w:firstLine="709"/>
        <w:jc w:val="both"/>
        <w:rPr>
          <w:rFonts w:cs="Tahoma"/>
          <w:sz w:val="28"/>
          <w:lang w:val="en-US"/>
        </w:rPr>
      </w:pP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 TForm3 }</w:t>
      </w:r>
    </w:p>
    <w:p w:rsidR="00380CFD" w:rsidRPr="00242C20" w:rsidRDefault="00380CFD" w:rsidP="00242C20">
      <w:pPr>
        <w:spacing w:line="360" w:lineRule="auto"/>
        <w:ind w:firstLine="709"/>
        <w:jc w:val="both"/>
        <w:rPr>
          <w:rFonts w:cs="Tahoma"/>
          <w:sz w:val="28"/>
          <w:lang w:val="en-US"/>
        </w:rPr>
      </w:pP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TForm3 = class(TForm)</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Button1: TButton;</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Label1: TLabel;</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Label2: TLabel;</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Label3: TLabel;</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Label4: TLabel;</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Label5: TLabel;</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Label6: TLabel;</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Label7: TLabel;</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Label8: TLabel;</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StringGrid1: TStringGrid;</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StringGrid2: TStringGrid;</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procedure Button1Click(Sender: TObject);</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procedure FormClose(Sender: TObject; var CloseAction: TCloseAction);</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procedure FormShow(Sender: TObject);</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private</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 private declarations }</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public</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 public declarations }</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 xml:space="preserve">end; </w:t>
      </w:r>
    </w:p>
    <w:p w:rsidR="00380CFD" w:rsidRPr="00242C20" w:rsidRDefault="00380CFD" w:rsidP="00242C20">
      <w:pPr>
        <w:spacing w:line="360" w:lineRule="auto"/>
        <w:ind w:firstLine="709"/>
        <w:jc w:val="both"/>
        <w:rPr>
          <w:rFonts w:cs="Tahoma"/>
          <w:sz w:val="28"/>
          <w:lang w:val="en-US"/>
        </w:rPr>
      </w:pPr>
      <w:r w:rsidRPr="00242C20">
        <w:rPr>
          <w:rFonts w:cs="Tahoma"/>
          <w:sz w:val="28"/>
          <w:lang w:val="en-US"/>
        </w:rPr>
        <w:t>const</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size = 6;</w:t>
      </w:r>
    </w:p>
    <w:p w:rsidR="00380CFD" w:rsidRPr="00242C20" w:rsidRDefault="00380CFD" w:rsidP="00242C20">
      <w:pPr>
        <w:spacing w:line="360" w:lineRule="auto"/>
        <w:ind w:firstLine="709"/>
        <w:jc w:val="both"/>
        <w:rPr>
          <w:rFonts w:cs="Tahoma"/>
          <w:sz w:val="28"/>
          <w:lang w:val="en-US"/>
        </w:rPr>
      </w:pPr>
      <w:r w:rsidRPr="00242C20">
        <w:rPr>
          <w:rFonts w:cs="Tahoma"/>
          <w:sz w:val="28"/>
          <w:lang w:val="en-US"/>
        </w:rPr>
        <w:t>var</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 xml:space="preserve">Form3: TForm3; </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a:array [1..size] of integer;</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b:array [1..size] of integer;</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max_a,max_b,buf:integer;</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i:integer;</w:t>
      </w:r>
    </w:p>
    <w:p w:rsidR="00380CFD" w:rsidRPr="00242C20" w:rsidRDefault="00380CFD" w:rsidP="00242C20">
      <w:pPr>
        <w:spacing w:line="360" w:lineRule="auto"/>
        <w:ind w:firstLine="709"/>
        <w:jc w:val="both"/>
        <w:rPr>
          <w:rFonts w:cs="Tahoma"/>
          <w:sz w:val="28"/>
          <w:lang w:val="en-US"/>
        </w:rPr>
      </w:pPr>
    </w:p>
    <w:p w:rsidR="00380CFD" w:rsidRPr="00242C20" w:rsidRDefault="00380CFD" w:rsidP="00242C20">
      <w:pPr>
        <w:spacing w:line="360" w:lineRule="auto"/>
        <w:ind w:firstLine="709"/>
        <w:jc w:val="both"/>
        <w:rPr>
          <w:rFonts w:cs="Tahoma"/>
          <w:sz w:val="28"/>
          <w:lang w:val="en-US"/>
        </w:rPr>
      </w:pPr>
      <w:r w:rsidRPr="00242C20">
        <w:rPr>
          <w:rFonts w:cs="Tahoma"/>
          <w:sz w:val="28"/>
          <w:lang w:val="en-US"/>
        </w:rPr>
        <w:t>implementation</w:t>
      </w:r>
    </w:p>
    <w:p w:rsidR="00380CFD" w:rsidRPr="00242C20" w:rsidRDefault="00380CFD" w:rsidP="00242C20">
      <w:pPr>
        <w:spacing w:line="360" w:lineRule="auto"/>
        <w:ind w:firstLine="709"/>
        <w:jc w:val="both"/>
        <w:rPr>
          <w:rFonts w:cs="Tahoma"/>
          <w:sz w:val="28"/>
          <w:lang w:val="en-US"/>
        </w:rPr>
      </w:pPr>
      <w:r w:rsidRPr="00242C20">
        <w:rPr>
          <w:rFonts w:cs="Tahoma"/>
          <w:sz w:val="28"/>
          <w:lang w:val="en-US"/>
        </w:rPr>
        <w:t>uses tmain;</w:t>
      </w:r>
    </w:p>
    <w:p w:rsidR="00380CFD" w:rsidRPr="00242C20" w:rsidRDefault="004E1627" w:rsidP="00242C20">
      <w:pPr>
        <w:spacing w:line="360" w:lineRule="auto"/>
        <w:ind w:firstLine="709"/>
        <w:jc w:val="both"/>
        <w:rPr>
          <w:rFonts w:cs="Tahoma"/>
          <w:sz w:val="28"/>
          <w:lang w:val="en-US"/>
        </w:rPr>
      </w:pPr>
      <w:r>
        <w:rPr>
          <w:rFonts w:cs="Tahoma"/>
          <w:sz w:val="28"/>
          <w:lang w:val="en-US"/>
        </w:rPr>
        <w:br w:type="page"/>
      </w:r>
      <w:r w:rsidR="00380CFD" w:rsidRPr="00242C20">
        <w:rPr>
          <w:rFonts w:cs="Tahoma"/>
          <w:sz w:val="28"/>
          <w:lang w:val="en-US"/>
        </w:rPr>
        <w:t>{ TForm3 }</w:t>
      </w:r>
    </w:p>
    <w:p w:rsidR="00380CFD" w:rsidRPr="00242C20" w:rsidRDefault="00380CFD" w:rsidP="00242C20">
      <w:pPr>
        <w:spacing w:line="360" w:lineRule="auto"/>
        <w:ind w:firstLine="709"/>
        <w:jc w:val="both"/>
        <w:rPr>
          <w:rFonts w:cs="Tahoma"/>
          <w:sz w:val="28"/>
          <w:lang w:val="en-US"/>
        </w:rPr>
      </w:pPr>
    </w:p>
    <w:p w:rsidR="00380CFD" w:rsidRPr="00242C20" w:rsidRDefault="00380CFD" w:rsidP="00242C20">
      <w:pPr>
        <w:spacing w:line="360" w:lineRule="auto"/>
        <w:ind w:firstLine="709"/>
        <w:jc w:val="both"/>
        <w:rPr>
          <w:rFonts w:cs="Tahoma"/>
          <w:sz w:val="28"/>
          <w:lang w:val="en-US"/>
        </w:rPr>
      </w:pPr>
      <w:r w:rsidRPr="00242C20">
        <w:rPr>
          <w:rFonts w:cs="Tahoma"/>
          <w:sz w:val="28"/>
          <w:lang w:val="en-US"/>
        </w:rPr>
        <w:t>procedure TForm3.FormShow(Sender: TObject);</w:t>
      </w:r>
    </w:p>
    <w:p w:rsidR="00380CFD" w:rsidRPr="00242C20" w:rsidRDefault="00380CFD" w:rsidP="00242C20">
      <w:pPr>
        <w:spacing w:line="360" w:lineRule="auto"/>
        <w:ind w:firstLine="709"/>
        <w:jc w:val="both"/>
        <w:rPr>
          <w:rFonts w:cs="Tahoma"/>
          <w:sz w:val="28"/>
          <w:lang w:val="en-US"/>
        </w:rPr>
      </w:pPr>
      <w:r w:rsidRPr="00242C20">
        <w:rPr>
          <w:rFonts w:cs="Tahoma"/>
          <w:sz w:val="28"/>
          <w:lang w:val="en-US"/>
        </w:rPr>
        <w:t>begin</w:t>
      </w:r>
    </w:p>
    <w:p w:rsidR="00380CFD" w:rsidRPr="00242C20" w:rsidRDefault="00380CFD" w:rsidP="00242C20">
      <w:pPr>
        <w:spacing w:line="360" w:lineRule="auto"/>
        <w:ind w:firstLine="709"/>
        <w:jc w:val="both"/>
        <w:rPr>
          <w:rFonts w:cs="Tahoma"/>
          <w:sz w:val="28"/>
          <w:lang w:val="en-US"/>
        </w:rPr>
      </w:pP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with StringGrid1 do</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for i:=1 to size do</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begin</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Cells[i-1,0]:='';</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Cells[i-1,1]:='';</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end;</w:t>
      </w:r>
    </w:p>
    <w:p w:rsidR="00380CFD" w:rsidRPr="00242C20" w:rsidRDefault="00380CFD" w:rsidP="00242C20">
      <w:pPr>
        <w:spacing w:line="360" w:lineRule="auto"/>
        <w:ind w:firstLine="709"/>
        <w:jc w:val="both"/>
        <w:rPr>
          <w:rFonts w:cs="Tahoma"/>
          <w:sz w:val="28"/>
          <w:lang w:val="en-US"/>
        </w:rPr>
      </w:pP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with StringGrid2 do</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for i:=1 to size do</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begin</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Cells[i-1,0]:='';</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Cells[i-1,1]:='';</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end;</w:t>
      </w:r>
    </w:p>
    <w:p w:rsidR="00380CFD" w:rsidRPr="00242C20" w:rsidRDefault="00380CFD" w:rsidP="00242C20">
      <w:pPr>
        <w:spacing w:line="360" w:lineRule="auto"/>
        <w:ind w:firstLine="709"/>
        <w:jc w:val="both"/>
        <w:rPr>
          <w:rFonts w:cs="Tahoma"/>
          <w:sz w:val="28"/>
          <w:lang w:val="en-US"/>
        </w:rPr>
      </w:pP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for i := 1 to size do</w:t>
      </w:r>
    </w:p>
    <w:p w:rsidR="00380CFD" w:rsidRPr="00242C20" w:rsidRDefault="00242C20" w:rsidP="00242C20">
      <w:pPr>
        <w:spacing w:line="360" w:lineRule="auto"/>
        <w:ind w:firstLine="709"/>
        <w:jc w:val="both"/>
        <w:rPr>
          <w:rFonts w:cs="Tahoma"/>
          <w:sz w:val="28"/>
        </w:rPr>
      </w:pPr>
      <w:r>
        <w:rPr>
          <w:rFonts w:cs="Tahoma"/>
          <w:sz w:val="28"/>
          <w:lang w:val="en-US"/>
        </w:rPr>
        <w:t xml:space="preserve"> </w:t>
      </w:r>
      <w:r w:rsidR="00380CFD" w:rsidRPr="00242C20">
        <w:rPr>
          <w:rFonts w:cs="Tahoma"/>
          <w:sz w:val="28"/>
        </w:rPr>
        <w:t>begin</w:t>
      </w:r>
    </w:p>
    <w:p w:rsidR="00380CFD" w:rsidRPr="00242C20" w:rsidRDefault="00242C20" w:rsidP="00242C20">
      <w:pPr>
        <w:spacing w:line="360" w:lineRule="auto"/>
        <w:ind w:firstLine="709"/>
        <w:jc w:val="both"/>
        <w:rPr>
          <w:rFonts w:cs="Tahoma"/>
          <w:sz w:val="28"/>
        </w:rPr>
      </w:pPr>
      <w:r>
        <w:rPr>
          <w:rFonts w:cs="Tahoma"/>
          <w:sz w:val="28"/>
        </w:rPr>
        <w:t xml:space="preserve"> </w:t>
      </w:r>
      <w:r w:rsidR="00380CFD" w:rsidRPr="00242C20">
        <w:rPr>
          <w:rFonts w:cs="Tahoma"/>
          <w:sz w:val="28"/>
        </w:rPr>
        <w:t>a[i] := 1 + Random(99);</w:t>
      </w:r>
      <w:r>
        <w:rPr>
          <w:rFonts w:cs="Tahoma"/>
          <w:sz w:val="28"/>
        </w:rPr>
        <w:t xml:space="preserve"> </w:t>
      </w:r>
      <w:r w:rsidR="00380CFD" w:rsidRPr="00242C20">
        <w:rPr>
          <w:rFonts w:cs="Tahoma"/>
          <w:sz w:val="28"/>
        </w:rPr>
        <w:t>// заполняем массив случайными числами</w:t>
      </w:r>
    </w:p>
    <w:p w:rsidR="00380CFD" w:rsidRPr="00242C20" w:rsidRDefault="00242C20" w:rsidP="00242C20">
      <w:pPr>
        <w:spacing w:line="360" w:lineRule="auto"/>
        <w:ind w:firstLine="709"/>
        <w:jc w:val="both"/>
        <w:rPr>
          <w:rFonts w:cs="Tahoma"/>
          <w:sz w:val="28"/>
        </w:rPr>
      </w:pPr>
      <w:r>
        <w:rPr>
          <w:rFonts w:cs="Tahoma"/>
          <w:sz w:val="28"/>
        </w:rPr>
        <w:t xml:space="preserve"> </w:t>
      </w:r>
      <w:r w:rsidR="00380CFD" w:rsidRPr="00242C20">
        <w:rPr>
          <w:rFonts w:cs="Tahoma"/>
          <w:sz w:val="28"/>
        </w:rPr>
        <w:t>b[i] := 1 + Random(99);</w:t>
      </w:r>
      <w:r>
        <w:rPr>
          <w:rFonts w:cs="Tahoma"/>
          <w:sz w:val="28"/>
        </w:rPr>
        <w:t xml:space="preserve"> </w:t>
      </w:r>
      <w:r w:rsidR="00380CFD" w:rsidRPr="00242C20">
        <w:rPr>
          <w:rFonts w:cs="Tahoma"/>
          <w:sz w:val="28"/>
        </w:rPr>
        <w:t>// заполняем массив случайными числами</w:t>
      </w:r>
    </w:p>
    <w:p w:rsidR="00380CFD" w:rsidRPr="00242C20" w:rsidRDefault="00242C20" w:rsidP="00242C20">
      <w:pPr>
        <w:spacing w:line="360" w:lineRule="auto"/>
        <w:ind w:firstLine="709"/>
        <w:jc w:val="both"/>
        <w:rPr>
          <w:rFonts w:cs="Tahoma"/>
          <w:sz w:val="28"/>
          <w:lang w:val="en-US"/>
        </w:rPr>
      </w:pPr>
      <w:r>
        <w:rPr>
          <w:rFonts w:cs="Tahoma"/>
          <w:sz w:val="28"/>
        </w:rPr>
        <w:t xml:space="preserve"> </w:t>
      </w:r>
      <w:r w:rsidR="00380CFD" w:rsidRPr="00242C20">
        <w:rPr>
          <w:rFonts w:cs="Tahoma"/>
          <w:sz w:val="28"/>
          <w:lang w:val="en-US"/>
        </w:rPr>
        <w:t>end;</w:t>
      </w:r>
    </w:p>
    <w:p w:rsidR="00380CFD" w:rsidRPr="00242C20" w:rsidRDefault="00380CFD" w:rsidP="00242C20">
      <w:pPr>
        <w:spacing w:line="360" w:lineRule="auto"/>
        <w:ind w:firstLine="709"/>
        <w:jc w:val="both"/>
        <w:rPr>
          <w:rFonts w:cs="Tahoma"/>
          <w:sz w:val="28"/>
          <w:lang w:val="en-US"/>
        </w:rPr>
      </w:pPr>
    </w:p>
    <w:p w:rsidR="00380CFD" w:rsidRPr="00242C20" w:rsidRDefault="00380CFD" w:rsidP="00242C20">
      <w:pPr>
        <w:spacing w:line="360" w:lineRule="auto"/>
        <w:ind w:firstLine="709"/>
        <w:jc w:val="both"/>
        <w:rPr>
          <w:rFonts w:cs="Tahoma"/>
          <w:sz w:val="28"/>
          <w:lang w:val="en-US"/>
        </w:rPr>
      </w:pP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Label7.Visible:=False;</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Label8.Visible:=False;</w:t>
      </w:r>
    </w:p>
    <w:p w:rsidR="00380CFD" w:rsidRPr="00242C20" w:rsidRDefault="00380CFD" w:rsidP="00242C20">
      <w:pPr>
        <w:spacing w:line="360" w:lineRule="auto"/>
        <w:ind w:firstLine="709"/>
        <w:jc w:val="both"/>
        <w:rPr>
          <w:rFonts w:cs="Tahoma"/>
          <w:sz w:val="28"/>
          <w:lang w:val="en-US"/>
        </w:rPr>
      </w:pPr>
    </w:p>
    <w:p w:rsidR="00380CFD" w:rsidRPr="00242C20" w:rsidRDefault="00380CFD" w:rsidP="00242C20">
      <w:pPr>
        <w:spacing w:line="360" w:lineRule="auto"/>
        <w:ind w:firstLine="709"/>
        <w:jc w:val="both"/>
        <w:rPr>
          <w:rFonts w:cs="Tahoma"/>
          <w:sz w:val="28"/>
          <w:lang w:val="en-US"/>
        </w:rPr>
      </w:pPr>
      <w:r w:rsidRPr="00242C20">
        <w:rPr>
          <w:rFonts w:cs="Tahoma"/>
          <w:sz w:val="28"/>
          <w:lang w:val="en-US"/>
        </w:rPr>
        <w:t>end;</w:t>
      </w:r>
    </w:p>
    <w:p w:rsidR="00380CFD" w:rsidRPr="00242C20" w:rsidRDefault="00380CFD" w:rsidP="00242C20">
      <w:pPr>
        <w:spacing w:line="360" w:lineRule="auto"/>
        <w:ind w:firstLine="709"/>
        <w:jc w:val="both"/>
        <w:rPr>
          <w:rFonts w:cs="Tahoma"/>
          <w:sz w:val="28"/>
          <w:lang w:val="en-US"/>
        </w:rPr>
      </w:pPr>
      <w:r w:rsidRPr="00242C20">
        <w:rPr>
          <w:rFonts w:cs="Tahoma"/>
          <w:sz w:val="28"/>
          <w:lang w:val="en-US"/>
        </w:rPr>
        <w:t>procedure TForm3.Button1Click(Sender: TObject);</w:t>
      </w:r>
    </w:p>
    <w:p w:rsidR="00380CFD" w:rsidRPr="00242C20" w:rsidRDefault="00380CFD" w:rsidP="00242C20">
      <w:pPr>
        <w:spacing w:line="360" w:lineRule="auto"/>
        <w:ind w:firstLine="709"/>
        <w:jc w:val="both"/>
        <w:rPr>
          <w:rFonts w:cs="Tahoma"/>
          <w:sz w:val="28"/>
          <w:lang w:val="en-US"/>
        </w:rPr>
      </w:pPr>
      <w:r w:rsidRPr="00242C20">
        <w:rPr>
          <w:rFonts w:cs="Tahoma"/>
          <w:sz w:val="28"/>
          <w:lang w:val="en-US"/>
        </w:rPr>
        <w:t>begin</w:t>
      </w:r>
    </w:p>
    <w:p w:rsidR="00380CFD" w:rsidRPr="00242C20" w:rsidRDefault="00380CFD" w:rsidP="00242C20">
      <w:pPr>
        <w:spacing w:line="360" w:lineRule="auto"/>
        <w:ind w:firstLine="709"/>
        <w:jc w:val="both"/>
        <w:rPr>
          <w:rFonts w:cs="Tahoma"/>
          <w:sz w:val="28"/>
          <w:lang w:val="en-US"/>
        </w:rPr>
      </w:pPr>
      <w:r w:rsidRPr="00242C20">
        <w:rPr>
          <w:rFonts w:cs="Tahoma"/>
          <w:sz w:val="28"/>
          <w:lang w:val="en-US"/>
        </w:rPr>
        <w:t>with StringGrid1 do</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for i:=1 to size do</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begin</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Cells[i-1,0]:=IntToStr(a[i]);</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Cells[i-1,1]:=IntToStr(b[i]);</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end;</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max_a :=1;</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max_b :=1;</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for i:=2 to size do</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begin</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if a[i] &gt; a[max_a] then max_a := i;</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if b[i] &gt; b[max_b] then max_b := i;</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end;</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Label7.Visible:=True;</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Label7.Caption:='</w:t>
      </w:r>
      <w:r w:rsidR="00380CFD" w:rsidRPr="00242C20">
        <w:rPr>
          <w:rFonts w:cs="Tahoma"/>
          <w:sz w:val="28"/>
        </w:rPr>
        <w:t>Максимальный</w:t>
      </w:r>
      <w:r w:rsidR="00380CFD" w:rsidRPr="00242C20">
        <w:rPr>
          <w:rFonts w:cs="Tahoma"/>
          <w:sz w:val="28"/>
          <w:lang w:val="en-US"/>
        </w:rPr>
        <w:t xml:space="preserve"> </w:t>
      </w:r>
      <w:r w:rsidR="00380CFD" w:rsidRPr="00242C20">
        <w:rPr>
          <w:rFonts w:cs="Tahoma"/>
          <w:sz w:val="28"/>
        </w:rPr>
        <w:t>элемент</w:t>
      </w:r>
      <w:r w:rsidR="00380CFD" w:rsidRPr="00242C20">
        <w:rPr>
          <w:rFonts w:cs="Tahoma"/>
          <w:sz w:val="28"/>
          <w:lang w:val="en-US"/>
        </w:rPr>
        <w:t xml:space="preserve"> </w:t>
      </w:r>
      <w:r w:rsidR="00380CFD" w:rsidRPr="00242C20">
        <w:rPr>
          <w:rFonts w:cs="Tahoma"/>
          <w:sz w:val="28"/>
        </w:rPr>
        <w:t>массива</w:t>
      </w:r>
      <w:r w:rsidR="00380CFD" w:rsidRPr="00242C20">
        <w:rPr>
          <w:rFonts w:cs="Tahoma"/>
          <w:sz w:val="28"/>
          <w:lang w:val="en-US"/>
        </w:rPr>
        <w:t xml:space="preserve"> </w:t>
      </w:r>
      <w:r w:rsidR="00380CFD" w:rsidRPr="00242C20">
        <w:rPr>
          <w:rFonts w:cs="Tahoma"/>
          <w:sz w:val="28"/>
        </w:rPr>
        <w:t>А</w:t>
      </w:r>
      <w:r w:rsidR="00380CFD" w:rsidRPr="00242C20">
        <w:rPr>
          <w:rFonts w:cs="Tahoma"/>
          <w:sz w:val="28"/>
          <w:lang w:val="en-US"/>
        </w:rPr>
        <w:t xml:space="preserve"> :'+IntToStr(a[max_a])</w:t>
      </w:r>
    </w:p>
    <w:p w:rsidR="00380CFD" w:rsidRPr="00242C20" w:rsidRDefault="00242C20" w:rsidP="00242C20">
      <w:pPr>
        <w:spacing w:line="360" w:lineRule="auto"/>
        <w:ind w:firstLine="709"/>
        <w:jc w:val="both"/>
        <w:rPr>
          <w:rFonts w:cs="Tahoma"/>
          <w:sz w:val="28"/>
        </w:rPr>
      </w:pPr>
      <w:r>
        <w:rPr>
          <w:rFonts w:cs="Tahoma"/>
          <w:sz w:val="28"/>
          <w:lang w:val="en-US"/>
        </w:rPr>
        <w:t xml:space="preserve"> </w:t>
      </w:r>
      <w:r w:rsidR="00380CFD" w:rsidRPr="00242C20">
        <w:rPr>
          <w:rFonts w:cs="Tahoma"/>
          <w:sz w:val="28"/>
        </w:rPr>
        <w:t>+#13+'Номер элемента в массиве А :'+ IntToStr(max_a)</w:t>
      </w:r>
    </w:p>
    <w:p w:rsidR="00380CFD" w:rsidRPr="00242C20" w:rsidRDefault="00242C20" w:rsidP="00242C20">
      <w:pPr>
        <w:spacing w:line="360" w:lineRule="auto"/>
        <w:ind w:firstLine="709"/>
        <w:jc w:val="both"/>
        <w:rPr>
          <w:rFonts w:cs="Tahoma"/>
          <w:sz w:val="28"/>
        </w:rPr>
      </w:pPr>
      <w:r>
        <w:rPr>
          <w:rFonts w:cs="Tahoma"/>
          <w:sz w:val="28"/>
        </w:rPr>
        <w:t xml:space="preserve"> </w:t>
      </w:r>
      <w:r w:rsidR="00380CFD" w:rsidRPr="00242C20">
        <w:rPr>
          <w:rFonts w:cs="Tahoma"/>
          <w:sz w:val="28"/>
        </w:rPr>
        <w:t>+#13+'Максимальный элемент массива В :'+IntToStr(b[max_b])</w:t>
      </w:r>
    </w:p>
    <w:p w:rsidR="00380CFD" w:rsidRPr="00242C20" w:rsidRDefault="00242C20" w:rsidP="00242C20">
      <w:pPr>
        <w:spacing w:line="360" w:lineRule="auto"/>
        <w:ind w:firstLine="709"/>
        <w:jc w:val="both"/>
        <w:rPr>
          <w:rFonts w:cs="Tahoma"/>
          <w:sz w:val="28"/>
        </w:rPr>
      </w:pPr>
      <w:r>
        <w:rPr>
          <w:rFonts w:cs="Tahoma"/>
          <w:sz w:val="28"/>
        </w:rPr>
        <w:t xml:space="preserve"> </w:t>
      </w:r>
      <w:r w:rsidR="00380CFD" w:rsidRPr="00242C20">
        <w:rPr>
          <w:rFonts w:cs="Tahoma"/>
          <w:sz w:val="28"/>
        </w:rPr>
        <w:t>+#13+'Номер элемента в массиве В :'+ IntToStr(max_b);</w:t>
      </w:r>
    </w:p>
    <w:p w:rsidR="00380CFD" w:rsidRPr="00242C20" w:rsidRDefault="00380CFD" w:rsidP="00242C20">
      <w:pPr>
        <w:spacing w:line="360" w:lineRule="auto"/>
        <w:ind w:firstLine="709"/>
        <w:jc w:val="both"/>
        <w:rPr>
          <w:rFonts w:cs="Tahoma"/>
          <w:sz w:val="28"/>
        </w:rPr>
      </w:pPr>
    </w:p>
    <w:p w:rsidR="00380CFD" w:rsidRPr="00242C20" w:rsidRDefault="00242C20" w:rsidP="00242C20">
      <w:pPr>
        <w:spacing w:line="360" w:lineRule="auto"/>
        <w:ind w:firstLine="709"/>
        <w:jc w:val="both"/>
        <w:rPr>
          <w:rFonts w:cs="Tahoma"/>
          <w:sz w:val="28"/>
          <w:lang w:val="en-US"/>
        </w:rPr>
      </w:pPr>
      <w:r>
        <w:rPr>
          <w:rFonts w:cs="Tahoma"/>
          <w:sz w:val="28"/>
        </w:rPr>
        <w:t xml:space="preserve"> </w:t>
      </w:r>
      <w:r w:rsidR="00380CFD" w:rsidRPr="00242C20">
        <w:rPr>
          <w:rFonts w:cs="Tahoma"/>
          <w:sz w:val="28"/>
          <w:lang w:val="en-US"/>
        </w:rPr>
        <w:t>buf:= a[max_a];</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a[max_a]:= b[max_b];</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b[max_b]:= buf;</w:t>
      </w:r>
    </w:p>
    <w:p w:rsidR="00380CFD" w:rsidRPr="00242C20" w:rsidRDefault="00380CFD" w:rsidP="00242C20">
      <w:pPr>
        <w:spacing w:line="360" w:lineRule="auto"/>
        <w:ind w:firstLine="709"/>
        <w:jc w:val="both"/>
        <w:rPr>
          <w:rFonts w:cs="Tahoma"/>
          <w:sz w:val="28"/>
          <w:lang w:val="en-US"/>
        </w:rPr>
      </w:pP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with StringGrid2 do</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for i:=1 to size do</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begin</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Cells[i-1,0]:=IntToStr(a[i]);</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Cells[i-1,1]:=IntToStr(b[i]);</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end;</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max_a :=1;</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max_b :=1;</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for i:=2 to size do</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begin</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if a[i] &gt; a[max_a] then max_a := i;</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if b[i] &gt; b[max_b] then max_b := i;</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end;</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Label8.Visible:=True;</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Label8.Caption:='</w:t>
      </w:r>
      <w:r w:rsidR="00380CFD" w:rsidRPr="00242C20">
        <w:rPr>
          <w:rFonts w:cs="Tahoma"/>
          <w:sz w:val="28"/>
        </w:rPr>
        <w:t>Максимальный</w:t>
      </w:r>
      <w:r w:rsidR="00380CFD" w:rsidRPr="00242C20">
        <w:rPr>
          <w:rFonts w:cs="Tahoma"/>
          <w:sz w:val="28"/>
          <w:lang w:val="en-US"/>
        </w:rPr>
        <w:t xml:space="preserve"> </w:t>
      </w:r>
      <w:r w:rsidR="00380CFD" w:rsidRPr="00242C20">
        <w:rPr>
          <w:rFonts w:cs="Tahoma"/>
          <w:sz w:val="28"/>
        </w:rPr>
        <w:t>элемент</w:t>
      </w:r>
      <w:r w:rsidR="00380CFD" w:rsidRPr="00242C20">
        <w:rPr>
          <w:rFonts w:cs="Tahoma"/>
          <w:sz w:val="28"/>
          <w:lang w:val="en-US"/>
        </w:rPr>
        <w:t xml:space="preserve"> </w:t>
      </w:r>
      <w:r w:rsidR="00380CFD" w:rsidRPr="00242C20">
        <w:rPr>
          <w:rFonts w:cs="Tahoma"/>
          <w:sz w:val="28"/>
        </w:rPr>
        <w:t>массива</w:t>
      </w:r>
      <w:r w:rsidR="00380CFD" w:rsidRPr="00242C20">
        <w:rPr>
          <w:rFonts w:cs="Tahoma"/>
          <w:sz w:val="28"/>
          <w:lang w:val="en-US"/>
        </w:rPr>
        <w:t xml:space="preserve"> </w:t>
      </w:r>
      <w:r w:rsidR="00380CFD" w:rsidRPr="00242C20">
        <w:rPr>
          <w:rFonts w:cs="Tahoma"/>
          <w:sz w:val="28"/>
        </w:rPr>
        <w:t>А</w:t>
      </w:r>
      <w:r w:rsidR="00380CFD" w:rsidRPr="00242C20">
        <w:rPr>
          <w:rFonts w:cs="Tahoma"/>
          <w:sz w:val="28"/>
          <w:lang w:val="en-US"/>
        </w:rPr>
        <w:t xml:space="preserve"> :'+IntToStr(a[max_a])</w:t>
      </w:r>
    </w:p>
    <w:p w:rsidR="00380CFD" w:rsidRPr="00242C20" w:rsidRDefault="00242C20" w:rsidP="00242C20">
      <w:pPr>
        <w:spacing w:line="360" w:lineRule="auto"/>
        <w:ind w:firstLine="709"/>
        <w:jc w:val="both"/>
        <w:rPr>
          <w:rFonts w:cs="Tahoma"/>
          <w:sz w:val="28"/>
        </w:rPr>
      </w:pPr>
      <w:r>
        <w:rPr>
          <w:rFonts w:cs="Tahoma"/>
          <w:sz w:val="28"/>
          <w:lang w:val="en-US"/>
        </w:rPr>
        <w:t xml:space="preserve"> </w:t>
      </w:r>
      <w:r w:rsidR="00380CFD" w:rsidRPr="00242C20">
        <w:rPr>
          <w:rFonts w:cs="Tahoma"/>
          <w:sz w:val="28"/>
        </w:rPr>
        <w:t>+#13+'Номер элемента в массиве А :'+ IntToStr(max_a)</w:t>
      </w:r>
    </w:p>
    <w:p w:rsidR="00380CFD" w:rsidRPr="00242C20" w:rsidRDefault="00242C20" w:rsidP="00242C20">
      <w:pPr>
        <w:spacing w:line="360" w:lineRule="auto"/>
        <w:ind w:firstLine="709"/>
        <w:jc w:val="both"/>
        <w:rPr>
          <w:rFonts w:cs="Tahoma"/>
          <w:sz w:val="28"/>
        </w:rPr>
      </w:pPr>
      <w:r>
        <w:rPr>
          <w:rFonts w:cs="Tahoma"/>
          <w:sz w:val="28"/>
        </w:rPr>
        <w:t xml:space="preserve"> </w:t>
      </w:r>
      <w:r w:rsidR="00380CFD" w:rsidRPr="00242C20">
        <w:rPr>
          <w:rFonts w:cs="Tahoma"/>
          <w:sz w:val="28"/>
        </w:rPr>
        <w:t>+#13+'Максимальный элемент массива В :'+IntToStr(b[max_b])</w:t>
      </w:r>
    </w:p>
    <w:p w:rsidR="00380CFD" w:rsidRPr="00242C20" w:rsidRDefault="00242C20" w:rsidP="00242C20">
      <w:pPr>
        <w:spacing w:line="360" w:lineRule="auto"/>
        <w:ind w:firstLine="709"/>
        <w:jc w:val="both"/>
        <w:rPr>
          <w:rFonts w:cs="Tahoma"/>
          <w:sz w:val="28"/>
        </w:rPr>
      </w:pPr>
      <w:r>
        <w:rPr>
          <w:rFonts w:cs="Tahoma"/>
          <w:sz w:val="28"/>
        </w:rPr>
        <w:t xml:space="preserve"> </w:t>
      </w:r>
      <w:r w:rsidR="00380CFD" w:rsidRPr="00242C20">
        <w:rPr>
          <w:rFonts w:cs="Tahoma"/>
          <w:sz w:val="28"/>
        </w:rPr>
        <w:t>+#13+'Номер элемента в массиве В :'+ IntToStr(max_b);</w:t>
      </w:r>
    </w:p>
    <w:p w:rsidR="00380CFD" w:rsidRPr="00242C20" w:rsidRDefault="00380CFD" w:rsidP="00242C20">
      <w:pPr>
        <w:spacing w:line="360" w:lineRule="auto"/>
        <w:ind w:firstLine="709"/>
        <w:jc w:val="both"/>
        <w:rPr>
          <w:rFonts w:cs="Tahoma"/>
          <w:sz w:val="28"/>
          <w:lang w:val="en-US"/>
        </w:rPr>
      </w:pPr>
      <w:r w:rsidRPr="00242C20">
        <w:rPr>
          <w:rFonts w:cs="Tahoma"/>
          <w:sz w:val="28"/>
          <w:lang w:val="en-US"/>
        </w:rPr>
        <w:t>end;</w:t>
      </w:r>
    </w:p>
    <w:p w:rsidR="00380CFD" w:rsidRPr="00242C20" w:rsidRDefault="00380CFD" w:rsidP="00242C20">
      <w:pPr>
        <w:spacing w:line="360" w:lineRule="auto"/>
        <w:ind w:firstLine="709"/>
        <w:jc w:val="both"/>
        <w:rPr>
          <w:rFonts w:cs="Tahoma"/>
          <w:sz w:val="28"/>
          <w:lang w:val="en-US"/>
        </w:rPr>
      </w:pPr>
    </w:p>
    <w:p w:rsidR="00380CFD" w:rsidRPr="00242C20" w:rsidRDefault="00380CFD" w:rsidP="00242C20">
      <w:pPr>
        <w:spacing w:line="360" w:lineRule="auto"/>
        <w:ind w:firstLine="709"/>
        <w:jc w:val="both"/>
        <w:rPr>
          <w:rFonts w:cs="Tahoma"/>
          <w:sz w:val="28"/>
          <w:lang w:val="en-US"/>
        </w:rPr>
      </w:pPr>
      <w:r w:rsidRPr="00242C20">
        <w:rPr>
          <w:rFonts w:cs="Tahoma"/>
          <w:sz w:val="28"/>
          <w:lang w:val="en-US"/>
        </w:rPr>
        <w:t>procedure TForm3.FormClose(Sender: TObject; var CloseAction: TCloseAction);</w:t>
      </w:r>
    </w:p>
    <w:p w:rsidR="00380CFD" w:rsidRPr="00242C20" w:rsidRDefault="00380CFD" w:rsidP="00242C20">
      <w:pPr>
        <w:spacing w:line="360" w:lineRule="auto"/>
        <w:ind w:firstLine="709"/>
        <w:jc w:val="both"/>
        <w:rPr>
          <w:rFonts w:cs="Tahoma"/>
          <w:sz w:val="28"/>
          <w:lang w:val="en-US"/>
        </w:rPr>
      </w:pPr>
      <w:r w:rsidRPr="00242C20">
        <w:rPr>
          <w:rFonts w:cs="Tahoma"/>
          <w:sz w:val="28"/>
          <w:lang w:val="en-US"/>
        </w:rPr>
        <w:t>begin</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Form1.Show;</w:t>
      </w:r>
    </w:p>
    <w:p w:rsidR="00380CFD" w:rsidRPr="00242C20" w:rsidRDefault="00380CFD" w:rsidP="00242C20">
      <w:pPr>
        <w:spacing w:line="360" w:lineRule="auto"/>
        <w:ind w:firstLine="709"/>
        <w:jc w:val="both"/>
        <w:rPr>
          <w:rFonts w:cs="Tahoma"/>
          <w:sz w:val="28"/>
          <w:lang w:val="en-US"/>
        </w:rPr>
      </w:pPr>
      <w:r w:rsidRPr="00242C20">
        <w:rPr>
          <w:rFonts w:cs="Tahoma"/>
          <w:sz w:val="28"/>
          <w:lang w:val="en-US"/>
        </w:rPr>
        <w:t>end;</w:t>
      </w:r>
    </w:p>
    <w:p w:rsidR="00380CFD" w:rsidRPr="00242C20" w:rsidRDefault="00380CFD" w:rsidP="00242C20">
      <w:pPr>
        <w:spacing w:line="360" w:lineRule="auto"/>
        <w:ind w:firstLine="709"/>
        <w:jc w:val="both"/>
        <w:rPr>
          <w:rFonts w:cs="Tahoma"/>
          <w:sz w:val="28"/>
          <w:lang w:val="en-US"/>
        </w:rPr>
      </w:pPr>
    </w:p>
    <w:p w:rsidR="00380CFD" w:rsidRPr="00242C20" w:rsidRDefault="00380CFD" w:rsidP="00242C20">
      <w:pPr>
        <w:spacing w:line="360" w:lineRule="auto"/>
        <w:ind w:firstLine="709"/>
        <w:jc w:val="both"/>
        <w:rPr>
          <w:rFonts w:cs="Tahoma"/>
          <w:sz w:val="28"/>
          <w:lang w:val="en-US"/>
        </w:rPr>
      </w:pPr>
      <w:r w:rsidRPr="00242C20">
        <w:rPr>
          <w:rFonts w:cs="Tahoma"/>
          <w:sz w:val="28"/>
          <w:lang w:val="en-US"/>
        </w:rPr>
        <w:t>initialization</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{$I parray.lrs}</w:t>
      </w:r>
    </w:p>
    <w:p w:rsidR="00380CFD" w:rsidRPr="00242C20" w:rsidRDefault="00380CFD" w:rsidP="00242C20">
      <w:pPr>
        <w:spacing w:line="360" w:lineRule="auto"/>
        <w:ind w:firstLine="709"/>
        <w:jc w:val="both"/>
        <w:rPr>
          <w:rFonts w:cs="Tahoma"/>
          <w:sz w:val="28"/>
          <w:lang w:val="en-US"/>
        </w:rPr>
      </w:pPr>
    </w:p>
    <w:p w:rsidR="00380CFD" w:rsidRPr="00242C20" w:rsidRDefault="00380CFD" w:rsidP="00242C20">
      <w:pPr>
        <w:spacing w:line="360" w:lineRule="auto"/>
        <w:ind w:firstLine="709"/>
        <w:jc w:val="both"/>
        <w:rPr>
          <w:rFonts w:cs="Tahoma"/>
          <w:sz w:val="28"/>
          <w:lang w:val="en-US"/>
        </w:rPr>
      </w:pPr>
      <w:r w:rsidRPr="00242C20">
        <w:rPr>
          <w:rFonts w:cs="Tahoma"/>
          <w:sz w:val="28"/>
          <w:lang w:val="en-US"/>
        </w:rPr>
        <w:t>end.</w:t>
      </w:r>
    </w:p>
    <w:p w:rsidR="00380CFD" w:rsidRPr="00242C20" w:rsidRDefault="004E1627" w:rsidP="00242C20">
      <w:pPr>
        <w:spacing w:line="360" w:lineRule="auto"/>
        <w:ind w:firstLine="709"/>
        <w:jc w:val="both"/>
        <w:rPr>
          <w:rFonts w:cs="Tahoma"/>
          <w:sz w:val="28"/>
          <w:lang w:val="en-US"/>
        </w:rPr>
      </w:pPr>
      <w:r>
        <w:rPr>
          <w:rFonts w:cs="Tahoma"/>
          <w:sz w:val="28"/>
          <w:lang w:val="en-US"/>
        </w:rPr>
        <w:br w:type="page"/>
      </w:r>
      <w:r w:rsidR="00380CFD" w:rsidRPr="00242C20">
        <w:rPr>
          <w:rFonts w:cs="Tahoma"/>
          <w:sz w:val="28"/>
          <w:lang w:val="en-US"/>
        </w:rPr>
        <w:t>unit colorshape;</w:t>
      </w:r>
    </w:p>
    <w:p w:rsidR="00380CFD" w:rsidRPr="00242C20" w:rsidRDefault="00380CFD" w:rsidP="00242C20">
      <w:pPr>
        <w:spacing w:line="360" w:lineRule="auto"/>
        <w:ind w:firstLine="709"/>
        <w:jc w:val="both"/>
        <w:rPr>
          <w:rFonts w:cs="Tahoma"/>
          <w:sz w:val="28"/>
          <w:lang w:val="en-US"/>
        </w:rPr>
      </w:pPr>
    </w:p>
    <w:p w:rsidR="00380CFD" w:rsidRPr="00242C20" w:rsidRDefault="00380CFD" w:rsidP="00242C20">
      <w:pPr>
        <w:spacing w:line="360" w:lineRule="auto"/>
        <w:ind w:firstLine="709"/>
        <w:jc w:val="both"/>
        <w:rPr>
          <w:rFonts w:cs="Tahoma"/>
          <w:sz w:val="28"/>
          <w:lang w:val="en-US"/>
        </w:rPr>
      </w:pPr>
      <w:r w:rsidRPr="00242C20">
        <w:rPr>
          <w:rFonts w:cs="Tahoma"/>
          <w:sz w:val="28"/>
          <w:lang w:val="en-US"/>
        </w:rPr>
        <w:t>{$mode objfpc}{$H+}</w:t>
      </w:r>
    </w:p>
    <w:p w:rsidR="00380CFD" w:rsidRPr="00242C20" w:rsidRDefault="00380CFD" w:rsidP="00242C20">
      <w:pPr>
        <w:spacing w:line="360" w:lineRule="auto"/>
        <w:ind w:firstLine="709"/>
        <w:jc w:val="both"/>
        <w:rPr>
          <w:rFonts w:cs="Tahoma"/>
          <w:sz w:val="28"/>
          <w:lang w:val="en-US"/>
        </w:rPr>
      </w:pPr>
    </w:p>
    <w:p w:rsidR="00380CFD" w:rsidRPr="00242C20" w:rsidRDefault="00380CFD" w:rsidP="00242C20">
      <w:pPr>
        <w:spacing w:line="360" w:lineRule="auto"/>
        <w:ind w:firstLine="709"/>
        <w:jc w:val="both"/>
        <w:rPr>
          <w:rFonts w:cs="Tahoma"/>
          <w:sz w:val="28"/>
          <w:lang w:val="en-US"/>
        </w:rPr>
      </w:pPr>
      <w:r w:rsidRPr="00242C20">
        <w:rPr>
          <w:rFonts w:cs="Tahoma"/>
          <w:sz w:val="28"/>
          <w:lang w:val="en-US"/>
        </w:rPr>
        <w:t>interface</w:t>
      </w:r>
    </w:p>
    <w:p w:rsidR="00380CFD" w:rsidRPr="00242C20" w:rsidRDefault="00380CFD" w:rsidP="00242C20">
      <w:pPr>
        <w:spacing w:line="360" w:lineRule="auto"/>
        <w:ind w:firstLine="709"/>
        <w:jc w:val="both"/>
        <w:rPr>
          <w:rFonts w:cs="Tahoma"/>
          <w:sz w:val="28"/>
          <w:lang w:val="en-US"/>
        </w:rPr>
      </w:pPr>
    </w:p>
    <w:p w:rsidR="00380CFD" w:rsidRPr="00242C20" w:rsidRDefault="00380CFD" w:rsidP="00242C20">
      <w:pPr>
        <w:spacing w:line="360" w:lineRule="auto"/>
        <w:ind w:firstLine="709"/>
        <w:jc w:val="both"/>
        <w:rPr>
          <w:rFonts w:cs="Tahoma"/>
          <w:sz w:val="28"/>
          <w:lang w:val="en-US"/>
        </w:rPr>
      </w:pPr>
      <w:r w:rsidRPr="00242C20">
        <w:rPr>
          <w:rFonts w:cs="Tahoma"/>
          <w:sz w:val="28"/>
          <w:lang w:val="en-US"/>
        </w:rPr>
        <w:t>uses</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Classes, SysUtils, FileUtil, LResources, Forms, Controls, Graphics, Dialogs,</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StdCtrls, ExtCtrls;</w:t>
      </w:r>
    </w:p>
    <w:p w:rsidR="00380CFD" w:rsidRPr="00242C20" w:rsidRDefault="00380CFD" w:rsidP="00242C20">
      <w:pPr>
        <w:spacing w:line="360" w:lineRule="auto"/>
        <w:ind w:firstLine="709"/>
        <w:jc w:val="both"/>
        <w:rPr>
          <w:rFonts w:cs="Tahoma"/>
          <w:sz w:val="28"/>
          <w:lang w:val="en-US"/>
        </w:rPr>
      </w:pPr>
    </w:p>
    <w:p w:rsidR="00380CFD" w:rsidRPr="00242C20" w:rsidRDefault="00380CFD" w:rsidP="00242C20">
      <w:pPr>
        <w:spacing w:line="360" w:lineRule="auto"/>
        <w:ind w:firstLine="709"/>
        <w:jc w:val="both"/>
        <w:rPr>
          <w:rFonts w:cs="Tahoma"/>
          <w:sz w:val="28"/>
          <w:lang w:val="en-US"/>
        </w:rPr>
      </w:pPr>
      <w:r w:rsidRPr="00242C20">
        <w:rPr>
          <w:rFonts w:cs="Tahoma"/>
          <w:sz w:val="28"/>
          <w:lang w:val="en-US"/>
        </w:rPr>
        <w:t>type</w:t>
      </w:r>
    </w:p>
    <w:p w:rsidR="00380CFD" w:rsidRPr="00242C20" w:rsidRDefault="00380CFD" w:rsidP="00242C20">
      <w:pPr>
        <w:spacing w:line="360" w:lineRule="auto"/>
        <w:ind w:firstLine="709"/>
        <w:jc w:val="both"/>
        <w:rPr>
          <w:rFonts w:cs="Tahoma"/>
          <w:sz w:val="28"/>
          <w:lang w:val="en-US"/>
        </w:rPr>
      </w:pP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 TForm4 }</w:t>
      </w:r>
    </w:p>
    <w:p w:rsidR="00380CFD" w:rsidRPr="00242C20" w:rsidRDefault="00380CFD" w:rsidP="00242C20">
      <w:pPr>
        <w:spacing w:line="360" w:lineRule="auto"/>
        <w:ind w:firstLine="709"/>
        <w:jc w:val="both"/>
        <w:rPr>
          <w:rFonts w:cs="Tahoma"/>
          <w:sz w:val="28"/>
          <w:lang w:val="en-US"/>
        </w:rPr>
      </w:pP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TForm4 = class(TForm)</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Button1: TButton;</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Button2: TButton;</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ColorDialog1: TColorDialog;</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Label1: TLabel;</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Panel1: TPanel;</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Shape1: TShape;</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procedure Button1Click(Sender: TObject);</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procedure Button2Click(Sender: TObject);</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procedure FormClose(Sender: TObject; var CloseAction: TCloseAction);</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private</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 private declarations }</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public</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 public declarations }</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 xml:space="preserve">end; </w:t>
      </w:r>
    </w:p>
    <w:p w:rsidR="00380CFD" w:rsidRPr="00242C20" w:rsidRDefault="00380CFD" w:rsidP="00242C20">
      <w:pPr>
        <w:spacing w:line="360" w:lineRule="auto"/>
        <w:ind w:firstLine="709"/>
        <w:jc w:val="both"/>
        <w:rPr>
          <w:rFonts w:cs="Tahoma"/>
          <w:sz w:val="28"/>
          <w:lang w:val="en-US"/>
        </w:rPr>
      </w:pPr>
      <w:r w:rsidRPr="00242C20">
        <w:rPr>
          <w:rFonts w:cs="Tahoma"/>
          <w:sz w:val="28"/>
          <w:lang w:val="en-US"/>
        </w:rPr>
        <w:t>var</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 xml:space="preserve">Form4: TForm4; </w:t>
      </w:r>
    </w:p>
    <w:p w:rsidR="00380CFD" w:rsidRPr="00242C20" w:rsidRDefault="00380CFD" w:rsidP="00242C20">
      <w:pPr>
        <w:spacing w:line="360" w:lineRule="auto"/>
        <w:ind w:firstLine="709"/>
        <w:jc w:val="both"/>
        <w:rPr>
          <w:rFonts w:cs="Tahoma"/>
          <w:sz w:val="28"/>
          <w:lang w:val="en-US"/>
        </w:rPr>
      </w:pPr>
    </w:p>
    <w:p w:rsidR="00380CFD" w:rsidRPr="00242C20" w:rsidRDefault="00380CFD" w:rsidP="00242C20">
      <w:pPr>
        <w:spacing w:line="360" w:lineRule="auto"/>
        <w:ind w:firstLine="709"/>
        <w:jc w:val="both"/>
        <w:rPr>
          <w:rFonts w:cs="Tahoma"/>
          <w:sz w:val="28"/>
          <w:lang w:val="en-US"/>
        </w:rPr>
      </w:pPr>
      <w:r w:rsidRPr="00242C20">
        <w:rPr>
          <w:rFonts w:cs="Tahoma"/>
          <w:sz w:val="28"/>
          <w:lang w:val="en-US"/>
        </w:rPr>
        <w:t>implementation</w:t>
      </w:r>
    </w:p>
    <w:p w:rsidR="00380CFD" w:rsidRPr="00242C20" w:rsidRDefault="00380CFD" w:rsidP="00242C20">
      <w:pPr>
        <w:spacing w:line="360" w:lineRule="auto"/>
        <w:ind w:firstLine="709"/>
        <w:jc w:val="both"/>
        <w:rPr>
          <w:rFonts w:cs="Tahoma"/>
          <w:sz w:val="28"/>
          <w:lang w:val="en-US"/>
        </w:rPr>
      </w:pPr>
      <w:r w:rsidRPr="00242C20">
        <w:rPr>
          <w:rFonts w:cs="Tahoma"/>
          <w:sz w:val="28"/>
          <w:lang w:val="en-US"/>
        </w:rPr>
        <w:t>uses tmain;</w:t>
      </w:r>
    </w:p>
    <w:p w:rsidR="00380CFD" w:rsidRPr="00242C20" w:rsidRDefault="00380CFD" w:rsidP="00242C20">
      <w:pPr>
        <w:spacing w:line="360" w:lineRule="auto"/>
        <w:ind w:firstLine="709"/>
        <w:jc w:val="both"/>
        <w:rPr>
          <w:rFonts w:cs="Tahoma"/>
          <w:sz w:val="28"/>
          <w:lang w:val="en-US"/>
        </w:rPr>
      </w:pPr>
    </w:p>
    <w:p w:rsidR="00380CFD" w:rsidRPr="00242C20" w:rsidRDefault="00380CFD" w:rsidP="00242C20">
      <w:pPr>
        <w:spacing w:line="360" w:lineRule="auto"/>
        <w:ind w:firstLine="709"/>
        <w:jc w:val="both"/>
        <w:rPr>
          <w:rFonts w:cs="Tahoma"/>
          <w:sz w:val="28"/>
          <w:lang w:val="en-US"/>
        </w:rPr>
      </w:pPr>
      <w:r w:rsidRPr="00242C20">
        <w:rPr>
          <w:rFonts w:cs="Tahoma"/>
          <w:sz w:val="28"/>
          <w:lang w:val="en-US"/>
        </w:rPr>
        <w:t>{ TForm4 }</w:t>
      </w:r>
    </w:p>
    <w:p w:rsidR="00380CFD" w:rsidRPr="00242C20" w:rsidRDefault="00380CFD" w:rsidP="00242C20">
      <w:pPr>
        <w:spacing w:line="360" w:lineRule="auto"/>
        <w:ind w:firstLine="709"/>
        <w:jc w:val="both"/>
        <w:rPr>
          <w:rFonts w:cs="Tahoma"/>
          <w:sz w:val="28"/>
          <w:lang w:val="en-US"/>
        </w:rPr>
      </w:pPr>
    </w:p>
    <w:p w:rsidR="00380CFD" w:rsidRPr="00242C20" w:rsidRDefault="00380CFD" w:rsidP="00242C20">
      <w:pPr>
        <w:spacing w:line="360" w:lineRule="auto"/>
        <w:ind w:firstLine="709"/>
        <w:jc w:val="both"/>
        <w:rPr>
          <w:rFonts w:cs="Tahoma"/>
          <w:sz w:val="28"/>
          <w:lang w:val="en-US"/>
        </w:rPr>
      </w:pPr>
      <w:r w:rsidRPr="00242C20">
        <w:rPr>
          <w:rFonts w:cs="Tahoma"/>
          <w:sz w:val="28"/>
          <w:lang w:val="en-US"/>
        </w:rPr>
        <w:t>procedure TForm4.Button1Click(Sender: TObject);</w:t>
      </w:r>
    </w:p>
    <w:p w:rsidR="00380CFD" w:rsidRPr="00242C20" w:rsidRDefault="00380CFD" w:rsidP="00242C20">
      <w:pPr>
        <w:spacing w:line="360" w:lineRule="auto"/>
        <w:ind w:firstLine="709"/>
        <w:jc w:val="both"/>
        <w:rPr>
          <w:rFonts w:cs="Tahoma"/>
          <w:sz w:val="28"/>
          <w:lang w:val="en-US"/>
        </w:rPr>
      </w:pPr>
      <w:r w:rsidRPr="00242C20">
        <w:rPr>
          <w:rFonts w:cs="Tahoma"/>
          <w:sz w:val="28"/>
          <w:lang w:val="en-US"/>
        </w:rPr>
        <w:t>begin</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 xml:space="preserve">if ColorDialog1.Execute then // </w:t>
      </w:r>
      <w:r w:rsidR="00380CFD" w:rsidRPr="00242C20">
        <w:rPr>
          <w:rFonts w:cs="Tahoma"/>
          <w:sz w:val="28"/>
        </w:rPr>
        <w:t>вызываем</w:t>
      </w:r>
      <w:r w:rsidR="00380CFD" w:rsidRPr="00242C20">
        <w:rPr>
          <w:rFonts w:cs="Tahoma"/>
          <w:sz w:val="28"/>
          <w:lang w:val="en-US"/>
        </w:rPr>
        <w:t xml:space="preserve"> </w:t>
      </w:r>
      <w:r w:rsidR="00380CFD" w:rsidRPr="00242C20">
        <w:rPr>
          <w:rFonts w:cs="Tahoma"/>
          <w:sz w:val="28"/>
        </w:rPr>
        <w:t>окно</w:t>
      </w:r>
      <w:r w:rsidR="00380CFD" w:rsidRPr="00242C20">
        <w:rPr>
          <w:rFonts w:cs="Tahoma"/>
          <w:sz w:val="28"/>
          <w:lang w:val="en-US"/>
        </w:rPr>
        <w:t xml:space="preserve"> </w:t>
      </w:r>
      <w:r w:rsidR="00380CFD" w:rsidRPr="00242C20">
        <w:rPr>
          <w:rFonts w:cs="Tahoma"/>
          <w:sz w:val="28"/>
        </w:rPr>
        <w:t>диолого</w:t>
      </w:r>
      <w:r w:rsidR="00380CFD" w:rsidRPr="00242C20">
        <w:rPr>
          <w:rFonts w:cs="Tahoma"/>
          <w:sz w:val="28"/>
          <w:lang w:val="en-US"/>
        </w:rPr>
        <w:t xml:space="preserve"> </w:t>
      </w:r>
      <w:r w:rsidR="00380CFD" w:rsidRPr="00242C20">
        <w:rPr>
          <w:rFonts w:cs="Tahoma"/>
          <w:sz w:val="28"/>
        </w:rPr>
        <w:t>выборы</w:t>
      </w:r>
      <w:r w:rsidR="00380CFD" w:rsidRPr="00242C20">
        <w:rPr>
          <w:rFonts w:cs="Tahoma"/>
          <w:sz w:val="28"/>
          <w:lang w:val="en-US"/>
        </w:rPr>
        <w:t xml:space="preserve"> </w:t>
      </w:r>
      <w:r w:rsidR="00380CFD" w:rsidRPr="00242C20">
        <w:rPr>
          <w:rFonts w:cs="Tahoma"/>
          <w:sz w:val="28"/>
        </w:rPr>
        <w:t>цвета</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 xml:space="preserve">Shape1.Brush.Color:=ColorDialog1.Color; // </w:t>
      </w:r>
      <w:r w:rsidR="00380CFD" w:rsidRPr="00242C20">
        <w:rPr>
          <w:rFonts w:cs="Tahoma"/>
          <w:sz w:val="28"/>
        </w:rPr>
        <w:t>меняем</w:t>
      </w:r>
      <w:r w:rsidR="00380CFD" w:rsidRPr="00242C20">
        <w:rPr>
          <w:rFonts w:cs="Tahoma"/>
          <w:sz w:val="28"/>
          <w:lang w:val="en-US"/>
        </w:rPr>
        <w:t xml:space="preserve"> </w:t>
      </w:r>
      <w:r w:rsidR="00380CFD" w:rsidRPr="00242C20">
        <w:rPr>
          <w:rFonts w:cs="Tahoma"/>
          <w:sz w:val="28"/>
        </w:rPr>
        <w:t>цвет</w:t>
      </w:r>
      <w:r w:rsidR="00380CFD" w:rsidRPr="00242C20">
        <w:rPr>
          <w:rFonts w:cs="Tahoma"/>
          <w:sz w:val="28"/>
          <w:lang w:val="en-US"/>
        </w:rPr>
        <w:t xml:space="preserve"> </w:t>
      </w:r>
      <w:r w:rsidR="00380CFD" w:rsidRPr="00242C20">
        <w:rPr>
          <w:rFonts w:cs="Tahoma"/>
          <w:sz w:val="28"/>
        </w:rPr>
        <w:t>фигуры</w:t>
      </w:r>
    </w:p>
    <w:p w:rsidR="00380CFD" w:rsidRPr="00242C20" w:rsidRDefault="00380CFD" w:rsidP="00242C20">
      <w:pPr>
        <w:spacing w:line="360" w:lineRule="auto"/>
        <w:ind w:firstLine="709"/>
        <w:jc w:val="both"/>
        <w:rPr>
          <w:rFonts w:cs="Tahoma"/>
          <w:sz w:val="28"/>
          <w:lang w:val="en-US"/>
        </w:rPr>
      </w:pPr>
      <w:r w:rsidRPr="00242C20">
        <w:rPr>
          <w:rFonts w:cs="Tahoma"/>
          <w:sz w:val="28"/>
          <w:lang w:val="en-US"/>
        </w:rPr>
        <w:t>end;</w:t>
      </w:r>
    </w:p>
    <w:p w:rsidR="00380CFD" w:rsidRPr="00242C20" w:rsidRDefault="00380CFD" w:rsidP="00242C20">
      <w:pPr>
        <w:spacing w:line="360" w:lineRule="auto"/>
        <w:ind w:firstLine="709"/>
        <w:jc w:val="both"/>
        <w:rPr>
          <w:rFonts w:cs="Tahoma"/>
          <w:sz w:val="28"/>
          <w:lang w:val="en-US"/>
        </w:rPr>
      </w:pPr>
    </w:p>
    <w:p w:rsidR="00380CFD" w:rsidRPr="00242C20" w:rsidRDefault="00380CFD" w:rsidP="00242C20">
      <w:pPr>
        <w:spacing w:line="360" w:lineRule="auto"/>
        <w:ind w:firstLine="709"/>
        <w:jc w:val="both"/>
        <w:rPr>
          <w:rFonts w:cs="Tahoma"/>
          <w:sz w:val="28"/>
          <w:lang w:val="en-US"/>
        </w:rPr>
      </w:pPr>
      <w:r w:rsidRPr="00242C20">
        <w:rPr>
          <w:rFonts w:cs="Tahoma"/>
          <w:sz w:val="28"/>
          <w:lang w:val="en-US"/>
        </w:rPr>
        <w:t>procedure TForm4.Button2Click(Sender: TObject);</w:t>
      </w:r>
    </w:p>
    <w:p w:rsidR="00380CFD" w:rsidRPr="00242C20" w:rsidRDefault="00380CFD" w:rsidP="00242C20">
      <w:pPr>
        <w:spacing w:line="360" w:lineRule="auto"/>
        <w:ind w:firstLine="709"/>
        <w:jc w:val="both"/>
        <w:rPr>
          <w:rFonts w:cs="Tahoma"/>
          <w:sz w:val="28"/>
          <w:lang w:val="en-US"/>
        </w:rPr>
      </w:pPr>
      <w:r w:rsidRPr="00242C20">
        <w:rPr>
          <w:rFonts w:cs="Tahoma"/>
          <w:sz w:val="28"/>
          <w:lang w:val="en-US"/>
        </w:rPr>
        <w:t>begin</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 xml:space="preserve">if ColorDialog1.Execute then // </w:t>
      </w:r>
      <w:r w:rsidR="00380CFD" w:rsidRPr="00242C20">
        <w:rPr>
          <w:rFonts w:cs="Tahoma"/>
          <w:sz w:val="28"/>
        </w:rPr>
        <w:t>вызываем</w:t>
      </w:r>
      <w:r w:rsidR="00380CFD" w:rsidRPr="00242C20">
        <w:rPr>
          <w:rFonts w:cs="Tahoma"/>
          <w:sz w:val="28"/>
          <w:lang w:val="en-US"/>
        </w:rPr>
        <w:t xml:space="preserve"> </w:t>
      </w:r>
      <w:r w:rsidR="00380CFD" w:rsidRPr="00242C20">
        <w:rPr>
          <w:rFonts w:cs="Tahoma"/>
          <w:sz w:val="28"/>
        </w:rPr>
        <w:t>окно</w:t>
      </w:r>
      <w:r w:rsidR="00380CFD" w:rsidRPr="00242C20">
        <w:rPr>
          <w:rFonts w:cs="Tahoma"/>
          <w:sz w:val="28"/>
          <w:lang w:val="en-US"/>
        </w:rPr>
        <w:t xml:space="preserve"> </w:t>
      </w:r>
      <w:r w:rsidR="00380CFD" w:rsidRPr="00242C20">
        <w:rPr>
          <w:rFonts w:cs="Tahoma"/>
          <w:sz w:val="28"/>
        </w:rPr>
        <w:t>диолого</w:t>
      </w:r>
      <w:r w:rsidR="00380CFD" w:rsidRPr="00242C20">
        <w:rPr>
          <w:rFonts w:cs="Tahoma"/>
          <w:sz w:val="28"/>
          <w:lang w:val="en-US"/>
        </w:rPr>
        <w:t xml:space="preserve"> </w:t>
      </w:r>
      <w:r w:rsidR="00380CFD" w:rsidRPr="00242C20">
        <w:rPr>
          <w:rFonts w:cs="Tahoma"/>
          <w:sz w:val="28"/>
        </w:rPr>
        <w:t>выборы</w:t>
      </w:r>
      <w:r w:rsidR="00380CFD" w:rsidRPr="00242C20">
        <w:rPr>
          <w:rFonts w:cs="Tahoma"/>
          <w:sz w:val="28"/>
          <w:lang w:val="en-US"/>
        </w:rPr>
        <w:t xml:space="preserve"> </w:t>
      </w:r>
      <w:r w:rsidR="00380CFD" w:rsidRPr="00242C20">
        <w:rPr>
          <w:rFonts w:cs="Tahoma"/>
          <w:sz w:val="28"/>
        </w:rPr>
        <w:t>цвета</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 xml:space="preserve">Form4.Color:= ColorDialog1.Color; // </w:t>
      </w:r>
      <w:r w:rsidR="00380CFD" w:rsidRPr="00242C20">
        <w:rPr>
          <w:rFonts w:cs="Tahoma"/>
          <w:sz w:val="28"/>
        </w:rPr>
        <w:t>меняем</w:t>
      </w:r>
      <w:r w:rsidR="00380CFD" w:rsidRPr="00242C20">
        <w:rPr>
          <w:rFonts w:cs="Tahoma"/>
          <w:sz w:val="28"/>
          <w:lang w:val="en-US"/>
        </w:rPr>
        <w:t xml:space="preserve"> </w:t>
      </w:r>
      <w:r w:rsidR="00380CFD" w:rsidRPr="00242C20">
        <w:rPr>
          <w:rFonts w:cs="Tahoma"/>
          <w:sz w:val="28"/>
        </w:rPr>
        <w:t>цвет</w:t>
      </w:r>
      <w:r w:rsidR="00380CFD" w:rsidRPr="00242C20">
        <w:rPr>
          <w:rFonts w:cs="Tahoma"/>
          <w:sz w:val="28"/>
          <w:lang w:val="en-US"/>
        </w:rPr>
        <w:t xml:space="preserve"> </w:t>
      </w:r>
      <w:r w:rsidR="00380CFD" w:rsidRPr="00242C20">
        <w:rPr>
          <w:rFonts w:cs="Tahoma"/>
          <w:sz w:val="28"/>
        </w:rPr>
        <w:t>формы</w:t>
      </w:r>
    </w:p>
    <w:p w:rsidR="00380CFD" w:rsidRPr="00242C20" w:rsidRDefault="00380CFD" w:rsidP="00242C20">
      <w:pPr>
        <w:spacing w:line="360" w:lineRule="auto"/>
        <w:ind w:firstLine="709"/>
        <w:jc w:val="both"/>
        <w:rPr>
          <w:rFonts w:cs="Tahoma"/>
          <w:sz w:val="28"/>
          <w:lang w:val="en-US"/>
        </w:rPr>
      </w:pPr>
      <w:r w:rsidRPr="00242C20">
        <w:rPr>
          <w:rFonts w:cs="Tahoma"/>
          <w:sz w:val="28"/>
          <w:lang w:val="en-US"/>
        </w:rPr>
        <w:t>end;</w:t>
      </w:r>
    </w:p>
    <w:p w:rsidR="00380CFD" w:rsidRPr="00242C20" w:rsidRDefault="00380CFD" w:rsidP="00242C20">
      <w:pPr>
        <w:spacing w:line="360" w:lineRule="auto"/>
        <w:ind w:firstLine="709"/>
        <w:jc w:val="both"/>
        <w:rPr>
          <w:rFonts w:cs="Tahoma"/>
          <w:sz w:val="28"/>
          <w:lang w:val="en-US"/>
        </w:rPr>
      </w:pPr>
    </w:p>
    <w:p w:rsidR="00380CFD" w:rsidRPr="00242C20" w:rsidRDefault="00380CFD" w:rsidP="00242C20">
      <w:pPr>
        <w:spacing w:line="360" w:lineRule="auto"/>
        <w:ind w:firstLine="709"/>
        <w:jc w:val="both"/>
        <w:rPr>
          <w:rFonts w:cs="Tahoma"/>
          <w:sz w:val="28"/>
          <w:lang w:val="en-US"/>
        </w:rPr>
      </w:pPr>
      <w:r w:rsidRPr="00242C20">
        <w:rPr>
          <w:rFonts w:cs="Tahoma"/>
          <w:sz w:val="28"/>
          <w:lang w:val="en-US"/>
        </w:rPr>
        <w:t>procedure TForm4.FormClose(Sender: TObject; var CloseAction: TCloseAction);</w:t>
      </w:r>
    </w:p>
    <w:p w:rsidR="00380CFD" w:rsidRPr="00242C20" w:rsidRDefault="00380CFD" w:rsidP="00242C20">
      <w:pPr>
        <w:spacing w:line="360" w:lineRule="auto"/>
        <w:ind w:firstLine="709"/>
        <w:jc w:val="both"/>
        <w:rPr>
          <w:rFonts w:cs="Tahoma"/>
          <w:sz w:val="28"/>
          <w:lang w:val="en-US"/>
        </w:rPr>
      </w:pPr>
      <w:r w:rsidRPr="00242C20">
        <w:rPr>
          <w:rFonts w:cs="Tahoma"/>
          <w:sz w:val="28"/>
          <w:lang w:val="en-US"/>
        </w:rPr>
        <w:t>begin</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Form1.Show;</w:t>
      </w:r>
    </w:p>
    <w:p w:rsidR="00380CFD" w:rsidRPr="00242C20" w:rsidRDefault="00380CFD" w:rsidP="00242C20">
      <w:pPr>
        <w:spacing w:line="360" w:lineRule="auto"/>
        <w:ind w:firstLine="709"/>
        <w:jc w:val="both"/>
        <w:rPr>
          <w:rFonts w:cs="Tahoma"/>
          <w:sz w:val="28"/>
          <w:lang w:val="en-US"/>
        </w:rPr>
      </w:pPr>
      <w:r w:rsidRPr="00242C20">
        <w:rPr>
          <w:rFonts w:cs="Tahoma"/>
          <w:sz w:val="28"/>
          <w:lang w:val="en-US"/>
        </w:rPr>
        <w:t>end;</w:t>
      </w:r>
    </w:p>
    <w:p w:rsidR="00380CFD" w:rsidRPr="00242C20" w:rsidRDefault="00380CFD" w:rsidP="00242C20">
      <w:pPr>
        <w:spacing w:line="360" w:lineRule="auto"/>
        <w:ind w:firstLine="709"/>
        <w:jc w:val="both"/>
        <w:rPr>
          <w:rFonts w:cs="Tahoma"/>
          <w:sz w:val="28"/>
          <w:lang w:val="en-US"/>
        </w:rPr>
      </w:pPr>
    </w:p>
    <w:p w:rsidR="00380CFD" w:rsidRPr="00242C20" w:rsidRDefault="00380CFD" w:rsidP="00242C20">
      <w:pPr>
        <w:spacing w:line="360" w:lineRule="auto"/>
        <w:ind w:firstLine="709"/>
        <w:jc w:val="both"/>
        <w:rPr>
          <w:rFonts w:cs="Tahoma"/>
          <w:sz w:val="28"/>
          <w:lang w:val="en-US"/>
        </w:rPr>
      </w:pPr>
      <w:r w:rsidRPr="00242C20">
        <w:rPr>
          <w:rFonts w:cs="Tahoma"/>
          <w:sz w:val="28"/>
          <w:lang w:val="en-US"/>
        </w:rPr>
        <w:t>initialization</w:t>
      </w:r>
    </w:p>
    <w:p w:rsidR="00380CFD" w:rsidRPr="00242C20" w:rsidRDefault="00242C20" w:rsidP="00242C20">
      <w:pPr>
        <w:spacing w:line="360" w:lineRule="auto"/>
        <w:ind w:firstLine="709"/>
        <w:jc w:val="both"/>
        <w:rPr>
          <w:rFonts w:cs="Tahoma"/>
          <w:sz w:val="28"/>
          <w:lang w:val="en-US"/>
        </w:rPr>
      </w:pPr>
      <w:r>
        <w:rPr>
          <w:rFonts w:cs="Tahoma"/>
          <w:sz w:val="28"/>
          <w:lang w:val="en-US"/>
        </w:rPr>
        <w:t xml:space="preserve"> </w:t>
      </w:r>
      <w:r w:rsidR="00380CFD" w:rsidRPr="00242C20">
        <w:rPr>
          <w:rFonts w:cs="Tahoma"/>
          <w:sz w:val="28"/>
          <w:lang w:val="en-US"/>
        </w:rPr>
        <w:t>{$I colorshape.lrs}</w:t>
      </w:r>
    </w:p>
    <w:p w:rsidR="00380CFD" w:rsidRPr="00242C20" w:rsidRDefault="00380CFD" w:rsidP="00242C20">
      <w:pPr>
        <w:spacing w:line="360" w:lineRule="auto"/>
        <w:ind w:firstLine="709"/>
        <w:jc w:val="both"/>
        <w:rPr>
          <w:rFonts w:cs="Tahoma"/>
          <w:sz w:val="28"/>
          <w:lang w:val="en-US"/>
        </w:rPr>
      </w:pPr>
    </w:p>
    <w:p w:rsidR="00380CFD" w:rsidRPr="00242C20" w:rsidRDefault="00380CFD" w:rsidP="00242C20">
      <w:pPr>
        <w:spacing w:line="360" w:lineRule="auto"/>
        <w:ind w:firstLine="709"/>
        <w:jc w:val="both"/>
        <w:rPr>
          <w:rFonts w:cs="Tahoma"/>
          <w:sz w:val="28"/>
        </w:rPr>
      </w:pPr>
      <w:r w:rsidRPr="00242C20">
        <w:rPr>
          <w:rFonts w:cs="Tahoma"/>
          <w:sz w:val="28"/>
        </w:rPr>
        <w:t>end.</w:t>
      </w:r>
    </w:p>
    <w:p w:rsidR="00380CFD" w:rsidRPr="00242C20" w:rsidRDefault="00380CFD" w:rsidP="00242C20">
      <w:pPr>
        <w:spacing w:line="360" w:lineRule="auto"/>
        <w:ind w:firstLine="709"/>
        <w:jc w:val="both"/>
        <w:rPr>
          <w:rFonts w:cs="Tahoma"/>
          <w:b/>
          <w:sz w:val="28"/>
        </w:rPr>
      </w:pPr>
      <w:r w:rsidRPr="00242C20">
        <w:rPr>
          <w:rFonts w:cs="Tahoma"/>
          <w:b/>
          <w:sz w:val="28"/>
        </w:rPr>
        <w:t>Приложение В</w:t>
      </w:r>
    </w:p>
    <w:p w:rsidR="004E1627" w:rsidRDefault="004E1627" w:rsidP="00242C20">
      <w:pPr>
        <w:spacing w:line="360" w:lineRule="auto"/>
        <w:ind w:firstLine="709"/>
        <w:jc w:val="both"/>
        <w:rPr>
          <w:rFonts w:cs="Tahoma"/>
          <w:sz w:val="28"/>
        </w:rPr>
      </w:pPr>
    </w:p>
    <w:p w:rsidR="00380CFD" w:rsidRPr="00242C20" w:rsidRDefault="00380CFD" w:rsidP="00242C20">
      <w:pPr>
        <w:spacing w:line="360" w:lineRule="auto"/>
        <w:ind w:firstLine="709"/>
        <w:jc w:val="both"/>
        <w:rPr>
          <w:rFonts w:cs="Tahoma"/>
          <w:sz w:val="28"/>
        </w:rPr>
      </w:pPr>
      <w:r w:rsidRPr="00242C20">
        <w:rPr>
          <w:rFonts w:cs="Tahoma"/>
          <w:sz w:val="28"/>
        </w:rPr>
        <w:t>Результаты работы программ:</w:t>
      </w:r>
    </w:p>
    <w:p w:rsidR="00380CFD" w:rsidRDefault="00380CFD" w:rsidP="00242C20">
      <w:pPr>
        <w:numPr>
          <w:ilvl w:val="0"/>
          <w:numId w:val="7"/>
        </w:numPr>
        <w:tabs>
          <w:tab w:val="left" w:pos="1429"/>
        </w:tabs>
        <w:spacing w:line="360" w:lineRule="auto"/>
        <w:ind w:left="0" w:firstLine="709"/>
        <w:jc w:val="both"/>
        <w:rPr>
          <w:rFonts w:cs="Tahoma"/>
          <w:sz w:val="28"/>
        </w:rPr>
      </w:pPr>
      <w:r w:rsidRPr="00242C20">
        <w:rPr>
          <w:rFonts w:cs="Tahoma"/>
          <w:sz w:val="28"/>
          <w:szCs w:val="28"/>
        </w:rPr>
        <w:t>Работа программы</w:t>
      </w:r>
      <w:r w:rsidR="00242C20">
        <w:rPr>
          <w:rFonts w:cs="Tahoma"/>
          <w:sz w:val="28"/>
          <w:szCs w:val="28"/>
        </w:rPr>
        <w:t xml:space="preserve"> </w:t>
      </w:r>
      <w:r w:rsidRPr="00242C20">
        <w:rPr>
          <w:rFonts w:cs="Tahoma"/>
          <w:sz w:val="28"/>
        </w:rPr>
        <w:t>tmain.</w:t>
      </w:r>
    </w:p>
    <w:p w:rsidR="004E1627" w:rsidRPr="00242C20" w:rsidRDefault="004E1627" w:rsidP="004E1627">
      <w:pPr>
        <w:tabs>
          <w:tab w:val="left" w:pos="1429"/>
        </w:tabs>
        <w:spacing w:line="360" w:lineRule="auto"/>
        <w:ind w:left="709"/>
        <w:jc w:val="both"/>
        <w:rPr>
          <w:rFonts w:cs="Tahoma"/>
          <w:sz w:val="28"/>
        </w:rPr>
      </w:pPr>
    </w:p>
    <w:p w:rsidR="00380CFD" w:rsidRPr="00242C20" w:rsidRDefault="00706ED7" w:rsidP="00242C20">
      <w:pPr>
        <w:tabs>
          <w:tab w:val="left" w:pos="2149"/>
        </w:tabs>
        <w:spacing w:line="360" w:lineRule="auto"/>
        <w:ind w:firstLine="709"/>
        <w:jc w:val="both"/>
        <w:rPr>
          <w:rFonts w:cs="Tahoma"/>
          <w:sz w:val="28"/>
        </w:rPr>
      </w:pPr>
      <w:r>
        <w:pict>
          <v:shape id="_x0000_i1026" type="#_x0000_t75" style="width:391.5pt;height:291.75pt;mso-wrap-distance-left:0;mso-wrap-distance-right:0" filled="t">
            <v:fill color2="black"/>
            <v:imagedata r:id="rId8" o:title=""/>
          </v:shape>
        </w:pict>
      </w:r>
    </w:p>
    <w:p w:rsidR="00380CFD" w:rsidRPr="00242C20" w:rsidRDefault="00380CFD" w:rsidP="00242C20">
      <w:pPr>
        <w:spacing w:line="360" w:lineRule="auto"/>
        <w:ind w:firstLine="709"/>
        <w:jc w:val="both"/>
        <w:rPr>
          <w:rFonts w:cs="Tahoma"/>
          <w:sz w:val="28"/>
          <w:szCs w:val="28"/>
        </w:rPr>
      </w:pPr>
    </w:p>
    <w:p w:rsidR="00380CFD" w:rsidRDefault="00380CFD" w:rsidP="00242C20">
      <w:pPr>
        <w:spacing w:line="360" w:lineRule="auto"/>
        <w:ind w:firstLine="709"/>
        <w:jc w:val="both"/>
        <w:rPr>
          <w:rFonts w:cs="Tahoma"/>
          <w:sz w:val="28"/>
        </w:rPr>
      </w:pPr>
      <w:r w:rsidRPr="00242C20">
        <w:rPr>
          <w:rFonts w:cs="Tahoma"/>
          <w:sz w:val="28"/>
        </w:rPr>
        <w:t>2. Работа программы</w:t>
      </w:r>
      <w:r w:rsidR="00242C20">
        <w:rPr>
          <w:rFonts w:cs="Tahoma"/>
          <w:sz w:val="28"/>
        </w:rPr>
        <w:t xml:space="preserve"> </w:t>
      </w:r>
      <w:r w:rsidRPr="00242C20">
        <w:rPr>
          <w:rFonts w:cs="Tahoma"/>
          <w:sz w:val="28"/>
        </w:rPr>
        <w:t>Tugol</w:t>
      </w:r>
    </w:p>
    <w:p w:rsidR="004E1627" w:rsidRPr="00242C20" w:rsidRDefault="004E1627" w:rsidP="00242C20">
      <w:pPr>
        <w:spacing w:line="360" w:lineRule="auto"/>
        <w:ind w:firstLine="709"/>
        <w:jc w:val="both"/>
        <w:rPr>
          <w:rFonts w:cs="Tahoma"/>
          <w:sz w:val="28"/>
        </w:rPr>
      </w:pPr>
    </w:p>
    <w:p w:rsidR="00380CFD" w:rsidRDefault="00706ED7" w:rsidP="00242C20">
      <w:pPr>
        <w:spacing w:line="360" w:lineRule="auto"/>
        <w:ind w:firstLine="709"/>
        <w:jc w:val="both"/>
      </w:pPr>
      <w:r>
        <w:pict>
          <v:shape id="_x0000_i1027" type="#_x0000_t75" style="width:252pt;height:123.75pt;mso-wrap-distance-left:0;mso-wrap-distance-right:0" filled="t">
            <v:fill color2="black"/>
            <v:imagedata r:id="rId9" o:title=""/>
          </v:shape>
        </w:pict>
      </w:r>
    </w:p>
    <w:p w:rsidR="00380CFD" w:rsidRPr="00242C20" w:rsidRDefault="004E1627" w:rsidP="00242C20">
      <w:pPr>
        <w:spacing w:line="360" w:lineRule="auto"/>
        <w:ind w:firstLine="709"/>
        <w:jc w:val="both"/>
        <w:rPr>
          <w:rFonts w:cs="Tahoma"/>
          <w:sz w:val="28"/>
        </w:rPr>
      </w:pPr>
      <w:r>
        <w:rPr>
          <w:rFonts w:cs="Tahoma"/>
          <w:b/>
          <w:sz w:val="28"/>
        </w:rPr>
        <w:br w:type="page"/>
      </w:r>
      <w:r w:rsidR="00706ED7">
        <w:pict>
          <v:shape id="_x0000_i1028" type="#_x0000_t75" style="width:290.25pt;height:201.75pt;mso-wrap-distance-left:0;mso-wrap-distance-right:0;mso-position-horizontal:center" filled="t">
            <v:fill color2="black"/>
            <v:imagedata r:id="rId10" o:title=""/>
          </v:shape>
        </w:pict>
      </w:r>
    </w:p>
    <w:p w:rsidR="00380CFD" w:rsidRPr="00242C20" w:rsidRDefault="00380CFD" w:rsidP="00242C20">
      <w:pPr>
        <w:spacing w:line="360" w:lineRule="auto"/>
        <w:ind w:firstLine="709"/>
        <w:jc w:val="both"/>
        <w:rPr>
          <w:rFonts w:cs="Tahoma"/>
          <w:b/>
          <w:sz w:val="28"/>
        </w:rPr>
      </w:pPr>
    </w:p>
    <w:p w:rsidR="00380CFD" w:rsidRPr="00242C20" w:rsidRDefault="00380CFD" w:rsidP="00242C20">
      <w:pPr>
        <w:spacing w:line="360" w:lineRule="auto"/>
        <w:ind w:firstLine="709"/>
        <w:jc w:val="both"/>
        <w:rPr>
          <w:rFonts w:cs="Tahoma"/>
          <w:sz w:val="28"/>
        </w:rPr>
      </w:pPr>
      <w:r w:rsidRPr="00242C20">
        <w:rPr>
          <w:rFonts w:cs="Tahoma"/>
          <w:sz w:val="28"/>
        </w:rPr>
        <w:t>3. Работа программы</w:t>
      </w:r>
      <w:r w:rsidR="00242C20">
        <w:rPr>
          <w:rFonts w:cs="Tahoma"/>
          <w:sz w:val="28"/>
        </w:rPr>
        <w:t xml:space="preserve"> </w:t>
      </w:r>
      <w:r w:rsidRPr="00242C20">
        <w:rPr>
          <w:rFonts w:cs="Tahoma"/>
          <w:sz w:val="28"/>
        </w:rPr>
        <w:t>parray</w:t>
      </w:r>
    </w:p>
    <w:p w:rsidR="00380CFD" w:rsidRPr="00242C20" w:rsidRDefault="00380CFD" w:rsidP="00242C20">
      <w:pPr>
        <w:spacing w:line="360" w:lineRule="auto"/>
        <w:ind w:firstLine="709"/>
        <w:jc w:val="both"/>
        <w:rPr>
          <w:rFonts w:cs="Tahoma"/>
          <w:b/>
          <w:sz w:val="28"/>
        </w:rPr>
      </w:pPr>
    </w:p>
    <w:p w:rsidR="00380CFD" w:rsidRDefault="00706ED7" w:rsidP="00242C20">
      <w:pPr>
        <w:spacing w:line="360" w:lineRule="auto"/>
        <w:ind w:firstLine="709"/>
        <w:jc w:val="both"/>
      </w:pPr>
      <w:r>
        <w:pict>
          <v:shape id="_x0000_i1029" type="#_x0000_t75" style="width:317.25pt;height:244.5pt;mso-wrap-distance-left:0;mso-wrap-distance-right:0" filled="t">
            <v:fill color2="black"/>
            <v:imagedata r:id="rId11" o:title=""/>
          </v:shape>
        </w:pict>
      </w:r>
    </w:p>
    <w:p w:rsidR="00380CFD" w:rsidRPr="00242C20" w:rsidRDefault="004E1627" w:rsidP="00242C20">
      <w:pPr>
        <w:spacing w:line="360" w:lineRule="auto"/>
        <w:ind w:firstLine="709"/>
        <w:jc w:val="both"/>
        <w:rPr>
          <w:rFonts w:cs="Tahoma"/>
          <w:b/>
          <w:sz w:val="28"/>
        </w:rPr>
      </w:pPr>
      <w:r>
        <w:rPr>
          <w:rFonts w:cs="Tahoma"/>
          <w:b/>
          <w:sz w:val="28"/>
        </w:rPr>
        <w:br w:type="page"/>
      </w:r>
      <w:r w:rsidR="00706ED7">
        <w:pict>
          <v:shape id="_x0000_i1030" type="#_x0000_t75" style="width:317.25pt;height:244.5pt;mso-wrap-distance-left:0;mso-wrap-distance-right:0" filled="t">
            <v:fill color2="black"/>
            <v:imagedata r:id="rId11" o:title=""/>
          </v:shape>
        </w:pict>
      </w:r>
    </w:p>
    <w:p w:rsidR="00380CFD" w:rsidRPr="00242C20" w:rsidRDefault="00380CFD" w:rsidP="00242C20">
      <w:pPr>
        <w:spacing w:line="360" w:lineRule="auto"/>
        <w:ind w:firstLine="709"/>
        <w:jc w:val="both"/>
        <w:rPr>
          <w:rFonts w:cs="Tahoma"/>
          <w:sz w:val="28"/>
        </w:rPr>
      </w:pPr>
    </w:p>
    <w:p w:rsidR="00380CFD" w:rsidRPr="00242C20" w:rsidRDefault="00380CFD" w:rsidP="00242C20">
      <w:pPr>
        <w:spacing w:line="360" w:lineRule="auto"/>
        <w:ind w:firstLine="709"/>
        <w:jc w:val="both"/>
        <w:rPr>
          <w:rFonts w:cs="Tahoma"/>
          <w:sz w:val="28"/>
        </w:rPr>
      </w:pPr>
      <w:r w:rsidRPr="00242C20">
        <w:rPr>
          <w:rFonts w:cs="Tahoma"/>
          <w:sz w:val="28"/>
        </w:rPr>
        <w:t>4. Работа программы</w:t>
      </w:r>
      <w:r w:rsidR="00242C20">
        <w:rPr>
          <w:rFonts w:cs="Tahoma"/>
          <w:sz w:val="28"/>
        </w:rPr>
        <w:t xml:space="preserve"> </w:t>
      </w:r>
      <w:r w:rsidRPr="00242C20">
        <w:rPr>
          <w:rFonts w:cs="Tahoma"/>
          <w:sz w:val="28"/>
        </w:rPr>
        <w:t>colorshape.</w:t>
      </w:r>
    </w:p>
    <w:p w:rsidR="00380CFD" w:rsidRPr="00242C20" w:rsidRDefault="00380CFD" w:rsidP="00242C20">
      <w:pPr>
        <w:spacing w:line="360" w:lineRule="auto"/>
        <w:ind w:firstLine="709"/>
        <w:jc w:val="both"/>
        <w:rPr>
          <w:rFonts w:cs="Tahoma"/>
          <w:b/>
          <w:sz w:val="28"/>
          <w:szCs w:val="28"/>
        </w:rPr>
      </w:pPr>
    </w:p>
    <w:p w:rsidR="00380CFD" w:rsidRDefault="00706ED7" w:rsidP="00242C20">
      <w:pPr>
        <w:spacing w:line="360" w:lineRule="auto"/>
        <w:ind w:firstLine="709"/>
        <w:jc w:val="both"/>
      </w:pPr>
      <w:r>
        <w:pict>
          <v:shape id="_x0000_i1031" type="#_x0000_t75" style="width:278.25pt;height:213.75pt;mso-wrap-distance-left:0;mso-wrap-distance-right:0;mso-position-horizontal:center" filled="t">
            <v:fill color2="black"/>
            <v:imagedata r:id="rId12" o:title=""/>
          </v:shape>
        </w:pict>
      </w:r>
    </w:p>
    <w:p w:rsidR="00380CFD" w:rsidRPr="00242C20" w:rsidRDefault="004E1627" w:rsidP="00242C20">
      <w:pPr>
        <w:spacing w:line="360" w:lineRule="auto"/>
        <w:ind w:firstLine="709"/>
        <w:jc w:val="both"/>
        <w:rPr>
          <w:rFonts w:cs="Tahoma"/>
          <w:b/>
          <w:sz w:val="28"/>
          <w:szCs w:val="28"/>
        </w:rPr>
      </w:pPr>
      <w:r>
        <w:rPr>
          <w:rFonts w:cs="Tahoma"/>
          <w:b/>
          <w:sz w:val="28"/>
          <w:szCs w:val="28"/>
        </w:rPr>
        <w:br w:type="page"/>
      </w:r>
      <w:r w:rsidR="00706ED7">
        <w:pict>
          <v:shape id="_x0000_i1032" type="#_x0000_t75" style="width:276pt;height:211.5pt;mso-wrap-distance-left:0;mso-wrap-distance-right:0;mso-position-horizontal:center" filled="t">
            <v:fill color2="black"/>
            <v:imagedata r:id="rId13" o:title=""/>
          </v:shape>
        </w:pict>
      </w:r>
    </w:p>
    <w:p w:rsidR="00380CFD" w:rsidRPr="00242C20" w:rsidRDefault="00380CFD" w:rsidP="00242C20">
      <w:pPr>
        <w:spacing w:line="360" w:lineRule="auto"/>
        <w:ind w:firstLine="709"/>
        <w:jc w:val="both"/>
        <w:rPr>
          <w:rFonts w:cs="Tahoma"/>
          <w:b/>
          <w:sz w:val="28"/>
          <w:szCs w:val="28"/>
        </w:rPr>
      </w:pPr>
    </w:p>
    <w:p w:rsidR="00380CFD" w:rsidRPr="00242C20" w:rsidRDefault="004E1627" w:rsidP="00242C20">
      <w:pPr>
        <w:spacing w:line="360" w:lineRule="auto"/>
        <w:ind w:firstLine="709"/>
        <w:jc w:val="both"/>
        <w:rPr>
          <w:rFonts w:cs="Tahoma"/>
          <w:sz w:val="28"/>
          <w:szCs w:val="28"/>
        </w:rPr>
      </w:pPr>
      <w:r>
        <w:rPr>
          <w:rFonts w:cs="Tahoma"/>
          <w:sz w:val="28"/>
          <w:szCs w:val="28"/>
        </w:rPr>
        <w:br w:type="page"/>
      </w:r>
      <w:r w:rsidR="00380CFD" w:rsidRPr="00242C20">
        <w:rPr>
          <w:rFonts w:cs="Tahoma"/>
          <w:sz w:val="28"/>
          <w:szCs w:val="28"/>
        </w:rPr>
        <w:t>ВЫВОДЫ</w:t>
      </w:r>
    </w:p>
    <w:p w:rsidR="004E1627" w:rsidRDefault="004E1627" w:rsidP="00242C20">
      <w:pPr>
        <w:pStyle w:val="a7"/>
        <w:ind w:firstLine="709"/>
        <w:rPr>
          <w:rFonts w:cs="Tahoma"/>
          <w:sz w:val="28"/>
          <w:szCs w:val="28"/>
        </w:rPr>
      </w:pPr>
    </w:p>
    <w:p w:rsidR="00380CFD" w:rsidRPr="00242C20" w:rsidRDefault="00380CFD" w:rsidP="00242C20">
      <w:pPr>
        <w:pStyle w:val="a7"/>
        <w:ind w:firstLine="709"/>
        <w:rPr>
          <w:rFonts w:cs="Tahoma"/>
          <w:sz w:val="28"/>
          <w:szCs w:val="28"/>
        </w:rPr>
      </w:pPr>
      <w:r w:rsidRPr="00242C20">
        <w:rPr>
          <w:rFonts w:cs="Tahoma"/>
          <w:sz w:val="28"/>
          <w:szCs w:val="28"/>
        </w:rPr>
        <w:t>Данная курсовая работа была выполнена в полном соответствии поставленному заданию и отлажена в среде Лазарус. В ходе выполнения курсовой работы была разработана программа на модальных окнах.</w:t>
      </w:r>
    </w:p>
    <w:p w:rsidR="00380CFD" w:rsidRPr="00242C20" w:rsidRDefault="00380CFD" w:rsidP="00242C20">
      <w:pPr>
        <w:pStyle w:val="a7"/>
        <w:ind w:firstLine="709"/>
        <w:rPr>
          <w:rFonts w:cs="Tahoma"/>
          <w:sz w:val="28"/>
          <w:szCs w:val="28"/>
        </w:rPr>
      </w:pPr>
      <w:r w:rsidRPr="00242C20">
        <w:rPr>
          <w:rFonts w:cs="Tahoma"/>
          <w:sz w:val="28"/>
          <w:szCs w:val="28"/>
        </w:rPr>
        <w:t>В ходе в</w:t>
      </w:r>
      <w:r w:rsidR="004E6D26" w:rsidRPr="00242C20">
        <w:rPr>
          <w:rFonts w:cs="Tahoma"/>
          <w:sz w:val="28"/>
          <w:szCs w:val="28"/>
        </w:rPr>
        <w:t>ыполнения курсового проекта были</w:t>
      </w:r>
      <w:r w:rsidRPr="00242C20">
        <w:rPr>
          <w:rFonts w:cs="Tahoma"/>
          <w:sz w:val="28"/>
          <w:szCs w:val="28"/>
        </w:rPr>
        <w:t xml:space="preserve"> проведен</w:t>
      </w:r>
      <w:r w:rsidR="004E6D26" w:rsidRPr="00242C20">
        <w:rPr>
          <w:rFonts w:cs="Tahoma"/>
          <w:sz w:val="28"/>
          <w:szCs w:val="28"/>
        </w:rPr>
        <w:t>ы</w:t>
      </w:r>
      <w:r w:rsidRPr="00242C20">
        <w:rPr>
          <w:rFonts w:cs="Tahoma"/>
          <w:sz w:val="28"/>
          <w:szCs w:val="28"/>
        </w:rPr>
        <w:t xml:space="preserve"> - анализ технического задания и постановка задачи проектирования.</w:t>
      </w:r>
    </w:p>
    <w:p w:rsidR="00380CFD" w:rsidRPr="00242C20" w:rsidRDefault="00380CFD" w:rsidP="00242C20">
      <w:pPr>
        <w:pStyle w:val="a7"/>
        <w:ind w:firstLine="709"/>
        <w:rPr>
          <w:rFonts w:cs="Tahoma"/>
          <w:sz w:val="28"/>
          <w:szCs w:val="28"/>
        </w:rPr>
      </w:pPr>
      <w:r w:rsidRPr="00242C20">
        <w:rPr>
          <w:rFonts w:cs="Tahoma"/>
          <w:sz w:val="28"/>
          <w:szCs w:val="28"/>
        </w:rPr>
        <w:t>Были выделены функции, которыми должна обладать разрабатываемая программа.</w:t>
      </w:r>
    </w:p>
    <w:p w:rsidR="00380CFD" w:rsidRPr="00242C20" w:rsidRDefault="00380CFD" w:rsidP="00242C20">
      <w:pPr>
        <w:pStyle w:val="a7"/>
        <w:ind w:firstLine="709"/>
        <w:rPr>
          <w:rFonts w:cs="Tahoma"/>
          <w:sz w:val="28"/>
          <w:szCs w:val="28"/>
        </w:rPr>
      </w:pPr>
      <w:r w:rsidRPr="00242C20">
        <w:rPr>
          <w:rFonts w:cs="Tahoma"/>
          <w:sz w:val="28"/>
          <w:szCs w:val="28"/>
        </w:rPr>
        <w:t>Был разработан алгоритм программы, предназначенной для выполнения сформированных функций.</w:t>
      </w:r>
    </w:p>
    <w:p w:rsidR="00380CFD" w:rsidRPr="00242C20" w:rsidRDefault="00380CFD" w:rsidP="00242C20">
      <w:pPr>
        <w:pStyle w:val="a7"/>
        <w:ind w:firstLine="709"/>
        <w:rPr>
          <w:rFonts w:cs="Tahoma"/>
          <w:sz w:val="28"/>
          <w:szCs w:val="28"/>
        </w:rPr>
      </w:pPr>
      <w:r w:rsidRPr="00242C20">
        <w:rPr>
          <w:rFonts w:cs="Tahoma"/>
          <w:sz w:val="28"/>
          <w:szCs w:val="28"/>
        </w:rPr>
        <w:t xml:space="preserve">Согласно разработанному алгоритму была составлена и отлажена программа алгоритмическом языке программирования </w:t>
      </w:r>
      <w:r w:rsidRPr="00242C20">
        <w:rPr>
          <w:rFonts w:cs="Tahoma"/>
          <w:sz w:val="28"/>
          <w:szCs w:val="28"/>
          <w:lang w:val="en-US"/>
        </w:rPr>
        <w:t>Delphi</w:t>
      </w:r>
      <w:r w:rsidRPr="00242C20">
        <w:rPr>
          <w:rFonts w:cs="Tahoma"/>
          <w:sz w:val="28"/>
          <w:szCs w:val="28"/>
        </w:rPr>
        <w:t xml:space="preserve">. В ходе разработки программы проводилось ее тестирование и отладка на тестовых наборах. </w:t>
      </w:r>
    </w:p>
    <w:p w:rsidR="00380CFD" w:rsidRPr="00242C20" w:rsidRDefault="00380CFD" w:rsidP="00242C20">
      <w:pPr>
        <w:pStyle w:val="a7"/>
        <w:ind w:firstLine="709"/>
        <w:rPr>
          <w:rFonts w:cs="Tahoma"/>
          <w:sz w:val="28"/>
          <w:szCs w:val="28"/>
        </w:rPr>
      </w:pPr>
      <w:r w:rsidRPr="00242C20">
        <w:rPr>
          <w:rFonts w:cs="Tahoma"/>
          <w:sz w:val="28"/>
          <w:szCs w:val="28"/>
        </w:rPr>
        <w:t>Результаты работы оформлены в виде пояснительной записки.</w:t>
      </w:r>
    </w:p>
    <w:p w:rsidR="00380CFD" w:rsidRPr="00242C20" w:rsidRDefault="00380CFD" w:rsidP="00242C20">
      <w:pPr>
        <w:pStyle w:val="a7"/>
        <w:ind w:firstLine="709"/>
        <w:rPr>
          <w:rFonts w:cs="Tahoma"/>
          <w:sz w:val="28"/>
          <w:szCs w:val="28"/>
        </w:rPr>
      </w:pPr>
      <w:r w:rsidRPr="00242C20">
        <w:rPr>
          <w:rFonts w:cs="Tahoma"/>
          <w:sz w:val="28"/>
          <w:szCs w:val="28"/>
        </w:rPr>
        <w:t>В ходе разработки программы были закреплены навыки работы:</w:t>
      </w:r>
    </w:p>
    <w:p w:rsidR="00380CFD" w:rsidRPr="00242C20" w:rsidRDefault="00380CFD" w:rsidP="00242C20">
      <w:pPr>
        <w:pStyle w:val="a7"/>
        <w:ind w:firstLine="709"/>
        <w:rPr>
          <w:rFonts w:cs="Tahoma"/>
          <w:sz w:val="28"/>
          <w:szCs w:val="28"/>
        </w:rPr>
      </w:pPr>
      <w:r w:rsidRPr="00242C20">
        <w:rPr>
          <w:rFonts w:cs="Tahoma"/>
          <w:sz w:val="28"/>
          <w:szCs w:val="28"/>
        </w:rPr>
        <w:t>- командами ввода-вывода как на экран, так и в текстовые файлы,</w:t>
      </w:r>
    </w:p>
    <w:p w:rsidR="00380CFD" w:rsidRPr="00242C20" w:rsidRDefault="00380CFD" w:rsidP="00242C20">
      <w:pPr>
        <w:pStyle w:val="a7"/>
        <w:ind w:firstLine="709"/>
        <w:rPr>
          <w:rFonts w:cs="Tahoma"/>
          <w:sz w:val="28"/>
          <w:szCs w:val="28"/>
        </w:rPr>
      </w:pPr>
      <w:r w:rsidRPr="00242C20">
        <w:rPr>
          <w:rFonts w:cs="Tahoma"/>
          <w:sz w:val="28"/>
          <w:szCs w:val="28"/>
        </w:rPr>
        <w:t>- использования процедур,</w:t>
      </w:r>
    </w:p>
    <w:p w:rsidR="00380CFD" w:rsidRPr="00242C20" w:rsidRDefault="00380CFD" w:rsidP="00242C20">
      <w:pPr>
        <w:pStyle w:val="a7"/>
        <w:ind w:firstLine="709"/>
        <w:rPr>
          <w:rFonts w:cs="Tahoma"/>
          <w:sz w:val="28"/>
          <w:szCs w:val="28"/>
        </w:rPr>
      </w:pPr>
      <w:r w:rsidRPr="00242C20">
        <w:rPr>
          <w:rFonts w:cs="Tahoma"/>
          <w:sz w:val="28"/>
          <w:szCs w:val="28"/>
        </w:rPr>
        <w:t>- команды обработки массивов,</w:t>
      </w:r>
    </w:p>
    <w:p w:rsidR="00380CFD" w:rsidRPr="00242C20" w:rsidRDefault="00380CFD" w:rsidP="00242C20">
      <w:pPr>
        <w:pStyle w:val="a7"/>
        <w:ind w:firstLine="709"/>
        <w:rPr>
          <w:rFonts w:cs="Tahoma"/>
          <w:sz w:val="28"/>
          <w:szCs w:val="28"/>
        </w:rPr>
      </w:pPr>
      <w:r w:rsidRPr="00242C20">
        <w:rPr>
          <w:rFonts w:cs="Tahoma"/>
          <w:sz w:val="28"/>
          <w:szCs w:val="28"/>
        </w:rPr>
        <w:t>- команды для реализации циклов с заданным числом повторений;</w:t>
      </w:r>
    </w:p>
    <w:p w:rsidR="00380CFD" w:rsidRPr="00242C20" w:rsidRDefault="00380CFD" w:rsidP="00242C20">
      <w:pPr>
        <w:pStyle w:val="a7"/>
        <w:ind w:firstLine="709"/>
        <w:rPr>
          <w:rFonts w:cs="Tahoma"/>
          <w:sz w:val="28"/>
          <w:szCs w:val="28"/>
        </w:rPr>
      </w:pPr>
      <w:r w:rsidRPr="00242C20">
        <w:rPr>
          <w:rFonts w:cs="Tahoma"/>
          <w:sz w:val="28"/>
          <w:szCs w:val="28"/>
        </w:rPr>
        <w:t xml:space="preserve">В результате выполнения данной курсовой работы, </w:t>
      </w:r>
      <w:r w:rsidRPr="00242C20">
        <w:rPr>
          <w:rFonts w:cs="Tahoma"/>
          <w:sz w:val="28"/>
          <w:szCs w:val="28"/>
          <w:lang w:val="uk-UA"/>
        </w:rPr>
        <w:t>мы</w:t>
      </w:r>
      <w:r w:rsidRPr="00242C20">
        <w:rPr>
          <w:rFonts w:cs="Tahoma"/>
          <w:sz w:val="28"/>
          <w:szCs w:val="28"/>
        </w:rPr>
        <w:t xml:space="preserve"> убедились в широких возможностях языка программирования </w:t>
      </w:r>
      <w:r w:rsidRPr="00242C20">
        <w:rPr>
          <w:rFonts w:cs="Tahoma"/>
          <w:sz w:val="28"/>
          <w:szCs w:val="28"/>
          <w:lang w:val="en-US"/>
        </w:rPr>
        <w:t>Delphi</w:t>
      </w:r>
      <w:r w:rsidRPr="00242C20">
        <w:rPr>
          <w:rFonts w:cs="Tahoma"/>
          <w:sz w:val="28"/>
          <w:szCs w:val="28"/>
          <w:lang w:val="uk-UA"/>
        </w:rPr>
        <w:t xml:space="preserve">, закрепили практические навыки </w:t>
      </w:r>
      <w:r w:rsidRPr="00242C20">
        <w:rPr>
          <w:rFonts w:cs="Tahoma"/>
          <w:sz w:val="28"/>
          <w:szCs w:val="28"/>
        </w:rPr>
        <w:t xml:space="preserve">программирования </w:t>
      </w:r>
      <w:r w:rsidRPr="00242C20">
        <w:rPr>
          <w:rFonts w:cs="Tahoma"/>
          <w:sz w:val="28"/>
          <w:szCs w:val="28"/>
          <w:lang w:val="uk-UA"/>
        </w:rPr>
        <w:t xml:space="preserve">в </w:t>
      </w:r>
      <w:r w:rsidRPr="00242C20">
        <w:rPr>
          <w:rFonts w:cs="Tahoma"/>
          <w:sz w:val="28"/>
          <w:szCs w:val="28"/>
          <w:lang w:val="en-US"/>
        </w:rPr>
        <w:t>c</w:t>
      </w:r>
      <w:r w:rsidRPr="00242C20">
        <w:rPr>
          <w:rFonts w:cs="Tahoma"/>
          <w:sz w:val="28"/>
          <w:szCs w:val="28"/>
          <w:lang w:val="uk-UA"/>
        </w:rPr>
        <w:t xml:space="preserve">реде </w:t>
      </w:r>
      <w:r w:rsidRPr="00242C20">
        <w:rPr>
          <w:rFonts w:cs="Tahoma"/>
          <w:sz w:val="28"/>
          <w:szCs w:val="28"/>
        </w:rPr>
        <w:t>Лазарус.</w:t>
      </w:r>
    </w:p>
    <w:p w:rsidR="00380CFD" w:rsidRPr="00242C20" w:rsidRDefault="004E1627" w:rsidP="00242C20">
      <w:pPr>
        <w:spacing w:line="360" w:lineRule="auto"/>
        <w:ind w:firstLine="709"/>
        <w:jc w:val="both"/>
        <w:rPr>
          <w:rFonts w:cs="Tahoma"/>
          <w:b/>
          <w:sz w:val="28"/>
        </w:rPr>
      </w:pPr>
      <w:r>
        <w:rPr>
          <w:rFonts w:cs="Tahoma"/>
          <w:b/>
          <w:sz w:val="28"/>
        </w:rPr>
        <w:br w:type="page"/>
      </w:r>
      <w:r w:rsidR="00380CFD" w:rsidRPr="00242C20">
        <w:rPr>
          <w:rFonts w:cs="Tahoma"/>
          <w:b/>
          <w:sz w:val="28"/>
        </w:rPr>
        <w:t xml:space="preserve">Список Использованной Литературы: </w:t>
      </w:r>
    </w:p>
    <w:p w:rsidR="00380CFD" w:rsidRPr="00242C20" w:rsidRDefault="00380CFD" w:rsidP="00242C20">
      <w:pPr>
        <w:spacing w:line="360" w:lineRule="auto"/>
        <w:ind w:firstLine="709"/>
        <w:jc w:val="both"/>
        <w:rPr>
          <w:rFonts w:cs="Tahoma"/>
          <w:b/>
          <w:sz w:val="28"/>
        </w:rPr>
      </w:pPr>
    </w:p>
    <w:p w:rsidR="00380CFD" w:rsidRPr="00242C20" w:rsidRDefault="00380CFD" w:rsidP="004E1627">
      <w:pPr>
        <w:pStyle w:val="21"/>
        <w:numPr>
          <w:ilvl w:val="0"/>
          <w:numId w:val="6"/>
        </w:numPr>
        <w:tabs>
          <w:tab w:val="left" w:pos="1429"/>
        </w:tabs>
        <w:spacing w:line="360" w:lineRule="auto"/>
        <w:ind w:left="0" w:firstLine="0"/>
        <w:rPr>
          <w:rFonts w:cs="Tahoma"/>
        </w:rPr>
      </w:pPr>
      <w:r w:rsidRPr="00242C20">
        <w:rPr>
          <w:rFonts w:cs="Tahoma"/>
        </w:rPr>
        <w:t>Е.А. Жоголев. Введение в технологию программирования (конспект лекций). - М.: "ДИАЛОГ-МГУ", 1994.</w:t>
      </w:r>
    </w:p>
    <w:p w:rsidR="00380CFD" w:rsidRPr="00242C20" w:rsidRDefault="00380CFD" w:rsidP="004E1627">
      <w:pPr>
        <w:pStyle w:val="21"/>
        <w:numPr>
          <w:ilvl w:val="0"/>
          <w:numId w:val="6"/>
        </w:numPr>
        <w:tabs>
          <w:tab w:val="left" w:pos="1429"/>
        </w:tabs>
        <w:spacing w:line="360" w:lineRule="auto"/>
        <w:ind w:left="0" w:firstLine="0"/>
        <w:rPr>
          <w:rFonts w:cs="Tahoma"/>
        </w:rPr>
      </w:pPr>
      <w:r w:rsidRPr="00242C20">
        <w:rPr>
          <w:rFonts w:cs="Tahoma"/>
        </w:rPr>
        <w:t>М. Зелковец, А. Шоу, Дж. Гэннон. Принципы разработки программного обеспечения. - М.: Мир, 1982. - С. 11.</w:t>
      </w:r>
    </w:p>
    <w:p w:rsidR="00380CFD" w:rsidRPr="00242C20" w:rsidRDefault="00380CFD" w:rsidP="004E1627">
      <w:pPr>
        <w:pStyle w:val="21"/>
        <w:numPr>
          <w:ilvl w:val="0"/>
          <w:numId w:val="6"/>
        </w:numPr>
        <w:tabs>
          <w:tab w:val="left" w:pos="1429"/>
        </w:tabs>
        <w:spacing w:line="360" w:lineRule="auto"/>
        <w:ind w:left="0" w:firstLine="0"/>
        <w:rPr>
          <w:rFonts w:cs="Tahoma"/>
        </w:rPr>
      </w:pPr>
      <w:r w:rsidRPr="00242C20">
        <w:rPr>
          <w:rFonts w:cs="Tahoma"/>
        </w:rPr>
        <w:t>К. Зиглер.</w:t>
      </w:r>
      <w:r w:rsidR="00242C20">
        <w:rPr>
          <w:rFonts w:cs="Tahoma"/>
        </w:rPr>
        <w:t xml:space="preserve"> </w:t>
      </w:r>
      <w:r w:rsidRPr="00242C20">
        <w:rPr>
          <w:rFonts w:cs="Tahoma"/>
        </w:rPr>
        <w:t>Методы проектирования программных систем. - М.: Мир, 1985. - С. 15-23.</w:t>
      </w:r>
    </w:p>
    <w:p w:rsidR="00380CFD" w:rsidRPr="00242C20" w:rsidRDefault="00380CFD" w:rsidP="004E1627">
      <w:pPr>
        <w:pStyle w:val="21"/>
        <w:numPr>
          <w:ilvl w:val="0"/>
          <w:numId w:val="6"/>
        </w:numPr>
        <w:tabs>
          <w:tab w:val="left" w:pos="1429"/>
        </w:tabs>
        <w:spacing w:line="360" w:lineRule="auto"/>
        <w:ind w:left="0" w:firstLine="0"/>
        <w:rPr>
          <w:rFonts w:cs="Tahoma"/>
        </w:rPr>
      </w:pPr>
      <w:r w:rsidRPr="00242C20">
        <w:rPr>
          <w:rFonts w:cs="Tahoma"/>
        </w:rPr>
        <w:t>Дж. Фокс. Программное обеспечение и его разработка. - М.: Мир, 1985. - С. 53-67, 125-130.</w:t>
      </w:r>
    </w:p>
    <w:p w:rsidR="00035247" w:rsidRPr="00242C20" w:rsidRDefault="00380CFD" w:rsidP="004E1627">
      <w:pPr>
        <w:pStyle w:val="21"/>
        <w:numPr>
          <w:ilvl w:val="0"/>
          <w:numId w:val="6"/>
        </w:numPr>
        <w:tabs>
          <w:tab w:val="left" w:pos="1429"/>
        </w:tabs>
        <w:spacing w:line="360" w:lineRule="auto"/>
        <w:ind w:left="0" w:firstLine="0"/>
        <w:rPr>
          <w:rFonts w:cs="Tahoma"/>
        </w:rPr>
      </w:pPr>
      <w:r w:rsidRPr="004E1627">
        <w:rPr>
          <w:rFonts w:cs="Tahoma"/>
        </w:rPr>
        <w:t xml:space="preserve">И. Ю. Баженова </w:t>
      </w:r>
      <w:r w:rsidRPr="004E1627">
        <w:rPr>
          <w:rFonts w:cs="Tahoma"/>
          <w:lang w:val="en-US"/>
        </w:rPr>
        <w:t>Delphi</w:t>
      </w:r>
      <w:r w:rsidRPr="004E1627">
        <w:rPr>
          <w:rFonts w:cs="Tahoma"/>
        </w:rPr>
        <w:t xml:space="preserve"> 7 самоучитель программиста Москва 2003.</w:t>
      </w:r>
      <w:bookmarkStart w:id="0" w:name="_GoBack"/>
      <w:bookmarkEnd w:id="0"/>
    </w:p>
    <w:sectPr w:rsidR="00035247" w:rsidRPr="00242C20" w:rsidSect="00242C20">
      <w:footnotePr>
        <w:pos w:val="beneathText"/>
      </w:footnotePr>
      <w:pgSz w:w="11905" w:h="16837" w:code="9"/>
      <w:pgMar w:top="1134" w:right="851" w:bottom="1134" w:left="1701" w:header="720" w:footer="1213"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447E" w:rsidRDefault="000E447E">
      <w:r>
        <w:separator/>
      </w:r>
    </w:p>
  </w:endnote>
  <w:endnote w:type="continuationSeparator" w:id="0">
    <w:p w:rsidR="000E447E" w:rsidRDefault="000E44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panose1 w:val="00000000000000000000"/>
    <w:charset w:val="80"/>
    <w:family w:val="auto"/>
    <w:notTrueType/>
    <w:pitch w:val="default"/>
    <w:sig w:usb0="00000001" w:usb1="08070000" w:usb2="00000010" w:usb3="00000000" w:csb0="0002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447E" w:rsidRDefault="000E447E">
      <w:r>
        <w:separator/>
      </w:r>
    </w:p>
  </w:footnote>
  <w:footnote w:type="continuationSeparator" w:id="0">
    <w:p w:rsidR="000E447E" w:rsidRDefault="000E44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1"/>
    <w:lvl w:ilvl="0">
      <w:numFmt w:val="bullet"/>
      <w:lvlText w:val=""/>
      <w:lvlJc w:val="left"/>
      <w:pPr>
        <w:tabs>
          <w:tab w:val="num" w:pos="850"/>
        </w:tabs>
        <w:ind w:left="850" w:hanging="283"/>
      </w:pPr>
      <w:rPr>
        <w:rFonts w:ascii="Symbol" w:hAnsi="Symbol"/>
      </w:rPr>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Symbol" w:hAnsi="Symbol"/>
        <w:b w:val="0"/>
        <w:i w:val="0"/>
        <w:sz w:val="28"/>
        <w:u w:val="none"/>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Symbol" w:hAnsi="Symbol"/>
      </w:rPr>
    </w:lvl>
  </w:abstractNum>
  <w:abstractNum w:abstractNumId="3">
    <w:nsid w:val="00000004"/>
    <w:multiLevelType w:val="singleLevel"/>
    <w:tmpl w:val="00000004"/>
    <w:name w:val="WW8Num4"/>
    <w:lvl w:ilvl="0">
      <w:numFmt w:val="bullet"/>
      <w:lvlText w:val=""/>
      <w:lvlJc w:val="left"/>
      <w:pPr>
        <w:tabs>
          <w:tab w:val="num" w:pos="283"/>
        </w:tabs>
        <w:ind w:left="283" w:firstLine="567"/>
      </w:pPr>
      <w:rPr>
        <w:rFonts w:ascii="Symbol" w:hAnsi="Symbol"/>
        <w:b w:val="0"/>
        <w:i w:val="0"/>
        <w:sz w:val="28"/>
        <w:u w:val="none"/>
      </w:rPr>
    </w:lvl>
  </w:abstractNum>
  <w:abstractNum w:abstractNumId="4">
    <w:nsid w:val="00000005"/>
    <w:multiLevelType w:val="multilevel"/>
    <w:tmpl w:val="00000005"/>
    <w:name w:val="WW8Num5"/>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
    <w:nsid w:val="00000006"/>
    <w:multiLevelType w:val="multilevel"/>
    <w:tmpl w:val="00000006"/>
    <w:name w:val="WW8Num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
    <w:nsid w:val="00000008"/>
    <w:multiLevelType w:val="multilevel"/>
    <w:tmpl w:val="00000008"/>
    <w:name w:val="WW8Num8"/>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8">
    <w:nsid w:val="00000009"/>
    <w:multiLevelType w:val="multilevel"/>
    <w:tmpl w:val="00000009"/>
    <w:name w:val="WW8Num9"/>
    <w:lvl w:ilvl="0">
      <w:start w:val="1"/>
      <w:numFmt w:val="decimal"/>
      <w:lvlText w:val="%1."/>
      <w:lvlJc w:val="left"/>
      <w:pPr>
        <w:tabs>
          <w:tab w:val="num" w:pos="927"/>
        </w:tabs>
        <w:ind w:left="927" w:hanging="360"/>
      </w:pPr>
      <w:rPr>
        <w:rFonts w:ascii="Symbol" w:hAnsi="Symbol" w:cs="StarSymbol"/>
        <w:sz w:val="18"/>
        <w:szCs w:val="18"/>
      </w:rPr>
    </w:lvl>
    <w:lvl w:ilvl="1">
      <w:start w:val="1"/>
      <w:numFmt w:val="lowerLetter"/>
      <w:lvlText w:val="%2."/>
      <w:lvlJc w:val="left"/>
      <w:pPr>
        <w:tabs>
          <w:tab w:val="num" w:pos="1647"/>
        </w:tabs>
        <w:ind w:left="1647" w:hanging="360"/>
      </w:pPr>
      <w:rPr>
        <w:rFonts w:ascii="Symbol" w:hAnsi="Symbol" w:cs="StarSymbol"/>
        <w:sz w:val="18"/>
        <w:szCs w:val="18"/>
      </w:rPr>
    </w:lvl>
    <w:lvl w:ilvl="2">
      <w:start w:val="1"/>
      <w:numFmt w:val="lowerRoman"/>
      <w:lvlText w:val="%3."/>
      <w:lvlJc w:val="right"/>
      <w:pPr>
        <w:tabs>
          <w:tab w:val="num" w:pos="2367"/>
        </w:tabs>
        <w:ind w:left="2367"/>
      </w:pPr>
      <w:rPr>
        <w:rFonts w:ascii="Symbol" w:hAnsi="Symbol" w:cs="StarSymbol"/>
        <w:sz w:val="18"/>
        <w:szCs w:val="18"/>
      </w:rPr>
    </w:lvl>
    <w:lvl w:ilvl="3">
      <w:start w:val="1"/>
      <w:numFmt w:val="decimal"/>
      <w:lvlText w:val="%4."/>
      <w:lvlJc w:val="left"/>
      <w:pPr>
        <w:tabs>
          <w:tab w:val="num" w:pos="3087"/>
        </w:tabs>
        <w:ind w:left="3087" w:hanging="360"/>
      </w:pPr>
      <w:rPr>
        <w:rFonts w:ascii="Symbol" w:hAnsi="Symbol" w:cs="StarSymbol"/>
        <w:sz w:val="18"/>
        <w:szCs w:val="18"/>
      </w:rPr>
    </w:lvl>
    <w:lvl w:ilvl="4">
      <w:start w:val="1"/>
      <w:numFmt w:val="lowerLetter"/>
      <w:lvlText w:val="%5."/>
      <w:lvlJc w:val="left"/>
      <w:pPr>
        <w:tabs>
          <w:tab w:val="num" w:pos="3807"/>
        </w:tabs>
        <w:ind w:left="3807" w:hanging="360"/>
      </w:pPr>
      <w:rPr>
        <w:rFonts w:ascii="Symbol" w:hAnsi="Symbol" w:cs="StarSymbol"/>
        <w:sz w:val="18"/>
        <w:szCs w:val="18"/>
      </w:rPr>
    </w:lvl>
    <w:lvl w:ilvl="5">
      <w:start w:val="1"/>
      <w:numFmt w:val="lowerRoman"/>
      <w:lvlText w:val="%6."/>
      <w:lvlJc w:val="right"/>
      <w:pPr>
        <w:tabs>
          <w:tab w:val="num" w:pos="4527"/>
        </w:tabs>
        <w:ind w:left="4527"/>
      </w:pPr>
      <w:rPr>
        <w:rFonts w:ascii="Symbol" w:hAnsi="Symbol" w:cs="StarSymbol"/>
        <w:sz w:val="18"/>
        <w:szCs w:val="18"/>
      </w:rPr>
    </w:lvl>
    <w:lvl w:ilvl="6">
      <w:start w:val="1"/>
      <w:numFmt w:val="decimal"/>
      <w:lvlText w:val="%7."/>
      <w:lvlJc w:val="left"/>
      <w:pPr>
        <w:tabs>
          <w:tab w:val="num" w:pos="5247"/>
        </w:tabs>
        <w:ind w:left="5247" w:hanging="360"/>
      </w:pPr>
      <w:rPr>
        <w:rFonts w:ascii="Symbol" w:hAnsi="Symbol" w:cs="StarSymbol"/>
        <w:sz w:val="18"/>
        <w:szCs w:val="18"/>
      </w:rPr>
    </w:lvl>
    <w:lvl w:ilvl="7">
      <w:start w:val="1"/>
      <w:numFmt w:val="lowerLetter"/>
      <w:lvlText w:val="%8."/>
      <w:lvlJc w:val="left"/>
      <w:pPr>
        <w:tabs>
          <w:tab w:val="num" w:pos="5967"/>
        </w:tabs>
        <w:ind w:left="5967" w:hanging="360"/>
      </w:pPr>
      <w:rPr>
        <w:rFonts w:ascii="Symbol" w:hAnsi="Symbol" w:cs="StarSymbol"/>
        <w:sz w:val="18"/>
        <w:szCs w:val="18"/>
      </w:rPr>
    </w:lvl>
    <w:lvl w:ilvl="8">
      <w:start w:val="1"/>
      <w:numFmt w:val="lowerRoman"/>
      <w:lvlText w:val="%9."/>
      <w:lvlJc w:val="right"/>
      <w:pPr>
        <w:tabs>
          <w:tab w:val="num" w:pos="6687"/>
        </w:tabs>
        <w:ind w:left="6687"/>
      </w:pPr>
      <w:rPr>
        <w:rFonts w:ascii="Symbol" w:hAnsi="Symbol" w:cs="StarSymbol"/>
        <w:sz w:val="18"/>
        <w:szCs w:val="18"/>
      </w:rPr>
    </w:lvl>
  </w:abstractNum>
  <w:abstractNum w:abstractNumId="9">
    <w:nsid w:val="0000000A"/>
    <w:multiLevelType w:val="multilevel"/>
    <w:tmpl w:val="0000000A"/>
    <w:name w:val="WW8Num1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0">
    <w:nsid w:val="0000000B"/>
    <w:multiLevelType w:val="multilevel"/>
    <w:tmpl w:val="0000000B"/>
    <w:lvl w:ilvl="0">
      <w:start w:val="1"/>
      <w:numFmt w:val="none"/>
      <w:pStyle w:val="1"/>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1">
    <w:nsid w:val="7D5C7404"/>
    <w:multiLevelType w:val="hybridMultilevel"/>
    <w:tmpl w:val="1C204EF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6D26"/>
    <w:rsid w:val="00035247"/>
    <w:rsid w:val="000E447E"/>
    <w:rsid w:val="0017114A"/>
    <w:rsid w:val="0017293F"/>
    <w:rsid w:val="00242C20"/>
    <w:rsid w:val="002514A7"/>
    <w:rsid w:val="00380CFD"/>
    <w:rsid w:val="004E1627"/>
    <w:rsid w:val="004E6D26"/>
    <w:rsid w:val="00706ED7"/>
    <w:rsid w:val="008E4596"/>
    <w:rsid w:val="00E479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4:defaultImageDpi w14:val="0"/>
  <w15:chartTrackingRefBased/>
  <w15:docId w15:val="{7F66D7B9-A654-47F3-805A-EAF35F5ED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rFonts w:eastAsia="Arial Unicode MS"/>
      <w:kern w:val="1"/>
      <w:sz w:val="24"/>
      <w:szCs w:val="24"/>
    </w:rPr>
  </w:style>
  <w:style w:type="paragraph" w:styleId="1">
    <w:name w:val="heading 1"/>
    <w:basedOn w:val="a"/>
    <w:next w:val="a"/>
    <w:link w:val="10"/>
    <w:uiPriority w:val="9"/>
    <w:pPr>
      <w:keepNext/>
      <w:numPr>
        <w:numId w:val="11"/>
      </w:numPr>
      <w:outlineLvl w:val="0"/>
    </w:pPr>
    <w:rPr>
      <w:i/>
      <w:iCs/>
      <w:sz w:val="32"/>
      <w:szCs w:val="32"/>
      <w:lang w:eastAsia="ur-PK" w:bidi="ur-PK"/>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x-none"/>
    </w:rPr>
  </w:style>
  <w:style w:type="character" w:customStyle="1" w:styleId="WW8Num1z0">
    <w:name w:val="WW8Num1z0"/>
    <w:rPr>
      <w:rFonts w:ascii="Symbol" w:hAnsi="Symbol"/>
    </w:rPr>
  </w:style>
  <w:style w:type="character" w:customStyle="1" w:styleId="WW8Num2z0">
    <w:name w:val="WW8Num2z0"/>
    <w:rPr>
      <w:rFonts w:ascii="Times New Roman CYR" w:hAnsi="Times New Roman CYR"/>
      <w:sz w:val="28"/>
      <w:u w:val="none"/>
    </w:rPr>
  </w:style>
  <w:style w:type="character" w:customStyle="1" w:styleId="WW8Num3z0">
    <w:name w:val="WW8Num3z0"/>
    <w:rPr>
      <w:rFonts w:ascii="Symbol" w:hAnsi="Symbol"/>
    </w:rPr>
  </w:style>
  <w:style w:type="character" w:customStyle="1" w:styleId="WW8Num4z0">
    <w:name w:val="WW8Num4z0"/>
    <w:rPr>
      <w:rFonts w:ascii="Times New Roman CYR" w:hAnsi="Times New Roman CYR"/>
      <w:sz w:val="28"/>
      <w:u w:val="none"/>
    </w:rPr>
  </w:style>
  <w:style w:type="character" w:customStyle="1" w:styleId="WW8Num8z0">
    <w:name w:val="WW8Num8z0"/>
    <w:rPr>
      <w:rFonts w:ascii="Symbol" w:hAnsi="Symbol"/>
      <w:sz w:val="18"/>
    </w:rPr>
  </w:style>
  <w:style w:type="character" w:customStyle="1" w:styleId="WW8Num9z0">
    <w:name w:val="WW8Num9z0"/>
    <w:rPr>
      <w:rFonts w:ascii="Symbol" w:hAnsi="Symbol"/>
      <w:sz w:val="18"/>
    </w:rPr>
  </w:style>
  <w:style w:type="character" w:customStyle="1" w:styleId="Absatz-Standardschriftart">
    <w:name w:val="Absatz-Standardschriftart"/>
  </w:style>
  <w:style w:type="character" w:customStyle="1" w:styleId="WW8Num10z0">
    <w:name w:val="WW8Num10z0"/>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St1z0">
    <w:name w:val="WW8NumSt1z0"/>
    <w:rPr>
      <w:rFonts w:ascii="Symbol" w:hAnsi="Symbol"/>
    </w:rPr>
  </w:style>
  <w:style w:type="character" w:customStyle="1" w:styleId="WW8Num5z0">
    <w:name w:val="WW8Num5z0"/>
    <w:rPr>
      <w:rFonts w:ascii="Symbol" w:hAnsi="Symbol"/>
    </w:rPr>
  </w:style>
  <w:style w:type="character" w:customStyle="1" w:styleId="WW8NumSt2z0">
    <w:name w:val="WW8NumSt2z0"/>
    <w:rPr>
      <w:rFonts w:ascii="Symbol" w:hAnsi="Symbol"/>
    </w:rPr>
  </w:style>
  <w:style w:type="character" w:customStyle="1" w:styleId="a3">
    <w:name w:val="Символ нумерации"/>
  </w:style>
  <w:style w:type="character" w:customStyle="1" w:styleId="a4">
    <w:name w:val="Маркеры списка"/>
    <w:rPr>
      <w:rFonts w:ascii="StarSymbol" w:eastAsia="StarSymbol" w:hAnsi="StarSymbol"/>
      <w:sz w:val="18"/>
    </w:rPr>
  </w:style>
  <w:style w:type="character" w:customStyle="1" w:styleId="RTFNum81">
    <w:name w:val="RTF_Num 8 1"/>
  </w:style>
  <w:style w:type="character" w:customStyle="1" w:styleId="RTFNum82">
    <w:name w:val="RTF_Num 8 2"/>
  </w:style>
  <w:style w:type="character" w:customStyle="1" w:styleId="RTFNum83">
    <w:name w:val="RTF_Num 8 3"/>
  </w:style>
  <w:style w:type="character" w:customStyle="1" w:styleId="RTFNum84">
    <w:name w:val="RTF_Num 8 4"/>
  </w:style>
  <w:style w:type="character" w:customStyle="1" w:styleId="RTFNum85">
    <w:name w:val="RTF_Num 8 5"/>
  </w:style>
  <w:style w:type="character" w:customStyle="1" w:styleId="RTFNum86">
    <w:name w:val="RTF_Num 8 6"/>
  </w:style>
  <w:style w:type="character" w:customStyle="1" w:styleId="RTFNum87">
    <w:name w:val="RTF_Num 8 7"/>
  </w:style>
  <w:style w:type="character" w:customStyle="1" w:styleId="RTFNum88">
    <w:name w:val="RTF_Num 8 8"/>
  </w:style>
  <w:style w:type="character" w:customStyle="1" w:styleId="RTFNum89">
    <w:name w:val="RTF_Num 8 9"/>
  </w:style>
  <w:style w:type="character" w:styleId="a5">
    <w:name w:val="line number"/>
    <w:uiPriority w:val="99"/>
    <w:rPr>
      <w:rFonts w:cs="Times New Roman"/>
    </w:rPr>
  </w:style>
  <w:style w:type="paragraph" w:customStyle="1" w:styleId="a6">
    <w:name w:val="Заголовок"/>
    <w:basedOn w:val="a"/>
    <w:next w:val="a7"/>
    <w:pPr>
      <w:keepNext/>
      <w:spacing w:before="240" w:after="120"/>
    </w:pPr>
    <w:rPr>
      <w:rFonts w:ascii="Arial" w:eastAsia="MS Mincho" w:hAnsi="Arial" w:cs="Tahoma"/>
      <w:sz w:val="28"/>
      <w:szCs w:val="28"/>
    </w:rPr>
  </w:style>
  <w:style w:type="paragraph" w:styleId="a7">
    <w:name w:val="Body Text"/>
    <w:basedOn w:val="a"/>
    <w:link w:val="a8"/>
    <w:uiPriority w:val="99"/>
    <w:pPr>
      <w:spacing w:line="360" w:lineRule="auto"/>
      <w:ind w:firstLine="567"/>
      <w:jc w:val="both"/>
    </w:pPr>
  </w:style>
  <w:style w:type="character" w:customStyle="1" w:styleId="a8">
    <w:name w:val="Основной текст Знак"/>
    <w:link w:val="a7"/>
    <w:uiPriority w:val="99"/>
    <w:semiHidden/>
    <w:locked/>
    <w:rPr>
      <w:rFonts w:eastAsia="Arial Unicode MS" w:cs="Times New Roman"/>
      <w:kern w:val="1"/>
      <w:sz w:val="24"/>
      <w:szCs w:val="24"/>
      <w:lang w:val="x-none"/>
    </w:rPr>
  </w:style>
  <w:style w:type="paragraph" w:styleId="a9">
    <w:name w:val="List"/>
    <w:basedOn w:val="a7"/>
    <w:uiPriority w:val="99"/>
    <w:pPr>
      <w:spacing w:after="120" w:line="240" w:lineRule="auto"/>
      <w:ind w:firstLine="0"/>
      <w:jc w:val="left"/>
    </w:pPr>
    <w:rPr>
      <w:rFonts w:cs="Tahoma"/>
    </w:rPr>
  </w:style>
  <w:style w:type="paragraph" w:customStyle="1" w:styleId="11">
    <w:name w:val="Название1"/>
    <w:basedOn w:val="a"/>
    <w:pPr>
      <w:suppressLineNumbers/>
      <w:spacing w:before="120" w:after="120"/>
    </w:pPr>
    <w:rPr>
      <w:rFonts w:cs="Tahoma"/>
      <w:i/>
      <w:iCs/>
    </w:rPr>
  </w:style>
  <w:style w:type="paragraph" w:customStyle="1" w:styleId="12">
    <w:name w:val="Указатель1"/>
    <w:basedOn w:val="a"/>
    <w:pPr>
      <w:suppressLineNumbers/>
    </w:pPr>
    <w:rPr>
      <w:rFonts w:cs="Tahoma"/>
    </w:rPr>
  </w:style>
  <w:style w:type="paragraph" w:styleId="aa">
    <w:name w:val="Body Text Indent"/>
    <w:basedOn w:val="a"/>
    <w:link w:val="ab"/>
    <w:uiPriority w:val="99"/>
    <w:pPr>
      <w:ind w:firstLine="567"/>
      <w:jc w:val="both"/>
    </w:pPr>
    <w:rPr>
      <w:sz w:val="28"/>
    </w:rPr>
  </w:style>
  <w:style w:type="character" w:customStyle="1" w:styleId="ab">
    <w:name w:val="Основной текст с отступом Знак"/>
    <w:link w:val="aa"/>
    <w:uiPriority w:val="99"/>
    <w:semiHidden/>
    <w:locked/>
    <w:rPr>
      <w:rFonts w:eastAsia="Arial Unicode MS" w:cs="Times New Roman"/>
      <w:kern w:val="1"/>
      <w:sz w:val="24"/>
      <w:szCs w:val="24"/>
      <w:lang w:val="x-none"/>
    </w:rPr>
  </w:style>
  <w:style w:type="paragraph" w:customStyle="1" w:styleId="21">
    <w:name w:val="Основной текст с отступом 21"/>
    <w:basedOn w:val="a"/>
    <w:pPr>
      <w:ind w:left="567" w:hanging="567"/>
      <w:jc w:val="both"/>
    </w:pPr>
    <w:rPr>
      <w:sz w:val="28"/>
    </w:rPr>
  </w:style>
  <w:style w:type="paragraph" w:customStyle="1" w:styleId="ac">
    <w:name w:val="Иллюстрация"/>
    <w:basedOn w:val="11"/>
  </w:style>
  <w:style w:type="paragraph" w:customStyle="1" w:styleId="13">
    <w:name w:val="Ñòèëü Çàãîëîâîê 1 + ïîëóæèðíûé íå êóðñèâ ïîä÷åðêèâàíèå"/>
    <w:basedOn w:val="1"/>
    <w:pPr>
      <w:pageBreakBefore/>
      <w:numPr>
        <w:numId w:val="0"/>
      </w:numPr>
      <w:spacing w:line="360" w:lineRule="auto"/>
      <w:jc w:val="center"/>
      <w:outlineLvl w:val="9"/>
    </w:pPr>
    <w:rPr>
      <w:b/>
      <w:bCs/>
      <w:i w:val="0"/>
      <w:iCs w:val="0"/>
      <w:caps/>
      <w:sz w:val="24"/>
      <w:szCs w:val="24"/>
    </w:rPr>
  </w:style>
  <w:style w:type="paragraph" w:customStyle="1" w:styleId="ad">
    <w:name w:val="ÐÈÑÓÍÎÊ"/>
    <w:basedOn w:val="a7"/>
    <w:pPr>
      <w:ind w:firstLine="0"/>
      <w:jc w:val="center"/>
    </w:pPr>
  </w:style>
  <w:style w:type="paragraph" w:styleId="14">
    <w:name w:val="toc 1"/>
    <w:basedOn w:val="a"/>
    <w:next w:val="a"/>
    <w:uiPriority w:val="39"/>
    <w:pPr>
      <w:tabs>
        <w:tab w:val="right" w:leader="dot" w:pos="9923"/>
      </w:tabs>
      <w:spacing w:line="360" w:lineRule="auto"/>
    </w:pPr>
    <w:rPr>
      <w:caps/>
    </w:rPr>
  </w:style>
  <w:style w:type="paragraph" w:styleId="ae">
    <w:name w:val="footer"/>
    <w:basedOn w:val="a"/>
    <w:link w:val="af"/>
    <w:uiPriority w:val="99"/>
    <w:pPr>
      <w:suppressLineNumbers/>
      <w:tabs>
        <w:tab w:val="center" w:pos="4801"/>
        <w:tab w:val="right" w:pos="9603"/>
      </w:tabs>
    </w:pPr>
  </w:style>
  <w:style w:type="character" w:customStyle="1" w:styleId="af">
    <w:name w:val="Нижний колонтитул Знак"/>
    <w:link w:val="ae"/>
    <w:uiPriority w:val="99"/>
    <w:semiHidden/>
    <w:locked/>
    <w:rPr>
      <w:rFonts w:eastAsia="Arial Unicode MS" w:cs="Times New Roman"/>
      <w:kern w:val="1"/>
      <w:sz w:val="24"/>
      <w:szCs w:val="24"/>
      <w:lang w:val="x-none"/>
    </w:rPr>
  </w:style>
  <w:style w:type="paragraph" w:styleId="af0">
    <w:name w:val="header"/>
    <w:basedOn w:val="a"/>
    <w:link w:val="af1"/>
    <w:uiPriority w:val="99"/>
    <w:rsid w:val="00242C20"/>
    <w:pPr>
      <w:tabs>
        <w:tab w:val="center" w:pos="4677"/>
        <w:tab w:val="right" w:pos="9355"/>
      </w:tabs>
    </w:pPr>
  </w:style>
  <w:style w:type="character" w:customStyle="1" w:styleId="af1">
    <w:name w:val="Верхний колонтитул Знак"/>
    <w:link w:val="af0"/>
    <w:uiPriority w:val="99"/>
    <w:locked/>
    <w:rsid w:val="00242C20"/>
    <w:rPr>
      <w:rFonts w:eastAsia="Arial Unicode MS" w:cs="Times New Roman"/>
      <w:kern w:val="1"/>
      <w:sz w:val="24"/>
      <w:szCs w:val="24"/>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4825</Words>
  <Characters>27503</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32264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Антон Белан</dc:creator>
  <cp:keywords/>
  <dc:description/>
  <cp:lastModifiedBy>admin</cp:lastModifiedBy>
  <cp:revision>2</cp:revision>
  <cp:lastPrinted>2112-12-31T22:00:00Z</cp:lastPrinted>
  <dcterms:created xsi:type="dcterms:W3CDTF">2014-03-22T04:32:00Z</dcterms:created>
  <dcterms:modified xsi:type="dcterms:W3CDTF">2014-03-22T04:32:00Z</dcterms:modified>
</cp:coreProperties>
</file>