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079" w:rsidRPr="007E7801" w:rsidRDefault="00174079" w:rsidP="008E78F9">
      <w:pPr>
        <w:pStyle w:val="6"/>
        <w:widowControl/>
        <w:spacing w:before="0" w:after="0" w:line="360" w:lineRule="auto"/>
        <w:ind w:left="5670"/>
        <w:rPr>
          <w:color w:val="auto"/>
          <w:sz w:val="28"/>
          <w:szCs w:val="28"/>
        </w:rPr>
      </w:pPr>
      <w:r w:rsidRPr="007E7801">
        <w:rPr>
          <w:color w:val="auto"/>
          <w:sz w:val="28"/>
          <w:szCs w:val="28"/>
        </w:rPr>
        <w:t>УДК 65.011.56</w:t>
      </w:r>
    </w:p>
    <w:p w:rsidR="00174079" w:rsidRPr="007E7801" w:rsidRDefault="00174079" w:rsidP="008E78F9">
      <w:pPr>
        <w:widowControl/>
        <w:spacing w:line="360" w:lineRule="auto"/>
        <w:ind w:firstLine="709"/>
        <w:jc w:val="center"/>
        <w:rPr>
          <w:color w:val="auto"/>
          <w:sz w:val="28"/>
        </w:rPr>
      </w:pPr>
    </w:p>
    <w:p w:rsidR="008E78F9" w:rsidRPr="007E7801" w:rsidRDefault="008E78F9" w:rsidP="008E78F9">
      <w:pPr>
        <w:widowControl/>
        <w:spacing w:line="360" w:lineRule="auto"/>
        <w:ind w:firstLine="709"/>
        <w:jc w:val="center"/>
        <w:rPr>
          <w:color w:val="auto"/>
          <w:sz w:val="28"/>
        </w:rPr>
      </w:pPr>
    </w:p>
    <w:p w:rsidR="008E78F9" w:rsidRPr="007E7801" w:rsidRDefault="008E78F9" w:rsidP="008E78F9">
      <w:pPr>
        <w:widowControl/>
        <w:spacing w:line="360" w:lineRule="auto"/>
        <w:ind w:firstLine="709"/>
        <w:jc w:val="center"/>
        <w:rPr>
          <w:color w:val="auto"/>
          <w:sz w:val="28"/>
        </w:rPr>
      </w:pPr>
    </w:p>
    <w:p w:rsidR="008E78F9" w:rsidRPr="007E7801" w:rsidRDefault="008E78F9" w:rsidP="008E78F9">
      <w:pPr>
        <w:widowControl/>
        <w:spacing w:line="360" w:lineRule="auto"/>
        <w:ind w:firstLine="709"/>
        <w:jc w:val="center"/>
        <w:rPr>
          <w:color w:val="auto"/>
          <w:sz w:val="28"/>
        </w:rPr>
      </w:pPr>
    </w:p>
    <w:p w:rsidR="008E78F9" w:rsidRPr="007E7801" w:rsidRDefault="008E78F9" w:rsidP="008E78F9">
      <w:pPr>
        <w:widowControl/>
        <w:spacing w:line="360" w:lineRule="auto"/>
        <w:ind w:firstLine="709"/>
        <w:jc w:val="center"/>
        <w:rPr>
          <w:color w:val="auto"/>
          <w:sz w:val="28"/>
        </w:rPr>
      </w:pPr>
    </w:p>
    <w:p w:rsidR="008E78F9" w:rsidRPr="007E7801" w:rsidRDefault="008E78F9" w:rsidP="008E78F9">
      <w:pPr>
        <w:widowControl/>
        <w:spacing w:line="360" w:lineRule="auto"/>
        <w:ind w:firstLine="709"/>
        <w:jc w:val="center"/>
        <w:rPr>
          <w:color w:val="auto"/>
          <w:sz w:val="28"/>
        </w:rPr>
      </w:pPr>
    </w:p>
    <w:p w:rsidR="008E78F9" w:rsidRPr="007E7801" w:rsidRDefault="008E78F9" w:rsidP="008E78F9">
      <w:pPr>
        <w:widowControl/>
        <w:spacing w:line="360" w:lineRule="auto"/>
        <w:ind w:firstLine="709"/>
        <w:jc w:val="center"/>
        <w:rPr>
          <w:color w:val="auto"/>
          <w:sz w:val="28"/>
        </w:rPr>
      </w:pPr>
    </w:p>
    <w:p w:rsidR="008E78F9" w:rsidRPr="007E7801" w:rsidRDefault="008E78F9" w:rsidP="008E78F9">
      <w:pPr>
        <w:widowControl/>
        <w:spacing w:line="360" w:lineRule="auto"/>
        <w:ind w:firstLine="709"/>
        <w:jc w:val="center"/>
        <w:rPr>
          <w:color w:val="auto"/>
          <w:sz w:val="28"/>
        </w:rPr>
      </w:pPr>
    </w:p>
    <w:p w:rsidR="008E78F9" w:rsidRPr="007E7801" w:rsidRDefault="008E78F9" w:rsidP="008E78F9">
      <w:pPr>
        <w:widowControl/>
        <w:spacing w:line="360" w:lineRule="auto"/>
        <w:ind w:firstLine="709"/>
        <w:jc w:val="center"/>
        <w:rPr>
          <w:color w:val="auto"/>
          <w:sz w:val="28"/>
        </w:rPr>
      </w:pPr>
    </w:p>
    <w:p w:rsidR="008E78F9" w:rsidRPr="007E7801" w:rsidRDefault="008E78F9" w:rsidP="008E78F9">
      <w:pPr>
        <w:widowControl/>
        <w:spacing w:line="360" w:lineRule="auto"/>
        <w:ind w:firstLine="709"/>
        <w:jc w:val="center"/>
        <w:rPr>
          <w:color w:val="auto"/>
          <w:sz w:val="28"/>
        </w:rPr>
      </w:pPr>
    </w:p>
    <w:p w:rsidR="008E78F9" w:rsidRPr="007E7801" w:rsidRDefault="008E78F9" w:rsidP="008E78F9">
      <w:pPr>
        <w:widowControl/>
        <w:spacing w:line="360" w:lineRule="auto"/>
        <w:ind w:firstLine="709"/>
        <w:jc w:val="center"/>
        <w:rPr>
          <w:color w:val="auto"/>
          <w:sz w:val="28"/>
        </w:rPr>
      </w:pPr>
    </w:p>
    <w:p w:rsidR="008E78F9" w:rsidRPr="007E7801" w:rsidRDefault="008E78F9" w:rsidP="008E78F9">
      <w:pPr>
        <w:widowControl/>
        <w:spacing w:line="360" w:lineRule="auto"/>
        <w:ind w:firstLine="709"/>
        <w:jc w:val="center"/>
        <w:rPr>
          <w:color w:val="auto"/>
          <w:sz w:val="28"/>
        </w:rPr>
      </w:pPr>
    </w:p>
    <w:p w:rsidR="008E78F9" w:rsidRPr="007E7801" w:rsidRDefault="008E78F9" w:rsidP="008E78F9">
      <w:pPr>
        <w:widowControl/>
        <w:spacing w:line="360" w:lineRule="auto"/>
        <w:ind w:firstLine="709"/>
        <w:jc w:val="center"/>
        <w:rPr>
          <w:color w:val="auto"/>
          <w:sz w:val="28"/>
        </w:rPr>
      </w:pPr>
    </w:p>
    <w:p w:rsidR="00446F6E" w:rsidRPr="007E7801" w:rsidRDefault="007E7801" w:rsidP="008E78F9">
      <w:pPr>
        <w:pStyle w:val="ac"/>
        <w:suppressAutoHyphens/>
        <w:ind w:firstLine="709"/>
        <w:rPr>
          <w:spacing w:val="0"/>
          <w:sz w:val="28"/>
          <w:szCs w:val="28"/>
          <w:lang w:val="ru-RU"/>
        </w:rPr>
      </w:pPr>
      <w:r w:rsidRPr="007E7801">
        <w:rPr>
          <w:caps w:val="0"/>
          <w:spacing w:val="0"/>
          <w:sz w:val="28"/>
          <w:szCs w:val="28"/>
          <w:lang w:val="ru-RU"/>
        </w:rPr>
        <w:t>Выбор и использование программных технологий</w:t>
      </w:r>
      <w:r w:rsidR="006F4E0E" w:rsidRPr="007E7801">
        <w:rPr>
          <w:spacing w:val="0"/>
          <w:sz w:val="28"/>
          <w:szCs w:val="28"/>
          <w:lang w:val="ru-RU"/>
        </w:rPr>
        <w:t xml:space="preserve"> </w:t>
      </w:r>
      <w:r w:rsidRPr="007E7801">
        <w:rPr>
          <w:caps w:val="0"/>
          <w:spacing w:val="0"/>
          <w:sz w:val="28"/>
          <w:szCs w:val="28"/>
          <w:lang w:val="en-US"/>
        </w:rPr>
        <w:t>JSP</w:t>
      </w:r>
      <w:r w:rsidRPr="007E7801">
        <w:rPr>
          <w:caps w:val="0"/>
          <w:spacing w:val="0"/>
          <w:sz w:val="28"/>
          <w:szCs w:val="28"/>
          <w:lang w:val="ru-RU"/>
        </w:rPr>
        <w:t xml:space="preserve"> и </w:t>
      </w:r>
      <w:r w:rsidRPr="007E7801">
        <w:rPr>
          <w:caps w:val="0"/>
          <w:spacing w:val="0"/>
          <w:sz w:val="28"/>
          <w:szCs w:val="28"/>
          <w:lang w:val="en-US"/>
        </w:rPr>
        <w:t>ASP</w:t>
      </w:r>
      <w:r w:rsidRPr="007E7801">
        <w:rPr>
          <w:caps w:val="0"/>
          <w:spacing w:val="0"/>
          <w:sz w:val="28"/>
          <w:szCs w:val="28"/>
          <w:lang w:val="ru-RU"/>
        </w:rPr>
        <w:t>.</w:t>
      </w:r>
      <w:r w:rsidRPr="007E7801">
        <w:rPr>
          <w:caps w:val="0"/>
          <w:spacing w:val="0"/>
          <w:sz w:val="28"/>
          <w:szCs w:val="28"/>
          <w:lang w:val="en-US"/>
        </w:rPr>
        <w:t>Net</w:t>
      </w:r>
      <w:r w:rsidR="00945706" w:rsidRPr="007E7801">
        <w:rPr>
          <w:spacing w:val="0"/>
          <w:sz w:val="28"/>
          <w:szCs w:val="28"/>
          <w:lang w:val="ru-RU"/>
        </w:rPr>
        <w:t xml:space="preserve"> </w:t>
      </w:r>
      <w:r w:rsidRPr="007E7801">
        <w:rPr>
          <w:caps w:val="0"/>
          <w:spacing w:val="0"/>
          <w:sz w:val="28"/>
          <w:szCs w:val="28"/>
          <w:lang w:val="ru-RU"/>
        </w:rPr>
        <w:t xml:space="preserve">при разработке </w:t>
      </w:r>
      <w:r w:rsidRPr="007E7801">
        <w:rPr>
          <w:caps w:val="0"/>
          <w:spacing w:val="0"/>
          <w:sz w:val="28"/>
          <w:szCs w:val="28"/>
          <w:lang w:val="en-US"/>
        </w:rPr>
        <w:t>WEB</w:t>
      </w:r>
      <w:r w:rsidRPr="007E7801">
        <w:rPr>
          <w:caps w:val="0"/>
          <w:spacing w:val="0"/>
          <w:sz w:val="28"/>
          <w:szCs w:val="28"/>
          <w:lang w:val="ru-RU"/>
        </w:rPr>
        <w:t>-базированных</w:t>
      </w:r>
      <w:r w:rsidR="007114D5" w:rsidRPr="007E7801">
        <w:rPr>
          <w:spacing w:val="0"/>
          <w:sz w:val="28"/>
          <w:szCs w:val="28"/>
          <w:lang w:val="ru-RU"/>
        </w:rPr>
        <w:t xml:space="preserve"> </w:t>
      </w:r>
      <w:r w:rsidRPr="007E7801">
        <w:rPr>
          <w:caps w:val="0"/>
          <w:spacing w:val="0"/>
          <w:sz w:val="28"/>
          <w:szCs w:val="28"/>
          <w:lang w:val="ru-RU"/>
        </w:rPr>
        <w:t>информационных систем</w:t>
      </w:r>
    </w:p>
    <w:p w:rsidR="006F4E0E" w:rsidRPr="007E7801" w:rsidRDefault="006F4E0E" w:rsidP="008E78F9">
      <w:pPr>
        <w:pStyle w:val="ad"/>
        <w:suppressAutoHyphens/>
        <w:ind w:firstLine="709"/>
        <w:jc w:val="center"/>
        <w:rPr>
          <w:spacing w:val="0"/>
          <w:sz w:val="28"/>
          <w:lang w:val="ru-RU"/>
        </w:rPr>
      </w:pPr>
    </w:p>
    <w:p w:rsidR="008E78F9" w:rsidRPr="007E7801" w:rsidRDefault="008E78F9" w:rsidP="008E78F9">
      <w:pPr>
        <w:pStyle w:val="ad"/>
        <w:suppressAutoHyphens/>
        <w:ind w:firstLine="709"/>
        <w:jc w:val="center"/>
        <w:rPr>
          <w:spacing w:val="0"/>
          <w:sz w:val="28"/>
          <w:lang w:val="ru-RU"/>
        </w:rPr>
      </w:pPr>
    </w:p>
    <w:p w:rsidR="008E78F9" w:rsidRPr="007E7801" w:rsidRDefault="008E78F9" w:rsidP="008E78F9">
      <w:pPr>
        <w:pStyle w:val="ad"/>
        <w:suppressAutoHyphens/>
        <w:ind w:firstLine="709"/>
        <w:jc w:val="center"/>
        <w:rPr>
          <w:spacing w:val="0"/>
          <w:sz w:val="28"/>
          <w:lang w:val="ru-RU"/>
        </w:rPr>
      </w:pPr>
    </w:p>
    <w:p w:rsidR="00174079" w:rsidRPr="007E7801" w:rsidRDefault="00945706" w:rsidP="008E78F9">
      <w:pPr>
        <w:pStyle w:val="ad"/>
        <w:suppressAutoHyphens/>
        <w:ind w:left="5387" w:firstLine="0"/>
        <w:rPr>
          <w:spacing w:val="0"/>
          <w:sz w:val="28"/>
          <w:lang w:val="ru-RU"/>
        </w:rPr>
      </w:pPr>
      <w:r w:rsidRPr="007E7801">
        <w:rPr>
          <w:spacing w:val="0"/>
          <w:sz w:val="28"/>
          <w:lang w:val="ru-RU"/>
        </w:rPr>
        <w:t>В</w:t>
      </w:r>
      <w:r w:rsidR="00174079" w:rsidRPr="007E7801">
        <w:rPr>
          <w:spacing w:val="0"/>
          <w:sz w:val="28"/>
          <w:lang w:val="ru-RU"/>
        </w:rPr>
        <w:t>.</w:t>
      </w:r>
      <w:r w:rsidRPr="007E7801">
        <w:rPr>
          <w:spacing w:val="0"/>
          <w:sz w:val="28"/>
          <w:lang w:val="ru-RU"/>
        </w:rPr>
        <w:t>В</w:t>
      </w:r>
      <w:r w:rsidR="00174079" w:rsidRPr="007E7801">
        <w:rPr>
          <w:spacing w:val="0"/>
          <w:sz w:val="28"/>
          <w:lang w:val="ru-RU"/>
        </w:rPr>
        <w:t>.</w:t>
      </w:r>
      <w:r w:rsidR="003D1D88" w:rsidRPr="007E7801">
        <w:rPr>
          <w:spacing w:val="0"/>
          <w:sz w:val="28"/>
          <w:lang w:val="ru-RU"/>
        </w:rPr>
        <w:t>Ко</w:t>
      </w:r>
      <w:r w:rsidRPr="007E7801">
        <w:rPr>
          <w:spacing w:val="0"/>
          <w:sz w:val="28"/>
          <w:lang w:val="ru-RU"/>
        </w:rPr>
        <w:t>шеленко</w:t>
      </w:r>
      <w:r w:rsidR="00174079" w:rsidRPr="007E7801">
        <w:rPr>
          <w:spacing w:val="0"/>
          <w:sz w:val="28"/>
          <w:lang w:val="ru-RU"/>
        </w:rPr>
        <w:t>, Е.П.Павленко</w:t>
      </w:r>
    </w:p>
    <w:p w:rsidR="008E78F9" w:rsidRPr="007E7801" w:rsidRDefault="008E78F9" w:rsidP="008E78F9">
      <w:pPr>
        <w:pStyle w:val="ad"/>
        <w:suppressAutoHyphens/>
        <w:ind w:firstLine="709"/>
        <w:jc w:val="both"/>
        <w:rPr>
          <w:spacing w:val="0"/>
          <w:sz w:val="28"/>
          <w:lang w:val="ru-RU"/>
        </w:rPr>
      </w:pPr>
    </w:p>
    <w:p w:rsidR="006536CA" w:rsidRPr="007E7801" w:rsidRDefault="008E78F9" w:rsidP="008E78F9">
      <w:pPr>
        <w:widowControl/>
        <w:spacing w:line="360" w:lineRule="auto"/>
        <w:ind w:firstLine="709"/>
        <w:jc w:val="both"/>
        <w:rPr>
          <w:rFonts w:eastAsia="Times New Roman"/>
          <w:i/>
          <w:color w:val="auto"/>
          <w:sz w:val="28"/>
          <w:szCs w:val="28"/>
        </w:rPr>
      </w:pPr>
      <w:r w:rsidRPr="007E7801">
        <w:rPr>
          <w:rFonts w:eastAsia="Times New Roman"/>
          <w:i/>
          <w:color w:val="auto"/>
          <w:sz w:val="28"/>
          <w:szCs w:val="28"/>
        </w:rPr>
        <w:br w:type="page"/>
      </w:r>
      <w:r w:rsidR="006536CA" w:rsidRPr="007E7801">
        <w:rPr>
          <w:rFonts w:eastAsia="Times New Roman"/>
          <w:i/>
          <w:color w:val="auto"/>
          <w:sz w:val="28"/>
          <w:szCs w:val="28"/>
        </w:rPr>
        <w:t xml:space="preserve">Исследованы основные преимущества и недостатки серверных технологий динамической генерации </w:t>
      </w:r>
      <w:r w:rsidR="006536CA" w:rsidRPr="007E7801">
        <w:rPr>
          <w:rFonts w:eastAsia="Times New Roman"/>
          <w:i/>
          <w:color w:val="auto"/>
          <w:sz w:val="28"/>
          <w:szCs w:val="28"/>
          <w:lang w:val="en-US"/>
        </w:rPr>
        <w:t>HTML</w:t>
      </w:r>
      <w:r w:rsidR="006536CA" w:rsidRPr="007E7801">
        <w:rPr>
          <w:rFonts w:eastAsia="Times New Roman"/>
          <w:i/>
          <w:color w:val="auto"/>
          <w:sz w:val="28"/>
          <w:szCs w:val="28"/>
        </w:rPr>
        <w:t xml:space="preserve">-страниц </w:t>
      </w:r>
      <w:r w:rsidR="006536CA" w:rsidRPr="007E7801">
        <w:rPr>
          <w:rFonts w:eastAsia="Times New Roman"/>
          <w:i/>
          <w:color w:val="auto"/>
          <w:sz w:val="28"/>
          <w:szCs w:val="28"/>
          <w:lang w:val="en-US"/>
        </w:rPr>
        <w:t>JSP</w:t>
      </w:r>
      <w:r w:rsidR="006536CA" w:rsidRPr="007E7801">
        <w:rPr>
          <w:rFonts w:eastAsia="Times New Roman"/>
          <w:i/>
          <w:color w:val="auto"/>
          <w:sz w:val="28"/>
          <w:szCs w:val="28"/>
        </w:rPr>
        <w:t xml:space="preserve"> и </w:t>
      </w:r>
      <w:r w:rsidR="006536CA" w:rsidRPr="007E7801">
        <w:rPr>
          <w:rFonts w:eastAsia="Times New Roman"/>
          <w:i/>
          <w:color w:val="auto"/>
          <w:sz w:val="28"/>
          <w:szCs w:val="28"/>
          <w:lang w:val="en-US"/>
        </w:rPr>
        <w:t>ASP</w:t>
      </w:r>
      <w:r w:rsidR="006536CA" w:rsidRPr="007E7801">
        <w:rPr>
          <w:rFonts w:eastAsia="Times New Roman"/>
          <w:i/>
          <w:color w:val="auto"/>
          <w:sz w:val="28"/>
          <w:szCs w:val="28"/>
        </w:rPr>
        <w:t xml:space="preserve">. </w:t>
      </w:r>
      <w:r w:rsidR="00615D7F" w:rsidRPr="007E7801">
        <w:rPr>
          <w:rFonts w:eastAsia="Times New Roman"/>
          <w:i/>
          <w:color w:val="auto"/>
          <w:sz w:val="28"/>
          <w:szCs w:val="28"/>
        </w:rPr>
        <w:t>Р</w:t>
      </w:r>
      <w:r w:rsidR="006536CA" w:rsidRPr="007E7801">
        <w:rPr>
          <w:rFonts w:eastAsia="Times New Roman"/>
          <w:i/>
          <w:color w:val="auto"/>
          <w:sz w:val="28"/>
          <w:szCs w:val="28"/>
        </w:rPr>
        <w:t>ассмотрена задача учета внешнеэкономической деятельности на ЗА</w:t>
      </w:r>
      <w:r w:rsidR="006536CA" w:rsidRPr="007E7801">
        <w:rPr>
          <w:rFonts w:eastAsia="Times New Roman"/>
          <w:i/>
          <w:color w:val="auto"/>
          <w:sz w:val="28"/>
          <w:szCs w:val="28"/>
          <w:lang w:val="uk-UA"/>
        </w:rPr>
        <w:t>О</w:t>
      </w:r>
      <w:r w:rsidR="006536CA" w:rsidRPr="007E7801">
        <w:rPr>
          <w:rFonts w:eastAsia="Times New Roman"/>
          <w:i/>
          <w:color w:val="auto"/>
          <w:sz w:val="28"/>
          <w:szCs w:val="28"/>
        </w:rPr>
        <w:t xml:space="preserve"> </w:t>
      </w:r>
      <w:r w:rsidRPr="007E7801">
        <w:rPr>
          <w:rFonts w:eastAsia="Times New Roman"/>
          <w:i/>
          <w:color w:val="auto"/>
          <w:sz w:val="28"/>
          <w:szCs w:val="28"/>
        </w:rPr>
        <w:t>"</w:t>
      </w:r>
      <w:r w:rsidR="006536CA" w:rsidRPr="007E7801">
        <w:rPr>
          <w:rFonts w:eastAsia="Times New Roman"/>
          <w:i/>
          <w:color w:val="auto"/>
          <w:sz w:val="28"/>
          <w:szCs w:val="28"/>
        </w:rPr>
        <w:t>Крафт Фудз Украина</w:t>
      </w:r>
      <w:r w:rsidRPr="007E7801">
        <w:rPr>
          <w:rFonts w:eastAsia="Times New Roman"/>
          <w:i/>
          <w:color w:val="auto"/>
          <w:sz w:val="28"/>
          <w:szCs w:val="28"/>
        </w:rPr>
        <w:t>"</w:t>
      </w:r>
      <w:r w:rsidR="006536CA" w:rsidRPr="007E7801">
        <w:rPr>
          <w:rFonts w:eastAsia="Times New Roman"/>
          <w:i/>
          <w:color w:val="auto"/>
          <w:sz w:val="28"/>
          <w:szCs w:val="28"/>
        </w:rPr>
        <w:t xml:space="preserve"> и выбрана технология для её решения.</w:t>
      </w:r>
    </w:p>
    <w:p w:rsidR="006536CA" w:rsidRPr="007E7801" w:rsidRDefault="006536CA" w:rsidP="008E78F9">
      <w:pPr>
        <w:widowControl/>
        <w:spacing w:line="360" w:lineRule="auto"/>
        <w:ind w:firstLine="709"/>
        <w:jc w:val="both"/>
        <w:rPr>
          <w:rFonts w:eastAsia="Times New Roman"/>
          <w:i/>
          <w:color w:val="auto"/>
          <w:sz w:val="28"/>
          <w:szCs w:val="28"/>
        </w:rPr>
      </w:pPr>
      <w:r w:rsidRPr="007E7801">
        <w:rPr>
          <w:rFonts w:eastAsia="Times New Roman"/>
          <w:i/>
          <w:color w:val="auto"/>
          <w:sz w:val="28"/>
          <w:szCs w:val="28"/>
        </w:rPr>
        <w:t xml:space="preserve">Ключевые слова: </w:t>
      </w:r>
      <w:r w:rsidRPr="007E7801">
        <w:rPr>
          <w:rFonts w:eastAsia="Times New Roman"/>
          <w:i/>
          <w:color w:val="auto"/>
          <w:sz w:val="28"/>
          <w:szCs w:val="28"/>
          <w:lang w:val="en-US"/>
        </w:rPr>
        <w:t>JSP</w:t>
      </w:r>
      <w:r w:rsidRPr="007E7801">
        <w:rPr>
          <w:rFonts w:eastAsia="Times New Roman"/>
          <w:i/>
          <w:color w:val="auto"/>
          <w:sz w:val="28"/>
          <w:szCs w:val="28"/>
        </w:rPr>
        <w:t xml:space="preserve">, </w:t>
      </w:r>
      <w:r w:rsidRPr="007E7801">
        <w:rPr>
          <w:rFonts w:eastAsia="Times New Roman"/>
          <w:i/>
          <w:color w:val="auto"/>
          <w:sz w:val="28"/>
          <w:szCs w:val="28"/>
          <w:lang w:val="en-US"/>
        </w:rPr>
        <w:t>ASP</w:t>
      </w:r>
      <w:r w:rsidRPr="007E7801">
        <w:rPr>
          <w:rFonts w:eastAsia="Times New Roman"/>
          <w:i/>
          <w:color w:val="auto"/>
          <w:sz w:val="28"/>
          <w:szCs w:val="28"/>
        </w:rPr>
        <w:t xml:space="preserve"> .Net, </w:t>
      </w:r>
      <w:r w:rsidRPr="007E7801">
        <w:rPr>
          <w:rFonts w:eastAsia="Times New Roman"/>
          <w:i/>
          <w:color w:val="auto"/>
          <w:sz w:val="28"/>
          <w:szCs w:val="28"/>
          <w:lang w:val="en-US"/>
        </w:rPr>
        <w:t>Web</w:t>
      </w:r>
      <w:r w:rsidRPr="007E7801">
        <w:rPr>
          <w:rFonts w:eastAsia="Times New Roman"/>
          <w:i/>
          <w:color w:val="auto"/>
          <w:sz w:val="28"/>
          <w:szCs w:val="28"/>
        </w:rPr>
        <w:t>-базированная ИС</w:t>
      </w:r>
    </w:p>
    <w:p w:rsidR="006536CA" w:rsidRPr="007E7801" w:rsidRDefault="006536CA" w:rsidP="008E78F9">
      <w:pPr>
        <w:widowControl/>
        <w:spacing w:line="360" w:lineRule="auto"/>
        <w:ind w:firstLine="709"/>
        <w:jc w:val="both"/>
        <w:rPr>
          <w:rFonts w:eastAsia="Times New Roman"/>
          <w:i/>
          <w:color w:val="auto"/>
          <w:sz w:val="28"/>
          <w:szCs w:val="28"/>
          <w:lang w:val="uk-UA"/>
        </w:rPr>
      </w:pPr>
      <w:r w:rsidRPr="007E7801">
        <w:rPr>
          <w:rFonts w:eastAsia="Times New Roman"/>
          <w:i/>
          <w:color w:val="auto"/>
          <w:sz w:val="28"/>
          <w:szCs w:val="28"/>
          <w:lang w:val="uk-UA"/>
        </w:rPr>
        <w:t xml:space="preserve">Досліджені основні переваги та недоліки серверних технологій динамічної генерації </w:t>
      </w:r>
      <w:r w:rsidRPr="007E7801">
        <w:rPr>
          <w:rFonts w:eastAsia="Times New Roman"/>
          <w:i/>
          <w:color w:val="auto"/>
          <w:sz w:val="28"/>
          <w:szCs w:val="28"/>
          <w:lang w:val="en-US"/>
        </w:rPr>
        <w:t>HTML</w:t>
      </w:r>
      <w:r w:rsidRPr="007E7801">
        <w:rPr>
          <w:rFonts w:eastAsia="Times New Roman"/>
          <w:i/>
          <w:color w:val="auto"/>
          <w:sz w:val="28"/>
          <w:szCs w:val="28"/>
        </w:rPr>
        <w:t>-</w:t>
      </w:r>
      <w:r w:rsidRPr="007E7801">
        <w:rPr>
          <w:rFonts w:eastAsia="Times New Roman"/>
          <w:i/>
          <w:color w:val="auto"/>
          <w:sz w:val="28"/>
          <w:szCs w:val="28"/>
          <w:lang w:val="uk-UA"/>
        </w:rPr>
        <w:t xml:space="preserve">сторінок </w:t>
      </w:r>
      <w:r w:rsidRPr="007E7801">
        <w:rPr>
          <w:rFonts w:eastAsia="Times New Roman"/>
          <w:i/>
          <w:color w:val="auto"/>
          <w:sz w:val="28"/>
          <w:szCs w:val="28"/>
          <w:lang w:val="en-US"/>
        </w:rPr>
        <w:t>JSP</w:t>
      </w:r>
      <w:r w:rsidRPr="007E7801">
        <w:rPr>
          <w:rFonts w:eastAsia="Times New Roman"/>
          <w:i/>
          <w:color w:val="auto"/>
          <w:sz w:val="28"/>
          <w:szCs w:val="28"/>
        </w:rPr>
        <w:t xml:space="preserve"> </w:t>
      </w:r>
      <w:r w:rsidRPr="007E7801">
        <w:rPr>
          <w:rFonts w:eastAsia="Times New Roman"/>
          <w:i/>
          <w:color w:val="auto"/>
          <w:sz w:val="28"/>
          <w:szCs w:val="28"/>
          <w:lang w:val="uk-UA"/>
        </w:rPr>
        <w:t xml:space="preserve">та </w:t>
      </w:r>
      <w:r w:rsidRPr="007E7801">
        <w:rPr>
          <w:rFonts w:eastAsia="Times New Roman"/>
          <w:i/>
          <w:color w:val="auto"/>
          <w:sz w:val="28"/>
          <w:szCs w:val="28"/>
          <w:lang w:val="en-US"/>
        </w:rPr>
        <w:t>ASP</w:t>
      </w:r>
      <w:r w:rsidRPr="007E7801">
        <w:rPr>
          <w:rFonts w:eastAsia="Times New Roman"/>
          <w:i/>
          <w:color w:val="auto"/>
          <w:sz w:val="28"/>
          <w:szCs w:val="28"/>
        </w:rPr>
        <w:t>.</w:t>
      </w:r>
      <w:r w:rsidRPr="007E7801">
        <w:rPr>
          <w:rFonts w:eastAsia="Times New Roman"/>
          <w:i/>
          <w:color w:val="auto"/>
          <w:sz w:val="28"/>
          <w:szCs w:val="28"/>
          <w:lang w:val="uk-UA"/>
        </w:rPr>
        <w:t xml:space="preserve"> </w:t>
      </w:r>
      <w:r w:rsidR="00615D7F" w:rsidRPr="007E7801">
        <w:rPr>
          <w:rFonts w:eastAsia="Times New Roman"/>
          <w:i/>
          <w:color w:val="auto"/>
          <w:sz w:val="28"/>
          <w:szCs w:val="28"/>
          <w:lang w:val="uk-UA"/>
        </w:rPr>
        <w:t>Р</w:t>
      </w:r>
      <w:r w:rsidRPr="007E7801">
        <w:rPr>
          <w:rFonts w:eastAsia="Times New Roman"/>
          <w:i/>
          <w:color w:val="auto"/>
          <w:sz w:val="28"/>
          <w:szCs w:val="28"/>
          <w:lang w:val="uk-UA"/>
        </w:rPr>
        <w:t xml:space="preserve">озглянута задача обліку зовнішньоекономічної діяльності на ЗАТ </w:t>
      </w:r>
      <w:r w:rsidR="008E78F9" w:rsidRPr="007E7801">
        <w:rPr>
          <w:rFonts w:eastAsia="Times New Roman"/>
          <w:i/>
          <w:color w:val="auto"/>
          <w:sz w:val="28"/>
          <w:szCs w:val="28"/>
          <w:lang w:val="uk-UA"/>
        </w:rPr>
        <w:t>"</w:t>
      </w:r>
      <w:r w:rsidRPr="007E7801">
        <w:rPr>
          <w:rFonts w:eastAsia="Times New Roman"/>
          <w:i/>
          <w:color w:val="auto"/>
          <w:sz w:val="28"/>
          <w:szCs w:val="28"/>
          <w:lang w:val="uk-UA"/>
        </w:rPr>
        <w:t>Крафт Фудз Україна</w:t>
      </w:r>
      <w:r w:rsidR="008E78F9" w:rsidRPr="007E7801">
        <w:rPr>
          <w:rFonts w:eastAsia="Times New Roman"/>
          <w:i/>
          <w:color w:val="auto"/>
          <w:sz w:val="28"/>
          <w:szCs w:val="28"/>
          <w:lang w:val="uk-UA"/>
        </w:rPr>
        <w:t>"</w:t>
      </w:r>
      <w:r w:rsidRPr="007E7801">
        <w:rPr>
          <w:rFonts w:eastAsia="Times New Roman"/>
          <w:i/>
          <w:color w:val="auto"/>
          <w:sz w:val="28"/>
          <w:szCs w:val="28"/>
          <w:lang w:val="uk-UA"/>
        </w:rPr>
        <w:t xml:space="preserve"> і вибрана технологія для її вирішення.</w:t>
      </w:r>
    </w:p>
    <w:p w:rsidR="006536CA" w:rsidRPr="007E7801" w:rsidRDefault="006536CA" w:rsidP="008E78F9">
      <w:pPr>
        <w:widowControl/>
        <w:spacing w:line="360" w:lineRule="auto"/>
        <w:ind w:firstLine="709"/>
        <w:jc w:val="both"/>
        <w:rPr>
          <w:rFonts w:eastAsia="Times New Roman"/>
          <w:i/>
          <w:color w:val="auto"/>
          <w:sz w:val="28"/>
          <w:szCs w:val="28"/>
          <w:lang w:val="uk-UA"/>
        </w:rPr>
      </w:pPr>
      <w:r w:rsidRPr="007E7801">
        <w:rPr>
          <w:rFonts w:eastAsia="Times New Roman"/>
          <w:i/>
          <w:color w:val="auto"/>
          <w:sz w:val="28"/>
          <w:szCs w:val="28"/>
          <w:lang w:val="uk-UA"/>
        </w:rPr>
        <w:t xml:space="preserve">Ключові слова: </w:t>
      </w:r>
      <w:r w:rsidRPr="007E7801">
        <w:rPr>
          <w:rFonts w:eastAsia="Times New Roman"/>
          <w:i/>
          <w:color w:val="auto"/>
          <w:sz w:val="28"/>
          <w:szCs w:val="28"/>
          <w:lang w:val="en-US"/>
        </w:rPr>
        <w:t>JSP</w:t>
      </w:r>
      <w:r w:rsidRPr="007E7801">
        <w:rPr>
          <w:rFonts w:eastAsia="Times New Roman"/>
          <w:i/>
          <w:color w:val="auto"/>
          <w:sz w:val="28"/>
          <w:szCs w:val="28"/>
          <w:lang w:val="uk-UA"/>
        </w:rPr>
        <w:t xml:space="preserve">, </w:t>
      </w:r>
      <w:r w:rsidRPr="007E7801">
        <w:rPr>
          <w:rFonts w:eastAsia="Times New Roman"/>
          <w:i/>
          <w:color w:val="auto"/>
          <w:sz w:val="28"/>
          <w:szCs w:val="28"/>
          <w:lang w:val="en-US"/>
        </w:rPr>
        <w:t>ASP</w:t>
      </w:r>
      <w:r w:rsidRPr="007E7801">
        <w:rPr>
          <w:rFonts w:eastAsia="Times New Roman"/>
          <w:i/>
          <w:color w:val="auto"/>
          <w:sz w:val="28"/>
          <w:szCs w:val="28"/>
          <w:lang w:val="uk-UA"/>
        </w:rPr>
        <w:t xml:space="preserve"> .</w:t>
      </w:r>
      <w:r w:rsidRPr="007E7801">
        <w:rPr>
          <w:rFonts w:eastAsia="Times New Roman"/>
          <w:i/>
          <w:color w:val="auto"/>
          <w:sz w:val="28"/>
          <w:szCs w:val="28"/>
        </w:rPr>
        <w:t>Net</w:t>
      </w:r>
      <w:r w:rsidRPr="007E7801">
        <w:rPr>
          <w:rFonts w:eastAsia="Times New Roman"/>
          <w:i/>
          <w:color w:val="auto"/>
          <w:sz w:val="28"/>
          <w:szCs w:val="28"/>
          <w:lang w:val="uk-UA"/>
        </w:rPr>
        <w:t xml:space="preserve">, </w:t>
      </w:r>
      <w:r w:rsidRPr="007E7801">
        <w:rPr>
          <w:rFonts w:eastAsia="Times New Roman"/>
          <w:i/>
          <w:color w:val="auto"/>
          <w:sz w:val="28"/>
          <w:szCs w:val="28"/>
          <w:lang w:val="en-US"/>
        </w:rPr>
        <w:t>Web</w:t>
      </w:r>
      <w:r w:rsidRPr="007E7801">
        <w:rPr>
          <w:rFonts w:eastAsia="Times New Roman"/>
          <w:i/>
          <w:color w:val="auto"/>
          <w:sz w:val="28"/>
          <w:szCs w:val="28"/>
          <w:lang w:val="uk-UA"/>
        </w:rPr>
        <w:t>- базована</w:t>
      </w:r>
      <w:r w:rsidR="008E78F9" w:rsidRPr="007E7801">
        <w:rPr>
          <w:rFonts w:eastAsia="Times New Roman"/>
          <w:i/>
          <w:color w:val="auto"/>
          <w:sz w:val="28"/>
          <w:szCs w:val="28"/>
          <w:lang w:val="uk-UA"/>
        </w:rPr>
        <w:t xml:space="preserve"> </w:t>
      </w:r>
      <w:r w:rsidRPr="007E7801">
        <w:rPr>
          <w:rFonts w:eastAsia="Times New Roman"/>
          <w:i/>
          <w:color w:val="auto"/>
          <w:sz w:val="28"/>
          <w:szCs w:val="28"/>
          <w:lang w:val="uk-UA"/>
        </w:rPr>
        <w:t>ІС</w:t>
      </w:r>
    </w:p>
    <w:p w:rsidR="008E78F9" w:rsidRPr="007E7801" w:rsidRDefault="006536CA" w:rsidP="008E78F9">
      <w:pPr>
        <w:widowControl/>
        <w:spacing w:line="360" w:lineRule="auto"/>
        <w:ind w:firstLine="709"/>
        <w:jc w:val="both"/>
        <w:rPr>
          <w:rFonts w:eastAsia="Times New Roman"/>
          <w:i/>
          <w:color w:val="auto"/>
          <w:sz w:val="28"/>
          <w:szCs w:val="28"/>
          <w:lang w:val="en-US"/>
        </w:rPr>
      </w:pPr>
      <w:r w:rsidRPr="007E7801">
        <w:rPr>
          <w:rFonts w:eastAsia="Times New Roman"/>
          <w:i/>
          <w:color w:val="auto"/>
          <w:sz w:val="28"/>
          <w:szCs w:val="28"/>
          <w:lang w:val="en-US"/>
        </w:rPr>
        <w:t xml:space="preserve">Advantages and disadvantages of server’s technologies JSP and ASP were analyzed. The problem of calculation of external economic on chocolate factory </w:t>
      </w:r>
      <w:r w:rsidR="008E78F9" w:rsidRPr="007E7801">
        <w:rPr>
          <w:rFonts w:eastAsia="Times New Roman"/>
          <w:i/>
          <w:color w:val="auto"/>
          <w:sz w:val="28"/>
          <w:szCs w:val="28"/>
          <w:lang w:val="en-US"/>
        </w:rPr>
        <w:t>"</w:t>
      </w:r>
      <w:r w:rsidRPr="007E7801">
        <w:rPr>
          <w:rFonts w:eastAsia="Times New Roman"/>
          <w:i/>
          <w:color w:val="auto"/>
          <w:sz w:val="28"/>
          <w:szCs w:val="28"/>
          <w:lang w:val="en-US"/>
        </w:rPr>
        <w:t>Kraft Foods Ukraine</w:t>
      </w:r>
      <w:r w:rsidR="008E78F9" w:rsidRPr="007E7801">
        <w:rPr>
          <w:rFonts w:eastAsia="Times New Roman"/>
          <w:i/>
          <w:color w:val="auto"/>
          <w:sz w:val="28"/>
          <w:szCs w:val="28"/>
          <w:lang w:val="en-US"/>
        </w:rPr>
        <w:t>"</w:t>
      </w:r>
      <w:r w:rsidRPr="007E7801">
        <w:rPr>
          <w:rFonts w:eastAsia="Times New Roman"/>
          <w:i/>
          <w:color w:val="auto"/>
          <w:sz w:val="28"/>
          <w:szCs w:val="28"/>
          <w:lang w:val="en-US"/>
        </w:rPr>
        <w:t xml:space="preserve"> was considered and also was chosen the technology for solving this problem.</w:t>
      </w:r>
    </w:p>
    <w:p w:rsidR="008E78F9" w:rsidRPr="007E7801" w:rsidRDefault="006536CA" w:rsidP="008E78F9">
      <w:pPr>
        <w:widowControl/>
        <w:spacing w:line="360" w:lineRule="auto"/>
        <w:ind w:firstLine="709"/>
        <w:jc w:val="both"/>
        <w:rPr>
          <w:rFonts w:eastAsia="Times New Roman"/>
          <w:i/>
          <w:color w:val="auto"/>
          <w:sz w:val="28"/>
          <w:szCs w:val="28"/>
          <w:lang w:val="en-US"/>
        </w:rPr>
      </w:pPr>
      <w:r w:rsidRPr="007E7801">
        <w:rPr>
          <w:rFonts w:eastAsia="Times New Roman"/>
          <w:i/>
          <w:color w:val="auto"/>
          <w:sz w:val="28"/>
          <w:szCs w:val="28"/>
          <w:lang w:val="en-US"/>
        </w:rPr>
        <w:t>Key words: JSP, ASP .Net, Web-based IS.</w:t>
      </w:r>
    </w:p>
    <w:p w:rsidR="00F94108" w:rsidRPr="007E7801" w:rsidRDefault="00F94108" w:rsidP="008E78F9">
      <w:pPr>
        <w:pStyle w:val="ab"/>
        <w:tabs>
          <w:tab w:val="left" w:pos="3780"/>
        </w:tabs>
        <w:suppressAutoHyphens/>
        <w:ind w:firstLine="709"/>
        <w:rPr>
          <w:spacing w:val="0"/>
          <w:sz w:val="28"/>
          <w:lang w:val="en-US"/>
        </w:rPr>
      </w:pPr>
    </w:p>
    <w:p w:rsidR="008E78F9" w:rsidRPr="007E7801" w:rsidRDefault="008E78F9" w:rsidP="008E78F9">
      <w:pPr>
        <w:widowControl/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7E7801">
        <w:rPr>
          <w:b/>
          <w:color w:val="auto"/>
          <w:sz w:val="28"/>
          <w:szCs w:val="28"/>
        </w:rPr>
        <w:br w:type="page"/>
      </w:r>
      <w:r w:rsidR="00907D52" w:rsidRPr="007E7801">
        <w:rPr>
          <w:b/>
          <w:color w:val="auto"/>
          <w:sz w:val="28"/>
          <w:szCs w:val="28"/>
        </w:rPr>
        <w:t>1.</w:t>
      </w:r>
      <w:r w:rsidRPr="007E7801">
        <w:rPr>
          <w:b/>
          <w:color w:val="auto"/>
          <w:sz w:val="28"/>
          <w:szCs w:val="28"/>
        </w:rPr>
        <w:t xml:space="preserve"> </w:t>
      </w:r>
      <w:r w:rsidR="00907D52" w:rsidRPr="007E7801">
        <w:rPr>
          <w:b/>
          <w:color w:val="auto"/>
          <w:sz w:val="28"/>
          <w:szCs w:val="28"/>
        </w:rPr>
        <w:t>Введение</w:t>
      </w:r>
    </w:p>
    <w:p w:rsidR="008E78F9" w:rsidRPr="007E7801" w:rsidRDefault="008E78F9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8E78F9" w:rsidRPr="007E7801" w:rsidRDefault="00907D52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E7801">
        <w:rPr>
          <w:color w:val="auto"/>
          <w:sz w:val="28"/>
          <w:szCs w:val="28"/>
        </w:rPr>
        <w:t>В настоящее время предприятия стремятся автоматизировать происходящие на них производственные и вспомогательные процессы с целью повышения эффективности работы. Для этого создаются различного рода</w:t>
      </w:r>
      <w:r w:rsidR="00AB1419" w:rsidRPr="007E7801">
        <w:rPr>
          <w:color w:val="auto"/>
          <w:sz w:val="28"/>
          <w:szCs w:val="28"/>
        </w:rPr>
        <w:t xml:space="preserve"> информационные системы</w:t>
      </w:r>
      <w:r w:rsidRPr="007E7801">
        <w:rPr>
          <w:color w:val="auto"/>
          <w:sz w:val="28"/>
          <w:szCs w:val="28"/>
        </w:rPr>
        <w:t xml:space="preserve"> </w:t>
      </w:r>
      <w:r w:rsidR="00AB1419" w:rsidRPr="007E7801">
        <w:rPr>
          <w:color w:val="auto"/>
          <w:sz w:val="28"/>
          <w:szCs w:val="28"/>
        </w:rPr>
        <w:t>(</w:t>
      </w:r>
      <w:r w:rsidRPr="007E7801">
        <w:rPr>
          <w:color w:val="auto"/>
          <w:sz w:val="28"/>
          <w:szCs w:val="28"/>
        </w:rPr>
        <w:t>ИС</w:t>
      </w:r>
      <w:r w:rsidR="00AB1419" w:rsidRPr="007E7801">
        <w:rPr>
          <w:color w:val="auto"/>
          <w:sz w:val="28"/>
          <w:szCs w:val="28"/>
        </w:rPr>
        <w:t>)</w:t>
      </w:r>
      <w:r w:rsidRPr="007E7801">
        <w:rPr>
          <w:color w:val="auto"/>
          <w:sz w:val="28"/>
          <w:szCs w:val="28"/>
        </w:rPr>
        <w:t xml:space="preserve">. </w:t>
      </w:r>
      <w:r w:rsidR="00AB1419" w:rsidRPr="007E7801">
        <w:rPr>
          <w:color w:val="auto"/>
          <w:sz w:val="28"/>
          <w:szCs w:val="28"/>
        </w:rPr>
        <w:t>П</w:t>
      </w:r>
      <w:r w:rsidRPr="007E7801">
        <w:rPr>
          <w:color w:val="auto"/>
          <w:sz w:val="28"/>
          <w:szCs w:val="28"/>
        </w:rPr>
        <w:t xml:space="preserve">од ИС понимают совокупность содержащейся в базах данных информации и обеспечивающих ее обработку информационных технологий и технических средств. ИС делятся на настольные, или локальные ИС, в которых все компоненты работают на одном компьютере, и распределённые ИС, в которых компоненты распределены по нескольким компьютерам. Благодаря развитию информационных технологий и компьютерных сетей наибольшее распространение получили распределенные ИС. Они, в свою очередь делятся на файл-серверные и клиент-серверные ИС. В последних и база данных, и СУБД находятся на сервере, а на клиентских станциях размещаются клиентские приложения. В связи с развитием </w:t>
      </w:r>
      <w:r w:rsidRPr="007E7801">
        <w:rPr>
          <w:color w:val="auto"/>
          <w:sz w:val="28"/>
          <w:szCs w:val="28"/>
          <w:lang w:val="en-US"/>
        </w:rPr>
        <w:t>Internet</w:t>
      </w:r>
      <w:r w:rsidRPr="007E7801">
        <w:rPr>
          <w:color w:val="auto"/>
          <w:sz w:val="28"/>
          <w:szCs w:val="28"/>
        </w:rPr>
        <w:t xml:space="preserve"> из клиент-серверных ИС в последнее время выделяют особый класс информационных систем – </w:t>
      </w:r>
      <w:r w:rsidRPr="007E7801">
        <w:rPr>
          <w:color w:val="auto"/>
          <w:sz w:val="28"/>
          <w:szCs w:val="28"/>
          <w:lang w:val="en-US"/>
        </w:rPr>
        <w:t>Web</w:t>
      </w:r>
      <w:r w:rsidRPr="007E7801">
        <w:rPr>
          <w:color w:val="auto"/>
          <w:sz w:val="28"/>
          <w:szCs w:val="28"/>
        </w:rPr>
        <w:t xml:space="preserve">-базированные ИС. В таких системах используются технологии динамической генерации ответа в виде </w:t>
      </w:r>
      <w:r w:rsidRPr="007E7801">
        <w:rPr>
          <w:color w:val="auto"/>
          <w:sz w:val="28"/>
          <w:szCs w:val="28"/>
          <w:lang w:val="en-US"/>
        </w:rPr>
        <w:t>HTML</w:t>
      </w:r>
      <w:r w:rsidRPr="007E7801">
        <w:rPr>
          <w:color w:val="auto"/>
          <w:sz w:val="28"/>
          <w:szCs w:val="28"/>
        </w:rPr>
        <w:t xml:space="preserve">-страниц на запрос клиента и отправки ему таких страниц с помощью </w:t>
      </w:r>
      <w:r w:rsidRPr="007E7801">
        <w:rPr>
          <w:color w:val="auto"/>
          <w:sz w:val="28"/>
          <w:szCs w:val="28"/>
          <w:lang w:val="en-US"/>
        </w:rPr>
        <w:t>Internet</w:t>
      </w:r>
      <w:r w:rsidRPr="007E7801">
        <w:rPr>
          <w:color w:val="auto"/>
          <w:sz w:val="28"/>
          <w:szCs w:val="28"/>
        </w:rPr>
        <w:t xml:space="preserve">. Такие системы являются наиболее популярными в последнее время из-за своей удобности, надежности и простоты. </w:t>
      </w:r>
      <w:r w:rsidRPr="007E7801">
        <w:rPr>
          <w:color w:val="auto"/>
          <w:sz w:val="28"/>
          <w:szCs w:val="28"/>
          <w:lang w:val="en-US"/>
        </w:rPr>
        <w:t>Web</w:t>
      </w:r>
      <w:r w:rsidRPr="007E7801">
        <w:rPr>
          <w:color w:val="auto"/>
          <w:sz w:val="28"/>
          <w:szCs w:val="28"/>
        </w:rPr>
        <w:t xml:space="preserve">-базированные системы не ограничены масштабами локальной сети предприятия, поэтому они все чаще используются и являются наиболее перспективными. Для построения </w:t>
      </w:r>
      <w:r w:rsidRPr="007E7801">
        <w:rPr>
          <w:color w:val="auto"/>
          <w:sz w:val="28"/>
          <w:szCs w:val="28"/>
          <w:lang w:val="en-US"/>
        </w:rPr>
        <w:t>Web</w:t>
      </w:r>
      <w:r w:rsidRPr="007E7801">
        <w:rPr>
          <w:color w:val="auto"/>
          <w:sz w:val="28"/>
          <w:szCs w:val="28"/>
        </w:rPr>
        <w:t xml:space="preserve">-базированных систем существует много различных технологий, но лидерами среди них, безусловно, являются </w:t>
      </w:r>
      <w:r w:rsidRPr="007E7801">
        <w:rPr>
          <w:color w:val="auto"/>
          <w:sz w:val="28"/>
          <w:szCs w:val="28"/>
          <w:lang w:val="en-US"/>
        </w:rPr>
        <w:t>JSP</w:t>
      </w:r>
      <w:r w:rsidRPr="007E7801">
        <w:rPr>
          <w:color w:val="auto"/>
          <w:sz w:val="28"/>
          <w:szCs w:val="28"/>
        </w:rPr>
        <w:t xml:space="preserve"> (</w:t>
      </w:r>
      <w:r w:rsidRPr="007E7801">
        <w:rPr>
          <w:color w:val="auto"/>
          <w:sz w:val="28"/>
          <w:szCs w:val="28"/>
          <w:lang w:val="en-US"/>
        </w:rPr>
        <w:t>Java</w:t>
      </w:r>
      <w:r w:rsidRPr="007E7801">
        <w:rPr>
          <w:color w:val="auto"/>
          <w:sz w:val="28"/>
          <w:szCs w:val="28"/>
        </w:rPr>
        <w:t xml:space="preserve"> </w:t>
      </w:r>
      <w:r w:rsidRPr="007E7801">
        <w:rPr>
          <w:color w:val="auto"/>
          <w:sz w:val="28"/>
          <w:szCs w:val="28"/>
          <w:lang w:val="en-US"/>
        </w:rPr>
        <w:t>Server</w:t>
      </w:r>
      <w:r w:rsidRPr="007E7801">
        <w:rPr>
          <w:color w:val="auto"/>
          <w:sz w:val="28"/>
          <w:szCs w:val="28"/>
        </w:rPr>
        <w:t xml:space="preserve"> </w:t>
      </w:r>
      <w:r w:rsidRPr="007E7801">
        <w:rPr>
          <w:color w:val="auto"/>
          <w:sz w:val="28"/>
          <w:szCs w:val="28"/>
          <w:lang w:val="en-US"/>
        </w:rPr>
        <w:t>Pages</w:t>
      </w:r>
      <w:r w:rsidRPr="007E7801">
        <w:rPr>
          <w:color w:val="auto"/>
          <w:sz w:val="28"/>
          <w:szCs w:val="28"/>
        </w:rPr>
        <w:t xml:space="preserve">) от </w:t>
      </w:r>
      <w:r w:rsidRPr="007E7801">
        <w:rPr>
          <w:color w:val="auto"/>
          <w:sz w:val="28"/>
          <w:szCs w:val="28"/>
          <w:lang w:val="en-US"/>
        </w:rPr>
        <w:t>Java</w:t>
      </w:r>
      <w:r w:rsidRPr="007E7801">
        <w:rPr>
          <w:color w:val="auto"/>
          <w:sz w:val="28"/>
          <w:szCs w:val="28"/>
        </w:rPr>
        <w:t xml:space="preserve"> и </w:t>
      </w:r>
      <w:r w:rsidRPr="007E7801">
        <w:rPr>
          <w:color w:val="auto"/>
          <w:sz w:val="28"/>
          <w:szCs w:val="28"/>
          <w:lang w:val="en-US"/>
        </w:rPr>
        <w:t>ASP</w:t>
      </w:r>
      <w:r w:rsidRPr="007E7801">
        <w:rPr>
          <w:color w:val="auto"/>
          <w:sz w:val="28"/>
          <w:szCs w:val="28"/>
        </w:rPr>
        <w:t xml:space="preserve"> (</w:t>
      </w:r>
      <w:r w:rsidRPr="007E7801">
        <w:rPr>
          <w:color w:val="auto"/>
          <w:sz w:val="28"/>
          <w:szCs w:val="28"/>
          <w:lang w:val="en-US"/>
        </w:rPr>
        <w:t>Active</w:t>
      </w:r>
      <w:r w:rsidRPr="007E7801">
        <w:rPr>
          <w:color w:val="auto"/>
          <w:sz w:val="28"/>
          <w:szCs w:val="28"/>
        </w:rPr>
        <w:t xml:space="preserve"> </w:t>
      </w:r>
      <w:r w:rsidRPr="007E7801">
        <w:rPr>
          <w:color w:val="auto"/>
          <w:sz w:val="28"/>
          <w:szCs w:val="28"/>
          <w:lang w:val="en-US"/>
        </w:rPr>
        <w:t>Server</w:t>
      </w:r>
      <w:r w:rsidRPr="007E7801">
        <w:rPr>
          <w:color w:val="auto"/>
          <w:sz w:val="28"/>
          <w:szCs w:val="28"/>
        </w:rPr>
        <w:t xml:space="preserve"> </w:t>
      </w:r>
      <w:r w:rsidRPr="007E7801">
        <w:rPr>
          <w:color w:val="auto"/>
          <w:sz w:val="28"/>
          <w:szCs w:val="28"/>
          <w:lang w:val="en-US"/>
        </w:rPr>
        <w:t>Pages</w:t>
      </w:r>
      <w:r w:rsidRPr="007E7801">
        <w:rPr>
          <w:color w:val="auto"/>
          <w:sz w:val="28"/>
          <w:szCs w:val="28"/>
        </w:rPr>
        <w:t>) от .</w:t>
      </w:r>
      <w:r w:rsidRPr="007E7801">
        <w:rPr>
          <w:color w:val="auto"/>
          <w:sz w:val="28"/>
          <w:szCs w:val="28"/>
          <w:lang w:val="en-US"/>
        </w:rPr>
        <w:t>Net</w:t>
      </w:r>
      <w:r w:rsidRPr="007E7801">
        <w:rPr>
          <w:color w:val="auto"/>
          <w:sz w:val="28"/>
          <w:szCs w:val="28"/>
        </w:rPr>
        <w:t>.</w:t>
      </w:r>
    </w:p>
    <w:p w:rsidR="00907D52" w:rsidRPr="007E7801" w:rsidRDefault="00907D52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907D52" w:rsidRPr="007E7801" w:rsidRDefault="008E78F9" w:rsidP="008E78F9">
      <w:pPr>
        <w:widowControl/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7E7801">
        <w:rPr>
          <w:b/>
          <w:color w:val="auto"/>
          <w:sz w:val="28"/>
          <w:szCs w:val="28"/>
        </w:rPr>
        <w:br w:type="page"/>
      </w:r>
      <w:r w:rsidR="00907D52" w:rsidRPr="007E7801">
        <w:rPr>
          <w:b/>
          <w:color w:val="auto"/>
          <w:sz w:val="28"/>
          <w:szCs w:val="28"/>
        </w:rPr>
        <w:t>2. Постановка задачи</w:t>
      </w:r>
    </w:p>
    <w:p w:rsidR="008E78F9" w:rsidRPr="007E7801" w:rsidRDefault="008E78F9" w:rsidP="008E78F9">
      <w:pPr>
        <w:pStyle w:val="a0"/>
        <w:widowControl/>
        <w:tabs>
          <w:tab w:val="left" w:pos="0"/>
        </w:tabs>
        <w:spacing w:after="0" w:line="360" w:lineRule="auto"/>
        <w:ind w:firstLine="709"/>
        <w:jc w:val="both"/>
        <w:rPr>
          <w:color w:val="auto"/>
          <w:sz w:val="28"/>
          <w:szCs w:val="28"/>
        </w:rPr>
      </w:pPr>
    </w:p>
    <w:p w:rsidR="00C64773" w:rsidRPr="007E7801" w:rsidRDefault="00907D52" w:rsidP="008E78F9">
      <w:pPr>
        <w:pStyle w:val="a0"/>
        <w:widowControl/>
        <w:tabs>
          <w:tab w:val="left" w:pos="0"/>
        </w:tabs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7E7801">
        <w:rPr>
          <w:color w:val="auto"/>
          <w:sz w:val="28"/>
          <w:szCs w:val="28"/>
        </w:rPr>
        <w:t xml:space="preserve">ЗАО </w:t>
      </w:r>
      <w:r w:rsidR="008E78F9" w:rsidRPr="007E7801">
        <w:rPr>
          <w:color w:val="auto"/>
          <w:sz w:val="28"/>
          <w:szCs w:val="28"/>
        </w:rPr>
        <w:t>"</w:t>
      </w:r>
      <w:r w:rsidRPr="007E7801">
        <w:rPr>
          <w:color w:val="auto"/>
          <w:sz w:val="28"/>
          <w:szCs w:val="28"/>
        </w:rPr>
        <w:t>Крафт Фудз Украина</w:t>
      </w:r>
      <w:r w:rsidR="008E78F9" w:rsidRPr="007E7801">
        <w:rPr>
          <w:color w:val="auto"/>
          <w:sz w:val="28"/>
          <w:szCs w:val="28"/>
        </w:rPr>
        <w:t>"</w:t>
      </w:r>
      <w:r w:rsidRPr="007E7801">
        <w:rPr>
          <w:color w:val="auto"/>
          <w:sz w:val="28"/>
          <w:szCs w:val="28"/>
        </w:rPr>
        <w:t xml:space="preserve"> - это шоколадная фабрика, являющаяся </w:t>
      </w:r>
      <w:r w:rsidR="000E1141" w:rsidRPr="007E7801">
        <w:rPr>
          <w:color w:val="auto"/>
          <w:sz w:val="28"/>
          <w:szCs w:val="28"/>
        </w:rPr>
        <w:t>ведущей</w:t>
      </w:r>
      <w:r w:rsidRPr="007E7801">
        <w:rPr>
          <w:color w:val="auto"/>
          <w:sz w:val="28"/>
          <w:szCs w:val="28"/>
        </w:rPr>
        <w:t xml:space="preserve"> по производству шоколадных изделий в Украине. Продукция предприятия реализуется не только на территории Украины, но и экспортируется за границу. Поэтому одной и</w:t>
      </w:r>
      <w:r w:rsidR="000E1141" w:rsidRPr="007E7801">
        <w:rPr>
          <w:color w:val="auto"/>
          <w:sz w:val="28"/>
          <w:szCs w:val="28"/>
        </w:rPr>
        <w:t>з</w:t>
      </w:r>
      <w:r w:rsidRPr="007E7801">
        <w:rPr>
          <w:color w:val="auto"/>
          <w:sz w:val="28"/>
          <w:szCs w:val="28"/>
        </w:rPr>
        <w:t xml:space="preserve"> важных задач является учет внешнеэкономической деятельности фабрики, т.е. учет продукции, реализованной иностранным клиентам. </w:t>
      </w:r>
      <w:r w:rsidR="000E1141" w:rsidRPr="007E7801">
        <w:rPr>
          <w:color w:val="auto"/>
          <w:sz w:val="28"/>
          <w:szCs w:val="28"/>
        </w:rPr>
        <w:t>П</w:t>
      </w:r>
      <w:r w:rsidRPr="007E7801">
        <w:rPr>
          <w:color w:val="auto"/>
          <w:sz w:val="28"/>
          <w:szCs w:val="28"/>
        </w:rPr>
        <w:t>редл</w:t>
      </w:r>
      <w:r w:rsidR="000E1141" w:rsidRPr="007E7801">
        <w:rPr>
          <w:color w:val="auto"/>
          <w:sz w:val="28"/>
          <w:szCs w:val="28"/>
        </w:rPr>
        <w:t>агается</w:t>
      </w:r>
      <w:r w:rsidRPr="007E7801">
        <w:rPr>
          <w:color w:val="auto"/>
          <w:sz w:val="28"/>
          <w:szCs w:val="28"/>
        </w:rPr>
        <w:t xml:space="preserve"> разработать и внедрить автоматизированную информационную систему, которая будет учитывать</w:t>
      </w:r>
      <w:r w:rsidR="008E78F9" w:rsidRPr="007E7801">
        <w:rPr>
          <w:color w:val="auto"/>
          <w:sz w:val="28"/>
          <w:szCs w:val="28"/>
        </w:rPr>
        <w:t xml:space="preserve"> </w:t>
      </w:r>
      <w:r w:rsidRPr="007E7801">
        <w:rPr>
          <w:color w:val="auto"/>
          <w:sz w:val="28"/>
          <w:szCs w:val="28"/>
        </w:rPr>
        <w:t xml:space="preserve">особенности работы шоколадной фабрики и эффективно решать поставленную задачу, а также автоматически формировать и сохранять выходные документы, такие, как </w:t>
      </w:r>
      <w:r w:rsidR="008E78F9" w:rsidRPr="007E7801">
        <w:rPr>
          <w:color w:val="auto"/>
          <w:sz w:val="28"/>
          <w:szCs w:val="28"/>
        </w:rPr>
        <w:t>"</w:t>
      </w:r>
      <w:r w:rsidRPr="007E7801">
        <w:rPr>
          <w:color w:val="auto"/>
          <w:sz w:val="28"/>
          <w:szCs w:val="28"/>
        </w:rPr>
        <w:t>Международная товаротранспортная накладная</w:t>
      </w:r>
      <w:r w:rsidR="008E78F9" w:rsidRPr="007E7801">
        <w:rPr>
          <w:color w:val="auto"/>
          <w:sz w:val="28"/>
          <w:szCs w:val="28"/>
        </w:rPr>
        <w:t>"</w:t>
      </w:r>
      <w:r w:rsidRPr="007E7801">
        <w:rPr>
          <w:color w:val="auto"/>
          <w:sz w:val="28"/>
          <w:szCs w:val="28"/>
        </w:rPr>
        <w:t xml:space="preserve">, </w:t>
      </w:r>
      <w:r w:rsidR="008E78F9" w:rsidRPr="007E7801">
        <w:rPr>
          <w:color w:val="auto"/>
          <w:sz w:val="28"/>
          <w:szCs w:val="28"/>
        </w:rPr>
        <w:t>"</w:t>
      </w:r>
      <w:r w:rsidRPr="007E7801">
        <w:rPr>
          <w:color w:val="auto"/>
          <w:sz w:val="28"/>
          <w:szCs w:val="28"/>
        </w:rPr>
        <w:t>Таможенная декларация</w:t>
      </w:r>
      <w:r w:rsidR="008E78F9" w:rsidRPr="007E7801">
        <w:rPr>
          <w:color w:val="auto"/>
          <w:sz w:val="28"/>
          <w:szCs w:val="28"/>
        </w:rPr>
        <w:t>"</w:t>
      </w:r>
      <w:r w:rsidRPr="007E7801">
        <w:rPr>
          <w:color w:val="auto"/>
          <w:sz w:val="28"/>
          <w:szCs w:val="28"/>
        </w:rPr>
        <w:t xml:space="preserve">, </w:t>
      </w:r>
      <w:r w:rsidR="008E78F9" w:rsidRPr="007E7801">
        <w:rPr>
          <w:color w:val="auto"/>
          <w:sz w:val="28"/>
          <w:szCs w:val="28"/>
        </w:rPr>
        <w:t>"</w:t>
      </w:r>
      <w:r w:rsidRPr="007E7801">
        <w:rPr>
          <w:color w:val="auto"/>
          <w:sz w:val="28"/>
          <w:szCs w:val="28"/>
        </w:rPr>
        <w:t>Счет-фактура</w:t>
      </w:r>
      <w:r w:rsidR="008E78F9" w:rsidRPr="007E7801">
        <w:rPr>
          <w:color w:val="auto"/>
          <w:sz w:val="28"/>
          <w:szCs w:val="28"/>
        </w:rPr>
        <w:t>"</w:t>
      </w:r>
      <w:r w:rsidRPr="007E7801">
        <w:rPr>
          <w:color w:val="auto"/>
          <w:sz w:val="28"/>
          <w:szCs w:val="28"/>
        </w:rPr>
        <w:t xml:space="preserve"> и т.д. Было решено разрабатывать </w:t>
      </w:r>
      <w:r w:rsidRPr="007E7801">
        <w:rPr>
          <w:color w:val="auto"/>
          <w:sz w:val="28"/>
          <w:szCs w:val="28"/>
          <w:lang w:val="en-US"/>
        </w:rPr>
        <w:t>Web</w:t>
      </w:r>
      <w:r w:rsidRPr="007E7801">
        <w:rPr>
          <w:color w:val="auto"/>
          <w:sz w:val="28"/>
          <w:szCs w:val="28"/>
        </w:rPr>
        <w:t xml:space="preserve">-базированную ИС с той целью, чтобы клиенты фабрики могли делать заказ на получение продукции с помощью </w:t>
      </w:r>
      <w:r w:rsidRPr="007E7801">
        <w:rPr>
          <w:color w:val="auto"/>
          <w:sz w:val="28"/>
          <w:szCs w:val="28"/>
          <w:lang w:val="en-US"/>
        </w:rPr>
        <w:t>Internet</w:t>
      </w:r>
      <w:r w:rsidRPr="007E7801">
        <w:rPr>
          <w:color w:val="auto"/>
          <w:sz w:val="28"/>
          <w:szCs w:val="28"/>
        </w:rPr>
        <w:t>. В качестве используемой технологии</w:t>
      </w:r>
      <w:r w:rsidR="000E1141" w:rsidRPr="007E7801">
        <w:rPr>
          <w:color w:val="auto"/>
          <w:sz w:val="28"/>
          <w:szCs w:val="28"/>
        </w:rPr>
        <w:t xml:space="preserve"> для разработки программного обеспечения ИС</w:t>
      </w:r>
      <w:r w:rsidRPr="007E7801">
        <w:rPr>
          <w:color w:val="auto"/>
          <w:sz w:val="28"/>
          <w:szCs w:val="28"/>
        </w:rPr>
        <w:t xml:space="preserve"> планируется выбрать одну из двух наиболее популярных в настоящее время серверных технологий генерации </w:t>
      </w:r>
      <w:r w:rsidRPr="007E7801">
        <w:rPr>
          <w:color w:val="auto"/>
          <w:sz w:val="28"/>
          <w:szCs w:val="28"/>
          <w:lang w:val="en-US"/>
        </w:rPr>
        <w:t>HTML</w:t>
      </w:r>
      <w:r w:rsidRPr="007E7801">
        <w:rPr>
          <w:color w:val="auto"/>
          <w:sz w:val="28"/>
          <w:szCs w:val="28"/>
        </w:rPr>
        <w:t xml:space="preserve">-страниц: </w:t>
      </w:r>
      <w:r w:rsidRPr="007E7801">
        <w:rPr>
          <w:color w:val="auto"/>
          <w:sz w:val="28"/>
          <w:szCs w:val="28"/>
          <w:lang w:val="en-US"/>
        </w:rPr>
        <w:t>JSP</w:t>
      </w:r>
      <w:r w:rsidRPr="007E7801">
        <w:rPr>
          <w:color w:val="auto"/>
          <w:sz w:val="28"/>
          <w:szCs w:val="28"/>
        </w:rPr>
        <w:t xml:space="preserve"> и </w:t>
      </w:r>
      <w:r w:rsidRPr="007E7801">
        <w:rPr>
          <w:color w:val="auto"/>
          <w:sz w:val="28"/>
          <w:szCs w:val="28"/>
          <w:lang w:val="en-US"/>
        </w:rPr>
        <w:t>ASP</w:t>
      </w:r>
      <w:r w:rsidRPr="007E7801">
        <w:rPr>
          <w:color w:val="auto"/>
          <w:sz w:val="28"/>
          <w:szCs w:val="28"/>
        </w:rPr>
        <w:t>. Планируется изучить преимущества и недостатки каждой из них для совершения правильного и обоснованного выбора.</w:t>
      </w:r>
    </w:p>
    <w:p w:rsidR="00E362EB" w:rsidRPr="007E7801" w:rsidRDefault="00E362EB" w:rsidP="008E78F9">
      <w:pPr>
        <w:pStyle w:val="a0"/>
        <w:widowControl/>
        <w:tabs>
          <w:tab w:val="left" w:pos="0"/>
        </w:tabs>
        <w:spacing w:after="0" w:line="360" w:lineRule="auto"/>
        <w:ind w:firstLine="709"/>
        <w:jc w:val="both"/>
        <w:rPr>
          <w:b/>
          <w:color w:val="auto"/>
          <w:sz w:val="28"/>
          <w:szCs w:val="28"/>
        </w:rPr>
      </w:pPr>
    </w:p>
    <w:p w:rsidR="006E24B3" w:rsidRPr="007E7801" w:rsidRDefault="006E24B3" w:rsidP="008E78F9">
      <w:pPr>
        <w:widowControl/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7E7801">
        <w:rPr>
          <w:b/>
          <w:color w:val="auto"/>
          <w:sz w:val="28"/>
          <w:szCs w:val="28"/>
        </w:rPr>
        <w:t xml:space="preserve">3. Основные черты программной технологии </w:t>
      </w:r>
      <w:r w:rsidRPr="007E7801">
        <w:rPr>
          <w:b/>
          <w:color w:val="auto"/>
          <w:sz w:val="28"/>
          <w:szCs w:val="28"/>
          <w:lang w:val="en-US"/>
        </w:rPr>
        <w:t>JSP</w:t>
      </w:r>
    </w:p>
    <w:p w:rsidR="008E78F9" w:rsidRPr="007E7801" w:rsidRDefault="008E78F9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8E78F9" w:rsidRPr="007E7801" w:rsidRDefault="006E24B3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E7801">
        <w:rPr>
          <w:color w:val="auto"/>
          <w:sz w:val="28"/>
          <w:szCs w:val="28"/>
        </w:rPr>
        <w:t xml:space="preserve">JavaServer Page (JSP) – это расширение технологии Java servlet, являющееся удобным методом для отображения веб-страниц с динамическим содержанием. Технология позволяет внедрять Java-код, а также EL (Expression Language) в статичное содержимое страницы. </w:t>
      </w:r>
      <w:r w:rsidR="00791E5A" w:rsidRPr="007E7801">
        <w:rPr>
          <w:color w:val="auto"/>
          <w:sz w:val="28"/>
          <w:szCs w:val="28"/>
        </w:rPr>
        <w:t>М</w:t>
      </w:r>
      <w:r w:rsidRPr="007E7801">
        <w:rPr>
          <w:color w:val="auto"/>
          <w:sz w:val="28"/>
          <w:szCs w:val="28"/>
        </w:rPr>
        <w:t>огут использоваться библиотеки JSP</w:t>
      </w:r>
      <w:r w:rsidR="00791E5A" w:rsidRPr="007E7801">
        <w:rPr>
          <w:color w:val="auto"/>
          <w:sz w:val="28"/>
          <w:szCs w:val="28"/>
        </w:rPr>
        <w:t>-</w:t>
      </w:r>
      <w:r w:rsidRPr="007E7801">
        <w:rPr>
          <w:color w:val="auto"/>
          <w:sz w:val="28"/>
          <w:szCs w:val="28"/>
        </w:rPr>
        <w:t>тегов для внедрения их в JSP-страницы. Страницы компилируются JSP-компилятором в сервлеты, представляющие собой Java-классы, которые выполняются на сервере. Сервлеты могут быть написаны разработчиком, не используя JSP-страницы. Эти технологии дополня</w:t>
      </w:r>
      <w:r w:rsidR="00791E5A" w:rsidRPr="007E7801">
        <w:rPr>
          <w:color w:val="auto"/>
          <w:sz w:val="28"/>
          <w:szCs w:val="28"/>
        </w:rPr>
        <w:t>ю</w:t>
      </w:r>
      <w:r w:rsidRPr="007E7801">
        <w:rPr>
          <w:color w:val="auto"/>
          <w:sz w:val="28"/>
          <w:szCs w:val="28"/>
        </w:rPr>
        <w:t>т друг друга.</w:t>
      </w:r>
    </w:p>
    <w:p w:rsidR="008E78F9" w:rsidRPr="007E7801" w:rsidRDefault="006E24B3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E7801">
        <w:rPr>
          <w:color w:val="auto"/>
          <w:sz w:val="28"/>
          <w:szCs w:val="28"/>
        </w:rPr>
        <w:t xml:space="preserve">Основным отличием от других подобных технологий, например </w:t>
      </w:r>
      <w:r w:rsidRPr="007E7801">
        <w:rPr>
          <w:color w:val="auto"/>
          <w:sz w:val="28"/>
          <w:szCs w:val="28"/>
          <w:lang w:val="en-US"/>
        </w:rPr>
        <w:t>ASP</w:t>
      </w:r>
      <w:r w:rsidRPr="007E7801">
        <w:rPr>
          <w:color w:val="auto"/>
          <w:sz w:val="28"/>
          <w:szCs w:val="28"/>
        </w:rPr>
        <w:t xml:space="preserve"> и </w:t>
      </w:r>
      <w:r w:rsidRPr="007E7801">
        <w:rPr>
          <w:color w:val="auto"/>
          <w:sz w:val="28"/>
          <w:szCs w:val="28"/>
          <w:lang w:val="en-US"/>
        </w:rPr>
        <w:t>PHP</w:t>
      </w:r>
      <w:r w:rsidRPr="007E7801">
        <w:rPr>
          <w:color w:val="auto"/>
          <w:sz w:val="28"/>
          <w:szCs w:val="28"/>
        </w:rPr>
        <w:t xml:space="preserve">, является то, что код, находящийся внутри специальных тэгов не интерпретируется при обращении к странице, а предварительно компилируется в Java Servlet. Технология </w:t>
      </w:r>
      <w:r w:rsidRPr="007E7801">
        <w:rPr>
          <w:color w:val="auto"/>
          <w:sz w:val="28"/>
          <w:szCs w:val="28"/>
          <w:lang w:val="en-US"/>
        </w:rPr>
        <w:t>JSP</w:t>
      </w:r>
      <w:r w:rsidRPr="007E7801">
        <w:rPr>
          <w:color w:val="auto"/>
          <w:sz w:val="28"/>
          <w:szCs w:val="28"/>
        </w:rPr>
        <w:t xml:space="preserve"> удачно объединяет шаблонный подход к построению сайтов и все преимущества </w:t>
      </w:r>
      <w:r w:rsidRPr="007E7801">
        <w:rPr>
          <w:color w:val="auto"/>
          <w:sz w:val="28"/>
          <w:szCs w:val="28"/>
          <w:lang w:val="en-US"/>
        </w:rPr>
        <w:t>Java</w:t>
      </w:r>
      <w:r w:rsidR="00791E5A" w:rsidRPr="007E7801">
        <w:rPr>
          <w:color w:val="auto"/>
          <w:sz w:val="28"/>
          <w:szCs w:val="28"/>
        </w:rPr>
        <w:t>-</w:t>
      </w:r>
      <w:r w:rsidRPr="007E7801">
        <w:rPr>
          <w:color w:val="auto"/>
          <w:sz w:val="28"/>
          <w:szCs w:val="28"/>
        </w:rPr>
        <w:t>платформы.</w:t>
      </w:r>
    </w:p>
    <w:p w:rsidR="008E78F9" w:rsidRPr="007E7801" w:rsidRDefault="006E24B3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E7801">
        <w:rPr>
          <w:color w:val="auto"/>
          <w:sz w:val="28"/>
          <w:szCs w:val="28"/>
        </w:rPr>
        <w:t xml:space="preserve">Важным шагом к расширению шаблонного подхода стали библиотеки тэгов. </w:t>
      </w:r>
      <w:r w:rsidR="00B62918" w:rsidRPr="007E7801">
        <w:rPr>
          <w:color w:val="auto"/>
          <w:sz w:val="28"/>
          <w:szCs w:val="28"/>
        </w:rPr>
        <w:t>Они предоставляют</w:t>
      </w:r>
      <w:r w:rsidRPr="007E7801">
        <w:rPr>
          <w:color w:val="auto"/>
          <w:sz w:val="28"/>
          <w:szCs w:val="28"/>
        </w:rPr>
        <w:t xml:space="preserve"> </w:t>
      </w:r>
      <w:r w:rsidR="00B62918" w:rsidRPr="007E7801">
        <w:rPr>
          <w:color w:val="auto"/>
          <w:sz w:val="28"/>
          <w:szCs w:val="28"/>
        </w:rPr>
        <w:t>хорошую</w:t>
      </w:r>
      <w:r w:rsidRPr="007E7801">
        <w:rPr>
          <w:color w:val="auto"/>
          <w:sz w:val="28"/>
          <w:szCs w:val="28"/>
        </w:rPr>
        <w:t xml:space="preserve"> возможность интегрировать стандартные, сторонние, или собственные программные компоненты в страницы. Простота создания и использования привели к большой популярности библиотек тэгов.</w:t>
      </w:r>
    </w:p>
    <w:p w:rsidR="008E78F9" w:rsidRPr="007E7801" w:rsidRDefault="006E24B3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E7801">
        <w:rPr>
          <w:color w:val="auto"/>
          <w:sz w:val="28"/>
          <w:szCs w:val="28"/>
          <w:lang w:val="en-US"/>
        </w:rPr>
        <w:t>JSP</w:t>
      </w:r>
      <w:r w:rsidRPr="007E7801">
        <w:rPr>
          <w:color w:val="auto"/>
          <w:sz w:val="28"/>
          <w:szCs w:val="28"/>
        </w:rPr>
        <w:t xml:space="preserve"> не привязана к конкретной платформе благодаря использованию </w:t>
      </w:r>
      <w:r w:rsidRPr="007E7801">
        <w:rPr>
          <w:color w:val="auto"/>
          <w:sz w:val="28"/>
          <w:szCs w:val="28"/>
          <w:lang w:val="en-US"/>
        </w:rPr>
        <w:t>Java</w:t>
      </w:r>
      <w:r w:rsidRPr="007E7801">
        <w:rPr>
          <w:color w:val="auto"/>
          <w:sz w:val="28"/>
          <w:szCs w:val="28"/>
        </w:rPr>
        <w:t xml:space="preserve">. Кроссплатформенность является одним из основных преимуществ этой технологии. Также к достоинствам </w:t>
      </w:r>
      <w:r w:rsidRPr="007E7801">
        <w:rPr>
          <w:color w:val="auto"/>
          <w:sz w:val="28"/>
          <w:szCs w:val="28"/>
          <w:lang w:val="en-US"/>
        </w:rPr>
        <w:t>JSP</w:t>
      </w:r>
      <w:r w:rsidRPr="007E7801">
        <w:rPr>
          <w:color w:val="auto"/>
          <w:sz w:val="28"/>
          <w:szCs w:val="28"/>
        </w:rPr>
        <w:t xml:space="preserve"> следует отнести простоту разработки, наличие большого количества библиотек и легкость их использования, мощные и разнообразные среды разработки.</w:t>
      </w:r>
    </w:p>
    <w:p w:rsidR="00C12F6E" w:rsidRPr="007E7801" w:rsidRDefault="006E24B3" w:rsidP="008E78F9">
      <w:pPr>
        <w:widowControl/>
        <w:spacing w:line="360" w:lineRule="auto"/>
        <w:ind w:firstLine="709"/>
        <w:jc w:val="both"/>
        <w:rPr>
          <w:color w:val="auto"/>
          <w:sz w:val="28"/>
        </w:rPr>
      </w:pPr>
      <w:r w:rsidRPr="007E7801">
        <w:rPr>
          <w:color w:val="auto"/>
          <w:sz w:val="28"/>
          <w:szCs w:val="28"/>
        </w:rPr>
        <w:t xml:space="preserve">Пример программного кода на </w:t>
      </w:r>
      <w:r w:rsidRPr="007E7801">
        <w:rPr>
          <w:color w:val="auto"/>
          <w:sz w:val="28"/>
          <w:szCs w:val="28"/>
          <w:lang w:val="en-US"/>
        </w:rPr>
        <w:t>JSP</w:t>
      </w:r>
      <w:r w:rsidRPr="007E7801">
        <w:rPr>
          <w:color w:val="auto"/>
          <w:sz w:val="28"/>
          <w:szCs w:val="28"/>
        </w:rPr>
        <w:t>, который выбирает из базы данных информацию о торговых марках</w:t>
      </w:r>
      <w:r w:rsidRPr="007E7801">
        <w:rPr>
          <w:color w:val="auto"/>
          <w:sz w:val="28"/>
        </w:rPr>
        <w:t>:</w:t>
      </w:r>
    </w:p>
    <w:p w:rsidR="008E78F9" w:rsidRPr="007E7801" w:rsidRDefault="008E78F9" w:rsidP="008E78F9">
      <w:pPr>
        <w:widowControl/>
        <w:spacing w:line="360" w:lineRule="auto"/>
        <w:ind w:firstLine="709"/>
        <w:jc w:val="both"/>
        <w:rPr>
          <w:color w:val="auto"/>
          <w:sz w:val="28"/>
        </w:rPr>
      </w:pPr>
    </w:p>
    <w:p w:rsidR="00127AE5" w:rsidRPr="007E7801" w:rsidRDefault="00127AE5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0"/>
          <w:lang w:val="en-US"/>
        </w:rPr>
      </w:pPr>
      <w:r w:rsidRPr="007E7801">
        <w:rPr>
          <w:color w:val="auto"/>
          <w:sz w:val="28"/>
          <w:szCs w:val="20"/>
          <w:lang w:val="en-US"/>
        </w:rPr>
        <w:t xml:space="preserve">&lt;% </w:t>
      </w:r>
    </w:p>
    <w:p w:rsidR="00127AE5" w:rsidRPr="007E7801" w:rsidRDefault="00127AE5" w:rsidP="008E78F9">
      <w:pPr>
        <w:widowControl/>
        <w:spacing w:line="360" w:lineRule="auto"/>
        <w:ind w:firstLine="709"/>
        <w:jc w:val="both"/>
        <w:rPr>
          <w:color w:val="auto"/>
          <w:sz w:val="28"/>
          <w:lang w:val="en-US"/>
        </w:rPr>
      </w:pPr>
      <w:r w:rsidRPr="007E7801">
        <w:rPr>
          <w:color w:val="auto"/>
          <w:sz w:val="28"/>
          <w:lang w:val="en-US"/>
        </w:rPr>
        <w:t>List&lt;Object&gt; list = (new TradeMarkService()). getAllFromBase();</w:t>
      </w:r>
    </w:p>
    <w:p w:rsidR="00127AE5" w:rsidRPr="007E7801" w:rsidRDefault="00127AE5" w:rsidP="008E78F9">
      <w:pPr>
        <w:widowControl/>
        <w:spacing w:line="360" w:lineRule="auto"/>
        <w:ind w:firstLine="709"/>
        <w:jc w:val="both"/>
        <w:rPr>
          <w:color w:val="auto"/>
          <w:sz w:val="28"/>
          <w:lang w:val="en-US"/>
        </w:rPr>
      </w:pPr>
      <w:r w:rsidRPr="007E7801">
        <w:rPr>
          <w:color w:val="auto"/>
          <w:sz w:val="28"/>
          <w:lang w:val="en-US"/>
        </w:rPr>
        <w:t>int i = 0;</w:t>
      </w:r>
    </w:p>
    <w:p w:rsidR="00127AE5" w:rsidRPr="007E7801" w:rsidRDefault="00127AE5" w:rsidP="008E78F9">
      <w:pPr>
        <w:widowControl/>
        <w:spacing w:line="360" w:lineRule="auto"/>
        <w:ind w:firstLine="709"/>
        <w:jc w:val="both"/>
        <w:rPr>
          <w:color w:val="auto"/>
          <w:sz w:val="28"/>
          <w:lang w:val="en-US"/>
        </w:rPr>
      </w:pPr>
      <w:r w:rsidRPr="007E7801">
        <w:rPr>
          <w:color w:val="auto"/>
          <w:sz w:val="28"/>
          <w:lang w:val="en-US"/>
        </w:rPr>
        <w:t>for (i=0; i&lt;list.size(); i++){</w:t>
      </w:r>
    </w:p>
    <w:p w:rsidR="008E78F9" w:rsidRPr="007E7801" w:rsidRDefault="00127AE5" w:rsidP="008E78F9">
      <w:pPr>
        <w:widowControl/>
        <w:spacing w:line="360" w:lineRule="auto"/>
        <w:ind w:firstLine="709"/>
        <w:jc w:val="both"/>
        <w:rPr>
          <w:color w:val="auto"/>
          <w:sz w:val="28"/>
          <w:lang w:val="en-US"/>
        </w:rPr>
      </w:pPr>
      <w:r w:rsidRPr="007E7801">
        <w:rPr>
          <w:color w:val="auto"/>
          <w:sz w:val="28"/>
          <w:lang w:val="en-US"/>
        </w:rPr>
        <w:t>TradeMark tradeMark = (TradeMark)list.get(i);</w:t>
      </w:r>
    </w:p>
    <w:p w:rsidR="00127AE5" w:rsidRPr="007E7801" w:rsidRDefault="00127AE5" w:rsidP="008E78F9">
      <w:pPr>
        <w:widowControl/>
        <w:spacing w:line="360" w:lineRule="auto"/>
        <w:ind w:firstLine="709"/>
        <w:jc w:val="both"/>
        <w:rPr>
          <w:color w:val="auto"/>
          <w:sz w:val="28"/>
          <w:lang w:val="en-US"/>
        </w:rPr>
      </w:pPr>
      <w:r w:rsidRPr="007E7801">
        <w:rPr>
          <w:color w:val="auto"/>
          <w:sz w:val="28"/>
          <w:lang w:val="en-US"/>
        </w:rPr>
        <w:t>%&gt;</w:t>
      </w:r>
    </w:p>
    <w:p w:rsidR="008E78F9" w:rsidRPr="007E7801" w:rsidRDefault="00127AE5" w:rsidP="008E78F9">
      <w:pPr>
        <w:widowControl/>
        <w:spacing w:line="360" w:lineRule="auto"/>
        <w:ind w:firstLine="709"/>
        <w:jc w:val="both"/>
        <w:rPr>
          <w:color w:val="auto"/>
          <w:sz w:val="28"/>
          <w:lang w:val="en-US"/>
        </w:rPr>
      </w:pPr>
      <w:r w:rsidRPr="007E7801">
        <w:rPr>
          <w:color w:val="auto"/>
          <w:sz w:val="28"/>
          <w:lang w:val="en-US"/>
        </w:rPr>
        <w:t>&lt;tr&gt;</w:t>
      </w:r>
    </w:p>
    <w:p w:rsidR="00127AE5" w:rsidRPr="007E7801" w:rsidRDefault="00127AE5" w:rsidP="008E78F9">
      <w:pPr>
        <w:widowControl/>
        <w:spacing w:line="360" w:lineRule="auto"/>
        <w:ind w:firstLine="709"/>
        <w:jc w:val="both"/>
        <w:rPr>
          <w:color w:val="auto"/>
          <w:sz w:val="28"/>
          <w:lang w:val="en-US"/>
        </w:rPr>
      </w:pPr>
      <w:r w:rsidRPr="007E7801">
        <w:rPr>
          <w:color w:val="auto"/>
          <w:sz w:val="28"/>
          <w:lang w:val="en-US"/>
        </w:rPr>
        <w:t>&lt;td&gt;&lt;%= i+1 %&gt;&lt;/td&gt;</w:t>
      </w:r>
    </w:p>
    <w:p w:rsidR="00127AE5" w:rsidRPr="007E7801" w:rsidRDefault="00127AE5" w:rsidP="008E78F9">
      <w:pPr>
        <w:widowControl/>
        <w:spacing w:line="360" w:lineRule="auto"/>
        <w:ind w:firstLine="709"/>
        <w:jc w:val="both"/>
        <w:rPr>
          <w:color w:val="auto"/>
          <w:sz w:val="28"/>
          <w:lang w:val="en-US"/>
        </w:rPr>
      </w:pPr>
      <w:r w:rsidRPr="007E7801">
        <w:rPr>
          <w:color w:val="auto"/>
          <w:sz w:val="28"/>
          <w:lang w:val="en-US"/>
        </w:rPr>
        <w:t>&lt;td&gt;&lt;a class="link" href="edit_tm.jsp?id=&lt;%= tradeMark.getId() %&gt;"&gt;&lt;%= tradeMark.getName() %&gt;&lt;/a&gt;&lt;/td&gt;</w:t>
      </w:r>
    </w:p>
    <w:p w:rsidR="008E78F9" w:rsidRPr="007E7801" w:rsidRDefault="00127AE5" w:rsidP="008E78F9">
      <w:pPr>
        <w:widowControl/>
        <w:spacing w:line="360" w:lineRule="auto"/>
        <w:ind w:firstLine="709"/>
        <w:jc w:val="both"/>
        <w:rPr>
          <w:color w:val="auto"/>
          <w:sz w:val="28"/>
        </w:rPr>
      </w:pPr>
      <w:r w:rsidRPr="007E7801">
        <w:rPr>
          <w:color w:val="auto"/>
          <w:sz w:val="28"/>
        </w:rPr>
        <w:t>&lt;/</w:t>
      </w:r>
      <w:r w:rsidRPr="007E7801">
        <w:rPr>
          <w:color w:val="auto"/>
          <w:sz w:val="28"/>
          <w:lang w:val="en-US"/>
        </w:rPr>
        <w:t>tr</w:t>
      </w:r>
      <w:r w:rsidRPr="007E7801">
        <w:rPr>
          <w:color w:val="auto"/>
          <w:sz w:val="28"/>
        </w:rPr>
        <w:t>&gt;</w:t>
      </w:r>
    </w:p>
    <w:p w:rsidR="008E78F9" w:rsidRPr="007E7801" w:rsidRDefault="00127AE5" w:rsidP="008E78F9">
      <w:pPr>
        <w:widowControl/>
        <w:spacing w:line="360" w:lineRule="auto"/>
        <w:ind w:firstLine="709"/>
        <w:jc w:val="both"/>
        <w:rPr>
          <w:color w:val="auto"/>
          <w:sz w:val="28"/>
        </w:rPr>
      </w:pPr>
      <w:r w:rsidRPr="007E7801">
        <w:rPr>
          <w:color w:val="auto"/>
          <w:sz w:val="28"/>
        </w:rPr>
        <w:t>&lt;% } %&gt;</w:t>
      </w:r>
    </w:p>
    <w:p w:rsidR="006E24B3" w:rsidRPr="007E7801" w:rsidRDefault="006E24B3" w:rsidP="008E78F9">
      <w:pPr>
        <w:widowControl/>
        <w:spacing w:line="360" w:lineRule="auto"/>
        <w:ind w:firstLine="709"/>
        <w:jc w:val="both"/>
        <w:rPr>
          <w:color w:val="auto"/>
          <w:sz w:val="28"/>
        </w:rPr>
      </w:pPr>
    </w:p>
    <w:p w:rsidR="002B3555" w:rsidRPr="007E7801" w:rsidRDefault="002B3555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E7801">
        <w:rPr>
          <w:color w:val="auto"/>
          <w:sz w:val="28"/>
          <w:szCs w:val="28"/>
        </w:rPr>
        <w:t xml:space="preserve">Этот пример демонстрирует комбинацию </w:t>
      </w:r>
      <w:r w:rsidRPr="007E7801">
        <w:rPr>
          <w:color w:val="auto"/>
          <w:sz w:val="28"/>
          <w:szCs w:val="28"/>
          <w:lang w:val="en-US"/>
        </w:rPr>
        <w:t>Java</w:t>
      </w:r>
      <w:r w:rsidRPr="007E7801">
        <w:rPr>
          <w:color w:val="auto"/>
          <w:sz w:val="28"/>
          <w:szCs w:val="28"/>
        </w:rPr>
        <w:t xml:space="preserve">-кода и статического </w:t>
      </w:r>
      <w:r w:rsidRPr="007E7801">
        <w:rPr>
          <w:color w:val="auto"/>
          <w:sz w:val="28"/>
          <w:szCs w:val="28"/>
          <w:lang w:val="en-US"/>
        </w:rPr>
        <w:t>HTML</w:t>
      </w:r>
      <w:r w:rsidRPr="007E7801">
        <w:rPr>
          <w:color w:val="auto"/>
          <w:sz w:val="28"/>
          <w:szCs w:val="28"/>
        </w:rPr>
        <w:t xml:space="preserve"> на </w:t>
      </w:r>
      <w:r w:rsidRPr="007E7801">
        <w:rPr>
          <w:color w:val="auto"/>
          <w:sz w:val="28"/>
          <w:szCs w:val="28"/>
          <w:lang w:val="en-US"/>
        </w:rPr>
        <w:t>JSP</w:t>
      </w:r>
      <w:r w:rsidRPr="007E7801">
        <w:rPr>
          <w:color w:val="auto"/>
          <w:sz w:val="28"/>
          <w:szCs w:val="28"/>
        </w:rPr>
        <w:t>-странице.</w:t>
      </w:r>
    </w:p>
    <w:p w:rsidR="008E78F9" w:rsidRPr="007E7801" w:rsidRDefault="0060540C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E7801">
        <w:rPr>
          <w:color w:val="auto"/>
          <w:sz w:val="28"/>
          <w:szCs w:val="28"/>
        </w:rPr>
        <w:t>В</w:t>
      </w:r>
      <w:r w:rsidR="007947C3" w:rsidRPr="007E7801">
        <w:rPr>
          <w:color w:val="auto"/>
          <w:sz w:val="28"/>
          <w:szCs w:val="28"/>
        </w:rPr>
        <w:t xml:space="preserve"> настоящ</w:t>
      </w:r>
      <w:r w:rsidRPr="007E7801">
        <w:rPr>
          <w:color w:val="auto"/>
          <w:sz w:val="28"/>
          <w:szCs w:val="28"/>
        </w:rPr>
        <w:t>ее</w:t>
      </w:r>
      <w:r w:rsidR="007947C3" w:rsidRPr="007E7801">
        <w:rPr>
          <w:color w:val="auto"/>
          <w:sz w:val="28"/>
          <w:szCs w:val="28"/>
        </w:rPr>
        <w:t xml:space="preserve"> </w:t>
      </w:r>
      <w:r w:rsidRPr="007E7801">
        <w:rPr>
          <w:color w:val="auto"/>
          <w:sz w:val="28"/>
          <w:szCs w:val="28"/>
        </w:rPr>
        <w:t>время</w:t>
      </w:r>
      <w:r w:rsidR="007947C3" w:rsidRPr="007E7801">
        <w:rPr>
          <w:color w:val="auto"/>
          <w:sz w:val="28"/>
          <w:szCs w:val="28"/>
        </w:rPr>
        <w:t xml:space="preserve"> реализована трансляция JSP</w:t>
      </w:r>
      <w:r w:rsidR="00675C79" w:rsidRPr="007E7801">
        <w:rPr>
          <w:color w:val="auto"/>
          <w:sz w:val="28"/>
          <w:szCs w:val="28"/>
        </w:rPr>
        <w:t>-</w:t>
      </w:r>
      <w:r w:rsidR="007947C3" w:rsidRPr="007E7801">
        <w:rPr>
          <w:color w:val="auto"/>
          <w:sz w:val="28"/>
          <w:szCs w:val="28"/>
        </w:rPr>
        <w:t>страницы в сервлет, программный код которого пишется на языке Java. Однако оста</w:t>
      </w:r>
      <w:r w:rsidR="00675C79" w:rsidRPr="007E7801">
        <w:rPr>
          <w:color w:val="auto"/>
          <w:sz w:val="28"/>
          <w:szCs w:val="28"/>
        </w:rPr>
        <w:t>е</w:t>
      </w:r>
      <w:r w:rsidR="007947C3" w:rsidRPr="007E7801">
        <w:rPr>
          <w:color w:val="auto"/>
          <w:sz w:val="28"/>
          <w:szCs w:val="28"/>
        </w:rPr>
        <w:t>т</w:t>
      </w:r>
      <w:r w:rsidR="00675C79" w:rsidRPr="007E7801">
        <w:rPr>
          <w:color w:val="auto"/>
          <w:sz w:val="28"/>
          <w:szCs w:val="28"/>
        </w:rPr>
        <w:t>ся</w:t>
      </w:r>
      <w:r w:rsidR="007947C3" w:rsidRPr="007E7801">
        <w:rPr>
          <w:color w:val="auto"/>
          <w:sz w:val="28"/>
          <w:szCs w:val="28"/>
        </w:rPr>
        <w:t xml:space="preserve"> возможность реализации JSP и на других языках программирования</w:t>
      </w:r>
      <w:r w:rsidR="00675C79" w:rsidRPr="007E7801">
        <w:rPr>
          <w:color w:val="auto"/>
          <w:sz w:val="28"/>
          <w:szCs w:val="28"/>
        </w:rPr>
        <w:t>. П</w:t>
      </w:r>
      <w:r w:rsidR="008F3EF5" w:rsidRPr="007E7801">
        <w:rPr>
          <w:color w:val="auto"/>
          <w:sz w:val="28"/>
          <w:szCs w:val="28"/>
        </w:rPr>
        <w:t>реобразование</w:t>
      </w:r>
      <w:r w:rsidR="00675C79" w:rsidRPr="007E7801">
        <w:rPr>
          <w:color w:val="auto"/>
          <w:sz w:val="28"/>
          <w:szCs w:val="28"/>
        </w:rPr>
        <w:t xml:space="preserve"> JSP</w:t>
      </w:r>
      <w:r w:rsidR="007C35E9" w:rsidRPr="007E7801">
        <w:rPr>
          <w:color w:val="auto"/>
          <w:sz w:val="28"/>
          <w:szCs w:val="28"/>
        </w:rPr>
        <w:t>-</w:t>
      </w:r>
      <w:r w:rsidR="00675C79" w:rsidRPr="007E7801">
        <w:rPr>
          <w:color w:val="auto"/>
          <w:sz w:val="28"/>
          <w:szCs w:val="28"/>
        </w:rPr>
        <w:t>страницы в сервлет</w:t>
      </w:r>
      <w:r w:rsidR="008F3EF5" w:rsidRPr="007E7801">
        <w:rPr>
          <w:color w:val="auto"/>
          <w:sz w:val="28"/>
          <w:szCs w:val="28"/>
        </w:rPr>
        <w:t xml:space="preserve"> может выполняться либо в момент, когда JSP страница помещается на сервер, либо когда клиент первый раз обращается к этой странице. </w:t>
      </w:r>
      <w:r w:rsidR="007C35E9" w:rsidRPr="007E7801">
        <w:rPr>
          <w:color w:val="auto"/>
          <w:sz w:val="28"/>
          <w:szCs w:val="28"/>
        </w:rPr>
        <w:t>П</w:t>
      </w:r>
      <w:r w:rsidR="008F3EF5" w:rsidRPr="007E7801">
        <w:rPr>
          <w:color w:val="auto"/>
          <w:sz w:val="28"/>
          <w:szCs w:val="28"/>
        </w:rPr>
        <w:t>роцедура преобразования трудоемка</w:t>
      </w:r>
      <w:r w:rsidR="007C35E9" w:rsidRPr="007E7801">
        <w:rPr>
          <w:color w:val="auto"/>
          <w:sz w:val="28"/>
          <w:szCs w:val="28"/>
        </w:rPr>
        <w:t>,</w:t>
      </w:r>
      <w:r w:rsidR="008E78F9" w:rsidRPr="007E7801">
        <w:rPr>
          <w:color w:val="auto"/>
          <w:sz w:val="28"/>
          <w:szCs w:val="28"/>
        </w:rPr>
        <w:t xml:space="preserve"> </w:t>
      </w:r>
      <w:r w:rsidR="008F3EF5" w:rsidRPr="007E7801">
        <w:rPr>
          <w:color w:val="auto"/>
          <w:sz w:val="28"/>
          <w:szCs w:val="28"/>
        </w:rPr>
        <w:t xml:space="preserve">занимает много времени, </w:t>
      </w:r>
      <w:r w:rsidR="007C35E9" w:rsidRPr="007E7801">
        <w:rPr>
          <w:color w:val="auto"/>
          <w:sz w:val="28"/>
          <w:szCs w:val="28"/>
        </w:rPr>
        <w:t>поэтому рекомендуется</w:t>
      </w:r>
      <w:r w:rsidR="008F3EF5" w:rsidRPr="007E7801">
        <w:rPr>
          <w:color w:val="auto"/>
          <w:sz w:val="28"/>
          <w:szCs w:val="28"/>
        </w:rPr>
        <w:t xml:space="preserve"> выполнят</w:t>
      </w:r>
      <w:r w:rsidR="007C35E9" w:rsidRPr="007E7801">
        <w:rPr>
          <w:color w:val="auto"/>
          <w:sz w:val="28"/>
          <w:szCs w:val="28"/>
        </w:rPr>
        <w:t>ь</w:t>
      </w:r>
      <w:r w:rsidR="008F3EF5" w:rsidRPr="007E7801">
        <w:rPr>
          <w:color w:val="auto"/>
          <w:sz w:val="28"/>
          <w:szCs w:val="28"/>
        </w:rPr>
        <w:t xml:space="preserve"> </w:t>
      </w:r>
      <w:r w:rsidR="007C35E9" w:rsidRPr="007E7801">
        <w:rPr>
          <w:color w:val="auto"/>
          <w:sz w:val="28"/>
          <w:szCs w:val="28"/>
        </w:rPr>
        <w:t>ее</w:t>
      </w:r>
      <w:r w:rsidR="008F3EF5" w:rsidRPr="007E7801">
        <w:rPr>
          <w:color w:val="auto"/>
          <w:sz w:val="28"/>
          <w:szCs w:val="28"/>
        </w:rPr>
        <w:t xml:space="preserve"> только один раз. Все</w:t>
      </w:r>
      <w:r w:rsidR="008E78F9" w:rsidRPr="007E7801">
        <w:rPr>
          <w:color w:val="auto"/>
          <w:sz w:val="28"/>
          <w:szCs w:val="28"/>
        </w:rPr>
        <w:t xml:space="preserve"> </w:t>
      </w:r>
      <w:r w:rsidR="008F3EF5" w:rsidRPr="007E7801">
        <w:rPr>
          <w:color w:val="auto"/>
          <w:sz w:val="28"/>
          <w:szCs w:val="28"/>
        </w:rPr>
        <w:t>последующие обращения клиента к JSP</w:t>
      </w:r>
      <w:r w:rsidR="007C35E9" w:rsidRPr="007E7801">
        <w:rPr>
          <w:color w:val="auto"/>
          <w:sz w:val="28"/>
          <w:szCs w:val="28"/>
        </w:rPr>
        <w:t>-</w:t>
      </w:r>
      <w:r w:rsidR="008F3EF5" w:rsidRPr="007E7801">
        <w:rPr>
          <w:color w:val="auto"/>
          <w:sz w:val="28"/>
          <w:szCs w:val="28"/>
        </w:rPr>
        <w:t>странице сервер автоматически переадресует на сервлет, который был получен в результате ее преобразования.</w:t>
      </w:r>
    </w:p>
    <w:p w:rsidR="007947C3" w:rsidRPr="007E7801" w:rsidRDefault="008F3EF5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E7801">
        <w:rPr>
          <w:color w:val="auto"/>
          <w:sz w:val="28"/>
          <w:szCs w:val="28"/>
        </w:rPr>
        <w:t>Сервлет, полученный после преобразования JSP</w:t>
      </w:r>
      <w:r w:rsidR="007C35E9" w:rsidRPr="007E7801">
        <w:rPr>
          <w:color w:val="auto"/>
          <w:sz w:val="28"/>
          <w:szCs w:val="28"/>
        </w:rPr>
        <w:t>-</w:t>
      </w:r>
      <w:r w:rsidRPr="007E7801">
        <w:rPr>
          <w:color w:val="auto"/>
          <w:sz w:val="28"/>
          <w:szCs w:val="28"/>
        </w:rPr>
        <w:t>страницы, функциониру</w:t>
      </w:r>
      <w:r w:rsidR="007C35E9" w:rsidRPr="007E7801">
        <w:rPr>
          <w:color w:val="auto"/>
          <w:sz w:val="28"/>
          <w:szCs w:val="28"/>
        </w:rPr>
        <w:t>ет</w:t>
      </w:r>
      <w:r w:rsidRPr="007E7801">
        <w:rPr>
          <w:color w:val="auto"/>
          <w:sz w:val="28"/>
          <w:szCs w:val="28"/>
        </w:rPr>
        <w:t xml:space="preserve"> в рамках стандартного контейнера сервлетов и использу</w:t>
      </w:r>
      <w:r w:rsidR="007C35E9" w:rsidRPr="007E7801">
        <w:rPr>
          <w:color w:val="auto"/>
          <w:sz w:val="28"/>
          <w:szCs w:val="28"/>
        </w:rPr>
        <w:t>е</w:t>
      </w:r>
      <w:r w:rsidRPr="007E7801">
        <w:rPr>
          <w:color w:val="auto"/>
          <w:sz w:val="28"/>
          <w:szCs w:val="28"/>
        </w:rPr>
        <w:t>т строго регламентированный интерфейс. Поэтому эта технология не зависит от каких-либо особенностей той или иной аппаратной платформы. С другой стороны, поскольку JSP</w:t>
      </w:r>
      <w:r w:rsidR="007C35E9" w:rsidRPr="007E7801">
        <w:rPr>
          <w:color w:val="auto"/>
          <w:sz w:val="28"/>
          <w:szCs w:val="28"/>
        </w:rPr>
        <w:t>-</w:t>
      </w:r>
      <w:r w:rsidRPr="007E7801">
        <w:rPr>
          <w:color w:val="auto"/>
          <w:sz w:val="28"/>
          <w:szCs w:val="28"/>
        </w:rPr>
        <w:t>технологи</w:t>
      </w:r>
      <w:r w:rsidR="007C35E9" w:rsidRPr="007E7801">
        <w:rPr>
          <w:color w:val="auto"/>
          <w:sz w:val="28"/>
          <w:szCs w:val="28"/>
        </w:rPr>
        <w:t>я</w:t>
      </w:r>
      <w:r w:rsidRPr="007E7801">
        <w:rPr>
          <w:color w:val="auto"/>
          <w:sz w:val="28"/>
          <w:szCs w:val="28"/>
        </w:rPr>
        <w:t xml:space="preserve"> строится на базе интерпретируемого</w:t>
      </w:r>
      <w:r w:rsidR="008E78F9" w:rsidRPr="007E7801">
        <w:rPr>
          <w:color w:val="auto"/>
          <w:sz w:val="28"/>
          <w:szCs w:val="28"/>
        </w:rPr>
        <w:t xml:space="preserve"> </w:t>
      </w:r>
      <w:r w:rsidR="007C35E9" w:rsidRPr="007E7801">
        <w:rPr>
          <w:color w:val="auto"/>
          <w:sz w:val="28"/>
          <w:szCs w:val="28"/>
        </w:rPr>
        <w:t xml:space="preserve">объектно-ориентированного </w:t>
      </w:r>
      <w:r w:rsidRPr="007E7801">
        <w:rPr>
          <w:color w:val="auto"/>
          <w:sz w:val="28"/>
          <w:szCs w:val="28"/>
        </w:rPr>
        <w:t xml:space="preserve">языка Java, то это дает гарантию </w:t>
      </w:r>
      <w:r w:rsidR="007C35E9" w:rsidRPr="007E7801">
        <w:rPr>
          <w:color w:val="auto"/>
          <w:sz w:val="28"/>
          <w:szCs w:val="28"/>
        </w:rPr>
        <w:t>переноса</w:t>
      </w:r>
      <w:r w:rsidRPr="007E7801">
        <w:rPr>
          <w:color w:val="auto"/>
          <w:sz w:val="28"/>
          <w:szCs w:val="28"/>
        </w:rPr>
        <w:t xml:space="preserve"> приложений, построенных на технологии JSP, на любую платформу, где можно установить виртуальную Java машину</w:t>
      </w:r>
      <w:r w:rsidR="0060540C" w:rsidRPr="007E7801">
        <w:rPr>
          <w:color w:val="auto"/>
          <w:sz w:val="28"/>
          <w:szCs w:val="28"/>
        </w:rPr>
        <w:t>.</w:t>
      </w:r>
    </w:p>
    <w:p w:rsidR="007947C3" w:rsidRPr="007E7801" w:rsidRDefault="007947C3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435DA9" w:rsidRPr="007E7801" w:rsidRDefault="00435DA9" w:rsidP="008E78F9">
      <w:pPr>
        <w:widowControl/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7E7801">
        <w:rPr>
          <w:b/>
          <w:color w:val="auto"/>
          <w:sz w:val="28"/>
          <w:szCs w:val="28"/>
        </w:rPr>
        <w:t xml:space="preserve">4. Основные черты программной технологии </w:t>
      </w:r>
      <w:r w:rsidRPr="007E7801">
        <w:rPr>
          <w:b/>
          <w:color w:val="auto"/>
          <w:sz w:val="28"/>
          <w:szCs w:val="28"/>
          <w:lang w:val="en-US"/>
        </w:rPr>
        <w:t>ASP</w:t>
      </w:r>
      <w:r w:rsidRPr="007E7801">
        <w:rPr>
          <w:b/>
          <w:color w:val="auto"/>
          <w:sz w:val="28"/>
          <w:szCs w:val="28"/>
        </w:rPr>
        <w:t>.</w:t>
      </w:r>
      <w:r w:rsidR="003A2CC0" w:rsidRPr="007E7801">
        <w:rPr>
          <w:b/>
          <w:color w:val="auto"/>
          <w:sz w:val="28"/>
          <w:szCs w:val="28"/>
          <w:lang w:val="en-US"/>
        </w:rPr>
        <w:t>NET</w:t>
      </w:r>
    </w:p>
    <w:p w:rsidR="008E78F9" w:rsidRPr="007E7801" w:rsidRDefault="008E78F9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8E78F9" w:rsidRPr="007E7801" w:rsidRDefault="00435DA9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E7801">
        <w:rPr>
          <w:color w:val="auto"/>
          <w:sz w:val="28"/>
          <w:szCs w:val="28"/>
        </w:rPr>
        <w:t xml:space="preserve">ASP.NET – это часть технологии .NET, используемая для написания мощных клиент-серверных интернет приложений. ASP.NET основана на объектно-ориентированной технологии, но сохранила модель разработки </w:t>
      </w:r>
      <w:r w:rsidR="00C8380D" w:rsidRPr="007E7801">
        <w:rPr>
          <w:color w:val="auto"/>
          <w:sz w:val="28"/>
          <w:szCs w:val="28"/>
        </w:rPr>
        <w:t>ASP</w:t>
      </w:r>
      <w:r w:rsidRPr="007E7801">
        <w:rPr>
          <w:color w:val="auto"/>
          <w:sz w:val="28"/>
          <w:szCs w:val="28"/>
        </w:rPr>
        <w:t xml:space="preserve">. В ASP.NET появилось много новых функций, а существовавшие в </w:t>
      </w:r>
      <w:r w:rsidR="00C8380D" w:rsidRPr="007E7801">
        <w:rPr>
          <w:color w:val="auto"/>
          <w:sz w:val="28"/>
          <w:szCs w:val="28"/>
        </w:rPr>
        <w:t xml:space="preserve">ASP </w:t>
      </w:r>
      <w:r w:rsidRPr="007E7801">
        <w:rPr>
          <w:color w:val="auto"/>
          <w:sz w:val="28"/>
          <w:szCs w:val="28"/>
        </w:rPr>
        <w:t>значительно усовершенствованы.</w:t>
      </w:r>
    </w:p>
    <w:p w:rsidR="00435DA9" w:rsidRPr="007E7801" w:rsidRDefault="00435DA9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E7801">
        <w:rPr>
          <w:color w:val="auto"/>
          <w:sz w:val="28"/>
          <w:szCs w:val="28"/>
        </w:rPr>
        <w:t>ASP.NET включает две возможности для распределенных приложений: веб-формы и веб-службы XML.</w:t>
      </w:r>
    </w:p>
    <w:p w:rsidR="00500525" w:rsidRPr="007E7801" w:rsidRDefault="00500525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E7801">
        <w:rPr>
          <w:color w:val="auto"/>
          <w:sz w:val="28"/>
          <w:szCs w:val="28"/>
        </w:rPr>
        <w:t>В основу ASP.NET положена работа в среде CLR, что позволяет создавать Web-приложения на любом языке, поддерживаемом платформой .NET. Независимо от языка программирования, использованного при создании приложения ASP, его код компилируется в код на промежуточном языке IL. Это немаловажное преимущество, так как теперь возможности одного языка могут использоваться в другом языке без необходимости написания дополнительного кода. Таким образом достигается высокая степень повторного использования кода.</w:t>
      </w:r>
    </w:p>
    <w:p w:rsidR="00500525" w:rsidRPr="007E7801" w:rsidRDefault="003A2CC0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E7801">
        <w:rPr>
          <w:color w:val="auto"/>
          <w:sz w:val="28"/>
          <w:szCs w:val="28"/>
        </w:rPr>
        <w:t xml:space="preserve">Файлы страниц, создаваемых в рамках технологии ASP.NET, могут иметь различные расширения. Файл стандартной ASP.NET-страницы имеет расширение </w:t>
      </w:r>
      <w:r w:rsidRPr="007E7801">
        <w:rPr>
          <w:rStyle w:val="HTML"/>
          <w:rFonts w:ascii="Times New Roman" w:hAnsi="Times New Roman" w:cs="Times New Roman"/>
          <w:color w:val="auto"/>
          <w:sz w:val="28"/>
          <w:szCs w:val="28"/>
        </w:rPr>
        <w:t>.aspx</w:t>
      </w:r>
      <w:r w:rsidRPr="007E7801">
        <w:rPr>
          <w:color w:val="auto"/>
          <w:sz w:val="28"/>
          <w:szCs w:val="28"/>
        </w:rPr>
        <w:t xml:space="preserve">. Файл веб-службы имеет расширение </w:t>
      </w:r>
      <w:r w:rsidRPr="007E7801">
        <w:rPr>
          <w:rStyle w:val="HTML"/>
          <w:rFonts w:ascii="Times New Roman" w:hAnsi="Times New Roman" w:cs="Times New Roman"/>
          <w:color w:val="auto"/>
          <w:sz w:val="28"/>
          <w:szCs w:val="28"/>
        </w:rPr>
        <w:t>.asmx</w:t>
      </w:r>
      <w:r w:rsidRPr="007E7801">
        <w:rPr>
          <w:color w:val="auto"/>
          <w:sz w:val="28"/>
          <w:szCs w:val="28"/>
        </w:rPr>
        <w:t xml:space="preserve">, а файл пользовательского элемента управления - расширение </w:t>
      </w:r>
      <w:r w:rsidRPr="007E7801">
        <w:rPr>
          <w:rStyle w:val="HTML"/>
          <w:rFonts w:ascii="Times New Roman" w:hAnsi="Times New Roman" w:cs="Times New Roman"/>
          <w:color w:val="auto"/>
          <w:sz w:val="28"/>
          <w:szCs w:val="28"/>
        </w:rPr>
        <w:t>.ascx</w:t>
      </w:r>
      <w:r w:rsidRPr="007E7801">
        <w:rPr>
          <w:color w:val="auto"/>
          <w:sz w:val="28"/>
          <w:szCs w:val="28"/>
        </w:rPr>
        <w:t>. Поддержка различных форматов файлов позволяет одновременно использовать ASP.NET- и ASP-страницы. В зависимости от расширения файла сервер IIS вызывает соответствующий ISAPI-фильтр для управления выполнением задачи. Архитектура ASP.NET позволяет различать управляемый и неуправляемый код. На коде, управляемом средой CLR, написаны .NET-приложения, что позволяет использовать возможности .NET Framework.</w:t>
      </w:r>
    </w:p>
    <w:p w:rsidR="00435DA9" w:rsidRPr="007E7801" w:rsidRDefault="00435DA9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E7801">
        <w:rPr>
          <w:color w:val="auto"/>
          <w:sz w:val="28"/>
          <w:szCs w:val="28"/>
        </w:rPr>
        <w:t xml:space="preserve">Одним из основных преимуществ </w:t>
      </w:r>
      <w:r w:rsidRPr="007E7801">
        <w:rPr>
          <w:color w:val="auto"/>
          <w:sz w:val="28"/>
          <w:szCs w:val="28"/>
          <w:lang w:val="en-US"/>
        </w:rPr>
        <w:t>ASP</w:t>
      </w:r>
      <w:r w:rsidRPr="007E7801">
        <w:rPr>
          <w:color w:val="auto"/>
          <w:sz w:val="28"/>
          <w:szCs w:val="28"/>
        </w:rPr>
        <w:t>.</w:t>
      </w:r>
      <w:r w:rsidR="003A2CC0" w:rsidRPr="007E7801">
        <w:rPr>
          <w:color w:val="auto"/>
          <w:sz w:val="28"/>
          <w:szCs w:val="28"/>
          <w:lang w:val="en-US"/>
        </w:rPr>
        <w:t>NET</w:t>
      </w:r>
      <w:r w:rsidR="003A2CC0" w:rsidRPr="007E7801">
        <w:rPr>
          <w:color w:val="auto"/>
          <w:sz w:val="28"/>
          <w:szCs w:val="28"/>
        </w:rPr>
        <w:t xml:space="preserve"> </w:t>
      </w:r>
      <w:r w:rsidRPr="007E7801">
        <w:rPr>
          <w:color w:val="auto"/>
          <w:sz w:val="28"/>
          <w:szCs w:val="28"/>
        </w:rPr>
        <w:t xml:space="preserve">является многоязыковая поддержка. Эта технология поддерживает более 20 языков, включая С++, С#, </w:t>
      </w:r>
      <w:r w:rsidRPr="007E7801">
        <w:rPr>
          <w:color w:val="auto"/>
          <w:sz w:val="28"/>
          <w:szCs w:val="28"/>
          <w:lang w:val="en-US"/>
        </w:rPr>
        <w:t>Java</w:t>
      </w:r>
      <w:r w:rsidRPr="007E7801">
        <w:rPr>
          <w:color w:val="auto"/>
          <w:sz w:val="28"/>
          <w:szCs w:val="28"/>
        </w:rPr>
        <w:t xml:space="preserve">, </w:t>
      </w:r>
      <w:r w:rsidRPr="007E7801">
        <w:rPr>
          <w:color w:val="auto"/>
          <w:sz w:val="28"/>
          <w:szCs w:val="28"/>
          <w:lang w:val="en-US"/>
        </w:rPr>
        <w:t>Visual</w:t>
      </w:r>
      <w:r w:rsidRPr="007E7801">
        <w:rPr>
          <w:color w:val="auto"/>
          <w:sz w:val="28"/>
          <w:szCs w:val="28"/>
        </w:rPr>
        <w:t xml:space="preserve"> </w:t>
      </w:r>
      <w:r w:rsidRPr="007E7801">
        <w:rPr>
          <w:color w:val="auto"/>
          <w:sz w:val="28"/>
          <w:szCs w:val="28"/>
          <w:lang w:val="en-US"/>
        </w:rPr>
        <w:t>Basic</w:t>
      </w:r>
      <w:r w:rsidRPr="007E7801">
        <w:rPr>
          <w:color w:val="auto"/>
          <w:sz w:val="28"/>
          <w:szCs w:val="28"/>
        </w:rPr>
        <w:t xml:space="preserve"> и др.</w:t>
      </w:r>
      <w:r w:rsidR="008E78F9" w:rsidRPr="007E7801">
        <w:rPr>
          <w:color w:val="auto"/>
          <w:sz w:val="28"/>
          <w:szCs w:val="28"/>
        </w:rPr>
        <w:t xml:space="preserve"> </w:t>
      </w:r>
      <w:r w:rsidR="00C8380D" w:rsidRPr="007E7801">
        <w:rPr>
          <w:color w:val="auto"/>
          <w:sz w:val="28"/>
          <w:szCs w:val="28"/>
        </w:rPr>
        <w:t>О</w:t>
      </w:r>
      <w:r w:rsidRPr="007E7801">
        <w:rPr>
          <w:color w:val="auto"/>
          <w:sz w:val="28"/>
          <w:szCs w:val="28"/>
        </w:rPr>
        <w:t xml:space="preserve">дин из главных недостатков – это поддержка только одной платформы. Хотя </w:t>
      </w:r>
      <w:r w:rsidRPr="007E7801">
        <w:rPr>
          <w:color w:val="auto"/>
          <w:sz w:val="28"/>
          <w:szCs w:val="28"/>
          <w:lang w:val="en-US"/>
        </w:rPr>
        <w:t>Microsoft</w:t>
      </w:r>
      <w:r w:rsidRPr="007E7801">
        <w:rPr>
          <w:color w:val="auto"/>
          <w:sz w:val="28"/>
          <w:szCs w:val="28"/>
        </w:rPr>
        <w:t xml:space="preserve"> и стремится перенести .</w:t>
      </w:r>
      <w:r w:rsidR="003A2CC0" w:rsidRPr="007E7801">
        <w:rPr>
          <w:color w:val="auto"/>
          <w:sz w:val="28"/>
          <w:szCs w:val="28"/>
          <w:lang w:val="en-US"/>
        </w:rPr>
        <w:t>NET</w:t>
      </w:r>
      <w:r w:rsidR="003A2CC0" w:rsidRPr="007E7801">
        <w:rPr>
          <w:color w:val="auto"/>
          <w:sz w:val="28"/>
          <w:szCs w:val="28"/>
        </w:rPr>
        <w:t xml:space="preserve"> </w:t>
      </w:r>
      <w:r w:rsidRPr="007E7801">
        <w:rPr>
          <w:color w:val="auto"/>
          <w:sz w:val="28"/>
          <w:szCs w:val="28"/>
        </w:rPr>
        <w:t xml:space="preserve">на другие операционные системы, эта платформа работает сейчас только под </w:t>
      </w:r>
      <w:r w:rsidRPr="007E7801">
        <w:rPr>
          <w:color w:val="auto"/>
          <w:sz w:val="28"/>
          <w:szCs w:val="28"/>
          <w:lang w:val="en-US"/>
        </w:rPr>
        <w:t>Windows</w:t>
      </w:r>
      <w:r w:rsidRPr="007E7801">
        <w:rPr>
          <w:color w:val="auto"/>
          <w:sz w:val="28"/>
          <w:szCs w:val="28"/>
        </w:rPr>
        <w:t xml:space="preserve">. </w:t>
      </w:r>
      <w:r w:rsidR="0011237C" w:rsidRPr="007E7801">
        <w:rPr>
          <w:color w:val="auto"/>
          <w:sz w:val="28"/>
          <w:szCs w:val="28"/>
        </w:rPr>
        <w:t xml:space="preserve">Этот недостаток оказался решающим при выборе программной технологии для реализации ПО рассматриваемой </w:t>
      </w:r>
      <w:r w:rsidR="0011237C" w:rsidRPr="007E7801">
        <w:rPr>
          <w:color w:val="auto"/>
          <w:sz w:val="28"/>
          <w:szCs w:val="28"/>
          <w:lang w:val="en-US"/>
        </w:rPr>
        <w:t>Web</w:t>
      </w:r>
      <w:r w:rsidR="0011237C" w:rsidRPr="007E7801">
        <w:rPr>
          <w:color w:val="auto"/>
          <w:sz w:val="28"/>
          <w:szCs w:val="28"/>
        </w:rPr>
        <w:t>-базированной ИС.</w:t>
      </w:r>
    </w:p>
    <w:p w:rsidR="00435DA9" w:rsidRPr="007E7801" w:rsidRDefault="008E78F9" w:rsidP="008E78F9">
      <w:pPr>
        <w:widowControl/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7E7801">
        <w:rPr>
          <w:color w:val="auto"/>
          <w:sz w:val="28"/>
          <w:szCs w:val="28"/>
        </w:rPr>
        <w:br w:type="page"/>
      </w:r>
      <w:r w:rsidR="00435DA9" w:rsidRPr="007E7801">
        <w:rPr>
          <w:b/>
          <w:color w:val="auto"/>
          <w:sz w:val="28"/>
          <w:szCs w:val="28"/>
        </w:rPr>
        <w:t>5. Выводы</w:t>
      </w:r>
    </w:p>
    <w:p w:rsidR="008E78F9" w:rsidRPr="007E7801" w:rsidRDefault="008E78F9" w:rsidP="008E78F9">
      <w:pPr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0A107A" w:rsidRPr="007E7801" w:rsidRDefault="00435DA9" w:rsidP="008E78F9">
      <w:pPr>
        <w:widowControl/>
        <w:spacing w:line="360" w:lineRule="auto"/>
        <w:ind w:firstLine="709"/>
        <w:jc w:val="both"/>
        <w:rPr>
          <w:rFonts w:eastAsia="Times New Roman"/>
          <w:color w:val="auto"/>
          <w:sz w:val="28"/>
          <w:szCs w:val="28"/>
          <w:lang w:eastAsia="en-US"/>
        </w:rPr>
      </w:pPr>
      <w:r w:rsidRPr="007E7801">
        <w:rPr>
          <w:color w:val="auto"/>
          <w:sz w:val="28"/>
          <w:szCs w:val="28"/>
        </w:rPr>
        <w:t xml:space="preserve">В данной </w:t>
      </w:r>
      <w:r w:rsidR="0011237C" w:rsidRPr="007E7801">
        <w:rPr>
          <w:color w:val="auto"/>
          <w:sz w:val="28"/>
          <w:szCs w:val="28"/>
        </w:rPr>
        <w:t>работе</w:t>
      </w:r>
      <w:r w:rsidRPr="007E7801">
        <w:rPr>
          <w:color w:val="auto"/>
          <w:sz w:val="28"/>
          <w:szCs w:val="28"/>
        </w:rPr>
        <w:t xml:space="preserve"> были проанализированы основные преимущества и недостатки технологий </w:t>
      </w:r>
      <w:r w:rsidRPr="007E7801">
        <w:rPr>
          <w:color w:val="auto"/>
          <w:sz w:val="28"/>
          <w:szCs w:val="28"/>
          <w:lang w:val="en-US"/>
        </w:rPr>
        <w:t>JSP</w:t>
      </w:r>
      <w:r w:rsidRPr="007E7801">
        <w:rPr>
          <w:color w:val="auto"/>
          <w:sz w:val="28"/>
          <w:szCs w:val="28"/>
        </w:rPr>
        <w:t xml:space="preserve"> и </w:t>
      </w:r>
      <w:r w:rsidRPr="007E7801">
        <w:rPr>
          <w:color w:val="auto"/>
          <w:sz w:val="28"/>
          <w:szCs w:val="28"/>
          <w:lang w:val="en-US"/>
        </w:rPr>
        <w:t>ASP</w:t>
      </w:r>
      <w:r w:rsidRPr="007E7801">
        <w:rPr>
          <w:color w:val="auto"/>
          <w:sz w:val="28"/>
          <w:szCs w:val="28"/>
        </w:rPr>
        <w:t>.</w:t>
      </w:r>
      <w:r w:rsidRPr="007E7801">
        <w:rPr>
          <w:color w:val="auto"/>
          <w:sz w:val="28"/>
          <w:szCs w:val="28"/>
          <w:lang w:val="en-US"/>
        </w:rPr>
        <w:t>Net</w:t>
      </w:r>
      <w:r w:rsidRPr="007E7801">
        <w:rPr>
          <w:color w:val="auto"/>
          <w:sz w:val="28"/>
          <w:szCs w:val="28"/>
        </w:rPr>
        <w:t>. Можно сделать вывод, что для решения поставленной задачи</w:t>
      </w:r>
      <w:r w:rsidR="0011237C" w:rsidRPr="007E7801">
        <w:rPr>
          <w:color w:val="auto"/>
          <w:sz w:val="28"/>
          <w:szCs w:val="28"/>
        </w:rPr>
        <w:t xml:space="preserve"> технология</w:t>
      </w:r>
      <w:r w:rsidRPr="007E7801">
        <w:rPr>
          <w:color w:val="auto"/>
          <w:sz w:val="28"/>
          <w:szCs w:val="28"/>
        </w:rPr>
        <w:t xml:space="preserve"> </w:t>
      </w:r>
      <w:r w:rsidRPr="007E7801">
        <w:rPr>
          <w:color w:val="auto"/>
          <w:sz w:val="28"/>
          <w:szCs w:val="28"/>
          <w:lang w:val="en-US"/>
        </w:rPr>
        <w:t>JSP</w:t>
      </w:r>
      <w:r w:rsidRPr="007E7801">
        <w:rPr>
          <w:color w:val="auto"/>
          <w:sz w:val="28"/>
          <w:szCs w:val="28"/>
        </w:rPr>
        <w:t xml:space="preserve"> подходит больше благодаря своей кроссплатформенности, а также богатым библиотекам тегов, позволяющим более гибкую разработку, и наличием большого числа удобных сред разработки.</w:t>
      </w:r>
    </w:p>
    <w:p w:rsidR="00A34AB0" w:rsidRPr="007E7801" w:rsidRDefault="00A34AB0" w:rsidP="008E78F9">
      <w:pPr>
        <w:pStyle w:val="a0"/>
        <w:widowControl/>
        <w:tabs>
          <w:tab w:val="left" w:pos="0"/>
        </w:tabs>
        <w:spacing w:after="0" w:line="360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</w:p>
    <w:p w:rsidR="00586766" w:rsidRPr="007E7801" w:rsidRDefault="008E78F9" w:rsidP="008E78F9">
      <w:pPr>
        <w:pStyle w:val="21"/>
        <w:widowControl/>
        <w:spacing w:after="0" w:line="360" w:lineRule="auto"/>
        <w:ind w:left="0" w:firstLine="709"/>
        <w:jc w:val="both"/>
        <w:rPr>
          <w:b/>
          <w:color w:val="auto"/>
          <w:sz w:val="28"/>
          <w:szCs w:val="28"/>
        </w:rPr>
      </w:pPr>
      <w:r w:rsidRPr="007E7801">
        <w:rPr>
          <w:color w:val="auto"/>
          <w:sz w:val="28"/>
          <w:szCs w:val="28"/>
        </w:rPr>
        <w:br w:type="page"/>
      </w:r>
      <w:r w:rsidRPr="007E7801">
        <w:rPr>
          <w:b/>
          <w:color w:val="auto"/>
          <w:sz w:val="28"/>
          <w:szCs w:val="28"/>
        </w:rPr>
        <w:t>Литература</w:t>
      </w:r>
    </w:p>
    <w:p w:rsidR="008E78F9" w:rsidRPr="007E7801" w:rsidRDefault="008E78F9" w:rsidP="008E78F9">
      <w:pPr>
        <w:pStyle w:val="21"/>
        <w:widowControl/>
        <w:spacing w:after="0" w:line="360" w:lineRule="auto"/>
        <w:ind w:left="0" w:firstLine="709"/>
        <w:jc w:val="both"/>
        <w:rPr>
          <w:b/>
          <w:color w:val="auto"/>
          <w:sz w:val="28"/>
          <w:szCs w:val="28"/>
        </w:rPr>
      </w:pPr>
    </w:p>
    <w:p w:rsidR="002A2FF4" w:rsidRPr="007E7801" w:rsidRDefault="000C19B8" w:rsidP="008E78F9">
      <w:pPr>
        <w:widowControl/>
        <w:spacing w:line="360" w:lineRule="auto"/>
        <w:jc w:val="both"/>
        <w:rPr>
          <w:color w:val="auto"/>
          <w:sz w:val="28"/>
        </w:rPr>
      </w:pPr>
      <w:r w:rsidRPr="007E7801">
        <w:rPr>
          <w:color w:val="auto"/>
          <w:sz w:val="28"/>
        </w:rPr>
        <w:t xml:space="preserve">1. Мейнджер Джейсон. </w:t>
      </w:r>
      <w:r w:rsidRPr="007E7801">
        <w:rPr>
          <w:color w:val="auto"/>
          <w:sz w:val="28"/>
          <w:lang w:val="en-US"/>
        </w:rPr>
        <w:t>JAVA</w:t>
      </w:r>
      <w:r w:rsidRPr="007E7801">
        <w:rPr>
          <w:color w:val="auto"/>
          <w:sz w:val="28"/>
        </w:rPr>
        <w:t xml:space="preserve">: Основы программирования / Пер. с англ. С.Бойко под ред. Я.Шмидского.-- К.: </w:t>
      </w:r>
      <w:r w:rsidRPr="007E7801">
        <w:rPr>
          <w:color w:val="auto"/>
          <w:sz w:val="28"/>
          <w:lang w:val="en-US"/>
        </w:rPr>
        <w:t>BNV</w:t>
      </w:r>
      <w:r w:rsidRPr="007E7801">
        <w:rPr>
          <w:color w:val="auto"/>
          <w:sz w:val="28"/>
        </w:rPr>
        <w:t>, 2003.</w:t>
      </w:r>
    </w:p>
    <w:p w:rsidR="00CE016C" w:rsidRPr="007E7801" w:rsidRDefault="000C19B8" w:rsidP="008E78F9">
      <w:pPr>
        <w:widowControl/>
        <w:spacing w:line="360" w:lineRule="auto"/>
        <w:jc w:val="both"/>
        <w:rPr>
          <w:color w:val="auto"/>
          <w:sz w:val="28"/>
          <w:szCs w:val="28"/>
        </w:rPr>
      </w:pPr>
      <w:r w:rsidRPr="007E7801">
        <w:rPr>
          <w:color w:val="auto"/>
          <w:sz w:val="28"/>
        </w:rPr>
        <w:t xml:space="preserve">2. Брюс У.Перри. JAVA сервлеты и </w:t>
      </w:r>
      <w:r w:rsidRPr="007E7801">
        <w:rPr>
          <w:color w:val="auto"/>
          <w:sz w:val="28"/>
          <w:lang w:val="en-US"/>
        </w:rPr>
        <w:t>JSP</w:t>
      </w:r>
      <w:r w:rsidRPr="007E7801">
        <w:rPr>
          <w:color w:val="auto"/>
          <w:sz w:val="28"/>
        </w:rPr>
        <w:t>: сборник рецептов/ Пер. с англ. – М.: КУДИЦ-ПРЕСС, 2006. – 768 стр.</w:t>
      </w:r>
      <w:bookmarkStart w:id="0" w:name="_GoBack"/>
      <w:bookmarkEnd w:id="0"/>
    </w:p>
    <w:sectPr w:rsidR="00CE016C" w:rsidRPr="007E7801" w:rsidSect="008E78F9">
      <w:footnotePr>
        <w:pos w:val="beneathText"/>
      </w:footnotePr>
      <w:pgSz w:w="11905" w:h="16837"/>
      <w:pgMar w:top="1134" w:right="850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  <w:sz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  <w:sz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  <w:sz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  <w:sz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eastAsia="StarSymbol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5">
    <w:nsid w:val="00000006"/>
    <w:multiLevelType w:val="multilevel"/>
    <w:tmpl w:val="00000006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6">
    <w:nsid w:val="218B1961"/>
    <w:multiLevelType w:val="hybridMultilevel"/>
    <w:tmpl w:val="09FA206C"/>
    <w:lvl w:ilvl="0" w:tplc="6AC0E984">
      <w:start w:val="1"/>
      <w:numFmt w:val="decimal"/>
      <w:lvlText w:val="%1."/>
      <w:lvlJc w:val="left"/>
      <w:pPr>
        <w:tabs>
          <w:tab w:val="num" w:pos="2028"/>
        </w:tabs>
        <w:ind w:left="2028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23E965C0"/>
    <w:multiLevelType w:val="hybridMultilevel"/>
    <w:tmpl w:val="3BFCB926"/>
    <w:lvl w:ilvl="0" w:tplc="818EC71E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FCB3513"/>
    <w:multiLevelType w:val="multilevel"/>
    <w:tmpl w:val="6180FF1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560877"/>
    <w:multiLevelType w:val="hybridMultilevel"/>
    <w:tmpl w:val="38F0BB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BD325F"/>
    <w:multiLevelType w:val="multilevel"/>
    <w:tmpl w:val="87FA0A2C"/>
    <w:lvl w:ilvl="0">
      <w:start w:val="1"/>
      <w:numFmt w:val="bullet"/>
      <w:lvlText w:val=""/>
      <w:lvlJc w:val="left"/>
      <w:pPr>
        <w:tabs>
          <w:tab w:val="num" w:pos="1858"/>
        </w:tabs>
        <w:ind w:left="1457" w:hanging="45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87030EE"/>
    <w:multiLevelType w:val="multilevel"/>
    <w:tmpl w:val="3BFCB926"/>
    <w:lvl w:ilvl="0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FF07DFA"/>
    <w:multiLevelType w:val="hybridMultilevel"/>
    <w:tmpl w:val="4EEE7486"/>
    <w:lvl w:ilvl="0" w:tplc="E674A91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557B2432"/>
    <w:multiLevelType w:val="hybridMultilevel"/>
    <w:tmpl w:val="87FA0A2C"/>
    <w:lvl w:ilvl="0" w:tplc="0EEA887C">
      <w:start w:val="1"/>
      <w:numFmt w:val="bullet"/>
      <w:lvlText w:val=""/>
      <w:lvlJc w:val="left"/>
      <w:pPr>
        <w:tabs>
          <w:tab w:val="num" w:pos="1858"/>
        </w:tabs>
        <w:ind w:left="1457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77855BA"/>
    <w:multiLevelType w:val="hybridMultilevel"/>
    <w:tmpl w:val="6180FF1A"/>
    <w:lvl w:ilvl="0" w:tplc="1568A5C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E071B6"/>
    <w:multiLevelType w:val="multilevel"/>
    <w:tmpl w:val="00000005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eastAsia="StarSymbol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16">
    <w:nsid w:val="72EE646E"/>
    <w:multiLevelType w:val="hybridMultilevel"/>
    <w:tmpl w:val="33B889C2"/>
    <w:lvl w:ilvl="0" w:tplc="B6626DC2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5"/>
  </w:num>
  <w:num w:numId="8">
    <w:abstractNumId w:val="16"/>
  </w:num>
  <w:num w:numId="9">
    <w:abstractNumId w:val="6"/>
  </w:num>
  <w:num w:numId="10">
    <w:abstractNumId w:val="7"/>
  </w:num>
  <w:num w:numId="11">
    <w:abstractNumId w:val="11"/>
  </w:num>
  <w:num w:numId="12">
    <w:abstractNumId w:val="13"/>
  </w:num>
  <w:num w:numId="13">
    <w:abstractNumId w:val="10"/>
  </w:num>
  <w:num w:numId="14">
    <w:abstractNumId w:val="12"/>
  </w:num>
  <w:num w:numId="15">
    <w:abstractNumId w:val="9"/>
  </w:num>
  <w:num w:numId="16">
    <w:abstractNumId w:val="1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1134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3533"/>
    <w:rsid w:val="00020EB5"/>
    <w:rsid w:val="00060858"/>
    <w:rsid w:val="00086BA7"/>
    <w:rsid w:val="00091095"/>
    <w:rsid w:val="00097075"/>
    <w:rsid w:val="000A107A"/>
    <w:rsid w:val="000A26B5"/>
    <w:rsid w:val="000C19B8"/>
    <w:rsid w:val="000E1141"/>
    <w:rsid w:val="00110F09"/>
    <w:rsid w:val="0011237C"/>
    <w:rsid w:val="00127AE5"/>
    <w:rsid w:val="001331C9"/>
    <w:rsid w:val="0014662F"/>
    <w:rsid w:val="00167CBA"/>
    <w:rsid w:val="00170F51"/>
    <w:rsid w:val="00174079"/>
    <w:rsid w:val="00183380"/>
    <w:rsid w:val="001E0BB0"/>
    <w:rsid w:val="001E125D"/>
    <w:rsid w:val="001E74F9"/>
    <w:rsid w:val="00214F59"/>
    <w:rsid w:val="0022262A"/>
    <w:rsid w:val="0023669A"/>
    <w:rsid w:val="00254F98"/>
    <w:rsid w:val="002A2FF4"/>
    <w:rsid w:val="002A3E70"/>
    <w:rsid w:val="002B3555"/>
    <w:rsid w:val="00300A18"/>
    <w:rsid w:val="00316EEA"/>
    <w:rsid w:val="003353ED"/>
    <w:rsid w:val="003A2CC0"/>
    <w:rsid w:val="003D1D88"/>
    <w:rsid w:val="004312FD"/>
    <w:rsid w:val="00435DA9"/>
    <w:rsid w:val="00446F6E"/>
    <w:rsid w:val="004A5E8F"/>
    <w:rsid w:val="004A735F"/>
    <w:rsid w:val="004C70D4"/>
    <w:rsid w:val="004D617F"/>
    <w:rsid w:val="004F4576"/>
    <w:rsid w:val="004F6545"/>
    <w:rsid w:val="00500525"/>
    <w:rsid w:val="005031E4"/>
    <w:rsid w:val="00504A8D"/>
    <w:rsid w:val="00510448"/>
    <w:rsid w:val="00522941"/>
    <w:rsid w:val="00524494"/>
    <w:rsid w:val="00535B18"/>
    <w:rsid w:val="005469F4"/>
    <w:rsid w:val="005654E1"/>
    <w:rsid w:val="005666FF"/>
    <w:rsid w:val="005830AC"/>
    <w:rsid w:val="00586766"/>
    <w:rsid w:val="005A30D3"/>
    <w:rsid w:val="005A7B64"/>
    <w:rsid w:val="005D27B3"/>
    <w:rsid w:val="00603901"/>
    <w:rsid w:val="0060540C"/>
    <w:rsid w:val="00605E3C"/>
    <w:rsid w:val="006074E9"/>
    <w:rsid w:val="00615D7F"/>
    <w:rsid w:val="00617A77"/>
    <w:rsid w:val="00630052"/>
    <w:rsid w:val="00651A39"/>
    <w:rsid w:val="006536CA"/>
    <w:rsid w:val="00670698"/>
    <w:rsid w:val="00675C79"/>
    <w:rsid w:val="006B5A85"/>
    <w:rsid w:val="006C3FB8"/>
    <w:rsid w:val="006E24B3"/>
    <w:rsid w:val="006F4E0E"/>
    <w:rsid w:val="00707AAB"/>
    <w:rsid w:val="007114D5"/>
    <w:rsid w:val="00791E5A"/>
    <w:rsid w:val="007947C3"/>
    <w:rsid w:val="007A527C"/>
    <w:rsid w:val="007C35E9"/>
    <w:rsid w:val="007C5200"/>
    <w:rsid w:val="007C6208"/>
    <w:rsid w:val="007D5DF3"/>
    <w:rsid w:val="007E7801"/>
    <w:rsid w:val="00801726"/>
    <w:rsid w:val="00811388"/>
    <w:rsid w:val="00885FFE"/>
    <w:rsid w:val="008A235C"/>
    <w:rsid w:val="008C3CFC"/>
    <w:rsid w:val="008E2E7F"/>
    <w:rsid w:val="008E4178"/>
    <w:rsid w:val="008E78F9"/>
    <w:rsid w:val="008F3EF5"/>
    <w:rsid w:val="00907D52"/>
    <w:rsid w:val="009402C0"/>
    <w:rsid w:val="00942F46"/>
    <w:rsid w:val="00945706"/>
    <w:rsid w:val="0095372A"/>
    <w:rsid w:val="00953AD8"/>
    <w:rsid w:val="00996ED9"/>
    <w:rsid w:val="009A1FCA"/>
    <w:rsid w:val="009C0654"/>
    <w:rsid w:val="00A215AC"/>
    <w:rsid w:val="00A34AB0"/>
    <w:rsid w:val="00A573A6"/>
    <w:rsid w:val="00A62677"/>
    <w:rsid w:val="00A65914"/>
    <w:rsid w:val="00A65AED"/>
    <w:rsid w:val="00A72FF4"/>
    <w:rsid w:val="00A74B9F"/>
    <w:rsid w:val="00A75DBE"/>
    <w:rsid w:val="00A835C5"/>
    <w:rsid w:val="00A874BF"/>
    <w:rsid w:val="00AB1419"/>
    <w:rsid w:val="00AE026D"/>
    <w:rsid w:val="00B07026"/>
    <w:rsid w:val="00B33022"/>
    <w:rsid w:val="00B33EAE"/>
    <w:rsid w:val="00B41DA2"/>
    <w:rsid w:val="00B62918"/>
    <w:rsid w:val="00B649CC"/>
    <w:rsid w:val="00B71A82"/>
    <w:rsid w:val="00BC21E9"/>
    <w:rsid w:val="00BD0591"/>
    <w:rsid w:val="00BF6427"/>
    <w:rsid w:val="00C12F6E"/>
    <w:rsid w:val="00C17B75"/>
    <w:rsid w:val="00C20DF5"/>
    <w:rsid w:val="00C4641D"/>
    <w:rsid w:val="00C64773"/>
    <w:rsid w:val="00C667F7"/>
    <w:rsid w:val="00C765CB"/>
    <w:rsid w:val="00C8380D"/>
    <w:rsid w:val="00CB608F"/>
    <w:rsid w:val="00CE016C"/>
    <w:rsid w:val="00D07653"/>
    <w:rsid w:val="00D22683"/>
    <w:rsid w:val="00D43548"/>
    <w:rsid w:val="00D46811"/>
    <w:rsid w:val="00D63496"/>
    <w:rsid w:val="00D772EC"/>
    <w:rsid w:val="00DE3533"/>
    <w:rsid w:val="00E009DC"/>
    <w:rsid w:val="00E15AFF"/>
    <w:rsid w:val="00E362EB"/>
    <w:rsid w:val="00E54DF2"/>
    <w:rsid w:val="00E95BA8"/>
    <w:rsid w:val="00EA2186"/>
    <w:rsid w:val="00EB2920"/>
    <w:rsid w:val="00F160B0"/>
    <w:rsid w:val="00F31DCD"/>
    <w:rsid w:val="00F37089"/>
    <w:rsid w:val="00F658E3"/>
    <w:rsid w:val="00F71173"/>
    <w:rsid w:val="00F94108"/>
    <w:rsid w:val="00FB5CED"/>
    <w:rsid w:val="00FC7B95"/>
    <w:rsid w:val="00FF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E8A441-08F1-4DE2-AFBA-C0C035061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color w:val="000000"/>
      <w:sz w:val="24"/>
      <w:szCs w:val="24"/>
    </w:rPr>
  </w:style>
  <w:style w:type="paragraph" w:styleId="2">
    <w:name w:val="heading 2"/>
    <w:basedOn w:val="Heading"/>
    <w:next w:val="a0"/>
    <w:link w:val="20"/>
    <w:uiPriority w:val="9"/>
    <w:qFormat/>
    <w:pPr>
      <w:numPr>
        <w:ilvl w:val="1"/>
        <w:numId w:val="6"/>
      </w:numPr>
      <w:outlineLvl w:val="1"/>
    </w:pPr>
    <w:rPr>
      <w:rFonts w:ascii="Times New Roman" w:eastAsia="Arial Unicode MS" w:hAnsi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qFormat/>
    <w:rsid w:val="0017407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color w:val="000000"/>
      <w:sz w:val="22"/>
      <w:szCs w:val="22"/>
    </w:rPr>
  </w:style>
  <w:style w:type="character" w:customStyle="1" w:styleId="WW8Num1z0">
    <w:name w:val="WW8Num1z0"/>
    <w:rPr>
      <w:rFonts w:ascii="StarSymbol" w:eastAsia="StarSymbol"/>
      <w:sz w:val="18"/>
    </w:rPr>
  </w:style>
  <w:style w:type="character" w:customStyle="1" w:styleId="WW8Num2z0">
    <w:name w:val="WW8Num2z0"/>
    <w:rPr>
      <w:rFonts w:ascii="StarSymbol" w:eastAsia="StarSymbol"/>
      <w:sz w:val="18"/>
    </w:rPr>
  </w:style>
  <w:style w:type="character" w:customStyle="1" w:styleId="WW8Num3z0">
    <w:name w:val="WW8Num3z0"/>
    <w:rPr>
      <w:rFonts w:ascii="StarSymbol" w:eastAsia="StarSymbol"/>
      <w:sz w:val="18"/>
    </w:rPr>
  </w:style>
  <w:style w:type="character" w:customStyle="1" w:styleId="WW8Num4z0">
    <w:name w:val="WW8Num4z0"/>
    <w:rPr>
      <w:rFonts w:ascii="StarSymbol" w:eastAsia="StarSymbol"/>
      <w:sz w:val="18"/>
    </w:rPr>
  </w:style>
  <w:style w:type="character" w:customStyle="1" w:styleId="WW8Num5z0">
    <w:name w:val="WW8Num5z0"/>
    <w:rPr>
      <w:rFonts w:ascii="StarSymbol" w:eastAsia="StarSymbol"/>
      <w:sz w:val="18"/>
    </w:rPr>
  </w:style>
  <w:style w:type="character" w:customStyle="1" w:styleId="WW8Num5z1">
    <w:name w:val="WW8Num5z1"/>
    <w:rPr>
      <w:rFonts w:ascii="Wingdings 2" w:hAnsi="Wingdings 2"/>
      <w:sz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/>
      <w:sz w:val="18"/>
    </w:rPr>
  </w:style>
  <w:style w:type="character" w:styleId="a4">
    <w:name w:val="Hyperlink"/>
    <w:uiPriority w:val="99"/>
    <w:rPr>
      <w:rFonts w:cs="Times New Roman"/>
      <w:color w:val="000080"/>
      <w:u w:val="single"/>
    </w:rPr>
  </w:style>
  <w:style w:type="character" w:styleId="a5">
    <w:name w:val="FollowedHyperlink"/>
    <w:uiPriority w:val="99"/>
    <w:rPr>
      <w:rFonts w:cs="Times New Roman"/>
      <w:color w:val="800000"/>
      <w:u w:val="single"/>
    </w:rPr>
  </w:style>
  <w:style w:type="character" w:styleId="a6">
    <w:name w:val="Emphasis"/>
    <w:uiPriority w:val="20"/>
    <w:qFormat/>
    <w:rPr>
      <w:rFonts w:cs="Times New Roman"/>
      <w:i/>
    </w:rPr>
  </w:style>
  <w:style w:type="character" w:styleId="a7">
    <w:name w:val="Strong"/>
    <w:uiPriority w:val="22"/>
    <w:qFormat/>
    <w:rPr>
      <w:rFonts w:cs="Times New Roman"/>
      <w:b/>
    </w:rPr>
  </w:style>
  <w:style w:type="character" w:customStyle="1" w:styleId="SourceText">
    <w:name w:val="Source Text"/>
    <w:rPr>
      <w:rFonts w:ascii="Courier New" w:hAnsi="Courier New"/>
    </w:rPr>
  </w:style>
  <w:style w:type="paragraph" w:customStyle="1" w:styleId="Heading">
    <w:name w:val="Heading"/>
    <w:basedOn w:val="a"/>
    <w:next w:val="a0"/>
    <w:pPr>
      <w:keepNext/>
      <w:spacing w:before="240" w:after="283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8"/>
    <w:uiPriority w:val="99"/>
    <w:pPr>
      <w:spacing w:after="283"/>
    </w:pPr>
  </w:style>
  <w:style w:type="character" w:customStyle="1" w:styleId="a8">
    <w:name w:val="Основной текст Знак"/>
    <w:link w:val="a0"/>
    <w:uiPriority w:val="99"/>
    <w:semiHidden/>
    <w:locked/>
    <w:rPr>
      <w:rFonts w:eastAsia="Arial Unicode MS" w:cs="Times New Roman"/>
      <w:color w:val="000000"/>
      <w:sz w:val="24"/>
      <w:szCs w:val="24"/>
    </w:rPr>
  </w:style>
  <w:style w:type="paragraph" w:styleId="a9">
    <w:name w:val="List"/>
    <w:basedOn w:val="a0"/>
    <w:uiPriority w:val="99"/>
    <w:rPr>
      <w:rFonts w:cs="Tahoma"/>
    </w:rPr>
  </w:style>
  <w:style w:type="paragraph" w:styleId="aa">
    <w:name w:val="caption"/>
    <w:basedOn w:val="a"/>
    <w:uiPriority w:val="3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pPr>
      <w:suppressLineNumbers/>
    </w:pPr>
    <w:rPr>
      <w:rFonts w:cs="Tahoma"/>
    </w:rPr>
  </w:style>
  <w:style w:type="paragraph" w:customStyle="1" w:styleId="ListContents">
    <w:name w:val="List Contents"/>
    <w:basedOn w:val="a"/>
    <w:pPr>
      <w:ind w:left="567"/>
    </w:pPr>
  </w:style>
  <w:style w:type="paragraph" w:customStyle="1" w:styleId="ListHeading">
    <w:name w:val="List Heading"/>
    <w:basedOn w:val="a"/>
    <w:next w:val="ListContents"/>
  </w:style>
  <w:style w:type="paragraph" w:customStyle="1" w:styleId="ab">
    <w:name w:val="__АБЗАЦ"/>
    <w:basedOn w:val="a"/>
    <w:rsid w:val="00174079"/>
    <w:pPr>
      <w:widowControl/>
      <w:suppressAutoHyphens w:val="0"/>
      <w:spacing w:line="360" w:lineRule="auto"/>
      <w:ind w:firstLine="720"/>
      <w:jc w:val="both"/>
    </w:pPr>
    <w:rPr>
      <w:rFonts w:eastAsia="Times New Roman"/>
      <w:color w:val="auto"/>
      <w:spacing w:val="2"/>
      <w:szCs w:val="20"/>
      <w:lang w:val="uk-UA"/>
    </w:rPr>
  </w:style>
  <w:style w:type="paragraph" w:customStyle="1" w:styleId="ac">
    <w:name w:val="__ЗАГОЛОВОК_РАЗДЕЛА"/>
    <w:basedOn w:val="a"/>
    <w:rsid w:val="00174079"/>
    <w:pPr>
      <w:widowControl/>
      <w:suppressAutoHyphens w:val="0"/>
      <w:spacing w:line="360" w:lineRule="auto"/>
      <w:jc w:val="center"/>
    </w:pPr>
    <w:rPr>
      <w:rFonts w:eastAsia="Times New Roman"/>
      <w:b/>
      <w:caps/>
      <w:color w:val="auto"/>
      <w:spacing w:val="2"/>
      <w:szCs w:val="20"/>
      <w:lang w:val="uk-UA"/>
    </w:rPr>
  </w:style>
  <w:style w:type="paragraph" w:customStyle="1" w:styleId="ad">
    <w:name w:val="__ЗАГОЛОВОК_ПОДРАЗДЕЛА"/>
    <w:basedOn w:val="a"/>
    <w:rsid w:val="00174079"/>
    <w:pPr>
      <w:widowControl/>
      <w:suppressAutoHyphens w:val="0"/>
      <w:spacing w:line="360" w:lineRule="auto"/>
      <w:ind w:firstLine="720"/>
    </w:pPr>
    <w:rPr>
      <w:rFonts w:eastAsia="Times New Roman"/>
      <w:b/>
      <w:color w:val="auto"/>
      <w:spacing w:val="2"/>
      <w:szCs w:val="20"/>
      <w:lang w:val="uk-UA"/>
    </w:rPr>
  </w:style>
  <w:style w:type="paragraph" w:styleId="21">
    <w:name w:val="Body Text Indent 2"/>
    <w:basedOn w:val="a"/>
    <w:link w:val="22"/>
    <w:uiPriority w:val="99"/>
    <w:rsid w:val="005867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eastAsia="Arial Unicode MS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F37089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color w:val="auto"/>
      <w:sz w:val="22"/>
      <w:szCs w:val="22"/>
      <w:lang w:eastAsia="en-US"/>
    </w:rPr>
  </w:style>
  <w:style w:type="paragraph" w:customStyle="1" w:styleId="clsparanormal">
    <w:name w:val="clsparanormal"/>
    <w:basedOn w:val="a"/>
    <w:rsid w:val="009A1FCA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</w:rPr>
  </w:style>
  <w:style w:type="paragraph" w:styleId="af">
    <w:name w:val="Normal (Web)"/>
    <w:basedOn w:val="a"/>
    <w:uiPriority w:val="99"/>
    <w:rsid w:val="008F3EF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</w:rPr>
  </w:style>
  <w:style w:type="character" w:styleId="HTML">
    <w:name w:val="HTML Code"/>
    <w:uiPriority w:val="99"/>
    <w:rsid w:val="003A2CC0"/>
    <w:rPr>
      <w:rFonts w:ascii="Courier New" w:hAnsi="Courier New" w:cs="Courier New"/>
      <w:color w:val="A902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68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8325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68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8325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68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8324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68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8324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65</vt:lpstr>
    </vt:vector>
  </TitlesOfParts>
  <Company>Home</Company>
  <LinksUpToDate>false</LinksUpToDate>
  <CharactersWithSpaces>9620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65</dc:title>
  <dc:subject/>
  <dc:creator>jack</dc:creator>
  <cp:keywords/>
  <dc:description/>
  <cp:lastModifiedBy>admin</cp:lastModifiedBy>
  <cp:revision>2</cp:revision>
  <cp:lastPrinted>2112-12-31T22:00:00Z</cp:lastPrinted>
  <dcterms:created xsi:type="dcterms:W3CDTF">2014-03-20T13:52:00Z</dcterms:created>
  <dcterms:modified xsi:type="dcterms:W3CDTF">2014-03-20T13:52:00Z</dcterms:modified>
</cp:coreProperties>
</file>