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416EE" w:rsidRPr="005C11BE" w:rsidRDefault="005416EE" w:rsidP="000412F7">
      <w:pPr>
        <w:shd w:val="clear" w:color="auto" w:fill="FFFFFF"/>
        <w:spacing w:line="360" w:lineRule="auto"/>
        <w:ind w:firstLine="709"/>
        <w:rPr>
          <w:b/>
          <w:sz w:val="28"/>
          <w:szCs w:val="28"/>
        </w:rPr>
      </w:pPr>
      <w:bookmarkStart w:id="0" w:name="%D0%B2%D0%B0"/>
      <w:bookmarkEnd w:id="0"/>
      <w:r w:rsidRPr="005C11BE">
        <w:rPr>
          <w:b/>
          <w:sz w:val="28"/>
          <w:szCs w:val="28"/>
        </w:rPr>
        <w:t>СОДЕРЖАНИЕ</w:t>
      </w:r>
    </w:p>
    <w:p w:rsidR="005416EE" w:rsidRPr="005C11BE" w:rsidRDefault="005416EE" w:rsidP="005C11BE">
      <w:pPr>
        <w:spacing w:line="360" w:lineRule="auto"/>
        <w:rPr>
          <w:sz w:val="28"/>
          <w:szCs w:val="28"/>
        </w:rPr>
      </w:pPr>
    </w:p>
    <w:p w:rsidR="005416EE" w:rsidRPr="005C11BE" w:rsidRDefault="005416EE" w:rsidP="005C11BE">
      <w:pPr>
        <w:tabs>
          <w:tab w:val="left" w:leader="dot" w:pos="8789"/>
        </w:tabs>
        <w:spacing w:line="360" w:lineRule="auto"/>
        <w:rPr>
          <w:sz w:val="28"/>
          <w:szCs w:val="28"/>
        </w:rPr>
      </w:pPr>
      <w:r w:rsidRPr="005C11BE">
        <w:rPr>
          <w:caps/>
          <w:sz w:val="28"/>
          <w:szCs w:val="28"/>
        </w:rPr>
        <w:t>Введение</w:t>
      </w:r>
    </w:p>
    <w:p w:rsidR="005416EE" w:rsidRPr="005C11BE" w:rsidRDefault="005416EE" w:rsidP="005C11BE">
      <w:pPr>
        <w:tabs>
          <w:tab w:val="left" w:leader="dot" w:pos="8789"/>
        </w:tabs>
        <w:spacing w:line="360" w:lineRule="auto"/>
        <w:rPr>
          <w:sz w:val="28"/>
          <w:szCs w:val="28"/>
        </w:rPr>
      </w:pPr>
      <w:r w:rsidRPr="005C11BE">
        <w:rPr>
          <w:sz w:val="28"/>
          <w:szCs w:val="28"/>
        </w:rPr>
        <w:t>1 Постановка задачи</w:t>
      </w:r>
    </w:p>
    <w:p w:rsidR="005416EE" w:rsidRPr="005C11BE" w:rsidRDefault="005416EE" w:rsidP="005C11BE">
      <w:pPr>
        <w:pStyle w:val="12"/>
        <w:tabs>
          <w:tab w:val="clear" w:pos="6397"/>
          <w:tab w:val="left" w:leader="dot" w:pos="4380"/>
          <w:tab w:val="left" w:leader="dot" w:pos="8789"/>
        </w:tabs>
        <w:snapToGrid w:val="0"/>
      </w:pPr>
      <w:r w:rsidRPr="005C11BE">
        <w:t>2 Математические и алгоритмические основы решения задачи</w:t>
      </w:r>
    </w:p>
    <w:p w:rsidR="00235882" w:rsidRPr="005C11BE" w:rsidRDefault="00235882" w:rsidP="005C11BE">
      <w:pPr>
        <w:tabs>
          <w:tab w:val="left" w:leader="dot" w:pos="8789"/>
        </w:tabs>
        <w:spacing w:line="360" w:lineRule="auto"/>
        <w:rPr>
          <w:sz w:val="28"/>
          <w:szCs w:val="28"/>
        </w:rPr>
      </w:pPr>
      <w:r w:rsidRPr="005C11BE">
        <w:rPr>
          <w:sz w:val="28"/>
          <w:szCs w:val="28"/>
        </w:rPr>
        <w:t>3 Функциональные модели и блок-схемы решения задачи</w:t>
      </w:r>
    </w:p>
    <w:p w:rsidR="00960CFB" w:rsidRPr="005C11BE" w:rsidRDefault="00235882" w:rsidP="005C11BE">
      <w:pPr>
        <w:pStyle w:val="12"/>
        <w:tabs>
          <w:tab w:val="clear" w:pos="6397"/>
          <w:tab w:val="left" w:leader="dot" w:pos="4380"/>
          <w:tab w:val="left" w:leader="dot" w:pos="8789"/>
        </w:tabs>
        <w:snapToGrid w:val="0"/>
      </w:pPr>
      <w:r w:rsidRPr="005C11BE">
        <w:t>4</w:t>
      </w:r>
      <w:r w:rsidR="005416EE" w:rsidRPr="005C11BE">
        <w:t xml:space="preserve"> Программная реализация решения задачи</w:t>
      </w:r>
    </w:p>
    <w:p w:rsidR="00960CFB" w:rsidRPr="005C11BE" w:rsidRDefault="00235882" w:rsidP="005C11BE">
      <w:pPr>
        <w:tabs>
          <w:tab w:val="left" w:leader="dot" w:pos="8789"/>
        </w:tabs>
        <w:spacing w:line="360" w:lineRule="auto"/>
        <w:rPr>
          <w:sz w:val="28"/>
          <w:szCs w:val="28"/>
        </w:rPr>
      </w:pPr>
      <w:r w:rsidRPr="005C11BE">
        <w:rPr>
          <w:sz w:val="28"/>
          <w:szCs w:val="28"/>
        </w:rPr>
        <w:t>5</w:t>
      </w:r>
      <w:r w:rsidR="00960CFB" w:rsidRPr="005C11BE">
        <w:rPr>
          <w:sz w:val="28"/>
          <w:szCs w:val="28"/>
        </w:rPr>
        <w:t xml:space="preserve"> Пример выполнения программ</w:t>
      </w:r>
      <w:r w:rsidR="00E17A55" w:rsidRPr="005C11BE">
        <w:rPr>
          <w:sz w:val="28"/>
          <w:szCs w:val="28"/>
        </w:rPr>
        <w:t>ы</w:t>
      </w:r>
    </w:p>
    <w:p w:rsidR="005416EE" w:rsidRPr="005C11BE" w:rsidRDefault="005416EE" w:rsidP="005C11BE">
      <w:pPr>
        <w:pStyle w:val="12"/>
        <w:tabs>
          <w:tab w:val="clear" w:pos="6397"/>
          <w:tab w:val="left" w:leader="dot" w:pos="4380"/>
          <w:tab w:val="left" w:leader="dot" w:pos="8789"/>
        </w:tabs>
        <w:snapToGrid w:val="0"/>
      </w:pPr>
      <w:r w:rsidRPr="005C11BE">
        <w:rPr>
          <w:caps/>
        </w:rPr>
        <w:t>Заключение</w:t>
      </w:r>
    </w:p>
    <w:p w:rsidR="005416EE" w:rsidRPr="005C11BE" w:rsidRDefault="005416EE" w:rsidP="005C11BE">
      <w:pPr>
        <w:pStyle w:val="12"/>
        <w:tabs>
          <w:tab w:val="clear" w:pos="6397"/>
          <w:tab w:val="left" w:leader="dot" w:pos="4380"/>
          <w:tab w:val="left" w:leader="dot" w:pos="8789"/>
        </w:tabs>
        <w:snapToGrid w:val="0"/>
      </w:pPr>
      <w:r w:rsidRPr="005C11BE">
        <w:rPr>
          <w:caps/>
        </w:rPr>
        <w:t xml:space="preserve">Список использованных источников и </w:t>
      </w:r>
      <w:r w:rsidR="007C2DB8" w:rsidRPr="005C11BE">
        <w:rPr>
          <w:caps/>
        </w:rPr>
        <w:t>литературы</w:t>
      </w:r>
    </w:p>
    <w:p w:rsidR="005416EE" w:rsidRPr="005C11BE" w:rsidRDefault="005C11BE" w:rsidP="005C11BE">
      <w:pPr>
        <w:pStyle w:val="9"/>
        <w:numPr>
          <w:ilvl w:val="0"/>
          <w:numId w:val="0"/>
        </w:numPr>
        <w:spacing w:line="360" w:lineRule="auto"/>
        <w:ind w:firstLine="709"/>
        <w:jc w:val="both"/>
        <w:rPr>
          <w:sz w:val="28"/>
          <w:szCs w:val="28"/>
        </w:rPr>
      </w:pPr>
      <w:r w:rsidRPr="005C11BE">
        <w:rPr>
          <w:b w:val="0"/>
          <w:sz w:val="28"/>
          <w:szCs w:val="28"/>
        </w:rPr>
        <w:br w:type="page"/>
      </w:r>
      <w:r w:rsidR="005416EE" w:rsidRPr="005C11BE">
        <w:rPr>
          <w:sz w:val="28"/>
          <w:szCs w:val="28"/>
        </w:rPr>
        <w:t>ВВЕДЕНИЕ</w:t>
      </w:r>
    </w:p>
    <w:p w:rsidR="005416EE" w:rsidRPr="005C11BE" w:rsidRDefault="005416EE" w:rsidP="005C11BE">
      <w:pPr>
        <w:keepNext/>
        <w:spacing w:line="360" w:lineRule="auto"/>
        <w:ind w:firstLine="709"/>
        <w:jc w:val="both"/>
        <w:rPr>
          <w:sz w:val="28"/>
          <w:szCs w:val="28"/>
        </w:rPr>
      </w:pPr>
    </w:p>
    <w:p w:rsidR="00F76CCE" w:rsidRPr="005C11BE" w:rsidRDefault="00103D0A" w:rsidP="005C11BE">
      <w:pPr>
        <w:spacing w:line="360" w:lineRule="auto"/>
        <w:ind w:firstLine="709"/>
        <w:jc w:val="both"/>
        <w:rPr>
          <w:sz w:val="28"/>
          <w:szCs w:val="28"/>
        </w:rPr>
      </w:pPr>
      <w:r w:rsidRPr="005C11BE">
        <w:rPr>
          <w:sz w:val="28"/>
          <w:szCs w:val="28"/>
        </w:rPr>
        <w:t>Задачи поиска максимума эквивалентны задачам поиска минимума, так как требуется лишь поменять знак перед функцией. Для поиска минимума необходимо определить интервал, на котором функция могла бы иметь минимум. Для этого можно использовать графическое представление функции, аналитический анализ аппроксимирующей функции и сведения о математической модели исследуемого процесса (т.е. законы поведения данной функции).</w:t>
      </w:r>
    </w:p>
    <w:p w:rsidR="007F3CBD" w:rsidRPr="005C11BE" w:rsidRDefault="007F3CBD" w:rsidP="005C11BE">
      <w:pPr>
        <w:spacing w:line="360" w:lineRule="auto"/>
        <w:ind w:firstLine="709"/>
        <w:jc w:val="both"/>
        <w:rPr>
          <w:sz w:val="28"/>
          <w:szCs w:val="28"/>
          <w:lang w:eastAsia="ru-RU"/>
        </w:rPr>
      </w:pPr>
      <w:r w:rsidRPr="005C11BE">
        <w:rPr>
          <w:sz w:val="28"/>
          <w:szCs w:val="28"/>
          <w:lang w:eastAsia="ru-RU"/>
        </w:rPr>
        <w:t>Методы, использующие исключение отрезков, основаны на сравнении функций в двух точках пробного отрезка, учитываются лишь значения функции в этих точках.</w:t>
      </w:r>
    </w:p>
    <w:p w:rsidR="007F3CBD" w:rsidRPr="005C11BE" w:rsidRDefault="007F3CBD" w:rsidP="005C11BE">
      <w:pPr>
        <w:spacing w:line="360" w:lineRule="auto"/>
        <w:ind w:firstLine="709"/>
        <w:jc w:val="both"/>
        <w:rPr>
          <w:sz w:val="28"/>
          <w:szCs w:val="28"/>
          <w:lang w:eastAsia="ru-RU"/>
        </w:rPr>
      </w:pPr>
      <w:r w:rsidRPr="005C11BE">
        <w:rPr>
          <w:sz w:val="28"/>
          <w:szCs w:val="28"/>
          <w:lang w:eastAsia="ru-RU"/>
        </w:rPr>
        <w:t>Учесть информацию о значениях функции между точками позволяют методы полиномиальной аппроксимации. Их основная идея заключена в том, что функция аппроксимируется полиномом, а точка его минимума служит приближением к минимуму. Разумеется, в этом случае кроме свойства унимодальности (т.е. наличия единственного минимума на рассматриваемом отрезке), необходимо на функцию наложить и требования достаточной гладкости для ее полиномиальной аппроксимации.</w:t>
      </w:r>
    </w:p>
    <w:p w:rsidR="007F3CBD" w:rsidRPr="005C11BE" w:rsidRDefault="007F3CBD" w:rsidP="005C11BE">
      <w:pPr>
        <w:spacing w:line="360" w:lineRule="auto"/>
        <w:ind w:firstLine="709"/>
        <w:jc w:val="both"/>
        <w:rPr>
          <w:sz w:val="28"/>
          <w:szCs w:val="28"/>
          <w:lang w:eastAsia="ru-RU"/>
        </w:rPr>
      </w:pPr>
      <w:r w:rsidRPr="005C11BE">
        <w:rPr>
          <w:sz w:val="28"/>
          <w:szCs w:val="28"/>
          <w:lang w:eastAsia="ru-RU"/>
        </w:rPr>
        <w:t>Для повышения точности поиска минимума можно как увеличивать степень полинома, так и уменьшать пробный отрезок. Поскольку первый прием приводит к заметному увеличению вычислительной работы и появлению дополнительных экстремумов, обычно пользуются полиномами второй (метод парабол) или третьей (метод кубической интерполяции) степени.</w:t>
      </w:r>
    </w:p>
    <w:p w:rsidR="00F76CCE" w:rsidRPr="005C11BE" w:rsidRDefault="007F3CBD" w:rsidP="005C11BE">
      <w:pPr>
        <w:spacing w:line="360" w:lineRule="auto"/>
        <w:ind w:firstLine="709"/>
        <w:jc w:val="both"/>
        <w:rPr>
          <w:sz w:val="28"/>
          <w:szCs w:val="28"/>
        </w:rPr>
      </w:pPr>
      <w:r w:rsidRPr="005C11BE">
        <w:rPr>
          <w:sz w:val="28"/>
          <w:szCs w:val="28"/>
        </w:rPr>
        <w:t>Целью данной курсовой работы является рассмотрение метода парабол для поиска минимума функции.</w:t>
      </w:r>
    </w:p>
    <w:p w:rsidR="005416EE" w:rsidRPr="005C11BE" w:rsidRDefault="005C11BE" w:rsidP="005C11BE">
      <w:pPr>
        <w:spacing w:line="360" w:lineRule="auto"/>
        <w:ind w:firstLine="709"/>
        <w:jc w:val="both"/>
        <w:rPr>
          <w:b/>
          <w:sz w:val="28"/>
          <w:szCs w:val="28"/>
        </w:rPr>
      </w:pPr>
      <w:r w:rsidRPr="005C11BE">
        <w:rPr>
          <w:sz w:val="28"/>
          <w:szCs w:val="28"/>
        </w:rPr>
        <w:br w:type="page"/>
      </w:r>
      <w:r w:rsidR="005416EE" w:rsidRPr="005C11BE">
        <w:rPr>
          <w:b/>
          <w:sz w:val="28"/>
          <w:szCs w:val="28"/>
        </w:rPr>
        <w:t>1 Постановка задачи</w:t>
      </w:r>
    </w:p>
    <w:p w:rsidR="005416EE" w:rsidRPr="005C11BE" w:rsidRDefault="005416EE" w:rsidP="005C11BE">
      <w:pPr>
        <w:keepNext/>
        <w:spacing w:line="360" w:lineRule="auto"/>
        <w:ind w:firstLine="709"/>
        <w:jc w:val="both"/>
        <w:rPr>
          <w:sz w:val="28"/>
          <w:szCs w:val="28"/>
        </w:rPr>
      </w:pPr>
    </w:p>
    <w:p w:rsidR="00940A51" w:rsidRPr="005C11BE" w:rsidRDefault="002123B2" w:rsidP="005C11BE">
      <w:pPr>
        <w:spacing w:line="360" w:lineRule="auto"/>
        <w:ind w:firstLine="709"/>
        <w:jc w:val="both"/>
        <w:rPr>
          <w:sz w:val="28"/>
          <w:szCs w:val="28"/>
        </w:rPr>
      </w:pPr>
      <w:r w:rsidRPr="005C11BE">
        <w:rPr>
          <w:sz w:val="28"/>
          <w:szCs w:val="28"/>
        </w:rPr>
        <w:t>Функция</w:t>
      </w:r>
      <w:r w:rsidR="00940A51" w:rsidRPr="005C11BE">
        <w:rPr>
          <w:sz w:val="28"/>
          <w:szCs w:val="28"/>
        </w:rPr>
        <w:t xml:space="preserve"> </w:t>
      </w:r>
      <w:r w:rsidR="004651D1">
        <w:rPr>
          <w:position w:val="-12"/>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18pt">
            <v:imagedata r:id="rId7" o:title=""/>
          </v:shape>
        </w:pict>
      </w:r>
      <w:r w:rsidRPr="005C11BE">
        <w:rPr>
          <w:sz w:val="28"/>
          <w:szCs w:val="28"/>
        </w:rPr>
        <w:t xml:space="preserve"> имеет </w:t>
      </w:r>
      <w:r w:rsidRPr="005C11BE">
        <w:rPr>
          <w:iCs/>
          <w:sz w:val="28"/>
          <w:szCs w:val="28"/>
        </w:rPr>
        <w:t>локальный минимум</w:t>
      </w:r>
      <w:r w:rsidRPr="005C11BE">
        <w:rPr>
          <w:sz w:val="28"/>
          <w:szCs w:val="28"/>
        </w:rPr>
        <w:t xml:space="preserve"> при некотором </w:t>
      </w:r>
      <w:r w:rsidR="004651D1">
        <w:rPr>
          <w:position w:val="-4"/>
          <w:sz w:val="28"/>
          <w:szCs w:val="28"/>
          <w:lang w:eastAsia="ru-RU"/>
        </w:rPr>
        <w:pict>
          <v:shape id="_x0000_i1026" type="#_x0000_t75" style="width:11.25pt;height:17.25pt">
            <v:imagedata r:id="rId8" o:title=""/>
          </v:shape>
        </w:pict>
      </w:r>
      <w:r w:rsidRPr="005C11BE">
        <w:rPr>
          <w:sz w:val="28"/>
          <w:szCs w:val="28"/>
        </w:rPr>
        <w:t>, если существует некоторая конечная ξ-окрестность этого элемента, в которой</w:t>
      </w:r>
    </w:p>
    <w:p w:rsidR="00933264" w:rsidRPr="005C11BE" w:rsidRDefault="00933264" w:rsidP="005C11BE">
      <w:pPr>
        <w:spacing w:line="360" w:lineRule="auto"/>
        <w:ind w:firstLine="709"/>
        <w:jc w:val="both"/>
        <w:rPr>
          <w:sz w:val="28"/>
          <w:szCs w:val="28"/>
          <w:lang w:eastAsia="ru-RU"/>
        </w:rPr>
      </w:pPr>
    </w:p>
    <w:p w:rsidR="00940A51" w:rsidRPr="005C11BE" w:rsidRDefault="004651D1" w:rsidP="005C11BE">
      <w:pPr>
        <w:spacing w:line="360" w:lineRule="auto"/>
        <w:ind w:firstLine="709"/>
        <w:jc w:val="both"/>
        <w:rPr>
          <w:sz w:val="28"/>
          <w:szCs w:val="28"/>
        </w:rPr>
      </w:pPr>
      <w:r>
        <w:rPr>
          <w:position w:val="-12"/>
          <w:sz w:val="28"/>
          <w:szCs w:val="28"/>
          <w:lang w:eastAsia="ru-RU"/>
        </w:rPr>
        <w:pict>
          <v:shape id="_x0000_i1027" type="#_x0000_t75" style="width:66pt;height:21pt">
            <v:imagedata r:id="rId9" o:title=""/>
          </v:shape>
        </w:pict>
      </w:r>
      <w:r w:rsidR="00940A51" w:rsidRPr="005C11BE">
        <w:rPr>
          <w:sz w:val="28"/>
          <w:szCs w:val="28"/>
          <w:lang w:eastAsia="ru-RU"/>
        </w:rPr>
        <w:t xml:space="preserve">, </w:t>
      </w:r>
      <w:r>
        <w:rPr>
          <w:position w:val="-18"/>
          <w:sz w:val="28"/>
          <w:szCs w:val="28"/>
          <w:lang w:eastAsia="ru-RU"/>
        </w:rPr>
        <w:pict>
          <v:shape id="_x0000_i1028" type="#_x0000_t75" style="width:57pt;height:24.75pt">
            <v:imagedata r:id="rId10" o:title=""/>
          </v:shape>
        </w:pict>
      </w:r>
      <w:r w:rsidR="00940A51" w:rsidRPr="005C11BE">
        <w:rPr>
          <w:sz w:val="28"/>
          <w:szCs w:val="28"/>
          <w:lang w:eastAsia="ru-RU"/>
        </w:rPr>
        <w:t>.</w:t>
      </w:r>
    </w:p>
    <w:p w:rsidR="00933264" w:rsidRPr="000412F7" w:rsidRDefault="00933264" w:rsidP="005C11BE">
      <w:pPr>
        <w:spacing w:line="360" w:lineRule="auto"/>
        <w:ind w:firstLine="709"/>
        <w:jc w:val="both"/>
        <w:rPr>
          <w:sz w:val="28"/>
          <w:szCs w:val="28"/>
        </w:rPr>
      </w:pPr>
    </w:p>
    <w:p w:rsidR="002123B2" w:rsidRPr="005C11BE" w:rsidRDefault="002123B2" w:rsidP="005C11BE">
      <w:pPr>
        <w:spacing w:line="360" w:lineRule="auto"/>
        <w:ind w:firstLine="709"/>
        <w:jc w:val="both"/>
        <w:rPr>
          <w:sz w:val="28"/>
          <w:szCs w:val="28"/>
        </w:rPr>
      </w:pPr>
      <w:r w:rsidRPr="005C11BE">
        <w:rPr>
          <w:sz w:val="28"/>
          <w:szCs w:val="28"/>
        </w:rPr>
        <w:t xml:space="preserve">Требуется, чтобы на множестве </w:t>
      </w:r>
      <w:r w:rsidRPr="005C11BE">
        <w:rPr>
          <w:iCs/>
          <w:sz w:val="28"/>
          <w:szCs w:val="28"/>
        </w:rPr>
        <w:t>X</w:t>
      </w:r>
      <w:r w:rsidRPr="005C11BE">
        <w:rPr>
          <w:sz w:val="28"/>
          <w:szCs w:val="28"/>
        </w:rPr>
        <w:t xml:space="preserve"> функция </w:t>
      </w:r>
      <w:r w:rsidRPr="005C11BE">
        <w:rPr>
          <w:iCs/>
          <w:sz w:val="28"/>
          <w:szCs w:val="28"/>
        </w:rPr>
        <w:t>f(x)</w:t>
      </w:r>
      <w:r w:rsidRPr="005C11BE">
        <w:rPr>
          <w:sz w:val="28"/>
          <w:szCs w:val="28"/>
        </w:rPr>
        <w:t xml:space="preserve"> была по крайней мере кусочно-непрерывной. </w:t>
      </w:r>
    </w:p>
    <w:p w:rsidR="002123B2" w:rsidRPr="005C11BE" w:rsidRDefault="002123B2" w:rsidP="005C11BE">
      <w:pPr>
        <w:spacing w:line="360" w:lineRule="auto"/>
        <w:ind w:firstLine="709"/>
        <w:jc w:val="both"/>
        <w:rPr>
          <w:sz w:val="28"/>
          <w:szCs w:val="28"/>
        </w:rPr>
      </w:pPr>
      <w:r w:rsidRPr="005C11BE">
        <w:rPr>
          <w:sz w:val="28"/>
          <w:szCs w:val="28"/>
        </w:rPr>
        <w:t xml:space="preserve">Точка, в которой функция достигает наименьшего на множестве </w:t>
      </w:r>
      <w:r w:rsidRPr="005C11BE">
        <w:rPr>
          <w:iCs/>
          <w:sz w:val="28"/>
          <w:szCs w:val="28"/>
        </w:rPr>
        <w:t>X</w:t>
      </w:r>
      <w:r w:rsidRPr="005C11BE">
        <w:rPr>
          <w:sz w:val="28"/>
          <w:szCs w:val="28"/>
        </w:rPr>
        <w:t xml:space="preserve"> значения, называется </w:t>
      </w:r>
      <w:r w:rsidRPr="005C11BE">
        <w:rPr>
          <w:iCs/>
          <w:sz w:val="28"/>
          <w:szCs w:val="28"/>
        </w:rPr>
        <w:t>абсолютным минимумом</w:t>
      </w:r>
      <w:r w:rsidRPr="005C11BE">
        <w:rPr>
          <w:sz w:val="28"/>
          <w:szCs w:val="28"/>
        </w:rPr>
        <w:t xml:space="preserve"> функции. Для нахождения абсолютного минимума требуется найти все локальные минимумы и выбрать наименьшее значение.</w:t>
      </w:r>
    </w:p>
    <w:p w:rsidR="002123B2" w:rsidRPr="005C11BE" w:rsidRDefault="002123B2" w:rsidP="005C11BE">
      <w:pPr>
        <w:spacing w:line="360" w:lineRule="auto"/>
        <w:ind w:firstLine="709"/>
        <w:jc w:val="both"/>
        <w:rPr>
          <w:sz w:val="28"/>
          <w:szCs w:val="28"/>
        </w:rPr>
      </w:pPr>
      <w:r w:rsidRPr="005C11BE">
        <w:rPr>
          <w:sz w:val="28"/>
          <w:szCs w:val="28"/>
        </w:rPr>
        <w:t xml:space="preserve">Задачу называют </w:t>
      </w:r>
      <w:r w:rsidRPr="005C11BE">
        <w:rPr>
          <w:iCs/>
          <w:sz w:val="28"/>
          <w:szCs w:val="28"/>
        </w:rPr>
        <w:t>детерминированной</w:t>
      </w:r>
      <w:r w:rsidRPr="005C11BE">
        <w:rPr>
          <w:sz w:val="28"/>
          <w:szCs w:val="28"/>
        </w:rPr>
        <w:t xml:space="preserve">, если погрешностью вычисления (или экспериментального определения) функции </w:t>
      </w:r>
      <w:r w:rsidRPr="005C11BE">
        <w:rPr>
          <w:iCs/>
          <w:sz w:val="28"/>
          <w:szCs w:val="28"/>
        </w:rPr>
        <w:t>f(x)</w:t>
      </w:r>
      <w:r w:rsidRPr="005C11BE">
        <w:rPr>
          <w:sz w:val="28"/>
          <w:szCs w:val="28"/>
        </w:rPr>
        <w:t xml:space="preserve"> можно пренебречь. В противном случае задачу называют </w:t>
      </w:r>
      <w:r w:rsidRPr="005C11BE">
        <w:rPr>
          <w:iCs/>
          <w:sz w:val="28"/>
          <w:szCs w:val="28"/>
        </w:rPr>
        <w:t>стохастической</w:t>
      </w:r>
      <w:r w:rsidRPr="005C11BE">
        <w:rPr>
          <w:sz w:val="28"/>
          <w:szCs w:val="28"/>
        </w:rPr>
        <w:t xml:space="preserve">. </w:t>
      </w:r>
    </w:p>
    <w:p w:rsidR="00C91FF1" w:rsidRPr="005C11BE" w:rsidRDefault="00C91FF1" w:rsidP="005C11BE">
      <w:pPr>
        <w:spacing w:line="360" w:lineRule="auto"/>
        <w:ind w:firstLine="709"/>
        <w:jc w:val="both"/>
        <w:rPr>
          <w:sz w:val="28"/>
          <w:szCs w:val="28"/>
        </w:rPr>
      </w:pPr>
      <w:r w:rsidRPr="005C11BE">
        <w:rPr>
          <w:sz w:val="28"/>
          <w:szCs w:val="28"/>
        </w:rPr>
        <w:t xml:space="preserve">Требуется </w:t>
      </w:r>
      <w:r w:rsidR="00940A51" w:rsidRPr="005C11BE">
        <w:rPr>
          <w:sz w:val="28"/>
          <w:szCs w:val="28"/>
        </w:rPr>
        <w:t>вычислить минимум заданной функции методом парабол.</w:t>
      </w:r>
    </w:p>
    <w:p w:rsidR="00933264" w:rsidRPr="000412F7" w:rsidRDefault="00933264" w:rsidP="005C11BE">
      <w:pPr>
        <w:spacing w:line="360" w:lineRule="auto"/>
        <w:ind w:firstLine="709"/>
        <w:jc w:val="both"/>
        <w:rPr>
          <w:sz w:val="28"/>
          <w:szCs w:val="28"/>
          <w:lang w:eastAsia="ru-RU"/>
        </w:rPr>
      </w:pPr>
      <w:r w:rsidRPr="005C11BE">
        <w:rPr>
          <w:sz w:val="28"/>
          <w:szCs w:val="28"/>
          <w:lang w:eastAsia="ru-RU"/>
        </w:rPr>
        <w:t xml:space="preserve">В этом методе вычисляется значение функции сразу в трех близлежащих точках </w:t>
      </w:r>
      <w:r w:rsidR="004651D1">
        <w:rPr>
          <w:position w:val="-12"/>
          <w:sz w:val="28"/>
          <w:szCs w:val="28"/>
          <w:lang w:eastAsia="ru-RU"/>
        </w:rPr>
        <w:pict>
          <v:shape id="_x0000_i1029" type="#_x0000_t75" style="width:39.75pt;height:18.75pt">
            <v:imagedata r:id="rId11" o:title=""/>
          </v:shape>
        </w:pict>
      </w:r>
      <w:r w:rsidRPr="005C11BE">
        <w:rPr>
          <w:sz w:val="28"/>
          <w:szCs w:val="28"/>
          <w:lang w:eastAsia="ru-RU"/>
        </w:rPr>
        <w:t xml:space="preserve">, </w:t>
      </w:r>
      <w:r w:rsidR="004651D1">
        <w:rPr>
          <w:position w:val="-12"/>
          <w:sz w:val="28"/>
          <w:szCs w:val="28"/>
          <w:lang w:eastAsia="ru-RU"/>
        </w:rPr>
        <w:pict>
          <v:shape id="_x0000_i1030" type="#_x0000_t75" style="width:17.25pt;height:18.75pt">
            <v:imagedata r:id="rId12" o:title=""/>
          </v:shape>
        </w:pict>
      </w:r>
      <w:r w:rsidRPr="005C11BE">
        <w:rPr>
          <w:sz w:val="28"/>
          <w:szCs w:val="28"/>
          <w:lang w:eastAsia="ru-RU"/>
        </w:rPr>
        <w:t xml:space="preserve">, </w:t>
      </w:r>
      <w:r w:rsidR="004651D1">
        <w:rPr>
          <w:position w:val="-12"/>
          <w:sz w:val="28"/>
          <w:szCs w:val="28"/>
          <w:lang w:eastAsia="ru-RU"/>
        </w:rPr>
        <w:pict>
          <v:shape id="_x0000_i1031" type="#_x0000_t75" style="width:39.75pt;height:18.75pt">
            <v:imagedata r:id="rId13" o:title=""/>
          </v:shape>
        </w:pict>
      </w:r>
      <w:r w:rsidRPr="005C11BE">
        <w:rPr>
          <w:sz w:val="28"/>
          <w:szCs w:val="28"/>
          <w:lang w:eastAsia="ru-RU"/>
        </w:rPr>
        <w:t xml:space="preserve">, где h – малое число. Через эти три точки проводится интерполяционная парабола: </w:t>
      </w:r>
    </w:p>
    <w:p w:rsidR="005C11BE" w:rsidRPr="000412F7" w:rsidRDefault="005C11BE" w:rsidP="005C11BE">
      <w:pPr>
        <w:spacing w:line="360" w:lineRule="auto"/>
        <w:ind w:firstLine="709"/>
        <w:jc w:val="both"/>
        <w:rPr>
          <w:sz w:val="28"/>
          <w:szCs w:val="28"/>
          <w:lang w:eastAsia="ru-RU"/>
        </w:rPr>
      </w:pPr>
    </w:p>
    <w:p w:rsidR="00933264" w:rsidRPr="005C11BE" w:rsidRDefault="004651D1" w:rsidP="005C11BE">
      <w:pPr>
        <w:spacing w:line="360" w:lineRule="auto"/>
        <w:ind w:firstLine="709"/>
        <w:jc w:val="both"/>
        <w:rPr>
          <w:sz w:val="28"/>
          <w:szCs w:val="28"/>
          <w:lang w:eastAsia="ru-RU"/>
        </w:rPr>
      </w:pPr>
      <w:r>
        <w:rPr>
          <w:position w:val="-12"/>
          <w:sz w:val="28"/>
          <w:szCs w:val="28"/>
          <w:lang w:eastAsia="ru-RU"/>
        </w:rPr>
        <w:pict>
          <v:shape id="_x0000_i1032" type="#_x0000_t75" style="width:93.75pt;height:21.75pt">
            <v:imagedata r:id="rId14" o:title=""/>
          </v:shape>
        </w:pict>
      </w:r>
      <w:r w:rsidR="00933264" w:rsidRPr="005C11BE">
        <w:rPr>
          <w:sz w:val="28"/>
          <w:szCs w:val="28"/>
          <w:lang w:eastAsia="ru-RU"/>
        </w:rPr>
        <w:t>.</w:t>
      </w:r>
    </w:p>
    <w:p w:rsidR="005C11BE" w:rsidRPr="000412F7" w:rsidRDefault="005C11BE" w:rsidP="005C11BE">
      <w:pPr>
        <w:spacing w:line="360" w:lineRule="auto"/>
        <w:ind w:firstLine="709"/>
        <w:jc w:val="both"/>
        <w:rPr>
          <w:sz w:val="28"/>
          <w:szCs w:val="28"/>
          <w:lang w:eastAsia="ru-RU"/>
        </w:rPr>
      </w:pPr>
    </w:p>
    <w:p w:rsidR="00933264" w:rsidRPr="005C11BE" w:rsidRDefault="00933264" w:rsidP="005C11BE">
      <w:pPr>
        <w:spacing w:line="360" w:lineRule="auto"/>
        <w:ind w:firstLine="709"/>
        <w:jc w:val="both"/>
        <w:rPr>
          <w:sz w:val="28"/>
          <w:szCs w:val="28"/>
          <w:lang w:eastAsia="ru-RU"/>
        </w:rPr>
      </w:pPr>
      <w:r w:rsidRPr="005C11BE">
        <w:rPr>
          <w:sz w:val="28"/>
          <w:szCs w:val="28"/>
          <w:lang w:eastAsia="ru-RU"/>
        </w:rPr>
        <w:t xml:space="preserve">Минимум параболы достигается при </w:t>
      </w:r>
      <w:r w:rsidR="004651D1">
        <w:rPr>
          <w:position w:val="-12"/>
          <w:sz w:val="28"/>
          <w:szCs w:val="28"/>
          <w:lang w:eastAsia="ru-RU"/>
        </w:rPr>
        <w:pict>
          <v:shape id="_x0000_i1033" type="#_x0000_t75" style="width:87pt;height:18pt">
            <v:imagedata r:id="rId15" o:title=""/>
          </v:shape>
        </w:pict>
      </w:r>
      <w:r w:rsidRPr="005C11BE">
        <w:rPr>
          <w:sz w:val="28"/>
          <w:szCs w:val="28"/>
          <w:lang w:eastAsia="ru-RU"/>
        </w:rPr>
        <w:t xml:space="preserve">, т.е. при </w:t>
      </w:r>
      <w:r w:rsidR="004651D1">
        <w:rPr>
          <w:position w:val="-28"/>
          <w:sz w:val="28"/>
          <w:szCs w:val="28"/>
          <w:lang w:eastAsia="ru-RU"/>
        </w:rPr>
        <w:pict>
          <v:shape id="_x0000_i1034" type="#_x0000_t75" style="width:45pt;height:36pt">
            <v:imagedata r:id="rId16" o:title=""/>
          </v:shape>
        </w:pict>
      </w:r>
      <w:r w:rsidRPr="005C11BE">
        <w:rPr>
          <w:sz w:val="28"/>
          <w:szCs w:val="28"/>
          <w:lang w:eastAsia="ru-RU"/>
        </w:rPr>
        <w:t xml:space="preserve">. Для трех точек получаем систему трех линейных уравнений для коэффициентов </w:t>
      </w:r>
      <w:r w:rsidRPr="005C11BE">
        <w:rPr>
          <w:iCs/>
          <w:sz w:val="28"/>
          <w:szCs w:val="28"/>
          <w:lang w:eastAsia="ru-RU"/>
        </w:rPr>
        <w:t>a</w:t>
      </w:r>
      <w:r w:rsidRPr="005C11BE">
        <w:rPr>
          <w:sz w:val="28"/>
          <w:szCs w:val="28"/>
          <w:lang w:eastAsia="ru-RU"/>
        </w:rPr>
        <w:t xml:space="preserve">, </w:t>
      </w:r>
      <w:r w:rsidRPr="005C11BE">
        <w:rPr>
          <w:iCs/>
          <w:sz w:val="28"/>
          <w:szCs w:val="28"/>
          <w:lang w:eastAsia="ru-RU"/>
        </w:rPr>
        <w:t>b</w:t>
      </w:r>
      <w:r w:rsidRPr="005C11BE">
        <w:rPr>
          <w:sz w:val="28"/>
          <w:szCs w:val="28"/>
          <w:lang w:eastAsia="ru-RU"/>
        </w:rPr>
        <w:t xml:space="preserve">, </w:t>
      </w:r>
      <w:r w:rsidRPr="005C11BE">
        <w:rPr>
          <w:iCs/>
          <w:sz w:val="28"/>
          <w:szCs w:val="28"/>
          <w:lang w:eastAsia="ru-RU"/>
        </w:rPr>
        <w:t>c</w:t>
      </w:r>
      <w:r w:rsidRPr="005C11BE">
        <w:rPr>
          <w:sz w:val="28"/>
          <w:szCs w:val="28"/>
          <w:lang w:eastAsia="ru-RU"/>
        </w:rPr>
        <w:t xml:space="preserve">. Находим </w:t>
      </w:r>
      <w:r w:rsidRPr="005C11BE">
        <w:rPr>
          <w:iCs/>
          <w:sz w:val="28"/>
          <w:szCs w:val="28"/>
          <w:lang w:eastAsia="ru-RU"/>
        </w:rPr>
        <w:t>a</w:t>
      </w:r>
      <w:r w:rsidRPr="005C11BE">
        <w:rPr>
          <w:sz w:val="28"/>
          <w:szCs w:val="28"/>
          <w:lang w:eastAsia="ru-RU"/>
        </w:rPr>
        <w:t xml:space="preserve"> и </w:t>
      </w:r>
      <w:r w:rsidRPr="005C11BE">
        <w:rPr>
          <w:iCs/>
          <w:sz w:val="28"/>
          <w:szCs w:val="28"/>
          <w:lang w:eastAsia="ru-RU"/>
        </w:rPr>
        <w:t>b</w:t>
      </w:r>
      <w:r w:rsidRPr="005C11BE">
        <w:rPr>
          <w:sz w:val="28"/>
          <w:szCs w:val="28"/>
          <w:lang w:eastAsia="ru-RU"/>
        </w:rPr>
        <w:t xml:space="preserve"> и тогда: </w:t>
      </w:r>
    </w:p>
    <w:p w:rsidR="00933264" w:rsidRPr="005C11BE" w:rsidRDefault="005C11BE" w:rsidP="005C11BE">
      <w:pPr>
        <w:spacing w:line="360" w:lineRule="auto"/>
        <w:ind w:firstLine="709"/>
        <w:jc w:val="both"/>
        <w:rPr>
          <w:sz w:val="28"/>
          <w:szCs w:val="28"/>
        </w:rPr>
      </w:pPr>
      <w:r w:rsidRPr="005C11BE">
        <w:rPr>
          <w:sz w:val="28"/>
          <w:szCs w:val="28"/>
        </w:rPr>
        <w:br w:type="page"/>
      </w:r>
      <w:r w:rsidR="004651D1">
        <w:rPr>
          <w:position w:val="-34"/>
          <w:sz w:val="28"/>
          <w:szCs w:val="28"/>
          <w:lang w:eastAsia="ru-RU"/>
        </w:rPr>
        <w:pict>
          <v:shape id="_x0000_i1035" type="#_x0000_t75" style="width:270pt;height:41.25pt">
            <v:imagedata r:id="rId17" o:title=""/>
          </v:shape>
        </w:pict>
      </w:r>
      <w:r w:rsidR="00933264" w:rsidRPr="005C11BE">
        <w:rPr>
          <w:sz w:val="28"/>
          <w:szCs w:val="28"/>
          <w:lang w:eastAsia="ru-RU"/>
        </w:rPr>
        <w:t>.</w:t>
      </w:r>
    </w:p>
    <w:p w:rsidR="00933264" w:rsidRPr="005C11BE" w:rsidRDefault="00933264" w:rsidP="005C11BE">
      <w:pPr>
        <w:spacing w:line="360" w:lineRule="auto"/>
        <w:ind w:firstLine="709"/>
        <w:jc w:val="both"/>
        <w:rPr>
          <w:sz w:val="28"/>
          <w:szCs w:val="28"/>
        </w:rPr>
      </w:pPr>
    </w:p>
    <w:p w:rsidR="00F43EB2" w:rsidRPr="005C11BE" w:rsidRDefault="00F43EB2" w:rsidP="005C11BE">
      <w:pPr>
        <w:widowControl w:val="0"/>
        <w:spacing w:line="360" w:lineRule="auto"/>
        <w:ind w:firstLine="709"/>
        <w:jc w:val="both"/>
        <w:rPr>
          <w:sz w:val="28"/>
          <w:szCs w:val="28"/>
          <w:lang w:eastAsia="ru-RU"/>
        </w:rPr>
      </w:pPr>
      <w:r w:rsidRPr="005C11BE">
        <w:rPr>
          <w:sz w:val="28"/>
          <w:szCs w:val="28"/>
        </w:rPr>
        <w:t>Пример</w:t>
      </w:r>
      <w:r w:rsidR="00C91FF1" w:rsidRPr="005C11BE">
        <w:rPr>
          <w:sz w:val="28"/>
          <w:szCs w:val="28"/>
        </w:rPr>
        <w:t xml:space="preserve"> 1</w:t>
      </w:r>
      <w:r w:rsidRPr="005C11BE">
        <w:rPr>
          <w:sz w:val="28"/>
          <w:szCs w:val="28"/>
        </w:rPr>
        <w:t xml:space="preserve">. </w:t>
      </w:r>
      <w:r w:rsidR="00EF476D" w:rsidRPr="005C11BE">
        <w:rPr>
          <w:sz w:val="28"/>
          <w:szCs w:val="28"/>
        </w:rPr>
        <w:t xml:space="preserve">Найти минимум функции </w:t>
      </w:r>
      <w:r w:rsidR="004651D1">
        <w:rPr>
          <w:position w:val="-12"/>
          <w:sz w:val="28"/>
          <w:szCs w:val="28"/>
          <w:lang w:eastAsia="ru-RU"/>
        </w:rPr>
        <w:pict>
          <v:shape id="_x0000_i1036" type="#_x0000_t75" style="width:117.75pt;height:21.75pt">
            <v:imagedata r:id="rId18" o:title=""/>
          </v:shape>
        </w:pict>
      </w:r>
      <w:r w:rsidR="00EF476D" w:rsidRPr="005C11BE">
        <w:rPr>
          <w:sz w:val="28"/>
          <w:szCs w:val="28"/>
          <w:lang w:eastAsia="ru-RU"/>
        </w:rPr>
        <w:t xml:space="preserve"> методом парабол </w:t>
      </w:r>
      <w:r w:rsidR="009E32EE" w:rsidRPr="005C11BE">
        <w:rPr>
          <w:sz w:val="28"/>
          <w:szCs w:val="28"/>
          <w:lang w:eastAsia="ru-RU"/>
        </w:rPr>
        <w:t xml:space="preserve">на промежутке [-5; 3] </w:t>
      </w:r>
      <w:r w:rsidR="00EF476D" w:rsidRPr="005C11BE">
        <w:rPr>
          <w:sz w:val="28"/>
          <w:szCs w:val="28"/>
          <w:lang w:eastAsia="ru-RU"/>
        </w:rPr>
        <w:t xml:space="preserve">с требуемой точностью </w:t>
      </w:r>
      <w:r w:rsidR="004651D1">
        <w:rPr>
          <w:position w:val="-10"/>
          <w:sz w:val="28"/>
          <w:szCs w:val="28"/>
          <w:lang w:eastAsia="ru-RU"/>
        </w:rPr>
        <w:pict>
          <v:shape id="_x0000_i1037" type="#_x0000_t75" style="width:21pt;height:17.25pt">
            <v:imagedata r:id="rId19" o:title=""/>
          </v:shape>
        </w:pict>
      </w:r>
      <w:r w:rsidR="00EF476D" w:rsidRPr="005C11BE">
        <w:rPr>
          <w:sz w:val="28"/>
          <w:szCs w:val="28"/>
          <w:lang w:eastAsia="ru-RU"/>
        </w:rPr>
        <w:t>0,0001</w:t>
      </w:r>
      <w:r w:rsidR="00A34EF6" w:rsidRPr="005C11BE">
        <w:rPr>
          <w:sz w:val="28"/>
          <w:szCs w:val="28"/>
          <w:lang w:eastAsia="ru-RU"/>
        </w:rPr>
        <w:t>.</w:t>
      </w:r>
    </w:p>
    <w:p w:rsidR="00A34EF6" w:rsidRPr="005C11BE" w:rsidRDefault="00A34EF6" w:rsidP="005C11BE">
      <w:pPr>
        <w:widowControl w:val="0"/>
        <w:spacing w:line="360" w:lineRule="auto"/>
        <w:ind w:firstLine="709"/>
        <w:jc w:val="both"/>
        <w:rPr>
          <w:sz w:val="28"/>
          <w:szCs w:val="28"/>
          <w:lang w:eastAsia="ru-RU"/>
        </w:rPr>
      </w:pPr>
    </w:p>
    <w:p w:rsidR="00A34EF6" w:rsidRPr="005C11BE" w:rsidRDefault="00A34EF6" w:rsidP="005C11BE">
      <w:pPr>
        <w:widowControl w:val="0"/>
        <w:spacing w:line="360" w:lineRule="auto"/>
        <w:ind w:firstLine="709"/>
        <w:jc w:val="both"/>
        <w:rPr>
          <w:sz w:val="28"/>
          <w:szCs w:val="28"/>
          <w:lang w:eastAsia="ru-RU"/>
        </w:rPr>
      </w:pPr>
      <w:r w:rsidRPr="005C11BE">
        <w:rPr>
          <w:sz w:val="28"/>
          <w:szCs w:val="28"/>
          <w:lang w:eastAsia="ru-RU"/>
        </w:rPr>
        <w:t xml:space="preserve">Решение: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3190"/>
      </w:tblGrid>
      <w:tr w:rsidR="00EF476D" w:rsidRPr="005C11BE" w:rsidTr="001E367B">
        <w:trPr>
          <w:jc w:val="center"/>
        </w:trPr>
        <w:tc>
          <w:tcPr>
            <w:tcW w:w="3189" w:type="dxa"/>
            <w:shd w:val="clear" w:color="auto" w:fill="auto"/>
            <w:vAlign w:val="center"/>
          </w:tcPr>
          <w:p w:rsidR="00EF476D" w:rsidRPr="005C11BE" w:rsidRDefault="00EF476D" w:rsidP="001E367B">
            <w:pPr>
              <w:widowControl w:val="0"/>
              <w:spacing w:line="360" w:lineRule="auto"/>
            </w:pPr>
            <w:r w:rsidRPr="001E367B">
              <w:rPr>
                <w:lang w:val="en-US"/>
              </w:rPr>
              <w:t xml:space="preserve">k </w:t>
            </w:r>
            <w:r w:rsidRPr="005C11BE">
              <w:t>номер итерации</w:t>
            </w:r>
          </w:p>
        </w:tc>
        <w:tc>
          <w:tcPr>
            <w:tcW w:w="3190" w:type="dxa"/>
            <w:shd w:val="clear" w:color="auto" w:fill="auto"/>
            <w:vAlign w:val="center"/>
          </w:tcPr>
          <w:p w:rsidR="00EF476D" w:rsidRPr="005C11BE" w:rsidRDefault="004651D1" w:rsidP="001E367B">
            <w:pPr>
              <w:widowControl w:val="0"/>
              <w:spacing w:line="360" w:lineRule="auto"/>
            </w:pPr>
            <w:r>
              <w:rPr>
                <w:position w:val="-16"/>
                <w:lang w:eastAsia="ru-RU"/>
              </w:rPr>
              <w:pict>
                <v:shape id="_x0000_i1038" type="#_x0000_t75" style="width:17.25pt;height:24pt">
                  <v:imagedata r:id="rId20" o:title=""/>
                </v:shape>
              </w:pict>
            </w:r>
          </w:p>
        </w:tc>
        <w:tc>
          <w:tcPr>
            <w:tcW w:w="3190" w:type="dxa"/>
            <w:shd w:val="clear" w:color="auto" w:fill="auto"/>
            <w:vAlign w:val="center"/>
          </w:tcPr>
          <w:p w:rsidR="00EF476D" w:rsidRPr="005C11BE" w:rsidRDefault="004651D1" w:rsidP="001E367B">
            <w:pPr>
              <w:widowControl w:val="0"/>
              <w:spacing w:line="360" w:lineRule="auto"/>
            </w:pPr>
            <w:r>
              <w:rPr>
                <w:position w:val="-16"/>
                <w:lang w:eastAsia="ru-RU"/>
              </w:rPr>
              <w:pict>
                <v:shape id="_x0000_i1039" type="#_x0000_t75" style="width:39pt;height:24pt">
                  <v:imagedata r:id="rId21" o:title=""/>
                </v:shape>
              </w:pict>
            </w:r>
          </w:p>
        </w:tc>
      </w:tr>
      <w:tr w:rsidR="00EF476D" w:rsidRPr="005C11BE" w:rsidTr="001E367B">
        <w:trPr>
          <w:jc w:val="center"/>
        </w:trPr>
        <w:tc>
          <w:tcPr>
            <w:tcW w:w="3189" w:type="dxa"/>
            <w:shd w:val="clear" w:color="auto" w:fill="auto"/>
            <w:vAlign w:val="center"/>
          </w:tcPr>
          <w:p w:rsidR="00EF476D" w:rsidRPr="005C11BE" w:rsidRDefault="00EF476D" w:rsidP="001E367B">
            <w:pPr>
              <w:widowControl w:val="0"/>
              <w:spacing w:line="360" w:lineRule="auto"/>
            </w:pPr>
            <w:r w:rsidRPr="005C11BE">
              <w:t>1</w:t>
            </w:r>
          </w:p>
        </w:tc>
        <w:tc>
          <w:tcPr>
            <w:tcW w:w="3190" w:type="dxa"/>
            <w:shd w:val="clear" w:color="auto" w:fill="auto"/>
            <w:vAlign w:val="center"/>
          </w:tcPr>
          <w:p w:rsidR="00EF476D" w:rsidRPr="005C11BE" w:rsidRDefault="00EF476D" w:rsidP="001E367B">
            <w:pPr>
              <w:widowControl w:val="0"/>
              <w:spacing w:line="360" w:lineRule="auto"/>
            </w:pPr>
            <w:r w:rsidRPr="005C11BE">
              <w:t>-3,872291</w:t>
            </w:r>
          </w:p>
        </w:tc>
        <w:tc>
          <w:tcPr>
            <w:tcW w:w="3190" w:type="dxa"/>
            <w:shd w:val="clear" w:color="auto" w:fill="auto"/>
            <w:vAlign w:val="center"/>
          </w:tcPr>
          <w:p w:rsidR="00EF476D" w:rsidRPr="005C11BE" w:rsidRDefault="00EF476D" w:rsidP="001E367B">
            <w:pPr>
              <w:widowControl w:val="0"/>
              <w:spacing w:line="360" w:lineRule="auto"/>
            </w:pPr>
            <w:r w:rsidRPr="005C11BE">
              <w:t>0,010093</w:t>
            </w:r>
          </w:p>
        </w:tc>
      </w:tr>
      <w:tr w:rsidR="00EF476D" w:rsidRPr="005C11BE" w:rsidTr="001E367B">
        <w:trPr>
          <w:jc w:val="center"/>
        </w:trPr>
        <w:tc>
          <w:tcPr>
            <w:tcW w:w="3189" w:type="dxa"/>
            <w:shd w:val="clear" w:color="auto" w:fill="auto"/>
            <w:vAlign w:val="center"/>
          </w:tcPr>
          <w:p w:rsidR="00EF476D" w:rsidRPr="005C11BE" w:rsidRDefault="00EF476D" w:rsidP="001E367B">
            <w:pPr>
              <w:widowControl w:val="0"/>
              <w:spacing w:line="360" w:lineRule="auto"/>
            </w:pPr>
            <w:r w:rsidRPr="005C11BE">
              <w:t>2</w:t>
            </w:r>
          </w:p>
        </w:tc>
        <w:tc>
          <w:tcPr>
            <w:tcW w:w="3190" w:type="dxa"/>
            <w:shd w:val="clear" w:color="auto" w:fill="auto"/>
            <w:vAlign w:val="center"/>
          </w:tcPr>
          <w:p w:rsidR="00EF476D" w:rsidRPr="001E367B" w:rsidRDefault="00EF476D" w:rsidP="001E367B">
            <w:pPr>
              <w:widowControl w:val="0"/>
              <w:spacing w:line="360" w:lineRule="auto"/>
              <w:rPr>
                <w:lang w:val="en-US"/>
              </w:rPr>
            </w:pPr>
            <w:r w:rsidRPr="005C11BE">
              <w:t>-3,87163</w:t>
            </w:r>
            <w:r w:rsidR="00F414DE" w:rsidRPr="001E367B">
              <w:rPr>
                <w:lang w:val="en-US"/>
              </w:rPr>
              <w:t>9</w:t>
            </w:r>
          </w:p>
        </w:tc>
        <w:tc>
          <w:tcPr>
            <w:tcW w:w="3190" w:type="dxa"/>
            <w:shd w:val="clear" w:color="auto" w:fill="auto"/>
            <w:vAlign w:val="center"/>
          </w:tcPr>
          <w:p w:rsidR="00EF476D" w:rsidRPr="005C11BE" w:rsidRDefault="00EF476D" w:rsidP="001E367B">
            <w:pPr>
              <w:widowControl w:val="0"/>
              <w:spacing w:line="360" w:lineRule="auto"/>
            </w:pPr>
            <w:r w:rsidRPr="005C11BE">
              <w:t>0,000004</w:t>
            </w:r>
          </w:p>
        </w:tc>
      </w:tr>
    </w:tbl>
    <w:p w:rsidR="00F414DE" w:rsidRPr="005C11BE" w:rsidRDefault="00F414DE" w:rsidP="005C11BE">
      <w:pPr>
        <w:widowControl w:val="0"/>
        <w:spacing w:line="360" w:lineRule="auto"/>
        <w:ind w:firstLine="709"/>
        <w:jc w:val="both"/>
        <w:rPr>
          <w:sz w:val="28"/>
          <w:szCs w:val="28"/>
          <w:lang w:val="en-US"/>
        </w:rPr>
      </w:pPr>
    </w:p>
    <w:p w:rsidR="00933264" w:rsidRPr="005C11BE" w:rsidRDefault="00F414DE" w:rsidP="005C11BE">
      <w:pPr>
        <w:widowControl w:val="0"/>
        <w:spacing w:line="360" w:lineRule="auto"/>
        <w:ind w:firstLine="709"/>
        <w:jc w:val="both"/>
        <w:rPr>
          <w:sz w:val="28"/>
          <w:szCs w:val="28"/>
        </w:rPr>
      </w:pPr>
      <w:r w:rsidRPr="005C11BE">
        <w:rPr>
          <w:sz w:val="28"/>
          <w:szCs w:val="28"/>
        </w:rPr>
        <w:t>Таблица 1. Пример 1</w:t>
      </w:r>
    </w:p>
    <w:p w:rsidR="00F414DE" w:rsidRPr="005C11BE" w:rsidRDefault="00F414DE" w:rsidP="005C11BE">
      <w:pPr>
        <w:widowControl w:val="0"/>
        <w:spacing w:line="360" w:lineRule="auto"/>
        <w:ind w:firstLine="709"/>
        <w:jc w:val="both"/>
        <w:rPr>
          <w:sz w:val="28"/>
          <w:szCs w:val="28"/>
        </w:rPr>
      </w:pPr>
    </w:p>
    <w:p w:rsidR="00F414DE" w:rsidRPr="005C11BE" w:rsidRDefault="00F414DE" w:rsidP="005C11BE">
      <w:pPr>
        <w:widowControl w:val="0"/>
        <w:spacing w:line="360" w:lineRule="auto"/>
        <w:ind w:firstLine="709"/>
        <w:jc w:val="both"/>
        <w:rPr>
          <w:sz w:val="28"/>
          <w:szCs w:val="28"/>
        </w:rPr>
      </w:pPr>
      <w:r w:rsidRPr="005C11BE">
        <w:rPr>
          <w:sz w:val="28"/>
          <w:szCs w:val="28"/>
        </w:rPr>
        <w:t xml:space="preserve">Так как </w:t>
      </w:r>
      <w:r w:rsidR="004651D1">
        <w:rPr>
          <w:position w:val="-16"/>
          <w:sz w:val="28"/>
          <w:szCs w:val="28"/>
          <w:lang w:eastAsia="ru-RU"/>
        </w:rPr>
        <w:pict>
          <v:shape id="_x0000_i1040" type="#_x0000_t75" style="width:39pt;height:24pt">
            <v:imagedata r:id="rId21" o:title=""/>
          </v:shape>
        </w:pict>
      </w:r>
      <w:r w:rsidRPr="005C11BE">
        <w:rPr>
          <w:sz w:val="28"/>
          <w:szCs w:val="28"/>
          <w:lang w:eastAsia="ru-RU"/>
        </w:rPr>
        <w:t xml:space="preserve"> &lt; </w:t>
      </w:r>
      <w:r w:rsidR="004651D1">
        <w:rPr>
          <w:position w:val="-10"/>
          <w:sz w:val="28"/>
          <w:szCs w:val="28"/>
          <w:lang w:eastAsia="ru-RU"/>
        </w:rPr>
        <w:pict>
          <v:shape id="_x0000_i1041" type="#_x0000_t75" style="width:9.75pt;height:17.25pt">
            <v:imagedata r:id="rId22" o:title=""/>
          </v:shape>
        </w:pict>
      </w:r>
      <w:r w:rsidRPr="005C11BE">
        <w:rPr>
          <w:sz w:val="28"/>
          <w:szCs w:val="28"/>
          <w:lang w:eastAsia="ru-RU"/>
        </w:rPr>
        <w:t xml:space="preserve">, следовательно минимум </w:t>
      </w:r>
      <w:r w:rsidRPr="005C11BE">
        <w:rPr>
          <w:sz w:val="28"/>
          <w:szCs w:val="28"/>
          <w:lang w:val="en-US" w:eastAsia="ru-RU"/>
        </w:rPr>
        <w:t>x</w:t>
      </w:r>
      <w:r w:rsidRPr="005C11BE">
        <w:rPr>
          <w:sz w:val="28"/>
          <w:szCs w:val="28"/>
          <w:lang w:eastAsia="ru-RU"/>
        </w:rPr>
        <w:t xml:space="preserve"> = </w:t>
      </w:r>
      <w:r w:rsidRPr="005C11BE">
        <w:rPr>
          <w:sz w:val="28"/>
          <w:szCs w:val="28"/>
        </w:rPr>
        <w:t>-3,871639.</w:t>
      </w:r>
    </w:p>
    <w:p w:rsidR="00F414DE" w:rsidRPr="005C11BE" w:rsidRDefault="00F414DE" w:rsidP="005C11BE">
      <w:pPr>
        <w:widowControl w:val="0"/>
        <w:spacing w:line="360" w:lineRule="auto"/>
        <w:ind w:firstLine="709"/>
        <w:jc w:val="both"/>
        <w:rPr>
          <w:sz w:val="28"/>
          <w:szCs w:val="28"/>
        </w:rPr>
      </w:pPr>
    </w:p>
    <w:p w:rsidR="00F414DE" w:rsidRPr="005C11BE" w:rsidRDefault="004651D1" w:rsidP="005C11BE">
      <w:pPr>
        <w:widowControl w:val="0"/>
        <w:spacing w:line="360" w:lineRule="auto"/>
        <w:ind w:firstLine="709"/>
        <w:jc w:val="both"/>
        <w:rPr>
          <w:sz w:val="28"/>
          <w:szCs w:val="28"/>
          <w:lang w:val="en-US"/>
        </w:rPr>
      </w:pPr>
      <w:r>
        <w:rPr>
          <w:sz w:val="28"/>
          <w:szCs w:val="28"/>
          <w:lang w:val="en-US"/>
        </w:rPr>
        <w:pict>
          <v:shape id="_x0000_i1042" type="#_x0000_t75" style="width:222.75pt;height:260.25pt">
            <v:imagedata r:id="rId23" o:title=""/>
          </v:shape>
        </w:pict>
      </w:r>
    </w:p>
    <w:p w:rsidR="00F414DE" w:rsidRPr="005C11BE" w:rsidRDefault="00F414DE" w:rsidP="005C11BE">
      <w:pPr>
        <w:widowControl w:val="0"/>
        <w:spacing w:line="360" w:lineRule="auto"/>
        <w:ind w:firstLine="709"/>
        <w:jc w:val="both"/>
        <w:rPr>
          <w:sz w:val="28"/>
          <w:szCs w:val="28"/>
        </w:rPr>
      </w:pPr>
      <w:r w:rsidRPr="005C11BE">
        <w:rPr>
          <w:sz w:val="28"/>
          <w:szCs w:val="28"/>
        </w:rPr>
        <w:t xml:space="preserve">Рисунок 1. </w:t>
      </w:r>
      <w:r w:rsidR="00A34EF6" w:rsidRPr="005C11BE">
        <w:rPr>
          <w:sz w:val="28"/>
          <w:szCs w:val="28"/>
        </w:rPr>
        <w:t xml:space="preserve">Функция </w:t>
      </w:r>
      <w:r w:rsidR="004651D1">
        <w:rPr>
          <w:position w:val="-12"/>
          <w:sz w:val="28"/>
          <w:szCs w:val="28"/>
          <w:lang w:eastAsia="ru-RU"/>
        </w:rPr>
        <w:pict>
          <v:shape id="_x0000_i1043" type="#_x0000_t75" style="width:117.75pt;height:21.75pt">
            <v:imagedata r:id="rId18" o:title=""/>
          </v:shape>
        </w:pict>
      </w:r>
    </w:p>
    <w:p w:rsidR="00F414DE" w:rsidRPr="005C11BE" w:rsidRDefault="00F414DE" w:rsidP="005C11BE">
      <w:pPr>
        <w:spacing w:line="360" w:lineRule="auto"/>
        <w:ind w:firstLine="709"/>
        <w:jc w:val="both"/>
        <w:rPr>
          <w:sz w:val="28"/>
          <w:szCs w:val="28"/>
        </w:rPr>
      </w:pPr>
    </w:p>
    <w:p w:rsidR="00F414DE" w:rsidRPr="005C11BE" w:rsidRDefault="00F43EB2" w:rsidP="005C11BE">
      <w:pPr>
        <w:widowControl w:val="0"/>
        <w:spacing w:line="360" w:lineRule="auto"/>
        <w:ind w:firstLine="709"/>
        <w:jc w:val="both"/>
        <w:rPr>
          <w:sz w:val="28"/>
          <w:szCs w:val="28"/>
          <w:lang w:eastAsia="ru-RU"/>
        </w:rPr>
      </w:pPr>
      <w:r w:rsidRPr="005C11BE">
        <w:rPr>
          <w:sz w:val="28"/>
          <w:szCs w:val="28"/>
        </w:rPr>
        <w:t>Пример</w:t>
      </w:r>
      <w:r w:rsidR="00C91FF1" w:rsidRPr="005C11BE">
        <w:rPr>
          <w:sz w:val="28"/>
          <w:szCs w:val="28"/>
        </w:rPr>
        <w:t xml:space="preserve"> 2</w:t>
      </w:r>
      <w:r w:rsidRPr="005C11BE">
        <w:rPr>
          <w:sz w:val="28"/>
          <w:szCs w:val="28"/>
        </w:rPr>
        <w:t xml:space="preserve">. </w:t>
      </w:r>
      <w:r w:rsidR="00F414DE" w:rsidRPr="005C11BE">
        <w:rPr>
          <w:sz w:val="28"/>
          <w:szCs w:val="28"/>
        </w:rPr>
        <w:t xml:space="preserve">Найти минимум функции </w:t>
      </w:r>
      <w:r w:rsidR="004651D1">
        <w:rPr>
          <w:position w:val="-12"/>
          <w:sz w:val="28"/>
          <w:szCs w:val="28"/>
          <w:lang w:eastAsia="ru-RU"/>
        </w:rPr>
        <w:pict>
          <v:shape id="_x0000_i1044" type="#_x0000_t75" style="width:153pt;height:21.75pt">
            <v:imagedata r:id="rId24" o:title=""/>
          </v:shape>
        </w:pict>
      </w:r>
      <w:r w:rsidR="00F414DE" w:rsidRPr="005C11BE">
        <w:rPr>
          <w:sz w:val="28"/>
          <w:szCs w:val="28"/>
          <w:lang w:eastAsia="ru-RU"/>
        </w:rPr>
        <w:t xml:space="preserve"> методом парабол </w:t>
      </w:r>
      <w:r w:rsidR="009E32EE" w:rsidRPr="005C11BE">
        <w:rPr>
          <w:sz w:val="28"/>
          <w:szCs w:val="28"/>
          <w:lang w:eastAsia="ru-RU"/>
        </w:rPr>
        <w:t xml:space="preserve">на промежутке [-2; -1] </w:t>
      </w:r>
      <w:r w:rsidR="00F414DE" w:rsidRPr="005C11BE">
        <w:rPr>
          <w:sz w:val="28"/>
          <w:szCs w:val="28"/>
          <w:lang w:eastAsia="ru-RU"/>
        </w:rPr>
        <w:t xml:space="preserve">с требуемой точностью </w:t>
      </w:r>
      <w:r w:rsidR="004651D1">
        <w:rPr>
          <w:position w:val="-10"/>
          <w:sz w:val="28"/>
          <w:szCs w:val="28"/>
          <w:lang w:eastAsia="ru-RU"/>
        </w:rPr>
        <w:pict>
          <v:shape id="_x0000_i1045" type="#_x0000_t75" style="width:21pt;height:17.25pt">
            <v:imagedata r:id="rId19" o:title=""/>
          </v:shape>
        </w:pict>
      </w:r>
      <w:r w:rsidR="00F414DE" w:rsidRPr="005C11BE">
        <w:rPr>
          <w:sz w:val="28"/>
          <w:szCs w:val="28"/>
          <w:lang w:eastAsia="ru-RU"/>
        </w:rPr>
        <w:t>0,0001</w:t>
      </w:r>
      <w:r w:rsidR="00A34EF6" w:rsidRPr="005C11BE">
        <w:rPr>
          <w:sz w:val="28"/>
          <w:szCs w:val="28"/>
          <w:lang w:eastAsia="ru-RU"/>
        </w:rPr>
        <w:t>.</w:t>
      </w:r>
    </w:p>
    <w:p w:rsidR="00A34EF6" w:rsidRPr="005C11BE" w:rsidRDefault="00A34EF6" w:rsidP="005C11BE">
      <w:pPr>
        <w:widowControl w:val="0"/>
        <w:spacing w:line="360" w:lineRule="auto"/>
        <w:ind w:firstLine="709"/>
        <w:jc w:val="both"/>
        <w:rPr>
          <w:sz w:val="28"/>
          <w:szCs w:val="28"/>
          <w:lang w:eastAsia="ru-RU"/>
        </w:rPr>
      </w:pPr>
    </w:p>
    <w:p w:rsidR="00A34EF6" w:rsidRPr="005C11BE" w:rsidRDefault="00A34EF6" w:rsidP="005C11BE">
      <w:pPr>
        <w:widowControl w:val="0"/>
        <w:spacing w:line="360" w:lineRule="auto"/>
        <w:ind w:firstLine="709"/>
        <w:jc w:val="both"/>
        <w:rPr>
          <w:sz w:val="28"/>
          <w:szCs w:val="28"/>
          <w:lang w:eastAsia="ru-RU"/>
        </w:rPr>
      </w:pPr>
      <w:r w:rsidRPr="005C11BE">
        <w:rPr>
          <w:sz w:val="28"/>
          <w:szCs w:val="28"/>
          <w:lang w:eastAsia="ru-RU"/>
        </w:rPr>
        <w:t>Решение: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5"/>
        <w:gridCol w:w="3076"/>
        <w:gridCol w:w="3076"/>
      </w:tblGrid>
      <w:tr w:rsidR="00F414DE" w:rsidRPr="005C11BE" w:rsidTr="001E367B">
        <w:trPr>
          <w:trHeight w:val="559"/>
          <w:jc w:val="center"/>
        </w:trPr>
        <w:tc>
          <w:tcPr>
            <w:tcW w:w="3075" w:type="dxa"/>
            <w:shd w:val="clear" w:color="auto" w:fill="auto"/>
            <w:vAlign w:val="center"/>
          </w:tcPr>
          <w:p w:rsidR="00F414DE" w:rsidRPr="005C11BE" w:rsidRDefault="00F414DE" w:rsidP="001E367B">
            <w:pPr>
              <w:widowControl w:val="0"/>
              <w:spacing w:line="360" w:lineRule="auto"/>
            </w:pPr>
            <w:r w:rsidRPr="001E367B">
              <w:rPr>
                <w:lang w:val="en-US"/>
              </w:rPr>
              <w:t xml:space="preserve">k </w:t>
            </w:r>
            <w:r w:rsidRPr="005C11BE">
              <w:t>номер итерации</w:t>
            </w:r>
          </w:p>
        </w:tc>
        <w:tc>
          <w:tcPr>
            <w:tcW w:w="3076" w:type="dxa"/>
            <w:shd w:val="clear" w:color="auto" w:fill="auto"/>
            <w:vAlign w:val="center"/>
          </w:tcPr>
          <w:p w:rsidR="00F414DE" w:rsidRPr="005C11BE" w:rsidRDefault="004651D1" w:rsidP="001E367B">
            <w:pPr>
              <w:widowControl w:val="0"/>
              <w:spacing w:line="360" w:lineRule="auto"/>
            </w:pPr>
            <w:r>
              <w:rPr>
                <w:position w:val="-16"/>
                <w:lang w:eastAsia="ru-RU"/>
              </w:rPr>
              <w:pict>
                <v:shape id="_x0000_i1046" type="#_x0000_t75" style="width:17.25pt;height:24pt">
                  <v:imagedata r:id="rId20" o:title=""/>
                </v:shape>
              </w:pict>
            </w:r>
          </w:p>
        </w:tc>
        <w:tc>
          <w:tcPr>
            <w:tcW w:w="3076" w:type="dxa"/>
            <w:shd w:val="clear" w:color="auto" w:fill="auto"/>
            <w:vAlign w:val="center"/>
          </w:tcPr>
          <w:p w:rsidR="00F414DE" w:rsidRPr="005C11BE" w:rsidRDefault="004651D1" w:rsidP="001E367B">
            <w:pPr>
              <w:widowControl w:val="0"/>
              <w:spacing w:line="360" w:lineRule="auto"/>
            </w:pPr>
            <w:r>
              <w:rPr>
                <w:position w:val="-16"/>
                <w:lang w:eastAsia="ru-RU"/>
              </w:rPr>
              <w:pict>
                <v:shape id="_x0000_i1047" type="#_x0000_t75" style="width:39pt;height:24pt">
                  <v:imagedata r:id="rId21" o:title=""/>
                </v:shape>
              </w:pict>
            </w:r>
          </w:p>
        </w:tc>
      </w:tr>
      <w:tr w:rsidR="00F414DE" w:rsidRPr="005C11BE" w:rsidTr="001E367B">
        <w:trPr>
          <w:trHeight w:val="328"/>
          <w:jc w:val="center"/>
        </w:trPr>
        <w:tc>
          <w:tcPr>
            <w:tcW w:w="3075" w:type="dxa"/>
            <w:shd w:val="clear" w:color="auto" w:fill="auto"/>
            <w:vAlign w:val="center"/>
          </w:tcPr>
          <w:p w:rsidR="00F414DE" w:rsidRPr="005C11BE" w:rsidRDefault="00F414DE" w:rsidP="001E367B">
            <w:pPr>
              <w:widowControl w:val="0"/>
              <w:spacing w:line="360" w:lineRule="auto"/>
            </w:pPr>
            <w:r w:rsidRPr="005C11BE">
              <w:t>1</w:t>
            </w:r>
          </w:p>
        </w:tc>
        <w:tc>
          <w:tcPr>
            <w:tcW w:w="3076" w:type="dxa"/>
            <w:shd w:val="clear" w:color="auto" w:fill="auto"/>
            <w:vAlign w:val="center"/>
          </w:tcPr>
          <w:p w:rsidR="00F414DE" w:rsidRPr="005C11BE" w:rsidRDefault="00F414DE" w:rsidP="001E367B">
            <w:pPr>
              <w:widowControl w:val="0"/>
              <w:spacing w:line="360" w:lineRule="auto"/>
            </w:pPr>
            <w:r w:rsidRPr="005C11BE">
              <w:t>-1,882843</w:t>
            </w:r>
          </w:p>
        </w:tc>
        <w:tc>
          <w:tcPr>
            <w:tcW w:w="3076" w:type="dxa"/>
            <w:shd w:val="clear" w:color="auto" w:fill="auto"/>
            <w:vAlign w:val="center"/>
          </w:tcPr>
          <w:p w:rsidR="00F414DE" w:rsidRPr="005C11BE" w:rsidRDefault="00F414DE" w:rsidP="001E367B">
            <w:pPr>
              <w:widowControl w:val="0"/>
              <w:spacing w:line="360" w:lineRule="auto"/>
            </w:pPr>
            <w:r w:rsidRPr="005C11BE">
              <w:t>0,831300</w:t>
            </w:r>
          </w:p>
        </w:tc>
      </w:tr>
      <w:tr w:rsidR="00F414DE" w:rsidRPr="005C11BE" w:rsidTr="001E367B">
        <w:trPr>
          <w:trHeight w:val="328"/>
          <w:jc w:val="center"/>
        </w:trPr>
        <w:tc>
          <w:tcPr>
            <w:tcW w:w="3075" w:type="dxa"/>
            <w:shd w:val="clear" w:color="auto" w:fill="auto"/>
            <w:vAlign w:val="center"/>
          </w:tcPr>
          <w:p w:rsidR="00F414DE" w:rsidRPr="005C11BE" w:rsidRDefault="00F414DE" w:rsidP="001E367B">
            <w:pPr>
              <w:widowControl w:val="0"/>
              <w:spacing w:line="360" w:lineRule="auto"/>
            </w:pPr>
            <w:r w:rsidRPr="005C11BE">
              <w:t>2</w:t>
            </w:r>
          </w:p>
        </w:tc>
        <w:tc>
          <w:tcPr>
            <w:tcW w:w="3076" w:type="dxa"/>
            <w:shd w:val="clear" w:color="auto" w:fill="auto"/>
            <w:vAlign w:val="center"/>
          </w:tcPr>
          <w:p w:rsidR="00F414DE" w:rsidRPr="001E367B" w:rsidRDefault="00F414DE" w:rsidP="001E367B">
            <w:pPr>
              <w:widowControl w:val="0"/>
              <w:spacing w:line="360" w:lineRule="auto"/>
              <w:rPr>
                <w:lang w:val="en-US"/>
              </w:rPr>
            </w:pPr>
            <w:r w:rsidRPr="005C11BE">
              <w:t>-1,919519</w:t>
            </w:r>
          </w:p>
        </w:tc>
        <w:tc>
          <w:tcPr>
            <w:tcW w:w="3076" w:type="dxa"/>
            <w:shd w:val="clear" w:color="auto" w:fill="auto"/>
            <w:vAlign w:val="center"/>
          </w:tcPr>
          <w:p w:rsidR="00F414DE" w:rsidRPr="005C11BE" w:rsidRDefault="00F414DE" w:rsidP="001E367B">
            <w:pPr>
              <w:widowControl w:val="0"/>
              <w:spacing w:line="360" w:lineRule="auto"/>
            </w:pPr>
            <w:r w:rsidRPr="005C11BE">
              <w:t>-0,009568</w:t>
            </w:r>
          </w:p>
        </w:tc>
      </w:tr>
      <w:tr w:rsidR="00F414DE" w:rsidRPr="005C11BE" w:rsidTr="001E367B">
        <w:trPr>
          <w:trHeight w:val="328"/>
          <w:jc w:val="center"/>
        </w:trPr>
        <w:tc>
          <w:tcPr>
            <w:tcW w:w="3075" w:type="dxa"/>
            <w:shd w:val="clear" w:color="auto" w:fill="auto"/>
            <w:vAlign w:val="center"/>
          </w:tcPr>
          <w:p w:rsidR="00F414DE" w:rsidRPr="005C11BE" w:rsidRDefault="00F414DE" w:rsidP="001E367B">
            <w:pPr>
              <w:widowControl w:val="0"/>
              <w:spacing w:line="360" w:lineRule="auto"/>
            </w:pPr>
            <w:r w:rsidRPr="005C11BE">
              <w:t>3</w:t>
            </w:r>
          </w:p>
        </w:tc>
        <w:tc>
          <w:tcPr>
            <w:tcW w:w="3076" w:type="dxa"/>
            <w:shd w:val="clear" w:color="auto" w:fill="auto"/>
            <w:vAlign w:val="center"/>
          </w:tcPr>
          <w:p w:rsidR="00F414DE" w:rsidRPr="005C11BE" w:rsidRDefault="00F414DE" w:rsidP="001E367B">
            <w:pPr>
              <w:widowControl w:val="0"/>
              <w:spacing w:line="360" w:lineRule="auto"/>
            </w:pPr>
            <w:r w:rsidRPr="005C11BE">
              <w:t>-1,919112</w:t>
            </w:r>
          </w:p>
        </w:tc>
        <w:tc>
          <w:tcPr>
            <w:tcW w:w="3076" w:type="dxa"/>
            <w:shd w:val="clear" w:color="auto" w:fill="auto"/>
            <w:vAlign w:val="center"/>
          </w:tcPr>
          <w:p w:rsidR="00F414DE" w:rsidRPr="005C11BE" w:rsidRDefault="00F414DE" w:rsidP="001E367B">
            <w:pPr>
              <w:widowControl w:val="0"/>
              <w:spacing w:line="360" w:lineRule="auto"/>
            </w:pPr>
            <w:r w:rsidRPr="005C11BE">
              <w:t>-0,000004</w:t>
            </w:r>
          </w:p>
        </w:tc>
      </w:tr>
    </w:tbl>
    <w:p w:rsidR="00F414DE" w:rsidRPr="005C11BE" w:rsidRDefault="00F414DE" w:rsidP="005C11BE">
      <w:pPr>
        <w:widowControl w:val="0"/>
        <w:spacing w:line="360" w:lineRule="auto"/>
        <w:ind w:firstLine="709"/>
        <w:jc w:val="both"/>
        <w:rPr>
          <w:sz w:val="28"/>
          <w:szCs w:val="28"/>
        </w:rPr>
      </w:pPr>
    </w:p>
    <w:p w:rsidR="00F414DE" w:rsidRPr="005C11BE" w:rsidRDefault="00F414DE" w:rsidP="005C11BE">
      <w:pPr>
        <w:widowControl w:val="0"/>
        <w:spacing w:line="360" w:lineRule="auto"/>
        <w:ind w:firstLine="709"/>
        <w:jc w:val="both"/>
        <w:rPr>
          <w:sz w:val="28"/>
          <w:szCs w:val="28"/>
        </w:rPr>
      </w:pPr>
      <w:r w:rsidRPr="005C11BE">
        <w:rPr>
          <w:sz w:val="28"/>
          <w:szCs w:val="28"/>
        </w:rPr>
        <w:t>Таблица 2. Пример 2</w:t>
      </w:r>
    </w:p>
    <w:p w:rsidR="00F414DE" w:rsidRPr="005C11BE" w:rsidRDefault="00F414DE" w:rsidP="005C11BE">
      <w:pPr>
        <w:widowControl w:val="0"/>
        <w:spacing w:line="360" w:lineRule="auto"/>
        <w:ind w:firstLine="709"/>
        <w:jc w:val="both"/>
        <w:rPr>
          <w:sz w:val="28"/>
          <w:szCs w:val="28"/>
        </w:rPr>
      </w:pPr>
    </w:p>
    <w:p w:rsidR="00F414DE" w:rsidRPr="005C11BE" w:rsidRDefault="00F414DE" w:rsidP="005C11BE">
      <w:pPr>
        <w:widowControl w:val="0"/>
        <w:spacing w:line="360" w:lineRule="auto"/>
        <w:ind w:firstLine="709"/>
        <w:jc w:val="both"/>
        <w:rPr>
          <w:sz w:val="28"/>
          <w:szCs w:val="28"/>
        </w:rPr>
      </w:pPr>
      <w:r w:rsidRPr="005C11BE">
        <w:rPr>
          <w:sz w:val="28"/>
          <w:szCs w:val="28"/>
        </w:rPr>
        <w:t xml:space="preserve">Так как </w:t>
      </w:r>
      <w:r w:rsidR="004651D1">
        <w:rPr>
          <w:position w:val="-16"/>
          <w:sz w:val="28"/>
          <w:szCs w:val="28"/>
          <w:lang w:eastAsia="ru-RU"/>
        </w:rPr>
        <w:pict>
          <v:shape id="_x0000_i1048" type="#_x0000_t75" style="width:39pt;height:24pt">
            <v:imagedata r:id="rId21" o:title=""/>
          </v:shape>
        </w:pict>
      </w:r>
      <w:r w:rsidRPr="005C11BE">
        <w:rPr>
          <w:sz w:val="28"/>
          <w:szCs w:val="28"/>
          <w:lang w:eastAsia="ru-RU"/>
        </w:rPr>
        <w:t xml:space="preserve"> &lt; </w:t>
      </w:r>
      <w:r w:rsidR="004651D1">
        <w:rPr>
          <w:position w:val="-10"/>
          <w:sz w:val="28"/>
          <w:szCs w:val="28"/>
          <w:lang w:eastAsia="ru-RU"/>
        </w:rPr>
        <w:pict>
          <v:shape id="_x0000_i1049" type="#_x0000_t75" style="width:9.75pt;height:17.25pt">
            <v:imagedata r:id="rId22" o:title=""/>
          </v:shape>
        </w:pict>
      </w:r>
      <w:r w:rsidRPr="005C11BE">
        <w:rPr>
          <w:sz w:val="28"/>
          <w:szCs w:val="28"/>
          <w:lang w:eastAsia="ru-RU"/>
        </w:rPr>
        <w:t xml:space="preserve">, следовательно минимум </w:t>
      </w:r>
      <w:r w:rsidRPr="005C11BE">
        <w:rPr>
          <w:sz w:val="28"/>
          <w:szCs w:val="28"/>
          <w:lang w:val="en-US" w:eastAsia="ru-RU"/>
        </w:rPr>
        <w:t>x</w:t>
      </w:r>
      <w:r w:rsidRPr="005C11BE">
        <w:rPr>
          <w:sz w:val="28"/>
          <w:szCs w:val="28"/>
          <w:lang w:eastAsia="ru-RU"/>
        </w:rPr>
        <w:t xml:space="preserve"> = </w:t>
      </w:r>
      <w:r w:rsidRPr="005C11BE">
        <w:rPr>
          <w:sz w:val="28"/>
          <w:szCs w:val="28"/>
        </w:rPr>
        <w:t>-1,919112.</w:t>
      </w:r>
    </w:p>
    <w:p w:rsidR="00F414DE" w:rsidRPr="005C11BE" w:rsidRDefault="00F414DE" w:rsidP="005C11BE">
      <w:pPr>
        <w:widowControl w:val="0"/>
        <w:spacing w:line="360" w:lineRule="auto"/>
        <w:ind w:firstLine="709"/>
        <w:jc w:val="both"/>
        <w:rPr>
          <w:sz w:val="28"/>
          <w:szCs w:val="28"/>
        </w:rPr>
      </w:pPr>
    </w:p>
    <w:p w:rsidR="00F414DE" w:rsidRPr="005C11BE" w:rsidRDefault="004651D1" w:rsidP="005C11BE">
      <w:pPr>
        <w:widowControl w:val="0"/>
        <w:spacing w:line="360" w:lineRule="auto"/>
        <w:ind w:firstLine="709"/>
        <w:jc w:val="both"/>
        <w:rPr>
          <w:sz w:val="28"/>
          <w:szCs w:val="28"/>
          <w:lang w:val="en-US"/>
        </w:rPr>
      </w:pPr>
      <w:r>
        <w:rPr>
          <w:sz w:val="28"/>
          <w:szCs w:val="28"/>
          <w:lang w:val="en-US"/>
        </w:rPr>
        <w:pict>
          <v:shape id="_x0000_i1050" type="#_x0000_t75" style="width:290.25pt;height:276.75pt">
            <v:imagedata r:id="rId25" o:title=""/>
          </v:shape>
        </w:pict>
      </w:r>
    </w:p>
    <w:p w:rsidR="00F414DE" w:rsidRPr="005C11BE" w:rsidRDefault="00F414DE" w:rsidP="005C11BE">
      <w:pPr>
        <w:widowControl w:val="0"/>
        <w:spacing w:line="360" w:lineRule="auto"/>
        <w:ind w:firstLine="709"/>
        <w:jc w:val="both"/>
        <w:rPr>
          <w:sz w:val="28"/>
          <w:szCs w:val="28"/>
        </w:rPr>
      </w:pPr>
      <w:r w:rsidRPr="005C11BE">
        <w:rPr>
          <w:sz w:val="28"/>
          <w:szCs w:val="28"/>
        </w:rPr>
        <w:t xml:space="preserve">Рисунок 2. </w:t>
      </w:r>
      <w:r w:rsidR="00A34EF6" w:rsidRPr="005C11BE">
        <w:rPr>
          <w:sz w:val="28"/>
          <w:szCs w:val="28"/>
        </w:rPr>
        <w:t xml:space="preserve">Функция </w:t>
      </w:r>
      <w:r w:rsidR="004651D1">
        <w:rPr>
          <w:position w:val="-12"/>
          <w:sz w:val="28"/>
          <w:szCs w:val="28"/>
          <w:lang w:eastAsia="ru-RU"/>
        </w:rPr>
        <w:pict>
          <v:shape id="_x0000_i1051" type="#_x0000_t75" style="width:153pt;height:21.75pt">
            <v:imagedata r:id="rId24" o:title=""/>
          </v:shape>
        </w:pict>
      </w:r>
    </w:p>
    <w:p w:rsidR="005416EE" w:rsidRPr="005C11BE" w:rsidRDefault="005416EE" w:rsidP="005C11BE">
      <w:pPr>
        <w:spacing w:line="360" w:lineRule="auto"/>
        <w:ind w:firstLine="709"/>
        <w:jc w:val="both"/>
        <w:rPr>
          <w:sz w:val="28"/>
          <w:szCs w:val="28"/>
        </w:rPr>
      </w:pPr>
    </w:p>
    <w:p w:rsidR="00F414DE" w:rsidRPr="005C11BE" w:rsidRDefault="00F414DE" w:rsidP="005C11BE">
      <w:pPr>
        <w:widowControl w:val="0"/>
        <w:spacing w:line="360" w:lineRule="auto"/>
        <w:ind w:firstLine="709"/>
        <w:jc w:val="both"/>
        <w:rPr>
          <w:sz w:val="28"/>
          <w:szCs w:val="28"/>
          <w:lang w:eastAsia="ru-RU"/>
        </w:rPr>
      </w:pPr>
      <w:r w:rsidRPr="005C11BE">
        <w:rPr>
          <w:sz w:val="28"/>
          <w:szCs w:val="28"/>
        </w:rPr>
        <w:t xml:space="preserve">Пример 3. Найти минимум функции </w:t>
      </w:r>
      <w:r w:rsidR="004651D1">
        <w:rPr>
          <w:position w:val="-12"/>
          <w:sz w:val="28"/>
          <w:szCs w:val="28"/>
          <w:lang w:eastAsia="ru-RU"/>
        </w:rPr>
        <w:pict>
          <v:shape id="_x0000_i1052" type="#_x0000_t75" style="width:105.75pt;height:18pt">
            <v:imagedata r:id="rId26" o:title=""/>
          </v:shape>
        </w:pict>
      </w:r>
      <w:r w:rsidRPr="005C11BE">
        <w:rPr>
          <w:sz w:val="28"/>
          <w:szCs w:val="28"/>
          <w:lang w:eastAsia="ru-RU"/>
        </w:rPr>
        <w:t xml:space="preserve"> методом парабол </w:t>
      </w:r>
      <w:r w:rsidR="009E32EE" w:rsidRPr="005C11BE">
        <w:rPr>
          <w:sz w:val="28"/>
          <w:szCs w:val="28"/>
          <w:lang w:eastAsia="ru-RU"/>
        </w:rPr>
        <w:t xml:space="preserve">на промежутке [-1; -0,5] </w:t>
      </w:r>
      <w:r w:rsidRPr="005C11BE">
        <w:rPr>
          <w:sz w:val="28"/>
          <w:szCs w:val="28"/>
          <w:lang w:eastAsia="ru-RU"/>
        </w:rPr>
        <w:t xml:space="preserve">с требуемой точностью </w:t>
      </w:r>
      <w:r w:rsidR="004651D1">
        <w:rPr>
          <w:position w:val="-10"/>
          <w:sz w:val="28"/>
          <w:szCs w:val="28"/>
          <w:lang w:eastAsia="ru-RU"/>
        </w:rPr>
        <w:pict>
          <v:shape id="_x0000_i1053" type="#_x0000_t75" style="width:21pt;height:17.25pt">
            <v:imagedata r:id="rId19" o:title=""/>
          </v:shape>
        </w:pict>
      </w:r>
      <w:r w:rsidRPr="005C11BE">
        <w:rPr>
          <w:sz w:val="28"/>
          <w:szCs w:val="28"/>
          <w:lang w:eastAsia="ru-RU"/>
        </w:rPr>
        <w:t>0,00</w:t>
      </w:r>
      <w:r w:rsidR="00A34EF6" w:rsidRPr="005C11BE">
        <w:rPr>
          <w:sz w:val="28"/>
          <w:szCs w:val="28"/>
          <w:lang w:eastAsia="ru-RU"/>
        </w:rPr>
        <w:t>0</w:t>
      </w:r>
      <w:r w:rsidRPr="005C11BE">
        <w:rPr>
          <w:sz w:val="28"/>
          <w:szCs w:val="28"/>
          <w:lang w:eastAsia="ru-RU"/>
        </w:rPr>
        <w:t>01</w:t>
      </w:r>
      <w:r w:rsidR="00A34EF6" w:rsidRPr="005C11BE">
        <w:rPr>
          <w:sz w:val="28"/>
          <w:szCs w:val="28"/>
          <w:lang w:eastAsia="ru-RU"/>
        </w:rPr>
        <w:t>.</w:t>
      </w:r>
    </w:p>
    <w:p w:rsidR="00A34EF6" w:rsidRPr="005C11BE" w:rsidRDefault="00A34EF6" w:rsidP="005C11BE">
      <w:pPr>
        <w:widowControl w:val="0"/>
        <w:spacing w:line="360" w:lineRule="auto"/>
        <w:ind w:firstLine="709"/>
        <w:jc w:val="both"/>
        <w:rPr>
          <w:sz w:val="28"/>
          <w:szCs w:val="28"/>
          <w:lang w:eastAsia="ru-RU"/>
        </w:rPr>
      </w:pPr>
      <w:r w:rsidRPr="005C11BE">
        <w:rPr>
          <w:sz w:val="28"/>
          <w:szCs w:val="28"/>
          <w:lang w:eastAsia="ru-RU"/>
        </w:rPr>
        <w:t>Решение:</w:t>
      </w:r>
    </w:p>
    <w:p w:rsidR="00F414DE" w:rsidRPr="005C11BE" w:rsidRDefault="000412F7" w:rsidP="005C11BE">
      <w:pPr>
        <w:widowControl w:val="0"/>
        <w:spacing w:line="360" w:lineRule="auto"/>
        <w:ind w:firstLine="709"/>
        <w:jc w:val="both"/>
        <w:rPr>
          <w:sz w:val="28"/>
          <w:szCs w:val="28"/>
          <w:lang w:eastAsia="ru-RU"/>
        </w:rPr>
      </w:pPr>
      <w:r>
        <w:rPr>
          <w:sz w:val="28"/>
          <w:szCs w:val="28"/>
          <w:lang w:eastAsia="ru-RU"/>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3190"/>
      </w:tblGrid>
      <w:tr w:rsidR="00F414DE" w:rsidRPr="000412F7" w:rsidTr="001E367B">
        <w:trPr>
          <w:jc w:val="center"/>
        </w:trPr>
        <w:tc>
          <w:tcPr>
            <w:tcW w:w="3190" w:type="dxa"/>
            <w:shd w:val="clear" w:color="auto" w:fill="auto"/>
            <w:vAlign w:val="center"/>
          </w:tcPr>
          <w:p w:rsidR="00F414DE" w:rsidRPr="000412F7" w:rsidRDefault="00F414DE" w:rsidP="001E367B">
            <w:pPr>
              <w:widowControl w:val="0"/>
              <w:spacing w:line="360" w:lineRule="auto"/>
              <w:ind w:firstLine="709"/>
              <w:jc w:val="both"/>
            </w:pPr>
            <w:r w:rsidRPr="001E367B">
              <w:rPr>
                <w:lang w:val="en-US"/>
              </w:rPr>
              <w:t xml:space="preserve">k </w:t>
            </w:r>
            <w:r w:rsidRPr="000412F7">
              <w:t>номер итерации</w:t>
            </w:r>
          </w:p>
        </w:tc>
        <w:tc>
          <w:tcPr>
            <w:tcW w:w="3190" w:type="dxa"/>
            <w:shd w:val="clear" w:color="auto" w:fill="auto"/>
            <w:vAlign w:val="center"/>
          </w:tcPr>
          <w:p w:rsidR="00F414DE" w:rsidRPr="000412F7" w:rsidRDefault="004651D1" w:rsidP="001E367B">
            <w:pPr>
              <w:widowControl w:val="0"/>
              <w:spacing w:line="360" w:lineRule="auto"/>
              <w:ind w:firstLine="709"/>
              <w:jc w:val="both"/>
            </w:pPr>
            <w:r>
              <w:rPr>
                <w:position w:val="-16"/>
                <w:lang w:eastAsia="ru-RU"/>
              </w:rPr>
              <w:pict>
                <v:shape id="_x0000_i1054" type="#_x0000_t75" style="width:17.25pt;height:24pt">
                  <v:imagedata r:id="rId20" o:title=""/>
                </v:shape>
              </w:pict>
            </w:r>
          </w:p>
        </w:tc>
        <w:tc>
          <w:tcPr>
            <w:tcW w:w="3190" w:type="dxa"/>
            <w:shd w:val="clear" w:color="auto" w:fill="auto"/>
            <w:vAlign w:val="center"/>
          </w:tcPr>
          <w:p w:rsidR="00F414DE" w:rsidRPr="000412F7" w:rsidRDefault="004651D1" w:rsidP="001E367B">
            <w:pPr>
              <w:widowControl w:val="0"/>
              <w:spacing w:line="360" w:lineRule="auto"/>
              <w:ind w:firstLine="709"/>
              <w:jc w:val="both"/>
            </w:pPr>
            <w:r>
              <w:rPr>
                <w:position w:val="-16"/>
                <w:lang w:eastAsia="ru-RU"/>
              </w:rPr>
              <w:pict>
                <v:shape id="_x0000_i1055" type="#_x0000_t75" style="width:39pt;height:24pt">
                  <v:imagedata r:id="rId21" o:title=""/>
                </v:shape>
              </w:pict>
            </w:r>
          </w:p>
        </w:tc>
      </w:tr>
      <w:tr w:rsidR="00F414DE" w:rsidRPr="000412F7" w:rsidTr="001E367B">
        <w:trPr>
          <w:jc w:val="center"/>
        </w:trPr>
        <w:tc>
          <w:tcPr>
            <w:tcW w:w="3190" w:type="dxa"/>
            <w:shd w:val="clear" w:color="auto" w:fill="auto"/>
            <w:vAlign w:val="center"/>
          </w:tcPr>
          <w:p w:rsidR="00F414DE" w:rsidRPr="000412F7" w:rsidRDefault="00F414DE" w:rsidP="001E367B">
            <w:pPr>
              <w:widowControl w:val="0"/>
              <w:spacing w:line="360" w:lineRule="auto"/>
              <w:ind w:firstLine="709"/>
              <w:jc w:val="both"/>
            </w:pPr>
            <w:r w:rsidRPr="000412F7">
              <w:t>1</w:t>
            </w:r>
          </w:p>
        </w:tc>
        <w:tc>
          <w:tcPr>
            <w:tcW w:w="3190" w:type="dxa"/>
            <w:shd w:val="clear" w:color="auto" w:fill="auto"/>
            <w:vAlign w:val="center"/>
          </w:tcPr>
          <w:p w:rsidR="00F414DE" w:rsidRPr="000412F7" w:rsidRDefault="00A34EF6" w:rsidP="001E367B">
            <w:pPr>
              <w:widowControl w:val="0"/>
              <w:spacing w:line="360" w:lineRule="auto"/>
              <w:ind w:firstLine="709"/>
              <w:jc w:val="both"/>
            </w:pPr>
            <w:r w:rsidRPr="000412F7">
              <w:t>-0,497419</w:t>
            </w:r>
          </w:p>
        </w:tc>
        <w:tc>
          <w:tcPr>
            <w:tcW w:w="3190" w:type="dxa"/>
            <w:shd w:val="clear" w:color="auto" w:fill="auto"/>
            <w:vAlign w:val="center"/>
          </w:tcPr>
          <w:p w:rsidR="00F414DE" w:rsidRPr="000412F7" w:rsidRDefault="00A34EF6" w:rsidP="001E367B">
            <w:pPr>
              <w:widowControl w:val="0"/>
              <w:spacing w:line="360" w:lineRule="auto"/>
              <w:ind w:firstLine="709"/>
              <w:jc w:val="both"/>
            </w:pPr>
            <w:r w:rsidRPr="000412F7">
              <w:t>0,116021</w:t>
            </w:r>
          </w:p>
        </w:tc>
      </w:tr>
      <w:tr w:rsidR="00F414DE" w:rsidRPr="000412F7" w:rsidTr="001E367B">
        <w:trPr>
          <w:jc w:val="center"/>
        </w:trPr>
        <w:tc>
          <w:tcPr>
            <w:tcW w:w="3190" w:type="dxa"/>
            <w:shd w:val="clear" w:color="auto" w:fill="auto"/>
            <w:vAlign w:val="center"/>
          </w:tcPr>
          <w:p w:rsidR="00F414DE" w:rsidRPr="000412F7" w:rsidRDefault="00F414DE" w:rsidP="001E367B">
            <w:pPr>
              <w:widowControl w:val="0"/>
              <w:spacing w:line="360" w:lineRule="auto"/>
              <w:ind w:firstLine="709"/>
              <w:jc w:val="both"/>
            </w:pPr>
            <w:r w:rsidRPr="000412F7">
              <w:t>2</w:t>
            </w:r>
          </w:p>
        </w:tc>
        <w:tc>
          <w:tcPr>
            <w:tcW w:w="3190" w:type="dxa"/>
            <w:shd w:val="clear" w:color="auto" w:fill="auto"/>
            <w:vAlign w:val="center"/>
          </w:tcPr>
          <w:p w:rsidR="00F414DE" w:rsidRPr="001E367B" w:rsidRDefault="00A34EF6" w:rsidP="001E367B">
            <w:pPr>
              <w:widowControl w:val="0"/>
              <w:spacing w:line="360" w:lineRule="auto"/>
              <w:ind w:firstLine="709"/>
              <w:jc w:val="both"/>
              <w:rPr>
                <w:lang w:val="en-US"/>
              </w:rPr>
            </w:pPr>
            <w:r w:rsidRPr="000412F7">
              <w:t>-0,451529</w:t>
            </w:r>
          </w:p>
        </w:tc>
        <w:tc>
          <w:tcPr>
            <w:tcW w:w="3190" w:type="dxa"/>
            <w:shd w:val="clear" w:color="auto" w:fill="auto"/>
            <w:vAlign w:val="center"/>
          </w:tcPr>
          <w:p w:rsidR="00F414DE" w:rsidRPr="000412F7" w:rsidRDefault="00A34EF6" w:rsidP="001E367B">
            <w:pPr>
              <w:widowControl w:val="0"/>
              <w:spacing w:line="360" w:lineRule="auto"/>
              <w:ind w:firstLine="709"/>
              <w:jc w:val="both"/>
            </w:pPr>
            <w:r w:rsidRPr="000412F7">
              <w:t>-0,003278</w:t>
            </w:r>
          </w:p>
        </w:tc>
      </w:tr>
      <w:tr w:rsidR="00F414DE" w:rsidRPr="000412F7" w:rsidTr="001E367B">
        <w:trPr>
          <w:jc w:val="center"/>
        </w:trPr>
        <w:tc>
          <w:tcPr>
            <w:tcW w:w="3190" w:type="dxa"/>
            <w:shd w:val="clear" w:color="auto" w:fill="auto"/>
            <w:vAlign w:val="center"/>
          </w:tcPr>
          <w:p w:rsidR="00F414DE" w:rsidRPr="000412F7" w:rsidRDefault="00F414DE" w:rsidP="001E367B">
            <w:pPr>
              <w:widowControl w:val="0"/>
              <w:spacing w:line="360" w:lineRule="auto"/>
              <w:ind w:firstLine="709"/>
              <w:jc w:val="both"/>
            </w:pPr>
            <w:r w:rsidRPr="000412F7">
              <w:t>3</w:t>
            </w:r>
          </w:p>
        </w:tc>
        <w:tc>
          <w:tcPr>
            <w:tcW w:w="3190" w:type="dxa"/>
            <w:shd w:val="clear" w:color="auto" w:fill="auto"/>
            <w:vAlign w:val="center"/>
          </w:tcPr>
          <w:p w:rsidR="00F414DE" w:rsidRPr="000412F7" w:rsidRDefault="00A34EF6" w:rsidP="001E367B">
            <w:pPr>
              <w:widowControl w:val="0"/>
              <w:spacing w:line="360" w:lineRule="auto"/>
              <w:ind w:firstLine="709"/>
              <w:jc w:val="both"/>
            </w:pPr>
            <w:r w:rsidRPr="000412F7">
              <w:t>-0,450185</w:t>
            </w:r>
          </w:p>
        </w:tc>
        <w:tc>
          <w:tcPr>
            <w:tcW w:w="3190" w:type="dxa"/>
            <w:shd w:val="clear" w:color="auto" w:fill="auto"/>
            <w:vAlign w:val="center"/>
          </w:tcPr>
          <w:p w:rsidR="00F414DE" w:rsidRPr="000412F7" w:rsidRDefault="00F414DE" w:rsidP="001E367B">
            <w:pPr>
              <w:widowControl w:val="0"/>
              <w:spacing w:line="360" w:lineRule="auto"/>
              <w:ind w:firstLine="709"/>
              <w:jc w:val="both"/>
            </w:pPr>
            <w:r w:rsidRPr="000412F7">
              <w:t>-0,00000</w:t>
            </w:r>
            <w:r w:rsidR="00A34EF6" w:rsidRPr="000412F7">
              <w:t>3</w:t>
            </w:r>
          </w:p>
        </w:tc>
      </w:tr>
    </w:tbl>
    <w:p w:rsidR="00F414DE" w:rsidRPr="005C11BE" w:rsidRDefault="00F414DE" w:rsidP="005C11BE">
      <w:pPr>
        <w:widowControl w:val="0"/>
        <w:spacing w:line="360" w:lineRule="auto"/>
        <w:ind w:firstLine="709"/>
        <w:jc w:val="both"/>
        <w:rPr>
          <w:sz w:val="28"/>
          <w:szCs w:val="28"/>
        </w:rPr>
      </w:pPr>
    </w:p>
    <w:p w:rsidR="00F414DE" w:rsidRPr="005C11BE" w:rsidRDefault="00F414DE" w:rsidP="005C11BE">
      <w:pPr>
        <w:widowControl w:val="0"/>
        <w:spacing w:line="360" w:lineRule="auto"/>
        <w:ind w:firstLine="709"/>
        <w:jc w:val="both"/>
        <w:rPr>
          <w:sz w:val="28"/>
          <w:szCs w:val="28"/>
        </w:rPr>
      </w:pPr>
      <w:r w:rsidRPr="005C11BE">
        <w:rPr>
          <w:sz w:val="28"/>
          <w:szCs w:val="28"/>
        </w:rPr>
        <w:t xml:space="preserve">Таблица </w:t>
      </w:r>
      <w:r w:rsidR="00A34EF6" w:rsidRPr="005C11BE">
        <w:rPr>
          <w:sz w:val="28"/>
          <w:szCs w:val="28"/>
        </w:rPr>
        <w:t>3</w:t>
      </w:r>
      <w:r w:rsidRPr="005C11BE">
        <w:rPr>
          <w:sz w:val="28"/>
          <w:szCs w:val="28"/>
        </w:rPr>
        <w:t xml:space="preserve">. Пример </w:t>
      </w:r>
      <w:r w:rsidR="00A34EF6" w:rsidRPr="005C11BE">
        <w:rPr>
          <w:sz w:val="28"/>
          <w:szCs w:val="28"/>
        </w:rPr>
        <w:t>3</w:t>
      </w:r>
    </w:p>
    <w:p w:rsidR="00F414DE" w:rsidRPr="005C11BE" w:rsidRDefault="00F414DE" w:rsidP="005C11BE">
      <w:pPr>
        <w:widowControl w:val="0"/>
        <w:spacing w:line="360" w:lineRule="auto"/>
        <w:ind w:firstLine="709"/>
        <w:jc w:val="both"/>
        <w:rPr>
          <w:sz w:val="28"/>
          <w:szCs w:val="28"/>
        </w:rPr>
      </w:pPr>
    </w:p>
    <w:p w:rsidR="00F414DE" w:rsidRPr="005C11BE" w:rsidRDefault="00F414DE" w:rsidP="005C11BE">
      <w:pPr>
        <w:widowControl w:val="0"/>
        <w:spacing w:line="360" w:lineRule="auto"/>
        <w:ind w:firstLine="709"/>
        <w:jc w:val="both"/>
        <w:rPr>
          <w:sz w:val="28"/>
          <w:szCs w:val="28"/>
        </w:rPr>
      </w:pPr>
      <w:r w:rsidRPr="005C11BE">
        <w:rPr>
          <w:sz w:val="28"/>
          <w:szCs w:val="28"/>
        </w:rPr>
        <w:t xml:space="preserve">Так как </w:t>
      </w:r>
      <w:r w:rsidR="004651D1">
        <w:rPr>
          <w:position w:val="-16"/>
          <w:sz w:val="28"/>
          <w:szCs w:val="28"/>
          <w:lang w:eastAsia="ru-RU"/>
        </w:rPr>
        <w:pict>
          <v:shape id="_x0000_i1056" type="#_x0000_t75" style="width:39pt;height:24pt">
            <v:imagedata r:id="rId21" o:title=""/>
          </v:shape>
        </w:pict>
      </w:r>
      <w:r w:rsidRPr="005C11BE">
        <w:rPr>
          <w:sz w:val="28"/>
          <w:szCs w:val="28"/>
          <w:lang w:eastAsia="ru-RU"/>
        </w:rPr>
        <w:t xml:space="preserve"> &lt; </w:t>
      </w:r>
      <w:r w:rsidR="004651D1">
        <w:rPr>
          <w:position w:val="-10"/>
          <w:sz w:val="28"/>
          <w:szCs w:val="28"/>
          <w:lang w:eastAsia="ru-RU"/>
        </w:rPr>
        <w:pict>
          <v:shape id="_x0000_i1057" type="#_x0000_t75" style="width:9.75pt;height:17.25pt">
            <v:imagedata r:id="rId22" o:title=""/>
          </v:shape>
        </w:pict>
      </w:r>
      <w:r w:rsidRPr="005C11BE">
        <w:rPr>
          <w:sz w:val="28"/>
          <w:szCs w:val="28"/>
          <w:lang w:eastAsia="ru-RU"/>
        </w:rPr>
        <w:t xml:space="preserve">, следовательно минимум </w:t>
      </w:r>
      <w:r w:rsidRPr="005C11BE">
        <w:rPr>
          <w:sz w:val="28"/>
          <w:szCs w:val="28"/>
          <w:lang w:val="en-US" w:eastAsia="ru-RU"/>
        </w:rPr>
        <w:t>x</w:t>
      </w:r>
      <w:r w:rsidRPr="005C11BE">
        <w:rPr>
          <w:sz w:val="28"/>
          <w:szCs w:val="28"/>
          <w:lang w:eastAsia="ru-RU"/>
        </w:rPr>
        <w:t xml:space="preserve"> = </w:t>
      </w:r>
      <w:r w:rsidR="00A34EF6" w:rsidRPr="005C11BE">
        <w:rPr>
          <w:sz w:val="28"/>
          <w:szCs w:val="28"/>
        </w:rPr>
        <w:t>-0,450185</w:t>
      </w:r>
      <w:r w:rsidRPr="005C11BE">
        <w:rPr>
          <w:sz w:val="28"/>
          <w:szCs w:val="28"/>
        </w:rPr>
        <w:t>.</w:t>
      </w:r>
    </w:p>
    <w:p w:rsidR="00F414DE" w:rsidRPr="005C11BE" w:rsidRDefault="00F414DE" w:rsidP="005C11BE">
      <w:pPr>
        <w:widowControl w:val="0"/>
        <w:spacing w:line="360" w:lineRule="auto"/>
        <w:ind w:firstLine="709"/>
        <w:jc w:val="both"/>
        <w:rPr>
          <w:sz w:val="28"/>
          <w:szCs w:val="28"/>
        </w:rPr>
      </w:pPr>
    </w:p>
    <w:p w:rsidR="00F414DE" w:rsidRPr="005C11BE" w:rsidRDefault="004651D1" w:rsidP="005C11BE">
      <w:pPr>
        <w:widowControl w:val="0"/>
        <w:spacing w:line="360" w:lineRule="auto"/>
        <w:ind w:firstLine="709"/>
        <w:jc w:val="both"/>
        <w:rPr>
          <w:sz w:val="28"/>
          <w:szCs w:val="28"/>
          <w:lang w:val="en-US"/>
        </w:rPr>
      </w:pPr>
      <w:r>
        <w:rPr>
          <w:sz w:val="28"/>
          <w:szCs w:val="28"/>
          <w:lang w:val="en-US"/>
        </w:rPr>
        <w:pict>
          <v:shape id="_x0000_i1058" type="#_x0000_t75" style="width:300pt;height:335.25pt">
            <v:imagedata r:id="rId27" o:title=""/>
          </v:shape>
        </w:pict>
      </w:r>
    </w:p>
    <w:p w:rsidR="00F414DE" w:rsidRPr="005C11BE" w:rsidRDefault="00F414DE" w:rsidP="005C11BE">
      <w:pPr>
        <w:widowControl w:val="0"/>
        <w:spacing w:line="360" w:lineRule="auto"/>
        <w:ind w:firstLine="709"/>
        <w:jc w:val="both"/>
        <w:rPr>
          <w:sz w:val="28"/>
          <w:szCs w:val="28"/>
        </w:rPr>
      </w:pPr>
      <w:r w:rsidRPr="005C11BE">
        <w:rPr>
          <w:sz w:val="28"/>
          <w:szCs w:val="28"/>
        </w:rPr>
        <w:t xml:space="preserve">Рисунок </w:t>
      </w:r>
      <w:r w:rsidR="00A34EF6" w:rsidRPr="005C11BE">
        <w:rPr>
          <w:sz w:val="28"/>
          <w:szCs w:val="28"/>
        </w:rPr>
        <w:t>3</w:t>
      </w:r>
      <w:r w:rsidRPr="005C11BE">
        <w:rPr>
          <w:sz w:val="28"/>
          <w:szCs w:val="28"/>
        </w:rPr>
        <w:t>.</w:t>
      </w:r>
      <w:r w:rsidR="00A34EF6" w:rsidRPr="005C11BE">
        <w:rPr>
          <w:sz w:val="28"/>
          <w:szCs w:val="28"/>
        </w:rPr>
        <w:t xml:space="preserve"> Функция</w:t>
      </w:r>
      <w:r w:rsidRPr="005C11BE">
        <w:rPr>
          <w:sz w:val="28"/>
          <w:szCs w:val="28"/>
        </w:rPr>
        <w:t xml:space="preserve"> </w:t>
      </w:r>
      <w:r w:rsidR="004651D1">
        <w:rPr>
          <w:position w:val="-12"/>
          <w:sz w:val="28"/>
          <w:szCs w:val="28"/>
          <w:lang w:eastAsia="ru-RU"/>
        </w:rPr>
        <w:pict>
          <v:shape id="_x0000_i1059" type="#_x0000_t75" style="width:105.75pt;height:18pt">
            <v:imagedata r:id="rId26" o:title=""/>
          </v:shape>
        </w:pict>
      </w:r>
    </w:p>
    <w:p w:rsidR="005416EE" w:rsidRPr="005C11BE" w:rsidRDefault="005C11BE" w:rsidP="005C11BE">
      <w:pPr>
        <w:spacing w:line="360" w:lineRule="auto"/>
        <w:ind w:firstLine="709"/>
        <w:jc w:val="both"/>
        <w:rPr>
          <w:b/>
          <w:bCs/>
          <w:sz w:val="28"/>
          <w:szCs w:val="28"/>
        </w:rPr>
      </w:pPr>
      <w:r w:rsidRPr="005C11BE">
        <w:rPr>
          <w:sz w:val="28"/>
          <w:szCs w:val="28"/>
        </w:rPr>
        <w:br w:type="page"/>
      </w:r>
      <w:r w:rsidR="005416EE" w:rsidRPr="005C11BE">
        <w:rPr>
          <w:b/>
          <w:bCs/>
          <w:sz w:val="28"/>
          <w:szCs w:val="28"/>
        </w:rPr>
        <w:t>2 Математические и алгоритмические основы решения задачи</w:t>
      </w:r>
    </w:p>
    <w:p w:rsidR="005416EE" w:rsidRPr="005C11BE" w:rsidRDefault="005416EE" w:rsidP="005C11BE">
      <w:pPr>
        <w:shd w:val="clear" w:color="auto" w:fill="FFFFFF"/>
        <w:spacing w:line="360" w:lineRule="auto"/>
        <w:ind w:firstLine="709"/>
        <w:jc w:val="both"/>
        <w:rPr>
          <w:b/>
          <w:bCs/>
          <w:caps/>
          <w:sz w:val="28"/>
          <w:szCs w:val="28"/>
        </w:rPr>
      </w:pPr>
    </w:p>
    <w:p w:rsidR="0051549F" w:rsidRPr="005C11BE" w:rsidRDefault="00103D0A" w:rsidP="005C11BE">
      <w:pPr>
        <w:spacing w:line="360" w:lineRule="auto"/>
        <w:ind w:firstLine="709"/>
        <w:jc w:val="both"/>
        <w:rPr>
          <w:sz w:val="28"/>
          <w:szCs w:val="28"/>
          <w:lang w:eastAsia="ru-RU"/>
        </w:rPr>
      </w:pPr>
      <w:r w:rsidRPr="005C11BE">
        <w:rPr>
          <w:sz w:val="28"/>
          <w:szCs w:val="28"/>
          <w:lang w:eastAsia="ru-RU"/>
        </w:rPr>
        <w:t xml:space="preserve">Пусть </w:t>
      </w:r>
      <w:r w:rsidR="004651D1">
        <w:rPr>
          <w:position w:val="-12"/>
          <w:sz w:val="28"/>
          <w:szCs w:val="28"/>
          <w:lang w:eastAsia="ru-RU"/>
        </w:rPr>
        <w:pict>
          <v:shape id="_x0000_i1060" type="#_x0000_t75" style="width:27.75pt;height:18pt">
            <v:imagedata r:id="rId7" o:title=""/>
          </v:shape>
        </w:pict>
      </w:r>
      <w:r w:rsidR="0051549F" w:rsidRPr="005C11BE">
        <w:rPr>
          <w:sz w:val="28"/>
          <w:szCs w:val="28"/>
          <w:lang w:eastAsia="ru-RU"/>
        </w:rPr>
        <w:t xml:space="preserve"> </w:t>
      </w:r>
      <w:r w:rsidRPr="005C11BE">
        <w:rPr>
          <w:sz w:val="28"/>
          <w:szCs w:val="28"/>
          <w:lang w:eastAsia="ru-RU"/>
        </w:rPr>
        <w:t xml:space="preserve">имеет первую и вторую производную. Разложим </w:t>
      </w:r>
      <w:r w:rsidR="004651D1">
        <w:rPr>
          <w:position w:val="-12"/>
          <w:sz w:val="28"/>
          <w:szCs w:val="28"/>
          <w:lang w:eastAsia="ru-RU"/>
        </w:rPr>
        <w:pict>
          <v:shape id="_x0000_i1061" type="#_x0000_t75" style="width:27.75pt;height:18pt">
            <v:imagedata r:id="rId28" o:title=""/>
          </v:shape>
        </w:pict>
      </w:r>
      <w:r w:rsidRPr="005C11BE">
        <w:rPr>
          <w:sz w:val="28"/>
          <w:szCs w:val="28"/>
          <w:lang w:eastAsia="ru-RU"/>
        </w:rPr>
        <w:t xml:space="preserve"> в ряд Тейлора в некоторой точке </w:t>
      </w:r>
      <w:r w:rsidR="004651D1">
        <w:rPr>
          <w:position w:val="-12"/>
          <w:sz w:val="28"/>
          <w:szCs w:val="28"/>
          <w:lang w:eastAsia="ru-RU"/>
        </w:rPr>
        <w:pict>
          <v:shape id="_x0000_i1062" type="#_x0000_t75" style="width:17.25pt;height:18.75pt">
            <v:imagedata r:id="rId29" o:title=""/>
          </v:shape>
        </w:pict>
      </w:r>
      <w:r w:rsidRPr="005C11BE">
        <w:rPr>
          <w:sz w:val="28"/>
          <w:szCs w:val="28"/>
          <w:lang w:eastAsia="ru-RU"/>
        </w:rPr>
        <w:t>, ограничиваясь при этом тремя членами разложения:</w:t>
      </w:r>
    </w:p>
    <w:p w:rsidR="00671E89" w:rsidRPr="005C11BE" w:rsidRDefault="00671E89" w:rsidP="005C11BE">
      <w:pPr>
        <w:spacing w:line="360" w:lineRule="auto"/>
        <w:ind w:firstLine="709"/>
        <w:jc w:val="both"/>
        <w:rPr>
          <w:sz w:val="28"/>
          <w:szCs w:val="28"/>
          <w:lang w:eastAsia="ru-RU"/>
        </w:rPr>
      </w:pPr>
    </w:p>
    <w:p w:rsidR="0051549F" w:rsidRPr="005C11BE" w:rsidRDefault="004651D1" w:rsidP="005C11BE">
      <w:pPr>
        <w:spacing w:line="360" w:lineRule="auto"/>
        <w:ind w:firstLine="709"/>
        <w:jc w:val="both"/>
        <w:rPr>
          <w:sz w:val="28"/>
          <w:szCs w:val="28"/>
          <w:lang w:eastAsia="ru-RU"/>
        </w:rPr>
      </w:pPr>
      <w:r>
        <w:rPr>
          <w:position w:val="-26"/>
          <w:sz w:val="28"/>
          <w:szCs w:val="28"/>
          <w:lang w:eastAsia="ru-RU"/>
        </w:rPr>
        <w:pict>
          <v:shape id="_x0000_i1063" type="#_x0000_t75" style="width:282pt;height:35.25pt">
            <v:imagedata r:id="rId30" o:title=""/>
          </v:shape>
        </w:pict>
      </w:r>
      <w:r w:rsidR="0051549F" w:rsidRPr="000412F7">
        <w:rPr>
          <w:sz w:val="28"/>
          <w:szCs w:val="28"/>
          <w:lang w:eastAsia="ru-RU"/>
        </w:rPr>
        <w:t>.</w:t>
      </w:r>
      <w:r w:rsidR="0051549F" w:rsidRPr="000412F7">
        <w:rPr>
          <w:sz w:val="28"/>
          <w:szCs w:val="28"/>
          <w:lang w:eastAsia="ru-RU"/>
        </w:rPr>
        <w:tab/>
      </w:r>
      <w:r w:rsidR="0051549F" w:rsidRPr="000412F7">
        <w:rPr>
          <w:sz w:val="28"/>
          <w:szCs w:val="28"/>
          <w:lang w:eastAsia="ru-RU"/>
        </w:rPr>
        <w:tab/>
      </w:r>
      <w:r w:rsidR="0051549F" w:rsidRPr="005C11BE">
        <w:rPr>
          <w:sz w:val="28"/>
          <w:szCs w:val="28"/>
          <w:lang w:eastAsia="ru-RU"/>
        </w:rPr>
        <w:t>(3)</w:t>
      </w:r>
    </w:p>
    <w:p w:rsidR="00671E89" w:rsidRPr="000412F7" w:rsidRDefault="00671E89" w:rsidP="005C11BE">
      <w:pPr>
        <w:spacing w:line="360" w:lineRule="auto"/>
        <w:ind w:firstLine="709"/>
        <w:jc w:val="both"/>
        <w:rPr>
          <w:sz w:val="28"/>
          <w:szCs w:val="28"/>
          <w:lang w:eastAsia="ru-RU"/>
        </w:rPr>
      </w:pPr>
    </w:p>
    <w:p w:rsidR="0051549F" w:rsidRPr="005C11BE" w:rsidRDefault="00103D0A" w:rsidP="005C11BE">
      <w:pPr>
        <w:spacing w:line="360" w:lineRule="auto"/>
        <w:ind w:firstLine="709"/>
        <w:jc w:val="both"/>
        <w:rPr>
          <w:sz w:val="28"/>
          <w:szCs w:val="28"/>
          <w:lang w:eastAsia="ru-RU"/>
        </w:rPr>
      </w:pPr>
      <w:r w:rsidRPr="005C11BE">
        <w:rPr>
          <w:sz w:val="28"/>
          <w:szCs w:val="28"/>
          <w:lang w:eastAsia="ru-RU"/>
        </w:rPr>
        <w:t xml:space="preserve">Иными словами, аппроксимируем нашу функцию в точке </w:t>
      </w:r>
      <w:r w:rsidR="004651D1">
        <w:rPr>
          <w:position w:val="-12"/>
          <w:sz w:val="28"/>
          <w:szCs w:val="28"/>
          <w:lang w:eastAsia="ru-RU"/>
        </w:rPr>
        <w:pict>
          <v:shape id="_x0000_i1064" type="#_x0000_t75" style="width:17.25pt;height:18.75pt">
            <v:imagedata r:id="rId29" o:title=""/>
          </v:shape>
        </w:pict>
      </w:r>
      <w:r w:rsidR="0051549F" w:rsidRPr="005C11BE">
        <w:rPr>
          <w:sz w:val="28"/>
          <w:szCs w:val="28"/>
          <w:lang w:eastAsia="ru-RU"/>
        </w:rPr>
        <w:t>,</w:t>
      </w:r>
      <w:r w:rsidRPr="005C11BE">
        <w:rPr>
          <w:sz w:val="28"/>
          <w:szCs w:val="28"/>
          <w:lang w:eastAsia="ru-RU"/>
        </w:rPr>
        <w:t xml:space="preserve"> параболой</w:t>
      </w:r>
      <w:r w:rsidR="0051549F" w:rsidRPr="005C11BE">
        <w:rPr>
          <w:sz w:val="28"/>
          <w:szCs w:val="28"/>
          <w:lang w:eastAsia="ru-RU"/>
        </w:rPr>
        <w:t xml:space="preserve"> (рисунок 1)</w:t>
      </w:r>
      <w:r w:rsidRPr="005C11BE">
        <w:rPr>
          <w:sz w:val="28"/>
          <w:szCs w:val="28"/>
          <w:lang w:eastAsia="ru-RU"/>
        </w:rPr>
        <w:t>. Для этой параболы можно аналитически вычислить положение экстремума как корень уравнения первой производной от (3):</w:t>
      </w:r>
    </w:p>
    <w:p w:rsidR="00671E89" w:rsidRPr="000412F7" w:rsidRDefault="00671E89" w:rsidP="005C11BE">
      <w:pPr>
        <w:spacing w:line="360" w:lineRule="auto"/>
        <w:ind w:firstLine="709"/>
        <w:jc w:val="both"/>
        <w:rPr>
          <w:sz w:val="28"/>
          <w:szCs w:val="28"/>
          <w:lang w:eastAsia="ru-RU"/>
        </w:rPr>
      </w:pPr>
    </w:p>
    <w:p w:rsidR="0051549F" w:rsidRPr="005C11BE" w:rsidRDefault="004651D1" w:rsidP="005C11BE">
      <w:pPr>
        <w:spacing w:line="360" w:lineRule="auto"/>
        <w:ind w:firstLine="709"/>
        <w:jc w:val="both"/>
        <w:rPr>
          <w:sz w:val="28"/>
          <w:szCs w:val="28"/>
          <w:lang w:eastAsia="ru-RU"/>
        </w:rPr>
      </w:pPr>
      <w:r>
        <w:rPr>
          <w:position w:val="-12"/>
          <w:sz w:val="28"/>
          <w:szCs w:val="28"/>
          <w:lang w:eastAsia="ru-RU"/>
        </w:rPr>
        <w:pict>
          <v:shape id="_x0000_i1065" type="#_x0000_t75" style="width:156.75pt;height:21.75pt">
            <v:imagedata r:id="rId31" o:title=""/>
          </v:shape>
        </w:pict>
      </w:r>
      <w:r w:rsidR="0051549F" w:rsidRPr="005C11BE">
        <w:rPr>
          <w:sz w:val="28"/>
          <w:szCs w:val="28"/>
          <w:lang w:eastAsia="ru-RU"/>
        </w:rPr>
        <w:t>.</w:t>
      </w:r>
    </w:p>
    <w:p w:rsidR="00671E89" w:rsidRPr="005C11BE" w:rsidRDefault="00671E89" w:rsidP="005C11BE">
      <w:pPr>
        <w:spacing w:line="360" w:lineRule="auto"/>
        <w:ind w:firstLine="709"/>
        <w:jc w:val="both"/>
        <w:rPr>
          <w:sz w:val="28"/>
          <w:szCs w:val="28"/>
          <w:lang w:eastAsia="ru-RU"/>
        </w:rPr>
      </w:pPr>
    </w:p>
    <w:p w:rsidR="00103D0A" w:rsidRPr="005C11BE" w:rsidRDefault="00103D0A" w:rsidP="005C11BE">
      <w:pPr>
        <w:spacing w:line="360" w:lineRule="auto"/>
        <w:ind w:firstLine="709"/>
        <w:jc w:val="both"/>
        <w:rPr>
          <w:sz w:val="28"/>
          <w:szCs w:val="28"/>
          <w:lang w:eastAsia="ru-RU"/>
        </w:rPr>
      </w:pPr>
      <w:r w:rsidRPr="005C11BE">
        <w:rPr>
          <w:sz w:val="28"/>
          <w:szCs w:val="28"/>
          <w:lang w:eastAsia="ru-RU"/>
        </w:rPr>
        <w:t xml:space="preserve">Пусть минимум аппроксимирующей параболы находится в точке </w:t>
      </w:r>
      <w:r w:rsidR="004651D1">
        <w:rPr>
          <w:position w:val="-12"/>
          <w:sz w:val="28"/>
          <w:szCs w:val="28"/>
          <w:lang w:eastAsia="ru-RU"/>
        </w:rPr>
        <w:pict>
          <v:shape id="_x0000_i1066" type="#_x0000_t75" style="width:26.25pt;height:18.75pt">
            <v:imagedata r:id="rId32" o:title=""/>
          </v:shape>
        </w:pict>
      </w:r>
      <w:r w:rsidRPr="005C11BE">
        <w:rPr>
          <w:sz w:val="28"/>
          <w:szCs w:val="28"/>
          <w:lang w:eastAsia="ru-RU"/>
        </w:rPr>
        <w:t xml:space="preserve">. Тогда вычислив значение функции </w:t>
      </w:r>
      <w:r w:rsidR="004651D1">
        <w:rPr>
          <w:position w:val="-12"/>
          <w:sz w:val="28"/>
          <w:szCs w:val="28"/>
          <w:lang w:eastAsia="ru-RU"/>
        </w:rPr>
        <w:pict>
          <v:shape id="_x0000_i1067" type="#_x0000_t75" style="width:44.25pt;height:18.75pt">
            <v:imagedata r:id="rId33" o:title=""/>
          </v:shape>
        </w:pict>
      </w:r>
      <w:r w:rsidRPr="005C11BE">
        <w:rPr>
          <w:sz w:val="28"/>
          <w:szCs w:val="28"/>
          <w:lang w:eastAsia="ru-RU"/>
        </w:rPr>
        <w:t>, мы получаем новую точку приближения к минимуму.</w:t>
      </w:r>
    </w:p>
    <w:p w:rsidR="00671E89" w:rsidRPr="005C11BE" w:rsidRDefault="00671E89" w:rsidP="005C11BE">
      <w:pPr>
        <w:spacing w:line="360" w:lineRule="auto"/>
        <w:ind w:firstLine="709"/>
        <w:jc w:val="both"/>
        <w:rPr>
          <w:sz w:val="28"/>
          <w:szCs w:val="28"/>
        </w:rPr>
      </w:pPr>
    </w:p>
    <w:p w:rsidR="0051549F" w:rsidRPr="005C11BE" w:rsidRDefault="004651D1" w:rsidP="005C11BE">
      <w:pPr>
        <w:spacing w:line="360" w:lineRule="auto"/>
        <w:ind w:firstLine="709"/>
        <w:jc w:val="both"/>
        <w:rPr>
          <w:sz w:val="28"/>
          <w:szCs w:val="28"/>
        </w:rPr>
      </w:pPr>
      <w:r>
        <w:rPr>
          <w:sz w:val="28"/>
          <w:szCs w:val="28"/>
        </w:rPr>
        <w:pict>
          <v:shape id="_x0000_i1068" type="#_x0000_t75" style="width:212.25pt;height:190.5pt" o:allowoverlap="f">
            <v:imagedata r:id="rId34" o:title=""/>
          </v:shape>
        </w:pict>
      </w:r>
    </w:p>
    <w:p w:rsidR="0051549F" w:rsidRPr="005C11BE" w:rsidRDefault="0051549F" w:rsidP="005C11BE">
      <w:pPr>
        <w:spacing w:line="360" w:lineRule="auto"/>
        <w:ind w:firstLine="709"/>
        <w:jc w:val="both"/>
        <w:rPr>
          <w:sz w:val="28"/>
          <w:szCs w:val="28"/>
        </w:rPr>
      </w:pPr>
      <w:r w:rsidRPr="005C11BE">
        <w:rPr>
          <w:sz w:val="28"/>
          <w:szCs w:val="28"/>
        </w:rPr>
        <w:t xml:space="preserve">Рисунок </w:t>
      </w:r>
      <w:r w:rsidR="00363D8E" w:rsidRPr="005C11BE">
        <w:rPr>
          <w:sz w:val="28"/>
          <w:szCs w:val="28"/>
        </w:rPr>
        <w:t>4</w:t>
      </w:r>
      <w:r w:rsidRPr="005C11BE">
        <w:rPr>
          <w:sz w:val="28"/>
          <w:szCs w:val="28"/>
        </w:rPr>
        <w:t>.</w:t>
      </w:r>
      <w:r w:rsidR="00363D8E" w:rsidRPr="005C11BE">
        <w:rPr>
          <w:sz w:val="28"/>
          <w:szCs w:val="28"/>
        </w:rPr>
        <w:t xml:space="preserve"> Поиск минимума функции методом парабол</w:t>
      </w:r>
    </w:p>
    <w:p w:rsidR="00103D0A" w:rsidRPr="005C11BE" w:rsidRDefault="005C11BE" w:rsidP="005C11BE">
      <w:pPr>
        <w:spacing w:line="360" w:lineRule="auto"/>
        <w:ind w:firstLine="709"/>
        <w:jc w:val="both"/>
        <w:rPr>
          <w:sz w:val="28"/>
          <w:szCs w:val="28"/>
          <w:lang w:eastAsia="ru-RU"/>
        </w:rPr>
      </w:pPr>
      <w:r w:rsidRPr="005C11BE">
        <w:rPr>
          <w:sz w:val="28"/>
          <w:szCs w:val="28"/>
          <w:lang w:eastAsia="ru-RU"/>
        </w:rPr>
        <w:br w:type="page"/>
      </w:r>
      <w:r w:rsidR="00103D0A" w:rsidRPr="005C11BE">
        <w:rPr>
          <w:sz w:val="28"/>
          <w:szCs w:val="28"/>
          <w:lang w:eastAsia="ru-RU"/>
        </w:rPr>
        <w:t xml:space="preserve">Обычно в практических реализациях данного метода не используют аналитический вид первой и второй производных </w:t>
      </w:r>
      <w:r w:rsidR="004651D1">
        <w:rPr>
          <w:position w:val="-12"/>
          <w:sz w:val="28"/>
          <w:szCs w:val="28"/>
          <w:lang w:eastAsia="ru-RU"/>
        </w:rPr>
        <w:pict>
          <v:shape id="_x0000_i1069" type="#_x0000_t75" style="width:27.75pt;height:18pt">
            <v:imagedata r:id="rId7" o:title=""/>
          </v:shape>
        </w:pict>
      </w:r>
      <w:r w:rsidR="00103D0A" w:rsidRPr="005C11BE">
        <w:rPr>
          <w:sz w:val="28"/>
          <w:szCs w:val="28"/>
          <w:lang w:eastAsia="ru-RU"/>
        </w:rPr>
        <w:t xml:space="preserve">. Их заменяют конечно-разностными аппроксимациями. Наиболее часто берут симметричные разности с постоянным шагом </w:t>
      </w:r>
      <w:r w:rsidR="0051549F" w:rsidRPr="005C11BE">
        <w:rPr>
          <w:sz w:val="28"/>
          <w:szCs w:val="28"/>
          <w:lang w:val="en-US" w:eastAsia="ru-RU"/>
        </w:rPr>
        <w:t>h</w:t>
      </w:r>
      <w:r w:rsidR="00103D0A" w:rsidRPr="005C11BE">
        <w:rPr>
          <w:sz w:val="28"/>
          <w:szCs w:val="28"/>
          <w:lang w:eastAsia="ru-RU"/>
        </w:rPr>
        <w:t>:</w:t>
      </w:r>
    </w:p>
    <w:p w:rsidR="00671E89" w:rsidRPr="000412F7" w:rsidRDefault="00671E89" w:rsidP="005C11BE">
      <w:pPr>
        <w:spacing w:line="360" w:lineRule="auto"/>
        <w:ind w:firstLine="709"/>
        <w:jc w:val="both"/>
        <w:rPr>
          <w:sz w:val="28"/>
          <w:szCs w:val="28"/>
          <w:lang w:eastAsia="ru-RU"/>
        </w:rPr>
      </w:pPr>
    </w:p>
    <w:p w:rsidR="00103D0A" w:rsidRPr="005C11BE" w:rsidRDefault="004651D1" w:rsidP="005C11BE">
      <w:pPr>
        <w:spacing w:line="360" w:lineRule="auto"/>
        <w:ind w:firstLine="709"/>
        <w:jc w:val="both"/>
        <w:rPr>
          <w:sz w:val="28"/>
          <w:szCs w:val="28"/>
          <w:lang w:eastAsia="ru-RU"/>
        </w:rPr>
      </w:pPr>
      <w:r>
        <w:rPr>
          <w:position w:val="-26"/>
          <w:sz w:val="28"/>
          <w:szCs w:val="28"/>
          <w:lang w:eastAsia="ru-RU"/>
        </w:rPr>
        <w:pict>
          <v:shape id="_x0000_i1070" type="#_x0000_t75" style="width:200.25pt;height:35.25pt">
            <v:imagedata r:id="rId35" o:title=""/>
          </v:shape>
        </w:pict>
      </w:r>
    </w:p>
    <w:p w:rsidR="00671E89" w:rsidRPr="005C11BE" w:rsidRDefault="00671E89" w:rsidP="005C11BE">
      <w:pPr>
        <w:spacing w:line="360" w:lineRule="auto"/>
        <w:ind w:firstLine="709"/>
        <w:jc w:val="both"/>
        <w:rPr>
          <w:sz w:val="28"/>
          <w:szCs w:val="28"/>
          <w:lang w:val="en-US" w:eastAsia="ru-RU"/>
        </w:rPr>
      </w:pPr>
    </w:p>
    <w:p w:rsidR="00103D0A" w:rsidRPr="005C11BE" w:rsidRDefault="004651D1" w:rsidP="005C11BE">
      <w:pPr>
        <w:spacing w:line="360" w:lineRule="auto"/>
        <w:ind w:firstLine="709"/>
        <w:jc w:val="both"/>
        <w:rPr>
          <w:sz w:val="28"/>
          <w:szCs w:val="28"/>
          <w:lang w:eastAsia="ru-RU"/>
        </w:rPr>
      </w:pPr>
      <w:r>
        <w:rPr>
          <w:position w:val="-28"/>
          <w:sz w:val="28"/>
          <w:szCs w:val="28"/>
        </w:rPr>
        <w:pict>
          <v:shape id="_x0000_i1071" type="#_x0000_t75" style="width:254.25pt;height:36pt">
            <v:imagedata r:id="rId36" o:title=""/>
          </v:shape>
        </w:pict>
      </w:r>
    </w:p>
    <w:p w:rsidR="00671E89" w:rsidRPr="005C11BE" w:rsidRDefault="00671E89" w:rsidP="005C11BE">
      <w:pPr>
        <w:spacing w:line="360" w:lineRule="auto"/>
        <w:ind w:firstLine="709"/>
        <w:jc w:val="both"/>
        <w:rPr>
          <w:sz w:val="28"/>
          <w:szCs w:val="28"/>
          <w:lang w:val="en-US" w:eastAsia="ru-RU"/>
        </w:rPr>
      </w:pPr>
    </w:p>
    <w:p w:rsidR="00671E89" w:rsidRPr="005C11BE" w:rsidRDefault="00103D0A" w:rsidP="005C11BE">
      <w:pPr>
        <w:spacing w:line="360" w:lineRule="auto"/>
        <w:ind w:firstLine="709"/>
        <w:jc w:val="both"/>
        <w:rPr>
          <w:sz w:val="28"/>
          <w:szCs w:val="28"/>
          <w:lang w:eastAsia="ru-RU"/>
        </w:rPr>
      </w:pPr>
      <w:r w:rsidRPr="005C11BE">
        <w:rPr>
          <w:sz w:val="28"/>
          <w:szCs w:val="28"/>
          <w:lang w:eastAsia="ru-RU"/>
        </w:rPr>
        <w:t>Это эквивалентно аппроксимации функции параболой, про</w:t>
      </w:r>
      <w:r w:rsidR="00671E89" w:rsidRPr="005C11BE">
        <w:rPr>
          <w:sz w:val="28"/>
          <w:szCs w:val="28"/>
          <w:lang w:eastAsia="ru-RU"/>
        </w:rPr>
        <w:t>ходящей через три близкие точки</w:t>
      </w:r>
    </w:p>
    <w:p w:rsidR="00671E89" w:rsidRPr="000412F7" w:rsidRDefault="00671E89" w:rsidP="005C11BE">
      <w:pPr>
        <w:spacing w:line="360" w:lineRule="auto"/>
        <w:ind w:firstLine="709"/>
        <w:jc w:val="both"/>
        <w:rPr>
          <w:sz w:val="28"/>
          <w:szCs w:val="28"/>
          <w:lang w:eastAsia="ru-RU"/>
        </w:rPr>
      </w:pPr>
    </w:p>
    <w:p w:rsidR="00671E89" w:rsidRPr="005C11BE" w:rsidRDefault="004651D1" w:rsidP="005C11BE">
      <w:pPr>
        <w:spacing w:line="360" w:lineRule="auto"/>
        <w:ind w:firstLine="709"/>
        <w:jc w:val="both"/>
        <w:rPr>
          <w:sz w:val="28"/>
          <w:szCs w:val="28"/>
          <w:lang w:eastAsia="ru-RU"/>
        </w:rPr>
      </w:pPr>
      <w:r>
        <w:rPr>
          <w:position w:val="-12"/>
          <w:sz w:val="28"/>
          <w:szCs w:val="28"/>
          <w:lang w:eastAsia="ru-RU"/>
        </w:rPr>
        <w:pict>
          <v:shape id="_x0000_i1072" type="#_x0000_t75" style="width:27.75pt;height:18.75pt">
            <v:imagedata r:id="rId37" o:title=""/>
          </v:shape>
        </w:pict>
      </w:r>
      <w:r w:rsidR="00103D0A" w:rsidRPr="005C11BE">
        <w:rPr>
          <w:sz w:val="28"/>
          <w:szCs w:val="28"/>
          <w:lang w:eastAsia="ru-RU"/>
        </w:rPr>
        <w:t xml:space="preserve">, </w:t>
      </w:r>
      <w:r>
        <w:rPr>
          <w:position w:val="-12"/>
          <w:sz w:val="28"/>
          <w:szCs w:val="28"/>
          <w:lang w:eastAsia="ru-RU"/>
        </w:rPr>
        <w:pict>
          <v:shape id="_x0000_i1073" type="#_x0000_t75" style="width:17.25pt;height:18.75pt">
            <v:imagedata r:id="rId38" o:title=""/>
          </v:shape>
        </w:pict>
      </w:r>
      <w:r w:rsidR="00103D0A" w:rsidRPr="005C11BE">
        <w:rPr>
          <w:sz w:val="28"/>
          <w:szCs w:val="28"/>
          <w:lang w:eastAsia="ru-RU"/>
        </w:rPr>
        <w:t xml:space="preserve">, </w:t>
      </w:r>
      <w:r>
        <w:rPr>
          <w:position w:val="-12"/>
          <w:sz w:val="28"/>
          <w:szCs w:val="28"/>
          <w:lang w:eastAsia="ru-RU"/>
        </w:rPr>
        <w:pict>
          <v:shape id="_x0000_i1074" type="#_x0000_t75" style="width:27.75pt;height:18.75pt">
            <v:imagedata r:id="rId39" o:title=""/>
          </v:shape>
        </w:pict>
      </w:r>
      <w:r w:rsidR="00103D0A" w:rsidRPr="005C11BE">
        <w:rPr>
          <w:sz w:val="28"/>
          <w:szCs w:val="28"/>
          <w:lang w:eastAsia="ru-RU"/>
        </w:rPr>
        <w:t>.</w:t>
      </w:r>
    </w:p>
    <w:p w:rsidR="00671E89" w:rsidRPr="000412F7" w:rsidRDefault="00671E89" w:rsidP="005C11BE">
      <w:pPr>
        <w:spacing w:line="360" w:lineRule="auto"/>
        <w:ind w:firstLine="709"/>
        <w:jc w:val="both"/>
        <w:rPr>
          <w:sz w:val="28"/>
          <w:szCs w:val="28"/>
          <w:lang w:eastAsia="ru-RU"/>
        </w:rPr>
      </w:pPr>
    </w:p>
    <w:p w:rsidR="00103D0A" w:rsidRPr="005C11BE" w:rsidRDefault="00103D0A" w:rsidP="005C11BE">
      <w:pPr>
        <w:spacing w:line="360" w:lineRule="auto"/>
        <w:ind w:firstLine="709"/>
        <w:jc w:val="both"/>
        <w:rPr>
          <w:sz w:val="28"/>
          <w:szCs w:val="28"/>
          <w:lang w:eastAsia="ru-RU"/>
        </w:rPr>
      </w:pPr>
      <w:r w:rsidRPr="005C11BE">
        <w:rPr>
          <w:sz w:val="28"/>
          <w:szCs w:val="28"/>
          <w:lang w:eastAsia="ru-RU"/>
        </w:rPr>
        <w:t>Окончательное выражение, по которому можно строить итерационный процесс, таково:</w:t>
      </w:r>
    </w:p>
    <w:p w:rsidR="00671E89" w:rsidRPr="000412F7" w:rsidRDefault="00671E89" w:rsidP="005C11BE">
      <w:pPr>
        <w:spacing w:line="360" w:lineRule="auto"/>
        <w:ind w:firstLine="709"/>
        <w:jc w:val="both"/>
        <w:rPr>
          <w:sz w:val="28"/>
          <w:szCs w:val="28"/>
          <w:lang w:eastAsia="ru-RU"/>
        </w:rPr>
      </w:pPr>
    </w:p>
    <w:p w:rsidR="0051549F" w:rsidRPr="005C11BE" w:rsidRDefault="004651D1" w:rsidP="005C11BE">
      <w:pPr>
        <w:spacing w:line="360" w:lineRule="auto"/>
        <w:ind w:firstLine="709"/>
        <w:jc w:val="both"/>
        <w:rPr>
          <w:sz w:val="28"/>
          <w:szCs w:val="28"/>
          <w:lang w:eastAsia="ru-RU"/>
        </w:rPr>
      </w:pPr>
      <w:r>
        <w:rPr>
          <w:position w:val="-34"/>
          <w:sz w:val="28"/>
          <w:szCs w:val="28"/>
        </w:rPr>
        <w:pict>
          <v:shape id="_x0000_i1075" type="#_x0000_t75" style="width:261.75pt;height:39pt">
            <v:imagedata r:id="rId40" o:title=""/>
          </v:shape>
        </w:pict>
      </w:r>
      <w:r w:rsidR="0051549F" w:rsidRPr="005C11BE">
        <w:rPr>
          <w:sz w:val="28"/>
          <w:szCs w:val="28"/>
        </w:rPr>
        <w:tab/>
      </w:r>
      <w:r w:rsidR="0051549F" w:rsidRPr="005C11BE">
        <w:rPr>
          <w:sz w:val="28"/>
          <w:szCs w:val="28"/>
        </w:rPr>
        <w:tab/>
        <w:t>(4)</w:t>
      </w:r>
    </w:p>
    <w:p w:rsidR="00671E89" w:rsidRPr="000412F7" w:rsidRDefault="00671E89" w:rsidP="005C11BE">
      <w:pPr>
        <w:spacing w:line="360" w:lineRule="auto"/>
        <w:ind w:firstLine="709"/>
        <w:jc w:val="both"/>
        <w:rPr>
          <w:sz w:val="28"/>
          <w:szCs w:val="28"/>
          <w:lang w:eastAsia="ru-RU"/>
        </w:rPr>
      </w:pPr>
    </w:p>
    <w:p w:rsidR="00103D0A" w:rsidRPr="005C11BE" w:rsidRDefault="00103D0A" w:rsidP="005C11BE">
      <w:pPr>
        <w:spacing w:line="360" w:lineRule="auto"/>
        <w:ind w:firstLine="709"/>
        <w:jc w:val="both"/>
        <w:rPr>
          <w:sz w:val="28"/>
          <w:szCs w:val="28"/>
          <w:lang w:eastAsia="ru-RU"/>
        </w:rPr>
      </w:pPr>
      <w:r w:rsidRPr="005C11BE">
        <w:rPr>
          <w:sz w:val="28"/>
          <w:szCs w:val="28"/>
          <w:lang w:eastAsia="ru-RU"/>
        </w:rPr>
        <w:t xml:space="preserve">Данный метод отличается от </w:t>
      </w:r>
      <w:r w:rsidR="00671E89" w:rsidRPr="005C11BE">
        <w:rPr>
          <w:sz w:val="28"/>
          <w:szCs w:val="28"/>
          <w:lang w:eastAsia="ru-RU"/>
        </w:rPr>
        <w:t>других методом поиска минимума</w:t>
      </w:r>
      <w:r w:rsidRPr="005C11BE">
        <w:rPr>
          <w:sz w:val="28"/>
          <w:szCs w:val="28"/>
          <w:lang w:eastAsia="ru-RU"/>
        </w:rPr>
        <w:t xml:space="preserve"> высокой скоростью сходимости. Вблизи экстремума, вплоть до расстояний </w:t>
      </w:r>
      <w:r w:rsidR="00671E89" w:rsidRPr="005C11BE">
        <w:rPr>
          <w:sz w:val="28"/>
          <w:szCs w:val="28"/>
          <w:lang w:eastAsia="ru-RU"/>
        </w:rPr>
        <w:sym w:font="Symbol" w:char="F07E"/>
      </w:r>
      <w:r w:rsidR="004651D1">
        <w:rPr>
          <w:position w:val="-4"/>
          <w:sz w:val="28"/>
          <w:szCs w:val="28"/>
          <w:lang w:eastAsia="ru-RU"/>
        </w:rPr>
        <w:pict>
          <v:shape id="_x0000_i1076" type="#_x0000_t75" style="width:17.25pt;height:18pt">
            <v:imagedata r:id="rId41" o:title=""/>
          </v:shape>
        </w:pict>
      </w:r>
      <w:r w:rsidRPr="005C11BE">
        <w:rPr>
          <w:sz w:val="28"/>
          <w:szCs w:val="28"/>
          <w:lang w:eastAsia="ru-RU"/>
        </w:rPr>
        <w:t>, сходимость практически не отличается от квадратичной. Однако алгоритм требует постоянного контроля сходимости. Например, итерационный процесс будет сходиться к минимуму, если</w:t>
      </w:r>
      <w:r w:rsidR="00671E89" w:rsidRPr="005C11BE">
        <w:rPr>
          <w:sz w:val="28"/>
          <w:szCs w:val="28"/>
          <w:lang w:eastAsia="ru-RU"/>
        </w:rPr>
        <w:t>:</w:t>
      </w:r>
    </w:p>
    <w:p w:rsidR="00671E89" w:rsidRPr="005C11BE" w:rsidRDefault="00671E89" w:rsidP="005C11BE">
      <w:pPr>
        <w:numPr>
          <w:ilvl w:val="0"/>
          <w:numId w:val="30"/>
        </w:numPr>
        <w:tabs>
          <w:tab w:val="clear" w:pos="1770"/>
          <w:tab w:val="num" w:pos="1134"/>
        </w:tabs>
        <w:spacing w:line="360" w:lineRule="auto"/>
        <w:ind w:left="0" w:firstLine="709"/>
        <w:jc w:val="both"/>
        <w:rPr>
          <w:sz w:val="28"/>
          <w:szCs w:val="28"/>
          <w:lang w:eastAsia="ru-RU"/>
        </w:rPr>
      </w:pPr>
      <w:r w:rsidRPr="005C11BE">
        <w:rPr>
          <w:sz w:val="28"/>
          <w:szCs w:val="28"/>
          <w:lang w:eastAsia="ru-RU"/>
        </w:rPr>
        <w:t>знаменатель формулы</w:t>
      </w:r>
    </w:p>
    <w:p w:rsidR="00671E89" w:rsidRPr="005C11BE" w:rsidRDefault="00671E89" w:rsidP="005C11BE">
      <w:pPr>
        <w:spacing w:line="360" w:lineRule="auto"/>
        <w:ind w:firstLine="709"/>
        <w:jc w:val="both"/>
        <w:rPr>
          <w:sz w:val="28"/>
          <w:szCs w:val="28"/>
          <w:lang w:val="en-US" w:eastAsia="ru-RU"/>
        </w:rPr>
      </w:pPr>
    </w:p>
    <w:p w:rsidR="00671E89" w:rsidRPr="005C11BE" w:rsidRDefault="004651D1" w:rsidP="005C11BE">
      <w:pPr>
        <w:spacing w:line="360" w:lineRule="auto"/>
        <w:ind w:firstLine="709"/>
        <w:jc w:val="both"/>
        <w:rPr>
          <w:sz w:val="28"/>
          <w:szCs w:val="28"/>
          <w:lang w:val="en-US"/>
        </w:rPr>
      </w:pPr>
      <w:r>
        <w:rPr>
          <w:position w:val="-34"/>
          <w:sz w:val="28"/>
          <w:szCs w:val="28"/>
        </w:rPr>
        <w:pict>
          <v:shape id="_x0000_i1077" type="#_x0000_t75" style="width:261.75pt;height:39pt">
            <v:imagedata r:id="rId40" o:title=""/>
          </v:shape>
        </w:pict>
      </w:r>
    </w:p>
    <w:p w:rsidR="00671E89" w:rsidRPr="005C11BE" w:rsidRDefault="00671E89" w:rsidP="005C11BE">
      <w:pPr>
        <w:spacing w:line="360" w:lineRule="auto"/>
        <w:ind w:firstLine="709"/>
        <w:jc w:val="both"/>
        <w:rPr>
          <w:sz w:val="28"/>
          <w:szCs w:val="28"/>
          <w:lang w:val="en-US" w:eastAsia="ru-RU"/>
        </w:rPr>
      </w:pPr>
    </w:p>
    <w:p w:rsidR="00671E89" w:rsidRPr="005C11BE" w:rsidRDefault="00103D0A" w:rsidP="005C11BE">
      <w:pPr>
        <w:spacing w:line="360" w:lineRule="auto"/>
        <w:ind w:firstLine="709"/>
        <w:jc w:val="both"/>
        <w:rPr>
          <w:sz w:val="28"/>
          <w:szCs w:val="28"/>
          <w:lang w:eastAsia="ru-RU"/>
        </w:rPr>
      </w:pPr>
      <w:r w:rsidRPr="005C11BE">
        <w:rPr>
          <w:sz w:val="28"/>
          <w:szCs w:val="28"/>
          <w:lang w:eastAsia="ru-RU"/>
        </w:rPr>
        <w:t>должен быть &gt;</w:t>
      </w:r>
      <w:r w:rsidR="007F3CBD" w:rsidRPr="005C11BE">
        <w:rPr>
          <w:sz w:val="28"/>
          <w:szCs w:val="28"/>
          <w:lang w:eastAsia="ru-RU"/>
        </w:rPr>
        <w:t xml:space="preserve"> </w:t>
      </w:r>
      <w:r w:rsidRPr="005C11BE">
        <w:rPr>
          <w:sz w:val="28"/>
          <w:szCs w:val="28"/>
          <w:lang w:eastAsia="ru-RU"/>
        </w:rPr>
        <w:t>0. Если это не так, нужно сделать шаг в обратном направлении, причем достаточно большой. Обычно в итерационном процессе полагают</w:t>
      </w:r>
    </w:p>
    <w:p w:rsidR="00671E89" w:rsidRPr="000412F7" w:rsidRDefault="00671E89" w:rsidP="005C11BE">
      <w:pPr>
        <w:spacing w:line="360" w:lineRule="auto"/>
        <w:ind w:firstLine="709"/>
        <w:jc w:val="both"/>
        <w:rPr>
          <w:sz w:val="28"/>
          <w:szCs w:val="28"/>
          <w:lang w:eastAsia="ru-RU"/>
        </w:rPr>
      </w:pPr>
    </w:p>
    <w:p w:rsidR="00671E89" w:rsidRPr="005C11BE" w:rsidRDefault="004651D1" w:rsidP="005C11BE">
      <w:pPr>
        <w:spacing w:line="360" w:lineRule="auto"/>
        <w:ind w:firstLine="709"/>
        <w:jc w:val="both"/>
        <w:rPr>
          <w:sz w:val="28"/>
          <w:szCs w:val="28"/>
          <w:lang w:eastAsia="ru-RU"/>
        </w:rPr>
      </w:pPr>
      <w:r>
        <w:rPr>
          <w:position w:val="-14"/>
          <w:sz w:val="28"/>
          <w:szCs w:val="28"/>
          <w:lang w:eastAsia="ru-RU"/>
        </w:rPr>
        <w:pict>
          <v:shape id="_x0000_i1078" type="#_x0000_t75" style="width:89.25pt;height:21pt">
            <v:imagedata r:id="rId42" o:title=""/>
          </v:shape>
        </w:pict>
      </w:r>
      <w:r w:rsidR="00671E89" w:rsidRPr="005C11BE">
        <w:rPr>
          <w:sz w:val="28"/>
          <w:szCs w:val="28"/>
          <w:lang w:eastAsia="ru-RU"/>
        </w:rPr>
        <w:t>.</w:t>
      </w:r>
    </w:p>
    <w:p w:rsidR="00671E89" w:rsidRPr="000412F7" w:rsidRDefault="00671E89" w:rsidP="005C11BE">
      <w:pPr>
        <w:spacing w:line="360" w:lineRule="auto"/>
        <w:ind w:firstLine="709"/>
        <w:jc w:val="both"/>
        <w:rPr>
          <w:sz w:val="28"/>
          <w:szCs w:val="28"/>
          <w:lang w:eastAsia="ru-RU"/>
        </w:rPr>
      </w:pPr>
    </w:p>
    <w:p w:rsidR="00671E89" w:rsidRPr="005C11BE" w:rsidRDefault="00103D0A" w:rsidP="005C11BE">
      <w:pPr>
        <w:spacing w:line="360" w:lineRule="auto"/>
        <w:ind w:firstLine="709"/>
        <w:jc w:val="both"/>
        <w:rPr>
          <w:sz w:val="28"/>
          <w:szCs w:val="28"/>
          <w:lang w:eastAsia="ru-RU"/>
        </w:rPr>
      </w:pPr>
      <w:r w:rsidRPr="005C11BE">
        <w:rPr>
          <w:sz w:val="28"/>
          <w:szCs w:val="28"/>
          <w:lang w:eastAsia="ru-RU"/>
        </w:rPr>
        <w:t>Иногда ради упрощения расчетов полагают</w:t>
      </w:r>
    </w:p>
    <w:p w:rsidR="005C11BE" w:rsidRPr="000412F7" w:rsidRDefault="005C11BE" w:rsidP="005C11BE">
      <w:pPr>
        <w:spacing w:line="360" w:lineRule="auto"/>
        <w:ind w:firstLine="709"/>
        <w:jc w:val="both"/>
        <w:rPr>
          <w:sz w:val="28"/>
          <w:szCs w:val="28"/>
          <w:lang w:eastAsia="ru-RU"/>
        </w:rPr>
      </w:pPr>
    </w:p>
    <w:p w:rsidR="00671E89" w:rsidRPr="005C11BE" w:rsidRDefault="004651D1" w:rsidP="005C11BE">
      <w:pPr>
        <w:spacing w:line="360" w:lineRule="auto"/>
        <w:ind w:firstLine="709"/>
        <w:jc w:val="both"/>
        <w:rPr>
          <w:sz w:val="28"/>
          <w:szCs w:val="28"/>
          <w:lang w:eastAsia="ru-RU"/>
        </w:rPr>
      </w:pPr>
      <w:r>
        <w:rPr>
          <w:position w:val="-14"/>
          <w:sz w:val="28"/>
          <w:szCs w:val="28"/>
          <w:lang w:eastAsia="ru-RU"/>
        </w:rPr>
        <w:pict>
          <v:shape id="_x0000_i1079" type="#_x0000_t75" style="width:81pt;height:21pt">
            <v:imagedata r:id="rId43" o:title=""/>
          </v:shape>
        </w:pict>
      </w:r>
      <w:r w:rsidR="00671E89" w:rsidRPr="005C11BE">
        <w:rPr>
          <w:sz w:val="28"/>
          <w:szCs w:val="28"/>
          <w:lang w:eastAsia="ru-RU"/>
        </w:rPr>
        <w:t>,</w:t>
      </w:r>
    </w:p>
    <w:p w:rsidR="005C11BE" w:rsidRPr="000412F7" w:rsidRDefault="005C11BE" w:rsidP="005C11BE">
      <w:pPr>
        <w:spacing w:line="360" w:lineRule="auto"/>
        <w:ind w:firstLine="709"/>
        <w:jc w:val="both"/>
        <w:rPr>
          <w:sz w:val="28"/>
          <w:szCs w:val="28"/>
          <w:lang w:eastAsia="ru-RU"/>
        </w:rPr>
      </w:pPr>
    </w:p>
    <w:p w:rsidR="00103D0A" w:rsidRPr="005C11BE" w:rsidRDefault="00103D0A" w:rsidP="005C11BE">
      <w:pPr>
        <w:spacing w:line="360" w:lineRule="auto"/>
        <w:ind w:firstLine="709"/>
        <w:jc w:val="both"/>
        <w:rPr>
          <w:sz w:val="28"/>
          <w:szCs w:val="28"/>
          <w:lang w:eastAsia="ru-RU"/>
        </w:rPr>
      </w:pPr>
      <w:r w:rsidRPr="005C11BE">
        <w:rPr>
          <w:sz w:val="28"/>
          <w:szCs w:val="28"/>
          <w:lang w:eastAsia="ru-RU"/>
        </w:rPr>
        <w:t xml:space="preserve">однако это существенно уменьшает скорость сходимости. </w:t>
      </w:r>
    </w:p>
    <w:p w:rsidR="00671E89" w:rsidRPr="005C11BE" w:rsidRDefault="00671E89" w:rsidP="005C11BE">
      <w:pPr>
        <w:spacing w:line="360" w:lineRule="auto"/>
        <w:ind w:firstLine="709"/>
        <w:jc w:val="both"/>
        <w:rPr>
          <w:sz w:val="28"/>
          <w:szCs w:val="28"/>
          <w:lang w:eastAsia="ru-RU"/>
        </w:rPr>
      </w:pPr>
      <w:r w:rsidRPr="005C11BE">
        <w:rPr>
          <w:sz w:val="28"/>
          <w:szCs w:val="28"/>
          <w:lang w:eastAsia="ru-RU"/>
        </w:rPr>
        <w:t>2)</w:t>
      </w:r>
      <w:r w:rsidR="00103D0A" w:rsidRPr="005C11BE">
        <w:rPr>
          <w:sz w:val="28"/>
          <w:szCs w:val="28"/>
          <w:lang w:eastAsia="ru-RU"/>
        </w:rPr>
        <w:t xml:space="preserve"> </w:t>
      </w:r>
      <w:r w:rsidR="004651D1">
        <w:rPr>
          <w:position w:val="-12"/>
          <w:sz w:val="28"/>
          <w:szCs w:val="28"/>
          <w:lang w:eastAsia="ru-RU"/>
        </w:rPr>
        <w:pict>
          <v:shape id="_x0000_i1080" type="#_x0000_t75" style="width:89.25pt;height:18.75pt">
            <v:imagedata r:id="rId44" o:title=""/>
          </v:shape>
        </w:pict>
      </w:r>
      <w:r w:rsidRPr="005C11BE">
        <w:rPr>
          <w:sz w:val="28"/>
          <w:szCs w:val="28"/>
          <w:lang w:eastAsia="ru-RU"/>
        </w:rPr>
        <w:t xml:space="preserve"> е</w:t>
      </w:r>
      <w:r w:rsidR="00103D0A" w:rsidRPr="005C11BE">
        <w:rPr>
          <w:sz w:val="28"/>
          <w:szCs w:val="28"/>
          <w:lang w:eastAsia="ru-RU"/>
        </w:rPr>
        <w:t xml:space="preserve">сли это не так, то от </w:t>
      </w:r>
      <w:r w:rsidR="004651D1">
        <w:rPr>
          <w:position w:val="-12"/>
          <w:sz w:val="28"/>
          <w:szCs w:val="28"/>
          <w:lang w:eastAsia="ru-RU"/>
        </w:rPr>
        <w:pict>
          <v:shape id="_x0000_i1081" type="#_x0000_t75" style="width:17.25pt;height:18.75pt">
            <v:imagedata r:id="rId38" o:title=""/>
          </v:shape>
        </w:pict>
      </w:r>
      <w:r w:rsidR="00103D0A" w:rsidRPr="005C11BE">
        <w:rPr>
          <w:sz w:val="28"/>
          <w:szCs w:val="28"/>
          <w:lang w:eastAsia="ru-RU"/>
        </w:rPr>
        <w:t xml:space="preserve"> следует сделать шаг </w:t>
      </w:r>
    </w:p>
    <w:p w:rsidR="00671E89" w:rsidRPr="005C11BE" w:rsidRDefault="00671E89" w:rsidP="005C11BE">
      <w:pPr>
        <w:spacing w:line="360" w:lineRule="auto"/>
        <w:ind w:firstLine="709"/>
        <w:jc w:val="both"/>
        <w:rPr>
          <w:sz w:val="28"/>
          <w:szCs w:val="28"/>
          <w:lang w:eastAsia="ru-RU"/>
        </w:rPr>
      </w:pPr>
    </w:p>
    <w:p w:rsidR="00671E89" w:rsidRPr="005C11BE" w:rsidRDefault="004651D1" w:rsidP="005C11BE">
      <w:pPr>
        <w:spacing w:line="360" w:lineRule="auto"/>
        <w:ind w:firstLine="709"/>
        <w:jc w:val="both"/>
        <w:rPr>
          <w:sz w:val="28"/>
          <w:szCs w:val="28"/>
          <w:lang w:eastAsia="ru-RU"/>
        </w:rPr>
      </w:pPr>
      <w:r>
        <w:rPr>
          <w:position w:val="-12"/>
          <w:sz w:val="28"/>
          <w:szCs w:val="28"/>
          <w:lang w:eastAsia="ru-RU"/>
        </w:rPr>
        <w:pict>
          <v:shape id="_x0000_i1082" type="#_x0000_t75" style="width:1in;height:18.75pt">
            <v:imagedata r:id="rId45" o:title=""/>
          </v:shape>
        </w:pict>
      </w:r>
      <w:r w:rsidR="00671E89" w:rsidRPr="005C11BE">
        <w:rPr>
          <w:sz w:val="28"/>
          <w:szCs w:val="28"/>
          <w:lang w:eastAsia="ru-RU"/>
        </w:rPr>
        <w:t>,</w:t>
      </w:r>
    </w:p>
    <w:p w:rsidR="00671E89" w:rsidRPr="005C11BE" w:rsidRDefault="00671E89" w:rsidP="005C11BE">
      <w:pPr>
        <w:spacing w:line="360" w:lineRule="auto"/>
        <w:ind w:firstLine="709"/>
        <w:jc w:val="both"/>
        <w:rPr>
          <w:sz w:val="28"/>
          <w:szCs w:val="28"/>
          <w:lang w:eastAsia="ru-RU"/>
        </w:rPr>
      </w:pPr>
      <w:r w:rsidRPr="005C11BE">
        <w:rPr>
          <w:sz w:val="28"/>
          <w:szCs w:val="28"/>
          <w:lang w:eastAsia="ru-RU"/>
        </w:rPr>
        <w:t xml:space="preserve">с </w:t>
      </w:r>
      <w:r w:rsidR="004651D1">
        <w:rPr>
          <w:position w:val="-26"/>
          <w:sz w:val="28"/>
          <w:szCs w:val="28"/>
          <w:lang w:eastAsia="ru-RU"/>
        </w:rPr>
        <w:pict>
          <v:shape id="_x0000_i1083" type="#_x0000_t75" style="width:32.25pt;height:35.25pt">
            <v:imagedata r:id="rId46" o:title=""/>
          </v:shape>
        </w:pict>
      </w:r>
      <w:r w:rsidRPr="005C11BE">
        <w:rPr>
          <w:sz w:val="28"/>
          <w:szCs w:val="28"/>
          <w:lang w:eastAsia="ru-RU"/>
        </w:rPr>
        <w:t>.</w:t>
      </w:r>
    </w:p>
    <w:p w:rsidR="005C11BE" w:rsidRPr="000412F7" w:rsidRDefault="005C11BE" w:rsidP="005C11BE">
      <w:pPr>
        <w:spacing w:line="360" w:lineRule="auto"/>
        <w:ind w:firstLine="709"/>
        <w:jc w:val="both"/>
        <w:rPr>
          <w:sz w:val="28"/>
          <w:szCs w:val="28"/>
          <w:lang w:eastAsia="ru-RU"/>
        </w:rPr>
      </w:pPr>
    </w:p>
    <w:p w:rsidR="00103D0A" w:rsidRPr="005C11BE" w:rsidRDefault="00103D0A" w:rsidP="005C11BE">
      <w:pPr>
        <w:spacing w:line="360" w:lineRule="auto"/>
        <w:ind w:firstLine="709"/>
        <w:jc w:val="both"/>
        <w:rPr>
          <w:sz w:val="28"/>
          <w:szCs w:val="28"/>
          <w:lang w:eastAsia="ru-RU"/>
        </w:rPr>
      </w:pPr>
      <w:r w:rsidRPr="005C11BE">
        <w:rPr>
          <w:sz w:val="28"/>
          <w:szCs w:val="28"/>
          <w:lang w:eastAsia="ru-RU"/>
        </w:rPr>
        <w:t xml:space="preserve">Если и при этом условие убывания не выполнено, уменьшают </w:t>
      </w:r>
      <w:r w:rsidRPr="005C11BE">
        <w:rPr>
          <w:i/>
          <w:iCs/>
          <w:sz w:val="28"/>
          <w:szCs w:val="28"/>
          <w:lang w:eastAsia="ru-RU"/>
        </w:rPr>
        <w:t>τ</w:t>
      </w:r>
      <w:r w:rsidRPr="005C11BE">
        <w:rPr>
          <w:sz w:val="28"/>
          <w:szCs w:val="28"/>
          <w:lang w:eastAsia="ru-RU"/>
        </w:rPr>
        <w:t xml:space="preserve"> и вновь делают шаг. </w:t>
      </w:r>
    </w:p>
    <w:p w:rsidR="005C11BE" w:rsidRPr="000412F7" w:rsidRDefault="005C11BE" w:rsidP="005C11BE">
      <w:pPr>
        <w:spacing w:line="360" w:lineRule="auto"/>
        <w:ind w:firstLine="709"/>
        <w:jc w:val="both"/>
        <w:rPr>
          <w:b/>
          <w:sz w:val="28"/>
          <w:szCs w:val="28"/>
        </w:rPr>
      </w:pPr>
    </w:p>
    <w:p w:rsidR="005416EE" w:rsidRPr="005C11BE" w:rsidRDefault="00235882" w:rsidP="005C11BE">
      <w:pPr>
        <w:spacing w:line="360" w:lineRule="auto"/>
        <w:ind w:firstLine="709"/>
        <w:jc w:val="both"/>
        <w:rPr>
          <w:b/>
          <w:sz w:val="28"/>
          <w:szCs w:val="28"/>
        </w:rPr>
      </w:pPr>
      <w:r w:rsidRPr="005C11BE">
        <w:rPr>
          <w:b/>
          <w:sz w:val="28"/>
          <w:szCs w:val="28"/>
        </w:rPr>
        <w:t>3</w:t>
      </w:r>
      <w:r w:rsidR="005416EE" w:rsidRPr="005C11BE">
        <w:rPr>
          <w:b/>
          <w:sz w:val="28"/>
          <w:szCs w:val="28"/>
        </w:rPr>
        <w:t xml:space="preserve"> Функциональн</w:t>
      </w:r>
      <w:r w:rsidR="00D22B74" w:rsidRPr="005C11BE">
        <w:rPr>
          <w:b/>
          <w:sz w:val="28"/>
          <w:szCs w:val="28"/>
        </w:rPr>
        <w:t>ые</w:t>
      </w:r>
      <w:r w:rsidR="005416EE" w:rsidRPr="005C11BE">
        <w:rPr>
          <w:b/>
          <w:sz w:val="28"/>
          <w:szCs w:val="28"/>
        </w:rPr>
        <w:t xml:space="preserve"> модел</w:t>
      </w:r>
      <w:r w:rsidR="00D22B74" w:rsidRPr="005C11BE">
        <w:rPr>
          <w:b/>
          <w:sz w:val="28"/>
          <w:szCs w:val="28"/>
        </w:rPr>
        <w:t>и и блок-схемы решения задачи</w:t>
      </w:r>
    </w:p>
    <w:p w:rsidR="00881AFC" w:rsidRPr="005C11BE" w:rsidRDefault="00881AFC" w:rsidP="005C11BE">
      <w:pPr>
        <w:spacing w:line="360" w:lineRule="auto"/>
        <w:ind w:firstLine="709"/>
        <w:jc w:val="both"/>
        <w:rPr>
          <w:b/>
          <w:sz w:val="28"/>
          <w:szCs w:val="28"/>
        </w:rPr>
      </w:pPr>
    </w:p>
    <w:p w:rsidR="00D22B74" w:rsidRPr="005C11BE" w:rsidRDefault="009B57D8" w:rsidP="005C11BE">
      <w:pPr>
        <w:spacing w:line="360" w:lineRule="auto"/>
        <w:ind w:firstLine="709"/>
        <w:jc w:val="both"/>
        <w:rPr>
          <w:sz w:val="28"/>
          <w:szCs w:val="28"/>
        </w:rPr>
      </w:pPr>
      <w:r w:rsidRPr="005C11BE">
        <w:rPr>
          <w:sz w:val="28"/>
          <w:szCs w:val="28"/>
        </w:rPr>
        <w:t>Функциональные модели и б</w:t>
      </w:r>
      <w:r w:rsidR="00D22B74" w:rsidRPr="005C11BE">
        <w:rPr>
          <w:sz w:val="28"/>
          <w:szCs w:val="28"/>
        </w:rPr>
        <w:t>лок-схем</w:t>
      </w:r>
      <w:r w:rsidRPr="005C11BE">
        <w:rPr>
          <w:sz w:val="28"/>
          <w:szCs w:val="28"/>
        </w:rPr>
        <w:t>ы</w:t>
      </w:r>
      <w:r w:rsidR="00D22B74" w:rsidRPr="005C11BE">
        <w:rPr>
          <w:sz w:val="28"/>
          <w:szCs w:val="28"/>
        </w:rPr>
        <w:t xml:space="preserve"> решения задачи представлены на рисунк</w:t>
      </w:r>
      <w:r w:rsidR="004A7EA5" w:rsidRPr="005C11BE">
        <w:rPr>
          <w:sz w:val="28"/>
          <w:szCs w:val="28"/>
        </w:rPr>
        <w:t>е</w:t>
      </w:r>
      <w:r w:rsidR="00D22B74" w:rsidRPr="005C11BE">
        <w:rPr>
          <w:sz w:val="28"/>
          <w:szCs w:val="28"/>
        </w:rPr>
        <w:t xml:space="preserve"> </w:t>
      </w:r>
      <w:r w:rsidR="00363D8E" w:rsidRPr="005C11BE">
        <w:rPr>
          <w:sz w:val="28"/>
          <w:szCs w:val="28"/>
        </w:rPr>
        <w:t>5</w:t>
      </w:r>
      <w:r w:rsidRPr="005C11BE">
        <w:rPr>
          <w:sz w:val="28"/>
          <w:szCs w:val="28"/>
        </w:rPr>
        <w:t xml:space="preserve">, </w:t>
      </w:r>
      <w:r w:rsidR="00363D8E" w:rsidRPr="005C11BE">
        <w:rPr>
          <w:sz w:val="28"/>
          <w:szCs w:val="28"/>
        </w:rPr>
        <w:t>6</w:t>
      </w:r>
      <w:r w:rsidR="00B8345F" w:rsidRPr="005C11BE">
        <w:rPr>
          <w:sz w:val="28"/>
          <w:szCs w:val="28"/>
        </w:rPr>
        <w:t>.</w:t>
      </w:r>
    </w:p>
    <w:p w:rsidR="004A7EA5" w:rsidRPr="005C11BE" w:rsidRDefault="004A7EA5" w:rsidP="005C11BE">
      <w:pPr>
        <w:spacing w:line="360" w:lineRule="auto"/>
        <w:ind w:firstLine="709"/>
        <w:jc w:val="both"/>
        <w:rPr>
          <w:sz w:val="28"/>
          <w:szCs w:val="28"/>
        </w:rPr>
      </w:pPr>
    </w:p>
    <w:p w:rsidR="004A7EA5" w:rsidRPr="005C11BE" w:rsidRDefault="004A7EA5" w:rsidP="005C11BE">
      <w:pPr>
        <w:spacing w:line="360" w:lineRule="auto"/>
        <w:ind w:firstLine="709"/>
        <w:jc w:val="both"/>
        <w:rPr>
          <w:sz w:val="28"/>
          <w:szCs w:val="28"/>
        </w:rPr>
      </w:pPr>
      <w:r w:rsidRPr="005C11BE">
        <w:rPr>
          <w:sz w:val="28"/>
          <w:szCs w:val="28"/>
        </w:rPr>
        <w:t>Используемые обозначения:</w:t>
      </w:r>
    </w:p>
    <w:p w:rsidR="004A7EA5" w:rsidRPr="005C11BE" w:rsidRDefault="004A7EA5" w:rsidP="005C11BE">
      <w:pPr>
        <w:numPr>
          <w:ilvl w:val="0"/>
          <w:numId w:val="31"/>
        </w:numPr>
        <w:tabs>
          <w:tab w:val="clear" w:pos="1276"/>
          <w:tab w:val="num" w:pos="851"/>
        </w:tabs>
        <w:spacing w:line="360" w:lineRule="auto"/>
        <w:ind w:left="0" w:firstLine="709"/>
        <w:jc w:val="both"/>
        <w:rPr>
          <w:sz w:val="28"/>
          <w:szCs w:val="28"/>
        </w:rPr>
      </w:pPr>
      <w:r w:rsidRPr="005C11BE">
        <w:rPr>
          <w:sz w:val="28"/>
          <w:szCs w:val="28"/>
          <w:lang w:val="en-US"/>
        </w:rPr>
        <w:t>X</w:t>
      </w:r>
      <w:r w:rsidRPr="005C11BE">
        <w:rPr>
          <w:sz w:val="28"/>
          <w:szCs w:val="28"/>
        </w:rPr>
        <w:t>0</w:t>
      </w:r>
      <w:r w:rsidR="009B57D8" w:rsidRPr="005C11BE">
        <w:rPr>
          <w:sz w:val="28"/>
          <w:szCs w:val="28"/>
        </w:rPr>
        <w:t xml:space="preserve">, </w:t>
      </w:r>
      <w:r w:rsidR="009B57D8" w:rsidRPr="005C11BE">
        <w:rPr>
          <w:sz w:val="28"/>
          <w:szCs w:val="28"/>
          <w:lang w:val="en-US"/>
        </w:rPr>
        <w:t>MIN</w:t>
      </w:r>
      <w:r w:rsidR="009B57D8" w:rsidRPr="005C11BE">
        <w:rPr>
          <w:sz w:val="28"/>
          <w:szCs w:val="28"/>
        </w:rPr>
        <w:t>_</w:t>
      </w:r>
      <w:r w:rsidR="009B57D8" w:rsidRPr="005C11BE">
        <w:rPr>
          <w:sz w:val="28"/>
          <w:szCs w:val="28"/>
          <w:lang w:val="en-US"/>
        </w:rPr>
        <w:t>VAL</w:t>
      </w:r>
      <w:r w:rsidRPr="005C11BE">
        <w:rPr>
          <w:sz w:val="28"/>
          <w:szCs w:val="28"/>
        </w:rPr>
        <w:t xml:space="preserve"> – начальная точка;</w:t>
      </w:r>
    </w:p>
    <w:p w:rsidR="004A7EA5" w:rsidRPr="005C11BE" w:rsidRDefault="004A7EA5" w:rsidP="005C11BE">
      <w:pPr>
        <w:numPr>
          <w:ilvl w:val="0"/>
          <w:numId w:val="31"/>
        </w:numPr>
        <w:tabs>
          <w:tab w:val="clear" w:pos="1276"/>
          <w:tab w:val="num" w:pos="851"/>
        </w:tabs>
        <w:spacing w:line="360" w:lineRule="auto"/>
        <w:ind w:left="0" w:firstLine="709"/>
        <w:jc w:val="both"/>
        <w:rPr>
          <w:sz w:val="28"/>
          <w:szCs w:val="28"/>
        </w:rPr>
      </w:pPr>
      <w:r w:rsidRPr="005C11BE">
        <w:rPr>
          <w:sz w:val="28"/>
          <w:szCs w:val="28"/>
          <w:lang w:val="en-US"/>
        </w:rPr>
        <w:t>H</w:t>
      </w:r>
      <w:r w:rsidR="009B57D8" w:rsidRPr="005C11BE">
        <w:rPr>
          <w:sz w:val="28"/>
          <w:szCs w:val="28"/>
        </w:rPr>
        <w:t xml:space="preserve">, </w:t>
      </w:r>
      <w:r w:rsidR="009B57D8" w:rsidRPr="005C11BE">
        <w:rPr>
          <w:sz w:val="28"/>
          <w:szCs w:val="28"/>
          <w:lang w:val="en-US"/>
        </w:rPr>
        <w:t>MAX</w:t>
      </w:r>
      <w:r w:rsidR="009B57D8" w:rsidRPr="005C11BE">
        <w:rPr>
          <w:sz w:val="28"/>
          <w:szCs w:val="28"/>
        </w:rPr>
        <w:t>_</w:t>
      </w:r>
      <w:r w:rsidR="009B57D8" w:rsidRPr="005C11BE">
        <w:rPr>
          <w:sz w:val="28"/>
          <w:szCs w:val="28"/>
          <w:lang w:val="en-US"/>
        </w:rPr>
        <w:t>VAL</w:t>
      </w:r>
      <w:r w:rsidRPr="005C11BE">
        <w:rPr>
          <w:sz w:val="28"/>
          <w:szCs w:val="28"/>
        </w:rPr>
        <w:t xml:space="preserve"> – конечная точка;</w:t>
      </w:r>
    </w:p>
    <w:p w:rsidR="004A7EA5" w:rsidRPr="005C11BE" w:rsidRDefault="004A7EA5" w:rsidP="005C11BE">
      <w:pPr>
        <w:numPr>
          <w:ilvl w:val="0"/>
          <w:numId w:val="31"/>
        </w:numPr>
        <w:tabs>
          <w:tab w:val="clear" w:pos="1276"/>
          <w:tab w:val="num" w:pos="851"/>
        </w:tabs>
        <w:spacing w:line="360" w:lineRule="auto"/>
        <w:ind w:left="0" w:firstLine="709"/>
        <w:jc w:val="both"/>
        <w:rPr>
          <w:sz w:val="28"/>
          <w:szCs w:val="28"/>
        </w:rPr>
      </w:pPr>
      <w:r w:rsidRPr="005C11BE">
        <w:rPr>
          <w:sz w:val="28"/>
          <w:szCs w:val="28"/>
          <w:lang w:val="en-US"/>
        </w:rPr>
        <w:t>EPS</w:t>
      </w:r>
      <w:r w:rsidRPr="005C11BE">
        <w:rPr>
          <w:sz w:val="28"/>
          <w:szCs w:val="28"/>
        </w:rPr>
        <w:t xml:space="preserve"> – требуемая точность;</w:t>
      </w:r>
    </w:p>
    <w:p w:rsidR="004A7EA5" w:rsidRPr="005C11BE" w:rsidRDefault="004A7EA5" w:rsidP="005C11BE">
      <w:pPr>
        <w:numPr>
          <w:ilvl w:val="0"/>
          <w:numId w:val="31"/>
        </w:numPr>
        <w:tabs>
          <w:tab w:val="clear" w:pos="1276"/>
          <w:tab w:val="num" w:pos="851"/>
        </w:tabs>
        <w:spacing w:line="360" w:lineRule="auto"/>
        <w:ind w:left="0" w:firstLine="709"/>
        <w:jc w:val="both"/>
        <w:rPr>
          <w:sz w:val="28"/>
          <w:szCs w:val="28"/>
        </w:rPr>
      </w:pPr>
      <w:r w:rsidRPr="005C11BE">
        <w:rPr>
          <w:sz w:val="28"/>
          <w:szCs w:val="28"/>
          <w:lang w:val="en-US"/>
        </w:rPr>
        <w:t>FN</w:t>
      </w:r>
      <w:r w:rsidRPr="005C11BE">
        <w:rPr>
          <w:sz w:val="28"/>
          <w:szCs w:val="28"/>
        </w:rPr>
        <w:t xml:space="preserve"> – функция для вычисления минимума;</w:t>
      </w:r>
    </w:p>
    <w:p w:rsidR="004A7EA5" w:rsidRPr="005C11BE" w:rsidRDefault="004A7EA5" w:rsidP="005C11BE">
      <w:pPr>
        <w:numPr>
          <w:ilvl w:val="0"/>
          <w:numId w:val="31"/>
        </w:numPr>
        <w:tabs>
          <w:tab w:val="clear" w:pos="1276"/>
          <w:tab w:val="num" w:pos="851"/>
        </w:tabs>
        <w:spacing w:line="360" w:lineRule="auto"/>
        <w:ind w:left="0" w:firstLine="709"/>
        <w:jc w:val="both"/>
        <w:rPr>
          <w:sz w:val="28"/>
          <w:szCs w:val="28"/>
        </w:rPr>
      </w:pPr>
      <w:r w:rsidRPr="005C11BE">
        <w:rPr>
          <w:sz w:val="28"/>
          <w:szCs w:val="28"/>
          <w:lang w:val="en-US"/>
        </w:rPr>
        <w:t>X</w:t>
      </w:r>
      <w:r w:rsidRPr="005C11BE">
        <w:rPr>
          <w:sz w:val="28"/>
          <w:szCs w:val="28"/>
        </w:rPr>
        <w:t>1 – вспомогательная точка;</w:t>
      </w:r>
    </w:p>
    <w:p w:rsidR="004A7EA5" w:rsidRPr="005C11BE" w:rsidRDefault="004A7EA5" w:rsidP="005C11BE">
      <w:pPr>
        <w:numPr>
          <w:ilvl w:val="0"/>
          <w:numId w:val="31"/>
        </w:numPr>
        <w:tabs>
          <w:tab w:val="clear" w:pos="1276"/>
          <w:tab w:val="num" w:pos="851"/>
        </w:tabs>
        <w:spacing w:line="360" w:lineRule="auto"/>
        <w:ind w:left="0" w:firstLine="709"/>
        <w:jc w:val="both"/>
        <w:rPr>
          <w:sz w:val="28"/>
          <w:szCs w:val="28"/>
        </w:rPr>
      </w:pPr>
      <w:r w:rsidRPr="005C11BE">
        <w:rPr>
          <w:sz w:val="28"/>
          <w:szCs w:val="28"/>
          <w:lang w:val="en-US"/>
        </w:rPr>
        <w:t>X</w:t>
      </w:r>
      <w:r w:rsidRPr="005C11BE">
        <w:rPr>
          <w:sz w:val="28"/>
          <w:szCs w:val="28"/>
        </w:rPr>
        <w:t>2 – вспомогательная точка;</w:t>
      </w:r>
    </w:p>
    <w:p w:rsidR="004A7EA5" w:rsidRPr="005C11BE" w:rsidRDefault="004A7EA5" w:rsidP="005C11BE">
      <w:pPr>
        <w:numPr>
          <w:ilvl w:val="0"/>
          <w:numId w:val="31"/>
        </w:numPr>
        <w:tabs>
          <w:tab w:val="clear" w:pos="1276"/>
          <w:tab w:val="num" w:pos="851"/>
        </w:tabs>
        <w:spacing w:line="360" w:lineRule="auto"/>
        <w:ind w:left="0" w:firstLine="709"/>
        <w:jc w:val="both"/>
        <w:rPr>
          <w:sz w:val="28"/>
          <w:szCs w:val="28"/>
        </w:rPr>
      </w:pPr>
      <w:r w:rsidRPr="005C11BE">
        <w:rPr>
          <w:sz w:val="28"/>
          <w:szCs w:val="28"/>
          <w:lang w:val="en-US"/>
        </w:rPr>
        <w:t>XN</w:t>
      </w:r>
      <w:r w:rsidRPr="005C11BE">
        <w:rPr>
          <w:sz w:val="28"/>
          <w:szCs w:val="28"/>
        </w:rPr>
        <w:t xml:space="preserve"> – вспомогательная точка;</w:t>
      </w:r>
    </w:p>
    <w:p w:rsidR="004A7EA5" w:rsidRPr="005C11BE" w:rsidRDefault="004A7EA5" w:rsidP="005C11BE">
      <w:pPr>
        <w:numPr>
          <w:ilvl w:val="0"/>
          <w:numId w:val="31"/>
        </w:numPr>
        <w:tabs>
          <w:tab w:val="clear" w:pos="1276"/>
          <w:tab w:val="num" w:pos="851"/>
        </w:tabs>
        <w:spacing w:line="360" w:lineRule="auto"/>
        <w:ind w:left="0" w:firstLine="709"/>
        <w:jc w:val="both"/>
        <w:rPr>
          <w:sz w:val="28"/>
          <w:szCs w:val="28"/>
        </w:rPr>
      </w:pPr>
      <w:r w:rsidRPr="005C11BE">
        <w:rPr>
          <w:sz w:val="28"/>
          <w:szCs w:val="28"/>
          <w:lang w:val="en-US"/>
        </w:rPr>
        <w:t>F</w:t>
      </w:r>
      <w:r w:rsidRPr="005C11BE">
        <w:rPr>
          <w:sz w:val="28"/>
          <w:szCs w:val="28"/>
        </w:rPr>
        <w:t>_</w:t>
      </w:r>
      <w:r w:rsidRPr="005C11BE">
        <w:rPr>
          <w:sz w:val="28"/>
          <w:szCs w:val="28"/>
          <w:lang w:val="en-US"/>
        </w:rPr>
        <w:t>X</w:t>
      </w:r>
      <w:r w:rsidRPr="005C11BE">
        <w:rPr>
          <w:sz w:val="28"/>
          <w:szCs w:val="28"/>
        </w:rPr>
        <w:t xml:space="preserve">0 – функция от начальной точки </w:t>
      </w:r>
      <w:r w:rsidRPr="005C11BE">
        <w:rPr>
          <w:sz w:val="28"/>
          <w:szCs w:val="28"/>
          <w:lang w:val="en-US"/>
        </w:rPr>
        <w:t>X</w:t>
      </w:r>
      <w:r w:rsidRPr="005C11BE">
        <w:rPr>
          <w:sz w:val="28"/>
          <w:szCs w:val="28"/>
        </w:rPr>
        <w:t>0;</w:t>
      </w:r>
    </w:p>
    <w:p w:rsidR="004A7EA5" w:rsidRPr="005C11BE" w:rsidRDefault="004A7EA5" w:rsidP="005C11BE">
      <w:pPr>
        <w:numPr>
          <w:ilvl w:val="0"/>
          <w:numId w:val="31"/>
        </w:numPr>
        <w:tabs>
          <w:tab w:val="clear" w:pos="1276"/>
          <w:tab w:val="num" w:pos="851"/>
        </w:tabs>
        <w:spacing w:line="360" w:lineRule="auto"/>
        <w:ind w:left="0" w:firstLine="709"/>
        <w:jc w:val="both"/>
        <w:rPr>
          <w:sz w:val="28"/>
          <w:szCs w:val="28"/>
        </w:rPr>
      </w:pPr>
      <w:r w:rsidRPr="005C11BE">
        <w:rPr>
          <w:sz w:val="28"/>
          <w:szCs w:val="28"/>
          <w:lang w:val="en-US"/>
        </w:rPr>
        <w:t>F</w:t>
      </w:r>
      <w:r w:rsidRPr="005C11BE">
        <w:rPr>
          <w:sz w:val="28"/>
          <w:szCs w:val="28"/>
        </w:rPr>
        <w:t>_</w:t>
      </w:r>
      <w:r w:rsidRPr="005C11BE">
        <w:rPr>
          <w:sz w:val="28"/>
          <w:szCs w:val="28"/>
          <w:lang w:val="en-US"/>
        </w:rPr>
        <w:t>X</w:t>
      </w:r>
      <w:r w:rsidRPr="005C11BE">
        <w:rPr>
          <w:sz w:val="28"/>
          <w:szCs w:val="28"/>
        </w:rPr>
        <w:t xml:space="preserve">1 – функция от вспомогательной точки </w:t>
      </w:r>
      <w:r w:rsidRPr="005C11BE">
        <w:rPr>
          <w:sz w:val="28"/>
          <w:szCs w:val="28"/>
          <w:lang w:val="en-US"/>
        </w:rPr>
        <w:t>X</w:t>
      </w:r>
      <w:r w:rsidRPr="005C11BE">
        <w:rPr>
          <w:sz w:val="28"/>
          <w:szCs w:val="28"/>
        </w:rPr>
        <w:t>1;</w:t>
      </w:r>
    </w:p>
    <w:p w:rsidR="004A7EA5" w:rsidRPr="005C11BE" w:rsidRDefault="004A7EA5" w:rsidP="005C11BE">
      <w:pPr>
        <w:numPr>
          <w:ilvl w:val="0"/>
          <w:numId w:val="31"/>
        </w:numPr>
        <w:tabs>
          <w:tab w:val="clear" w:pos="1276"/>
          <w:tab w:val="num" w:pos="851"/>
        </w:tabs>
        <w:spacing w:line="360" w:lineRule="auto"/>
        <w:ind w:left="0" w:firstLine="709"/>
        <w:jc w:val="both"/>
        <w:rPr>
          <w:sz w:val="28"/>
          <w:szCs w:val="28"/>
        </w:rPr>
      </w:pPr>
      <w:r w:rsidRPr="005C11BE">
        <w:rPr>
          <w:sz w:val="28"/>
          <w:szCs w:val="28"/>
          <w:lang w:val="en-US"/>
        </w:rPr>
        <w:t>F</w:t>
      </w:r>
      <w:r w:rsidRPr="005C11BE">
        <w:rPr>
          <w:sz w:val="28"/>
          <w:szCs w:val="28"/>
        </w:rPr>
        <w:t>_</w:t>
      </w:r>
      <w:r w:rsidRPr="005C11BE">
        <w:rPr>
          <w:sz w:val="28"/>
          <w:szCs w:val="28"/>
          <w:lang w:val="en-US"/>
        </w:rPr>
        <w:t>X</w:t>
      </w:r>
      <w:r w:rsidRPr="005C11BE">
        <w:rPr>
          <w:sz w:val="28"/>
          <w:szCs w:val="28"/>
        </w:rPr>
        <w:t xml:space="preserve">2 – функция от вспомогательной точки </w:t>
      </w:r>
      <w:r w:rsidRPr="005C11BE">
        <w:rPr>
          <w:sz w:val="28"/>
          <w:szCs w:val="28"/>
          <w:lang w:val="en-US"/>
        </w:rPr>
        <w:t>X</w:t>
      </w:r>
      <w:r w:rsidRPr="005C11BE">
        <w:rPr>
          <w:sz w:val="28"/>
          <w:szCs w:val="28"/>
        </w:rPr>
        <w:t>2;</w:t>
      </w:r>
    </w:p>
    <w:p w:rsidR="004A7EA5" w:rsidRPr="005C11BE" w:rsidRDefault="004A7EA5" w:rsidP="005C11BE">
      <w:pPr>
        <w:numPr>
          <w:ilvl w:val="0"/>
          <w:numId w:val="31"/>
        </w:numPr>
        <w:tabs>
          <w:tab w:val="clear" w:pos="1276"/>
          <w:tab w:val="num" w:pos="851"/>
        </w:tabs>
        <w:spacing w:line="360" w:lineRule="auto"/>
        <w:ind w:left="0" w:firstLine="709"/>
        <w:jc w:val="both"/>
        <w:rPr>
          <w:sz w:val="28"/>
          <w:szCs w:val="28"/>
        </w:rPr>
      </w:pPr>
      <w:r w:rsidRPr="005C11BE">
        <w:rPr>
          <w:sz w:val="28"/>
          <w:szCs w:val="28"/>
          <w:lang w:val="en-US"/>
        </w:rPr>
        <w:t>F</w:t>
      </w:r>
      <w:r w:rsidRPr="005C11BE">
        <w:rPr>
          <w:sz w:val="28"/>
          <w:szCs w:val="28"/>
        </w:rPr>
        <w:t>_</w:t>
      </w:r>
      <w:r w:rsidRPr="005C11BE">
        <w:rPr>
          <w:sz w:val="28"/>
          <w:szCs w:val="28"/>
          <w:lang w:val="en-US"/>
        </w:rPr>
        <w:t>XN</w:t>
      </w:r>
      <w:r w:rsidRPr="005C11BE">
        <w:rPr>
          <w:sz w:val="28"/>
          <w:szCs w:val="28"/>
        </w:rPr>
        <w:t xml:space="preserve"> – функция от вспомогательной точки </w:t>
      </w:r>
      <w:r w:rsidRPr="005C11BE">
        <w:rPr>
          <w:sz w:val="28"/>
          <w:szCs w:val="28"/>
          <w:lang w:val="en-US"/>
        </w:rPr>
        <w:t>XN</w:t>
      </w:r>
      <w:r w:rsidRPr="005C11BE">
        <w:rPr>
          <w:sz w:val="28"/>
          <w:szCs w:val="28"/>
        </w:rPr>
        <w:t>;</w:t>
      </w:r>
    </w:p>
    <w:p w:rsidR="004A7EA5" w:rsidRPr="005C11BE" w:rsidRDefault="004A7EA5" w:rsidP="005C11BE">
      <w:pPr>
        <w:numPr>
          <w:ilvl w:val="0"/>
          <w:numId w:val="31"/>
        </w:numPr>
        <w:tabs>
          <w:tab w:val="clear" w:pos="1276"/>
          <w:tab w:val="num" w:pos="851"/>
        </w:tabs>
        <w:spacing w:line="360" w:lineRule="auto"/>
        <w:ind w:left="0" w:firstLine="709"/>
        <w:jc w:val="both"/>
        <w:rPr>
          <w:sz w:val="28"/>
          <w:szCs w:val="28"/>
        </w:rPr>
      </w:pPr>
      <w:r w:rsidRPr="005C11BE">
        <w:rPr>
          <w:sz w:val="28"/>
          <w:szCs w:val="28"/>
          <w:lang w:val="en-US"/>
        </w:rPr>
        <w:t>Q</w:t>
      </w:r>
      <w:r w:rsidRPr="005C11BE">
        <w:rPr>
          <w:sz w:val="28"/>
          <w:szCs w:val="28"/>
        </w:rPr>
        <w:t xml:space="preserve"> – рабочая переменная;</w:t>
      </w:r>
    </w:p>
    <w:p w:rsidR="004A7EA5" w:rsidRPr="005C11BE" w:rsidRDefault="004A7EA5" w:rsidP="005C11BE">
      <w:pPr>
        <w:numPr>
          <w:ilvl w:val="0"/>
          <w:numId w:val="31"/>
        </w:numPr>
        <w:tabs>
          <w:tab w:val="clear" w:pos="1276"/>
          <w:tab w:val="num" w:pos="851"/>
        </w:tabs>
        <w:spacing w:line="360" w:lineRule="auto"/>
        <w:ind w:left="0" w:firstLine="709"/>
        <w:jc w:val="both"/>
        <w:rPr>
          <w:sz w:val="28"/>
          <w:szCs w:val="28"/>
        </w:rPr>
      </w:pPr>
      <w:r w:rsidRPr="005C11BE">
        <w:rPr>
          <w:sz w:val="28"/>
          <w:szCs w:val="28"/>
          <w:lang w:val="en-US"/>
        </w:rPr>
        <w:t>A</w:t>
      </w:r>
      <w:r w:rsidRPr="005C11BE">
        <w:rPr>
          <w:sz w:val="28"/>
          <w:szCs w:val="28"/>
        </w:rPr>
        <w:t xml:space="preserve"> – рабочая переменная;</w:t>
      </w:r>
    </w:p>
    <w:p w:rsidR="004A7EA5" w:rsidRPr="005C11BE" w:rsidRDefault="004A7EA5" w:rsidP="005C11BE">
      <w:pPr>
        <w:numPr>
          <w:ilvl w:val="0"/>
          <w:numId w:val="31"/>
        </w:numPr>
        <w:tabs>
          <w:tab w:val="clear" w:pos="1276"/>
          <w:tab w:val="num" w:pos="851"/>
        </w:tabs>
        <w:spacing w:line="360" w:lineRule="auto"/>
        <w:ind w:left="0" w:firstLine="709"/>
        <w:jc w:val="both"/>
        <w:rPr>
          <w:sz w:val="28"/>
          <w:szCs w:val="28"/>
        </w:rPr>
      </w:pPr>
      <w:r w:rsidRPr="005C11BE">
        <w:rPr>
          <w:sz w:val="28"/>
          <w:szCs w:val="28"/>
          <w:lang w:val="en-US"/>
        </w:rPr>
        <w:t>B</w:t>
      </w:r>
      <w:r w:rsidRPr="005C11BE">
        <w:rPr>
          <w:sz w:val="28"/>
          <w:szCs w:val="28"/>
        </w:rPr>
        <w:t xml:space="preserve"> – рабочая переменная;</w:t>
      </w:r>
    </w:p>
    <w:p w:rsidR="004A7EA5" w:rsidRPr="005C11BE" w:rsidRDefault="004A7EA5" w:rsidP="005C11BE">
      <w:pPr>
        <w:numPr>
          <w:ilvl w:val="0"/>
          <w:numId w:val="31"/>
        </w:numPr>
        <w:tabs>
          <w:tab w:val="clear" w:pos="1276"/>
          <w:tab w:val="num" w:pos="851"/>
        </w:tabs>
        <w:spacing w:line="360" w:lineRule="auto"/>
        <w:ind w:left="0" w:firstLine="709"/>
        <w:jc w:val="both"/>
        <w:rPr>
          <w:sz w:val="28"/>
          <w:szCs w:val="28"/>
        </w:rPr>
      </w:pPr>
      <w:r w:rsidRPr="005C11BE">
        <w:rPr>
          <w:sz w:val="28"/>
          <w:szCs w:val="28"/>
          <w:lang w:val="en-US"/>
        </w:rPr>
        <w:t>C</w:t>
      </w:r>
      <w:r w:rsidRPr="005C11BE">
        <w:rPr>
          <w:sz w:val="28"/>
          <w:szCs w:val="28"/>
        </w:rPr>
        <w:t xml:space="preserve"> – рабочая переменная;</w:t>
      </w:r>
    </w:p>
    <w:p w:rsidR="004A7EA5" w:rsidRPr="005C11BE" w:rsidRDefault="004A7EA5" w:rsidP="005C11BE">
      <w:pPr>
        <w:numPr>
          <w:ilvl w:val="0"/>
          <w:numId w:val="31"/>
        </w:numPr>
        <w:tabs>
          <w:tab w:val="clear" w:pos="1276"/>
          <w:tab w:val="num" w:pos="851"/>
        </w:tabs>
        <w:spacing w:line="360" w:lineRule="auto"/>
        <w:ind w:left="0" w:firstLine="709"/>
        <w:jc w:val="both"/>
        <w:rPr>
          <w:sz w:val="28"/>
          <w:szCs w:val="28"/>
        </w:rPr>
      </w:pPr>
      <w:r w:rsidRPr="005C11BE">
        <w:rPr>
          <w:sz w:val="28"/>
          <w:szCs w:val="28"/>
          <w:lang w:val="en-US"/>
        </w:rPr>
        <w:t>D</w:t>
      </w:r>
      <w:r w:rsidRPr="005C11BE">
        <w:rPr>
          <w:sz w:val="28"/>
          <w:szCs w:val="28"/>
        </w:rPr>
        <w:t xml:space="preserve"> – рабочая переменная;</w:t>
      </w:r>
    </w:p>
    <w:p w:rsidR="004A7EA5" w:rsidRPr="005C11BE" w:rsidRDefault="004A7EA5" w:rsidP="005C11BE">
      <w:pPr>
        <w:numPr>
          <w:ilvl w:val="0"/>
          <w:numId w:val="31"/>
        </w:numPr>
        <w:tabs>
          <w:tab w:val="clear" w:pos="1276"/>
          <w:tab w:val="num" w:pos="851"/>
        </w:tabs>
        <w:spacing w:line="360" w:lineRule="auto"/>
        <w:ind w:left="0" w:firstLine="709"/>
        <w:jc w:val="both"/>
        <w:rPr>
          <w:sz w:val="28"/>
          <w:szCs w:val="28"/>
        </w:rPr>
      </w:pPr>
      <w:r w:rsidRPr="005C11BE">
        <w:rPr>
          <w:sz w:val="28"/>
          <w:szCs w:val="28"/>
          <w:lang w:val="en-US"/>
        </w:rPr>
        <w:t>Z</w:t>
      </w:r>
      <w:r w:rsidRPr="005C11BE">
        <w:rPr>
          <w:sz w:val="28"/>
          <w:szCs w:val="28"/>
        </w:rPr>
        <w:t xml:space="preserve"> – рабочая переменная;</w:t>
      </w:r>
    </w:p>
    <w:p w:rsidR="004A7EA5" w:rsidRPr="005C11BE" w:rsidRDefault="004A7EA5" w:rsidP="005C11BE">
      <w:pPr>
        <w:numPr>
          <w:ilvl w:val="0"/>
          <w:numId w:val="31"/>
        </w:numPr>
        <w:tabs>
          <w:tab w:val="clear" w:pos="1276"/>
          <w:tab w:val="num" w:pos="851"/>
        </w:tabs>
        <w:spacing w:line="360" w:lineRule="auto"/>
        <w:ind w:left="0" w:firstLine="709"/>
        <w:jc w:val="both"/>
        <w:rPr>
          <w:sz w:val="28"/>
          <w:szCs w:val="28"/>
        </w:rPr>
      </w:pPr>
      <w:r w:rsidRPr="005C11BE">
        <w:rPr>
          <w:sz w:val="28"/>
          <w:szCs w:val="28"/>
          <w:lang w:val="en-US"/>
        </w:rPr>
        <w:t>K</w:t>
      </w:r>
      <w:r w:rsidRPr="005C11BE">
        <w:rPr>
          <w:sz w:val="28"/>
          <w:szCs w:val="28"/>
        </w:rPr>
        <w:t xml:space="preserve"> – рабочая переменная.</w:t>
      </w:r>
    </w:p>
    <w:p w:rsidR="005416EE" w:rsidRPr="005C11BE" w:rsidRDefault="005C11BE" w:rsidP="005C11BE">
      <w:pPr>
        <w:spacing w:line="360" w:lineRule="auto"/>
        <w:ind w:firstLine="709"/>
        <w:jc w:val="both"/>
        <w:rPr>
          <w:sz w:val="28"/>
          <w:szCs w:val="28"/>
        </w:rPr>
      </w:pPr>
      <w:r w:rsidRPr="005C11BE">
        <w:rPr>
          <w:sz w:val="28"/>
          <w:szCs w:val="28"/>
        </w:rPr>
        <w:br w:type="page"/>
      </w:r>
      <w:r w:rsidR="004651D1">
        <w:rPr>
          <w:sz w:val="28"/>
          <w:szCs w:val="28"/>
        </w:rPr>
        <w:pict>
          <v:shape id="_x0000_i1084" type="#_x0000_t75" style="width:246.75pt;height:523.5pt">
            <v:imagedata r:id="rId47" o:title=""/>
          </v:shape>
        </w:pict>
      </w:r>
    </w:p>
    <w:p w:rsidR="005C11BE" w:rsidRPr="005C11BE" w:rsidRDefault="005416EE" w:rsidP="005C11BE">
      <w:pPr>
        <w:spacing w:line="360" w:lineRule="auto"/>
        <w:ind w:firstLine="709"/>
        <w:jc w:val="both"/>
        <w:rPr>
          <w:rFonts w:ascii="Courier New CYR" w:hAnsi="Courier New CYR" w:cs="Courier New CYR"/>
          <w:b/>
          <w:bCs/>
          <w:sz w:val="28"/>
          <w:szCs w:val="28"/>
          <w:lang w:eastAsia="ru-RU"/>
        </w:rPr>
      </w:pPr>
      <w:r w:rsidRPr="005C11BE">
        <w:rPr>
          <w:sz w:val="28"/>
          <w:szCs w:val="28"/>
        </w:rPr>
        <w:t xml:space="preserve">Рисунок </w:t>
      </w:r>
      <w:r w:rsidR="00363D8E" w:rsidRPr="005C11BE">
        <w:rPr>
          <w:sz w:val="28"/>
          <w:szCs w:val="28"/>
        </w:rPr>
        <w:t>5</w:t>
      </w:r>
      <w:r w:rsidRPr="005C11BE">
        <w:rPr>
          <w:sz w:val="28"/>
          <w:szCs w:val="28"/>
        </w:rPr>
        <w:t xml:space="preserve"> – </w:t>
      </w:r>
      <w:r w:rsidR="004A7EA5" w:rsidRPr="005C11BE">
        <w:rPr>
          <w:sz w:val="28"/>
          <w:szCs w:val="28"/>
        </w:rPr>
        <w:t xml:space="preserve">Блок-схема решения задачи для функции </w:t>
      </w:r>
      <w:r w:rsidR="004A7EA5" w:rsidRPr="000412F7">
        <w:rPr>
          <w:b/>
          <w:bCs/>
          <w:sz w:val="28"/>
          <w:szCs w:val="28"/>
          <w:lang w:eastAsia="ru-RU"/>
        </w:rPr>
        <w:t>PARABL_METHOD</w:t>
      </w:r>
    </w:p>
    <w:p w:rsidR="004A7EA5" w:rsidRPr="005C11BE" w:rsidRDefault="005C11BE" w:rsidP="005C11BE">
      <w:pPr>
        <w:spacing w:line="360" w:lineRule="auto"/>
        <w:ind w:firstLine="709"/>
        <w:jc w:val="both"/>
        <w:rPr>
          <w:b/>
          <w:bCs/>
          <w:sz w:val="28"/>
          <w:szCs w:val="28"/>
          <w:lang w:eastAsia="ru-RU"/>
        </w:rPr>
      </w:pPr>
      <w:r w:rsidRPr="005C11BE">
        <w:rPr>
          <w:rFonts w:ascii="Courier New CYR" w:hAnsi="Courier New CYR" w:cs="Courier New CYR"/>
          <w:b/>
          <w:bCs/>
          <w:sz w:val="28"/>
          <w:szCs w:val="28"/>
          <w:lang w:eastAsia="ru-RU"/>
        </w:rPr>
        <w:br w:type="page"/>
      </w:r>
      <w:r w:rsidR="004651D1">
        <w:rPr>
          <w:sz w:val="28"/>
          <w:szCs w:val="28"/>
        </w:rPr>
        <w:pict>
          <v:shape id="_x0000_i1085" type="#_x0000_t75" style="width:230.25pt;height:149.25pt">
            <v:imagedata r:id="rId48" o:title=""/>
          </v:shape>
        </w:pict>
      </w:r>
    </w:p>
    <w:p w:rsidR="004A7EA5" w:rsidRPr="005C11BE" w:rsidRDefault="004A7EA5" w:rsidP="005C11BE">
      <w:pPr>
        <w:spacing w:line="360" w:lineRule="auto"/>
        <w:ind w:firstLine="709"/>
        <w:jc w:val="both"/>
        <w:rPr>
          <w:bCs/>
          <w:sz w:val="28"/>
          <w:szCs w:val="28"/>
          <w:lang w:eastAsia="ru-RU"/>
        </w:rPr>
      </w:pPr>
      <w:r w:rsidRPr="005C11BE">
        <w:rPr>
          <w:sz w:val="28"/>
          <w:szCs w:val="28"/>
        </w:rPr>
        <w:t xml:space="preserve">Рисунок </w:t>
      </w:r>
      <w:r w:rsidR="00363D8E" w:rsidRPr="005C11BE">
        <w:rPr>
          <w:sz w:val="28"/>
          <w:szCs w:val="28"/>
        </w:rPr>
        <w:t>6</w:t>
      </w:r>
      <w:r w:rsidRPr="005C11BE">
        <w:rPr>
          <w:sz w:val="28"/>
          <w:szCs w:val="28"/>
        </w:rPr>
        <w:t xml:space="preserve"> – Функциональная модель решения задачи для </w:t>
      </w:r>
      <w:r w:rsidR="009B57D8" w:rsidRPr="005C11BE">
        <w:rPr>
          <w:bCs/>
          <w:sz w:val="28"/>
          <w:szCs w:val="28"/>
          <w:lang w:eastAsia="ru-RU"/>
        </w:rPr>
        <w:t>поиска минимума</w:t>
      </w:r>
    </w:p>
    <w:p w:rsidR="005C11BE" w:rsidRPr="005C11BE" w:rsidRDefault="005C11BE" w:rsidP="005C11BE">
      <w:pPr>
        <w:keepNext/>
        <w:tabs>
          <w:tab w:val="left" w:pos="851"/>
        </w:tabs>
        <w:spacing w:line="360" w:lineRule="auto"/>
        <w:ind w:firstLine="709"/>
        <w:jc w:val="both"/>
        <w:rPr>
          <w:b/>
          <w:sz w:val="28"/>
          <w:szCs w:val="28"/>
        </w:rPr>
      </w:pPr>
    </w:p>
    <w:p w:rsidR="005416EE" w:rsidRPr="005C11BE" w:rsidRDefault="00235882" w:rsidP="005C11BE">
      <w:pPr>
        <w:keepNext/>
        <w:tabs>
          <w:tab w:val="left" w:pos="851"/>
        </w:tabs>
        <w:spacing w:line="360" w:lineRule="auto"/>
        <w:ind w:firstLine="709"/>
        <w:jc w:val="both"/>
        <w:rPr>
          <w:sz w:val="28"/>
          <w:szCs w:val="28"/>
        </w:rPr>
      </w:pPr>
      <w:r w:rsidRPr="005C11BE">
        <w:rPr>
          <w:sz w:val="28"/>
          <w:szCs w:val="28"/>
        </w:rPr>
        <w:t xml:space="preserve">4 </w:t>
      </w:r>
      <w:r w:rsidR="005416EE" w:rsidRPr="005C11BE">
        <w:rPr>
          <w:sz w:val="28"/>
          <w:szCs w:val="28"/>
        </w:rPr>
        <w:t>Программная реализация решения задачи</w:t>
      </w:r>
    </w:p>
    <w:p w:rsidR="006A4358" w:rsidRPr="005C11BE" w:rsidRDefault="006A4358" w:rsidP="005C11BE">
      <w:pPr>
        <w:keepNext/>
        <w:spacing w:line="360" w:lineRule="auto"/>
        <w:ind w:firstLine="709"/>
        <w:jc w:val="both"/>
        <w:rPr>
          <w:sz w:val="28"/>
          <w:szCs w:val="28"/>
        </w:rPr>
      </w:pP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iCs/>
          <w:sz w:val="28"/>
          <w:szCs w:val="28"/>
          <w:lang w:eastAsia="ru-RU"/>
        </w:rPr>
        <w:t xml:space="preserve">;ЗАГРУЖАЕМ ФУНКЦИЮ, МИНИМАЛЬНОЕ И МАКСИМАЛЬНОЕ ЗНАЧЕНИЕ, </w:t>
      </w: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iCs/>
          <w:sz w:val="28"/>
          <w:szCs w:val="28"/>
          <w:lang w:eastAsia="ru-RU"/>
        </w:rPr>
        <w:t>;ТРЕБУЕМУЮ ТОЧНОСТЬ ИЗ ФАЙЛА</w:t>
      </w:r>
    </w:p>
    <w:p w:rsidR="00FB72C9" w:rsidRPr="005C11BE" w:rsidRDefault="00FB72C9" w:rsidP="005C11BE">
      <w:pPr>
        <w:suppressAutoHyphens w:val="0"/>
        <w:autoSpaceDE w:val="0"/>
        <w:autoSpaceDN w:val="0"/>
        <w:adjustRightInd w:val="0"/>
        <w:spacing w:line="360" w:lineRule="auto"/>
        <w:ind w:firstLine="709"/>
        <w:jc w:val="both"/>
        <w:rPr>
          <w:sz w:val="28"/>
          <w:szCs w:val="28"/>
          <w:lang w:eastAsia="ru-RU"/>
        </w:rPr>
      </w:pPr>
      <w:r w:rsidRPr="005C11BE">
        <w:rPr>
          <w:sz w:val="28"/>
          <w:szCs w:val="28"/>
          <w:lang w:eastAsia="ru-RU"/>
        </w:rPr>
        <w:t>(</w:t>
      </w:r>
      <w:r w:rsidRPr="005C11BE">
        <w:rPr>
          <w:bCs/>
          <w:sz w:val="28"/>
          <w:szCs w:val="28"/>
          <w:lang w:eastAsia="ru-RU"/>
        </w:rPr>
        <w:t>LOAD</w:t>
      </w:r>
      <w:r w:rsidRPr="005C11BE">
        <w:rPr>
          <w:sz w:val="28"/>
          <w:szCs w:val="28"/>
          <w:lang w:eastAsia="ru-RU"/>
        </w:rPr>
        <w:t xml:space="preserve"> </w:t>
      </w:r>
      <w:r w:rsidRPr="005C11BE">
        <w:rPr>
          <w:iCs/>
          <w:sz w:val="28"/>
          <w:szCs w:val="28"/>
          <w:lang w:eastAsia="ru-RU"/>
        </w:rPr>
        <w:t>"D:\\FUNCTION.TXT"</w:t>
      </w:r>
      <w:r w:rsidRPr="005C11BE">
        <w:rPr>
          <w:sz w:val="28"/>
          <w:szCs w:val="28"/>
          <w:lang w:eastAsia="ru-RU"/>
        </w:rPr>
        <w:t>)</w:t>
      </w:r>
    </w:p>
    <w:p w:rsidR="00FB72C9" w:rsidRPr="005C11BE" w:rsidRDefault="00FB72C9" w:rsidP="005C11BE">
      <w:pPr>
        <w:suppressAutoHyphens w:val="0"/>
        <w:autoSpaceDE w:val="0"/>
        <w:autoSpaceDN w:val="0"/>
        <w:adjustRightInd w:val="0"/>
        <w:spacing w:line="360" w:lineRule="auto"/>
        <w:ind w:firstLine="709"/>
        <w:jc w:val="both"/>
        <w:rPr>
          <w:sz w:val="28"/>
          <w:szCs w:val="28"/>
          <w:lang w:eastAsia="ru-RU"/>
        </w:rPr>
      </w:pP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iCs/>
          <w:sz w:val="28"/>
          <w:szCs w:val="28"/>
          <w:lang w:eastAsia="ru-RU"/>
        </w:rPr>
        <w:t>;ОЪЯВЛЯЕМ ФУНКЦИЮ PARABL_METHOD ДЛЯ ПОИСКА МИНИМУМА ФУНКЦИИ</w:t>
      </w: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iCs/>
          <w:sz w:val="28"/>
          <w:szCs w:val="28"/>
          <w:lang w:eastAsia="ru-RU"/>
        </w:rPr>
        <w:t>;</w:t>
      </w:r>
      <w:r w:rsidRPr="005C11BE">
        <w:rPr>
          <w:iCs/>
          <w:sz w:val="28"/>
          <w:szCs w:val="28"/>
          <w:lang w:val="en-US" w:eastAsia="ru-RU"/>
        </w:rPr>
        <w:t>X</w:t>
      </w:r>
      <w:r w:rsidRPr="005C11BE">
        <w:rPr>
          <w:iCs/>
          <w:sz w:val="28"/>
          <w:szCs w:val="28"/>
          <w:lang w:eastAsia="ru-RU"/>
        </w:rPr>
        <w:t>0 - НАЧАЛЬНАЯ ТОЧКА</w:t>
      </w: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iCs/>
          <w:sz w:val="28"/>
          <w:szCs w:val="28"/>
          <w:lang w:eastAsia="ru-RU"/>
        </w:rPr>
        <w:t>;</w:t>
      </w:r>
      <w:r w:rsidRPr="005C11BE">
        <w:rPr>
          <w:iCs/>
          <w:sz w:val="28"/>
          <w:szCs w:val="28"/>
          <w:lang w:val="en-US" w:eastAsia="ru-RU"/>
        </w:rPr>
        <w:t>H</w:t>
      </w:r>
      <w:r w:rsidRPr="005C11BE">
        <w:rPr>
          <w:iCs/>
          <w:sz w:val="28"/>
          <w:szCs w:val="28"/>
          <w:lang w:eastAsia="ru-RU"/>
        </w:rPr>
        <w:t xml:space="preserve"> - КОНЕЧНАЯ ТОЧКА</w:t>
      </w: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iCs/>
          <w:sz w:val="28"/>
          <w:szCs w:val="28"/>
          <w:lang w:eastAsia="ru-RU"/>
        </w:rPr>
        <w:t>;</w:t>
      </w:r>
      <w:r w:rsidRPr="005C11BE">
        <w:rPr>
          <w:iCs/>
          <w:sz w:val="28"/>
          <w:szCs w:val="28"/>
          <w:lang w:val="en-US" w:eastAsia="ru-RU"/>
        </w:rPr>
        <w:t>EPS</w:t>
      </w:r>
      <w:r w:rsidRPr="005C11BE">
        <w:rPr>
          <w:iCs/>
          <w:sz w:val="28"/>
          <w:szCs w:val="28"/>
          <w:lang w:eastAsia="ru-RU"/>
        </w:rPr>
        <w:t xml:space="preserve"> - ТОЧНОСТЬ ВЫЧИСЛЕНИЯ</w:t>
      </w: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iCs/>
          <w:sz w:val="28"/>
          <w:szCs w:val="28"/>
          <w:lang w:eastAsia="ru-RU"/>
        </w:rPr>
        <w:t>;</w:t>
      </w:r>
      <w:r w:rsidRPr="005C11BE">
        <w:rPr>
          <w:iCs/>
          <w:sz w:val="28"/>
          <w:szCs w:val="28"/>
          <w:lang w:val="en-US" w:eastAsia="ru-RU"/>
        </w:rPr>
        <w:t>FN</w:t>
      </w:r>
      <w:r w:rsidRPr="005C11BE">
        <w:rPr>
          <w:iCs/>
          <w:sz w:val="28"/>
          <w:szCs w:val="28"/>
          <w:lang w:eastAsia="ru-RU"/>
        </w:rPr>
        <w:t xml:space="preserve"> - ФУНКЦИЯ ДЛЯ ВЫЧИСЛЕНИЯ МИМИМУМА</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DEFUN</w:t>
      </w:r>
      <w:r w:rsidRPr="005C11BE">
        <w:rPr>
          <w:sz w:val="28"/>
          <w:szCs w:val="28"/>
          <w:lang w:val="en-US" w:eastAsia="ru-RU"/>
        </w:rPr>
        <w:t xml:space="preserve"> </w:t>
      </w:r>
      <w:r w:rsidRPr="005C11BE">
        <w:rPr>
          <w:bCs/>
          <w:sz w:val="28"/>
          <w:szCs w:val="28"/>
          <w:lang w:val="en-US" w:eastAsia="ru-RU"/>
        </w:rPr>
        <w:t>PARABL_METHOD</w:t>
      </w:r>
      <w:r w:rsidRPr="005C11BE">
        <w:rPr>
          <w:sz w:val="28"/>
          <w:szCs w:val="28"/>
          <w:lang w:val="en-US" w:eastAsia="ru-RU"/>
        </w:rPr>
        <w:t xml:space="preserve"> (X0 H EPS FN)</w:t>
      </w: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sz w:val="28"/>
          <w:szCs w:val="28"/>
          <w:lang w:val="en-US" w:eastAsia="ru-RU"/>
        </w:rPr>
        <w:t xml:space="preserve">  </w:t>
      </w:r>
      <w:r w:rsidRPr="005C11BE">
        <w:rPr>
          <w:iCs/>
          <w:sz w:val="28"/>
          <w:szCs w:val="28"/>
          <w:lang w:eastAsia="ru-RU"/>
        </w:rPr>
        <w:t xml:space="preserve">;ОБЪЯВЛЯЕМ ПЕРЕМЕННЫЕ  </w:t>
      </w: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sz w:val="28"/>
          <w:szCs w:val="28"/>
          <w:lang w:eastAsia="ru-RU"/>
        </w:rPr>
        <w:t xml:space="preserve">  </w:t>
      </w:r>
      <w:r w:rsidRPr="005C11BE">
        <w:rPr>
          <w:iCs/>
          <w:sz w:val="28"/>
          <w:szCs w:val="28"/>
          <w:lang w:eastAsia="ru-RU"/>
        </w:rPr>
        <w:t xml:space="preserve">;---------------------  </w:t>
      </w: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sz w:val="28"/>
          <w:szCs w:val="28"/>
          <w:lang w:eastAsia="ru-RU"/>
        </w:rPr>
        <w:t xml:space="preserve">  </w:t>
      </w:r>
      <w:r w:rsidRPr="005C11BE">
        <w:rPr>
          <w:iCs/>
          <w:sz w:val="28"/>
          <w:szCs w:val="28"/>
          <w:lang w:eastAsia="ru-RU"/>
        </w:rPr>
        <w:t>;ТРИ ВСПОМОГАТЕЛЬНЫЕ ТОЧКИ</w:t>
      </w:r>
    </w:p>
    <w:p w:rsidR="00FB72C9" w:rsidRPr="005C11BE" w:rsidRDefault="00FB72C9" w:rsidP="005C11BE">
      <w:pPr>
        <w:suppressAutoHyphens w:val="0"/>
        <w:autoSpaceDE w:val="0"/>
        <w:autoSpaceDN w:val="0"/>
        <w:adjustRightInd w:val="0"/>
        <w:spacing w:line="360" w:lineRule="auto"/>
        <w:ind w:firstLine="709"/>
        <w:jc w:val="both"/>
        <w:rPr>
          <w:sz w:val="28"/>
          <w:szCs w:val="28"/>
          <w:lang w:eastAsia="ru-RU"/>
        </w:rPr>
      </w:pPr>
      <w:r w:rsidRPr="005C11BE">
        <w:rPr>
          <w:sz w:val="28"/>
          <w:szCs w:val="28"/>
          <w:lang w:eastAsia="ru-RU"/>
        </w:rPr>
        <w:t xml:space="preserve">  (</w:t>
      </w:r>
      <w:r w:rsidRPr="005C11BE">
        <w:rPr>
          <w:bCs/>
          <w:sz w:val="28"/>
          <w:szCs w:val="28"/>
          <w:lang w:eastAsia="ru-RU"/>
        </w:rPr>
        <w:t>DECLARE</w:t>
      </w:r>
      <w:r w:rsidRPr="005C11BE">
        <w:rPr>
          <w:sz w:val="28"/>
          <w:szCs w:val="28"/>
          <w:lang w:eastAsia="ru-RU"/>
        </w:rPr>
        <w:t xml:space="preserve"> (</w:t>
      </w:r>
      <w:r w:rsidRPr="005C11BE">
        <w:rPr>
          <w:bCs/>
          <w:sz w:val="28"/>
          <w:szCs w:val="28"/>
          <w:lang w:eastAsia="ru-RU"/>
        </w:rPr>
        <w:t>SPECIAL</w:t>
      </w:r>
      <w:r w:rsidRPr="005C11BE">
        <w:rPr>
          <w:sz w:val="28"/>
          <w:szCs w:val="28"/>
          <w:lang w:eastAsia="ru-RU"/>
        </w:rPr>
        <w:t xml:space="preserve"> X1))</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eastAsia="ru-RU"/>
        </w:rPr>
        <w:t xml:space="preserve">  </w:t>
      </w:r>
      <w:r w:rsidRPr="005C11BE">
        <w:rPr>
          <w:sz w:val="28"/>
          <w:szCs w:val="28"/>
          <w:lang w:val="en-US" w:eastAsia="ru-RU"/>
        </w:rPr>
        <w:t>(</w:t>
      </w:r>
      <w:r w:rsidRPr="005C11BE">
        <w:rPr>
          <w:bCs/>
          <w:sz w:val="28"/>
          <w:szCs w:val="28"/>
          <w:lang w:val="en-US" w:eastAsia="ru-RU"/>
        </w:rPr>
        <w:t>DECLARE</w:t>
      </w:r>
      <w:r w:rsidRPr="005C11BE">
        <w:rPr>
          <w:sz w:val="28"/>
          <w:szCs w:val="28"/>
          <w:lang w:val="en-US" w:eastAsia="ru-RU"/>
        </w:rPr>
        <w:t xml:space="preserve"> (</w:t>
      </w:r>
      <w:r w:rsidRPr="005C11BE">
        <w:rPr>
          <w:bCs/>
          <w:sz w:val="28"/>
          <w:szCs w:val="28"/>
          <w:lang w:val="en-US" w:eastAsia="ru-RU"/>
        </w:rPr>
        <w:t>SPECIAL</w:t>
      </w:r>
      <w:r w:rsidRPr="005C11BE">
        <w:rPr>
          <w:sz w:val="28"/>
          <w:szCs w:val="28"/>
          <w:lang w:val="en-US" w:eastAsia="ru-RU"/>
        </w:rPr>
        <w:t xml:space="preserve"> X2))  </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 xml:space="preserve">  (</w:t>
      </w:r>
      <w:r w:rsidRPr="005C11BE">
        <w:rPr>
          <w:bCs/>
          <w:sz w:val="28"/>
          <w:szCs w:val="28"/>
          <w:lang w:val="en-US" w:eastAsia="ru-RU"/>
        </w:rPr>
        <w:t>DECLARE</w:t>
      </w:r>
      <w:r w:rsidRPr="005C11BE">
        <w:rPr>
          <w:sz w:val="28"/>
          <w:szCs w:val="28"/>
          <w:lang w:val="en-US" w:eastAsia="ru-RU"/>
        </w:rPr>
        <w:t xml:space="preserve"> (</w:t>
      </w:r>
      <w:r w:rsidRPr="005C11BE">
        <w:rPr>
          <w:bCs/>
          <w:sz w:val="28"/>
          <w:szCs w:val="28"/>
          <w:lang w:val="en-US" w:eastAsia="ru-RU"/>
        </w:rPr>
        <w:t>SPECIAL</w:t>
      </w:r>
      <w:r w:rsidRPr="005C11BE">
        <w:rPr>
          <w:sz w:val="28"/>
          <w:szCs w:val="28"/>
          <w:lang w:val="en-US" w:eastAsia="ru-RU"/>
        </w:rPr>
        <w:t xml:space="preserve"> XN))  </w:t>
      </w:r>
    </w:p>
    <w:p w:rsidR="00FB72C9" w:rsidRPr="005C11BE" w:rsidRDefault="00FB72C9" w:rsidP="005C11BE">
      <w:pPr>
        <w:suppressAutoHyphens w:val="0"/>
        <w:autoSpaceDE w:val="0"/>
        <w:autoSpaceDN w:val="0"/>
        <w:adjustRightInd w:val="0"/>
        <w:spacing w:line="360" w:lineRule="auto"/>
        <w:ind w:firstLine="709"/>
        <w:jc w:val="both"/>
        <w:rPr>
          <w:iCs/>
          <w:sz w:val="28"/>
          <w:szCs w:val="28"/>
          <w:lang w:val="en-US" w:eastAsia="ru-RU"/>
        </w:rPr>
      </w:pPr>
      <w:r w:rsidRPr="005C11BE">
        <w:rPr>
          <w:iCs/>
          <w:sz w:val="28"/>
          <w:szCs w:val="28"/>
          <w:lang w:val="en-US" w:eastAsia="ru-RU"/>
        </w:rPr>
        <w:t>;</w:t>
      </w:r>
      <w:r w:rsidRPr="005C11BE">
        <w:rPr>
          <w:iCs/>
          <w:sz w:val="28"/>
          <w:szCs w:val="28"/>
          <w:lang w:eastAsia="ru-RU"/>
        </w:rPr>
        <w:t>ФУНКЦИИ</w:t>
      </w:r>
      <w:r w:rsidRPr="005C11BE">
        <w:rPr>
          <w:iCs/>
          <w:sz w:val="28"/>
          <w:szCs w:val="28"/>
          <w:lang w:val="en-US" w:eastAsia="ru-RU"/>
        </w:rPr>
        <w:t xml:space="preserve"> </w:t>
      </w:r>
      <w:r w:rsidRPr="005C11BE">
        <w:rPr>
          <w:iCs/>
          <w:sz w:val="28"/>
          <w:szCs w:val="28"/>
          <w:lang w:eastAsia="ru-RU"/>
        </w:rPr>
        <w:t>ОТ</w:t>
      </w:r>
      <w:r w:rsidRPr="005C11BE">
        <w:rPr>
          <w:iCs/>
          <w:sz w:val="28"/>
          <w:szCs w:val="28"/>
          <w:lang w:val="en-US" w:eastAsia="ru-RU"/>
        </w:rPr>
        <w:t xml:space="preserve"> </w:t>
      </w:r>
      <w:r w:rsidRPr="005C11BE">
        <w:rPr>
          <w:iCs/>
          <w:sz w:val="28"/>
          <w:szCs w:val="28"/>
          <w:lang w:eastAsia="ru-RU"/>
        </w:rPr>
        <w:t>ТОЧЕК</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 xml:space="preserve"> (</w:t>
      </w:r>
      <w:r w:rsidRPr="005C11BE">
        <w:rPr>
          <w:bCs/>
          <w:sz w:val="28"/>
          <w:szCs w:val="28"/>
          <w:lang w:val="en-US" w:eastAsia="ru-RU"/>
        </w:rPr>
        <w:t>DECLARE</w:t>
      </w:r>
      <w:r w:rsidRPr="005C11BE">
        <w:rPr>
          <w:sz w:val="28"/>
          <w:szCs w:val="28"/>
          <w:lang w:val="en-US" w:eastAsia="ru-RU"/>
        </w:rPr>
        <w:t xml:space="preserve"> (</w:t>
      </w:r>
      <w:r w:rsidRPr="005C11BE">
        <w:rPr>
          <w:bCs/>
          <w:sz w:val="28"/>
          <w:szCs w:val="28"/>
          <w:lang w:val="en-US" w:eastAsia="ru-RU"/>
        </w:rPr>
        <w:t>SPECIAL</w:t>
      </w:r>
      <w:r w:rsidRPr="005C11BE">
        <w:rPr>
          <w:sz w:val="28"/>
          <w:szCs w:val="28"/>
          <w:lang w:val="en-US" w:eastAsia="ru-RU"/>
        </w:rPr>
        <w:t xml:space="preserve"> F_X0))  </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 xml:space="preserve"> (</w:t>
      </w:r>
      <w:r w:rsidRPr="005C11BE">
        <w:rPr>
          <w:bCs/>
          <w:sz w:val="28"/>
          <w:szCs w:val="28"/>
          <w:lang w:val="en-US" w:eastAsia="ru-RU"/>
        </w:rPr>
        <w:t>DECLARE</w:t>
      </w:r>
      <w:r w:rsidRPr="005C11BE">
        <w:rPr>
          <w:sz w:val="28"/>
          <w:szCs w:val="28"/>
          <w:lang w:val="en-US" w:eastAsia="ru-RU"/>
        </w:rPr>
        <w:t xml:space="preserve"> (</w:t>
      </w:r>
      <w:r w:rsidRPr="005C11BE">
        <w:rPr>
          <w:bCs/>
          <w:sz w:val="28"/>
          <w:szCs w:val="28"/>
          <w:lang w:val="en-US" w:eastAsia="ru-RU"/>
        </w:rPr>
        <w:t>SPECIAL</w:t>
      </w:r>
      <w:r w:rsidRPr="005C11BE">
        <w:rPr>
          <w:sz w:val="28"/>
          <w:szCs w:val="28"/>
          <w:lang w:val="en-US" w:eastAsia="ru-RU"/>
        </w:rPr>
        <w:t xml:space="preserve"> F_X1))  </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 xml:space="preserve">  (</w:t>
      </w:r>
      <w:r w:rsidRPr="005C11BE">
        <w:rPr>
          <w:bCs/>
          <w:sz w:val="28"/>
          <w:szCs w:val="28"/>
          <w:lang w:val="en-US" w:eastAsia="ru-RU"/>
        </w:rPr>
        <w:t>DECLARE</w:t>
      </w:r>
      <w:r w:rsidRPr="005C11BE">
        <w:rPr>
          <w:sz w:val="28"/>
          <w:szCs w:val="28"/>
          <w:lang w:val="en-US" w:eastAsia="ru-RU"/>
        </w:rPr>
        <w:t xml:space="preserve"> (</w:t>
      </w:r>
      <w:r w:rsidRPr="005C11BE">
        <w:rPr>
          <w:bCs/>
          <w:sz w:val="28"/>
          <w:szCs w:val="28"/>
          <w:lang w:val="en-US" w:eastAsia="ru-RU"/>
        </w:rPr>
        <w:t>SPECIAL</w:t>
      </w:r>
      <w:r w:rsidRPr="005C11BE">
        <w:rPr>
          <w:sz w:val="28"/>
          <w:szCs w:val="28"/>
          <w:lang w:val="en-US" w:eastAsia="ru-RU"/>
        </w:rPr>
        <w:t xml:space="preserve"> F_X2))</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 xml:space="preserve">  (</w:t>
      </w:r>
      <w:r w:rsidRPr="005C11BE">
        <w:rPr>
          <w:bCs/>
          <w:sz w:val="28"/>
          <w:szCs w:val="28"/>
          <w:lang w:val="en-US" w:eastAsia="ru-RU"/>
        </w:rPr>
        <w:t>DECLARE</w:t>
      </w:r>
      <w:r w:rsidRPr="005C11BE">
        <w:rPr>
          <w:sz w:val="28"/>
          <w:szCs w:val="28"/>
          <w:lang w:val="en-US" w:eastAsia="ru-RU"/>
        </w:rPr>
        <w:t xml:space="preserve"> (</w:t>
      </w:r>
      <w:r w:rsidRPr="005C11BE">
        <w:rPr>
          <w:bCs/>
          <w:sz w:val="28"/>
          <w:szCs w:val="28"/>
          <w:lang w:val="en-US" w:eastAsia="ru-RU"/>
        </w:rPr>
        <w:t>SPECIAL</w:t>
      </w:r>
      <w:r w:rsidRPr="005C11BE">
        <w:rPr>
          <w:sz w:val="28"/>
          <w:szCs w:val="28"/>
          <w:lang w:val="en-US" w:eastAsia="ru-RU"/>
        </w:rPr>
        <w:t xml:space="preserve"> F_XN))</w:t>
      </w: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iCs/>
          <w:sz w:val="28"/>
          <w:szCs w:val="28"/>
          <w:lang w:eastAsia="ru-RU"/>
        </w:rPr>
        <w:t>;ВСПОМОГАТЕЛЬНЫЕ ПЕРЕМЕННЫЕ</w:t>
      </w:r>
    </w:p>
    <w:p w:rsidR="00FB72C9" w:rsidRPr="005C11BE" w:rsidRDefault="00FB72C9" w:rsidP="005C11BE">
      <w:pPr>
        <w:suppressAutoHyphens w:val="0"/>
        <w:autoSpaceDE w:val="0"/>
        <w:autoSpaceDN w:val="0"/>
        <w:adjustRightInd w:val="0"/>
        <w:spacing w:line="360" w:lineRule="auto"/>
        <w:ind w:firstLine="709"/>
        <w:jc w:val="both"/>
        <w:rPr>
          <w:sz w:val="28"/>
          <w:szCs w:val="28"/>
          <w:lang w:eastAsia="ru-RU"/>
        </w:rPr>
      </w:pPr>
      <w:r w:rsidRPr="005C11BE">
        <w:rPr>
          <w:sz w:val="28"/>
          <w:szCs w:val="28"/>
          <w:lang w:eastAsia="ru-RU"/>
        </w:rPr>
        <w:t xml:space="preserve"> (</w:t>
      </w:r>
      <w:r w:rsidRPr="005C11BE">
        <w:rPr>
          <w:bCs/>
          <w:sz w:val="28"/>
          <w:szCs w:val="28"/>
          <w:lang w:eastAsia="ru-RU"/>
        </w:rPr>
        <w:t>DECLARE</w:t>
      </w:r>
      <w:r w:rsidRPr="005C11BE">
        <w:rPr>
          <w:sz w:val="28"/>
          <w:szCs w:val="28"/>
          <w:lang w:eastAsia="ru-RU"/>
        </w:rPr>
        <w:t xml:space="preserve"> (</w:t>
      </w:r>
      <w:r w:rsidRPr="005C11BE">
        <w:rPr>
          <w:bCs/>
          <w:sz w:val="28"/>
          <w:szCs w:val="28"/>
          <w:lang w:eastAsia="ru-RU"/>
        </w:rPr>
        <w:t>SPECIAL</w:t>
      </w:r>
      <w:r w:rsidRPr="005C11BE">
        <w:rPr>
          <w:sz w:val="28"/>
          <w:szCs w:val="28"/>
          <w:lang w:eastAsia="ru-RU"/>
        </w:rPr>
        <w:t xml:space="preserve"> Q))  </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0412F7">
        <w:rPr>
          <w:sz w:val="28"/>
          <w:szCs w:val="28"/>
          <w:lang w:eastAsia="ru-RU"/>
        </w:rPr>
        <w:t xml:space="preserve"> </w:t>
      </w:r>
      <w:r w:rsidRPr="005C11BE">
        <w:rPr>
          <w:sz w:val="28"/>
          <w:szCs w:val="28"/>
          <w:lang w:val="en-US" w:eastAsia="ru-RU"/>
        </w:rPr>
        <w:t>(</w:t>
      </w:r>
      <w:r w:rsidRPr="005C11BE">
        <w:rPr>
          <w:bCs/>
          <w:sz w:val="28"/>
          <w:szCs w:val="28"/>
          <w:lang w:val="en-US" w:eastAsia="ru-RU"/>
        </w:rPr>
        <w:t>DECLARE</w:t>
      </w:r>
      <w:r w:rsidRPr="005C11BE">
        <w:rPr>
          <w:sz w:val="28"/>
          <w:szCs w:val="28"/>
          <w:lang w:val="en-US" w:eastAsia="ru-RU"/>
        </w:rPr>
        <w:t xml:space="preserve"> (</w:t>
      </w:r>
      <w:r w:rsidRPr="005C11BE">
        <w:rPr>
          <w:bCs/>
          <w:sz w:val="28"/>
          <w:szCs w:val="28"/>
          <w:lang w:val="en-US" w:eastAsia="ru-RU"/>
        </w:rPr>
        <w:t>SPECIAL</w:t>
      </w:r>
      <w:r w:rsidRPr="005C11BE">
        <w:rPr>
          <w:sz w:val="28"/>
          <w:szCs w:val="28"/>
          <w:lang w:val="en-US" w:eastAsia="ru-RU"/>
        </w:rPr>
        <w:t xml:space="preserve"> A))</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 xml:space="preserve"> (</w:t>
      </w:r>
      <w:r w:rsidRPr="005C11BE">
        <w:rPr>
          <w:bCs/>
          <w:sz w:val="28"/>
          <w:szCs w:val="28"/>
          <w:lang w:val="en-US" w:eastAsia="ru-RU"/>
        </w:rPr>
        <w:t>DECLARE</w:t>
      </w:r>
      <w:r w:rsidRPr="005C11BE">
        <w:rPr>
          <w:sz w:val="28"/>
          <w:szCs w:val="28"/>
          <w:lang w:val="en-US" w:eastAsia="ru-RU"/>
        </w:rPr>
        <w:t xml:space="preserve"> (</w:t>
      </w:r>
      <w:r w:rsidRPr="005C11BE">
        <w:rPr>
          <w:bCs/>
          <w:sz w:val="28"/>
          <w:szCs w:val="28"/>
          <w:lang w:val="en-US" w:eastAsia="ru-RU"/>
        </w:rPr>
        <w:t>SPECIAL</w:t>
      </w:r>
      <w:r w:rsidRPr="005C11BE">
        <w:rPr>
          <w:sz w:val="28"/>
          <w:szCs w:val="28"/>
          <w:lang w:val="en-US" w:eastAsia="ru-RU"/>
        </w:rPr>
        <w:t xml:space="preserve"> B))  </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 xml:space="preserve"> (</w:t>
      </w:r>
      <w:r w:rsidRPr="005C11BE">
        <w:rPr>
          <w:bCs/>
          <w:sz w:val="28"/>
          <w:szCs w:val="28"/>
          <w:lang w:val="en-US" w:eastAsia="ru-RU"/>
        </w:rPr>
        <w:t>DECLARE</w:t>
      </w:r>
      <w:r w:rsidRPr="005C11BE">
        <w:rPr>
          <w:sz w:val="28"/>
          <w:szCs w:val="28"/>
          <w:lang w:val="en-US" w:eastAsia="ru-RU"/>
        </w:rPr>
        <w:t xml:space="preserve"> (</w:t>
      </w:r>
      <w:r w:rsidRPr="005C11BE">
        <w:rPr>
          <w:bCs/>
          <w:sz w:val="28"/>
          <w:szCs w:val="28"/>
          <w:lang w:val="en-US" w:eastAsia="ru-RU"/>
        </w:rPr>
        <w:t>SPECIAL</w:t>
      </w:r>
      <w:r w:rsidRPr="005C11BE">
        <w:rPr>
          <w:sz w:val="28"/>
          <w:szCs w:val="28"/>
          <w:lang w:val="en-US" w:eastAsia="ru-RU"/>
        </w:rPr>
        <w:t xml:space="preserve"> C))  </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 xml:space="preserve"> (</w:t>
      </w:r>
      <w:r w:rsidRPr="005C11BE">
        <w:rPr>
          <w:bCs/>
          <w:sz w:val="28"/>
          <w:szCs w:val="28"/>
          <w:lang w:val="en-US" w:eastAsia="ru-RU"/>
        </w:rPr>
        <w:t>DECLARE</w:t>
      </w:r>
      <w:r w:rsidRPr="005C11BE">
        <w:rPr>
          <w:sz w:val="28"/>
          <w:szCs w:val="28"/>
          <w:lang w:val="en-US" w:eastAsia="ru-RU"/>
        </w:rPr>
        <w:t xml:space="preserve"> (</w:t>
      </w:r>
      <w:r w:rsidRPr="005C11BE">
        <w:rPr>
          <w:bCs/>
          <w:sz w:val="28"/>
          <w:szCs w:val="28"/>
          <w:lang w:val="en-US" w:eastAsia="ru-RU"/>
        </w:rPr>
        <w:t>SPECIAL</w:t>
      </w:r>
      <w:r w:rsidRPr="005C11BE">
        <w:rPr>
          <w:sz w:val="28"/>
          <w:szCs w:val="28"/>
          <w:lang w:val="en-US" w:eastAsia="ru-RU"/>
        </w:rPr>
        <w:t xml:space="preserve"> D))  </w:t>
      </w:r>
    </w:p>
    <w:p w:rsidR="00FB72C9" w:rsidRPr="000412F7" w:rsidRDefault="00FB72C9" w:rsidP="005C11BE">
      <w:pPr>
        <w:suppressAutoHyphens w:val="0"/>
        <w:autoSpaceDE w:val="0"/>
        <w:autoSpaceDN w:val="0"/>
        <w:adjustRightInd w:val="0"/>
        <w:spacing w:line="360" w:lineRule="auto"/>
        <w:ind w:firstLine="709"/>
        <w:jc w:val="both"/>
        <w:rPr>
          <w:sz w:val="28"/>
          <w:szCs w:val="28"/>
          <w:lang w:eastAsia="ru-RU"/>
        </w:rPr>
      </w:pPr>
      <w:r w:rsidRPr="005C11BE">
        <w:rPr>
          <w:sz w:val="28"/>
          <w:szCs w:val="28"/>
          <w:lang w:val="en-US" w:eastAsia="ru-RU"/>
        </w:rPr>
        <w:t xml:space="preserve"> </w:t>
      </w:r>
      <w:r w:rsidRPr="000412F7">
        <w:rPr>
          <w:sz w:val="28"/>
          <w:szCs w:val="28"/>
          <w:lang w:eastAsia="ru-RU"/>
        </w:rPr>
        <w:t>(</w:t>
      </w:r>
      <w:r w:rsidRPr="005C11BE">
        <w:rPr>
          <w:bCs/>
          <w:sz w:val="28"/>
          <w:szCs w:val="28"/>
          <w:lang w:val="en-US" w:eastAsia="ru-RU"/>
        </w:rPr>
        <w:t>DECLARE</w:t>
      </w:r>
      <w:r w:rsidRPr="000412F7">
        <w:rPr>
          <w:sz w:val="28"/>
          <w:szCs w:val="28"/>
          <w:lang w:eastAsia="ru-RU"/>
        </w:rPr>
        <w:t xml:space="preserve"> (</w:t>
      </w:r>
      <w:r w:rsidRPr="005C11BE">
        <w:rPr>
          <w:bCs/>
          <w:sz w:val="28"/>
          <w:szCs w:val="28"/>
          <w:lang w:val="en-US" w:eastAsia="ru-RU"/>
        </w:rPr>
        <w:t>SPECIAL</w:t>
      </w:r>
      <w:r w:rsidRPr="000412F7">
        <w:rPr>
          <w:sz w:val="28"/>
          <w:szCs w:val="28"/>
          <w:lang w:eastAsia="ru-RU"/>
        </w:rPr>
        <w:t xml:space="preserve"> </w:t>
      </w:r>
      <w:r w:rsidRPr="005C11BE">
        <w:rPr>
          <w:sz w:val="28"/>
          <w:szCs w:val="28"/>
          <w:lang w:val="en-US" w:eastAsia="ru-RU"/>
        </w:rPr>
        <w:t>Z</w:t>
      </w:r>
      <w:r w:rsidRPr="000412F7">
        <w:rPr>
          <w:sz w:val="28"/>
          <w:szCs w:val="28"/>
          <w:lang w:eastAsia="ru-RU"/>
        </w:rPr>
        <w:t xml:space="preserve">))  </w:t>
      </w:r>
    </w:p>
    <w:p w:rsidR="00FB72C9" w:rsidRPr="000412F7" w:rsidRDefault="00FB72C9" w:rsidP="005C11BE">
      <w:pPr>
        <w:suppressAutoHyphens w:val="0"/>
        <w:autoSpaceDE w:val="0"/>
        <w:autoSpaceDN w:val="0"/>
        <w:adjustRightInd w:val="0"/>
        <w:spacing w:line="360" w:lineRule="auto"/>
        <w:ind w:firstLine="709"/>
        <w:jc w:val="both"/>
        <w:rPr>
          <w:iCs/>
          <w:sz w:val="28"/>
          <w:szCs w:val="28"/>
          <w:lang w:eastAsia="ru-RU"/>
        </w:rPr>
      </w:pPr>
      <w:r w:rsidRPr="000412F7">
        <w:rPr>
          <w:iCs/>
          <w:sz w:val="28"/>
          <w:szCs w:val="28"/>
          <w:lang w:eastAsia="ru-RU"/>
        </w:rPr>
        <w:t>;---------------------</w:t>
      </w:r>
    </w:p>
    <w:p w:rsidR="00FB72C9" w:rsidRPr="000412F7" w:rsidRDefault="00FB72C9" w:rsidP="005C11BE">
      <w:pPr>
        <w:suppressAutoHyphens w:val="0"/>
        <w:autoSpaceDE w:val="0"/>
        <w:autoSpaceDN w:val="0"/>
        <w:adjustRightInd w:val="0"/>
        <w:spacing w:line="360" w:lineRule="auto"/>
        <w:ind w:firstLine="709"/>
        <w:jc w:val="both"/>
        <w:rPr>
          <w:sz w:val="28"/>
          <w:szCs w:val="28"/>
          <w:lang w:eastAsia="ru-RU"/>
        </w:rPr>
      </w:pP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0412F7">
        <w:rPr>
          <w:sz w:val="28"/>
          <w:szCs w:val="28"/>
          <w:lang w:eastAsia="ru-RU"/>
        </w:rPr>
        <w:t xml:space="preserve">  </w:t>
      </w:r>
      <w:r w:rsidRPr="005C11BE">
        <w:rPr>
          <w:iCs/>
          <w:sz w:val="28"/>
          <w:szCs w:val="28"/>
          <w:lang w:eastAsia="ru-RU"/>
        </w:rPr>
        <w:t>;УСТАНАВЛИВАЕМ ПЕРВУЮ ТОЧКУ</w:t>
      </w:r>
    </w:p>
    <w:p w:rsidR="00FB72C9" w:rsidRPr="005C11BE" w:rsidRDefault="00FB72C9" w:rsidP="005C11BE">
      <w:pPr>
        <w:suppressAutoHyphens w:val="0"/>
        <w:autoSpaceDE w:val="0"/>
        <w:autoSpaceDN w:val="0"/>
        <w:adjustRightInd w:val="0"/>
        <w:spacing w:line="360" w:lineRule="auto"/>
        <w:ind w:firstLine="709"/>
        <w:jc w:val="both"/>
        <w:rPr>
          <w:sz w:val="28"/>
          <w:szCs w:val="28"/>
          <w:lang w:eastAsia="ru-RU"/>
        </w:rPr>
      </w:pPr>
      <w:r w:rsidRPr="005C11BE">
        <w:rPr>
          <w:sz w:val="28"/>
          <w:szCs w:val="28"/>
          <w:lang w:eastAsia="ru-RU"/>
        </w:rPr>
        <w:t xml:space="preserve">  (</w:t>
      </w:r>
      <w:r w:rsidRPr="005C11BE">
        <w:rPr>
          <w:bCs/>
          <w:sz w:val="28"/>
          <w:szCs w:val="28"/>
          <w:lang w:eastAsia="ru-RU"/>
        </w:rPr>
        <w:t>SETQ</w:t>
      </w:r>
      <w:r w:rsidRPr="005C11BE">
        <w:rPr>
          <w:sz w:val="28"/>
          <w:szCs w:val="28"/>
          <w:lang w:eastAsia="ru-RU"/>
        </w:rPr>
        <w:t xml:space="preserve"> X1 (</w:t>
      </w:r>
      <w:r w:rsidRPr="005C11BE">
        <w:rPr>
          <w:bCs/>
          <w:sz w:val="28"/>
          <w:szCs w:val="28"/>
          <w:lang w:eastAsia="ru-RU"/>
        </w:rPr>
        <w:t>+</w:t>
      </w:r>
      <w:r w:rsidRPr="005C11BE">
        <w:rPr>
          <w:sz w:val="28"/>
          <w:szCs w:val="28"/>
          <w:lang w:eastAsia="ru-RU"/>
        </w:rPr>
        <w:t xml:space="preserve"> X0 H))</w:t>
      </w: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sz w:val="28"/>
          <w:szCs w:val="28"/>
          <w:lang w:eastAsia="ru-RU"/>
        </w:rPr>
        <w:t xml:space="preserve">  </w:t>
      </w:r>
      <w:r w:rsidRPr="005C11BE">
        <w:rPr>
          <w:iCs/>
          <w:sz w:val="28"/>
          <w:szCs w:val="28"/>
          <w:lang w:eastAsia="ru-RU"/>
        </w:rPr>
        <w:t>;УСТАНАВЛИВАЕМ ВТОРУЮ ТОЧКУ</w:t>
      </w:r>
    </w:p>
    <w:p w:rsidR="00FB72C9" w:rsidRPr="005C11BE" w:rsidRDefault="00FB72C9" w:rsidP="005C11BE">
      <w:pPr>
        <w:suppressAutoHyphens w:val="0"/>
        <w:autoSpaceDE w:val="0"/>
        <w:autoSpaceDN w:val="0"/>
        <w:adjustRightInd w:val="0"/>
        <w:spacing w:line="360" w:lineRule="auto"/>
        <w:ind w:firstLine="709"/>
        <w:jc w:val="both"/>
        <w:rPr>
          <w:sz w:val="28"/>
          <w:szCs w:val="28"/>
          <w:lang w:eastAsia="ru-RU"/>
        </w:rPr>
      </w:pPr>
      <w:r w:rsidRPr="005C11BE">
        <w:rPr>
          <w:sz w:val="28"/>
          <w:szCs w:val="28"/>
          <w:lang w:eastAsia="ru-RU"/>
        </w:rPr>
        <w:t xml:space="preserve">  (</w:t>
      </w:r>
      <w:r w:rsidRPr="005C11BE">
        <w:rPr>
          <w:bCs/>
          <w:sz w:val="28"/>
          <w:szCs w:val="28"/>
          <w:lang w:eastAsia="ru-RU"/>
        </w:rPr>
        <w:t>SETQ</w:t>
      </w:r>
      <w:r w:rsidRPr="005C11BE">
        <w:rPr>
          <w:sz w:val="28"/>
          <w:szCs w:val="28"/>
          <w:lang w:eastAsia="ru-RU"/>
        </w:rPr>
        <w:t xml:space="preserve"> X2 (</w:t>
      </w:r>
      <w:r w:rsidRPr="005C11BE">
        <w:rPr>
          <w:bCs/>
          <w:sz w:val="28"/>
          <w:szCs w:val="28"/>
          <w:lang w:eastAsia="ru-RU"/>
        </w:rPr>
        <w:t>+</w:t>
      </w:r>
      <w:r w:rsidRPr="005C11BE">
        <w:rPr>
          <w:sz w:val="28"/>
          <w:szCs w:val="28"/>
          <w:lang w:eastAsia="ru-RU"/>
        </w:rPr>
        <w:t xml:space="preserve"> X0 (</w:t>
      </w:r>
      <w:r w:rsidRPr="005C11BE">
        <w:rPr>
          <w:bCs/>
          <w:sz w:val="28"/>
          <w:szCs w:val="28"/>
          <w:lang w:eastAsia="ru-RU"/>
        </w:rPr>
        <w:t>*</w:t>
      </w:r>
      <w:r w:rsidRPr="005C11BE">
        <w:rPr>
          <w:sz w:val="28"/>
          <w:szCs w:val="28"/>
          <w:lang w:eastAsia="ru-RU"/>
        </w:rPr>
        <w:t xml:space="preserve"> 2 H))) </w:t>
      </w:r>
    </w:p>
    <w:p w:rsidR="00FB72C9" w:rsidRPr="005C11BE" w:rsidRDefault="00FB72C9" w:rsidP="005C11BE">
      <w:pPr>
        <w:suppressAutoHyphens w:val="0"/>
        <w:autoSpaceDE w:val="0"/>
        <w:autoSpaceDN w:val="0"/>
        <w:adjustRightInd w:val="0"/>
        <w:spacing w:line="360" w:lineRule="auto"/>
        <w:ind w:firstLine="709"/>
        <w:jc w:val="both"/>
        <w:rPr>
          <w:sz w:val="28"/>
          <w:szCs w:val="28"/>
          <w:lang w:eastAsia="ru-RU"/>
        </w:rPr>
      </w:pPr>
      <w:r w:rsidRPr="005C11BE">
        <w:rPr>
          <w:sz w:val="28"/>
          <w:szCs w:val="28"/>
          <w:lang w:eastAsia="ru-RU"/>
        </w:rPr>
        <w:t xml:space="preserve">  </w:t>
      </w: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iCs/>
          <w:sz w:val="28"/>
          <w:szCs w:val="28"/>
          <w:lang w:eastAsia="ru-RU"/>
        </w:rPr>
        <w:t xml:space="preserve">;ВЫЗЫВАЕМ ФУНКЦИЮ </w:t>
      </w:r>
      <w:r w:rsidRPr="005C11BE">
        <w:rPr>
          <w:iCs/>
          <w:sz w:val="28"/>
          <w:szCs w:val="28"/>
          <w:lang w:val="en-US" w:eastAsia="ru-RU"/>
        </w:rPr>
        <w:t>FN</w:t>
      </w:r>
      <w:r w:rsidRPr="005C11BE">
        <w:rPr>
          <w:iCs/>
          <w:sz w:val="28"/>
          <w:szCs w:val="28"/>
          <w:lang w:eastAsia="ru-RU"/>
        </w:rPr>
        <w:t xml:space="preserve"> </w:t>
      </w: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sz w:val="28"/>
          <w:szCs w:val="28"/>
          <w:lang w:eastAsia="ru-RU"/>
        </w:rPr>
        <w:t xml:space="preserve">  </w:t>
      </w:r>
      <w:r w:rsidRPr="005C11BE">
        <w:rPr>
          <w:iCs/>
          <w:sz w:val="28"/>
          <w:szCs w:val="28"/>
          <w:lang w:eastAsia="ru-RU"/>
        </w:rPr>
        <w:t xml:space="preserve">;ВЫЧИСЛЯЕМ ЗНАЧЕНИЯ ФУНКЦИИ В ВЫБРАННЫХ ТОЧКАХ </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eastAsia="ru-RU"/>
        </w:rPr>
        <w:t xml:space="preserve">  </w:t>
      </w:r>
      <w:r w:rsidRPr="005C11BE">
        <w:rPr>
          <w:sz w:val="28"/>
          <w:szCs w:val="28"/>
          <w:lang w:val="en-US" w:eastAsia="ru-RU"/>
        </w:rPr>
        <w:t>(</w:t>
      </w:r>
      <w:r w:rsidRPr="005C11BE">
        <w:rPr>
          <w:bCs/>
          <w:sz w:val="28"/>
          <w:szCs w:val="28"/>
          <w:lang w:val="en-US" w:eastAsia="ru-RU"/>
        </w:rPr>
        <w:t>SETQ</w:t>
      </w:r>
      <w:r w:rsidRPr="005C11BE">
        <w:rPr>
          <w:sz w:val="28"/>
          <w:szCs w:val="28"/>
          <w:lang w:val="en-US" w:eastAsia="ru-RU"/>
        </w:rPr>
        <w:t xml:space="preserve"> F_X0 (</w:t>
      </w:r>
      <w:r w:rsidRPr="005C11BE">
        <w:rPr>
          <w:bCs/>
          <w:sz w:val="28"/>
          <w:szCs w:val="28"/>
          <w:lang w:val="en-US" w:eastAsia="ru-RU"/>
        </w:rPr>
        <w:t>FUNCALL</w:t>
      </w:r>
      <w:r w:rsidRPr="005C11BE">
        <w:rPr>
          <w:sz w:val="28"/>
          <w:szCs w:val="28"/>
          <w:lang w:val="en-US" w:eastAsia="ru-RU"/>
        </w:rPr>
        <w:t xml:space="preserve"> FN X0)) </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 xml:space="preserve">  (</w:t>
      </w:r>
      <w:r w:rsidRPr="005C11BE">
        <w:rPr>
          <w:bCs/>
          <w:sz w:val="28"/>
          <w:szCs w:val="28"/>
          <w:lang w:val="en-US" w:eastAsia="ru-RU"/>
        </w:rPr>
        <w:t>SETQ</w:t>
      </w:r>
      <w:r w:rsidRPr="005C11BE">
        <w:rPr>
          <w:sz w:val="28"/>
          <w:szCs w:val="28"/>
          <w:lang w:val="en-US" w:eastAsia="ru-RU"/>
        </w:rPr>
        <w:t xml:space="preserve"> F_X1 (</w:t>
      </w:r>
      <w:r w:rsidRPr="005C11BE">
        <w:rPr>
          <w:bCs/>
          <w:sz w:val="28"/>
          <w:szCs w:val="28"/>
          <w:lang w:val="en-US" w:eastAsia="ru-RU"/>
        </w:rPr>
        <w:t>FUNCALL</w:t>
      </w:r>
      <w:r w:rsidRPr="005C11BE">
        <w:rPr>
          <w:sz w:val="28"/>
          <w:szCs w:val="28"/>
          <w:lang w:val="en-US" w:eastAsia="ru-RU"/>
        </w:rPr>
        <w:t xml:space="preserve"> FN X1)) </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 xml:space="preserve">  (</w:t>
      </w:r>
      <w:r w:rsidRPr="005C11BE">
        <w:rPr>
          <w:bCs/>
          <w:sz w:val="28"/>
          <w:szCs w:val="28"/>
          <w:lang w:val="en-US" w:eastAsia="ru-RU"/>
        </w:rPr>
        <w:t>SETQ</w:t>
      </w:r>
      <w:r w:rsidRPr="005C11BE">
        <w:rPr>
          <w:sz w:val="28"/>
          <w:szCs w:val="28"/>
          <w:lang w:val="en-US" w:eastAsia="ru-RU"/>
        </w:rPr>
        <w:t xml:space="preserve"> F_X2 (</w:t>
      </w:r>
      <w:r w:rsidRPr="005C11BE">
        <w:rPr>
          <w:bCs/>
          <w:sz w:val="28"/>
          <w:szCs w:val="28"/>
          <w:lang w:val="en-US" w:eastAsia="ru-RU"/>
        </w:rPr>
        <w:t>FUNCALL</w:t>
      </w:r>
      <w:r w:rsidRPr="005C11BE">
        <w:rPr>
          <w:sz w:val="28"/>
          <w:szCs w:val="28"/>
          <w:lang w:val="en-US" w:eastAsia="ru-RU"/>
        </w:rPr>
        <w:t xml:space="preserve"> FN X2)) </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 xml:space="preserve">  </w:t>
      </w:r>
    </w:p>
    <w:p w:rsidR="00FB72C9" w:rsidRPr="005C11BE" w:rsidRDefault="00FB72C9" w:rsidP="005C11BE">
      <w:pPr>
        <w:suppressAutoHyphens w:val="0"/>
        <w:autoSpaceDE w:val="0"/>
        <w:autoSpaceDN w:val="0"/>
        <w:adjustRightInd w:val="0"/>
        <w:spacing w:line="360" w:lineRule="auto"/>
        <w:ind w:firstLine="709"/>
        <w:jc w:val="both"/>
        <w:rPr>
          <w:sz w:val="28"/>
          <w:szCs w:val="28"/>
          <w:lang w:eastAsia="ru-RU"/>
        </w:rPr>
      </w:pPr>
      <w:r w:rsidRPr="005C11BE">
        <w:rPr>
          <w:sz w:val="28"/>
          <w:szCs w:val="28"/>
          <w:lang w:val="en-US" w:eastAsia="ru-RU"/>
        </w:rPr>
        <w:t xml:space="preserve">  </w:t>
      </w:r>
      <w:r w:rsidRPr="005C11BE">
        <w:rPr>
          <w:sz w:val="28"/>
          <w:szCs w:val="28"/>
          <w:lang w:eastAsia="ru-RU"/>
        </w:rPr>
        <w:t>(</w:t>
      </w:r>
      <w:r w:rsidRPr="005C11BE">
        <w:rPr>
          <w:bCs/>
          <w:sz w:val="28"/>
          <w:szCs w:val="28"/>
          <w:lang w:eastAsia="ru-RU"/>
        </w:rPr>
        <w:t>DO</w:t>
      </w:r>
    </w:p>
    <w:p w:rsidR="00FB72C9" w:rsidRPr="005C11BE" w:rsidRDefault="00FB72C9" w:rsidP="005C11BE">
      <w:pPr>
        <w:suppressAutoHyphens w:val="0"/>
        <w:autoSpaceDE w:val="0"/>
        <w:autoSpaceDN w:val="0"/>
        <w:adjustRightInd w:val="0"/>
        <w:spacing w:line="360" w:lineRule="auto"/>
        <w:ind w:firstLine="709"/>
        <w:jc w:val="both"/>
        <w:rPr>
          <w:sz w:val="28"/>
          <w:szCs w:val="28"/>
          <w:lang w:eastAsia="ru-RU"/>
        </w:rPr>
      </w:pPr>
      <w:r w:rsidRPr="005C11BE">
        <w:rPr>
          <w:sz w:val="28"/>
          <w:szCs w:val="28"/>
          <w:lang w:eastAsia="ru-RU"/>
        </w:rPr>
        <w:t>((K 0))</w:t>
      </w: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iCs/>
          <w:sz w:val="28"/>
          <w:szCs w:val="28"/>
          <w:lang w:eastAsia="ru-RU"/>
        </w:rPr>
        <w:t>;МАКСИМАЛЬНОЕ КОЛИЧЕСТВО ШАГОВ 10000 (&gt;= K 10000)</w:t>
      </w:r>
    </w:p>
    <w:p w:rsidR="00FB72C9" w:rsidRPr="005C11BE" w:rsidRDefault="00FB72C9" w:rsidP="005C11BE">
      <w:pPr>
        <w:suppressAutoHyphens w:val="0"/>
        <w:autoSpaceDE w:val="0"/>
        <w:autoSpaceDN w:val="0"/>
        <w:adjustRightInd w:val="0"/>
        <w:spacing w:line="360" w:lineRule="auto"/>
        <w:ind w:firstLine="709"/>
        <w:jc w:val="both"/>
        <w:rPr>
          <w:sz w:val="28"/>
          <w:szCs w:val="28"/>
          <w:lang w:eastAsia="ru-RU"/>
        </w:rPr>
      </w:pPr>
      <w:r w:rsidRPr="005C11BE">
        <w:rPr>
          <w:sz w:val="28"/>
          <w:szCs w:val="28"/>
          <w:lang w:eastAsia="ru-RU"/>
        </w:rPr>
        <w:t>((</w:t>
      </w:r>
      <w:r w:rsidRPr="005C11BE">
        <w:rPr>
          <w:bCs/>
          <w:sz w:val="28"/>
          <w:szCs w:val="28"/>
          <w:lang w:eastAsia="ru-RU"/>
        </w:rPr>
        <w:t>&gt;=</w:t>
      </w:r>
      <w:r w:rsidRPr="005C11BE">
        <w:rPr>
          <w:sz w:val="28"/>
          <w:szCs w:val="28"/>
          <w:lang w:eastAsia="ru-RU"/>
        </w:rPr>
        <w:t xml:space="preserve"> K 10000))</w:t>
      </w:r>
    </w:p>
    <w:p w:rsidR="00FB72C9" w:rsidRPr="005C11BE" w:rsidRDefault="00FB72C9" w:rsidP="005C11BE">
      <w:pPr>
        <w:suppressAutoHyphens w:val="0"/>
        <w:autoSpaceDE w:val="0"/>
        <w:autoSpaceDN w:val="0"/>
        <w:adjustRightInd w:val="0"/>
        <w:spacing w:line="360" w:lineRule="auto"/>
        <w:ind w:firstLine="709"/>
        <w:jc w:val="both"/>
        <w:rPr>
          <w:sz w:val="28"/>
          <w:szCs w:val="28"/>
          <w:lang w:eastAsia="ru-RU"/>
        </w:rPr>
      </w:pP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iCs/>
          <w:sz w:val="28"/>
          <w:szCs w:val="28"/>
          <w:lang w:eastAsia="ru-RU"/>
        </w:rPr>
        <w:t>;ВЫПОЛНЯЕМ ДЕЙСТВИЯ СОГЛАСНО АЛГОРИТМУ ПОИСКА МИНИМУМА МЕТОДОМ ПАРАБОЛ</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SETQ</w:t>
      </w:r>
      <w:r w:rsidRPr="005C11BE">
        <w:rPr>
          <w:sz w:val="28"/>
          <w:szCs w:val="28"/>
          <w:lang w:val="en-US" w:eastAsia="ru-RU"/>
        </w:rPr>
        <w:t xml:space="preserve"> Q (</w:t>
      </w:r>
      <w:r w:rsidRPr="005C11BE">
        <w:rPr>
          <w:bCs/>
          <w:sz w:val="28"/>
          <w:szCs w:val="28"/>
          <w:lang w:val="en-US" w:eastAsia="ru-RU"/>
        </w:rPr>
        <w:t>/</w:t>
      </w:r>
      <w:r w:rsidRPr="005C11BE">
        <w:rPr>
          <w:sz w:val="28"/>
          <w:szCs w:val="28"/>
          <w:lang w:val="en-US" w:eastAsia="ru-RU"/>
        </w:rPr>
        <w:t xml:space="preserve"> (</w:t>
      </w:r>
      <w:r w:rsidRPr="005C11BE">
        <w:rPr>
          <w:bCs/>
          <w:sz w:val="28"/>
          <w:szCs w:val="28"/>
          <w:lang w:val="en-US" w:eastAsia="ru-RU"/>
        </w:rPr>
        <w:t>-</w:t>
      </w:r>
      <w:r w:rsidRPr="005C11BE">
        <w:rPr>
          <w:sz w:val="28"/>
          <w:szCs w:val="28"/>
          <w:lang w:val="en-US" w:eastAsia="ru-RU"/>
        </w:rPr>
        <w:t xml:space="preserve"> X0 X1) (</w:t>
      </w:r>
      <w:r w:rsidRPr="005C11BE">
        <w:rPr>
          <w:bCs/>
          <w:sz w:val="28"/>
          <w:szCs w:val="28"/>
          <w:lang w:val="en-US" w:eastAsia="ru-RU"/>
        </w:rPr>
        <w:t>-</w:t>
      </w:r>
      <w:r w:rsidRPr="005C11BE">
        <w:rPr>
          <w:sz w:val="28"/>
          <w:szCs w:val="28"/>
          <w:lang w:val="en-US" w:eastAsia="ru-RU"/>
        </w:rPr>
        <w:t xml:space="preserve"> X1 X2)))</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SETQ</w:t>
      </w:r>
      <w:r w:rsidRPr="005C11BE">
        <w:rPr>
          <w:sz w:val="28"/>
          <w:szCs w:val="28"/>
          <w:lang w:val="en-US" w:eastAsia="ru-RU"/>
        </w:rPr>
        <w:t xml:space="preserve"> A (</w:t>
      </w:r>
      <w:r w:rsidRPr="005C11BE">
        <w:rPr>
          <w:bCs/>
          <w:sz w:val="28"/>
          <w:szCs w:val="28"/>
          <w:lang w:val="en-US" w:eastAsia="ru-RU"/>
        </w:rPr>
        <w:t>+</w:t>
      </w:r>
      <w:r w:rsidRPr="005C11BE">
        <w:rPr>
          <w:sz w:val="28"/>
          <w:szCs w:val="28"/>
          <w:lang w:val="en-US" w:eastAsia="ru-RU"/>
        </w:rPr>
        <w:t xml:space="preserve"> (</w:t>
      </w:r>
      <w:r w:rsidRPr="005C11BE">
        <w:rPr>
          <w:bCs/>
          <w:sz w:val="28"/>
          <w:szCs w:val="28"/>
          <w:lang w:val="en-US" w:eastAsia="ru-RU"/>
        </w:rPr>
        <w:t>-</w:t>
      </w:r>
      <w:r w:rsidRPr="005C11BE">
        <w:rPr>
          <w:sz w:val="28"/>
          <w:szCs w:val="28"/>
          <w:lang w:val="en-US" w:eastAsia="ru-RU"/>
        </w:rPr>
        <w:t xml:space="preserve"> (</w:t>
      </w:r>
      <w:r w:rsidRPr="005C11BE">
        <w:rPr>
          <w:bCs/>
          <w:sz w:val="28"/>
          <w:szCs w:val="28"/>
          <w:lang w:val="en-US" w:eastAsia="ru-RU"/>
        </w:rPr>
        <w:t>*</w:t>
      </w:r>
      <w:r w:rsidRPr="005C11BE">
        <w:rPr>
          <w:sz w:val="28"/>
          <w:szCs w:val="28"/>
          <w:lang w:val="en-US" w:eastAsia="ru-RU"/>
        </w:rPr>
        <w:t xml:space="preserve"> Q F_X0) (</w:t>
      </w:r>
      <w:r w:rsidRPr="005C11BE">
        <w:rPr>
          <w:bCs/>
          <w:sz w:val="28"/>
          <w:szCs w:val="28"/>
          <w:lang w:val="en-US" w:eastAsia="ru-RU"/>
        </w:rPr>
        <w:t>*</w:t>
      </w:r>
      <w:r w:rsidRPr="005C11BE">
        <w:rPr>
          <w:sz w:val="28"/>
          <w:szCs w:val="28"/>
          <w:lang w:val="en-US" w:eastAsia="ru-RU"/>
        </w:rPr>
        <w:t xml:space="preserve"> (</w:t>
      </w:r>
      <w:r w:rsidRPr="005C11BE">
        <w:rPr>
          <w:bCs/>
          <w:sz w:val="28"/>
          <w:szCs w:val="28"/>
          <w:lang w:val="en-US" w:eastAsia="ru-RU"/>
        </w:rPr>
        <w:t>*</w:t>
      </w:r>
      <w:r w:rsidRPr="005C11BE">
        <w:rPr>
          <w:sz w:val="28"/>
          <w:szCs w:val="28"/>
          <w:lang w:val="en-US" w:eastAsia="ru-RU"/>
        </w:rPr>
        <w:t xml:space="preserve"> Q (</w:t>
      </w:r>
      <w:r w:rsidRPr="005C11BE">
        <w:rPr>
          <w:bCs/>
          <w:sz w:val="28"/>
          <w:szCs w:val="28"/>
          <w:lang w:val="en-US" w:eastAsia="ru-RU"/>
        </w:rPr>
        <w:t>+</w:t>
      </w:r>
      <w:r w:rsidRPr="005C11BE">
        <w:rPr>
          <w:sz w:val="28"/>
          <w:szCs w:val="28"/>
          <w:lang w:val="en-US" w:eastAsia="ru-RU"/>
        </w:rPr>
        <w:t xml:space="preserve"> 1 Q)) F_X1)) (</w:t>
      </w:r>
      <w:r w:rsidRPr="005C11BE">
        <w:rPr>
          <w:bCs/>
          <w:sz w:val="28"/>
          <w:szCs w:val="28"/>
          <w:lang w:val="en-US" w:eastAsia="ru-RU"/>
        </w:rPr>
        <w:t>*</w:t>
      </w:r>
      <w:r w:rsidRPr="005C11BE">
        <w:rPr>
          <w:sz w:val="28"/>
          <w:szCs w:val="28"/>
          <w:lang w:val="en-US" w:eastAsia="ru-RU"/>
        </w:rPr>
        <w:t xml:space="preserve"> Q Q F_X2)))</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SETQ</w:t>
      </w:r>
      <w:r w:rsidRPr="005C11BE">
        <w:rPr>
          <w:sz w:val="28"/>
          <w:szCs w:val="28"/>
          <w:lang w:val="en-US" w:eastAsia="ru-RU"/>
        </w:rPr>
        <w:t xml:space="preserve"> B (</w:t>
      </w:r>
      <w:r w:rsidRPr="005C11BE">
        <w:rPr>
          <w:bCs/>
          <w:sz w:val="28"/>
          <w:szCs w:val="28"/>
          <w:lang w:val="en-US" w:eastAsia="ru-RU"/>
        </w:rPr>
        <w:t>+</w:t>
      </w:r>
      <w:r w:rsidRPr="005C11BE">
        <w:rPr>
          <w:sz w:val="28"/>
          <w:szCs w:val="28"/>
          <w:lang w:val="en-US" w:eastAsia="ru-RU"/>
        </w:rPr>
        <w:t xml:space="preserve"> (</w:t>
      </w:r>
      <w:r w:rsidRPr="005C11BE">
        <w:rPr>
          <w:bCs/>
          <w:sz w:val="28"/>
          <w:szCs w:val="28"/>
          <w:lang w:val="en-US" w:eastAsia="ru-RU"/>
        </w:rPr>
        <w:t>-</w:t>
      </w:r>
      <w:r w:rsidRPr="005C11BE">
        <w:rPr>
          <w:sz w:val="28"/>
          <w:szCs w:val="28"/>
          <w:lang w:val="en-US" w:eastAsia="ru-RU"/>
        </w:rPr>
        <w:t xml:space="preserve"> (</w:t>
      </w:r>
      <w:r w:rsidRPr="005C11BE">
        <w:rPr>
          <w:bCs/>
          <w:sz w:val="28"/>
          <w:szCs w:val="28"/>
          <w:lang w:val="en-US" w:eastAsia="ru-RU"/>
        </w:rPr>
        <w:t>*</w:t>
      </w:r>
      <w:r w:rsidRPr="005C11BE">
        <w:rPr>
          <w:sz w:val="28"/>
          <w:szCs w:val="28"/>
          <w:lang w:val="en-US" w:eastAsia="ru-RU"/>
        </w:rPr>
        <w:t xml:space="preserve"> (</w:t>
      </w:r>
      <w:r w:rsidRPr="005C11BE">
        <w:rPr>
          <w:bCs/>
          <w:sz w:val="28"/>
          <w:szCs w:val="28"/>
          <w:lang w:val="en-US" w:eastAsia="ru-RU"/>
        </w:rPr>
        <w:t>+</w:t>
      </w:r>
      <w:r w:rsidRPr="005C11BE">
        <w:rPr>
          <w:sz w:val="28"/>
          <w:szCs w:val="28"/>
          <w:lang w:val="en-US" w:eastAsia="ru-RU"/>
        </w:rPr>
        <w:t xml:space="preserve"> (</w:t>
      </w:r>
      <w:r w:rsidRPr="005C11BE">
        <w:rPr>
          <w:bCs/>
          <w:sz w:val="28"/>
          <w:szCs w:val="28"/>
          <w:lang w:val="en-US" w:eastAsia="ru-RU"/>
        </w:rPr>
        <w:t>*</w:t>
      </w:r>
      <w:r w:rsidRPr="005C11BE">
        <w:rPr>
          <w:sz w:val="28"/>
          <w:szCs w:val="28"/>
          <w:lang w:val="en-US" w:eastAsia="ru-RU"/>
        </w:rPr>
        <w:t xml:space="preserve"> 2 Q) 1) F_X0) (</w:t>
      </w:r>
      <w:r w:rsidRPr="005C11BE">
        <w:rPr>
          <w:bCs/>
          <w:sz w:val="28"/>
          <w:szCs w:val="28"/>
          <w:lang w:val="en-US" w:eastAsia="ru-RU"/>
        </w:rPr>
        <w:t>*</w:t>
      </w:r>
      <w:r w:rsidRPr="005C11BE">
        <w:rPr>
          <w:sz w:val="28"/>
          <w:szCs w:val="28"/>
          <w:lang w:val="en-US" w:eastAsia="ru-RU"/>
        </w:rPr>
        <w:t xml:space="preserve"> (</w:t>
      </w:r>
      <w:r w:rsidRPr="005C11BE">
        <w:rPr>
          <w:bCs/>
          <w:sz w:val="28"/>
          <w:szCs w:val="28"/>
          <w:lang w:val="en-US" w:eastAsia="ru-RU"/>
        </w:rPr>
        <w:t>+</w:t>
      </w:r>
      <w:r w:rsidRPr="005C11BE">
        <w:rPr>
          <w:sz w:val="28"/>
          <w:szCs w:val="28"/>
          <w:lang w:val="en-US" w:eastAsia="ru-RU"/>
        </w:rPr>
        <w:t xml:space="preserve"> 1 Q) (</w:t>
      </w:r>
      <w:r w:rsidRPr="005C11BE">
        <w:rPr>
          <w:bCs/>
          <w:sz w:val="28"/>
          <w:szCs w:val="28"/>
          <w:lang w:val="en-US" w:eastAsia="ru-RU"/>
        </w:rPr>
        <w:t>+</w:t>
      </w:r>
      <w:r w:rsidRPr="005C11BE">
        <w:rPr>
          <w:sz w:val="28"/>
          <w:szCs w:val="28"/>
          <w:lang w:val="en-US" w:eastAsia="ru-RU"/>
        </w:rPr>
        <w:t xml:space="preserve"> 1 Q) F_X1)) (</w:t>
      </w:r>
      <w:r w:rsidRPr="005C11BE">
        <w:rPr>
          <w:bCs/>
          <w:sz w:val="28"/>
          <w:szCs w:val="28"/>
          <w:lang w:val="en-US" w:eastAsia="ru-RU"/>
        </w:rPr>
        <w:t>*</w:t>
      </w:r>
      <w:r w:rsidRPr="005C11BE">
        <w:rPr>
          <w:sz w:val="28"/>
          <w:szCs w:val="28"/>
          <w:lang w:val="en-US" w:eastAsia="ru-RU"/>
        </w:rPr>
        <w:t xml:space="preserve"> Q Q F_X2)))</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SETQ</w:t>
      </w:r>
      <w:r w:rsidRPr="005C11BE">
        <w:rPr>
          <w:sz w:val="28"/>
          <w:szCs w:val="28"/>
          <w:lang w:val="en-US" w:eastAsia="ru-RU"/>
        </w:rPr>
        <w:t xml:space="preserve"> C (</w:t>
      </w:r>
      <w:r w:rsidRPr="005C11BE">
        <w:rPr>
          <w:bCs/>
          <w:sz w:val="28"/>
          <w:szCs w:val="28"/>
          <w:lang w:val="en-US" w:eastAsia="ru-RU"/>
        </w:rPr>
        <w:t>*</w:t>
      </w:r>
      <w:r w:rsidRPr="005C11BE">
        <w:rPr>
          <w:sz w:val="28"/>
          <w:szCs w:val="28"/>
          <w:lang w:val="en-US" w:eastAsia="ru-RU"/>
        </w:rPr>
        <w:t xml:space="preserve"> (</w:t>
      </w:r>
      <w:r w:rsidRPr="005C11BE">
        <w:rPr>
          <w:bCs/>
          <w:sz w:val="28"/>
          <w:szCs w:val="28"/>
          <w:lang w:val="en-US" w:eastAsia="ru-RU"/>
        </w:rPr>
        <w:t>+</w:t>
      </w:r>
      <w:r w:rsidRPr="005C11BE">
        <w:rPr>
          <w:sz w:val="28"/>
          <w:szCs w:val="28"/>
          <w:lang w:val="en-US" w:eastAsia="ru-RU"/>
        </w:rPr>
        <w:t xml:space="preserve"> 1 Q) F_X0))</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SETQ</w:t>
      </w:r>
      <w:r w:rsidRPr="005C11BE">
        <w:rPr>
          <w:sz w:val="28"/>
          <w:szCs w:val="28"/>
          <w:lang w:val="en-US" w:eastAsia="ru-RU"/>
        </w:rPr>
        <w:t xml:space="preserve"> D (</w:t>
      </w:r>
      <w:r w:rsidRPr="005C11BE">
        <w:rPr>
          <w:bCs/>
          <w:sz w:val="28"/>
          <w:szCs w:val="28"/>
          <w:lang w:val="en-US" w:eastAsia="ru-RU"/>
        </w:rPr>
        <w:t>SQRT</w:t>
      </w:r>
      <w:r w:rsidRPr="005C11BE">
        <w:rPr>
          <w:sz w:val="28"/>
          <w:szCs w:val="28"/>
          <w:lang w:val="en-US" w:eastAsia="ru-RU"/>
        </w:rPr>
        <w:t xml:space="preserve"> (</w:t>
      </w:r>
      <w:r w:rsidRPr="005C11BE">
        <w:rPr>
          <w:bCs/>
          <w:sz w:val="28"/>
          <w:szCs w:val="28"/>
          <w:lang w:val="en-US" w:eastAsia="ru-RU"/>
        </w:rPr>
        <w:t>-</w:t>
      </w:r>
      <w:r w:rsidRPr="005C11BE">
        <w:rPr>
          <w:sz w:val="28"/>
          <w:szCs w:val="28"/>
          <w:lang w:val="en-US" w:eastAsia="ru-RU"/>
        </w:rPr>
        <w:t xml:space="preserve"> (</w:t>
      </w:r>
      <w:r w:rsidRPr="005C11BE">
        <w:rPr>
          <w:bCs/>
          <w:sz w:val="28"/>
          <w:szCs w:val="28"/>
          <w:lang w:val="en-US" w:eastAsia="ru-RU"/>
        </w:rPr>
        <w:t>*</w:t>
      </w:r>
      <w:r w:rsidRPr="005C11BE">
        <w:rPr>
          <w:sz w:val="28"/>
          <w:szCs w:val="28"/>
          <w:lang w:val="en-US" w:eastAsia="ru-RU"/>
        </w:rPr>
        <w:t xml:space="preserve"> B B)(</w:t>
      </w:r>
      <w:r w:rsidRPr="005C11BE">
        <w:rPr>
          <w:bCs/>
          <w:sz w:val="28"/>
          <w:szCs w:val="28"/>
          <w:lang w:val="en-US" w:eastAsia="ru-RU"/>
        </w:rPr>
        <w:t>*</w:t>
      </w:r>
      <w:r w:rsidRPr="005C11BE">
        <w:rPr>
          <w:sz w:val="28"/>
          <w:szCs w:val="28"/>
          <w:lang w:val="en-US" w:eastAsia="ru-RU"/>
        </w:rPr>
        <w:t xml:space="preserve"> 4 A C))))</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IF</w:t>
      </w:r>
      <w:r w:rsidRPr="005C11BE">
        <w:rPr>
          <w:sz w:val="28"/>
          <w:szCs w:val="28"/>
          <w:lang w:val="en-US" w:eastAsia="ru-RU"/>
        </w:rPr>
        <w:t xml:space="preserve"> (</w:t>
      </w:r>
      <w:r w:rsidRPr="005C11BE">
        <w:rPr>
          <w:bCs/>
          <w:sz w:val="28"/>
          <w:szCs w:val="28"/>
          <w:lang w:val="en-US" w:eastAsia="ru-RU"/>
        </w:rPr>
        <w:t>&gt;</w:t>
      </w:r>
      <w:r w:rsidRPr="005C11BE">
        <w:rPr>
          <w:sz w:val="28"/>
          <w:szCs w:val="28"/>
          <w:lang w:val="en-US" w:eastAsia="ru-RU"/>
        </w:rPr>
        <w:t xml:space="preserve"> (</w:t>
      </w:r>
      <w:r w:rsidRPr="005C11BE">
        <w:rPr>
          <w:bCs/>
          <w:sz w:val="28"/>
          <w:szCs w:val="28"/>
          <w:lang w:val="en-US" w:eastAsia="ru-RU"/>
        </w:rPr>
        <w:t>ABS</w:t>
      </w:r>
      <w:r w:rsidRPr="005C11BE">
        <w:rPr>
          <w:sz w:val="28"/>
          <w:szCs w:val="28"/>
          <w:lang w:val="en-US" w:eastAsia="ru-RU"/>
        </w:rPr>
        <w:t xml:space="preserve"> (</w:t>
      </w:r>
      <w:r w:rsidRPr="005C11BE">
        <w:rPr>
          <w:bCs/>
          <w:sz w:val="28"/>
          <w:szCs w:val="28"/>
          <w:lang w:val="en-US" w:eastAsia="ru-RU"/>
        </w:rPr>
        <w:t>+</w:t>
      </w:r>
      <w:r w:rsidRPr="005C11BE">
        <w:rPr>
          <w:sz w:val="28"/>
          <w:szCs w:val="28"/>
          <w:lang w:val="en-US" w:eastAsia="ru-RU"/>
        </w:rPr>
        <w:t xml:space="preserve"> B D)) (</w:t>
      </w:r>
      <w:r w:rsidRPr="005C11BE">
        <w:rPr>
          <w:bCs/>
          <w:sz w:val="28"/>
          <w:szCs w:val="28"/>
          <w:lang w:val="en-US" w:eastAsia="ru-RU"/>
        </w:rPr>
        <w:t>ABS</w:t>
      </w:r>
      <w:r w:rsidRPr="005C11BE">
        <w:rPr>
          <w:sz w:val="28"/>
          <w:szCs w:val="28"/>
          <w:lang w:val="en-US" w:eastAsia="ru-RU"/>
        </w:rPr>
        <w:t xml:space="preserve"> (</w:t>
      </w:r>
      <w:r w:rsidRPr="005C11BE">
        <w:rPr>
          <w:bCs/>
          <w:sz w:val="28"/>
          <w:szCs w:val="28"/>
          <w:lang w:val="en-US" w:eastAsia="ru-RU"/>
        </w:rPr>
        <w:t>-</w:t>
      </w:r>
      <w:r w:rsidRPr="005C11BE">
        <w:rPr>
          <w:sz w:val="28"/>
          <w:szCs w:val="28"/>
          <w:lang w:val="en-US" w:eastAsia="ru-RU"/>
        </w:rPr>
        <w:t xml:space="preserve"> B D)))</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 xml:space="preserve">  (</w:t>
      </w:r>
      <w:r w:rsidRPr="005C11BE">
        <w:rPr>
          <w:bCs/>
          <w:sz w:val="28"/>
          <w:szCs w:val="28"/>
          <w:lang w:val="en-US" w:eastAsia="ru-RU"/>
        </w:rPr>
        <w:t>SETQ</w:t>
      </w:r>
      <w:r w:rsidRPr="005C11BE">
        <w:rPr>
          <w:sz w:val="28"/>
          <w:szCs w:val="28"/>
          <w:lang w:val="en-US" w:eastAsia="ru-RU"/>
        </w:rPr>
        <w:t xml:space="preserve"> Z (</w:t>
      </w:r>
      <w:r w:rsidRPr="005C11BE">
        <w:rPr>
          <w:bCs/>
          <w:sz w:val="28"/>
          <w:szCs w:val="28"/>
          <w:lang w:val="en-US" w:eastAsia="ru-RU"/>
        </w:rPr>
        <w:t>+</w:t>
      </w:r>
      <w:r w:rsidRPr="005C11BE">
        <w:rPr>
          <w:sz w:val="28"/>
          <w:szCs w:val="28"/>
          <w:lang w:val="en-US" w:eastAsia="ru-RU"/>
        </w:rPr>
        <w:t xml:space="preserve"> B D))  </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 xml:space="preserve">  (</w:t>
      </w:r>
      <w:r w:rsidRPr="005C11BE">
        <w:rPr>
          <w:bCs/>
          <w:sz w:val="28"/>
          <w:szCs w:val="28"/>
          <w:lang w:val="en-US" w:eastAsia="ru-RU"/>
        </w:rPr>
        <w:t>SETQ</w:t>
      </w:r>
      <w:r w:rsidRPr="005C11BE">
        <w:rPr>
          <w:sz w:val="28"/>
          <w:szCs w:val="28"/>
          <w:lang w:val="en-US" w:eastAsia="ru-RU"/>
        </w:rPr>
        <w:t xml:space="preserve"> Z (</w:t>
      </w:r>
      <w:r w:rsidRPr="005C11BE">
        <w:rPr>
          <w:bCs/>
          <w:sz w:val="28"/>
          <w:szCs w:val="28"/>
          <w:lang w:val="en-US" w:eastAsia="ru-RU"/>
        </w:rPr>
        <w:t>-</w:t>
      </w:r>
      <w:r w:rsidRPr="005C11BE">
        <w:rPr>
          <w:sz w:val="28"/>
          <w:szCs w:val="28"/>
          <w:lang w:val="en-US" w:eastAsia="ru-RU"/>
        </w:rPr>
        <w:t xml:space="preserve"> B D))</w:t>
      </w:r>
    </w:p>
    <w:p w:rsidR="00FB72C9" w:rsidRPr="000412F7" w:rsidRDefault="00FB72C9" w:rsidP="005C11BE">
      <w:pPr>
        <w:suppressAutoHyphens w:val="0"/>
        <w:autoSpaceDE w:val="0"/>
        <w:autoSpaceDN w:val="0"/>
        <w:adjustRightInd w:val="0"/>
        <w:spacing w:line="360" w:lineRule="auto"/>
        <w:ind w:firstLine="709"/>
        <w:jc w:val="both"/>
        <w:rPr>
          <w:sz w:val="28"/>
          <w:szCs w:val="28"/>
          <w:lang w:val="en-US" w:eastAsia="ru-RU"/>
        </w:rPr>
      </w:pPr>
      <w:r w:rsidRPr="000412F7">
        <w:rPr>
          <w:sz w:val="28"/>
          <w:szCs w:val="28"/>
          <w:lang w:val="en-US" w:eastAsia="ru-RU"/>
        </w:rPr>
        <w:t>)</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SETQ</w:t>
      </w:r>
      <w:r w:rsidRPr="005C11BE">
        <w:rPr>
          <w:sz w:val="28"/>
          <w:szCs w:val="28"/>
          <w:lang w:val="en-US" w:eastAsia="ru-RU"/>
        </w:rPr>
        <w:t xml:space="preserve"> XN (</w:t>
      </w:r>
      <w:r w:rsidRPr="005C11BE">
        <w:rPr>
          <w:bCs/>
          <w:sz w:val="28"/>
          <w:szCs w:val="28"/>
          <w:lang w:val="en-US" w:eastAsia="ru-RU"/>
        </w:rPr>
        <w:t>-</w:t>
      </w:r>
      <w:r w:rsidRPr="005C11BE">
        <w:rPr>
          <w:sz w:val="28"/>
          <w:szCs w:val="28"/>
          <w:lang w:val="en-US" w:eastAsia="ru-RU"/>
        </w:rPr>
        <w:t xml:space="preserve"> X0 (</w:t>
      </w:r>
      <w:r w:rsidRPr="005C11BE">
        <w:rPr>
          <w:bCs/>
          <w:sz w:val="28"/>
          <w:szCs w:val="28"/>
          <w:lang w:val="en-US" w:eastAsia="ru-RU"/>
        </w:rPr>
        <w:t>/</w:t>
      </w:r>
      <w:r w:rsidRPr="005C11BE">
        <w:rPr>
          <w:sz w:val="28"/>
          <w:szCs w:val="28"/>
          <w:lang w:val="en-US" w:eastAsia="ru-RU"/>
        </w:rPr>
        <w:t xml:space="preserve"> (</w:t>
      </w:r>
      <w:r w:rsidRPr="005C11BE">
        <w:rPr>
          <w:bCs/>
          <w:sz w:val="28"/>
          <w:szCs w:val="28"/>
          <w:lang w:val="en-US" w:eastAsia="ru-RU"/>
        </w:rPr>
        <w:t>*</w:t>
      </w:r>
      <w:r w:rsidRPr="005C11BE">
        <w:rPr>
          <w:sz w:val="28"/>
          <w:szCs w:val="28"/>
          <w:lang w:val="en-US" w:eastAsia="ru-RU"/>
        </w:rPr>
        <w:t xml:space="preserve"> (</w:t>
      </w:r>
      <w:r w:rsidRPr="005C11BE">
        <w:rPr>
          <w:bCs/>
          <w:sz w:val="28"/>
          <w:szCs w:val="28"/>
          <w:lang w:val="en-US" w:eastAsia="ru-RU"/>
        </w:rPr>
        <w:t>-</w:t>
      </w:r>
      <w:r w:rsidRPr="005C11BE">
        <w:rPr>
          <w:sz w:val="28"/>
          <w:szCs w:val="28"/>
          <w:lang w:val="en-US" w:eastAsia="ru-RU"/>
        </w:rPr>
        <w:t xml:space="preserve"> X0 X1) 2 C) Z)))</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SETQ</w:t>
      </w:r>
      <w:r w:rsidRPr="005C11BE">
        <w:rPr>
          <w:sz w:val="28"/>
          <w:szCs w:val="28"/>
          <w:lang w:val="en-US" w:eastAsia="ru-RU"/>
        </w:rPr>
        <w:t xml:space="preserve"> F_XN (</w:t>
      </w:r>
      <w:r w:rsidRPr="005C11BE">
        <w:rPr>
          <w:bCs/>
          <w:sz w:val="28"/>
          <w:szCs w:val="28"/>
          <w:lang w:val="en-US" w:eastAsia="ru-RU"/>
        </w:rPr>
        <w:t>FUNCALL</w:t>
      </w:r>
      <w:r w:rsidRPr="005C11BE">
        <w:rPr>
          <w:sz w:val="28"/>
          <w:szCs w:val="28"/>
          <w:lang w:val="en-US" w:eastAsia="ru-RU"/>
        </w:rPr>
        <w:t xml:space="preserve"> FN XN)) </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iCs/>
          <w:sz w:val="28"/>
          <w:szCs w:val="28"/>
          <w:lang w:eastAsia="ru-RU"/>
        </w:rPr>
        <w:t>;ПРОВЕРЯЕМ ДОСТИГЛИ ЛИ МЫ ТРЕБУЕМОЙ ТОЧНОСТИ</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IF</w:t>
      </w:r>
      <w:r w:rsidRPr="005C11BE">
        <w:rPr>
          <w:sz w:val="28"/>
          <w:szCs w:val="28"/>
          <w:lang w:val="en-US" w:eastAsia="ru-RU"/>
        </w:rPr>
        <w:t xml:space="preserve"> (</w:t>
      </w:r>
      <w:r w:rsidRPr="005C11BE">
        <w:rPr>
          <w:bCs/>
          <w:sz w:val="28"/>
          <w:szCs w:val="28"/>
          <w:lang w:val="en-US" w:eastAsia="ru-RU"/>
        </w:rPr>
        <w:t>&lt;</w:t>
      </w:r>
      <w:r w:rsidRPr="005C11BE">
        <w:rPr>
          <w:sz w:val="28"/>
          <w:szCs w:val="28"/>
          <w:lang w:val="en-US" w:eastAsia="ru-RU"/>
        </w:rPr>
        <w:t xml:space="preserve"> (</w:t>
      </w:r>
      <w:r w:rsidRPr="005C11BE">
        <w:rPr>
          <w:bCs/>
          <w:sz w:val="28"/>
          <w:szCs w:val="28"/>
          <w:lang w:val="en-US" w:eastAsia="ru-RU"/>
        </w:rPr>
        <w:t>ABS</w:t>
      </w:r>
      <w:r w:rsidRPr="005C11BE">
        <w:rPr>
          <w:sz w:val="28"/>
          <w:szCs w:val="28"/>
          <w:lang w:val="en-US" w:eastAsia="ru-RU"/>
        </w:rPr>
        <w:t xml:space="preserve"> F_XN) EPS) (</w:t>
      </w:r>
      <w:r w:rsidRPr="005C11BE">
        <w:rPr>
          <w:bCs/>
          <w:sz w:val="28"/>
          <w:szCs w:val="28"/>
          <w:lang w:val="en-US" w:eastAsia="ru-RU"/>
        </w:rPr>
        <w:t>SETQ</w:t>
      </w:r>
      <w:r w:rsidRPr="005C11BE">
        <w:rPr>
          <w:sz w:val="28"/>
          <w:szCs w:val="28"/>
          <w:lang w:val="en-US" w:eastAsia="ru-RU"/>
        </w:rPr>
        <w:t xml:space="preserve"> K 10000))</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iCs/>
          <w:sz w:val="28"/>
          <w:szCs w:val="28"/>
          <w:lang w:eastAsia="ru-RU"/>
        </w:rPr>
        <w:t>;ЗАДАЕМ НОВЫЕ ЗНАЧЕНИЯ ТОЧКАМ</w:t>
      </w:r>
    </w:p>
    <w:p w:rsidR="00FB72C9" w:rsidRPr="000412F7" w:rsidRDefault="00FB72C9" w:rsidP="005C11BE">
      <w:pPr>
        <w:suppressAutoHyphens w:val="0"/>
        <w:autoSpaceDE w:val="0"/>
        <w:autoSpaceDN w:val="0"/>
        <w:adjustRightInd w:val="0"/>
        <w:spacing w:line="360" w:lineRule="auto"/>
        <w:ind w:firstLine="709"/>
        <w:jc w:val="both"/>
        <w:rPr>
          <w:sz w:val="28"/>
          <w:szCs w:val="28"/>
          <w:lang w:eastAsia="ru-RU"/>
        </w:rPr>
      </w:pPr>
      <w:r w:rsidRPr="000412F7">
        <w:rPr>
          <w:sz w:val="28"/>
          <w:szCs w:val="28"/>
          <w:lang w:eastAsia="ru-RU"/>
        </w:rPr>
        <w:t>(</w:t>
      </w:r>
      <w:r w:rsidRPr="005C11BE">
        <w:rPr>
          <w:bCs/>
          <w:sz w:val="28"/>
          <w:szCs w:val="28"/>
          <w:lang w:val="en-US" w:eastAsia="ru-RU"/>
        </w:rPr>
        <w:t>SETQ</w:t>
      </w:r>
      <w:r w:rsidRPr="000412F7">
        <w:rPr>
          <w:sz w:val="28"/>
          <w:szCs w:val="28"/>
          <w:lang w:eastAsia="ru-RU"/>
        </w:rPr>
        <w:t xml:space="preserve"> </w:t>
      </w:r>
      <w:r w:rsidRPr="005C11BE">
        <w:rPr>
          <w:sz w:val="28"/>
          <w:szCs w:val="28"/>
          <w:lang w:val="en-US" w:eastAsia="ru-RU"/>
        </w:rPr>
        <w:t>X</w:t>
      </w:r>
      <w:r w:rsidRPr="000412F7">
        <w:rPr>
          <w:sz w:val="28"/>
          <w:szCs w:val="28"/>
          <w:lang w:eastAsia="ru-RU"/>
        </w:rPr>
        <w:t xml:space="preserve">2 </w:t>
      </w:r>
      <w:r w:rsidRPr="005C11BE">
        <w:rPr>
          <w:sz w:val="28"/>
          <w:szCs w:val="28"/>
          <w:lang w:val="en-US" w:eastAsia="ru-RU"/>
        </w:rPr>
        <w:t>X</w:t>
      </w:r>
      <w:r w:rsidRPr="000412F7">
        <w:rPr>
          <w:sz w:val="28"/>
          <w:szCs w:val="28"/>
          <w:lang w:eastAsia="ru-RU"/>
        </w:rPr>
        <w:t>1)</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SETQ</w:t>
      </w:r>
      <w:r w:rsidRPr="005C11BE">
        <w:rPr>
          <w:sz w:val="28"/>
          <w:szCs w:val="28"/>
          <w:lang w:val="en-US" w:eastAsia="ru-RU"/>
        </w:rPr>
        <w:t xml:space="preserve"> X1 X0)  </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SETQ</w:t>
      </w:r>
      <w:r w:rsidRPr="005C11BE">
        <w:rPr>
          <w:sz w:val="28"/>
          <w:szCs w:val="28"/>
          <w:lang w:val="en-US" w:eastAsia="ru-RU"/>
        </w:rPr>
        <w:t xml:space="preserve"> X0 XN)</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iCs/>
          <w:sz w:val="28"/>
          <w:szCs w:val="28"/>
          <w:lang w:eastAsia="ru-RU"/>
        </w:rPr>
        <w:t>;ВЫЧИСЛЯЕМ ЗНАЧЕНИЯ ФУНКЦИЙ В ТОЧКАХ</w:t>
      </w:r>
    </w:p>
    <w:p w:rsidR="00FB72C9" w:rsidRPr="000412F7" w:rsidRDefault="00FB72C9" w:rsidP="005C11BE">
      <w:pPr>
        <w:suppressAutoHyphens w:val="0"/>
        <w:autoSpaceDE w:val="0"/>
        <w:autoSpaceDN w:val="0"/>
        <w:adjustRightInd w:val="0"/>
        <w:spacing w:line="360" w:lineRule="auto"/>
        <w:ind w:firstLine="709"/>
        <w:jc w:val="both"/>
        <w:rPr>
          <w:sz w:val="28"/>
          <w:szCs w:val="28"/>
          <w:lang w:eastAsia="ru-RU"/>
        </w:rPr>
      </w:pPr>
      <w:r w:rsidRPr="000412F7">
        <w:rPr>
          <w:sz w:val="28"/>
          <w:szCs w:val="28"/>
          <w:lang w:eastAsia="ru-RU"/>
        </w:rPr>
        <w:t>(</w:t>
      </w:r>
      <w:r w:rsidRPr="005C11BE">
        <w:rPr>
          <w:bCs/>
          <w:sz w:val="28"/>
          <w:szCs w:val="28"/>
          <w:lang w:val="en-US" w:eastAsia="ru-RU"/>
        </w:rPr>
        <w:t>SETQ</w:t>
      </w:r>
      <w:r w:rsidRPr="000412F7">
        <w:rPr>
          <w:sz w:val="28"/>
          <w:szCs w:val="28"/>
          <w:lang w:eastAsia="ru-RU"/>
        </w:rPr>
        <w:t xml:space="preserve"> </w:t>
      </w:r>
      <w:r w:rsidRPr="005C11BE">
        <w:rPr>
          <w:sz w:val="28"/>
          <w:szCs w:val="28"/>
          <w:lang w:val="en-US" w:eastAsia="ru-RU"/>
        </w:rPr>
        <w:t>F</w:t>
      </w:r>
      <w:r w:rsidRPr="000412F7">
        <w:rPr>
          <w:sz w:val="28"/>
          <w:szCs w:val="28"/>
          <w:lang w:eastAsia="ru-RU"/>
        </w:rPr>
        <w:t>_</w:t>
      </w:r>
      <w:r w:rsidRPr="005C11BE">
        <w:rPr>
          <w:sz w:val="28"/>
          <w:szCs w:val="28"/>
          <w:lang w:val="en-US" w:eastAsia="ru-RU"/>
        </w:rPr>
        <w:t>X</w:t>
      </w:r>
      <w:r w:rsidRPr="000412F7">
        <w:rPr>
          <w:sz w:val="28"/>
          <w:szCs w:val="28"/>
          <w:lang w:eastAsia="ru-RU"/>
        </w:rPr>
        <w:t xml:space="preserve">2 </w:t>
      </w:r>
      <w:r w:rsidRPr="005C11BE">
        <w:rPr>
          <w:sz w:val="28"/>
          <w:szCs w:val="28"/>
          <w:lang w:val="en-US" w:eastAsia="ru-RU"/>
        </w:rPr>
        <w:t>F</w:t>
      </w:r>
      <w:r w:rsidRPr="000412F7">
        <w:rPr>
          <w:sz w:val="28"/>
          <w:szCs w:val="28"/>
          <w:lang w:eastAsia="ru-RU"/>
        </w:rPr>
        <w:t>_</w:t>
      </w:r>
      <w:r w:rsidRPr="005C11BE">
        <w:rPr>
          <w:sz w:val="28"/>
          <w:szCs w:val="28"/>
          <w:lang w:val="en-US" w:eastAsia="ru-RU"/>
        </w:rPr>
        <w:t>X</w:t>
      </w:r>
      <w:r w:rsidRPr="000412F7">
        <w:rPr>
          <w:sz w:val="28"/>
          <w:szCs w:val="28"/>
          <w:lang w:eastAsia="ru-RU"/>
        </w:rPr>
        <w:t xml:space="preserve">1)  </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SETQ</w:t>
      </w:r>
      <w:r w:rsidRPr="005C11BE">
        <w:rPr>
          <w:sz w:val="28"/>
          <w:szCs w:val="28"/>
          <w:lang w:val="en-US" w:eastAsia="ru-RU"/>
        </w:rPr>
        <w:t xml:space="preserve"> F_X1 F_X0)  </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SETQ</w:t>
      </w:r>
      <w:r w:rsidRPr="005C11BE">
        <w:rPr>
          <w:sz w:val="28"/>
          <w:szCs w:val="28"/>
          <w:lang w:val="en-US" w:eastAsia="ru-RU"/>
        </w:rPr>
        <w:t xml:space="preserve"> F_X0 F_XN)  </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iCs/>
          <w:sz w:val="28"/>
          <w:szCs w:val="28"/>
          <w:lang w:eastAsia="ru-RU"/>
        </w:rPr>
        <w:t>;УВЕЛИЧИВАЕМ СЧЕТЧИК</w:t>
      </w:r>
    </w:p>
    <w:p w:rsidR="00FB72C9" w:rsidRPr="005C11BE" w:rsidRDefault="00FB72C9" w:rsidP="005C11BE">
      <w:pPr>
        <w:suppressAutoHyphens w:val="0"/>
        <w:autoSpaceDE w:val="0"/>
        <w:autoSpaceDN w:val="0"/>
        <w:adjustRightInd w:val="0"/>
        <w:spacing w:line="360" w:lineRule="auto"/>
        <w:ind w:firstLine="709"/>
        <w:jc w:val="both"/>
        <w:rPr>
          <w:sz w:val="28"/>
          <w:szCs w:val="28"/>
          <w:lang w:eastAsia="ru-RU"/>
        </w:rPr>
      </w:pPr>
      <w:r w:rsidRPr="005C11BE">
        <w:rPr>
          <w:sz w:val="28"/>
          <w:szCs w:val="28"/>
          <w:lang w:eastAsia="ru-RU"/>
        </w:rPr>
        <w:t>(</w:t>
      </w:r>
      <w:r w:rsidRPr="005C11BE">
        <w:rPr>
          <w:bCs/>
          <w:sz w:val="28"/>
          <w:szCs w:val="28"/>
          <w:lang w:eastAsia="ru-RU"/>
        </w:rPr>
        <w:t>SETQ</w:t>
      </w:r>
      <w:r w:rsidRPr="005C11BE">
        <w:rPr>
          <w:sz w:val="28"/>
          <w:szCs w:val="28"/>
          <w:lang w:eastAsia="ru-RU"/>
        </w:rPr>
        <w:t xml:space="preserve"> K (</w:t>
      </w:r>
      <w:r w:rsidRPr="005C11BE">
        <w:rPr>
          <w:bCs/>
          <w:sz w:val="28"/>
          <w:szCs w:val="28"/>
          <w:lang w:eastAsia="ru-RU"/>
        </w:rPr>
        <w:t>+</w:t>
      </w:r>
      <w:r w:rsidRPr="005C11BE">
        <w:rPr>
          <w:sz w:val="28"/>
          <w:szCs w:val="28"/>
          <w:lang w:eastAsia="ru-RU"/>
        </w:rPr>
        <w:t xml:space="preserve"> K 1))</w:t>
      </w:r>
    </w:p>
    <w:p w:rsidR="00FB72C9" w:rsidRPr="005C11BE" w:rsidRDefault="00FB72C9" w:rsidP="005C11BE">
      <w:pPr>
        <w:suppressAutoHyphens w:val="0"/>
        <w:autoSpaceDE w:val="0"/>
        <w:autoSpaceDN w:val="0"/>
        <w:adjustRightInd w:val="0"/>
        <w:spacing w:line="360" w:lineRule="auto"/>
        <w:ind w:firstLine="709"/>
        <w:jc w:val="both"/>
        <w:rPr>
          <w:sz w:val="28"/>
          <w:szCs w:val="28"/>
          <w:lang w:eastAsia="ru-RU"/>
        </w:rPr>
      </w:pPr>
      <w:r w:rsidRPr="005C11BE">
        <w:rPr>
          <w:sz w:val="28"/>
          <w:szCs w:val="28"/>
          <w:lang w:eastAsia="ru-RU"/>
        </w:rPr>
        <w:t xml:space="preserve">  )</w:t>
      </w: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sz w:val="28"/>
          <w:szCs w:val="28"/>
          <w:lang w:eastAsia="ru-RU"/>
        </w:rPr>
        <w:t xml:space="preserve"> </w:t>
      </w:r>
      <w:r w:rsidRPr="005C11BE">
        <w:rPr>
          <w:iCs/>
          <w:sz w:val="28"/>
          <w:szCs w:val="28"/>
          <w:lang w:eastAsia="ru-RU"/>
        </w:rPr>
        <w:t>;ВОЗВРАЩАЕМ МИНИМУМ ФУНКЦИИ</w:t>
      </w:r>
    </w:p>
    <w:p w:rsidR="00FB72C9" w:rsidRPr="005C11BE" w:rsidRDefault="00FB72C9" w:rsidP="005C11BE">
      <w:pPr>
        <w:suppressAutoHyphens w:val="0"/>
        <w:autoSpaceDE w:val="0"/>
        <w:autoSpaceDN w:val="0"/>
        <w:adjustRightInd w:val="0"/>
        <w:spacing w:line="360" w:lineRule="auto"/>
        <w:ind w:firstLine="709"/>
        <w:jc w:val="both"/>
        <w:rPr>
          <w:sz w:val="28"/>
          <w:szCs w:val="28"/>
          <w:lang w:eastAsia="ru-RU"/>
        </w:rPr>
      </w:pPr>
      <w:r w:rsidRPr="005C11BE">
        <w:rPr>
          <w:sz w:val="28"/>
          <w:szCs w:val="28"/>
          <w:lang w:eastAsia="ru-RU"/>
        </w:rPr>
        <w:t xml:space="preserve">  XN</w:t>
      </w:r>
    </w:p>
    <w:p w:rsidR="00FB72C9" w:rsidRPr="005C11BE" w:rsidRDefault="00FB72C9" w:rsidP="005C11BE">
      <w:pPr>
        <w:suppressAutoHyphens w:val="0"/>
        <w:autoSpaceDE w:val="0"/>
        <w:autoSpaceDN w:val="0"/>
        <w:adjustRightInd w:val="0"/>
        <w:spacing w:line="360" w:lineRule="auto"/>
        <w:ind w:firstLine="709"/>
        <w:jc w:val="both"/>
        <w:rPr>
          <w:sz w:val="28"/>
          <w:szCs w:val="28"/>
          <w:lang w:eastAsia="ru-RU"/>
        </w:rPr>
      </w:pPr>
      <w:r w:rsidRPr="005C11BE">
        <w:rPr>
          <w:sz w:val="28"/>
          <w:szCs w:val="28"/>
          <w:lang w:eastAsia="ru-RU"/>
        </w:rPr>
        <w:t>)</w:t>
      </w:r>
    </w:p>
    <w:p w:rsidR="00FB72C9" w:rsidRPr="005C11BE" w:rsidRDefault="00FB72C9" w:rsidP="005C11BE">
      <w:pPr>
        <w:suppressAutoHyphens w:val="0"/>
        <w:autoSpaceDE w:val="0"/>
        <w:autoSpaceDN w:val="0"/>
        <w:adjustRightInd w:val="0"/>
        <w:spacing w:line="360" w:lineRule="auto"/>
        <w:ind w:firstLine="709"/>
        <w:jc w:val="both"/>
        <w:rPr>
          <w:sz w:val="28"/>
          <w:szCs w:val="28"/>
          <w:lang w:eastAsia="ru-RU"/>
        </w:rPr>
      </w:pPr>
    </w:p>
    <w:p w:rsidR="00FB72C9" w:rsidRPr="005C11BE" w:rsidRDefault="00FB72C9" w:rsidP="005C11BE">
      <w:pPr>
        <w:suppressAutoHyphens w:val="0"/>
        <w:autoSpaceDE w:val="0"/>
        <w:autoSpaceDN w:val="0"/>
        <w:adjustRightInd w:val="0"/>
        <w:spacing w:line="360" w:lineRule="auto"/>
        <w:ind w:firstLine="709"/>
        <w:jc w:val="both"/>
        <w:rPr>
          <w:iCs/>
          <w:sz w:val="28"/>
          <w:szCs w:val="28"/>
          <w:lang w:eastAsia="ru-RU"/>
        </w:rPr>
      </w:pPr>
      <w:r w:rsidRPr="005C11BE">
        <w:rPr>
          <w:iCs/>
          <w:sz w:val="28"/>
          <w:szCs w:val="28"/>
          <w:lang w:eastAsia="ru-RU"/>
        </w:rPr>
        <w:t>;ВЫЗЫВАЕМ ФУНКЦИЮ PARABL_METHOD</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SETQ</w:t>
      </w:r>
      <w:r w:rsidRPr="005C11BE">
        <w:rPr>
          <w:sz w:val="28"/>
          <w:szCs w:val="28"/>
          <w:lang w:val="en-US" w:eastAsia="ru-RU"/>
        </w:rPr>
        <w:t xml:space="preserve"> MIMIMUM (PARABL_METHOD MIN_VAL MAX_VAL EPS (</w:t>
      </w:r>
      <w:r w:rsidRPr="005C11BE">
        <w:rPr>
          <w:bCs/>
          <w:sz w:val="28"/>
          <w:szCs w:val="28"/>
          <w:lang w:val="en-US" w:eastAsia="ru-RU"/>
        </w:rPr>
        <w:t>FUNCTION</w:t>
      </w:r>
      <w:r w:rsidRPr="005C11BE">
        <w:rPr>
          <w:sz w:val="28"/>
          <w:szCs w:val="28"/>
          <w:lang w:val="en-US" w:eastAsia="ru-RU"/>
        </w:rPr>
        <w:t xml:space="preserve"> FUNC)))</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p>
    <w:p w:rsidR="00FB72C9" w:rsidRPr="005C11BE" w:rsidRDefault="00FB72C9" w:rsidP="005C11BE">
      <w:pPr>
        <w:suppressAutoHyphens w:val="0"/>
        <w:autoSpaceDE w:val="0"/>
        <w:autoSpaceDN w:val="0"/>
        <w:adjustRightInd w:val="0"/>
        <w:spacing w:line="360" w:lineRule="auto"/>
        <w:ind w:firstLine="709"/>
        <w:jc w:val="both"/>
        <w:rPr>
          <w:iCs/>
          <w:sz w:val="28"/>
          <w:szCs w:val="28"/>
          <w:lang w:val="en-US" w:eastAsia="ru-RU"/>
        </w:rPr>
      </w:pPr>
      <w:r w:rsidRPr="005C11BE">
        <w:rPr>
          <w:iCs/>
          <w:sz w:val="28"/>
          <w:szCs w:val="28"/>
          <w:lang w:val="en-US" w:eastAsia="ru-RU"/>
        </w:rPr>
        <w:t>;</w:t>
      </w:r>
      <w:r w:rsidRPr="005C11BE">
        <w:rPr>
          <w:iCs/>
          <w:sz w:val="28"/>
          <w:szCs w:val="28"/>
          <w:lang w:eastAsia="ru-RU"/>
        </w:rPr>
        <w:t>ЗАПИСЫВАЕМ</w:t>
      </w:r>
      <w:r w:rsidRPr="005C11BE">
        <w:rPr>
          <w:iCs/>
          <w:sz w:val="28"/>
          <w:szCs w:val="28"/>
          <w:lang w:val="en-US" w:eastAsia="ru-RU"/>
        </w:rPr>
        <w:t xml:space="preserve"> </w:t>
      </w:r>
      <w:r w:rsidRPr="005C11BE">
        <w:rPr>
          <w:iCs/>
          <w:sz w:val="28"/>
          <w:szCs w:val="28"/>
          <w:lang w:eastAsia="ru-RU"/>
        </w:rPr>
        <w:t>РЕЗУЛЬТАТ</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SETQ</w:t>
      </w:r>
      <w:r w:rsidRPr="005C11BE">
        <w:rPr>
          <w:sz w:val="28"/>
          <w:szCs w:val="28"/>
          <w:lang w:val="en-US" w:eastAsia="ru-RU"/>
        </w:rPr>
        <w:t xml:space="preserve">  OUTPUT_STREAM  (</w:t>
      </w:r>
      <w:r w:rsidRPr="005C11BE">
        <w:rPr>
          <w:bCs/>
          <w:sz w:val="28"/>
          <w:szCs w:val="28"/>
          <w:lang w:val="en-US" w:eastAsia="ru-RU"/>
        </w:rPr>
        <w:t>OPEN</w:t>
      </w:r>
      <w:r w:rsidRPr="005C11BE">
        <w:rPr>
          <w:sz w:val="28"/>
          <w:szCs w:val="28"/>
          <w:lang w:val="en-US" w:eastAsia="ru-RU"/>
        </w:rPr>
        <w:t xml:space="preserve"> </w:t>
      </w:r>
      <w:r w:rsidRPr="005C11BE">
        <w:rPr>
          <w:iCs/>
          <w:sz w:val="28"/>
          <w:szCs w:val="28"/>
          <w:lang w:val="en-US" w:eastAsia="ru-RU"/>
        </w:rPr>
        <w:t>" D:\MINIMUM.TXT"</w:t>
      </w:r>
      <w:r w:rsidRPr="005C11BE">
        <w:rPr>
          <w:sz w:val="28"/>
          <w:szCs w:val="28"/>
          <w:lang w:val="en-US" w:eastAsia="ru-RU"/>
        </w:rPr>
        <w:t xml:space="preserve"> :DIRECTION :OUTPUT)) </w:t>
      </w:r>
    </w:p>
    <w:p w:rsidR="00FB72C9" w:rsidRPr="005C11BE" w:rsidRDefault="00FB72C9" w:rsidP="005C11BE">
      <w:pPr>
        <w:suppressAutoHyphens w:val="0"/>
        <w:autoSpaceDE w:val="0"/>
        <w:autoSpaceDN w:val="0"/>
        <w:adjustRightInd w:val="0"/>
        <w:spacing w:line="360" w:lineRule="auto"/>
        <w:ind w:firstLine="709"/>
        <w:jc w:val="both"/>
        <w:rPr>
          <w:iCs/>
          <w:sz w:val="28"/>
          <w:szCs w:val="28"/>
          <w:lang w:val="en-US" w:eastAsia="ru-RU"/>
        </w:rPr>
      </w:pPr>
      <w:r w:rsidRPr="005C11BE">
        <w:rPr>
          <w:iCs/>
          <w:sz w:val="28"/>
          <w:szCs w:val="28"/>
          <w:lang w:val="en-US" w:eastAsia="ru-RU"/>
        </w:rPr>
        <w:t>;</w:t>
      </w:r>
      <w:r w:rsidRPr="005C11BE">
        <w:rPr>
          <w:iCs/>
          <w:sz w:val="28"/>
          <w:szCs w:val="28"/>
          <w:lang w:eastAsia="ru-RU"/>
        </w:rPr>
        <w:t>ЗАПИСЫВАЕМ</w:t>
      </w:r>
      <w:r w:rsidRPr="005C11BE">
        <w:rPr>
          <w:iCs/>
          <w:sz w:val="28"/>
          <w:szCs w:val="28"/>
          <w:lang w:val="en-US" w:eastAsia="ru-RU"/>
        </w:rPr>
        <w:t xml:space="preserve"> </w:t>
      </w:r>
      <w:r w:rsidRPr="005C11BE">
        <w:rPr>
          <w:iCs/>
          <w:sz w:val="28"/>
          <w:szCs w:val="28"/>
          <w:lang w:eastAsia="ru-RU"/>
        </w:rPr>
        <w:t>МИНИМУМ</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PRINT</w:t>
      </w:r>
      <w:r w:rsidRPr="005C11BE">
        <w:rPr>
          <w:sz w:val="28"/>
          <w:szCs w:val="28"/>
          <w:lang w:val="en-US" w:eastAsia="ru-RU"/>
        </w:rPr>
        <w:t xml:space="preserve"> 'MIMIMUM OUTPUT_STREAM)</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PRINT</w:t>
      </w:r>
      <w:r w:rsidRPr="005C11BE">
        <w:rPr>
          <w:sz w:val="28"/>
          <w:szCs w:val="28"/>
          <w:lang w:val="en-US" w:eastAsia="ru-RU"/>
        </w:rPr>
        <w:t xml:space="preserve"> MIMIMUM OUTPUT_STREAM)</w:t>
      </w:r>
    </w:p>
    <w:p w:rsidR="00FB72C9" w:rsidRPr="005C11BE" w:rsidRDefault="00FB72C9" w:rsidP="005C11BE">
      <w:pPr>
        <w:suppressAutoHyphens w:val="0"/>
        <w:autoSpaceDE w:val="0"/>
        <w:autoSpaceDN w:val="0"/>
        <w:adjustRightInd w:val="0"/>
        <w:spacing w:line="360" w:lineRule="auto"/>
        <w:ind w:firstLine="709"/>
        <w:jc w:val="both"/>
        <w:rPr>
          <w:iCs/>
          <w:sz w:val="28"/>
          <w:szCs w:val="28"/>
          <w:lang w:val="en-US" w:eastAsia="ru-RU"/>
        </w:rPr>
      </w:pPr>
      <w:r w:rsidRPr="005C11BE">
        <w:rPr>
          <w:iCs/>
          <w:sz w:val="28"/>
          <w:szCs w:val="28"/>
          <w:lang w:val="en-US" w:eastAsia="ru-RU"/>
        </w:rPr>
        <w:t>;</w:t>
      </w:r>
      <w:r w:rsidRPr="005C11BE">
        <w:rPr>
          <w:iCs/>
          <w:sz w:val="28"/>
          <w:szCs w:val="28"/>
          <w:lang w:eastAsia="ru-RU"/>
        </w:rPr>
        <w:t>ЗАКРЫВАЕМ</w:t>
      </w:r>
      <w:r w:rsidRPr="005C11BE">
        <w:rPr>
          <w:iCs/>
          <w:sz w:val="28"/>
          <w:szCs w:val="28"/>
          <w:lang w:val="en-US" w:eastAsia="ru-RU"/>
        </w:rPr>
        <w:t xml:space="preserve"> </w:t>
      </w:r>
      <w:r w:rsidRPr="005C11BE">
        <w:rPr>
          <w:iCs/>
          <w:sz w:val="28"/>
          <w:szCs w:val="28"/>
          <w:lang w:eastAsia="ru-RU"/>
        </w:rPr>
        <w:t>ФАЙЛ</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TERPRI</w:t>
      </w:r>
      <w:r w:rsidRPr="005C11BE">
        <w:rPr>
          <w:sz w:val="28"/>
          <w:szCs w:val="28"/>
          <w:lang w:val="en-US" w:eastAsia="ru-RU"/>
        </w:rPr>
        <w:t xml:space="preserve">  OUTPUT_STREAM) </w:t>
      </w:r>
    </w:p>
    <w:p w:rsidR="00FB72C9" w:rsidRPr="005C11BE" w:rsidRDefault="00FB72C9" w:rsidP="005C11BE">
      <w:pPr>
        <w:suppressAutoHyphens w:val="0"/>
        <w:autoSpaceDE w:val="0"/>
        <w:autoSpaceDN w:val="0"/>
        <w:adjustRightInd w:val="0"/>
        <w:spacing w:line="360" w:lineRule="auto"/>
        <w:ind w:firstLine="709"/>
        <w:jc w:val="both"/>
        <w:rPr>
          <w:sz w:val="28"/>
          <w:szCs w:val="28"/>
          <w:lang w:val="en-US" w:eastAsia="ru-RU"/>
        </w:rPr>
      </w:pPr>
      <w:r w:rsidRPr="005C11BE">
        <w:rPr>
          <w:sz w:val="28"/>
          <w:szCs w:val="28"/>
          <w:lang w:val="en-US" w:eastAsia="ru-RU"/>
        </w:rPr>
        <w:t>(</w:t>
      </w:r>
      <w:r w:rsidRPr="005C11BE">
        <w:rPr>
          <w:bCs/>
          <w:sz w:val="28"/>
          <w:szCs w:val="28"/>
          <w:lang w:val="en-US" w:eastAsia="ru-RU"/>
        </w:rPr>
        <w:t>CLOSE</w:t>
      </w:r>
      <w:r w:rsidRPr="005C11BE">
        <w:rPr>
          <w:sz w:val="28"/>
          <w:szCs w:val="28"/>
          <w:lang w:val="en-US" w:eastAsia="ru-RU"/>
        </w:rPr>
        <w:t xml:space="preserve">  OUTPUT_STREAM) </w:t>
      </w:r>
    </w:p>
    <w:p w:rsidR="00536A1A" w:rsidRPr="005C11BE" w:rsidRDefault="00536A1A" w:rsidP="005C11BE">
      <w:pPr>
        <w:suppressAutoHyphens w:val="0"/>
        <w:autoSpaceDE w:val="0"/>
        <w:autoSpaceDN w:val="0"/>
        <w:adjustRightInd w:val="0"/>
        <w:spacing w:line="360" w:lineRule="auto"/>
        <w:ind w:firstLine="709"/>
        <w:jc w:val="both"/>
        <w:rPr>
          <w:rFonts w:ascii="Courier New CYR" w:hAnsi="Courier New CYR" w:cs="Courier New CYR"/>
          <w:sz w:val="28"/>
          <w:szCs w:val="28"/>
          <w:lang w:val="en-US" w:eastAsia="ru-RU"/>
        </w:rPr>
      </w:pPr>
    </w:p>
    <w:p w:rsidR="00E17A55" w:rsidRPr="005C11BE" w:rsidRDefault="00E17A55" w:rsidP="005C11BE">
      <w:pPr>
        <w:spacing w:line="360" w:lineRule="auto"/>
        <w:ind w:firstLine="709"/>
        <w:jc w:val="both"/>
        <w:rPr>
          <w:b/>
          <w:sz w:val="28"/>
          <w:szCs w:val="28"/>
        </w:rPr>
      </w:pPr>
      <w:r w:rsidRPr="005C11BE">
        <w:rPr>
          <w:sz w:val="28"/>
          <w:szCs w:val="28"/>
          <w:lang w:val="en-US"/>
        </w:rPr>
        <w:br w:type="page"/>
      </w:r>
      <w:r w:rsidR="00235882" w:rsidRPr="005C11BE">
        <w:rPr>
          <w:b/>
          <w:sz w:val="28"/>
          <w:szCs w:val="28"/>
        </w:rPr>
        <w:t xml:space="preserve">5 </w:t>
      </w:r>
      <w:r w:rsidRPr="005C11BE">
        <w:rPr>
          <w:b/>
          <w:sz w:val="28"/>
          <w:szCs w:val="28"/>
        </w:rPr>
        <w:t>Пример выполнения программы</w:t>
      </w:r>
    </w:p>
    <w:p w:rsidR="00E17A55" w:rsidRPr="005C11BE" w:rsidRDefault="00E17A55" w:rsidP="005C11BE">
      <w:pPr>
        <w:spacing w:line="360" w:lineRule="auto"/>
        <w:ind w:firstLine="709"/>
        <w:jc w:val="both"/>
        <w:rPr>
          <w:sz w:val="28"/>
          <w:szCs w:val="28"/>
        </w:rPr>
      </w:pPr>
    </w:p>
    <w:p w:rsidR="00152DB5" w:rsidRDefault="00152DB5" w:rsidP="005C11BE">
      <w:pPr>
        <w:spacing w:line="360" w:lineRule="auto"/>
        <w:ind w:firstLine="709"/>
        <w:jc w:val="both"/>
        <w:rPr>
          <w:sz w:val="28"/>
          <w:szCs w:val="28"/>
        </w:rPr>
      </w:pPr>
      <w:r w:rsidRPr="005C11BE">
        <w:rPr>
          <w:sz w:val="28"/>
          <w:szCs w:val="28"/>
        </w:rPr>
        <w:t>Пример 1.</w:t>
      </w:r>
    </w:p>
    <w:p w:rsidR="000412F7" w:rsidRPr="005C11BE" w:rsidRDefault="000412F7" w:rsidP="005C11BE">
      <w:pPr>
        <w:spacing w:line="360" w:lineRule="auto"/>
        <w:ind w:firstLine="709"/>
        <w:jc w:val="both"/>
        <w:rPr>
          <w:sz w:val="28"/>
          <w:szCs w:val="28"/>
        </w:rPr>
      </w:pPr>
    </w:p>
    <w:p w:rsidR="00E17A55" w:rsidRPr="005C11BE" w:rsidRDefault="004651D1" w:rsidP="005C11BE">
      <w:pPr>
        <w:spacing w:line="360" w:lineRule="auto"/>
        <w:ind w:firstLine="709"/>
        <w:jc w:val="both"/>
        <w:rPr>
          <w:sz w:val="28"/>
          <w:szCs w:val="28"/>
        </w:rPr>
      </w:pPr>
      <w:r>
        <w:rPr>
          <w:sz w:val="28"/>
          <w:szCs w:val="28"/>
        </w:rPr>
        <w:pict>
          <v:shape id="_x0000_i1086" type="#_x0000_t75" style="width:307.5pt;height:99.75pt">
            <v:imagedata r:id="rId49" o:title=""/>
          </v:shape>
        </w:pict>
      </w:r>
    </w:p>
    <w:p w:rsidR="00562C96" w:rsidRPr="005C11BE" w:rsidRDefault="00562C96" w:rsidP="005C11BE">
      <w:pPr>
        <w:spacing w:line="360" w:lineRule="auto"/>
        <w:ind w:firstLine="709"/>
        <w:jc w:val="both"/>
        <w:rPr>
          <w:sz w:val="28"/>
          <w:szCs w:val="28"/>
        </w:rPr>
      </w:pPr>
      <w:r w:rsidRPr="005C11BE">
        <w:rPr>
          <w:sz w:val="28"/>
          <w:szCs w:val="28"/>
        </w:rPr>
        <w:t xml:space="preserve">Рисунок </w:t>
      </w:r>
      <w:r w:rsidR="00363D8E" w:rsidRPr="005C11BE">
        <w:rPr>
          <w:sz w:val="28"/>
          <w:szCs w:val="28"/>
        </w:rPr>
        <w:t>7</w:t>
      </w:r>
      <w:r w:rsidRPr="005C11BE">
        <w:rPr>
          <w:sz w:val="28"/>
          <w:szCs w:val="28"/>
        </w:rPr>
        <w:t xml:space="preserve"> – Входные данные</w:t>
      </w:r>
    </w:p>
    <w:p w:rsidR="00562C96" w:rsidRPr="005C11BE" w:rsidRDefault="00562C96" w:rsidP="005C11BE">
      <w:pPr>
        <w:spacing w:line="360" w:lineRule="auto"/>
        <w:ind w:firstLine="709"/>
        <w:jc w:val="both"/>
        <w:rPr>
          <w:sz w:val="28"/>
          <w:szCs w:val="28"/>
        </w:rPr>
      </w:pPr>
    </w:p>
    <w:p w:rsidR="00E17A55" w:rsidRPr="005C11BE" w:rsidRDefault="004651D1" w:rsidP="005C11BE">
      <w:pPr>
        <w:spacing w:line="360" w:lineRule="auto"/>
        <w:ind w:firstLine="709"/>
        <w:jc w:val="both"/>
        <w:rPr>
          <w:sz w:val="28"/>
          <w:szCs w:val="28"/>
        </w:rPr>
      </w:pPr>
      <w:r>
        <w:rPr>
          <w:sz w:val="28"/>
          <w:szCs w:val="28"/>
        </w:rPr>
        <w:pict>
          <v:shape id="_x0000_i1087" type="#_x0000_t75" style="width:183.75pt;height:90pt">
            <v:imagedata r:id="rId50" o:title=""/>
          </v:shape>
        </w:pict>
      </w:r>
    </w:p>
    <w:p w:rsidR="00E17A55" w:rsidRPr="005C11BE" w:rsidRDefault="00562C96" w:rsidP="005C11BE">
      <w:pPr>
        <w:spacing w:line="360" w:lineRule="auto"/>
        <w:ind w:firstLine="709"/>
        <w:jc w:val="both"/>
        <w:rPr>
          <w:sz w:val="28"/>
          <w:szCs w:val="28"/>
        </w:rPr>
      </w:pPr>
      <w:r w:rsidRPr="005C11BE">
        <w:rPr>
          <w:sz w:val="28"/>
          <w:szCs w:val="28"/>
        </w:rPr>
        <w:t xml:space="preserve">Рисунок </w:t>
      </w:r>
      <w:r w:rsidR="00363D8E" w:rsidRPr="005C11BE">
        <w:rPr>
          <w:sz w:val="28"/>
          <w:szCs w:val="28"/>
        </w:rPr>
        <w:t>8</w:t>
      </w:r>
      <w:r w:rsidRPr="005C11BE">
        <w:rPr>
          <w:sz w:val="28"/>
          <w:szCs w:val="28"/>
        </w:rPr>
        <w:t xml:space="preserve"> – Выходные данные</w:t>
      </w:r>
    </w:p>
    <w:p w:rsidR="00152DB5" w:rsidRPr="005C11BE" w:rsidRDefault="00152DB5" w:rsidP="005C11BE">
      <w:pPr>
        <w:spacing w:line="360" w:lineRule="auto"/>
        <w:ind w:firstLine="709"/>
        <w:jc w:val="both"/>
        <w:rPr>
          <w:sz w:val="28"/>
          <w:szCs w:val="28"/>
        </w:rPr>
      </w:pPr>
    </w:p>
    <w:p w:rsidR="00152DB5" w:rsidRDefault="00152DB5" w:rsidP="005C11BE">
      <w:pPr>
        <w:spacing w:line="360" w:lineRule="auto"/>
        <w:ind w:firstLine="709"/>
        <w:jc w:val="both"/>
        <w:rPr>
          <w:sz w:val="28"/>
          <w:szCs w:val="28"/>
        </w:rPr>
      </w:pPr>
      <w:r w:rsidRPr="005C11BE">
        <w:rPr>
          <w:sz w:val="28"/>
          <w:szCs w:val="28"/>
        </w:rPr>
        <w:t>Пример 2.</w:t>
      </w:r>
    </w:p>
    <w:p w:rsidR="000412F7" w:rsidRPr="005C11BE" w:rsidRDefault="000412F7" w:rsidP="005C11BE">
      <w:pPr>
        <w:spacing w:line="360" w:lineRule="auto"/>
        <w:ind w:firstLine="709"/>
        <w:jc w:val="both"/>
        <w:rPr>
          <w:sz w:val="28"/>
          <w:szCs w:val="28"/>
        </w:rPr>
      </w:pPr>
    </w:p>
    <w:p w:rsidR="00152DB5" w:rsidRPr="005C11BE" w:rsidRDefault="004651D1" w:rsidP="005C11BE">
      <w:pPr>
        <w:spacing w:line="360" w:lineRule="auto"/>
        <w:ind w:firstLine="709"/>
        <w:jc w:val="both"/>
        <w:rPr>
          <w:sz w:val="28"/>
          <w:szCs w:val="28"/>
        </w:rPr>
      </w:pPr>
      <w:r>
        <w:rPr>
          <w:sz w:val="28"/>
          <w:szCs w:val="28"/>
        </w:rPr>
        <w:pict>
          <v:shape id="_x0000_i1088" type="#_x0000_t75" style="width:340.5pt;height:107.25pt">
            <v:imagedata r:id="rId51" o:title=""/>
          </v:shape>
        </w:pict>
      </w:r>
    </w:p>
    <w:p w:rsidR="00152DB5" w:rsidRPr="005C11BE" w:rsidRDefault="00152DB5" w:rsidP="005C11BE">
      <w:pPr>
        <w:spacing w:line="360" w:lineRule="auto"/>
        <w:ind w:firstLine="709"/>
        <w:jc w:val="both"/>
        <w:rPr>
          <w:sz w:val="28"/>
          <w:szCs w:val="28"/>
        </w:rPr>
      </w:pPr>
      <w:r w:rsidRPr="005C11BE">
        <w:rPr>
          <w:sz w:val="28"/>
          <w:szCs w:val="28"/>
        </w:rPr>
        <w:t xml:space="preserve">Рисунок </w:t>
      </w:r>
      <w:r w:rsidR="00363D8E" w:rsidRPr="005C11BE">
        <w:rPr>
          <w:sz w:val="28"/>
          <w:szCs w:val="28"/>
        </w:rPr>
        <w:t>9</w:t>
      </w:r>
      <w:r w:rsidRPr="005C11BE">
        <w:rPr>
          <w:sz w:val="28"/>
          <w:szCs w:val="28"/>
        </w:rPr>
        <w:t xml:space="preserve"> – Входные данные</w:t>
      </w:r>
    </w:p>
    <w:p w:rsidR="00536A1A" w:rsidRPr="005C11BE" w:rsidRDefault="00536A1A" w:rsidP="005C11BE">
      <w:pPr>
        <w:spacing w:line="360" w:lineRule="auto"/>
        <w:ind w:firstLine="709"/>
        <w:jc w:val="both"/>
        <w:rPr>
          <w:sz w:val="28"/>
          <w:szCs w:val="28"/>
          <w:lang w:val="en-US"/>
        </w:rPr>
      </w:pPr>
    </w:p>
    <w:p w:rsidR="00152DB5" w:rsidRPr="005C11BE" w:rsidRDefault="004651D1" w:rsidP="005C11BE">
      <w:pPr>
        <w:spacing w:line="360" w:lineRule="auto"/>
        <w:ind w:firstLine="709"/>
        <w:jc w:val="both"/>
        <w:rPr>
          <w:sz w:val="28"/>
          <w:szCs w:val="28"/>
        </w:rPr>
      </w:pPr>
      <w:r>
        <w:rPr>
          <w:sz w:val="28"/>
          <w:szCs w:val="28"/>
        </w:rPr>
        <w:pict>
          <v:shape id="_x0000_i1089" type="#_x0000_t75" style="width:183.75pt;height:90pt">
            <v:imagedata r:id="rId52" o:title=""/>
          </v:shape>
        </w:pict>
      </w:r>
    </w:p>
    <w:p w:rsidR="00152DB5" w:rsidRPr="005C11BE" w:rsidRDefault="00152DB5" w:rsidP="005C11BE">
      <w:pPr>
        <w:spacing w:line="360" w:lineRule="auto"/>
        <w:ind w:firstLine="709"/>
        <w:jc w:val="both"/>
        <w:rPr>
          <w:sz w:val="28"/>
          <w:szCs w:val="28"/>
        </w:rPr>
      </w:pPr>
      <w:r w:rsidRPr="005C11BE">
        <w:rPr>
          <w:sz w:val="28"/>
          <w:szCs w:val="28"/>
        </w:rPr>
        <w:t xml:space="preserve">Рисунок </w:t>
      </w:r>
      <w:r w:rsidR="00363D8E" w:rsidRPr="005C11BE">
        <w:rPr>
          <w:sz w:val="28"/>
          <w:szCs w:val="28"/>
        </w:rPr>
        <w:t>10</w:t>
      </w:r>
      <w:r w:rsidRPr="005C11BE">
        <w:rPr>
          <w:sz w:val="28"/>
          <w:szCs w:val="28"/>
        </w:rPr>
        <w:t xml:space="preserve"> – Выходные данные</w:t>
      </w:r>
    </w:p>
    <w:p w:rsidR="0022640E" w:rsidRDefault="0022640E" w:rsidP="005C11BE">
      <w:pPr>
        <w:spacing w:line="360" w:lineRule="auto"/>
        <w:ind w:firstLine="709"/>
        <w:jc w:val="both"/>
        <w:rPr>
          <w:sz w:val="28"/>
          <w:szCs w:val="28"/>
        </w:rPr>
      </w:pPr>
      <w:r w:rsidRPr="005C11BE">
        <w:rPr>
          <w:sz w:val="28"/>
          <w:szCs w:val="28"/>
        </w:rPr>
        <w:t>Пример 3.</w:t>
      </w:r>
    </w:p>
    <w:p w:rsidR="000412F7" w:rsidRPr="005C11BE" w:rsidRDefault="000412F7" w:rsidP="005C11BE">
      <w:pPr>
        <w:spacing w:line="360" w:lineRule="auto"/>
        <w:ind w:firstLine="709"/>
        <w:jc w:val="both"/>
        <w:rPr>
          <w:sz w:val="28"/>
          <w:szCs w:val="28"/>
        </w:rPr>
      </w:pPr>
    </w:p>
    <w:p w:rsidR="0022640E" w:rsidRPr="005C11BE" w:rsidRDefault="004651D1" w:rsidP="005C11BE">
      <w:pPr>
        <w:spacing w:line="360" w:lineRule="auto"/>
        <w:ind w:firstLine="709"/>
        <w:jc w:val="both"/>
        <w:rPr>
          <w:sz w:val="28"/>
          <w:szCs w:val="28"/>
        </w:rPr>
      </w:pPr>
      <w:r>
        <w:rPr>
          <w:sz w:val="28"/>
          <w:szCs w:val="28"/>
        </w:rPr>
        <w:pict>
          <v:shape id="_x0000_i1090" type="#_x0000_t75" style="width:415.5pt;height:135.75pt">
            <v:imagedata r:id="rId53" o:title=""/>
          </v:shape>
        </w:pict>
      </w:r>
    </w:p>
    <w:p w:rsidR="0022640E" w:rsidRDefault="0022640E" w:rsidP="005C11BE">
      <w:pPr>
        <w:spacing w:line="360" w:lineRule="auto"/>
        <w:ind w:firstLine="709"/>
        <w:jc w:val="both"/>
        <w:rPr>
          <w:sz w:val="28"/>
          <w:szCs w:val="28"/>
        </w:rPr>
      </w:pPr>
      <w:r w:rsidRPr="005C11BE">
        <w:rPr>
          <w:sz w:val="28"/>
          <w:szCs w:val="28"/>
        </w:rPr>
        <w:t xml:space="preserve">Рисунок </w:t>
      </w:r>
      <w:r w:rsidR="00363D8E" w:rsidRPr="005C11BE">
        <w:rPr>
          <w:sz w:val="28"/>
          <w:szCs w:val="28"/>
        </w:rPr>
        <w:t>11</w:t>
      </w:r>
      <w:r w:rsidRPr="005C11BE">
        <w:rPr>
          <w:sz w:val="28"/>
          <w:szCs w:val="28"/>
        </w:rPr>
        <w:t xml:space="preserve"> – Входные данные</w:t>
      </w:r>
    </w:p>
    <w:p w:rsidR="005C11BE" w:rsidRDefault="005C11BE" w:rsidP="005C11BE">
      <w:pPr>
        <w:spacing w:line="360" w:lineRule="auto"/>
        <w:ind w:firstLine="709"/>
        <w:jc w:val="both"/>
        <w:rPr>
          <w:sz w:val="28"/>
          <w:szCs w:val="28"/>
        </w:rPr>
      </w:pPr>
    </w:p>
    <w:p w:rsidR="0022640E" w:rsidRPr="005C11BE" w:rsidRDefault="004651D1" w:rsidP="005C11BE">
      <w:pPr>
        <w:spacing w:line="360" w:lineRule="auto"/>
        <w:ind w:firstLine="709"/>
        <w:jc w:val="both"/>
        <w:rPr>
          <w:sz w:val="28"/>
          <w:szCs w:val="28"/>
          <w:lang w:val="en-US"/>
        </w:rPr>
      </w:pPr>
      <w:r>
        <w:rPr>
          <w:sz w:val="28"/>
          <w:szCs w:val="28"/>
          <w:lang w:val="en-US"/>
        </w:rPr>
        <w:pict>
          <v:shape id="_x0000_i1091" type="#_x0000_t75" style="width:183.75pt;height:90pt">
            <v:imagedata r:id="rId54" o:title=""/>
          </v:shape>
        </w:pict>
      </w:r>
    </w:p>
    <w:p w:rsidR="00152DB5" w:rsidRPr="005C11BE" w:rsidRDefault="0022640E" w:rsidP="005C11BE">
      <w:pPr>
        <w:spacing w:line="360" w:lineRule="auto"/>
        <w:ind w:firstLine="709"/>
        <w:jc w:val="both"/>
        <w:rPr>
          <w:sz w:val="28"/>
          <w:szCs w:val="28"/>
        </w:rPr>
      </w:pPr>
      <w:r w:rsidRPr="005C11BE">
        <w:rPr>
          <w:sz w:val="28"/>
          <w:szCs w:val="28"/>
        </w:rPr>
        <w:t xml:space="preserve">Рисунок </w:t>
      </w:r>
      <w:r w:rsidR="00363D8E" w:rsidRPr="005C11BE">
        <w:rPr>
          <w:sz w:val="28"/>
          <w:szCs w:val="28"/>
        </w:rPr>
        <w:t>12</w:t>
      </w:r>
      <w:r w:rsidRPr="005C11BE">
        <w:rPr>
          <w:sz w:val="28"/>
          <w:szCs w:val="28"/>
        </w:rPr>
        <w:t xml:space="preserve"> – Выходные данные</w:t>
      </w:r>
    </w:p>
    <w:p w:rsidR="005416EE" w:rsidRPr="005C11BE" w:rsidRDefault="005C11BE" w:rsidP="005C11BE">
      <w:pPr>
        <w:pStyle w:val="9"/>
        <w:numPr>
          <w:ilvl w:val="0"/>
          <w:numId w:val="0"/>
        </w:numPr>
        <w:spacing w:line="360" w:lineRule="auto"/>
        <w:ind w:firstLine="709"/>
        <w:jc w:val="both"/>
        <w:rPr>
          <w:sz w:val="28"/>
          <w:szCs w:val="28"/>
        </w:rPr>
      </w:pPr>
      <w:r>
        <w:rPr>
          <w:b w:val="0"/>
          <w:sz w:val="28"/>
          <w:szCs w:val="28"/>
        </w:rPr>
        <w:br w:type="page"/>
      </w:r>
      <w:r w:rsidR="005416EE" w:rsidRPr="005C11BE">
        <w:rPr>
          <w:sz w:val="28"/>
          <w:szCs w:val="28"/>
        </w:rPr>
        <w:t>ЗАКЛЮЧЕНИЕ</w:t>
      </w:r>
    </w:p>
    <w:p w:rsidR="005416EE" w:rsidRPr="005C11BE" w:rsidRDefault="005416EE" w:rsidP="005C11BE">
      <w:pPr>
        <w:keepNext/>
        <w:spacing w:line="360" w:lineRule="auto"/>
        <w:ind w:firstLine="709"/>
        <w:jc w:val="both"/>
        <w:rPr>
          <w:sz w:val="28"/>
          <w:szCs w:val="28"/>
        </w:rPr>
      </w:pPr>
    </w:p>
    <w:p w:rsidR="005E31DB" w:rsidRPr="005C11BE" w:rsidRDefault="005E31DB" w:rsidP="005C11BE">
      <w:pPr>
        <w:spacing w:line="360" w:lineRule="auto"/>
        <w:ind w:firstLine="709"/>
        <w:jc w:val="both"/>
        <w:rPr>
          <w:snapToGrid w:val="0"/>
          <w:sz w:val="28"/>
          <w:szCs w:val="28"/>
        </w:rPr>
      </w:pPr>
      <w:r w:rsidRPr="005C11BE">
        <w:rPr>
          <w:snapToGrid w:val="0"/>
          <w:sz w:val="28"/>
          <w:szCs w:val="28"/>
        </w:rPr>
        <w:t xml:space="preserve">Проблема повышения качества вычислений, как несоответствие между желаемым и действительным, существует и будет существовать в дальнейшем. Ее решению будет содействовать развитие информационных технологий, которое заключается как в совершенствовании методов организации информационных процессов, так и их реализации с помощью конкретных инструментов – сред и языков программирования. </w:t>
      </w:r>
    </w:p>
    <w:p w:rsidR="00411BA8" w:rsidRPr="005C11BE" w:rsidRDefault="00411BA8" w:rsidP="005C11BE">
      <w:pPr>
        <w:spacing w:line="360" w:lineRule="auto"/>
        <w:ind w:firstLine="709"/>
        <w:jc w:val="both"/>
        <w:rPr>
          <w:snapToGrid w:val="0"/>
          <w:sz w:val="28"/>
          <w:szCs w:val="28"/>
        </w:rPr>
      </w:pPr>
      <w:r w:rsidRPr="005C11BE">
        <w:rPr>
          <w:snapToGrid w:val="0"/>
          <w:sz w:val="28"/>
          <w:szCs w:val="28"/>
        </w:rPr>
        <w:t xml:space="preserve">Итогом работы можно считать созданную функциональную модель </w:t>
      </w:r>
      <w:r w:rsidR="005401E0" w:rsidRPr="005C11BE">
        <w:rPr>
          <w:sz w:val="28"/>
          <w:szCs w:val="28"/>
        </w:rPr>
        <w:t>вычисления минимума заданной функции методом парабол</w:t>
      </w:r>
      <w:r w:rsidRPr="005C11BE">
        <w:rPr>
          <w:snapToGrid w:val="0"/>
          <w:sz w:val="28"/>
          <w:szCs w:val="28"/>
        </w:rPr>
        <w:t>. Данн</w:t>
      </w:r>
      <w:r w:rsidR="005E31DB" w:rsidRPr="005C11BE">
        <w:rPr>
          <w:snapToGrid w:val="0"/>
          <w:sz w:val="28"/>
          <w:szCs w:val="28"/>
        </w:rPr>
        <w:t>ая</w:t>
      </w:r>
      <w:r w:rsidRPr="005C11BE">
        <w:rPr>
          <w:snapToGrid w:val="0"/>
          <w:sz w:val="28"/>
          <w:szCs w:val="28"/>
        </w:rPr>
        <w:t xml:space="preserve"> модель применима к</w:t>
      </w:r>
      <w:r w:rsidR="005401E0" w:rsidRPr="005C11BE">
        <w:rPr>
          <w:snapToGrid w:val="0"/>
          <w:sz w:val="28"/>
          <w:szCs w:val="28"/>
        </w:rPr>
        <w:t xml:space="preserve"> детерминированным задачам, т.е. погрешностью экспериментального вычисления функции </w:t>
      </w:r>
      <w:r w:rsidR="005401E0" w:rsidRPr="005C11BE">
        <w:rPr>
          <w:snapToGrid w:val="0"/>
          <w:sz w:val="28"/>
          <w:szCs w:val="28"/>
          <w:lang w:val="en-US"/>
        </w:rPr>
        <w:t>f</w:t>
      </w:r>
      <w:r w:rsidR="005401E0" w:rsidRPr="005C11BE">
        <w:rPr>
          <w:snapToGrid w:val="0"/>
          <w:sz w:val="28"/>
          <w:szCs w:val="28"/>
        </w:rPr>
        <w:t>(</w:t>
      </w:r>
      <w:r w:rsidR="005401E0" w:rsidRPr="005C11BE">
        <w:rPr>
          <w:snapToGrid w:val="0"/>
          <w:sz w:val="28"/>
          <w:szCs w:val="28"/>
          <w:lang w:val="en-US"/>
        </w:rPr>
        <w:t>x</w:t>
      </w:r>
      <w:r w:rsidR="005401E0" w:rsidRPr="005C11BE">
        <w:rPr>
          <w:snapToGrid w:val="0"/>
          <w:sz w:val="28"/>
          <w:szCs w:val="28"/>
        </w:rPr>
        <w:t>) можно пренебречь</w:t>
      </w:r>
      <w:r w:rsidRPr="005C11BE">
        <w:rPr>
          <w:snapToGrid w:val="0"/>
          <w:sz w:val="28"/>
          <w:szCs w:val="28"/>
        </w:rPr>
        <w:t xml:space="preserve">. Созданная функциональная модель </w:t>
      </w:r>
      <w:r w:rsidR="005401E0" w:rsidRPr="005C11BE">
        <w:rPr>
          <w:sz w:val="28"/>
          <w:szCs w:val="28"/>
        </w:rPr>
        <w:t>вычисления минимума заданной функции методом парабол</w:t>
      </w:r>
      <w:r w:rsidRPr="005C11BE">
        <w:rPr>
          <w:snapToGrid w:val="0"/>
          <w:sz w:val="28"/>
          <w:szCs w:val="28"/>
        </w:rPr>
        <w:t xml:space="preserve"> и ее программная реализация могут служить органической частью решения более сложных задач.</w:t>
      </w:r>
    </w:p>
    <w:p w:rsidR="005416EE" w:rsidRPr="005C11BE" w:rsidRDefault="005C11BE" w:rsidP="00AF79B1">
      <w:pPr>
        <w:shd w:val="clear" w:color="auto" w:fill="FFFFFF"/>
        <w:tabs>
          <w:tab w:val="left" w:pos="0"/>
          <w:tab w:val="left" w:pos="284"/>
        </w:tabs>
        <w:spacing w:line="360" w:lineRule="auto"/>
        <w:ind w:left="425" w:firstLine="284"/>
        <w:rPr>
          <w:b/>
          <w:sz w:val="28"/>
          <w:szCs w:val="28"/>
        </w:rPr>
      </w:pPr>
      <w:r>
        <w:rPr>
          <w:sz w:val="28"/>
          <w:szCs w:val="28"/>
        </w:rPr>
        <w:br w:type="page"/>
      </w:r>
      <w:r w:rsidR="005416EE" w:rsidRPr="005C11BE">
        <w:rPr>
          <w:b/>
          <w:sz w:val="28"/>
          <w:szCs w:val="28"/>
        </w:rPr>
        <w:t>СПИСОК ИСПОЛЬЗОВАННЫХ ИСТОЧНИКОВ</w:t>
      </w:r>
      <w:r w:rsidR="00AF79B1">
        <w:rPr>
          <w:b/>
          <w:caps/>
          <w:sz w:val="28"/>
          <w:szCs w:val="28"/>
        </w:rPr>
        <w:t xml:space="preserve"> и </w:t>
      </w:r>
      <w:r w:rsidR="007E1F5C" w:rsidRPr="005C11BE">
        <w:rPr>
          <w:b/>
          <w:caps/>
          <w:sz w:val="28"/>
          <w:szCs w:val="28"/>
        </w:rPr>
        <w:t>литературы</w:t>
      </w:r>
    </w:p>
    <w:p w:rsidR="005416EE" w:rsidRPr="005C11BE" w:rsidRDefault="005416EE" w:rsidP="005C11BE">
      <w:pPr>
        <w:shd w:val="clear" w:color="auto" w:fill="FFFFFF"/>
        <w:tabs>
          <w:tab w:val="left" w:pos="284"/>
          <w:tab w:val="left" w:pos="426"/>
          <w:tab w:val="left" w:pos="919"/>
        </w:tabs>
        <w:spacing w:line="360" w:lineRule="auto"/>
        <w:rPr>
          <w:sz w:val="28"/>
          <w:szCs w:val="28"/>
        </w:rPr>
      </w:pPr>
    </w:p>
    <w:p w:rsidR="00B82A3D" w:rsidRPr="005C11BE" w:rsidRDefault="00B82A3D" w:rsidP="005C11BE">
      <w:pPr>
        <w:numPr>
          <w:ilvl w:val="0"/>
          <w:numId w:val="8"/>
        </w:numPr>
        <w:shd w:val="clear" w:color="auto" w:fill="FFFFFF"/>
        <w:tabs>
          <w:tab w:val="left" w:pos="284"/>
          <w:tab w:val="left" w:pos="426"/>
          <w:tab w:val="left" w:pos="919"/>
        </w:tabs>
        <w:spacing w:line="360" w:lineRule="auto"/>
        <w:ind w:left="0" w:firstLine="0"/>
        <w:rPr>
          <w:sz w:val="28"/>
          <w:szCs w:val="28"/>
        </w:rPr>
      </w:pPr>
      <w:r w:rsidRPr="005C11BE">
        <w:rPr>
          <w:snapToGrid w:val="0"/>
          <w:sz w:val="28"/>
          <w:szCs w:val="28"/>
        </w:rPr>
        <w:t>Бронштейн, И.Н. Справочник по математике для инженеров и учащихся втузов [Текст] / И.Н. Бронштейн, К.А. Семендяев. – М.: Наука, 2007. – 708 с.</w:t>
      </w:r>
    </w:p>
    <w:p w:rsidR="00D050F3" w:rsidRPr="005C11BE" w:rsidRDefault="00D050F3" w:rsidP="005C11BE">
      <w:pPr>
        <w:numPr>
          <w:ilvl w:val="0"/>
          <w:numId w:val="8"/>
        </w:numPr>
        <w:shd w:val="clear" w:color="auto" w:fill="FFFFFF"/>
        <w:tabs>
          <w:tab w:val="left" w:pos="284"/>
          <w:tab w:val="left" w:pos="426"/>
          <w:tab w:val="left" w:pos="919"/>
        </w:tabs>
        <w:spacing w:line="360" w:lineRule="auto"/>
        <w:ind w:left="0" w:firstLine="0"/>
        <w:rPr>
          <w:b/>
          <w:bCs/>
          <w:sz w:val="28"/>
          <w:szCs w:val="28"/>
        </w:rPr>
      </w:pPr>
      <w:r w:rsidRPr="005C11BE">
        <w:rPr>
          <w:sz w:val="28"/>
          <w:szCs w:val="28"/>
        </w:rPr>
        <w:t xml:space="preserve">Кремер, Н.Ш. Высшая математика для экономистов: учебник для студентов вузов. [Текст] / Н.Ш.Кремер, 3-е издание – М.:ЮНИТИ-ДАНА, </w:t>
      </w:r>
      <w:smartTag w:uri="urn:schemas-microsoft-com:office:smarttags" w:element="metricconverter">
        <w:smartTagPr>
          <w:attr w:name="ProductID" w:val="2006. C"/>
        </w:smartTagPr>
        <w:r w:rsidRPr="005C11BE">
          <w:rPr>
            <w:sz w:val="28"/>
            <w:szCs w:val="28"/>
          </w:rPr>
          <w:t xml:space="preserve">2006. </w:t>
        </w:r>
        <w:r w:rsidRPr="005C11BE">
          <w:rPr>
            <w:sz w:val="28"/>
            <w:szCs w:val="28"/>
            <w:lang w:val="en-US"/>
          </w:rPr>
          <w:t>C</w:t>
        </w:r>
      </w:smartTag>
      <w:r w:rsidRPr="005C11BE">
        <w:rPr>
          <w:sz w:val="28"/>
          <w:szCs w:val="28"/>
        </w:rPr>
        <w:t>. 412.</w:t>
      </w:r>
    </w:p>
    <w:p w:rsidR="00D050F3" w:rsidRPr="005C11BE" w:rsidRDefault="00D050F3" w:rsidP="005C11BE">
      <w:pPr>
        <w:numPr>
          <w:ilvl w:val="0"/>
          <w:numId w:val="8"/>
        </w:numPr>
        <w:shd w:val="clear" w:color="auto" w:fill="FFFFFF"/>
        <w:tabs>
          <w:tab w:val="left" w:pos="284"/>
          <w:tab w:val="left" w:pos="426"/>
          <w:tab w:val="left" w:pos="919"/>
        </w:tabs>
        <w:spacing w:line="360" w:lineRule="auto"/>
        <w:ind w:left="0" w:firstLine="0"/>
        <w:rPr>
          <w:sz w:val="28"/>
          <w:szCs w:val="28"/>
        </w:rPr>
      </w:pPr>
      <w:r w:rsidRPr="005C11BE">
        <w:rPr>
          <w:sz w:val="28"/>
          <w:szCs w:val="28"/>
        </w:rPr>
        <w:t>Калиткин, Н.Н. Численные методы. [Электронный ресурс] / Н.Н. Калиткин. – М.: Питер, 2001. С. 504.</w:t>
      </w:r>
    </w:p>
    <w:p w:rsidR="007D4764" w:rsidRPr="005C11BE" w:rsidRDefault="00B82A3D" w:rsidP="005C11BE">
      <w:pPr>
        <w:numPr>
          <w:ilvl w:val="0"/>
          <w:numId w:val="8"/>
        </w:numPr>
        <w:shd w:val="clear" w:color="auto" w:fill="FFFFFF"/>
        <w:tabs>
          <w:tab w:val="clear" w:pos="720"/>
          <w:tab w:val="left" w:pos="284"/>
          <w:tab w:val="left" w:pos="426"/>
          <w:tab w:val="left" w:pos="919"/>
        </w:tabs>
        <w:spacing w:line="360" w:lineRule="auto"/>
        <w:ind w:left="0" w:firstLine="0"/>
        <w:rPr>
          <w:sz w:val="28"/>
          <w:szCs w:val="28"/>
        </w:rPr>
      </w:pPr>
      <w:r w:rsidRPr="005C11BE">
        <w:rPr>
          <w:sz w:val="28"/>
          <w:szCs w:val="28"/>
        </w:rPr>
        <w:t>Поиск минимума функции</w:t>
      </w:r>
      <w:r w:rsidR="007D4764" w:rsidRPr="005C11BE">
        <w:rPr>
          <w:sz w:val="28"/>
          <w:szCs w:val="28"/>
        </w:rPr>
        <w:t xml:space="preserve"> [Электронный ресурс] – Режим доступа: </w:t>
      </w:r>
      <w:r w:rsidRPr="008F7750">
        <w:rPr>
          <w:sz w:val="28"/>
          <w:szCs w:val="28"/>
          <w:lang w:val="en-US"/>
        </w:rPr>
        <w:t>http</w:t>
      </w:r>
      <w:r w:rsidRPr="008F7750">
        <w:rPr>
          <w:sz w:val="28"/>
          <w:szCs w:val="28"/>
        </w:rPr>
        <w:t>://</w:t>
      </w:r>
      <w:r w:rsidRPr="008F7750">
        <w:rPr>
          <w:sz w:val="28"/>
          <w:szCs w:val="28"/>
          <w:lang w:val="en-US"/>
        </w:rPr>
        <w:t>solidbase</w:t>
      </w:r>
      <w:r w:rsidRPr="008F7750">
        <w:rPr>
          <w:sz w:val="28"/>
          <w:szCs w:val="28"/>
        </w:rPr>
        <w:t>.</w:t>
      </w:r>
      <w:r w:rsidRPr="008F7750">
        <w:rPr>
          <w:sz w:val="28"/>
          <w:szCs w:val="28"/>
          <w:lang w:val="en-US"/>
        </w:rPr>
        <w:t>karelia</w:t>
      </w:r>
      <w:r w:rsidRPr="008F7750">
        <w:rPr>
          <w:sz w:val="28"/>
          <w:szCs w:val="28"/>
        </w:rPr>
        <w:t>.</w:t>
      </w:r>
      <w:r w:rsidRPr="008F7750">
        <w:rPr>
          <w:sz w:val="28"/>
          <w:szCs w:val="28"/>
          <w:lang w:val="en-US"/>
        </w:rPr>
        <w:t>ru</w:t>
      </w:r>
      <w:r w:rsidRPr="008F7750">
        <w:rPr>
          <w:sz w:val="28"/>
          <w:szCs w:val="28"/>
        </w:rPr>
        <w:t>/</w:t>
      </w:r>
      <w:r w:rsidRPr="008F7750">
        <w:rPr>
          <w:sz w:val="28"/>
          <w:szCs w:val="28"/>
          <w:lang w:val="en-US"/>
        </w:rPr>
        <w:t>edu</w:t>
      </w:r>
      <w:r w:rsidRPr="008F7750">
        <w:rPr>
          <w:sz w:val="28"/>
          <w:szCs w:val="28"/>
        </w:rPr>
        <w:t>/</w:t>
      </w:r>
      <w:r w:rsidRPr="008F7750">
        <w:rPr>
          <w:sz w:val="28"/>
          <w:szCs w:val="28"/>
          <w:lang w:val="en-US"/>
        </w:rPr>
        <w:t>meth</w:t>
      </w:r>
      <w:r w:rsidRPr="008F7750">
        <w:rPr>
          <w:sz w:val="28"/>
          <w:szCs w:val="28"/>
        </w:rPr>
        <w:t>_</w:t>
      </w:r>
      <w:r w:rsidRPr="008F7750">
        <w:rPr>
          <w:sz w:val="28"/>
          <w:szCs w:val="28"/>
          <w:lang w:val="en-US"/>
        </w:rPr>
        <w:t>calc</w:t>
      </w:r>
      <w:r w:rsidRPr="008F7750">
        <w:rPr>
          <w:sz w:val="28"/>
          <w:szCs w:val="28"/>
        </w:rPr>
        <w:t>/</w:t>
      </w:r>
      <w:r w:rsidRPr="008F7750">
        <w:rPr>
          <w:sz w:val="28"/>
          <w:szCs w:val="28"/>
          <w:lang w:val="en-US"/>
        </w:rPr>
        <w:t>files</w:t>
      </w:r>
      <w:r w:rsidRPr="008F7750">
        <w:rPr>
          <w:sz w:val="28"/>
          <w:szCs w:val="28"/>
        </w:rPr>
        <w:t>/12.</w:t>
      </w:r>
      <w:r w:rsidRPr="008F7750">
        <w:rPr>
          <w:sz w:val="28"/>
          <w:szCs w:val="28"/>
          <w:lang w:val="en-US"/>
        </w:rPr>
        <w:t>shtm</w:t>
      </w:r>
    </w:p>
    <w:p w:rsidR="00B82A3D" w:rsidRPr="005C11BE" w:rsidRDefault="00B82A3D" w:rsidP="005C11BE">
      <w:pPr>
        <w:numPr>
          <w:ilvl w:val="0"/>
          <w:numId w:val="8"/>
        </w:numPr>
        <w:shd w:val="clear" w:color="auto" w:fill="FFFFFF"/>
        <w:tabs>
          <w:tab w:val="left" w:pos="284"/>
          <w:tab w:val="left" w:pos="426"/>
          <w:tab w:val="left" w:pos="919"/>
        </w:tabs>
        <w:spacing w:line="360" w:lineRule="auto"/>
        <w:ind w:left="0" w:firstLine="0"/>
        <w:rPr>
          <w:snapToGrid w:val="0"/>
          <w:sz w:val="28"/>
          <w:szCs w:val="28"/>
        </w:rPr>
      </w:pPr>
      <w:r w:rsidRPr="005C11BE">
        <w:rPr>
          <w:sz w:val="28"/>
          <w:szCs w:val="28"/>
        </w:rPr>
        <w:t xml:space="preserve">Семакин, И.Г. Основы программирования. [Текст] / И.Г.Семакин, А.П.Шестаков. – М.: Мир, </w:t>
      </w:r>
      <w:smartTag w:uri="urn:schemas-microsoft-com:office:smarttags" w:element="metricconverter">
        <w:smartTagPr>
          <w:attr w:name="ProductID" w:val="2006. C"/>
        </w:smartTagPr>
        <w:r w:rsidRPr="005C11BE">
          <w:rPr>
            <w:sz w:val="28"/>
            <w:szCs w:val="28"/>
          </w:rPr>
          <w:t xml:space="preserve">2006. </w:t>
        </w:r>
        <w:r w:rsidRPr="005C11BE">
          <w:rPr>
            <w:sz w:val="28"/>
            <w:szCs w:val="28"/>
            <w:lang w:val="en-US"/>
          </w:rPr>
          <w:t>C</w:t>
        </w:r>
      </w:smartTag>
      <w:r w:rsidRPr="005C11BE">
        <w:rPr>
          <w:sz w:val="28"/>
          <w:szCs w:val="28"/>
          <w:lang w:val="en-US"/>
        </w:rPr>
        <w:t>. 346.</w:t>
      </w:r>
    </w:p>
    <w:p w:rsidR="00B82A3D" w:rsidRPr="005C11BE" w:rsidRDefault="00B82A3D" w:rsidP="005C11BE">
      <w:pPr>
        <w:numPr>
          <w:ilvl w:val="0"/>
          <w:numId w:val="8"/>
        </w:numPr>
        <w:shd w:val="clear" w:color="auto" w:fill="FFFFFF"/>
        <w:tabs>
          <w:tab w:val="left" w:pos="284"/>
          <w:tab w:val="left" w:pos="426"/>
          <w:tab w:val="left" w:pos="919"/>
        </w:tabs>
        <w:spacing w:line="360" w:lineRule="auto"/>
        <w:ind w:left="0" w:firstLine="0"/>
        <w:rPr>
          <w:snapToGrid w:val="0"/>
          <w:sz w:val="28"/>
          <w:szCs w:val="28"/>
        </w:rPr>
      </w:pPr>
      <w:r w:rsidRPr="005C11BE">
        <w:rPr>
          <w:sz w:val="28"/>
          <w:szCs w:val="28"/>
        </w:rPr>
        <w:t>Симанков, В.С. Основы функционального программирования [Текст] / В.С. Симанков, Т.Т. Зангиев, И.В. Зайцев. – Краснодар: КубГТУ, 2002. – 160 с.</w:t>
      </w:r>
    </w:p>
    <w:p w:rsidR="005416EE" w:rsidRPr="005C11BE" w:rsidRDefault="00F02AAF" w:rsidP="005C11BE">
      <w:pPr>
        <w:numPr>
          <w:ilvl w:val="0"/>
          <w:numId w:val="8"/>
        </w:numPr>
        <w:shd w:val="clear" w:color="auto" w:fill="FFFFFF"/>
        <w:tabs>
          <w:tab w:val="left" w:pos="284"/>
          <w:tab w:val="left" w:pos="426"/>
          <w:tab w:val="left" w:pos="919"/>
        </w:tabs>
        <w:spacing w:line="360" w:lineRule="auto"/>
        <w:ind w:left="0" w:firstLine="0"/>
        <w:rPr>
          <w:sz w:val="28"/>
          <w:szCs w:val="28"/>
        </w:rPr>
      </w:pPr>
      <w:r w:rsidRPr="005C11BE">
        <w:rPr>
          <w:sz w:val="28"/>
          <w:szCs w:val="28"/>
        </w:rPr>
        <w:t>Степанов</w:t>
      </w:r>
      <w:r w:rsidR="005416EE" w:rsidRPr="005C11BE">
        <w:rPr>
          <w:sz w:val="28"/>
          <w:szCs w:val="28"/>
        </w:rPr>
        <w:t xml:space="preserve">, </w:t>
      </w:r>
      <w:r w:rsidRPr="005C11BE">
        <w:rPr>
          <w:sz w:val="28"/>
          <w:szCs w:val="28"/>
        </w:rPr>
        <w:t>П</w:t>
      </w:r>
      <w:r w:rsidR="005416EE" w:rsidRPr="005C11BE">
        <w:rPr>
          <w:sz w:val="28"/>
          <w:szCs w:val="28"/>
        </w:rPr>
        <w:t>.</w:t>
      </w:r>
      <w:r w:rsidRPr="005C11BE">
        <w:rPr>
          <w:sz w:val="28"/>
          <w:szCs w:val="28"/>
        </w:rPr>
        <w:t>А</w:t>
      </w:r>
      <w:r w:rsidR="005416EE" w:rsidRPr="005C11BE">
        <w:rPr>
          <w:sz w:val="28"/>
          <w:szCs w:val="28"/>
        </w:rPr>
        <w:t xml:space="preserve">. </w:t>
      </w:r>
      <w:r w:rsidRPr="005C11BE">
        <w:rPr>
          <w:sz w:val="28"/>
          <w:szCs w:val="28"/>
        </w:rPr>
        <w:t>Функциональное программирование на языке Lisp.</w:t>
      </w:r>
      <w:r w:rsidR="005416EE" w:rsidRPr="005C11BE">
        <w:rPr>
          <w:sz w:val="28"/>
          <w:szCs w:val="28"/>
        </w:rPr>
        <w:t xml:space="preserve"> [</w:t>
      </w:r>
      <w:r w:rsidRPr="005C11BE">
        <w:rPr>
          <w:sz w:val="28"/>
          <w:szCs w:val="28"/>
        </w:rPr>
        <w:t>Электронный ресурс</w:t>
      </w:r>
      <w:r w:rsidR="005416EE" w:rsidRPr="005C11BE">
        <w:rPr>
          <w:sz w:val="28"/>
          <w:szCs w:val="28"/>
        </w:rPr>
        <w:t xml:space="preserve">] / </w:t>
      </w:r>
      <w:r w:rsidRPr="005C11BE">
        <w:rPr>
          <w:sz w:val="28"/>
          <w:szCs w:val="28"/>
        </w:rPr>
        <w:t>П.А.Степанов, А.В. Бржезовский</w:t>
      </w:r>
      <w:r w:rsidR="005416EE" w:rsidRPr="005C11BE">
        <w:rPr>
          <w:sz w:val="28"/>
          <w:szCs w:val="28"/>
        </w:rPr>
        <w:t xml:space="preserve">. – М.: </w:t>
      </w:r>
      <w:r w:rsidRPr="005C11BE">
        <w:rPr>
          <w:sz w:val="28"/>
          <w:szCs w:val="28"/>
        </w:rPr>
        <w:t>ГУАП</w:t>
      </w:r>
      <w:r w:rsidR="00D93B89" w:rsidRPr="005C11BE">
        <w:rPr>
          <w:sz w:val="28"/>
          <w:szCs w:val="28"/>
        </w:rPr>
        <w:t>, 200</w:t>
      </w:r>
      <w:r w:rsidRPr="005C11BE">
        <w:rPr>
          <w:sz w:val="28"/>
          <w:szCs w:val="28"/>
        </w:rPr>
        <w:t>3</w:t>
      </w:r>
      <w:r w:rsidR="00D93B89" w:rsidRPr="005C11BE">
        <w:rPr>
          <w:sz w:val="28"/>
          <w:szCs w:val="28"/>
        </w:rPr>
        <w:t xml:space="preserve">. </w:t>
      </w:r>
      <w:r w:rsidRPr="005C11BE">
        <w:rPr>
          <w:sz w:val="28"/>
          <w:szCs w:val="28"/>
        </w:rPr>
        <w:t>С. 79</w:t>
      </w:r>
      <w:r w:rsidR="005416EE" w:rsidRPr="005C11BE">
        <w:rPr>
          <w:sz w:val="28"/>
          <w:szCs w:val="28"/>
        </w:rPr>
        <w:t>.</w:t>
      </w:r>
    </w:p>
    <w:p w:rsidR="00EA0347" w:rsidRPr="005C11BE" w:rsidRDefault="00B82A3D" w:rsidP="005C11BE">
      <w:pPr>
        <w:numPr>
          <w:ilvl w:val="0"/>
          <w:numId w:val="8"/>
        </w:numPr>
        <w:shd w:val="clear" w:color="auto" w:fill="FFFFFF"/>
        <w:tabs>
          <w:tab w:val="left" w:pos="284"/>
          <w:tab w:val="left" w:pos="426"/>
          <w:tab w:val="left" w:pos="919"/>
        </w:tabs>
        <w:spacing w:line="360" w:lineRule="auto"/>
        <w:ind w:left="0" w:firstLine="0"/>
        <w:rPr>
          <w:sz w:val="28"/>
          <w:szCs w:val="28"/>
        </w:rPr>
      </w:pPr>
      <w:r w:rsidRPr="005C11BE">
        <w:rPr>
          <w:snapToGrid w:val="0"/>
          <w:sz w:val="28"/>
          <w:szCs w:val="28"/>
        </w:rPr>
        <w:t>Хювенен Э. Мир Лиспа [Текст] / Э. Хювенен, Й. Сеппянен. – М.: Мир, 1990. – 460 с.</w:t>
      </w:r>
      <w:bookmarkStart w:id="1" w:name="_GoBack"/>
      <w:bookmarkEnd w:id="1"/>
    </w:p>
    <w:sectPr w:rsidR="00EA0347" w:rsidRPr="005C11BE" w:rsidSect="005C11BE">
      <w:footerReference w:type="even" r:id="rId55"/>
      <w:footerReference w:type="default" r:id="rId56"/>
      <w:footerReference w:type="first" r:id="rId57"/>
      <w:footnotePr>
        <w:pos w:val="beneathText"/>
      </w:footnotePr>
      <w:pgSz w:w="11905" w:h="16837"/>
      <w:pgMar w:top="1134" w:right="851" w:bottom="1134" w:left="1701" w:header="720"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67B" w:rsidRDefault="001E367B">
      <w:r>
        <w:separator/>
      </w:r>
    </w:p>
  </w:endnote>
  <w:endnote w:type="continuationSeparator" w:id="0">
    <w:p w:rsidR="001E367B" w:rsidRDefault="001E3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urier New CYR">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2EE" w:rsidRDefault="009E32E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2EE" w:rsidRDefault="004651D1">
    <w:pPr>
      <w:pStyle w:val="aa"/>
    </w:pPr>
    <w:r>
      <w:rPr>
        <w:noProof/>
        <w:lang w:eastAsia="ru-RU"/>
      </w:rPr>
      <w:pict>
        <v:shapetype id="_x0000_t202" coordsize="21600,21600" o:spt="202" path="m,l,21600r21600,l21600,xe">
          <v:stroke joinstyle="miter"/>
          <v:path gradientshapeok="t" o:connecttype="rect"/>
        </v:shapetype>
        <v:shape id="_x0000_s2049" type="#_x0000_t202" style="position:absolute;margin-left:0;margin-top:.05pt;width:10pt;height:11.5pt;z-index:251657728;mso-wrap-distance-left:0;mso-wrap-distance-right:0;mso-position-horizontal:center;mso-position-horizontal-relative:margin" stroked="f">
          <v:fill opacity="0" color2="black"/>
          <v:textbox inset="0,0,0,0">
            <w:txbxContent>
              <w:p w:rsidR="009E32EE" w:rsidRDefault="009E32EE">
                <w:pPr>
                  <w:pStyle w:val="aa"/>
                </w:pPr>
                <w:r>
                  <w:rPr>
                    <w:rStyle w:val="a4"/>
                  </w:rPr>
                  <w:fldChar w:fldCharType="begin"/>
                </w:r>
                <w:r>
                  <w:rPr>
                    <w:rStyle w:val="a4"/>
                  </w:rPr>
                  <w:instrText xml:space="preserve"> PAGE </w:instrText>
                </w:r>
                <w:r>
                  <w:rPr>
                    <w:rStyle w:val="a4"/>
                  </w:rPr>
                  <w:fldChar w:fldCharType="separate"/>
                </w:r>
                <w:r w:rsidR="008F7750">
                  <w:rPr>
                    <w:rStyle w:val="a4"/>
                    <w:noProof/>
                  </w:rPr>
                  <w:t>1</w:t>
                </w:r>
                <w:r>
                  <w:rPr>
                    <w:rStyle w:val="a4"/>
                  </w:rPr>
                  <w:fldChar w:fldCharType="end"/>
                </w:r>
              </w:p>
            </w:txbxContent>
          </v:textbox>
          <w10:wrap type="square" side="largest"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2EE" w:rsidRDefault="009E32E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67B" w:rsidRDefault="001E367B">
      <w:r>
        <w:separator/>
      </w:r>
    </w:p>
  </w:footnote>
  <w:footnote w:type="continuationSeparator" w:id="0">
    <w:p w:rsidR="001E367B" w:rsidRDefault="001E36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5AA16C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E64A0F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A865EA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F4A557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4EC8B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065B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B9A0C6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C58A6B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E12B1C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092B034"/>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pStyle w:val="3"/>
      <w:lvlText w:val=""/>
      <w:lvlJc w:val="left"/>
      <w:pPr>
        <w:tabs>
          <w:tab w:val="num" w:pos="720"/>
        </w:tabs>
        <w:ind w:left="720" w:hanging="720"/>
      </w:pPr>
      <w:rPr>
        <w:rFonts w:cs="Times New Roman"/>
      </w:rPr>
    </w:lvl>
    <w:lvl w:ilvl="3">
      <w:start w:val="1"/>
      <w:numFmt w:val="none"/>
      <w:pStyle w:val="4"/>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pStyle w:val="9"/>
      <w:lvlText w:val=""/>
      <w:lvlJc w:val="left"/>
      <w:pPr>
        <w:tabs>
          <w:tab w:val="num" w:pos="1584"/>
        </w:tabs>
        <w:ind w:left="1584" w:hanging="1584"/>
      </w:pPr>
      <w:rPr>
        <w:rFonts w:cs="Times New Roman"/>
      </w:rPr>
    </w:lvl>
  </w:abstractNum>
  <w:abstractNum w:abstractNumId="11">
    <w:nsid w:val="00000002"/>
    <w:multiLevelType w:val="singleLevel"/>
    <w:tmpl w:val="00000002"/>
    <w:name w:val="WW8Num13"/>
    <w:lvl w:ilvl="0">
      <w:start w:val="1"/>
      <w:numFmt w:val="decimal"/>
      <w:lvlText w:val="%1."/>
      <w:lvlJc w:val="left"/>
      <w:pPr>
        <w:tabs>
          <w:tab w:val="num" w:pos="720"/>
        </w:tabs>
        <w:ind w:left="720" w:hanging="360"/>
      </w:pPr>
      <w:rPr>
        <w:rFonts w:cs="Times New Roman"/>
        <w:b/>
      </w:rPr>
    </w:lvl>
  </w:abstractNum>
  <w:abstractNum w:abstractNumId="12">
    <w:nsid w:val="00000003"/>
    <w:multiLevelType w:val="singleLevel"/>
    <w:tmpl w:val="00000003"/>
    <w:name w:val="WW8Num14"/>
    <w:lvl w:ilvl="0">
      <w:start w:val="1"/>
      <w:numFmt w:val="decimal"/>
      <w:lvlText w:val="%1."/>
      <w:lvlJc w:val="left"/>
      <w:pPr>
        <w:tabs>
          <w:tab w:val="num" w:pos="720"/>
        </w:tabs>
        <w:ind w:left="720" w:hanging="360"/>
      </w:pPr>
      <w:rPr>
        <w:rFonts w:cs="Times New Roman"/>
        <w:b/>
      </w:rPr>
    </w:lvl>
  </w:abstractNum>
  <w:abstractNum w:abstractNumId="13">
    <w:nsid w:val="00000004"/>
    <w:multiLevelType w:val="multilevel"/>
    <w:tmpl w:val="00000004"/>
    <w:name w:val="WW8Num15"/>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00000005"/>
    <w:multiLevelType w:val="singleLevel"/>
    <w:tmpl w:val="00000005"/>
    <w:name w:val="WW8Num17"/>
    <w:lvl w:ilvl="0">
      <w:start w:val="1"/>
      <w:numFmt w:val="decimal"/>
      <w:lvlText w:val="%1."/>
      <w:lvlJc w:val="left"/>
      <w:pPr>
        <w:tabs>
          <w:tab w:val="num" w:pos="720"/>
        </w:tabs>
        <w:ind w:left="720" w:hanging="360"/>
      </w:pPr>
      <w:rPr>
        <w:rFonts w:cs="Times New Roman"/>
        <w:b/>
      </w:rPr>
    </w:lvl>
  </w:abstractNum>
  <w:abstractNum w:abstractNumId="15">
    <w:nsid w:val="00000006"/>
    <w:multiLevelType w:val="singleLevel"/>
    <w:tmpl w:val="00000006"/>
    <w:name w:val="WW8Num18"/>
    <w:lvl w:ilvl="0">
      <w:start w:val="1"/>
      <w:numFmt w:val="decimal"/>
      <w:lvlText w:val="%1."/>
      <w:lvlJc w:val="left"/>
      <w:pPr>
        <w:tabs>
          <w:tab w:val="num" w:pos="720"/>
        </w:tabs>
        <w:ind w:left="720" w:hanging="360"/>
      </w:pPr>
      <w:rPr>
        <w:rFonts w:cs="Times New Roman"/>
        <w:b/>
      </w:rPr>
    </w:lvl>
  </w:abstractNum>
  <w:abstractNum w:abstractNumId="16">
    <w:nsid w:val="00000007"/>
    <w:multiLevelType w:val="multilevel"/>
    <w:tmpl w:val="00000007"/>
    <w:name w:val="WW8Num19"/>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7">
    <w:nsid w:val="00000008"/>
    <w:multiLevelType w:val="singleLevel"/>
    <w:tmpl w:val="00000008"/>
    <w:name w:val="WW8Num21"/>
    <w:lvl w:ilvl="0">
      <w:start w:val="1"/>
      <w:numFmt w:val="decimal"/>
      <w:lvlText w:val="%1."/>
      <w:lvlJc w:val="left"/>
      <w:pPr>
        <w:tabs>
          <w:tab w:val="num" w:pos="720"/>
        </w:tabs>
        <w:ind w:left="720" w:hanging="360"/>
      </w:pPr>
      <w:rPr>
        <w:rFonts w:cs="Times New Roman"/>
        <w:b/>
      </w:rPr>
    </w:lvl>
  </w:abstractNum>
  <w:abstractNum w:abstractNumId="18">
    <w:nsid w:val="08A13845"/>
    <w:multiLevelType w:val="multilevel"/>
    <w:tmpl w:val="CA687D7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14107110"/>
    <w:multiLevelType w:val="multilevel"/>
    <w:tmpl w:val="7A36F42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nsid w:val="178E5B0E"/>
    <w:multiLevelType w:val="multilevel"/>
    <w:tmpl w:val="B91CF05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nsid w:val="19F45846"/>
    <w:multiLevelType w:val="multilevel"/>
    <w:tmpl w:val="0000000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2">
    <w:nsid w:val="1CCC6F2F"/>
    <w:multiLevelType w:val="hybridMultilevel"/>
    <w:tmpl w:val="015C7CEC"/>
    <w:lvl w:ilvl="0" w:tplc="C23C1D36">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30065CE"/>
    <w:multiLevelType w:val="hybridMultilevel"/>
    <w:tmpl w:val="9D1A931A"/>
    <w:lvl w:ilvl="0" w:tplc="4368725A">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4">
    <w:nsid w:val="574070F9"/>
    <w:multiLevelType w:val="multilevel"/>
    <w:tmpl w:val="9C563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5C1B3636"/>
    <w:multiLevelType w:val="multilevel"/>
    <w:tmpl w:val="C1D6B50C"/>
    <w:lvl w:ilvl="0">
      <w:start w:val="2"/>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1065"/>
        </w:tabs>
        <w:ind w:left="1065" w:hanging="705"/>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6">
    <w:nsid w:val="629F29A1"/>
    <w:multiLevelType w:val="multilevel"/>
    <w:tmpl w:val="7A36F42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7">
    <w:nsid w:val="62EA75BA"/>
    <w:multiLevelType w:val="multilevel"/>
    <w:tmpl w:val="7A36F42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8">
    <w:nsid w:val="64FC6D51"/>
    <w:multiLevelType w:val="multilevel"/>
    <w:tmpl w:val="34367E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6E8D66D1"/>
    <w:multiLevelType w:val="hybridMultilevel"/>
    <w:tmpl w:val="4C5E42D8"/>
    <w:lvl w:ilvl="0" w:tplc="8E889078">
      <w:start w:val="24"/>
      <w:numFmt w:val="bullet"/>
      <w:lvlText w:val=""/>
      <w:lvlJc w:val="left"/>
      <w:pPr>
        <w:tabs>
          <w:tab w:val="num" w:pos="1276"/>
        </w:tabs>
        <w:ind w:left="709" w:firstLine="34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764B7E51"/>
    <w:multiLevelType w:val="hybridMultilevel"/>
    <w:tmpl w:val="55924216"/>
    <w:lvl w:ilvl="0" w:tplc="8E889078">
      <w:start w:val="24"/>
      <w:numFmt w:val="bullet"/>
      <w:lvlText w:val=""/>
      <w:lvlJc w:val="left"/>
      <w:pPr>
        <w:tabs>
          <w:tab w:val="num" w:pos="1276"/>
        </w:tabs>
        <w:ind w:left="709" w:firstLine="34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25"/>
  </w:num>
  <w:num w:numId="10">
    <w:abstractNumId w:val="21"/>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9"/>
  </w:num>
  <w:num w:numId="22">
    <w:abstractNumId w:val="22"/>
  </w:num>
  <w:num w:numId="23">
    <w:abstractNumId w:val="20"/>
  </w:num>
  <w:num w:numId="24">
    <w:abstractNumId w:val="24"/>
  </w:num>
  <w:num w:numId="25">
    <w:abstractNumId w:val="19"/>
  </w:num>
  <w:num w:numId="26">
    <w:abstractNumId w:val="18"/>
  </w:num>
  <w:num w:numId="27">
    <w:abstractNumId w:val="27"/>
  </w:num>
  <w:num w:numId="28">
    <w:abstractNumId w:val="26"/>
  </w:num>
  <w:num w:numId="29">
    <w:abstractNumId w:val="28"/>
  </w:num>
  <w:num w:numId="30">
    <w:abstractNumId w:val="23"/>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16EE"/>
    <w:rsid w:val="00024133"/>
    <w:rsid w:val="000335F7"/>
    <w:rsid w:val="000412F7"/>
    <w:rsid w:val="00053E90"/>
    <w:rsid w:val="00055FA4"/>
    <w:rsid w:val="00091938"/>
    <w:rsid w:val="000B5DBF"/>
    <w:rsid w:val="000D69D3"/>
    <w:rsid w:val="00103D0A"/>
    <w:rsid w:val="001062C2"/>
    <w:rsid w:val="00152DB5"/>
    <w:rsid w:val="001974CF"/>
    <w:rsid w:val="001E367B"/>
    <w:rsid w:val="002123B2"/>
    <w:rsid w:val="00216349"/>
    <w:rsid w:val="0022640E"/>
    <w:rsid w:val="00235882"/>
    <w:rsid w:val="002D0B30"/>
    <w:rsid w:val="002D451A"/>
    <w:rsid w:val="0032677D"/>
    <w:rsid w:val="003312CA"/>
    <w:rsid w:val="00363D8E"/>
    <w:rsid w:val="003A2232"/>
    <w:rsid w:val="00411BA8"/>
    <w:rsid w:val="00426296"/>
    <w:rsid w:val="004651D1"/>
    <w:rsid w:val="004A7EA5"/>
    <w:rsid w:val="004B38B6"/>
    <w:rsid w:val="005136E8"/>
    <w:rsid w:val="0051549F"/>
    <w:rsid w:val="00536A1A"/>
    <w:rsid w:val="005401E0"/>
    <w:rsid w:val="005416EE"/>
    <w:rsid w:val="00542570"/>
    <w:rsid w:val="00562C96"/>
    <w:rsid w:val="00596D5E"/>
    <w:rsid w:val="005B26E5"/>
    <w:rsid w:val="005C117F"/>
    <w:rsid w:val="005C11BE"/>
    <w:rsid w:val="005E31DB"/>
    <w:rsid w:val="005F3602"/>
    <w:rsid w:val="005F7D2D"/>
    <w:rsid w:val="00640939"/>
    <w:rsid w:val="006600F9"/>
    <w:rsid w:val="00671E89"/>
    <w:rsid w:val="00697691"/>
    <w:rsid w:val="006A162D"/>
    <w:rsid w:val="006A4358"/>
    <w:rsid w:val="00763E76"/>
    <w:rsid w:val="007C2DB8"/>
    <w:rsid w:val="007D4764"/>
    <w:rsid w:val="007E1F5C"/>
    <w:rsid w:val="007F3CBD"/>
    <w:rsid w:val="007F688D"/>
    <w:rsid w:val="00803D51"/>
    <w:rsid w:val="008323AD"/>
    <w:rsid w:val="00871AEC"/>
    <w:rsid w:val="00881AFC"/>
    <w:rsid w:val="00887E6B"/>
    <w:rsid w:val="008A4C6A"/>
    <w:rsid w:val="008C3DEC"/>
    <w:rsid w:val="008F7750"/>
    <w:rsid w:val="00933264"/>
    <w:rsid w:val="00940A51"/>
    <w:rsid w:val="00960CFB"/>
    <w:rsid w:val="009806CB"/>
    <w:rsid w:val="00980D77"/>
    <w:rsid w:val="009B57D8"/>
    <w:rsid w:val="009E32EE"/>
    <w:rsid w:val="009F7CE4"/>
    <w:rsid w:val="00A34EF6"/>
    <w:rsid w:val="00AA6516"/>
    <w:rsid w:val="00AB5CEC"/>
    <w:rsid w:val="00AB7CCB"/>
    <w:rsid w:val="00AF79B1"/>
    <w:rsid w:val="00B807EA"/>
    <w:rsid w:val="00B82A3D"/>
    <w:rsid w:val="00B8345F"/>
    <w:rsid w:val="00BF341F"/>
    <w:rsid w:val="00C138CA"/>
    <w:rsid w:val="00C760FF"/>
    <w:rsid w:val="00C91FF1"/>
    <w:rsid w:val="00C92423"/>
    <w:rsid w:val="00C9520E"/>
    <w:rsid w:val="00D0190D"/>
    <w:rsid w:val="00D050F3"/>
    <w:rsid w:val="00D22B74"/>
    <w:rsid w:val="00D22CFD"/>
    <w:rsid w:val="00D51E9A"/>
    <w:rsid w:val="00D93B89"/>
    <w:rsid w:val="00DA02EC"/>
    <w:rsid w:val="00DA2B1C"/>
    <w:rsid w:val="00DE08C9"/>
    <w:rsid w:val="00E13FF0"/>
    <w:rsid w:val="00E17A55"/>
    <w:rsid w:val="00EA0347"/>
    <w:rsid w:val="00EB017A"/>
    <w:rsid w:val="00EB0E17"/>
    <w:rsid w:val="00EB5355"/>
    <w:rsid w:val="00ED2E43"/>
    <w:rsid w:val="00EF476D"/>
    <w:rsid w:val="00F00905"/>
    <w:rsid w:val="00F02AAF"/>
    <w:rsid w:val="00F24838"/>
    <w:rsid w:val="00F24B90"/>
    <w:rsid w:val="00F414DE"/>
    <w:rsid w:val="00F43EB2"/>
    <w:rsid w:val="00F66FBF"/>
    <w:rsid w:val="00F76CCE"/>
    <w:rsid w:val="00FB72C9"/>
    <w:rsid w:val="00FE0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1"/>
    <o:shapelayout v:ext="edit">
      <o:idmap v:ext="edit" data="1"/>
    </o:shapelayout>
  </w:shapeDefaults>
  <w:decimalSymbol w:val=","/>
  <w:listSeparator w:val=";"/>
  <w14:defaultImageDpi w14:val="0"/>
  <w15:chartTrackingRefBased/>
  <w15:docId w15:val="{832F1241-2766-49F9-A670-29EA03F84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4DE"/>
    <w:pPr>
      <w:suppressAutoHyphens/>
    </w:pPr>
    <w:rPr>
      <w:lang w:eastAsia="ar-SA"/>
    </w:rPr>
  </w:style>
  <w:style w:type="paragraph" w:styleId="3">
    <w:name w:val="heading 3"/>
    <w:basedOn w:val="a"/>
    <w:next w:val="a"/>
    <w:link w:val="30"/>
    <w:uiPriority w:val="9"/>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pPr>
      <w:keepNext/>
      <w:numPr>
        <w:ilvl w:val="3"/>
        <w:numId w:val="1"/>
      </w:numPr>
      <w:spacing w:before="240" w:after="60"/>
      <w:outlineLvl w:val="3"/>
    </w:pPr>
    <w:rPr>
      <w:b/>
      <w:bCs/>
      <w:sz w:val="28"/>
      <w:szCs w:val="28"/>
    </w:rPr>
  </w:style>
  <w:style w:type="paragraph" w:styleId="9">
    <w:name w:val="heading 9"/>
    <w:basedOn w:val="a"/>
    <w:next w:val="a"/>
    <w:link w:val="90"/>
    <w:uiPriority w:val="9"/>
    <w:qFormat/>
    <w:pPr>
      <w:keepNext/>
      <w:numPr>
        <w:ilvl w:val="8"/>
        <w:numId w:val="1"/>
      </w:numPr>
      <w:ind w:firstLine="540"/>
      <w:jc w:val="center"/>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ar-SA" w:bidi="ar-SA"/>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ar-SA" w:bidi="ar-SA"/>
    </w:rPr>
  </w:style>
  <w:style w:type="character" w:customStyle="1" w:styleId="90">
    <w:name w:val="Заголовок 9 Знак"/>
    <w:link w:val="9"/>
    <w:uiPriority w:val="9"/>
    <w:semiHidden/>
    <w:locked/>
    <w:rPr>
      <w:rFonts w:ascii="Cambria" w:eastAsia="Times New Roman" w:hAnsi="Cambria" w:cs="Times New Roman"/>
      <w:sz w:val="22"/>
      <w:szCs w:val="22"/>
      <w:lang w:val="x-none" w:eastAsia="ar-SA" w:bidi="ar-SA"/>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1z0">
    <w:name w:val="WW8Num11z0"/>
    <w:rPr>
      <w:rFonts w:ascii="Times New Roman" w:hAnsi="Times New Roman"/>
    </w:rPr>
  </w:style>
  <w:style w:type="character" w:customStyle="1" w:styleId="WW8Num13z0">
    <w:name w:val="WW8Num13z0"/>
    <w:rPr>
      <w:b/>
    </w:rPr>
  </w:style>
  <w:style w:type="character" w:customStyle="1" w:styleId="WW8Num14z0">
    <w:name w:val="WW8Num14z0"/>
    <w:rPr>
      <w:b/>
    </w:rPr>
  </w:style>
  <w:style w:type="character" w:customStyle="1" w:styleId="WW8Num15z0">
    <w:name w:val="WW8Num15z0"/>
    <w:rPr>
      <w:b/>
    </w:rPr>
  </w:style>
  <w:style w:type="character" w:customStyle="1" w:styleId="WW8Num16z0">
    <w:name w:val="WW8Num16z0"/>
    <w:rPr>
      <w:rFonts w:ascii="Times New Roman" w:hAnsi="Times New Roman"/>
    </w:rPr>
  </w:style>
  <w:style w:type="character" w:customStyle="1" w:styleId="WW8Num17z0">
    <w:name w:val="WW8Num17z0"/>
    <w:rPr>
      <w:b/>
    </w:rPr>
  </w:style>
  <w:style w:type="character" w:customStyle="1" w:styleId="WW8Num18z0">
    <w:name w:val="WW8Num18z0"/>
    <w:rPr>
      <w:b/>
    </w:rPr>
  </w:style>
  <w:style w:type="character" w:customStyle="1" w:styleId="WW8Num19z0">
    <w:name w:val="WW8Num19z0"/>
    <w:rPr>
      <w:rFonts w:ascii="Symbol" w:hAnsi="Symbol"/>
      <w:sz w:val="20"/>
    </w:rPr>
  </w:style>
  <w:style w:type="character" w:customStyle="1" w:styleId="WW8Num19z1">
    <w:name w:val="WW8Num19z1"/>
    <w:rPr>
      <w:rFonts w:ascii="Courier New" w:hAnsi="Courier New"/>
      <w:sz w:val="20"/>
    </w:rPr>
  </w:style>
  <w:style w:type="character" w:customStyle="1" w:styleId="WW8Num19z2">
    <w:name w:val="WW8Num19z2"/>
    <w:rPr>
      <w:rFonts w:ascii="Wingdings" w:hAnsi="Wingdings"/>
      <w:sz w:val="20"/>
    </w:rPr>
  </w:style>
  <w:style w:type="character" w:customStyle="1" w:styleId="WW8Num20z0">
    <w:name w:val="WW8Num20z0"/>
    <w:rPr>
      <w:b/>
    </w:rPr>
  </w:style>
  <w:style w:type="character" w:customStyle="1" w:styleId="WW8Num21z0">
    <w:name w:val="WW8Num21z0"/>
    <w:rPr>
      <w:b/>
    </w:rPr>
  </w:style>
  <w:style w:type="character" w:customStyle="1" w:styleId="WW8Num22z0">
    <w:name w:val="WW8Num22z0"/>
    <w:rPr>
      <w:b/>
    </w:rPr>
  </w:style>
  <w:style w:type="character" w:customStyle="1" w:styleId="WW8Num23z0">
    <w:name w:val="WW8Num23z0"/>
    <w:rPr>
      <w:rFonts w:ascii="Times New Roman" w:hAnsi="Times New Roman"/>
    </w:rPr>
  </w:style>
  <w:style w:type="character" w:customStyle="1" w:styleId="1">
    <w:name w:val="Основной шрифт абзаца1"/>
  </w:style>
  <w:style w:type="character" w:styleId="a3">
    <w:name w:val="Hyperlink"/>
    <w:uiPriority w:val="99"/>
    <w:rPr>
      <w:rFonts w:cs="Times New Roman"/>
      <w:color w:val="0000FF"/>
      <w:u w:val="single"/>
    </w:rPr>
  </w:style>
  <w:style w:type="character" w:customStyle="1" w:styleId="mw-headline">
    <w:name w:val="mw-headline"/>
    <w:rPr>
      <w:rFonts w:cs="Times New Roman"/>
    </w:rPr>
  </w:style>
  <w:style w:type="character" w:styleId="a4">
    <w:name w:val="page number"/>
    <w:uiPriority w:val="99"/>
    <w:rPr>
      <w:rFonts w:cs="Times New Roman"/>
    </w:rPr>
  </w:style>
  <w:style w:type="character" w:customStyle="1" w:styleId="a5">
    <w:name w:val="Символ нумерации"/>
  </w:style>
  <w:style w:type="paragraph" w:customStyle="1" w:styleId="a6">
    <w:name w:val="Заголовок"/>
    <w:basedOn w:val="a"/>
    <w:next w:val="a7"/>
    <w:pPr>
      <w:keepNext/>
      <w:spacing w:before="240" w:after="120"/>
    </w:pPr>
    <w:rPr>
      <w:rFonts w:ascii="Arial" w:eastAsia="Arial Unicode MS" w:hAnsi="Arial" w:cs="Tahoma"/>
      <w:sz w:val="28"/>
      <w:szCs w:val="28"/>
    </w:rPr>
  </w:style>
  <w:style w:type="paragraph" w:styleId="a7">
    <w:name w:val="Body Text"/>
    <w:basedOn w:val="a"/>
    <w:link w:val="a8"/>
    <w:uiPriority w:val="99"/>
    <w:pPr>
      <w:spacing w:after="120"/>
    </w:pPr>
  </w:style>
  <w:style w:type="character" w:customStyle="1" w:styleId="a8">
    <w:name w:val="Основной текст Знак"/>
    <w:link w:val="a7"/>
    <w:uiPriority w:val="99"/>
    <w:semiHidden/>
    <w:locked/>
    <w:rPr>
      <w:rFonts w:cs="Times New Roman"/>
      <w:lang w:val="x-none" w:eastAsia="ar-SA" w:bidi="ar-SA"/>
    </w:rPr>
  </w:style>
  <w:style w:type="paragraph" w:styleId="a9">
    <w:name w:val="List"/>
    <w:basedOn w:val="a7"/>
    <w:uiPriority w:val="99"/>
    <w:rPr>
      <w:rFonts w:cs="Tahoma"/>
    </w:rPr>
  </w:style>
  <w:style w:type="paragraph" w:customStyle="1" w:styleId="10">
    <w:name w:val="Название1"/>
    <w:basedOn w:val="a"/>
    <w:pPr>
      <w:suppressLineNumbers/>
      <w:spacing w:before="120" w:after="120"/>
    </w:pPr>
    <w:rPr>
      <w:rFonts w:cs="Tahoma"/>
      <w:i/>
      <w:iCs/>
      <w:sz w:val="24"/>
      <w:szCs w:val="24"/>
    </w:rPr>
  </w:style>
  <w:style w:type="paragraph" w:customStyle="1" w:styleId="11">
    <w:name w:val="Указатель1"/>
    <w:basedOn w:val="a"/>
    <w:pPr>
      <w:suppressLineNumbers/>
    </w:pPr>
    <w:rPr>
      <w:rFonts w:cs="Tahoma"/>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locked/>
    <w:rPr>
      <w:rFonts w:cs="Times New Roman"/>
      <w:lang w:val="x-none" w:eastAsia="ar-SA" w:bidi="ar-SA"/>
    </w:rPr>
  </w:style>
  <w:style w:type="paragraph" w:styleId="12">
    <w:name w:val="toc 1"/>
    <w:basedOn w:val="a"/>
    <w:next w:val="a"/>
    <w:uiPriority w:val="39"/>
    <w:semiHidden/>
    <w:pPr>
      <w:tabs>
        <w:tab w:val="right" w:leader="dot" w:pos="6397"/>
      </w:tabs>
      <w:spacing w:line="360" w:lineRule="auto"/>
    </w:pPr>
    <w:rPr>
      <w:spacing w:val="-2"/>
      <w:sz w:val="28"/>
      <w:szCs w:val="28"/>
    </w:rPr>
  </w:style>
  <w:style w:type="paragraph" w:styleId="ac">
    <w:name w:val="Normal (Web)"/>
    <w:basedOn w:val="a"/>
    <w:uiPriority w:val="99"/>
    <w:pPr>
      <w:spacing w:before="280" w:after="280"/>
    </w:pPr>
    <w:rPr>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lang w:val="x-none" w:eastAsia="ar-SA" w:bidi="ar-SA"/>
    </w:rPr>
  </w:style>
  <w:style w:type="paragraph" w:customStyle="1" w:styleId="14pt">
    <w:name w:val="Обычный + 14 pt"/>
    <w:basedOn w:val="a"/>
    <w:pPr>
      <w:widowControl w:val="0"/>
      <w:autoSpaceDE w:val="0"/>
      <w:spacing w:line="360" w:lineRule="auto"/>
      <w:ind w:firstLine="720"/>
      <w:jc w:val="both"/>
    </w:pPr>
    <w:rPr>
      <w:sz w:val="28"/>
      <w:szCs w:val="28"/>
    </w:rPr>
  </w:style>
  <w:style w:type="paragraph" w:customStyle="1" w:styleId="13">
    <w:name w:val="Схема документа1"/>
    <w:basedOn w:val="a"/>
    <w:pPr>
      <w:shd w:val="clear" w:color="auto" w:fill="000080"/>
    </w:pPr>
    <w:rPr>
      <w:rFonts w:ascii="Tahoma" w:hAnsi="Tahoma" w:cs="Tahoma"/>
    </w:r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link w:val="ad"/>
    <w:uiPriority w:val="99"/>
    <w:semiHidden/>
    <w:locked/>
    <w:rPr>
      <w:rFonts w:cs="Times New Roman"/>
      <w:lang w:val="x-none" w:eastAsia="ar-SA" w:bidi="ar-SA"/>
    </w:rPr>
  </w:style>
  <w:style w:type="paragraph" w:customStyle="1" w:styleId="af">
    <w:name w:val="Содержимое таблицы"/>
    <w:basedOn w:val="a"/>
    <w:pPr>
      <w:suppressLineNumbers/>
    </w:pPr>
  </w:style>
  <w:style w:type="paragraph" w:customStyle="1" w:styleId="af0">
    <w:name w:val="Заголовок таблицы"/>
    <w:basedOn w:val="af"/>
    <w:pPr>
      <w:jc w:val="center"/>
    </w:pPr>
    <w:rPr>
      <w:b/>
      <w:bCs/>
    </w:rPr>
  </w:style>
  <w:style w:type="paragraph" w:customStyle="1" w:styleId="af1">
    <w:name w:val="Содержимое врезки"/>
    <w:basedOn w:val="a7"/>
  </w:style>
  <w:style w:type="character" w:customStyle="1" w:styleId="texample">
    <w:name w:val="texample"/>
    <w:rsid w:val="00F43EB2"/>
    <w:rPr>
      <w:rFonts w:cs="Times New Roman"/>
    </w:rPr>
  </w:style>
  <w:style w:type="paragraph" w:customStyle="1" w:styleId="style17">
    <w:name w:val="style17"/>
    <w:basedOn w:val="a"/>
    <w:rsid w:val="00103D0A"/>
    <w:pPr>
      <w:suppressAutoHyphens w:val="0"/>
      <w:spacing w:before="100" w:beforeAutospacing="1" w:after="100" w:afterAutospacing="1"/>
    </w:pPr>
    <w:rPr>
      <w:sz w:val="24"/>
      <w:szCs w:val="24"/>
      <w:lang w:eastAsia="ru-RU"/>
    </w:rPr>
  </w:style>
  <w:style w:type="character" w:customStyle="1" w:styleId="style171">
    <w:name w:val="style171"/>
    <w:rsid w:val="00103D0A"/>
    <w:rPr>
      <w:rFonts w:cs="Times New Roman"/>
    </w:rPr>
  </w:style>
  <w:style w:type="character" w:customStyle="1" w:styleId="keyword">
    <w:name w:val="keyword"/>
    <w:rsid w:val="007F3CBD"/>
    <w:rPr>
      <w:rFonts w:cs="Times New Roman"/>
    </w:rPr>
  </w:style>
  <w:style w:type="paragraph" w:styleId="31">
    <w:name w:val="Body Text Indent 3"/>
    <w:basedOn w:val="a"/>
    <w:link w:val="32"/>
    <w:uiPriority w:val="99"/>
    <w:rsid w:val="00B82A3D"/>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lang w:val="x-none" w:eastAsia="ar-SA" w:bidi="ar-SA"/>
    </w:rPr>
  </w:style>
  <w:style w:type="table" w:styleId="af2">
    <w:name w:val="Table Grid"/>
    <w:basedOn w:val="a1"/>
    <w:uiPriority w:val="59"/>
    <w:rsid w:val="00EF476D"/>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346822">
      <w:marLeft w:val="0"/>
      <w:marRight w:val="0"/>
      <w:marTop w:val="0"/>
      <w:marBottom w:val="0"/>
      <w:divBdr>
        <w:top w:val="none" w:sz="0" w:space="0" w:color="auto"/>
        <w:left w:val="none" w:sz="0" w:space="0" w:color="auto"/>
        <w:bottom w:val="none" w:sz="0" w:space="0" w:color="auto"/>
        <w:right w:val="none" w:sz="0" w:space="0" w:color="auto"/>
      </w:divBdr>
    </w:div>
    <w:div w:id="1179346823">
      <w:marLeft w:val="0"/>
      <w:marRight w:val="0"/>
      <w:marTop w:val="0"/>
      <w:marBottom w:val="0"/>
      <w:divBdr>
        <w:top w:val="none" w:sz="0" w:space="0" w:color="auto"/>
        <w:left w:val="none" w:sz="0" w:space="0" w:color="auto"/>
        <w:bottom w:val="none" w:sz="0" w:space="0" w:color="auto"/>
        <w:right w:val="none" w:sz="0" w:space="0" w:color="auto"/>
      </w:divBdr>
    </w:div>
    <w:div w:id="1179346824">
      <w:marLeft w:val="0"/>
      <w:marRight w:val="0"/>
      <w:marTop w:val="0"/>
      <w:marBottom w:val="0"/>
      <w:divBdr>
        <w:top w:val="none" w:sz="0" w:space="0" w:color="auto"/>
        <w:left w:val="none" w:sz="0" w:space="0" w:color="auto"/>
        <w:bottom w:val="none" w:sz="0" w:space="0" w:color="auto"/>
        <w:right w:val="none" w:sz="0" w:space="0" w:color="auto"/>
      </w:divBdr>
    </w:div>
    <w:div w:id="11793468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png"/><Relationship Id="rId42" Type="http://schemas.openxmlformats.org/officeDocument/2006/relationships/image" Target="media/image36.wmf"/><Relationship Id="rId47" Type="http://schemas.openxmlformats.org/officeDocument/2006/relationships/image" Target="media/image41.emf"/><Relationship Id="rId50" Type="http://schemas.openxmlformats.org/officeDocument/2006/relationships/image" Target="media/image44.png"/><Relationship Id="rId55"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png"/><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54" Type="http://schemas.openxmlformats.org/officeDocument/2006/relationships/image" Target="media/image4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png"/><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png"/><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png"/><Relationship Id="rId57" Type="http://schemas.openxmlformats.org/officeDocument/2006/relationships/footer" Target="footer3.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png"/><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emf"/><Relationship Id="rId56" Type="http://schemas.openxmlformats.org/officeDocument/2006/relationships/footer" Target="footer2.xml"/><Relationship Id="rId8" Type="http://schemas.openxmlformats.org/officeDocument/2006/relationships/image" Target="media/image2.wmf"/><Relationship Id="rId51" Type="http://schemas.openxmlformats.org/officeDocument/2006/relationships/image" Target="media/image45.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1592</Words>
  <Characters>9079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АКАДЕМИЯ МАРКЕТИНГА И СОЦИАЛЬНО-ИНФОРМАЦИОННЫХ ТЕХНОЛОГИЙ</vt:lpstr>
    </vt:vector>
  </TitlesOfParts>
  <Company>RITM-KSA</Company>
  <LinksUpToDate>false</LinksUpToDate>
  <CharactersWithSpaces>10650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МАРКЕТИНГА И СОЦИАЛЬНО-ИНФОРМАЦИОННЫХ ТЕХНОЛОГИЙ</dc:title>
  <dc:subject/>
  <dc:creator>key</dc:creator>
  <cp:keywords/>
  <dc:description/>
  <cp:lastModifiedBy>admin</cp:lastModifiedBy>
  <cp:revision>2</cp:revision>
  <dcterms:created xsi:type="dcterms:W3CDTF">2014-03-03T13:53:00Z</dcterms:created>
  <dcterms:modified xsi:type="dcterms:W3CDTF">2014-03-03T13:53:00Z</dcterms:modified>
</cp:coreProperties>
</file>