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5416EE" w:rsidRPr="00CA4172" w:rsidRDefault="005416EE" w:rsidP="00CA4172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  <w:bookmarkStart w:id="0" w:name="%D0%B2%D0%B0"/>
      <w:bookmarkEnd w:id="0"/>
      <w:r w:rsidRPr="00CA4172">
        <w:rPr>
          <w:sz w:val="28"/>
          <w:szCs w:val="28"/>
          <w:lang w:eastAsia="ar-SA"/>
        </w:rPr>
        <w:t>СОДЕРЖАНИЕ</w:t>
      </w:r>
    </w:p>
    <w:p w:rsidR="005416EE" w:rsidRPr="00CA4172" w:rsidRDefault="005416EE" w:rsidP="00CA4172">
      <w:pPr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</w:p>
    <w:p w:rsidR="005416EE" w:rsidRPr="00CA4172" w:rsidRDefault="005416EE" w:rsidP="00CA4172">
      <w:pPr>
        <w:tabs>
          <w:tab w:val="left" w:leader="dot" w:pos="8789"/>
        </w:tabs>
        <w:suppressAutoHyphens/>
        <w:spacing w:line="360" w:lineRule="auto"/>
        <w:jc w:val="both"/>
        <w:rPr>
          <w:sz w:val="28"/>
          <w:szCs w:val="28"/>
          <w:lang w:eastAsia="ar-SA"/>
        </w:rPr>
      </w:pPr>
      <w:r w:rsidRPr="00CA4172">
        <w:rPr>
          <w:caps/>
          <w:sz w:val="28"/>
          <w:szCs w:val="28"/>
          <w:lang w:eastAsia="ar-SA"/>
        </w:rPr>
        <w:t>Введение</w:t>
      </w:r>
    </w:p>
    <w:p w:rsidR="005416EE" w:rsidRPr="00CA4172" w:rsidRDefault="005416EE" w:rsidP="00CA4172">
      <w:pPr>
        <w:tabs>
          <w:tab w:val="left" w:leader="dot" w:pos="8789"/>
        </w:tabs>
        <w:suppressAutoHyphens/>
        <w:spacing w:line="360" w:lineRule="auto"/>
        <w:jc w:val="both"/>
        <w:rPr>
          <w:sz w:val="28"/>
          <w:szCs w:val="28"/>
          <w:lang w:eastAsia="ar-SA"/>
        </w:rPr>
      </w:pPr>
      <w:r w:rsidRPr="00CA4172">
        <w:rPr>
          <w:sz w:val="28"/>
          <w:szCs w:val="28"/>
          <w:lang w:eastAsia="ar-SA"/>
        </w:rPr>
        <w:t>1</w:t>
      </w:r>
      <w:r w:rsidR="00CA4172" w:rsidRPr="00CA4172">
        <w:rPr>
          <w:sz w:val="28"/>
          <w:szCs w:val="28"/>
          <w:lang w:eastAsia="ar-SA"/>
        </w:rPr>
        <w:t>.</w:t>
      </w:r>
      <w:r w:rsidRPr="00CA4172">
        <w:rPr>
          <w:sz w:val="28"/>
          <w:szCs w:val="28"/>
          <w:lang w:eastAsia="ar-SA"/>
        </w:rPr>
        <w:t xml:space="preserve"> Постановка задачи</w:t>
      </w:r>
    </w:p>
    <w:p w:rsidR="005416EE" w:rsidRPr="00CA4172" w:rsidRDefault="005416EE" w:rsidP="00CA4172">
      <w:pPr>
        <w:pStyle w:val="12"/>
        <w:tabs>
          <w:tab w:val="clear" w:pos="6397"/>
          <w:tab w:val="left" w:leader="dot" w:pos="4380"/>
          <w:tab w:val="left" w:leader="dot" w:pos="8789"/>
        </w:tabs>
        <w:snapToGrid w:val="0"/>
        <w:jc w:val="both"/>
        <w:rPr>
          <w:spacing w:val="0"/>
        </w:rPr>
      </w:pPr>
      <w:r w:rsidRPr="00CA4172">
        <w:rPr>
          <w:spacing w:val="0"/>
        </w:rPr>
        <w:t>2</w:t>
      </w:r>
      <w:r w:rsidR="00CA4172" w:rsidRPr="00CA4172">
        <w:rPr>
          <w:spacing w:val="0"/>
        </w:rPr>
        <w:t>.</w:t>
      </w:r>
      <w:r w:rsidRPr="00CA4172">
        <w:rPr>
          <w:spacing w:val="0"/>
        </w:rPr>
        <w:t xml:space="preserve"> Математические и алгоритмические основы решения задачи</w:t>
      </w:r>
    </w:p>
    <w:p w:rsidR="00235882" w:rsidRPr="00CA4172" w:rsidRDefault="00235882" w:rsidP="00CA4172">
      <w:pPr>
        <w:tabs>
          <w:tab w:val="left" w:leader="dot" w:pos="8789"/>
        </w:tabs>
        <w:suppressAutoHyphens/>
        <w:spacing w:line="360" w:lineRule="auto"/>
        <w:jc w:val="both"/>
        <w:rPr>
          <w:sz w:val="28"/>
          <w:szCs w:val="28"/>
          <w:lang w:eastAsia="ar-SA"/>
        </w:rPr>
      </w:pPr>
      <w:r w:rsidRPr="00CA4172">
        <w:rPr>
          <w:sz w:val="28"/>
          <w:szCs w:val="28"/>
          <w:lang w:eastAsia="ar-SA"/>
        </w:rPr>
        <w:t>3</w:t>
      </w:r>
      <w:r w:rsidR="00CA4172" w:rsidRPr="00CA4172">
        <w:rPr>
          <w:sz w:val="28"/>
          <w:szCs w:val="28"/>
          <w:lang w:eastAsia="ar-SA"/>
        </w:rPr>
        <w:t>.</w:t>
      </w:r>
      <w:r w:rsidRPr="00CA4172">
        <w:rPr>
          <w:sz w:val="28"/>
          <w:szCs w:val="28"/>
          <w:lang w:eastAsia="ar-SA"/>
        </w:rPr>
        <w:t xml:space="preserve"> Функциональные модели и блок-схемы решения задачи</w:t>
      </w:r>
    </w:p>
    <w:p w:rsidR="00960CFB" w:rsidRPr="00CA4172" w:rsidRDefault="00235882" w:rsidP="00CA4172">
      <w:pPr>
        <w:pStyle w:val="12"/>
        <w:tabs>
          <w:tab w:val="clear" w:pos="6397"/>
          <w:tab w:val="left" w:leader="dot" w:pos="4380"/>
          <w:tab w:val="left" w:leader="dot" w:pos="8789"/>
        </w:tabs>
        <w:snapToGrid w:val="0"/>
        <w:jc w:val="both"/>
        <w:rPr>
          <w:spacing w:val="0"/>
        </w:rPr>
      </w:pPr>
      <w:r w:rsidRPr="00CA4172">
        <w:rPr>
          <w:spacing w:val="0"/>
        </w:rPr>
        <w:t>4</w:t>
      </w:r>
      <w:r w:rsidR="00CA4172" w:rsidRPr="00CA4172">
        <w:rPr>
          <w:spacing w:val="0"/>
        </w:rPr>
        <w:t>.</w:t>
      </w:r>
      <w:r w:rsidR="005416EE" w:rsidRPr="00CA4172">
        <w:rPr>
          <w:spacing w:val="0"/>
        </w:rPr>
        <w:t xml:space="preserve"> Программная реализация решения задачи</w:t>
      </w:r>
    </w:p>
    <w:p w:rsidR="00960CFB" w:rsidRPr="00CA4172" w:rsidRDefault="00235882" w:rsidP="00CA4172">
      <w:pPr>
        <w:tabs>
          <w:tab w:val="left" w:leader="dot" w:pos="8789"/>
        </w:tabs>
        <w:suppressAutoHyphens/>
        <w:spacing w:line="360" w:lineRule="auto"/>
        <w:jc w:val="both"/>
        <w:rPr>
          <w:sz w:val="28"/>
          <w:szCs w:val="28"/>
          <w:lang w:eastAsia="ar-SA"/>
        </w:rPr>
      </w:pPr>
      <w:r w:rsidRPr="00CA4172">
        <w:rPr>
          <w:sz w:val="28"/>
          <w:szCs w:val="28"/>
          <w:lang w:eastAsia="ar-SA"/>
        </w:rPr>
        <w:t>5</w:t>
      </w:r>
      <w:r w:rsidR="00CA4172" w:rsidRPr="00CA4172">
        <w:rPr>
          <w:sz w:val="28"/>
          <w:szCs w:val="28"/>
          <w:lang w:eastAsia="ar-SA"/>
        </w:rPr>
        <w:t>.</w:t>
      </w:r>
      <w:r w:rsidR="00960CFB" w:rsidRPr="00CA4172">
        <w:rPr>
          <w:sz w:val="28"/>
          <w:szCs w:val="28"/>
          <w:lang w:eastAsia="ar-SA"/>
        </w:rPr>
        <w:t xml:space="preserve"> Пример выполнения программ</w:t>
      </w:r>
      <w:r w:rsidR="00E17A55" w:rsidRPr="00CA4172">
        <w:rPr>
          <w:sz w:val="28"/>
          <w:szCs w:val="28"/>
          <w:lang w:eastAsia="ar-SA"/>
        </w:rPr>
        <w:t>ы</w:t>
      </w:r>
    </w:p>
    <w:p w:rsidR="005416EE" w:rsidRPr="00CA4172" w:rsidRDefault="005416EE" w:rsidP="00CA4172">
      <w:pPr>
        <w:pStyle w:val="12"/>
        <w:tabs>
          <w:tab w:val="clear" w:pos="6397"/>
          <w:tab w:val="left" w:leader="dot" w:pos="4380"/>
          <w:tab w:val="left" w:leader="dot" w:pos="8789"/>
        </w:tabs>
        <w:snapToGrid w:val="0"/>
        <w:jc w:val="both"/>
        <w:rPr>
          <w:spacing w:val="0"/>
        </w:rPr>
      </w:pPr>
      <w:r w:rsidRPr="00CA4172">
        <w:rPr>
          <w:caps/>
          <w:spacing w:val="0"/>
        </w:rPr>
        <w:t>Заключение</w:t>
      </w:r>
    </w:p>
    <w:p w:rsidR="005416EE" w:rsidRPr="00CA4172" w:rsidRDefault="005416EE" w:rsidP="00CA4172">
      <w:pPr>
        <w:pStyle w:val="12"/>
        <w:tabs>
          <w:tab w:val="clear" w:pos="6397"/>
          <w:tab w:val="left" w:leader="dot" w:pos="4380"/>
          <w:tab w:val="left" w:leader="dot" w:pos="8789"/>
        </w:tabs>
        <w:snapToGrid w:val="0"/>
        <w:jc w:val="both"/>
        <w:rPr>
          <w:spacing w:val="0"/>
        </w:rPr>
      </w:pPr>
      <w:r w:rsidRPr="00CA4172">
        <w:rPr>
          <w:caps/>
          <w:spacing w:val="0"/>
        </w:rPr>
        <w:t xml:space="preserve">Список использованных источников и </w:t>
      </w:r>
      <w:r w:rsidR="007C2DB8" w:rsidRPr="00CA4172">
        <w:rPr>
          <w:caps/>
          <w:spacing w:val="0"/>
        </w:rPr>
        <w:t>литературы</w:t>
      </w:r>
    </w:p>
    <w:p w:rsidR="005416EE" w:rsidRPr="00CA4172" w:rsidRDefault="005416EE" w:rsidP="00CA4172">
      <w:pPr>
        <w:tabs>
          <w:tab w:val="left" w:leader="dot" w:pos="8789"/>
        </w:tabs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</w:p>
    <w:p w:rsidR="005416EE" w:rsidRPr="00CA4172" w:rsidRDefault="00CA4172" w:rsidP="00CA4172">
      <w:pPr>
        <w:pStyle w:val="9"/>
        <w:keepNext w:val="0"/>
        <w:numPr>
          <w:ilvl w:val="0"/>
          <w:numId w:val="0"/>
        </w:numPr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  <w:r w:rsidRPr="00CA4172">
        <w:rPr>
          <w:sz w:val="28"/>
          <w:szCs w:val="28"/>
        </w:rPr>
        <w:br w:type="page"/>
      </w:r>
      <w:r w:rsidR="005416EE" w:rsidRPr="00CA4172">
        <w:rPr>
          <w:b w:val="0"/>
          <w:bCs w:val="0"/>
          <w:sz w:val="28"/>
          <w:szCs w:val="28"/>
        </w:rPr>
        <w:t>ВВЕДЕНИЕ</w:t>
      </w:r>
    </w:p>
    <w:p w:rsidR="005416EE" w:rsidRPr="00CA4172" w:rsidRDefault="005416EE" w:rsidP="00CA4172">
      <w:pPr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</w:p>
    <w:p w:rsidR="003C3ACD" w:rsidRPr="00CA4172" w:rsidRDefault="003C3ACD" w:rsidP="00CA4172">
      <w:pPr>
        <w:pStyle w:val="af4"/>
        <w:suppressAutoHyphens/>
        <w:spacing w:line="36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CA4172">
        <w:rPr>
          <w:rFonts w:ascii="Times New Roman" w:eastAsia="MS Mincho" w:hAnsi="Times New Roman" w:cs="Times New Roman"/>
          <w:sz w:val="28"/>
          <w:szCs w:val="28"/>
        </w:rPr>
        <w:t>Единство законов обработки информации в системах различной природы (физических, экономических, биологических и т.п.) является фундаментальной основой теории информационных процессов, определяющей ее общезначимость и специфичность. Объектом изучения этой теории является информация - понятие во многом абстрактное, существующее "само по себе" вне связи с конкретной областью знания, в которой она используется.</w:t>
      </w:r>
    </w:p>
    <w:p w:rsidR="003C3ACD" w:rsidRPr="00CA4172" w:rsidRDefault="003C3ACD" w:rsidP="00CA4172">
      <w:pPr>
        <w:pStyle w:val="af4"/>
        <w:suppressAutoHyphens/>
        <w:spacing w:line="36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CA4172">
        <w:rPr>
          <w:rFonts w:ascii="Times New Roman" w:eastAsia="MS Mincho" w:hAnsi="Times New Roman" w:cs="Times New Roman"/>
          <w:sz w:val="28"/>
          <w:szCs w:val="28"/>
        </w:rPr>
        <w:t>Информационные ресурсы</w:t>
      </w:r>
      <w:r w:rsidR="00CA4172" w:rsidRPr="00CA4172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CA4172">
        <w:rPr>
          <w:rFonts w:ascii="Times New Roman" w:eastAsia="MS Mincho" w:hAnsi="Times New Roman" w:cs="Times New Roman"/>
          <w:sz w:val="28"/>
          <w:szCs w:val="28"/>
        </w:rPr>
        <w:t>в современном обществе играют не меньшую, а нередко и большую роль, чем ресурсы</w:t>
      </w:r>
      <w:r w:rsidR="00CA4172" w:rsidRPr="00CA4172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CA4172">
        <w:rPr>
          <w:rFonts w:ascii="Times New Roman" w:eastAsia="MS Mincho" w:hAnsi="Times New Roman" w:cs="Times New Roman"/>
          <w:sz w:val="28"/>
          <w:szCs w:val="28"/>
        </w:rPr>
        <w:t>материальные. Знания, кому, когда и где продать товар, может цениться не меньше, чем собственно сам товар. В связи с этим большая роль отводиться и способам обработки информации. Появляются всё более и более совершенные компьютеры, новые, удобные программы, современные способы хранения, передачи и защиты информации.</w:t>
      </w:r>
    </w:p>
    <w:p w:rsidR="00CA4172" w:rsidRPr="00CA4172" w:rsidRDefault="003C3ACD" w:rsidP="00CA4172">
      <w:pPr>
        <w:pStyle w:val="af4"/>
        <w:suppressAutoHyphens/>
        <w:spacing w:line="360" w:lineRule="auto"/>
        <w:ind w:firstLine="709"/>
        <w:jc w:val="both"/>
        <w:rPr>
          <w:rFonts w:ascii="Times New Roman" w:eastAsia="MS Mincho" w:hAnsi="Times New Roman"/>
          <w:sz w:val="28"/>
          <w:szCs w:val="28"/>
        </w:rPr>
      </w:pPr>
      <w:r w:rsidRPr="00CA4172">
        <w:rPr>
          <w:rFonts w:ascii="Times New Roman" w:eastAsia="MS Mincho" w:hAnsi="Times New Roman" w:cs="Times New Roman"/>
          <w:sz w:val="28"/>
          <w:szCs w:val="28"/>
        </w:rPr>
        <w:t>С позиций рынка информация давно уже стала товаром и это обстоятельство требует интенсивного развития практики, промышленности и теории компьютеризации общества. Компьютер как информационная среда не только позволил совершить качественный скачек в организации промышленности, науки и рынка, но он определил новые самоценные области производства: вычислительная техника, телекоммуникации, программные продукты.</w:t>
      </w:r>
    </w:p>
    <w:p w:rsidR="003C3ACD" w:rsidRPr="00CA4172" w:rsidRDefault="003C3ACD" w:rsidP="00CA4172">
      <w:pPr>
        <w:suppressAutoHyphens/>
        <w:spacing w:line="360" w:lineRule="auto"/>
        <w:ind w:firstLine="709"/>
        <w:jc w:val="both"/>
        <w:rPr>
          <w:rFonts w:eastAsia="MS Mincho"/>
          <w:sz w:val="28"/>
          <w:szCs w:val="28"/>
          <w:lang w:eastAsia="ar-SA"/>
        </w:rPr>
      </w:pPr>
      <w:r w:rsidRPr="00CA4172">
        <w:rPr>
          <w:rFonts w:eastAsia="MS Mincho"/>
          <w:sz w:val="28"/>
          <w:szCs w:val="28"/>
          <w:lang w:eastAsia="ar-SA"/>
        </w:rPr>
        <w:t>Тенденции компьютеризации общества связаны с появлением новых профессий, связанных с вычислительной техникой, и различных категорий пользователей ЭВМ. Если в 60-70е годы в этой сфере доминировали специалисты по вычислительной технике (инженеры – электроники и программисты), создающие новые средства вычислительной техники и новые пакеты прикладных программ, то сегодня интенсивно расширяется категория пользователей ЭВМ - представителей самых разных областей знаний, не являющихся специалистами по компьютерам в узком смысле, но умеющих использовать их для решения своих специфических задач.</w:t>
      </w:r>
    </w:p>
    <w:p w:rsidR="003C3ACD" w:rsidRPr="00CA4172" w:rsidRDefault="003C3ACD" w:rsidP="00CA4172">
      <w:pPr>
        <w:suppressAutoHyphens/>
        <w:spacing w:line="360" w:lineRule="auto"/>
        <w:ind w:firstLine="709"/>
        <w:jc w:val="both"/>
        <w:rPr>
          <w:rFonts w:eastAsia="MS Mincho"/>
          <w:sz w:val="28"/>
          <w:szCs w:val="28"/>
          <w:lang w:eastAsia="ar-SA"/>
        </w:rPr>
      </w:pPr>
      <w:r w:rsidRPr="00CA4172">
        <w:rPr>
          <w:rFonts w:eastAsia="MS Mincho"/>
          <w:sz w:val="28"/>
          <w:szCs w:val="28"/>
          <w:lang w:eastAsia="ar-SA"/>
        </w:rPr>
        <w:t>Пользователь ЭВМ</w:t>
      </w:r>
      <w:r w:rsidR="00CA4172" w:rsidRPr="00CA4172">
        <w:rPr>
          <w:rFonts w:eastAsia="MS Mincho"/>
          <w:sz w:val="28"/>
          <w:szCs w:val="28"/>
          <w:lang w:eastAsia="ar-SA"/>
        </w:rPr>
        <w:t xml:space="preserve"> </w:t>
      </w:r>
      <w:r w:rsidRPr="00CA4172">
        <w:rPr>
          <w:rFonts w:eastAsia="MS Mincho"/>
          <w:sz w:val="28"/>
          <w:szCs w:val="28"/>
          <w:lang w:eastAsia="ar-SA"/>
        </w:rPr>
        <w:t>должен знать общие принципы организации информационных процессов в компьютерной среде, уметь выбрать нужные ему информационные системы и технические средства и быстро освоить их применительно к своей предметной области.</w:t>
      </w:r>
    </w:p>
    <w:p w:rsidR="003C3ACD" w:rsidRPr="00CA4172" w:rsidRDefault="003C3ACD" w:rsidP="00CA4172">
      <w:pPr>
        <w:suppressAutoHyphens/>
        <w:spacing w:line="360" w:lineRule="auto"/>
        <w:ind w:firstLine="709"/>
        <w:jc w:val="both"/>
        <w:rPr>
          <w:rFonts w:eastAsia="MS Mincho"/>
          <w:sz w:val="28"/>
          <w:szCs w:val="28"/>
          <w:lang w:eastAsia="ar-SA"/>
        </w:rPr>
      </w:pPr>
      <w:r w:rsidRPr="00CA4172">
        <w:rPr>
          <w:sz w:val="28"/>
          <w:szCs w:val="28"/>
          <w:lang w:eastAsia="ar-SA"/>
        </w:rPr>
        <w:t>Важным звеном процесса психологического анализа является тестирование и обработка результатов. Но для того чтобы обработать результаты, необходимо их получить, протестировав группу испытуемых, это можно сделать при помощи бланкового тестирования, что ведет за собой довольно трудоемкий процесс сбора и анализа данных. В последнее время все большее внимание заслуживает тестирование на персональных компьютерах.</w:t>
      </w:r>
    </w:p>
    <w:p w:rsidR="00C15691" w:rsidRPr="00CA4172" w:rsidRDefault="003C3ACD" w:rsidP="00CA417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A4172">
        <w:rPr>
          <w:sz w:val="28"/>
          <w:szCs w:val="28"/>
        </w:rPr>
        <w:t>Целью данной курсовой работы является реализация обработки результатов психологических тестов.</w:t>
      </w:r>
    </w:p>
    <w:p w:rsidR="005416EE" w:rsidRPr="00CA4172" w:rsidRDefault="005416EE" w:rsidP="00CA4172">
      <w:pPr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</w:p>
    <w:p w:rsidR="005416EE" w:rsidRPr="00CA4172" w:rsidRDefault="00CA4172" w:rsidP="00CA4172">
      <w:pPr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  <w:r w:rsidRPr="00CA4172">
        <w:rPr>
          <w:sz w:val="28"/>
          <w:szCs w:val="28"/>
          <w:lang w:eastAsia="ar-SA"/>
        </w:rPr>
        <w:br w:type="page"/>
      </w:r>
      <w:r w:rsidR="005416EE" w:rsidRPr="00CA4172">
        <w:rPr>
          <w:sz w:val="28"/>
          <w:szCs w:val="28"/>
          <w:lang w:eastAsia="ar-SA"/>
        </w:rPr>
        <w:t>1</w:t>
      </w:r>
      <w:r w:rsidR="004D56DB">
        <w:rPr>
          <w:sz w:val="28"/>
          <w:szCs w:val="28"/>
          <w:lang w:eastAsia="ar-SA"/>
        </w:rPr>
        <w:t>.</w:t>
      </w:r>
      <w:r w:rsidR="005416EE" w:rsidRPr="00CA4172">
        <w:rPr>
          <w:sz w:val="28"/>
          <w:szCs w:val="28"/>
          <w:lang w:eastAsia="ar-SA"/>
        </w:rPr>
        <w:t xml:space="preserve"> Постановка задачи</w:t>
      </w:r>
    </w:p>
    <w:p w:rsidR="00960CFB" w:rsidRPr="00CA4172" w:rsidRDefault="00960CFB" w:rsidP="00CA4172">
      <w:pPr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</w:p>
    <w:p w:rsidR="00EB0A67" w:rsidRPr="00CA4172" w:rsidRDefault="00EB0A67" w:rsidP="00CA417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A4172">
        <w:rPr>
          <w:sz w:val="28"/>
          <w:szCs w:val="28"/>
        </w:rPr>
        <w:t>Тест (англ. test— проба, испытание, исследование) экспериментальный метод в психологии и педагогике, стандартизированные задания, позволяющие измерить психофизиологические и личностные характеристики, а также знания, умения и навыки испытуемого.</w:t>
      </w:r>
    </w:p>
    <w:p w:rsidR="00EB0A67" w:rsidRPr="00CA4172" w:rsidRDefault="00EB0A67" w:rsidP="00CA417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A4172">
        <w:rPr>
          <w:sz w:val="28"/>
          <w:szCs w:val="28"/>
        </w:rPr>
        <w:t>Тесты начали применяться в 1864 году Дж. Фишером в Великобритании для проверки знаний учащихся. Теоретические основы тестирования были разработаны английским психологом Ф. Гальтоном в 1883 году: применение серии одинаковых испытаний к большому числу индивидов, статистической обработке результатов, выделение эталонов оценки.</w:t>
      </w:r>
    </w:p>
    <w:p w:rsidR="00EB0A67" w:rsidRPr="00CA4172" w:rsidRDefault="00EB0A67" w:rsidP="00CA417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A4172">
        <w:rPr>
          <w:sz w:val="28"/>
          <w:szCs w:val="28"/>
        </w:rPr>
        <w:t>Термин "тест" впервые ввёл американский психолог Дж. Кеттел в 1890 году. Предложенная им серия из 50 тестов фактически представляла программу определения примитивных психофизиологических характеристик: базирующихся на наиболее разработанных в то время психологических экспериментах (например, измерение силы правой и левой рук посредством динамометра, скорости реакции на звук, и т.д.)</w:t>
      </w:r>
    </w:p>
    <w:p w:rsidR="00CA4172" w:rsidRPr="00CA4172" w:rsidRDefault="00EB0A67" w:rsidP="00CA417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A4172">
        <w:rPr>
          <w:sz w:val="28"/>
          <w:szCs w:val="28"/>
        </w:rPr>
        <w:t>Французский психолог А. Бине применил принципы тестологических исследований к высшим психическим функциям человека: в его серию тестов (1891) вошли задания на испытание памяти, типа представления, внимания, эстетические и этические чувства и т.д.</w:t>
      </w:r>
    </w:p>
    <w:p w:rsidR="00CA4172" w:rsidRPr="00CA4172" w:rsidRDefault="00EB0A67" w:rsidP="00CA417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A4172">
        <w:rPr>
          <w:sz w:val="28"/>
          <w:szCs w:val="28"/>
        </w:rPr>
        <w:t>Первый стандартизированный педагогический тест был составлен американским психологом Э. Торнодайком. Развитие тестирования было одной из причин, обусловивших проникновение в психологию и педагогику математических методов.</w:t>
      </w:r>
    </w:p>
    <w:p w:rsidR="00EB0A67" w:rsidRPr="00CA4172" w:rsidRDefault="00EB0A67" w:rsidP="00CA417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A4172">
        <w:rPr>
          <w:sz w:val="28"/>
          <w:szCs w:val="28"/>
        </w:rPr>
        <w:t>Американский психолог К. Спирмен разработал основные методы корреляционного анализа для стандартизации тестов и объективного измерения тестологических исследований. Статистические методы Спирмена— применение факторного анализа— сыграли большую роль в дальнейшем развитии тестирования.</w:t>
      </w:r>
    </w:p>
    <w:p w:rsidR="00EB0A67" w:rsidRPr="00CA4172" w:rsidRDefault="00EB0A67" w:rsidP="00CA417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A4172">
        <w:rPr>
          <w:sz w:val="28"/>
          <w:szCs w:val="28"/>
        </w:rPr>
        <w:t>Значительное распространение тестирование получило в психотехнике для профессионального отбора. Интенсивное развитие психотехники приходится на время 1-й мировой войны 1914-1918 года, когда первоочередными стали вопросы профессионального отбора для нужд армии и военного производства. В связи с этим широкое применение в психотехнике имеет метод тестов.</w:t>
      </w:r>
    </w:p>
    <w:p w:rsidR="00EB0A67" w:rsidRPr="00CA4172" w:rsidRDefault="00EB0A67" w:rsidP="00CA417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A4172">
        <w:rPr>
          <w:sz w:val="28"/>
          <w:szCs w:val="28"/>
        </w:rPr>
        <w:t>Наибольшее развитие тестологического исследования получили в США (например, за время 2-й мировой войны с 1939 по 45 год при мобилизации в армию было тестировано около 20 миллионов человек). В России составление и применение тестов относится к 20-м годам прошлого века, в 1926 году была опубликована первая серия тестов для школ.</w:t>
      </w:r>
    </w:p>
    <w:p w:rsidR="00EB0A67" w:rsidRPr="00CA4172" w:rsidRDefault="00EB0A67" w:rsidP="00CA417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A4172">
        <w:rPr>
          <w:sz w:val="28"/>
          <w:szCs w:val="28"/>
        </w:rPr>
        <w:t>С конца прошлого века эксперимент стал применяться и в исследовании высших умственных процессов (суждения, умозаключения, мышления), хотя раньше неоднократно высказывалось убеждение, что эксперимент может применяться только к элементарным психическим процессам.</w:t>
      </w:r>
    </w:p>
    <w:p w:rsidR="00EB0A67" w:rsidRPr="00CA4172" w:rsidRDefault="00EB0A67" w:rsidP="00CA417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A4172">
        <w:rPr>
          <w:sz w:val="28"/>
          <w:szCs w:val="28"/>
        </w:rPr>
        <w:t>Для чего нужны психологические тесты? Чтобы выяснить, что испытуемый может, а какие задачи пока решить не в состоянии. Для этого в тест вводится определенное содержание в отношении тех знаний и умений, которые будут изучаться.</w:t>
      </w:r>
    </w:p>
    <w:p w:rsidR="00EB0A67" w:rsidRPr="00CA4172" w:rsidRDefault="00EB0A67" w:rsidP="00CA417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A4172">
        <w:rPr>
          <w:sz w:val="28"/>
          <w:szCs w:val="28"/>
        </w:rPr>
        <w:t>Составление тестов строится по единой схеме: определение целей тестирования, составление тестов в черновом виде, апробация тестов на репрезентативной выборке испытуемых и исправление недостатков, разработка шкалы измерений (на основе качественных соображений и статистической обработки результатов) и правил интерпретации результатов.</w:t>
      </w:r>
    </w:p>
    <w:p w:rsidR="00EB0A67" w:rsidRPr="00CA4172" w:rsidRDefault="00EB0A67" w:rsidP="00CA417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A4172">
        <w:rPr>
          <w:sz w:val="28"/>
          <w:szCs w:val="28"/>
        </w:rPr>
        <w:t>Качество тестов определяется по таким характеристикам, как надёжность, валидность (соответствие полученных результатов цели тестирования), дифференцирующая сила заданий и др.</w:t>
      </w:r>
    </w:p>
    <w:p w:rsidR="00EB0A67" w:rsidRPr="00CA4172" w:rsidRDefault="00EB0A67" w:rsidP="00CA417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A4172">
        <w:rPr>
          <w:sz w:val="28"/>
          <w:szCs w:val="28"/>
        </w:rPr>
        <w:t>Валидность теста— это его психометрическая характеристика, действительная способность теста измерять ту психологическую характеристику, для диагностики которой он заявлен и указывает на степень соответствия получаемой информации диагностируемому психическому свойству.</w:t>
      </w:r>
    </w:p>
    <w:p w:rsidR="00EB0A67" w:rsidRPr="00CA4172" w:rsidRDefault="00EB0A67" w:rsidP="00CA417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A4172">
        <w:rPr>
          <w:sz w:val="28"/>
          <w:szCs w:val="28"/>
        </w:rPr>
        <w:t>Количественно валидность теста может выражаться через корреляции результатов, полученных с его помощью, с другими показателями, например, с успешностью выполнения соответствующей деятельности. Совокупность характеристик валидности теста, полученных экспериментально-статистическим способом— валидность эмпирическая.</w:t>
      </w:r>
    </w:p>
    <w:p w:rsidR="00EB0A67" w:rsidRPr="00CA4172" w:rsidRDefault="00EB0A67" w:rsidP="00CA417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A4172">
        <w:rPr>
          <w:sz w:val="28"/>
          <w:szCs w:val="28"/>
        </w:rPr>
        <w:t>Практическое использование тестирования связано главным образом с диагностированием личностных характеристик человека, выражаемых через количественные показатели.</w:t>
      </w:r>
    </w:p>
    <w:p w:rsidR="00960CFB" w:rsidRPr="00CA4172" w:rsidRDefault="00C51B9F" w:rsidP="00CA4172">
      <w:pPr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  <w:r w:rsidRPr="00CA4172">
        <w:rPr>
          <w:sz w:val="28"/>
          <w:szCs w:val="28"/>
          <w:lang w:eastAsia="ar-SA"/>
        </w:rPr>
        <w:t>Требуется разработать</w:t>
      </w:r>
      <w:r w:rsidR="00960CFB" w:rsidRPr="00CA4172">
        <w:rPr>
          <w:sz w:val="28"/>
          <w:szCs w:val="28"/>
          <w:lang w:eastAsia="ar-SA"/>
        </w:rPr>
        <w:t xml:space="preserve"> </w:t>
      </w:r>
      <w:r w:rsidRPr="00CA4172">
        <w:rPr>
          <w:sz w:val="28"/>
          <w:szCs w:val="28"/>
          <w:lang w:eastAsia="ar-SA"/>
        </w:rPr>
        <w:t xml:space="preserve">программу по </w:t>
      </w:r>
      <w:r w:rsidR="003B33B1" w:rsidRPr="00CA4172">
        <w:rPr>
          <w:sz w:val="28"/>
          <w:szCs w:val="28"/>
          <w:lang w:eastAsia="ar-SA"/>
        </w:rPr>
        <w:t xml:space="preserve">обработке результатов </w:t>
      </w:r>
      <w:r w:rsidR="00EB0A67" w:rsidRPr="00CA4172">
        <w:rPr>
          <w:sz w:val="28"/>
          <w:szCs w:val="28"/>
          <w:lang w:eastAsia="ar-SA"/>
        </w:rPr>
        <w:t>психологического тестирования</w:t>
      </w:r>
      <w:r w:rsidRPr="00CA4172">
        <w:rPr>
          <w:sz w:val="28"/>
          <w:szCs w:val="28"/>
          <w:lang w:eastAsia="ar-SA"/>
        </w:rPr>
        <w:t>.</w:t>
      </w:r>
    </w:p>
    <w:p w:rsidR="00960CFB" w:rsidRPr="00CA4172" w:rsidRDefault="00C51B9F" w:rsidP="00CA4172">
      <w:pPr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  <w:r w:rsidRPr="00CA4172">
        <w:rPr>
          <w:sz w:val="28"/>
          <w:szCs w:val="28"/>
          <w:lang w:eastAsia="ar-SA"/>
        </w:rPr>
        <w:t>В</w:t>
      </w:r>
      <w:r w:rsidR="00960CFB" w:rsidRPr="00CA4172">
        <w:rPr>
          <w:sz w:val="28"/>
          <w:szCs w:val="28"/>
          <w:lang w:eastAsia="ar-SA"/>
        </w:rPr>
        <w:t>ходные данные:</w:t>
      </w:r>
    </w:p>
    <w:p w:rsidR="00C51B9F" w:rsidRPr="00CA4172" w:rsidRDefault="00C51B9F" w:rsidP="00CA4172">
      <w:pPr>
        <w:numPr>
          <w:ilvl w:val="0"/>
          <w:numId w:val="24"/>
        </w:numPr>
        <w:tabs>
          <w:tab w:val="clear" w:pos="1440"/>
          <w:tab w:val="num" w:pos="1134"/>
        </w:tabs>
        <w:suppressAutoHyphens/>
        <w:spacing w:line="360" w:lineRule="auto"/>
        <w:ind w:left="0" w:firstLine="709"/>
        <w:jc w:val="both"/>
        <w:rPr>
          <w:sz w:val="28"/>
          <w:szCs w:val="28"/>
          <w:lang w:eastAsia="ar-SA"/>
        </w:rPr>
      </w:pPr>
      <w:r w:rsidRPr="00CA4172">
        <w:rPr>
          <w:sz w:val="28"/>
          <w:szCs w:val="28"/>
          <w:lang w:eastAsia="ar-SA"/>
        </w:rPr>
        <w:t>наименование теста;</w:t>
      </w:r>
    </w:p>
    <w:p w:rsidR="00C51B9F" w:rsidRPr="00CA4172" w:rsidRDefault="00C51B9F" w:rsidP="00CA4172">
      <w:pPr>
        <w:numPr>
          <w:ilvl w:val="0"/>
          <w:numId w:val="24"/>
        </w:numPr>
        <w:tabs>
          <w:tab w:val="clear" w:pos="1440"/>
          <w:tab w:val="num" w:pos="1134"/>
        </w:tabs>
        <w:suppressAutoHyphens/>
        <w:spacing w:line="360" w:lineRule="auto"/>
        <w:ind w:left="0" w:firstLine="709"/>
        <w:jc w:val="both"/>
        <w:rPr>
          <w:sz w:val="28"/>
          <w:szCs w:val="28"/>
          <w:lang w:eastAsia="ar-SA"/>
        </w:rPr>
      </w:pPr>
      <w:r w:rsidRPr="00CA4172">
        <w:rPr>
          <w:sz w:val="28"/>
          <w:szCs w:val="28"/>
          <w:lang w:eastAsia="ar-SA"/>
        </w:rPr>
        <w:t>количество вопросов;</w:t>
      </w:r>
    </w:p>
    <w:p w:rsidR="00C51B9F" w:rsidRPr="00CA4172" w:rsidRDefault="00C51B9F" w:rsidP="00CA4172">
      <w:pPr>
        <w:numPr>
          <w:ilvl w:val="0"/>
          <w:numId w:val="24"/>
        </w:numPr>
        <w:tabs>
          <w:tab w:val="clear" w:pos="1440"/>
          <w:tab w:val="num" w:pos="1134"/>
        </w:tabs>
        <w:suppressAutoHyphens/>
        <w:spacing w:line="360" w:lineRule="auto"/>
        <w:ind w:left="0" w:firstLine="709"/>
        <w:jc w:val="both"/>
        <w:rPr>
          <w:sz w:val="28"/>
          <w:szCs w:val="28"/>
          <w:lang w:eastAsia="ar-SA"/>
        </w:rPr>
      </w:pPr>
      <w:r w:rsidRPr="00CA4172">
        <w:rPr>
          <w:sz w:val="28"/>
          <w:szCs w:val="28"/>
          <w:lang w:eastAsia="ar-SA"/>
        </w:rPr>
        <w:t>количество тестируемых людей;</w:t>
      </w:r>
    </w:p>
    <w:p w:rsidR="00C51B9F" w:rsidRPr="00CA4172" w:rsidRDefault="00C51B9F" w:rsidP="00CA4172">
      <w:pPr>
        <w:numPr>
          <w:ilvl w:val="0"/>
          <w:numId w:val="24"/>
        </w:numPr>
        <w:tabs>
          <w:tab w:val="clear" w:pos="1440"/>
          <w:tab w:val="num" w:pos="1134"/>
        </w:tabs>
        <w:suppressAutoHyphens/>
        <w:spacing w:line="360" w:lineRule="auto"/>
        <w:ind w:left="0" w:firstLine="709"/>
        <w:jc w:val="both"/>
        <w:rPr>
          <w:sz w:val="28"/>
          <w:szCs w:val="28"/>
          <w:lang w:eastAsia="ar-SA"/>
        </w:rPr>
      </w:pPr>
      <w:r w:rsidRPr="00CA4172">
        <w:rPr>
          <w:sz w:val="28"/>
          <w:szCs w:val="28"/>
          <w:lang w:eastAsia="ar-SA"/>
        </w:rPr>
        <w:t>ответы тестируемых людей;</w:t>
      </w:r>
    </w:p>
    <w:p w:rsidR="00C51B9F" w:rsidRPr="00CA4172" w:rsidRDefault="00C51B9F" w:rsidP="00CA4172">
      <w:pPr>
        <w:numPr>
          <w:ilvl w:val="0"/>
          <w:numId w:val="24"/>
        </w:numPr>
        <w:tabs>
          <w:tab w:val="clear" w:pos="1440"/>
          <w:tab w:val="num" w:pos="1134"/>
        </w:tabs>
        <w:suppressAutoHyphens/>
        <w:spacing w:line="360" w:lineRule="auto"/>
        <w:ind w:left="0" w:firstLine="709"/>
        <w:jc w:val="both"/>
        <w:rPr>
          <w:sz w:val="28"/>
          <w:szCs w:val="28"/>
          <w:lang w:eastAsia="ar-SA"/>
        </w:rPr>
      </w:pPr>
      <w:r w:rsidRPr="00CA4172">
        <w:rPr>
          <w:sz w:val="28"/>
          <w:szCs w:val="28"/>
          <w:lang w:eastAsia="ar-SA"/>
        </w:rPr>
        <w:t>методика тестирования.</w:t>
      </w:r>
    </w:p>
    <w:p w:rsidR="00C51B9F" w:rsidRPr="00CA4172" w:rsidRDefault="00C51B9F" w:rsidP="00CA4172">
      <w:pPr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  <w:r w:rsidRPr="00CA4172">
        <w:rPr>
          <w:sz w:val="28"/>
          <w:szCs w:val="28"/>
          <w:lang w:eastAsia="ar-SA"/>
        </w:rPr>
        <w:t>Выходные данные:</w:t>
      </w:r>
    </w:p>
    <w:p w:rsidR="00C51B9F" w:rsidRPr="00CA4172" w:rsidRDefault="00C51B9F" w:rsidP="00CA4172">
      <w:pPr>
        <w:numPr>
          <w:ilvl w:val="0"/>
          <w:numId w:val="26"/>
        </w:numPr>
        <w:tabs>
          <w:tab w:val="clear" w:pos="1429"/>
          <w:tab w:val="num" w:pos="1134"/>
        </w:tabs>
        <w:suppressAutoHyphens/>
        <w:spacing w:line="360" w:lineRule="auto"/>
        <w:ind w:left="0" w:firstLine="709"/>
        <w:jc w:val="both"/>
        <w:rPr>
          <w:sz w:val="28"/>
          <w:szCs w:val="28"/>
          <w:lang w:eastAsia="ar-SA"/>
        </w:rPr>
      </w:pPr>
      <w:r w:rsidRPr="00CA4172">
        <w:rPr>
          <w:sz w:val="28"/>
          <w:szCs w:val="28"/>
          <w:lang w:eastAsia="ar-SA"/>
        </w:rPr>
        <w:t>наименование теста;</w:t>
      </w:r>
    </w:p>
    <w:p w:rsidR="00C51B9F" w:rsidRPr="00CA4172" w:rsidRDefault="00C51B9F" w:rsidP="00CA4172">
      <w:pPr>
        <w:numPr>
          <w:ilvl w:val="0"/>
          <w:numId w:val="26"/>
        </w:numPr>
        <w:tabs>
          <w:tab w:val="clear" w:pos="1429"/>
          <w:tab w:val="num" w:pos="1134"/>
        </w:tabs>
        <w:suppressAutoHyphens/>
        <w:spacing w:line="360" w:lineRule="auto"/>
        <w:ind w:left="0" w:firstLine="709"/>
        <w:jc w:val="both"/>
        <w:rPr>
          <w:sz w:val="28"/>
          <w:szCs w:val="28"/>
          <w:lang w:eastAsia="ar-SA"/>
        </w:rPr>
      </w:pPr>
      <w:r w:rsidRPr="00CA4172">
        <w:rPr>
          <w:sz w:val="28"/>
          <w:szCs w:val="28"/>
          <w:lang w:eastAsia="ar-SA"/>
        </w:rPr>
        <w:t>номер тестируемого человека и набранное им количество балов;</w:t>
      </w:r>
    </w:p>
    <w:p w:rsidR="00C51B9F" w:rsidRPr="00CA4172" w:rsidRDefault="00C51B9F" w:rsidP="00CA4172">
      <w:pPr>
        <w:numPr>
          <w:ilvl w:val="0"/>
          <w:numId w:val="26"/>
        </w:numPr>
        <w:tabs>
          <w:tab w:val="clear" w:pos="1429"/>
          <w:tab w:val="num" w:pos="1134"/>
        </w:tabs>
        <w:suppressAutoHyphens/>
        <w:spacing w:line="360" w:lineRule="auto"/>
        <w:ind w:left="0" w:firstLine="709"/>
        <w:jc w:val="both"/>
        <w:rPr>
          <w:sz w:val="28"/>
          <w:szCs w:val="28"/>
          <w:lang w:eastAsia="ar-SA"/>
        </w:rPr>
      </w:pPr>
      <w:r w:rsidRPr="00CA4172">
        <w:rPr>
          <w:sz w:val="28"/>
          <w:szCs w:val="28"/>
          <w:lang w:eastAsia="ar-SA"/>
        </w:rPr>
        <w:t>интерпретация результатов в соответствии с методикой тестирования.</w:t>
      </w:r>
    </w:p>
    <w:p w:rsidR="00CA4172" w:rsidRPr="00CA4172" w:rsidRDefault="005416EE" w:rsidP="00CA4172">
      <w:pPr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  <w:r w:rsidRPr="00CA4172">
        <w:rPr>
          <w:sz w:val="28"/>
          <w:szCs w:val="28"/>
          <w:u w:val="single"/>
          <w:lang w:eastAsia="ar-SA"/>
        </w:rPr>
        <w:t>Пример</w:t>
      </w:r>
      <w:r w:rsidRPr="00CA4172">
        <w:rPr>
          <w:sz w:val="28"/>
          <w:szCs w:val="28"/>
          <w:lang w:eastAsia="ar-SA"/>
        </w:rPr>
        <w:t>.</w:t>
      </w:r>
    </w:p>
    <w:p w:rsidR="0055094C" w:rsidRPr="00CA4172" w:rsidRDefault="0055094C" w:rsidP="00CA4172">
      <w:pPr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  <w:r w:rsidRPr="00CA4172">
        <w:rPr>
          <w:sz w:val="28"/>
          <w:szCs w:val="28"/>
          <w:lang w:eastAsia="ar-SA"/>
        </w:rPr>
        <w:t xml:space="preserve">Тест: </w:t>
      </w:r>
      <w:r w:rsidR="00CA4172" w:rsidRPr="00CA4172">
        <w:rPr>
          <w:sz w:val="28"/>
          <w:szCs w:val="28"/>
          <w:lang w:eastAsia="ar-SA"/>
        </w:rPr>
        <w:t>"</w:t>
      </w:r>
      <w:r w:rsidRPr="00CA4172">
        <w:rPr>
          <w:sz w:val="28"/>
          <w:szCs w:val="28"/>
          <w:lang w:eastAsia="ar-SA"/>
        </w:rPr>
        <w:t>Любите ли вы доминировать?</w:t>
      </w:r>
      <w:r w:rsidR="00CA4172" w:rsidRPr="00CA4172">
        <w:rPr>
          <w:sz w:val="28"/>
          <w:szCs w:val="28"/>
          <w:lang w:eastAsia="ar-SA"/>
        </w:rPr>
        <w:t>"</w:t>
      </w:r>
      <w:r w:rsidRPr="00CA4172">
        <w:rPr>
          <w:sz w:val="28"/>
          <w:szCs w:val="28"/>
          <w:lang w:eastAsia="ar-SA"/>
        </w:rPr>
        <w:t>.</w:t>
      </w:r>
    </w:p>
    <w:p w:rsidR="00960CFB" w:rsidRPr="00CA4172" w:rsidRDefault="003B33B1" w:rsidP="00CA4172">
      <w:pPr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  <w:r w:rsidRPr="00CA4172">
        <w:rPr>
          <w:sz w:val="28"/>
          <w:szCs w:val="28"/>
          <w:lang w:eastAsia="ar-SA"/>
        </w:rPr>
        <w:t>Количество вопросов</w:t>
      </w:r>
      <w:r w:rsidR="00542570" w:rsidRPr="00CA4172">
        <w:rPr>
          <w:sz w:val="28"/>
          <w:szCs w:val="28"/>
          <w:lang w:eastAsia="ar-SA"/>
        </w:rPr>
        <w:t xml:space="preserve">: </w:t>
      </w:r>
      <w:r w:rsidR="00E35DF1" w:rsidRPr="00CA4172">
        <w:rPr>
          <w:sz w:val="28"/>
          <w:szCs w:val="28"/>
          <w:lang w:eastAsia="ar-SA"/>
        </w:rPr>
        <w:t>7</w:t>
      </w:r>
      <w:r w:rsidR="00542570" w:rsidRPr="00CA4172">
        <w:rPr>
          <w:sz w:val="28"/>
          <w:szCs w:val="28"/>
          <w:lang w:eastAsia="ar-SA"/>
        </w:rPr>
        <w:t>.</w:t>
      </w:r>
    </w:p>
    <w:p w:rsidR="0055094C" w:rsidRPr="00CA4172" w:rsidRDefault="0055094C" w:rsidP="00CA4172">
      <w:pPr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  <w:r w:rsidRPr="00CA4172">
        <w:rPr>
          <w:sz w:val="28"/>
          <w:szCs w:val="28"/>
          <w:lang w:eastAsia="ar-SA"/>
        </w:rPr>
        <w:t>Количество тестируемых людей: 2.</w:t>
      </w:r>
    </w:p>
    <w:p w:rsidR="0055094C" w:rsidRPr="00CA4172" w:rsidRDefault="0055094C" w:rsidP="00CA4172">
      <w:pPr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  <w:r w:rsidRPr="00CA4172">
        <w:rPr>
          <w:sz w:val="28"/>
          <w:szCs w:val="28"/>
          <w:lang w:eastAsia="ar-SA"/>
        </w:rPr>
        <w:t xml:space="preserve">Методика тестирования: за каждый ответ </w:t>
      </w:r>
      <w:r w:rsidR="00CA4172" w:rsidRPr="00CA4172">
        <w:rPr>
          <w:sz w:val="28"/>
          <w:szCs w:val="28"/>
          <w:lang w:eastAsia="ar-SA"/>
        </w:rPr>
        <w:t>"</w:t>
      </w:r>
      <w:r w:rsidRPr="00CA4172">
        <w:rPr>
          <w:sz w:val="28"/>
          <w:szCs w:val="28"/>
          <w:lang w:eastAsia="ar-SA"/>
        </w:rPr>
        <w:t>ДА</w:t>
      </w:r>
      <w:r w:rsidR="00CA4172" w:rsidRPr="00CA4172">
        <w:rPr>
          <w:sz w:val="28"/>
          <w:szCs w:val="28"/>
          <w:lang w:eastAsia="ar-SA"/>
        </w:rPr>
        <w:t>"</w:t>
      </w:r>
      <w:r w:rsidRPr="00CA4172">
        <w:rPr>
          <w:sz w:val="28"/>
          <w:szCs w:val="28"/>
          <w:lang w:eastAsia="ar-SA"/>
        </w:rPr>
        <w:t xml:space="preserve"> (1) присваивается 10 баллов, ответ </w:t>
      </w:r>
      <w:r w:rsidR="00CA4172" w:rsidRPr="00CA4172">
        <w:rPr>
          <w:sz w:val="28"/>
          <w:szCs w:val="28"/>
          <w:lang w:eastAsia="ar-SA"/>
        </w:rPr>
        <w:t>"</w:t>
      </w:r>
      <w:r w:rsidRPr="00CA4172">
        <w:rPr>
          <w:sz w:val="28"/>
          <w:szCs w:val="28"/>
          <w:lang w:eastAsia="ar-SA"/>
        </w:rPr>
        <w:t>НЕТ</w:t>
      </w:r>
      <w:r w:rsidR="00CA4172" w:rsidRPr="00CA4172">
        <w:rPr>
          <w:sz w:val="28"/>
          <w:szCs w:val="28"/>
          <w:lang w:eastAsia="ar-SA"/>
        </w:rPr>
        <w:t>"</w:t>
      </w:r>
      <w:r w:rsidRPr="00CA4172">
        <w:rPr>
          <w:sz w:val="28"/>
          <w:szCs w:val="28"/>
          <w:lang w:eastAsia="ar-SA"/>
        </w:rPr>
        <w:t xml:space="preserve"> (0) – 0 баллов, ответ </w:t>
      </w:r>
      <w:r w:rsidR="00CA4172" w:rsidRPr="00CA4172">
        <w:rPr>
          <w:sz w:val="28"/>
          <w:szCs w:val="28"/>
          <w:lang w:eastAsia="ar-SA"/>
        </w:rPr>
        <w:t>"</w:t>
      </w:r>
      <w:r w:rsidRPr="00CA4172">
        <w:rPr>
          <w:sz w:val="28"/>
          <w:szCs w:val="28"/>
          <w:lang w:eastAsia="ar-SA"/>
        </w:rPr>
        <w:t>НЕ ЗНАЮ</w:t>
      </w:r>
      <w:r w:rsidR="00CA4172" w:rsidRPr="00CA4172">
        <w:rPr>
          <w:sz w:val="28"/>
          <w:szCs w:val="28"/>
          <w:lang w:eastAsia="ar-SA"/>
        </w:rPr>
        <w:t>"</w:t>
      </w:r>
      <w:r w:rsidRPr="00CA4172">
        <w:rPr>
          <w:sz w:val="28"/>
          <w:szCs w:val="28"/>
          <w:lang w:eastAsia="ar-SA"/>
        </w:rPr>
        <w:t xml:space="preserve"> (-1) – 5 баллов.</w:t>
      </w:r>
    </w:p>
    <w:p w:rsidR="00542570" w:rsidRPr="00CA4172" w:rsidRDefault="003B33B1" w:rsidP="00CA4172">
      <w:pPr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  <w:r w:rsidRPr="00CA4172">
        <w:rPr>
          <w:sz w:val="28"/>
          <w:szCs w:val="28"/>
          <w:lang w:eastAsia="ar-SA"/>
        </w:rPr>
        <w:t xml:space="preserve">Вопрос 1: </w:t>
      </w:r>
      <w:r w:rsidR="0055094C" w:rsidRPr="00CA4172">
        <w:rPr>
          <w:sz w:val="28"/>
          <w:szCs w:val="28"/>
          <w:lang w:eastAsia="ar-SA"/>
        </w:rPr>
        <w:t>Уже с детства подчиняться другим для меня было проблемой</w:t>
      </w:r>
    </w:p>
    <w:p w:rsidR="003B33B1" w:rsidRPr="00CA4172" w:rsidRDefault="003B33B1" w:rsidP="00CA4172">
      <w:pPr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  <w:r w:rsidRPr="00CA4172">
        <w:rPr>
          <w:sz w:val="28"/>
          <w:szCs w:val="28"/>
          <w:lang w:eastAsia="ar-SA"/>
        </w:rPr>
        <w:t xml:space="preserve">Ответы: </w:t>
      </w:r>
      <w:r w:rsidR="0055094C" w:rsidRPr="00CA4172">
        <w:rPr>
          <w:sz w:val="28"/>
          <w:szCs w:val="28"/>
          <w:lang w:eastAsia="ar-SA"/>
        </w:rPr>
        <w:t>1 0.</w:t>
      </w:r>
    </w:p>
    <w:p w:rsidR="003B33B1" w:rsidRPr="00CA4172" w:rsidRDefault="003B33B1" w:rsidP="00CA4172">
      <w:pPr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  <w:r w:rsidRPr="00CA4172">
        <w:rPr>
          <w:sz w:val="28"/>
          <w:szCs w:val="28"/>
          <w:lang w:eastAsia="ar-SA"/>
        </w:rPr>
        <w:t xml:space="preserve">Вопрос 2: </w:t>
      </w:r>
      <w:r w:rsidR="0055094C" w:rsidRPr="00CA4172">
        <w:rPr>
          <w:sz w:val="28"/>
          <w:szCs w:val="28"/>
          <w:lang w:eastAsia="ar-SA"/>
        </w:rPr>
        <w:t>Я считаю, что прогресс в науке и культуре обеспечивают люди с развитой потребностью доминировать над другими.</w:t>
      </w:r>
    </w:p>
    <w:p w:rsidR="003B33B1" w:rsidRPr="00CA4172" w:rsidRDefault="0055094C" w:rsidP="00CA4172">
      <w:pPr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  <w:r w:rsidRPr="00CA4172">
        <w:rPr>
          <w:sz w:val="28"/>
          <w:szCs w:val="28"/>
          <w:lang w:eastAsia="ar-SA"/>
        </w:rPr>
        <w:t>Ответы</w:t>
      </w:r>
      <w:r w:rsidR="003B33B1" w:rsidRPr="00CA4172">
        <w:rPr>
          <w:sz w:val="28"/>
          <w:szCs w:val="28"/>
          <w:lang w:eastAsia="ar-SA"/>
        </w:rPr>
        <w:t xml:space="preserve">: </w:t>
      </w:r>
      <w:r w:rsidRPr="00CA4172">
        <w:rPr>
          <w:sz w:val="28"/>
          <w:szCs w:val="28"/>
          <w:lang w:eastAsia="ar-SA"/>
        </w:rPr>
        <w:t>1 -1.</w:t>
      </w:r>
    </w:p>
    <w:p w:rsidR="003B33B1" w:rsidRPr="00CA4172" w:rsidRDefault="003B33B1" w:rsidP="00CA4172">
      <w:pPr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  <w:r w:rsidRPr="00CA4172">
        <w:rPr>
          <w:sz w:val="28"/>
          <w:szCs w:val="28"/>
          <w:lang w:eastAsia="ar-SA"/>
        </w:rPr>
        <w:t>Вопрос 3:</w:t>
      </w:r>
      <w:r w:rsidR="0055094C" w:rsidRPr="00CA4172">
        <w:rPr>
          <w:sz w:val="28"/>
          <w:szCs w:val="28"/>
          <w:lang w:eastAsia="ar-SA"/>
        </w:rPr>
        <w:t xml:space="preserve"> Я считаю, что настоящий мужчина, это тот, кто может подчинить себе женщину.</w:t>
      </w:r>
    </w:p>
    <w:p w:rsidR="003B33B1" w:rsidRPr="00CA4172" w:rsidRDefault="003B33B1" w:rsidP="00CA4172">
      <w:pPr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  <w:r w:rsidRPr="00CA4172">
        <w:rPr>
          <w:sz w:val="28"/>
          <w:szCs w:val="28"/>
          <w:lang w:eastAsia="ar-SA"/>
        </w:rPr>
        <w:t>Ответы</w:t>
      </w:r>
      <w:r w:rsidR="0055094C" w:rsidRPr="00CA4172">
        <w:rPr>
          <w:sz w:val="28"/>
          <w:szCs w:val="28"/>
          <w:lang w:eastAsia="ar-SA"/>
        </w:rPr>
        <w:t>:</w:t>
      </w:r>
      <w:r w:rsidRPr="00CA4172">
        <w:rPr>
          <w:sz w:val="28"/>
          <w:szCs w:val="28"/>
          <w:lang w:eastAsia="ar-SA"/>
        </w:rPr>
        <w:t xml:space="preserve"> </w:t>
      </w:r>
      <w:r w:rsidR="0055094C" w:rsidRPr="00CA4172">
        <w:rPr>
          <w:sz w:val="28"/>
          <w:szCs w:val="28"/>
          <w:lang w:eastAsia="ar-SA"/>
        </w:rPr>
        <w:t>1 0.</w:t>
      </w:r>
    </w:p>
    <w:p w:rsidR="0055094C" w:rsidRPr="00CA4172" w:rsidRDefault="0055094C" w:rsidP="00CA4172">
      <w:pPr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  <w:r w:rsidRPr="00CA4172">
        <w:rPr>
          <w:sz w:val="28"/>
          <w:szCs w:val="28"/>
          <w:lang w:eastAsia="ar-SA"/>
        </w:rPr>
        <w:t>Вопрос 4: По правде сказать, в глубине души я не переношу когда близкий человек оказывает мне нежность, покровительство и абсолютную снисходительность.</w:t>
      </w:r>
    </w:p>
    <w:p w:rsidR="0055094C" w:rsidRPr="00CA4172" w:rsidRDefault="0055094C" w:rsidP="00CA4172">
      <w:pPr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  <w:r w:rsidRPr="00CA4172">
        <w:rPr>
          <w:sz w:val="28"/>
          <w:szCs w:val="28"/>
          <w:lang w:eastAsia="ar-SA"/>
        </w:rPr>
        <w:t>Ответы: 1 0.</w:t>
      </w:r>
    </w:p>
    <w:p w:rsidR="0055094C" w:rsidRPr="00CA4172" w:rsidRDefault="0055094C" w:rsidP="00CA4172">
      <w:pPr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  <w:r w:rsidRPr="00CA4172">
        <w:rPr>
          <w:sz w:val="28"/>
          <w:szCs w:val="28"/>
          <w:lang w:eastAsia="ar-SA"/>
        </w:rPr>
        <w:t>Вопрос 5: Меня вполне убеждает утверждение, что истинной природой женщины есть покорность.</w:t>
      </w:r>
    </w:p>
    <w:p w:rsidR="0055094C" w:rsidRPr="00CA4172" w:rsidRDefault="0055094C" w:rsidP="00CA4172">
      <w:pPr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  <w:r w:rsidRPr="00CA4172">
        <w:rPr>
          <w:sz w:val="28"/>
          <w:szCs w:val="28"/>
          <w:lang w:eastAsia="ar-SA"/>
        </w:rPr>
        <w:t>Ответы: -1 -1.</w:t>
      </w:r>
    </w:p>
    <w:p w:rsidR="00E35DF1" w:rsidRPr="00CA4172" w:rsidRDefault="00E35DF1" w:rsidP="00CA4172">
      <w:pPr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  <w:r w:rsidRPr="00CA4172">
        <w:rPr>
          <w:sz w:val="28"/>
          <w:szCs w:val="28"/>
          <w:lang w:eastAsia="ar-SA"/>
        </w:rPr>
        <w:t>Вопрос 6: Не все знают об этом, но в действительности это мое ежедневное превосходство над другими возникает из-за опасения за них и необходимости.</w:t>
      </w:r>
    </w:p>
    <w:p w:rsidR="00E35DF1" w:rsidRPr="00CA4172" w:rsidRDefault="00E35DF1" w:rsidP="00CA4172">
      <w:pPr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  <w:r w:rsidRPr="00CA4172">
        <w:rPr>
          <w:sz w:val="28"/>
          <w:szCs w:val="28"/>
          <w:lang w:eastAsia="ar-SA"/>
        </w:rPr>
        <w:t>Ответы: 1 0.</w:t>
      </w:r>
    </w:p>
    <w:p w:rsidR="00E35DF1" w:rsidRPr="00CA4172" w:rsidRDefault="00E35DF1" w:rsidP="00CA4172">
      <w:pPr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  <w:r w:rsidRPr="00CA4172">
        <w:rPr>
          <w:sz w:val="28"/>
          <w:szCs w:val="28"/>
          <w:lang w:eastAsia="ar-SA"/>
        </w:rPr>
        <w:t>Вопрос 7: Большинство зла вокруг нас возникает, по моему мнению, из-за малого количества руководителей с сильной рукой.</w:t>
      </w:r>
    </w:p>
    <w:p w:rsidR="00E35DF1" w:rsidRPr="00CA4172" w:rsidRDefault="00E35DF1" w:rsidP="00CA4172">
      <w:pPr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  <w:r w:rsidRPr="00CA4172">
        <w:rPr>
          <w:sz w:val="28"/>
          <w:szCs w:val="28"/>
          <w:lang w:eastAsia="ar-SA"/>
        </w:rPr>
        <w:t>Ответы: 0 0.</w:t>
      </w:r>
    </w:p>
    <w:p w:rsidR="003B33B1" w:rsidRPr="00CA4172" w:rsidRDefault="0055094C" w:rsidP="00CA4172">
      <w:pPr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  <w:r w:rsidRPr="00CA4172">
        <w:rPr>
          <w:sz w:val="28"/>
          <w:szCs w:val="28"/>
          <w:u w:val="single"/>
          <w:lang w:eastAsia="ar-SA"/>
        </w:rPr>
        <w:t>Результат</w:t>
      </w:r>
      <w:r w:rsidR="00E35DF1" w:rsidRPr="00CA4172">
        <w:rPr>
          <w:sz w:val="28"/>
          <w:szCs w:val="28"/>
          <w:u w:val="single"/>
          <w:lang w:eastAsia="ar-SA"/>
        </w:rPr>
        <w:t>ы</w:t>
      </w:r>
      <w:r w:rsidRPr="00CA4172">
        <w:rPr>
          <w:sz w:val="28"/>
          <w:szCs w:val="28"/>
          <w:u w:val="single"/>
          <w:lang w:eastAsia="ar-SA"/>
        </w:rPr>
        <w:t xml:space="preserve"> тестирования</w:t>
      </w:r>
      <w:r w:rsidR="00E35DF1" w:rsidRPr="00CA4172">
        <w:rPr>
          <w:sz w:val="28"/>
          <w:szCs w:val="28"/>
          <w:lang w:eastAsia="ar-SA"/>
        </w:rPr>
        <w:t>.</w:t>
      </w:r>
    </w:p>
    <w:p w:rsidR="003B33B1" w:rsidRPr="00CA4172" w:rsidRDefault="003B33B1" w:rsidP="00CA4172">
      <w:pPr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  <w:r w:rsidRPr="00CA4172">
        <w:rPr>
          <w:sz w:val="28"/>
          <w:szCs w:val="28"/>
          <w:lang w:eastAsia="ar-SA"/>
        </w:rPr>
        <w:t xml:space="preserve">Подсчитываем для каждого </w:t>
      </w:r>
      <w:r w:rsidR="0055094C" w:rsidRPr="00CA4172">
        <w:rPr>
          <w:sz w:val="28"/>
          <w:szCs w:val="28"/>
          <w:lang w:eastAsia="ar-SA"/>
        </w:rPr>
        <w:t xml:space="preserve">тестируемого человека количество ответов </w:t>
      </w:r>
      <w:r w:rsidR="00CA4172" w:rsidRPr="00CA4172">
        <w:rPr>
          <w:sz w:val="28"/>
          <w:szCs w:val="28"/>
          <w:lang w:eastAsia="ar-SA"/>
        </w:rPr>
        <w:t>"</w:t>
      </w:r>
      <w:r w:rsidR="0055094C" w:rsidRPr="00CA4172">
        <w:rPr>
          <w:sz w:val="28"/>
          <w:szCs w:val="28"/>
          <w:lang w:eastAsia="ar-SA"/>
        </w:rPr>
        <w:t>ДА</w:t>
      </w:r>
      <w:r w:rsidR="00CA4172" w:rsidRPr="00CA4172">
        <w:rPr>
          <w:sz w:val="28"/>
          <w:szCs w:val="28"/>
          <w:lang w:eastAsia="ar-SA"/>
        </w:rPr>
        <w:t>"</w:t>
      </w:r>
      <w:r w:rsidR="0055094C" w:rsidRPr="00CA4172">
        <w:rPr>
          <w:sz w:val="28"/>
          <w:szCs w:val="28"/>
          <w:lang w:eastAsia="ar-SA"/>
        </w:rPr>
        <w:t xml:space="preserve">, </w:t>
      </w:r>
      <w:r w:rsidR="00CA4172" w:rsidRPr="00CA4172">
        <w:rPr>
          <w:sz w:val="28"/>
          <w:szCs w:val="28"/>
          <w:lang w:eastAsia="ar-SA"/>
        </w:rPr>
        <w:t>"</w:t>
      </w:r>
      <w:r w:rsidR="0055094C" w:rsidRPr="00CA4172">
        <w:rPr>
          <w:sz w:val="28"/>
          <w:szCs w:val="28"/>
          <w:lang w:eastAsia="ar-SA"/>
        </w:rPr>
        <w:t>НЕТ</w:t>
      </w:r>
      <w:r w:rsidR="00CA4172" w:rsidRPr="00CA4172">
        <w:rPr>
          <w:sz w:val="28"/>
          <w:szCs w:val="28"/>
          <w:lang w:eastAsia="ar-SA"/>
        </w:rPr>
        <w:t>"</w:t>
      </w:r>
      <w:r w:rsidR="0055094C" w:rsidRPr="00CA4172">
        <w:rPr>
          <w:sz w:val="28"/>
          <w:szCs w:val="28"/>
          <w:lang w:eastAsia="ar-SA"/>
        </w:rPr>
        <w:t xml:space="preserve"> и </w:t>
      </w:r>
      <w:r w:rsidR="00CA4172" w:rsidRPr="00CA4172">
        <w:rPr>
          <w:sz w:val="28"/>
          <w:szCs w:val="28"/>
          <w:lang w:eastAsia="ar-SA"/>
        </w:rPr>
        <w:t>"</w:t>
      </w:r>
      <w:r w:rsidR="0055094C" w:rsidRPr="00CA4172">
        <w:rPr>
          <w:sz w:val="28"/>
          <w:szCs w:val="28"/>
          <w:lang w:eastAsia="ar-SA"/>
        </w:rPr>
        <w:t>НЕ ЗНАЮ</w:t>
      </w:r>
      <w:r w:rsidR="00CA4172" w:rsidRPr="00CA4172">
        <w:rPr>
          <w:sz w:val="28"/>
          <w:szCs w:val="28"/>
          <w:lang w:eastAsia="ar-SA"/>
        </w:rPr>
        <w:t>"</w:t>
      </w:r>
      <w:r w:rsidR="0055094C" w:rsidRPr="00CA4172">
        <w:rPr>
          <w:sz w:val="28"/>
          <w:szCs w:val="28"/>
          <w:lang w:eastAsia="ar-SA"/>
        </w:rPr>
        <w:t>, и в соответствии с методикой тестирования выводим результат.</w:t>
      </w:r>
    </w:p>
    <w:p w:rsidR="00E35DF1" w:rsidRPr="00CA4172" w:rsidRDefault="00E35DF1" w:rsidP="00CA4172">
      <w:pPr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  <w:r w:rsidRPr="00CA4172">
        <w:rPr>
          <w:sz w:val="28"/>
          <w:szCs w:val="28"/>
          <w:lang w:eastAsia="ar-SA"/>
        </w:rPr>
        <w:t>1 человек: количество набранных баллов = 55.</w:t>
      </w:r>
    </w:p>
    <w:p w:rsidR="00E35DF1" w:rsidRPr="00CA4172" w:rsidRDefault="00E35DF1" w:rsidP="00CA4172">
      <w:pPr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  <w:r w:rsidRPr="00CA4172">
        <w:rPr>
          <w:sz w:val="28"/>
          <w:szCs w:val="28"/>
          <w:lang w:eastAsia="ar-SA"/>
        </w:rPr>
        <w:t>Результат: Из ваших ответов вырисовывается образ великого диктатора, который руководствуется всецело своими собственными заповедями. Вы полагаете, что знаете как есть и как должно быть.</w:t>
      </w:r>
    </w:p>
    <w:p w:rsidR="00E35DF1" w:rsidRPr="00CA4172" w:rsidRDefault="00E35DF1" w:rsidP="00CA4172">
      <w:pPr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  <w:r w:rsidRPr="00CA4172">
        <w:rPr>
          <w:sz w:val="28"/>
          <w:szCs w:val="28"/>
          <w:lang w:eastAsia="ar-SA"/>
        </w:rPr>
        <w:t>2 человек: количество набранных баллов = 10.</w:t>
      </w:r>
    </w:p>
    <w:p w:rsidR="00E35DF1" w:rsidRPr="00CA4172" w:rsidRDefault="00E35DF1" w:rsidP="00CA4172">
      <w:pPr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  <w:r w:rsidRPr="00CA4172">
        <w:rPr>
          <w:sz w:val="28"/>
          <w:szCs w:val="28"/>
          <w:lang w:eastAsia="ar-SA"/>
        </w:rPr>
        <w:t>Результат: Ваши ответы рисуют все предметы бесхребетности. Вы в состоянии поглотить</w:t>
      </w:r>
      <w:r w:rsidR="006B747A" w:rsidRPr="00CA4172">
        <w:rPr>
          <w:sz w:val="28"/>
          <w:szCs w:val="28"/>
          <w:lang w:eastAsia="ar-SA"/>
        </w:rPr>
        <w:t>,</w:t>
      </w:r>
      <w:r w:rsidRPr="00CA4172">
        <w:rPr>
          <w:sz w:val="28"/>
          <w:szCs w:val="28"/>
          <w:lang w:eastAsia="ar-SA"/>
        </w:rPr>
        <w:t xml:space="preserve"> даже если в этом нет необходимости в состоянии отдать всего себя</w:t>
      </w:r>
      <w:r w:rsidR="006B747A" w:rsidRPr="00CA4172">
        <w:rPr>
          <w:sz w:val="28"/>
          <w:szCs w:val="28"/>
          <w:lang w:eastAsia="ar-SA"/>
        </w:rPr>
        <w:t>,</w:t>
      </w:r>
      <w:r w:rsidRPr="00CA4172">
        <w:rPr>
          <w:sz w:val="28"/>
          <w:szCs w:val="28"/>
          <w:lang w:eastAsia="ar-SA"/>
        </w:rPr>
        <w:t xml:space="preserve"> даже если никто этого не требует</w:t>
      </w:r>
      <w:r w:rsidR="006B747A" w:rsidRPr="00CA4172">
        <w:rPr>
          <w:sz w:val="28"/>
          <w:szCs w:val="28"/>
          <w:lang w:eastAsia="ar-SA"/>
        </w:rPr>
        <w:t>.</w:t>
      </w:r>
      <w:r w:rsidRPr="00CA4172">
        <w:rPr>
          <w:sz w:val="28"/>
          <w:szCs w:val="28"/>
          <w:lang w:eastAsia="ar-SA"/>
        </w:rPr>
        <w:t xml:space="preserve"> Часто</w:t>
      </w:r>
      <w:r w:rsidR="006B747A" w:rsidRPr="00CA4172">
        <w:rPr>
          <w:sz w:val="28"/>
          <w:szCs w:val="28"/>
          <w:lang w:eastAsia="ar-SA"/>
        </w:rPr>
        <w:t>,</w:t>
      </w:r>
      <w:r w:rsidRPr="00CA4172">
        <w:rPr>
          <w:sz w:val="28"/>
          <w:szCs w:val="28"/>
          <w:lang w:eastAsia="ar-SA"/>
        </w:rPr>
        <w:t xml:space="preserve"> чувствуя бессилие</w:t>
      </w:r>
      <w:r w:rsidR="006B747A" w:rsidRPr="00CA4172">
        <w:rPr>
          <w:sz w:val="28"/>
          <w:szCs w:val="28"/>
          <w:lang w:eastAsia="ar-SA"/>
        </w:rPr>
        <w:t>,</w:t>
      </w:r>
      <w:r w:rsidRPr="00CA4172">
        <w:rPr>
          <w:sz w:val="28"/>
          <w:szCs w:val="28"/>
          <w:lang w:eastAsia="ar-SA"/>
        </w:rPr>
        <w:t xml:space="preserve"> вы излучаете силу, часто чувствуя безвыходность вы находите в этом смысл</w:t>
      </w:r>
      <w:r w:rsidR="006B747A" w:rsidRPr="00CA4172">
        <w:rPr>
          <w:sz w:val="28"/>
          <w:szCs w:val="28"/>
          <w:lang w:eastAsia="ar-SA"/>
        </w:rPr>
        <w:t>,</w:t>
      </w:r>
      <w:r w:rsidRPr="00CA4172">
        <w:rPr>
          <w:sz w:val="28"/>
          <w:szCs w:val="28"/>
          <w:lang w:eastAsia="ar-SA"/>
        </w:rPr>
        <w:t xml:space="preserve"> и поводы</w:t>
      </w:r>
      <w:r w:rsidR="006B747A" w:rsidRPr="00CA4172">
        <w:rPr>
          <w:sz w:val="28"/>
          <w:szCs w:val="28"/>
          <w:lang w:eastAsia="ar-SA"/>
        </w:rPr>
        <w:t>,</w:t>
      </w:r>
      <w:r w:rsidRPr="00CA4172">
        <w:rPr>
          <w:sz w:val="28"/>
          <w:szCs w:val="28"/>
          <w:lang w:eastAsia="ar-SA"/>
        </w:rPr>
        <w:t xml:space="preserve"> которые дают вам надежду на лучшую жизнь по вашим мерам</w:t>
      </w:r>
    </w:p>
    <w:p w:rsidR="00E35DF1" w:rsidRPr="00CA4172" w:rsidRDefault="00E35DF1" w:rsidP="00CA4172">
      <w:pPr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</w:p>
    <w:p w:rsidR="005416EE" w:rsidRPr="00CA4172" w:rsidRDefault="005416EE" w:rsidP="00CA4172">
      <w:pPr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  <w:r w:rsidRPr="00CA4172">
        <w:rPr>
          <w:sz w:val="28"/>
          <w:szCs w:val="28"/>
          <w:lang w:eastAsia="ar-SA"/>
        </w:rPr>
        <w:t>2</w:t>
      </w:r>
      <w:r w:rsidR="004D56DB">
        <w:rPr>
          <w:sz w:val="28"/>
          <w:szCs w:val="28"/>
          <w:lang w:eastAsia="ar-SA"/>
        </w:rPr>
        <w:t>.</w:t>
      </w:r>
      <w:r w:rsidRPr="00CA4172">
        <w:rPr>
          <w:sz w:val="28"/>
          <w:szCs w:val="28"/>
          <w:lang w:eastAsia="ar-SA"/>
        </w:rPr>
        <w:t xml:space="preserve"> Математические и алгоритмические основы решения задачи</w:t>
      </w:r>
    </w:p>
    <w:p w:rsidR="005416EE" w:rsidRPr="00CA4172" w:rsidRDefault="005416EE" w:rsidP="00CA4172">
      <w:pPr>
        <w:shd w:val="clear" w:color="auto" w:fill="FFFFFF"/>
        <w:suppressAutoHyphens/>
        <w:spacing w:line="360" w:lineRule="auto"/>
        <w:ind w:firstLine="709"/>
        <w:jc w:val="both"/>
        <w:rPr>
          <w:caps/>
          <w:sz w:val="28"/>
          <w:szCs w:val="28"/>
          <w:lang w:eastAsia="ar-SA"/>
        </w:rPr>
      </w:pPr>
    </w:p>
    <w:p w:rsidR="006B747A" w:rsidRPr="00CA4172" w:rsidRDefault="00053E90" w:rsidP="00CA4172">
      <w:pPr>
        <w:pStyle w:val="ac"/>
        <w:spacing w:before="0" w:after="0" w:line="360" w:lineRule="auto"/>
        <w:ind w:firstLine="709"/>
        <w:jc w:val="both"/>
        <w:rPr>
          <w:sz w:val="28"/>
          <w:szCs w:val="28"/>
        </w:rPr>
      </w:pPr>
      <w:r w:rsidRPr="00CA4172">
        <w:rPr>
          <w:sz w:val="28"/>
          <w:szCs w:val="28"/>
        </w:rPr>
        <w:t>Составим математическую модель для решения данной задачи.</w:t>
      </w:r>
    </w:p>
    <w:p w:rsidR="006B747A" w:rsidRPr="00CA4172" w:rsidRDefault="006B747A" w:rsidP="00CA4172">
      <w:pPr>
        <w:pStyle w:val="ac"/>
        <w:spacing w:before="0" w:after="0" w:line="360" w:lineRule="auto"/>
        <w:ind w:firstLine="709"/>
        <w:jc w:val="both"/>
        <w:rPr>
          <w:sz w:val="28"/>
          <w:szCs w:val="28"/>
        </w:rPr>
      </w:pPr>
      <w:r w:rsidRPr="00CA4172">
        <w:rPr>
          <w:sz w:val="28"/>
          <w:szCs w:val="28"/>
        </w:rPr>
        <w:t>Подсчет результатов:</w:t>
      </w:r>
    </w:p>
    <w:p w:rsidR="006B747A" w:rsidRPr="00CA4172" w:rsidRDefault="006B747A" w:rsidP="00CA4172">
      <w:pPr>
        <w:pStyle w:val="ac"/>
        <w:numPr>
          <w:ilvl w:val="1"/>
          <w:numId w:val="24"/>
        </w:numPr>
        <w:tabs>
          <w:tab w:val="clear" w:pos="2160"/>
          <w:tab w:val="left" w:pos="1134"/>
        </w:tabs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CA4172">
        <w:rPr>
          <w:sz w:val="28"/>
          <w:szCs w:val="28"/>
        </w:rPr>
        <w:t>За каждый от</w:t>
      </w:r>
      <w:r w:rsidR="00491DF8" w:rsidRPr="00CA4172">
        <w:rPr>
          <w:sz w:val="28"/>
          <w:szCs w:val="28"/>
        </w:rPr>
        <w:t xml:space="preserve">вет </w:t>
      </w:r>
      <w:r w:rsidR="00CA4172" w:rsidRPr="00CA4172">
        <w:rPr>
          <w:sz w:val="28"/>
          <w:szCs w:val="28"/>
        </w:rPr>
        <w:t>"</w:t>
      </w:r>
      <w:r w:rsidR="00491DF8" w:rsidRPr="00CA4172">
        <w:rPr>
          <w:sz w:val="28"/>
          <w:szCs w:val="28"/>
        </w:rPr>
        <w:t>ДА</w:t>
      </w:r>
      <w:r w:rsidR="00CA4172" w:rsidRPr="00CA4172">
        <w:rPr>
          <w:sz w:val="28"/>
          <w:szCs w:val="28"/>
        </w:rPr>
        <w:t>"</w:t>
      </w:r>
      <w:r w:rsidR="00491DF8" w:rsidRPr="00CA4172">
        <w:rPr>
          <w:sz w:val="28"/>
          <w:szCs w:val="28"/>
        </w:rPr>
        <w:t xml:space="preserve"> приписывается 10 очков.</w:t>
      </w:r>
    </w:p>
    <w:p w:rsidR="006B747A" w:rsidRPr="00CA4172" w:rsidRDefault="006B747A" w:rsidP="00CA4172">
      <w:pPr>
        <w:pStyle w:val="ac"/>
        <w:numPr>
          <w:ilvl w:val="1"/>
          <w:numId w:val="24"/>
        </w:numPr>
        <w:tabs>
          <w:tab w:val="clear" w:pos="2160"/>
          <w:tab w:val="left" w:pos="1134"/>
        </w:tabs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CA4172">
        <w:rPr>
          <w:sz w:val="28"/>
          <w:szCs w:val="28"/>
        </w:rPr>
        <w:t xml:space="preserve">За каждый ответ </w:t>
      </w:r>
      <w:r w:rsidR="00CA4172" w:rsidRPr="00CA4172">
        <w:rPr>
          <w:sz w:val="28"/>
          <w:szCs w:val="28"/>
        </w:rPr>
        <w:t>"</w:t>
      </w:r>
      <w:r w:rsidR="00491DF8" w:rsidRPr="00CA4172">
        <w:rPr>
          <w:sz w:val="28"/>
          <w:szCs w:val="28"/>
        </w:rPr>
        <w:t>НЕ ЗНАЮ</w:t>
      </w:r>
      <w:r w:rsidR="00CA4172" w:rsidRPr="00CA4172">
        <w:rPr>
          <w:sz w:val="28"/>
          <w:szCs w:val="28"/>
        </w:rPr>
        <w:t>"</w:t>
      </w:r>
      <w:r w:rsidR="00491DF8" w:rsidRPr="00CA4172">
        <w:rPr>
          <w:sz w:val="28"/>
          <w:szCs w:val="28"/>
        </w:rPr>
        <w:t xml:space="preserve"> приписывается 5 очков.</w:t>
      </w:r>
    </w:p>
    <w:p w:rsidR="006B747A" w:rsidRPr="00CA4172" w:rsidRDefault="002A2996" w:rsidP="00CA4172">
      <w:pPr>
        <w:pStyle w:val="ac"/>
        <w:numPr>
          <w:ilvl w:val="1"/>
          <w:numId w:val="24"/>
        </w:numPr>
        <w:tabs>
          <w:tab w:val="clear" w:pos="2160"/>
          <w:tab w:val="left" w:pos="1134"/>
        </w:tabs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CA4172">
        <w:rPr>
          <w:sz w:val="28"/>
          <w:szCs w:val="28"/>
        </w:rPr>
        <w:t>За отриц</w:t>
      </w:r>
      <w:r w:rsidR="00491DF8" w:rsidRPr="00CA4172">
        <w:rPr>
          <w:sz w:val="28"/>
          <w:szCs w:val="28"/>
        </w:rPr>
        <w:t>ательные ответы очки не пишутся.</w:t>
      </w:r>
    </w:p>
    <w:p w:rsidR="002A2996" w:rsidRPr="00CA4172" w:rsidRDefault="002A2996" w:rsidP="00CA4172">
      <w:pPr>
        <w:pStyle w:val="ac"/>
        <w:numPr>
          <w:ilvl w:val="1"/>
          <w:numId w:val="24"/>
        </w:numPr>
        <w:tabs>
          <w:tab w:val="clear" w:pos="2160"/>
          <w:tab w:val="left" w:pos="1134"/>
        </w:tabs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CA4172">
        <w:rPr>
          <w:sz w:val="28"/>
          <w:szCs w:val="28"/>
        </w:rPr>
        <w:t>Подсчитывается сумма набранных очков.</w:t>
      </w:r>
    </w:p>
    <w:p w:rsidR="002A2996" w:rsidRPr="00CA4172" w:rsidRDefault="002A2996" w:rsidP="00CA4172">
      <w:pPr>
        <w:pStyle w:val="ac"/>
        <w:numPr>
          <w:ilvl w:val="1"/>
          <w:numId w:val="24"/>
        </w:numPr>
        <w:tabs>
          <w:tab w:val="clear" w:pos="2160"/>
          <w:tab w:val="left" w:pos="1134"/>
        </w:tabs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CA4172">
        <w:rPr>
          <w:sz w:val="28"/>
          <w:szCs w:val="28"/>
        </w:rPr>
        <w:t>Сумма сверяется с таблицей возможных набранных очков.</w:t>
      </w:r>
    </w:p>
    <w:p w:rsidR="002A2996" w:rsidRPr="00CA4172" w:rsidRDefault="002A2996" w:rsidP="00CA4172">
      <w:pPr>
        <w:pStyle w:val="ac"/>
        <w:numPr>
          <w:ilvl w:val="1"/>
          <w:numId w:val="24"/>
        </w:numPr>
        <w:tabs>
          <w:tab w:val="clear" w:pos="2160"/>
          <w:tab w:val="left" w:pos="1134"/>
        </w:tabs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CA4172">
        <w:rPr>
          <w:sz w:val="28"/>
          <w:szCs w:val="28"/>
        </w:rPr>
        <w:t>Выводиться результат психологического тестирования.</w:t>
      </w:r>
    </w:p>
    <w:p w:rsidR="00420F27" w:rsidRPr="00CA4172" w:rsidRDefault="00420F27" w:rsidP="00CA4172">
      <w:pPr>
        <w:tabs>
          <w:tab w:val="left" w:pos="900"/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  <w:r w:rsidRPr="00CA4172">
        <w:rPr>
          <w:sz w:val="28"/>
          <w:szCs w:val="28"/>
          <w:lang w:eastAsia="ar-SA"/>
        </w:rPr>
        <w:t>Записи сгруппированы в файл, который хранится на диске. Для получения списков выполняется последовательный поиск в файле.</w:t>
      </w:r>
    </w:p>
    <w:p w:rsidR="00E17A55" w:rsidRPr="00CA4172" w:rsidRDefault="00053E90" w:rsidP="00CA4172">
      <w:pPr>
        <w:tabs>
          <w:tab w:val="left" w:pos="900"/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  <w:r w:rsidRPr="00CA4172">
        <w:rPr>
          <w:sz w:val="28"/>
          <w:szCs w:val="28"/>
          <w:lang w:eastAsia="ar-SA"/>
        </w:rPr>
        <w:t>Результаты заносятся в новый файл, который сохраняется на диске.</w:t>
      </w:r>
    </w:p>
    <w:p w:rsidR="00053E90" w:rsidRPr="00CA4172" w:rsidRDefault="00053E90" w:rsidP="00CA4172">
      <w:pPr>
        <w:tabs>
          <w:tab w:val="left" w:pos="900"/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</w:p>
    <w:p w:rsidR="005416EE" w:rsidRPr="00CA4172" w:rsidRDefault="00235882" w:rsidP="00CA4172">
      <w:pPr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  <w:r w:rsidRPr="00CA4172">
        <w:rPr>
          <w:sz w:val="28"/>
          <w:szCs w:val="28"/>
          <w:lang w:eastAsia="ar-SA"/>
        </w:rPr>
        <w:t>3</w:t>
      </w:r>
      <w:r w:rsidR="004D56DB">
        <w:rPr>
          <w:sz w:val="28"/>
          <w:szCs w:val="28"/>
          <w:lang w:eastAsia="ar-SA"/>
        </w:rPr>
        <w:t>.</w:t>
      </w:r>
      <w:r w:rsidR="005416EE" w:rsidRPr="00CA4172">
        <w:rPr>
          <w:sz w:val="28"/>
          <w:szCs w:val="28"/>
          <w:lang w:eastAsia="ar-SA"/>
        </w:rPr>
        <w:t xml:space="preserve"> Функциональн</w:t>
      </w:r>
      <w:r w:rsidR="00D22B74" w:rsidRPr="00CA4172">
        <w:rPr>
          <w:sz w:val="28"/>
          <w:szCs w:val="28"/>
          <w:lang w:eastAsia="ar-SA"/>
        </w:rPr>
        <w:t>ые</w:t>
      </w:r>
      <w:r w:rsidR="005416EE" w:rsidRPr="00CA4172">
        <w:rPr>
          <w:sz w:val="28"/>
          <w:szCs w:val="28"/>
          <w:lang w:eastAsia="ar-SA"/>
        </w:rPr>
        <w:t xml:space="preserve"> модел</w:t>
      </w:r>
      <w:r w:rsidR="00D22B74" w:rsidRPr="00CA4172">
        <w:rPr>
          <w:sz w:val="28"/>
          <w:szCs w:val="28"/>
          <w:lang w:eastAsia="ar-SA"/>
        </w:rPr>
        <w:t>и и блок-схемы решения задачи</w:t>
      </w:r>
    </w:p>
    <w:p w:rsidR="00881AFC" w:rsidRPr="00CA4172" w:rsidRDefault="00881AFC" w:rsidP="00CA4172">
      <w:pPr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</w:p>
    <w:p w:rsidR="00D22B74" w:rsidRPr="00CA4172" w:rsidRDefault="00D22B74" w:rsidP="00CA4172">
      <w:pPr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  <w:r w:rsidRPr="00CA4172">
        <w:rPr>
          <w:sz w:val="28"/>
          <w:szCs w:val="28"/>
          <w:lang w:eastAsia="ar-SA"/>
        </w:rPr>
        <w:t xml:space="preserve">Функциональные модели и блок-схемы решения задачи представлены на рисунках </w:t>
      </w:r>
      <w:r w:rsidR="007810BF" w:rsidRPr="00CA4172">
        <w:rPr>
          <w:sz w:val="28"/>
          <w:szCs w:val="28"/>
          <w:lang w:eastAsia="ar-SA"/>
        </w:rPr>
        <w:t>1</w:t>
      </w:r>
      <w:r w:rsidR="00B8345F" w:rsidRPr="00CA4172">
        <w:rPr>
          <w:sz w:val="28"/>
          <w:szCs w:val="28"/>
          <w:lang w:eastAsia="ar-SA"/>
        </w:rPr>
        <w:t xml:space="preserve"> – </w:t>
      </w:r>
      <w:r w:rsidR="00EE7666" w:rsidRPr="00CA4172">
        <w:rPr>
          <w:sz w:val="28"/>
          <w:szCs w:val="28"/>
          <w:lang w:eastAsia="ar-SA"/>
        </w:rPr>
        <w:t>4</w:t>
      </w:r>
      <w:r w:rsidR="00B8345F" w:rsidRPr="00CA4172">
        <w:rPr>
          <w:sz w:val="28"/>
          <w:szCs w:val="28"/>
          <w:lang w:eastAsia="ar-SA"/>
        </w:rPr>
        <w:t>.</w:t>
      </w:r>
    </w:p>
    <w:p w:rsidR="00CA4172" w:rsidRPr="00CA4172" w:rsidRDefault="00CA4172" w:rsidP="00CA4172">
      <w:pPr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</w:p>
    <w:p w:rsidR="005416EE" w:rsidRPr="00CA4172" w:rsidRDefault="00CA4172" w:rsidP="00CA4172">
      <w:pPr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  <w:r w:rsidRPr="00CA4172">
        <w:rPr>
          <w:sz w:val="28"/>
          <w:szCs w:val="28"/>
          <w:lang w:eastAsia="ar-SA"/>
        </w:rPr>
        <w:br w:type="page"/>
      </w:r>
      <w:r w:rsidR="001D0B0E">
        <w:rPr>
          <w:sz w:val="28"/>
          <w:szCs w:val="28"/>
          <w:lang w:eastAsia="ar-S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9.5pt;height:231pt">
            <v:imagedata r:id="rId7" o:title=""/>
          </v:shape>
        </w:pict>
      </w:r>
    </w:p>
    <w:p w:rsidR="007D05F1" w:rsidRPr="00CA4172" w:rsidRDefault="005416EE" w:rsidP="00CA4172">
      <w:pPr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  <w:r w:rsidRPr="00CA4172">
        <w:rPr>
          <w:sz w:val="28"/>
          <w:szCs w:val="28"/>
          <w:lang w:eastAsia="ar-SA"/>
        </w:rPr>
        <w:t xml:space="preserve">Рисунок </w:t>
      </w:r>
      <w:r w:rsidR="007810BF" w:rsidRPr="00CA4172">
        <w:rPr>
          <w:sz w:val="28"/>
          <w:szCs w:val="28"/>
          <w:lang w:eastAsia="ar-SA"/>
        </w:rPr>
        <w:t>1</w:t>
      </w:r>
      <w:r w:rsidRPr="00CA4172">
        <w:rPr>
          <w:sz w:val="28"/>
          <w:szCs w:val="28"/>
          <w:lang w:eastAsia="ar-SA"/>
        </w:rPr>
        <w:t xml:space="preserve"> – Функциональная модель решения задачи для функции </w:t>
      </w:r>
      <w:r w:rsidR="00F74B0D" w:rsidRPr="00CA4172">
        <w:rPr>
          <w:sz w:val="28"/>
          <w:szCs w:val="28"/>
          <w:lang w:val="en-US" w:eastAsia="ar-SA"/>
        </w:rPr>
        <w:t>CREATE</w:t>
      </w:r>
      <w:r w:rsidR="00F74B0D" w:rsidRPr="00CA4172">
        <w:rPr>
          <w:sz w:val="28"/>
          <w:szCs w:val="28"/>
          <w:lang w:eastAsia="ar-SA"/>
        </w:rPr>
        <w:t>_</w:t>
      </w:r>
      <w:r w:rsidR="00F74B0D" w:rsidRPr="00CA4172">
        <w:rPr>
          <w:sz w:val="28"/>
          <w:szCs w:val="28"/>
          <w:lang w:val="en-US" w:eastAsia="ar-SA"/>
        </w:rPr>
        <w:t>LST</w:t>
      </w:r>
      <w:r w:rsidR="00CA4172" w:rsidRPr="00CA4172">
        <w:rPr>
          <w:sz w:val="28"/>
          <w:szCs w:val="28"/>
          <w:lang w:eastAsia="ar-SA"/>
        </w:rPr>
        <w:t xml:space="preserve">: </w:t>
      </w:r>
      <w:r w:rsidR="00EE7666" w:rsidRPr="00CA4172">
        <w:rPr>
          <w:sz w:val="28"/>
          <w:szCs w:val="28"/>
          <w:lang w:val="en-US" w:eastAsia="ar-SA"/>
        </w:rPr>
        <w:t>X</w:t>
      </w:r>
      <w:r w:rsidR="00EE7666" w:rsidRPr="00CA4172">
        <w:rPr>
          <w:sz w:val="28"/>
          <w:szCs w:val="28"/>
          <w:lang w:eastAsia="ar-SA"/>
        </w:rPr>
        <w:t xml:space="preserve"> – размерность списка, </w:t>
      </w:r>
      <w:r w:rsidR="00EE7666" w:rsidRPr="00CA4172">
        <w:rPr>
          <w:sz w:val="28"/>
          <w:szCs w:val="28"/>
          <w:lang w:val="en-US" w:eastAsia="ar-SA"/>
        </w:rPr>
        <w:t>LST</w:t>
      </w:r>
      <w:r w:rsidR="00EE7666" w:rsidRPr="00CA4172">
        <w:rPr>
          <w:sz w:val="28"/>
          <w:szCs w:val="28"/>
          <w:lang w:eastAsia="ar-SA"/>
        </w:rPr>
        <w:t xml:space="preserve"> – создаваемый список</w:t>
      </w:r>
    </w:p>
    <w:p w:rsidR="00CA4172" w:rsidRPr="00CA4172" w:rsidRDefault="00CA4172" w:rsidP="00CA4172">
      <w:pPr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</w:p>
    <w:p w:rsidR="00980D77" w:rsidRPr="00CA4172" w:rsidRDefault="001D0B0E" w:rsidP="00CA4172">
      <w:pPr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pict>
          <v:shape id="_x0000_i1026" type="#_x0000_t75" style="width:192.75pt;height:310.5pt">
            <v:imagedata r:id="rId8" o:title=""/>
          </v:shape>
        </w:pict>
      </w:r>
    </w:p>
    <w:p w:rsidR="007D05F1" w:rsidRPr="00CA4172" w:rsidRDefault="00980D77" w:rsidP="00CA4172">
      <w:pPr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  <w:r w:rsidRPr="00CA4172">
        <w:rPr>
          <w:sz w:val="28"/>
          <w:szCs w:val="28"/>
          <w:lang w:eastAsia="ar-SA"/>
        </w:rPr>
        <w:t xml:space="preserve">Рисунок </w:t>
      </w:r>
      <w:r w:rsidR="007810BF" w:rsidRPr="00CA4172">
        <w:rPr>
          <w:sz w:val="28"/>
          <w:szCs w:val="28"/>
          <w:lang w:eastAsia="ar-SA"/>
        </w:rPr>
        <w:t>2</w:t>
      </w:r>
      <w:r w:rsidRPr="00CA4172">
        <w:rPr>
          <w:sz w:val="28"/>
          <w:szCs w:val="28"/>
          <w:lang w:eastAsia="ar-SA"/>
        </w:rPr>
        <w:t xml:space="preserve"> – Функциональная модель решения задачи для функции </w:t>
      </w:r>
      <w:r w:rsidR="00757E28" w:rsidRPr="00CA4172">
        <w:rPr>
          <w:sz w:val="28"/>
          <w:szCs w:val="28"/>
          <w:lang w:val="en-US" w:eastAsia="ar-SA"/>
        </w:rPr>
        <w:t>SUM</w:t>
      </w:r>
      <w:r w:rsidR="00757E28" w:rsidRPr="00CA4172">
        <w:rPr>
          <w:sz w:val="28"/>
          <w:szCs w:val="28"/>
          <w:lang w:eastAsia="ar-SA"/>
        </w:rPr>
        <w:t>_</w:t>
      </w:r>
      <w:r w:rsidR="00757E28" w:rsidRPr="00CA4172">
        <w:rPr>
          <w:sz w:val="28"/>
          <w:szCs w:val="28"/>
          <w:lang w:val="en-US" w:eastAsia="ar-SA"/>
        </w:rPr>
        <w:t>COUNTER</w:t>
      </w:r>
      <w:r w:rsidR="00CA4172" w:rsidRPr="00CA4172">
        <w:rPr>
          <w:sz w:val="28"/>
          <w:szCs w:val="28"/>
          <w:lang w:eastAsia="ar-SA"/>
        </w:rPr>
        <w:t xml:space="preserve">: </w:t>
      </w:r>
      <w:r w:rsidR="00EE7666" w:rsidRPr="00CA4172">
        <w:rPr>
          <w:sz w:val="28"/>
          <w:szCs w:val="28"/>
          <w:lang w:val="en-US" w:eastAsia="ar-SA"/>
        </w:rPr>
        <w:t>VALUE</w:t>
      </w:r>
      <w:r w:rsidR="00EE7666" w:rsidRPr="00CA4172">
        <w:rPr>
          <w:sz w:val="28"/>
          <w:szCs w:val="28"/>
          <w:lang w:eastAsia="ar-SA"/>
        </w:rPr>
        <w:t xml:space="preserve"> – ответ, </w:t>
      </w:r>
      <w:r w:rsidR="00EE7666" w:rsidRPr="00CA4172">
        <w:rPr>
          <w:sz w:val="28"/>
          <w:szCs w:val="28"/>
          <w:lang w:val="en-US" w:eastAsia="ar-SA"/>
        </w:rPr>
        <w:t>COUNTER</w:t>
      </w:r>
      <w:r w:rsidR="00EE7666" w:rsidRPr="00CA4172">
        <w:rPr>
          <w:sz w:val="28"/>
          <w:szCs w:val="28"/>
          <w:lang w:eastAsia="ar-SA"/>
        </w:rPr>
        <w:t xml:space="preserve"> – счетчик, суммирующий ответы</w:t>
      </w:r>
    </w:p>
    <w:p w:rsidR="005136E8" w:rsidRPr="00CA4172" w:rsidRDefault="00CA4172" w:rsidP="00CA4172">
      <w:pPr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  <w:r w:rsidRPr="00CA4172">
        <w:rPr>
          <w:sz w:val="28"/>
          <w:szCs w:val="28"/>
          <w:lang w:eastAsia="ar-SA"/>
        </w:rPr>
        <w:br w:type="page"/>
      </w:r>
      <w:r w:rsidR="001D0B0E">
        <w:rPr>
          <w:sz w:val="28"/>
          <w:szCs w:val="28"/>
          <w:lang w:eastAsia="ar-SA"/>
        </w:rPr>
        <w:pict>
          <v:shape id="_x0000_i1027" type="#_x0000_t75" style="width:269.25pt;height:471.75pt">
            <v:imagedata r:id="rId9" o:title=""/>
          </v:shape>
        </w:pict>
      </w:r>
    </w:p>
    <w:p w:rsidR="00EE7666" w:rsidRPr="00CA4172" w:rsidRDefault="005C117F" w:rsidP="00CA4172">
      <w:pPr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  <w:r w:rsidRPr="00CA4172">
        <w:rPr>
          <w:sz w:val="28"/>
          <w:szCs w:val="28"/>
          <w:lang w:eastAsia="ar-SA"/>
        </w:rPr>
        <w:t xml:space="preserve">Рисунок </w:t>
      </w:r>
      <w:r w:rsidR="00EE7666" w:rsidRPr="00CA4172">
        <w:rPr>
          <w:sz w:val="28"/>
          <w:szCs w:val="28"/>
          <w:lang w:eastAsia="ar-SA"/>
        </w:rPr>
        <w:t>3</w:t>
      </w:r>
      <w:r w:rsidRPr="00CA4172">
        <w:rPr>
          <w:sz w:val="28"/>
          <w:szCs w:val="28"/>
          <w:lang w:eastAsia="ar-SA"/>
        </w:rPr>
        <w:t xml:space="preserve"> – Блок-схема решения задачи для функции </w:t>
      </w:r>
      <w:r w:rsidR="00877265" w:rsidRPr="00CA4172">
        <w:rPr>
          <w:sz w:val="28"/>
          <w:szCs w:val="28"/>
          <w:lang w:val="en-US" w:eastAsia="ar-SA"/>
        </w:rPr>
        <w:t>CALC</w:t>
      </w:r>
      <w:r w:rsidR="00877265" w:rsidRPr="00CA4172">
        <w:rPr>
          <w:sz w:val="28"/>
          <w:szCs w:val="28"/>
          <w:lang w:eastAsia="ar-SA"/>
        </w:rPr>
        <w:t>_</w:t>
      </w:r>
      <w:r w:rsidR="00877265" w:rsidRPr="00CA4172">
        <w:rPr>
          <w:sz w:val="28"/>
          <w:szCs w:val="28"/>
          <w:lang w:val="en-US" w:eastAsia="ar-SA"/>
        </w:rPr>
        <w:t>RESULT</w:t>
      </w:r>
      <w:r w:rsidR="004D56DB">
        <w:rPr>
          <w:sz w:val="28"/>
          <w:szCs w:val="28"/>
          <w:lang w:eastAsia="ar-SA"/>
        </w:rPr>
        <w:t xml:space="preserve"> </w:t>
      </w:r>
      <w:r w:rsidR="00EE7666" w:rsidRPr="00CA4172">
        <w:rPr>
          <w:sz w:val="28"/>
          <w:szCs w:val="28"/>
          <w:lang w:val="en-US" w:eastAsia="ar-SA"/>
        </w:rPr>
        <w:t>COUNTER</w:t>
      </w:r>
      <w:r w:rsidR="00EE7666" w:rsidRPr="00CA4172">
        <w:rPr>
          <w:sz w:val="28"/>
          <w:szCs w:val="28"/>
          <w:lang w:eastAsia="ar-SA"/>
        </w:rPr>
        <w:t xml:space="preserve"> – счетчик, суммирующий ответы, </w:t>
      </w:r>
      <w:r w:rsidR="00EE7666" w:rsidRPr="00CA4172">
        <w:rPr>
          <w:sz w:val="28"/>
          <w:szCs w:val="28"/>
          <w:lang w:val="en-US" w:eastAsia="ar-SA"/>
        </w:rPr>
        <w:t>I</w:t>
      </w:r>
      <w:r w:rsidR="00EE7666" w:rsidRPr="00CA4172">
        <w:rPr>
          <w:sz w:val="28"/>
          <w:szCs w:val="28"/>
          <w:lang w:eastAsia="ar-SA"/>
        </w:rPr>
        <w:t xml:space="preserve"> – рабочая переменная, </w:t>
      </w:r>
      <w:r w:rsidR="00EE7666" w:rsidRPr="00CA4172">
        <w:rPr>
          <w:sz w:val="28"/>
          <w:szCs w:val="28"/>
          <w:lang w:val="en-US" w:eastAsia="ar-SA"/>
        </w:rPr>
        <w:t>INPUT</w:t>
      </w:r>
      <w:r w:rsidR="00EE7666" w:rsidRPr="00CA4172">
        <w:rPr>
          <w:sz w:val="28"/>
          <w:szCs w:val="28"/>
          <w:lang w:eastAsia="ar-SA"/>
        </w:rPr>
        <w:t>_</w:t>
      </w:r>
      <w:r w:rsidR="00EE7666" w:rsidRPr="00CA4172">
        <w:rPr>
          <w:sz w:val="28"/>
          <w:szCs w:val="28"/>
          <w:lang w:val="en-US" w:eastAsia="ar-SA"/>
        </w:rPr>
        <w:t>STREAM</w:t>
      </w:r>
      <w:r w:rsidR="00EE7666" w:rsidRPr="00CA4172">
        <w:rPr>
          <w:sz w:val="28"/>
          <w:szCs w:val="28"/>
          <w:lang w:eastAsia="ar-SA"/>
        </w:rPr>
        <w:t xml:space="preserve"> – входной поток, </w:t>
      </w:r>
      <w:r w:rsidR="00EE7666" w:rsidRPr="00CA4172">
        <w:rPr>
          <w:sz w:val="28"/>
          <w:szCs w:val="28"/>
          <w:lang w:val="en-US" w:eastAsia="ar-SA"/>
        </w:rPr>
        <w:t>MAX</w:t>
      </w:r>
      <w:r w:rsidR="00EE7666" w:rsidRPr="00CA4172">
        <w:rPr>
          <w:sz w:val="28"/>
          <w:szCs w:val="28"/>
          <w:lang w:eastAsia="ar-SA"/>
        </w:rPr>
        <w:t>_</w:t>
      </w:r>
      <w:r w:rsidR="00EE7666" w:rsidRPr="00CA4172">
        <w:rPr>
          <w:sz w:val="28"/>
          <w:szCs w:val="28"/>
          <w:lang w:val="en-US" w:eastAsia="ar-SA"/>
        </w:rPr>
        <w:t>COUNT</w:t>
      </w:r>
      <w:r w:rsidR="00EE7666" w:rsidRPr="00CA4172">
        <w:rPr>
          <w:sz w:val="28"/>
          <w:szCs w:val="28"/>
          <w:lang w:eastAsia="ar-SA"/>
        </w:rPr>
        <w:t xml:space="preserve"> – максимальное количество очков, </w:t>
      </w:r>
      <w:r w:rsidR="00EE7666" w:rsidRPr="00CA4172">
        <w:rPr>
          <w:sz w:val="28"/>
          <w:szCs w:val="28"/>
          <w:lang w:val="en-US" w:eastAsia="ar-SA"/>
        </w:rPr>
        <w:t>MIN</w:t>
      </w:r>
      <w:r w:rsidR="00EE7666" w:rsidRPr="00CA4172">
        <w:rPr>
          <w:sz w:val="28"/>
          <w:szCs w:val="28"/>
          <w:lang w:eastAsia="ar-SA"/>
        </w:rPr>
        <w:t>_</w:t>
      </w:r>
      <w:r w:rsidR="00EE7666" w:rsidRPr="00CA4172">
        <w:rPr>
          <w:sz w:val="28"/>
          <w:szCs w:val="28"/>
          <w:lang w:val="en-US" w:eastAsia="ar-SA"/>
        </w:rPr>
        <w:t>COUNT</w:t>
      </w:r>
      <w:r w:rsidR="00EE7666" w:rsidRPr="00CA4172">
        <w:rPr>
          <w:sz w:val="28"/>
          <w:szCs w:val="28"/>
          <w:lang w:eastAsia="ar-SA"/>
        </w:rPr>
        <w:t xml:space="preserve"> – минимальное количество очков, </w:t>
      </w:r>
      <w:r w:rsidR="00EE7666" w:rsidRPr="00CA4172">
        <w:rPr>
          <w:sz w:val="28"/>
          <w:szCs w:val="28"/>
          <w:lang w:val="en-US" w:eastAsia="ar-SA"/>
        </w:rPr>
        <w:t>PRINT</w:t>
      </w:r>
      <w:r w:rsidR="00EE7666" w:rsidRPr="00CA4172">
        <w:rPr>
          <w:sz w:val="28"/>
          <w:szCs w:val="28"/>
          <w:lang w:eastAsia="ar-SA"/>
        </w:rPr>
        <w:t>_</w:t>
      </w:r>
      <w:r w:rsidR="00EE7666" w:rsidRPr="00CA4172">
        <w:rPr>
          <w:sz w:val="28"/>
          <w:szCs w:val="28"/>
          <w:lang w:val="en-US" w:eastAsia="ar-SA"/>
        </w:rPr>
        <w:t>RES</w:t>
      </w:r>
      <w:r w:rsidR="00EE7666" w:rsidRPr="00CA4172">
        <w:rPr>
          <w:sz w:val="28"/>
          <w:szCs w:val="28"/>
          <w:lang w:eastAsia="ar-SA"/>
        </w:rPr>
        <w:t xml:space="preserve"> – функция, печатающая результат тестирования</w:t>
      </w:r>
    </w:p>
    <w:p w:rsidR="00EE7666" w:rsidRPr="00CA4172" w:rsidRDefault="00EE7666" w:rsidP="00CA4172">
      <w:pPr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</w:p>
    <w:p w:rsidR="00EE7666" w:rsidRPr="00CA4172" w:rsidRDefault="00CA4172" w:rsidP="00CA4172">
      <w:pPr>
        <w:suppressAutoHyphens/>
        <w:spacing w:line="360" w:lineRule="auto"/>
        <w:jc w:val="both"/>
        <w:rPr>
          <w:sz w:val="28"/>
          <w:szCs w:val="28"/>
          <w:lang w:val="en-US" w:eastAsia="ar-SA"/>
        </w:rPr>
      </w:pPr>
      <w:r w:rsidRPr="00CA4172">
        <w:rPr>
          <w:sz w:val="28"/>
          <w:szCs w:val="28"/>
          <w:lang w:eastAsia="ar-SA"/>
        </w:rPr>
        <w:br w:type="page"/>
      </w:r>
      <w:r w:rsidR="001D0B0E">
        <w:rPr>
          <w:sz w:val="28"/>
          <w:szCs w:val="28"/>
          <w:lang w:eastAsia="ar-SA"/>
        </w:rPr>
        <w:pict>
          <v:shape id="_x0000_i1028" type="#_x0000_t75" style="width:451.5pt;height:163.5pt">
            <v:imagedata r:id="rId10" o:title=""/>
          </v:shape>
        </w:pict>
      </w:r>
    </w:p>
    <w:p w:rsidR="00EE7666" w:rsidRPr="00CA4172" w:rsidRDefault="00EE7666" w:rsidP="00CA4172">
      <w:pPr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  <w:r w:rsidRPr="00CA4172">
        <w:rPr>
          <w:sz w:val="28"/>
          <w:szCs w:val="28"/>
          <w:lang w:eastAsia="ar-SA"/>
        </w:rPr>
        <w:t xml:space="preserve">Рисунок 4 – Функциональная модель решения задачи для функции </w:t>
      </w:r>
      <w:r w:rsidRPr="00CA4172">
        <w:rPr>
          <w:sz w:val="28"/>
          <w:szCs w:val="28"/>
          <w:lang w:val="en-US" w:eastAsia="ar-SA"/>
        </w:rPr>
        <w:t>PRINT</w:t>
      </w:r>
      <w:r w:rsidRPr="00CA4172">
        <w:rPr>
          <w:sz w:val="28"/>
          <w:szCs w:val="28"/>
          <w:lang w:eastAsia="ar-SA"/>
        </w:rPr>
        <w:t>_</w:t>
      </w:r>
      <w:r w:rsidRPr="00CA4172">
        <w:rPr>
          <w:sz w:val="28"/>
          <w:szCs w:val="28"/>
          <w:lang w:val="en-US" w:eastAsia="ar-SA"/>
        </w:rPr>
        <w:t>RES</w:t>
      </w:r>
      <w:r w:rsidR="00CA4172" w:rsidRPr="00CA4172">
        <w:rPr>
          <w:sz w:val="28"/>
          <w:szCs w:val="28"/>
          <w:lang w:eastAsia="ar-SA"/>
        </w:rPr>
        <w:t xml:space="preserve">: </w:t>
      </w:r>
      <w:r w:rsidRPr="00CA4172">
        <w:rPr>
          <w:sz w:val="28"/>
          <w:szCs w:val="28"/>
          <w:lang w:val="en-US" w:eastAsia="ar-SA"/>
        </w:rPr>
        <w:t>NUM</w:t>
      </w:r>
      <w:r w:rsidRPr="00CA4172">
        <w:rPr>
          <w:sz w:val="28"/>
          <w:szCs w:val="28"/>
          <w:lang w:eastAsia="ar-SA"/>
        </w:rPr>
        <w:t>_</w:t>
      </w:r>
      <w:r w:rsidRPr="00CA4172">
        <w:rPr>
          <w:sz w:val="28"/>
          <w:szCs w:val="28"/>
          <w:lang w:val="en-US" w:eastAsia="ar-SA"/>
        </w:rPr>
        <w:t>PEOPLE</w:t>
      </w:r>
      <w:r w:rsidRPr="00CA4172">
        <w:rPr>
          <w:sz w:val="28"/>
          <w:szCs w:val="28"/>
          <w:lang w:eastAsia="ar-SA"/>
        </w:rPr>
        <w:t xml:space="preserve"> – номер тестируемого человека, </w:t>
      </w:r>
      <w:r w:rsidRPr="00CA4172">
        <w:rPr>
          <w:sz w:val="28"/>
          <w:szCs w:val="28"/>
          <w:lang w:val="en-US" w:eastAsia="ar-SA"/>
        </w:rPr>
        <w:t>COUNTER</w:t>
      </w:r>
      <w:r w:rsidRPr="00CA4172">
        <w:rPr>
          <w:sz w:val="28"/>
          <w:szCs w:val="28"/>
          <w:lang w:eastAsia="ar-SA"/>
        </w:rPr>
        <w:t xml:space="preserve"> – счетчик, суммирующий ответы, </w:t>
      </w:r>
      <w:r w:rsidRPr="00CA4172">
        <w:rPr>
          <w:sz w:val="28"/>
          <w:szCs w:val="28"/>
          <w:lang w:val="en-US" w:eastAsia="ar-SA"/>
        </w:rPr>
        <w:t>OUPUT</w:t>
      </w:r>
      <w:r w:rsidRPr="00CA4172">
        <w:rPr>
          <w:sz w:val="28"/>
          <w:szCs w:val="28"/>
          <w:lang w:eastAsia="ar-SA"/>
        </w:rPr>
        <w:t>_</w:t>
      </w:r>
      <w:r w:rsidRPr="00CA4172">
        <w:rPr>
          <w:sz w:val="28"/>
          <w:szCs w:val="28"/>
          <w:lang w:val="en-US" w:eastAsia="ar-SA"/>
        </w:rPr>
        <w:t>STREAM</w:t>
      </w:r>
      <w:r w:rsidRPr="00CA4172">
        <w:rPr>
          <w:sz w:val="28"/>
          <w:szCs w:val="28"/>
          <w:lang w:eastAsia="ar-SA"/>
        </w:rPr>
        <w:t xml:space="preserve"> – поток вывода, </w:t>
      </w:r>
      <w:r w:rsidRPr="00CA4172">
        <w:rPr>
          <w:sz w:val="28"/>
          <w:szCs w:val="28"/>
          <w:lang w:val="en-US" w:eastAsia="ar-SA"/>
        </w:rPr>
        <w:t>RESULT</w:t>
      </w:r>
      <w:r w:rsidRPr="00CA4172">
        <w:rPr>
          <w:sz w:val="28"/>
          <w:szCs w:val="28"/>
          <w:lang w:eastAsia="ar-SA"/>
        </w:rPr>
        <w:t xml:space="preserve"> </w:t>
      </w:r>
      <w:r w:rsidR="00A06838" w:rsidRPr="00CA4172">
        <w:rPr>
          <w:sz w:val="28"/>
          <w:szCs w:val="28"/>
          <w:lang w:eastAsia="ar-SA"/>
        </w:rPr>
        <w:t>–</w:t>
      </w:r>
      <w:r w:rsidRPr="00CA4172">
        <w:rPr>
          <w:sz w:val="28"/>
          <w:szCs w:val="28"/>
          <w:lang w:eastAsia="ar-SA"/>
        </w:rPr>
        <w:t xml:space="preserve"> </w:t>
      </w:r>
      <w:r w:rsidR="00A06838" w:rsidRPr="00CA4172">
        <w:rPr>
          <w:sz w:val="28"/>
          <w:szCs w:val="28"/>
          <w:lang w:eastAsia="ar-SA"/>
        </w:rPr>
        <w:t>результат тестирования</w:t>
      </w:r>
    </w:p>
    <w:p w:rsidR="00CA4172" w:rsidRPr="00CA4172" w:rsidRDefault="00CA4172" w:rsidP="00CA4172">
      <w:pPr>
        <w:tabs>
          <w:tab w:val="left" w:pos="851"/>
        </w:tabs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</w:p>
    <w:p w:rsidR="005416EE" w:rsidRPr="00CA4172" w:rsidRDefault="00235882" w:rsidP="00CA4172">
      <w:pPr>
        <w:tabs>
          <w:tab w:val="left" w:pos="851"/>
        </w:tabs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  <w:r w:rsidRPr="00CA4172">
        <w:rPr>
          <w:sz w:val="28"/>
          <w:szCs w:val="28"/>
          <w:lang w:eastAsia="ar-SA"/>
        </w:rPr>
        <w:t>4</w:t>
      </w:r>
      <w:r w:rsidR="004D56DB">
        <w:rPr>
          <w:sz w:val="28"/>
          <w:szCs w:val="28"/>
          <w:lang w:eastAsia="ar-SA"/>
        </w:rPr>
        <w:t>.</w:t>
      </w:r>
      <w:r w:rsidRPr="00CA4172">
        <w:rPr>
          <w:sz w:val="28"/>
          <w:szCs w:val="28"/>
          <w:lang w:eastAsia="ar-SA"/>
        </w:rPr>
        <w:t xml:space="preserve"> </w:t>
      </w:r>
      <w:r w:rsidR="005416EE" w:rsidRPr="00CA4172">
        <w:rPr>
          <w:sz w:val="28"/>
          <w:szCs w:val="28"/>
          <w:lang w:eastAsia="ar-SA"/>
        </w:rPr>
        <w:t>Программная реализация решения задачи</w:t>
      </w:r>
    </w:p>
    <w:p w:rsidR="005416EE" w:rsidRPr="00CA4172" w:rsidRDefault="005416EE" w:rsidP="00CA4172">
      <w:pPr>
        <w:tabs>
          <w:tab w:val="left" w:pos="680"/>
          <w:tab w:val="left" w:pos="1160"/>
          <w:tab w:val="left" w:pos="1640"/>
          <w:tab w:val="left" w:pos="2120"/>
          <w:tab w:val="left" w:pos="2600"/>
          <w:tab w:val="left" w:pos="3080"/>
          <w:tab w:val="left" w:pos="3560"/>
          <w:tab w:val="left" w:pos="4040"/>
          <w:tab w:val="left" w:pos="4520"/>
          <w:tab w:val="left" w:pos="5000"/>
          <w:tab w:val="left" w:pos="5480"/>
          <w:tab w:val="left" w:pos="5960"/>
          <w:tab w:val="left" w:pos="6440"/>
          <w:tab w:val="left" w:pos="6920"/>
          <w:tab w:val="left" w:pos="7400"/>
          <w:tab w:val="left" w:pos="7880"/>
          <w:tab w:val="left" w:pos="8360"/>
          <w:tab w:val="left" w:pos="8840"/>
          <w:tab w:val="left" w:pos="9320"/>
          <w:tab w:val="left" w:pos="9800"/>
          <w:tab w:val="left" w:pos="10280"/>
          <w:tab w:val="left" w:pos="10760"/>
          <w:tab w:val="left" w:pos="11240"/>
          <w:tab w:val="left" w:pos="11720"/>
          <w:tab w:val="left" w:pos="12200"/>
          <w:tab w:val="left" w:pos="12680"/>
          <w:tab w:val="left" w:pos="13160"/>
          <w:tab w:val="left" w:pos="13640"/>
          <w:tab w:val="left" w:pos="14120"/>
          <w:tab w:val="left" w:pos="14600"/>
          <w:tab w:val="left" w:pos="15080"/>
          <w:tab w:val="left" w:pos="15560"/>
        </w:tabs>
        <w:suppressAutoHyphens/>
        <w:autoSpaceDE w:val="0"/>
        <w:spacing w:line="360" w:lineRule="auto"/>
        <w:ind w:firstLine="709"/>
        <w:jc w:val="both"/>
        <w:rPr>
          <w:sz w:val="28"/>
          <w:szCs w:val="28"/>
          <w:lang w:eastAsia="ar-SA"/>
        </w:rPr>
      </w:pPr>
    </w:p>
    <w:p w:rsidR="00C15691" w:rsidRPr="00CA4172" w:rsidRDefault="00C15691" w:rsidP="00CA4172">
      <w:pPr>
        <w:tabs>
          <w:tab w:val="left" w:pos="340"/>
          <w:tab w:val="left" w:pos="580"/>
          <w:tab w:val="left" w:pos="820"/>
          <w:tab w:val="left" w:pos="1060"/>
          <w:tab w:val="left" w:pos="1300"/>
          <w:tab w:val="left" w:pos="1540"/>
          <w:tab w:val="left" w:pos="1780"/>
          <w:tab w:val="left" w:pos="2020"/>
          <w:tab w:val="left" w:pos="2260"/>
          <w:tab w:val="left" w:pos="2500"/>
          <w:tab w:val="left" w:pos="2740"/>
          <w:tab w:val="left" w:pos="2980"/>
          <w:tab w:val="left" w:pos="3220"/>
          <w:tab w:val="left" w:pos="3460"/>
          <w:tab w:val="left" w:pos="3700"/>
          <w:tab w:val="left" w:pos="3940"/>
          <w:tab w:val="left" w:pos="4180"/>
          <w:tab w:val="left" w:pos="4420"/>
          <w:tab w:val="left" w:pos="4660"/>
          <w:tab w:val="left" w:pos="4900"/>
          <w:tab w:val="left" w:pos="5140"/>
          <w:tab w:val="left" w:pos="5380"/>
          <w:tab w:val="left" w:pos="5620"/>
          <w:tab w:val="left" w:pos="5860"/>
          <w:tab w:val="left" w:pos="6100"/>
          <w:tab w:val="left" w:pos="6340"/>
          <w:tab w:val="left" w:pos="6580"/>
          <w:tab w:val="left" w:pos="6820"/>
          <w:tab w:val="left" w:pos="7060"/>
          <w:tab w:val="left" w:pos="7300"/>
          <w:tab w:val="left" w:pos="7540"/>
          <w:tab w:val="left" w:pos="778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A4172">
        <w:rPr>
          <w:sz w:val="28"/>
          <w:szCs w:val="28"/>
        </w:rPr>
        <w:t>;ФУНКЦИЯ СОЗДАЕТ НУЛЕВОЙ СПИСОК НА X ЭЛЕМЕНТОВ</w:t>
      </w:r>
    </w:p>
    <w:p w:rsidR="00CA4172" w:rsidRPr="004D56DB" w:rsidRDefault="00C15691" w:rsidP="00CA4172">
      <w:pPr>
        <w:tabs>
          <w:tab w:val="left" w:pos="340"/>
          <w:tab w:val="left" w:pos="580"/>
          <w:tab w:val="left" w:pos="820"/>
          <w:tab w:val="left" w:pos="1060"/>
          <w:tab w:val="left" w:pos="1300"/>
          <w:tab w:val="left" w:pos="1540"/>
          <w:tab w:val="left" w:pos="1780"/>
          <w:tab w:val="left" w:pos="2020"/>
          <w:tab w:val="left" w:pos="2260"/>
          <w:tab w:val="left" w:pos="2500"/>
          <w:tab w:val="left" w:pos="2740"/>
          <w:tab w:val="left" w:pos="2980"/>
          <w:tab w:val="left" w:pos="3220"/>
          <w:tab w:val="left" w:pos="3460"/>
          <w:tab w:val="left" w:pos="3700"/>
          <w:tab w:val="left" w:pos="3940"/>
          <w:tab w:val="left" w:pos="4180"/>
          <w:tab w:val="left" w:pos="4420"/>
          <w:tab w:val="left" w:pos="4660"/>
          <w:tab w:val="left" w:pos="4900"/>
          <w:tab w:val="left" w:pos="5140"/>
          <w:tab w:val="left" w:pos="5380"/>
          <w:tab w:val="left" w:pos="5620"/>
          <w:tab w:val="left" w:pos="5860"/>
          <w:tab w:val="left" w:pos="6100"/>
          <w:tab w:val="left" w:pos="6340"/>
          <w:tab w:val="left" w:pos="6580"/>
          <w:tab w:val="left" w:pos="6820"/>
          <w:tab w:val="left" w:pos="7060"/>
          <w:tab w:val="left" w:pos="7300"/>
          <w:tab w:val="left" w:pos="7540"/>
          <w:tab w:val="left" w:pos="778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D56DB">
        <w:rPr>
          <w:sz w:val="28"/>
          <w:szCs w:val="28"/>
        </w:rPr>
        <w:t>(</w:t>
      </w:r>
      <w:r w:rsidRPr="00CA4172">
        <w:rPr>
          <w:sz w:val="28"/>
          <w:szCs w:val="28"/>
          <w:lang w:val="en-US"/>
        </w:rPr>
        <w:t>DEFUN</w:t>
      </w:r>
      <w:r w:rsidRPr="004D56DB">
        <w:rPr>
          <w:sz w:val="28"/>
          <w:szCs w:val="28"/>
        </w:rPr>
        <w:t xml:space="preserve"> </w:t>
      </w:r>
      <w:r w:rsidRPr="00CA4172">
        <w:rPr>
          <w:sz w:val="28"/>
          <w:szCs w:val="28"/>
          <w:lang w:val="en-US"/>
        </w:rPr>
        <w:t>CREATE</w:t>
      </w:r>
      <w:r w:rsidRPr="004D56DB">
        <w:rPr>
          <w:sz w:val="28"/>
          <w:szCs w:val="28"/>
        </w:rPr>
        <w:t>_</w:t>
      </w:r>
      <w:r w:rsidRPr="00CA4172">
        <w:rPr>
          <w:sz w:val="28"/>
          <w:szCs w:val="28"/>
          <w:lang w:val="en-US"/>
        </w:rPr>
        <w:t>LST</w:t>
      </w:r>
      <w:r w:rsidRPr="004D56DB">
        <w:rPr>
          <w:sz w:val="28"/>
          <w:szCs w:val="28"/>
        </w:rPr>
        <w:t xml:space="preserve"> (</w:t>
      </w:r>
      <w:r w:rsidRPr="00CA4172">
        <w:rPr>
          <w:sz w:val="28"/>
          <w:szCs w:val="28"/>
          <w:lang w:val="en-US"/>
        </w:rPr>
        <w:t>X</w:t>
      </w:r>
      <w:r w:rsidRPr="004D56DB">
        <w:rPr>
          <w:sz w:val="28"/>
          <w:szCs w:val="28"/>
        </w:rPr>
        <w:t xml:space="preserve"> </w:t>
      </w:r>
      <w:r w:rsidRPr="00CA4172">
        <w:rPr>
          <w:sz w:val="28"/>
          <w:szCs w:val="28"/>
          <w:lang w:val="en-US"/>
        </w:rPr>
        <w:t>LST</w:t>
      </w:r>
      <w:r w:rsidRPr="004D56DB">
        <w:rPr>
          <w:sz w:val="28"/>
          <w:szCs w:val="28"/>
        </w:rPr>
        <w:t>)</w:t>
      </w:r>
    </w:p>
    <w:p w:rsidR="00CA4172" w:rsidRPr="004D56DB" w:rsidRDefault="00C15691" w:rsidP="00CA4172">
      <w:pPr>
        <w:tabs>
          <w:tab w:val="left" w:pos="340"/>
          <w:tab w:val="left" w:pos="580"/>
          <w:tab w:val="left" w:pos="820"/>
          <w:tab w:val="left" w:pos="1060"/>
          <w:tab w:val="left" w:pos="1300"/>
          <w:tab w:val="left" w:pos="1540"/>
          <w:tab w:val="left" w:pos="1780"/>
          <w:tab w:val="left" w:pos="2020"/>
          <w:tab w:val="left" w:pos="2260"/>
          <w:tab w:val="left" w:pos="2500"/>
          <w:tab w:val="left" w:pos="2740"/>
          <w:tab w:val="left" w:pos="2980"/>
          <w:tab w:val="left" w:pos="3220"/>
          <w:tab w:val="left" w:pos="3460"/>
          <w:tab w:val="left" w:pos="3700"/>
          <w:tab w:val="left" w:pos="3940"/>
          <w:tab w:val="left" w:pos="4180"/>
          <w:tab w:val="left" w:pos="4420"/>
          <w:tab w:val="left" w:pos="4660"/>
          <w:tab w:val="left" w:pos="4900"/>
          <w:tab w:val="left" w:pos="5140"/>
          <w:tab w:val="left" w:pos="5380"/>
          <w:tab w:val="left" w:pos="5620"/>
          <w:tab w:val="left" w:pos="5860"/>
          <w:tab w:val="left" w:pos="6100"/>
          <w:tab w:val="left" w:pos="6340"/>
          <w:tab w:val="left" w:pos="6580"/>
          <w:tab w:val="left" w:pos="6820"/>
          <w:tab w:val="left" w:pos="7060"/>
          <w:tab w:val="left" w:pos="7300"/>
          <w:tab w:val="left" w:pos="7540"/>
          <w:tab w:val="left" w:pos="778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D56DB">
        <w:rPr>
          <w:sz w:val="28"/>
          <w:szCs w:val="28"/>
        </w:rPr>
        <w:t>(</w:t>
      </w:r>
      <w:r w:rsidRPr="00CA4172">
        <w:rPr>
          <w:sz w:val="28"/>
          <w:szCs w:val="28"/>
          <w:lang w:val="en-US"/>
        </w:rPr>
        <w:t>COND</w:t>
      </w:r>
    </w:p>
    <w:p w:rsidR="00CA4172" w:rsidRPr="004D56DB" w:rsidRDefault="00C15691" w:rsidP="00CA4172">
      <w:pPr>
        <w:tabs>
          <w:tab w:val="left" w:pos="340"/>
          <w:tab w:val="left" w:pos="580"/>
          <w:tab w:val="left" w:pos="820"/>
          <w:tab w:val="left" w:pos="1060"/>
          <w:tab w:val="left" w:pos="1300"/>
          <w:tab w:val="left" w:pos="1540"/>
          <w:tab w:val="left" w:pos="1780"/>
          <w:tab w:val="left" w:pos="2020"/>
          <w:tab w:val="left" w:pos="2260"/>
          <w:tab w:val="left" w:pos="2500"/>
          <w:tab w:val="left" w:pos="2740"/>
          <w:tab w:val="left" w:pos="2980"/>
          <w:tab w:val="left" w:pos="3220"/>
          <w:tab w:val="left" w:pos="3460"/>
          <w:tab w:val="left" w:pos="3700"/>
          <w:tab w:val="left" w:pos="3940"/>
          <w:tab w:val="left" w:pos="4180"/>
          <w:tab w:val="left" w:pos="4420"/>
          <w:tab w:val="left" w:pos="4660"/>
          <w:tab w:val="left" w:pos="4900"/>
          <w:tab w:val="left" w:pos="5140"/>
          <w:tab w:val="left" w:pos="5380"/>
          <w:tab w:val="left" w:pos="5620"/>
          <w:tab w:val="left" w:pos="5860"/>
          <w:tab w:val="left" w:pos="6100"/>
          <w:tab w:val="left" w:pos="6340"/>
          <w:tab w:val="left" w:pos="6580"/>
          <w:tab w:val="left" w:pos="6820"/>
          <w:tab w:val="left" w:pos="7060"/>
          <w:tab w:val="left" w:pos="7300"/>
          <w:tab w:val="left" w:pos="7540"/>
          <w:tab w:val="left" w:pos="778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D56DB">
        <w:rPr>
          <w:sz w:val="28"/>
          <w:szCs w:val="28"/>
        </w:rPr>
        <w:t>((</w:t>
      </w:r>
      <w:r w:rsidRPr="00CA4172">
        <w:rPr>
          <w:sz w:val="28"/>
          <w:szCs w:val="28"/>
          <w:lang w:val="en-US"/>
        </w:rPr>
        <w:t>EQL</w:t>
      </w:r>
      <w:r w:rsidRPr="004D56DB">
        <w:rPr>
          <w:sz w:val="28"/>
          <w:szCs w:val="28"/>
        </w:rPr>
        <w:t xml:space="preserve"> </w:t>
      </w:r>
      <w:r w:rsidRPr="00CA4172">
        <w:rPr>
          <w:sz w:val="28"/>
          <w:szCs w:val="28"/>
          <w:lang w:val="en-US"/>
        </w:rPr>
        <w:t>X</w:t>
      </w:r>
      <w:r w:rsidRPr="004D56DB">
        <w:rPr>
          <w:sz w:val="28"/>
          <w:szCs w:val="28"/>
        </w:rPr>
        <w:t xml:space="preserve"> 0) </w:t>
      </w:r>
      <w:r w:rsidRPr="00CA4172">
        <w:rPr>
          <w:sz w:val="28"/>
          <w:szCs w:val="28"/>
          <w:lang w:val="en-US"/>
        </w:rPr>
        <w:t>LST</w:t>
      </w:r>
      <w:r w:rsidRPr="004D56DB">
        <w:rPr>
          <w:sz w:val="28"/>
          <w:szCs w:val="28"/>
        </w:rPr>
        <w:t>)</w:t>
      </w:r>
    </w:p>
    <w:p w:rsidR="00CA4172" w:rsidRPr="00CA4172" w:rsidRDefault="00C15691" w:rsidP="00CA4172">
      <w:pPr>
        <w:tabs>
          <w:tab w:val="left" w:pos="340"/>
          <w:tab w:val="left" w:pos="580"/>
          <w:tab w:val="left" w:pos="820"/>
          <w:tab w:val="left" w:pos="1060"/>
          <w:tab w:val="left" w:pos="1300"/>
          <w:tab w:val="left" w:pos="1540"/>
          <w:tab w:val="left" w:pos="1780"/>
          <w:tab w:val="left" w:pos="2020"/>
          <w:tab w:val="left" w:pos="2260"/>
          <w:tab w:val="left" w:pos="2500"/>
          <w:tab w:val="left" w:pos="2740"/>
          <w:tab w:val="left" w:pos="2980"/>
          <w:tab w:val="left" w:pos="3220"/>
          <w:tab w:val="left" w:pos="3460"/>
          <w:tab w:val="left" w:pos="3700"/>
          <w:tab w:val="left" w:pos="3940"/>
          <w:tab w:val="left" w:pos="4180"/>
          <w:tab w:val="left" w:pos="4420"/>
          <w:tab w:val="left" w:pos="4660"/>
          <w:tab w:val="left" w:pos="4900"/>
          <w:tab w:val="left" w:pos="5140"/>
          <w:tab w:val="left" w:pos="5380"/>
          <w:tab w:val="left" w:pos="5620"/>
          <w:tab w:val="left" w:pos="5860"/>
          <w:tab w:val="left" w:pos="6100"/>
          <w:tab w:val="left" w:pos="6340"/>
          <w:tab w:val="left" w:pos="6580"/>
          <w:tab w:val="left" w:pos="6820"/>
          <w:tab w:val="left" w:pos="7060"/>
          <w:tab w:val="left" w:pos="7300"/>
          <w:tab w:val="left" w:pos="7540"/>
          <w:tab w:val="left" w:pos="778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D56DB">
        <w:rPr>
          <w:sz w:val="28"/>
          <w:szCs w:val="28"/>
        </w:rPr>
        <w:t>(</w:t>
      </w:r>
      <w:r w:rsidRPr="00CA4172">
        <w:rPr>
          <w:sz w:val="28"/>
          <w:szCs w:val="28"/>
          <w:lang w:val="en-US"/>
        </w:rPr>
        <w:t>T</w:t>
      </w:r>
      <w:r w:rsidRPr="004D56DB">
        <w:rPr>
          <w:sz w:val="28"/>
          <w:szCs w:val="28"/>
        </w:rPr>
        <w:t xml:space="preserve"> (</w:t>
      </w:r>
      <w:r w:rsidRPr="00CA4172">
        <w:rPr>
          <w:sz w:val="28"/>
          <w:szCs w:val="28"/>
          <w:lang w:val="en-US"/>
        </w:rPr>
        <w:t>CREATE</w:t>
      </w:r>
      <w:r w:rsidRPr="004D56DB">
        <w:rPr>
          <w:sz w:val="28"/>
          <w:szCs w:val="28"/>
        </w:rPr>
        <w:t>_</w:t>
      </w:r>
      <w:r w:rsidRPr="00CA4172">
        <w:rPr>
          <w:sz w:val="28"/>
          <w:szCs w:val="28"/>
          <w:lang w:val="en-US"/>
        </w:rPr>
        <w:t>LST</w:t>
      </w:r>
      <w:r w:rsidRPr="004D56DB">
        <w:rPr>
          <w:sz w:val="28"/>
          <w:szCs w:val="28"/>
        </w:rPr>
        <w:t xml:space="preserve"> (- </w:t>
      </w:r>
      <w:r w:rsidRPr="00CA4172">
        <w:rPr>
          <w:sz w:val="28"/>
          <w:szCs w:val="28"/>
          <w:lang w:val="en-US"/>
        </w:rPr>
        <w:t>X</w:t>
      </w:r>
      <w:r w:rsidRPr="004D56DB">
        <w:rPr>
          <w:sz w:val="28"/>
          <w:szCs w:val="28"/>
        </w:rPr>
        <w:t xml:space="preserve"> 1) (</w:t>
      </w:r>
      <w:r w:rsidRPr="00CA4172">
        <w:rPr>
          <w:sz w:val="28"/>
          <w:szCs w:val="28"/>
          <w:lang w:val="en-US"/>
        </w:rPr>
        <w:t>CONS</w:t>
      </w:r>
      <w:r w:rsidRPr="004D56DB">
        <w:rPr>
          <w:sz w:val="28"/>
          <w:szCs w:val="28"/>
        </w:rPr>
        <w:t xml:space="preserve"> 0 </w:t>
      </w:r>
      <w:r w:rsidRPr="00CA4172">
        <w:rPr>
          <w:sz w:val="28"/>
          <w:szCs w:val="28"/>
          <w:lang w:val="en-US"/>
        </w:rPr>
        <w:t>LST)))</w:t>
      </w:r>
    </w:p>
    <w:p w:rsidR="00C15691" w:rsidRPr="00CA4172" w:rsidRDefault="00C15691" w:rsidP="00CA4172">
      <w:pPr>
        <w:tabs>
          <w:tab w:val="left" w:pos="340"/>
          <w:tab w:val="left" w:pos="580"/>
          <w:tab w:val="left" w:pos="820"/>
          <w:tab w:val="left" w:pos="1060"/>
          <w:tab w:val="left" w:pos="1300"/>
          <w:tab w:val="left" w:pos="1540"/>
          <w:tab w:val="left" w:pos="1780"/>
          <w:tab w:val="left" w:pos="2020"/>
          <w:tab w:val="left" w:pos="2260"/>
          <w:tab w:val="left" w:pos="2500"/>
          <w:tab w:val="left" w:pos="2740"/>
          <w:tab w:val="left" w:pos="2980"/>
          <w:tab w:val="left" w:pos="3220"/>
          <w:tab w:val="left" w:pos="3460"/>
          <w:tab w:val="left" w:pos="3700"/>
          <w:tab w:val="left" w:pos="3940"/>
          <w:tab w:val="left" w:pos="4180"/>
          <w:tab w:val="left" w:pos="4420"/>
          <w:tab w:val="left" w:pos="4660"/>
          <w:tab w:val="left" w:pos="4900"/>
          <w:tab w:val="left" w:pos="5140"/>
          <w:tab w:val="left" w:pos="5380"/>
          <w:tab w:val="left" w:pos="5620"/>
          <w:tab w:val="left" w:pos="5860"/>
          <w:tab w:val="left" w:pos="6100"/>
          <w:tab w:val="left" w:pos="6340"/>
          <w:tab w:val="left" w:pos="6580"/>
          <w:tab w:val="left" w:pos="6820"/>
          <w:tab w:val="left" w:pos="7060"/>
          <w:tab w:val="left" w:pos="7300"/>
          <w:tab w:val="left" w:pos="7540"/>
          <w:tab w:val="left" w:pos="778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A4172">
        <w:rPr>
          <w:sz w:val="28"/>
          <w:szCs w:val="28"/>
          <w:lang w:val="en-US"/>
        </w:rPr>
        <w:t>)</w:t>
      </w:r>
    </w:p>
    <w:p w:rsidR="00C15691" w:rsidRPr="00CA4172" w:rsidRDefault="00C15691" w:rsidP="00CA4172">
      <w:pPr>
        <w:tabs>
          <w:tab w:val="left" w:pos="340"/>
          <w:tab w:val="left" w:pos="580"/>
          <w:tab w:val="left" w:pos="820"/>
          <w:tab w:val="left" w:pos="1060"/>
          <w:tab w:val="left" w:pos="1300"/>
          <w:tab w:val="left" w:pos="1540"/>
          <w:tab w:val="left" w:pos="1780"/>
          <w:tab w:val="left" w:pos="2020"/>
          <w:tab w:val="left" w:pos="2260"/>
          <w:tab w:val="left" w:pos="2500"/>
          <w:tab w:val="left" w:pos="2740"/>
          <w:tab w:val="left" w:pos="2980"/>
          <w:tab w:val="left" w:pos="3220"/>
          <w:tab w:val="left" w:pos="3460"/>
          <w:tab w:val="left" w:pos="3700"/>
          <w:tab w:val="left" w:pos="3940"/>
          <w:tab w:val="left" w:pos="4180"/>
          <w:tab w:val="left" w:pos="4420"/>
          <w:tab w:val="left" w:pos="4660"/>
          <w:tab w:val="left" w:pos="4900"/>
          <w:tab w:val="left" w:pos="5140"/>
          <w:tab w:val="left" w:pos="5380"/>
          <w:tab w:val="left" w:pos="5620"/>
          <w:tab w:val="left" w:pos="5860"/>
          <w:tab w:val="left" w:pos="6100"/>
          <w:tab w:val="left" w:pos="6340"/>
          <w:tab w:val="left" w:pos="6580"/>
          <w:tab w:val="left" w:pos="6820"/>
          <w:tab w:val="left" w:pos="7060"/>
          <w:tab w:val="left" w:pos="7300"/>
          <w:tab w:val="left" w:pos="7540"/>
          <w:tab w:val="left" w:pos="778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A4172">
        <w:rPr>
          <w:sz w:val="28"/>
          <w:szCs w:val="28"/>
          <w:lang w:val="en-US"/>
        </w:rPr>
        <w:t>)</w:t>
      </w:r>
    </w:p>
    <w:p w:rsidR="00C15691" w:rsidRPr="00CA4172" w:rsidRDefault="00C15691" w:rsidP="00CA4172">
      <w:pPr>
        <w:tabs>
          <w:tab w:val="left" w:pos="340"/>
          <w:tab w:val="left" w:pos="580"/>
          <w:tab w:val="left" w:pos="820"/>
          <w:tab w:val="left" w:pos="1060"/>
          <w:tab w:val="left" w:pos="1300"/>
          <w:tab w:val="left" w:pos="1540"/>
          <w:tab w:val="left" w:pos="1780"/>
          <w:tab w:val="left" w:pos="2020"/>
          <w:tab w:val="left" w:pos="2260"/>
          <w:tab w:val="left" w:pos="2500"/>
          <w:tab w:val="left" w:pos="2740"/>
          <w:tab w:val="left" w:pos="2980"/>
          <w:tab w:val="left" w:pos="3220"/>
          <w:tab w:val="left" w:pos="3460"/>
          <w:tab w:val="left" w:pos="3700"/>
          <w:tab w:val="left" w:pos="3940"/>
          <w:tab w:val="left" w:pos="4180"/>
          <w:tab w:val="left" w:pos="4420"/>
          <w:tab w:val="left" w:pos="4660"/>
          <w:tab w:val="left" w:pos="4900"/>
          <w:tab w:val="left" w:pos="5140"/>
          <w:tab w:val="left" w:pos="5380"/>
          <w:tab w:val="left" w:pos="5620"/>
          <w:tab w:val="left" w:pos="5860"/>
          <w:tab w:val="left" w:pos="6100"/>
          <w:tab w:val="left" w:pos="6340"/>
          <w:tab w:val="left" w:pos="6580"/>
          <w:tab w:val="left" w:pos="6820"/>
          <w:tab w:val="left" w:pos="7060"/>
          <w:tab w:val="left" w:pos="7300"/>
          <w:tab w:val="left" w:pos="7540"/>
          <w:tab w:val="left" w:pos="778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A4172">
        <w:rPr>
          <w:sz w:val="28"/>
          <w:szCs w:val="28"/>
          <w:lang w:val="en-US"/>
        </w:rPr>
        <w:t>;</w:t>
      </w:r>
      <w:r w:rsidRPr="00CA4172">
        <w:rPr>
          <w:sz w:val="28"/>
          <w:szCs w:val="28"/>
        </w:rPr>
        <w:t>ОТКРЫВАЕМ</w:t>
      </w:r>
      <w:r w:rsidRPr="00CA4172">
        <w:rPr>
          <w:sz w:val="28"/>
          <w:szCs w:val="28"/>
          <w:lang w:val="en-US"/>
        </w:rPr>
        <w:t xml:space="preserve"> </w:t>
      </w:r>
      <w:r w:rsidRPr="00CA4172">
        <w:rPr>
          <w:sz w:val="28"/>
          <w:szCs w:val="28"/>
        </w:rPr>
        <w:t>ФАЙЛ</w:t>
      </w:r>
      <w:r w:rsidRPr="00CA4172">
        <w:rPr>
          <w:sz w:val="28"/>
          <w:szCs w:val="28"/>
          <w:lang w:val="en-US"/>
        </w:rPr>
        <w:t xml:space="preserve"> </w:t>
      </w:r>
      <w:r w:rsidRPr="00CA4172">
        <w:rPr>
          <w:sz w:val="28"/>
          <w:szCs w:val="28"/>
        </w:rPr>
        <w:t>ДЛЯ</w:t>
      </w:r>
      <w:r w:rsidRPr="00CA4172">
        <w:rPr>
          <w:sz w:val="28"/>
          <w:szCs w:val="28"/>
          <w:lang w:val="en-US"/>
        </w:rPr>
        <w:t xml:space="preserve"> </w:t>
      </w:r>
      <w:r w:rsidRPr="00CA4172">
        <w:rPr>
          <w:sz w:val="28"/>
          <w:szCs w:val="28"/>
        </w:rPr>
        <w:t>ЧТЕНИЯ</w:t>
      </w:r>
    </w:p>
    <w:p w:rsidR="00CA4172" w:rsidRPr="00CA4172" w:rsidRDefault="00C15691" w:rsidP="00CA4172">
      <w:pPr>
        <w:tabs>
          <w:tab w:val="left" w:pos="340"/>
          <w:tab w:val="left" w:pos="580"/>
          <w:tab w:val="left" w:pos="820"/>
          <w:tab w:val="left" w:pos="1060"/>
          <w:tab w:val="left" w:pos="1300"/>
          <w:tab w:val="left" w:pos="1540"/>
          <w:tab w:val="left" w:pos="1780"/>
          <w:tab w:val="left" w:pos="2020"/>
          <w:tab w:val="left" w:pos="2260"/>
          <w:tab w:val="left" w:pos="2500"/>
          <w:tab w:val="left" w:pos="2740"/>
          <w:tab w:val="left" w:pos="2980"/>
          <w:tab w:val="left" w:pos="3220"/>
          <w:tab w:val="left" w:pos="3460"/>
          <w:tab w:val="left" w:pos="3700"/>
          <w:tab w:val="left" w:pos="3940"/>
          <w:tab w:val="left" w:pos="4180"/>
          <w:tab w:val="left" w:pos="4420"/>
          <w:tab w:val="left" w:pos="4660"/>
          <w:tab w:val="left" w:pos="4900"/>
          <w:tab w:val="left" w:pos="5140"/>
          <w:tab w:val="left" w:pos="5380"/>
          <w:tab w:val="left" w:pos="5620"/>
          <w:tab w:val="left" w:pos="5860"/>
          <w:tab w:val="left" w:pos="6100"/>
          <w:tab w:val="left" w:pos="6340"/>
          <w:tab w:val="left" w:pos="6580"/>
          <w:tab w:val="left" w:pos="6820"/>
          <w:tab w:val="left" w:pos="7060"/>
          <w:tab w:val="left" w:pos="7300"/>
          <w:tab w:val="left" w:pos="7540"/>
          <w:tab w:val="left" w:pos="778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A4172">
        <w:rPr>
          <w:sz w:val="28"/>
          <w:szCs w:val="28"/>
          <w:lang w:val="en-US"/>
        </w:rPr>
        <w:t>(SETQ INPUT_STREAM</w:t>
      </w:r>
      <w:r w:rsidR="00CA4172" w:rsidRPr="00CA4172">
        <w:rPr>
          <w:sz w:val="28"/>
          <w:szCs w:val="28"/>
          <w:lang w:val="en-US"/>
        </w:rPr>
        <w:t xml:space="preserve"> </w:t>
      </w:r>
      <w:r w:rsidRPr="00CA4172">
        <w:rPr>
          <w:sz w:val="28"/>
          <w:szCs w:val="28"/>
          <w:lang w:val="en-US"/>
        </w:rPr>
        <w:t>(OPEN " D:\TEST.TXT" :DIRECTION :INPUT))</w:t>
      </w:r>
    </w:p>
    <w:p w:rsidR="00C15691" w:rsidRPr="00CA4172" w:rsidRDefault="00C15691" w:rsidP="00CA4172">
      <w:pPr>
        <w:tabs>
          <w:tab w:val="left" w:pos="340"/>
          <w:tab w:val="left" w:pos="580"/>
          <w:tab w:val="left" w:pos="820"/>
          <w:tab w:val="left" w:pos="1060"/>
          <w:tab w:val="left" w:pos="1300"/>
          <w:tab w:val="left" w:pos="1540"/>
          <w:tab w:val="left" w:pos="1780"/>
          <w:tab w:val="left" w:pos="2020"/>
          <w:tab w:val="left" w:pos="2260"/>
          <w:tab w:val="left" w:pos="2500"/>
          <w:tab w:val="left" w:pos="2740"/>
          <w:tab w:val="left" w:pos="2980"/>
          <w:tab w:val="left" w:pos="3220"/>
          <w:tab w:val="left" w:pos="3460"/>
          <w:tab w:val="left" w:pos="3700"/>
          <w:tab w:val="left" w:pos="3940"/>
          <w:tab w:val="left" w:pos="4180"/>
          <w:tab w:val="left" w:pos="4420"/>
          <w:tab w:val="left" w:pos="4660"/>
          <w:tab w:val="left" w:pos="4900"/>
          <w:tab w:val="left" w:pos="5140"/>
          <w:tab w:val="left" w:pos="5380"/>
          <w:tab w:val="left" w:pos="5620"/>
          <w:tab w:val="left" w:pos="5860"/>
          <w:tab w:val="left" w:pos="6100"/>
          <w:tab w:val="left" w:pos="6340"/>
          <w:tab w:val="left" w:pos="6580"/>
          <w:tab w:val="left" w:pos="6820"/>
          <w:tab w:val="left" w:pos="7060"/>
          <w:tab w:val="left" w:pos="7300"/>
          <w:tab w:val="left" w:pos="7540"/>
          <w:tab w:val="left" w:pos="778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A4172">
        <w:rPr>
          <w:sz w:val="28"/>
          <w:szCs w:val="28"/>
        </w:rPr>
        <w:t>;СЧИТЫВАЕМ НАЗВАНИЕ ТЕСТА</w:t>
      </w:r>
    </w:p>
    <w:p w:rsidR="00C15691" w:rsidRPr="00CA4172" w:rsidRDefault="00C15691" w:rsidP="00CA4172">
      <w:pPr>
        <w:tabs>
          <w:tab w:val="left" w:pos="340"/>
          <w:tab w:val="left" w:pos="580"/>
          <w:tab w:val="left" w:pos="820"/>
          <w:tab w:val="left" w:pos="1060"/>
          <w:tab w:val="left" w:pos="1300"/>
          <w:tab w:val="left" w:pos="1540"/>
          <w:tab w:val="left" w:pos="1780"/>
          <w:tab w:val="left" w:pos="2020"/>
          <w:tab w:val="left" w:pos="2260"/>
          <w:tab w:val="left" w:pos="2500"/>
          <w:tab w:val="left" w:pos="2740"/>
          <w:tab w:val="left" w:pos="2980"/>
          <w:tab w:val="left" w:pos="3220"/>
          <w:tab w:val="left" w:pos="3460"/>
          <w:tab w:val="left" w:pos="3700"/>
          <w:tab w:val="left" w:pos="3940"/>
          <w:tab w:val="left" w:pos="4180"/>
          <w:tab w:val="left" w:pos="4420"/>
          <w:tab w:val="left" w:pos="4660"/>
          <w:tab w:val="left" w:pos="4900"/>
          <w:tab w:val="left" w:pos="5140"/>
          <w:tab w:val="left" w:pos="5380"/>
          <w:tab w:val="left" w:pos="5620"/>
          <w:tab w:val="left" w:pos="5860"/>
          <w:tab w:val="left" w:pos="6100"/>
          <w:tab w:val="left" w:pos="6340"/>
          <w:tab w:val="left" w:pos="6580"/>
          <w:tab w:val="left" w:pos="6820"/>
          <w:tab w:val="left" w:pos="7060"/>
          <w:tab w:val="left" w:pos="7300"/>
          <w:tab w:val="left" w:pos="7540"/>
          <w:tab w:val="left" w:pos="778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A4172">
        <w:rPr>
          <w:sz w:val="28"/>
          <w:szCs w:val="28"/>
        </w:rPr>
        <w:t>(SETQ TEMP (READ INPUT_STREAM))</w:t>
      </w:r>
    </w:p>
    <w:p w:rsidR="00C15691" w:rsidRPr="00CA4172" w:rsidRDefault="00C15691" w:rsidP="00CA4172">
      <w:pPr>
        <w:tabs>
          <w:tab w:val="left" w:pos="340"/>
          <w:tab w:val="left" w:pos="580"/>
          <w:tab w:val="left" w:pos="820"/>
          <w:tab w:val="left" w:pos="1060"/>
          <w:tab w:val="left" w:pos="1300"/>
          <w:tab w:val="left" w:pos="1540"/>
          <w:tab w:val="left" w:pos="1780"/>
          <w:tab w:val="left" w:pos="2020"/>
          <w:tab w:val="left" w:pos="2260"/>
          <w:tab w:val="left" w:pos="2500"/>
          <w:tab w:val="left" w:pos="2740"/>
          <w:tab w:val="left" w:pos="2980"/>
          <w:tab w:val="left" w:pos="3220"/>
          <w:tab w:val="left" w:pos="3460"/>
          <w:tab w:val="left" w:pos="3700"/>
          <w:tab w:val="left" w:pos="3940"/>
          <w:tab w:val="left" w:pos="4180"/>
          <w:tab w:val="left" w:pos="4420"/>
          <w:tab w:val="left" w:pos="4660"/>
          <w:tab w:val="left" w:pos="4900"/>
          <w:tab w:val="left" w:pos="5140"/>
          <w:tab w:val="left" w:pos="5380"/>
          <w:tab w:val="left" w:pos="5620"/>
          <w:tab w:val="left" w:pos="5860"/>
          <w:tab w:val="left" w:pos="6100"/>
          <w:tab w:val="left" w:pos="6340"/>
          <w:tab w:val="left" w:pos="6580"/>
          <w:tab w:val="left" w:pos="6820"/>
          <w:tab w:val="left" w:pos="7060"/>
          <w:tab w:val="left" w:pos="7300"/>
          <w:tab w:val="left" w:pos="7540"/>
          <w:tab w:val="left" w:pos="778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A4172">
        <w:rPr>
          <w:sz w:val="28"/>
          <w:szCs w:val="28"/>
          <w:lang w:val="en-US"/>
        </w:rPr>
        <w:t>(SETQ NAME_TEST (CAR TEMP))</w:t>
      </w:r>
    </w:p>
    <w:p w:rsidR="00CA4172" w:rsidRPr="00CA4172" w:rsidRDefault="00C15691" w:rsidP="00CA4172">
      <w:pPr>
        <w:tabs>
          <w:tab w:val="left" w:pos="340"/>
          <w:tab w:val="left" w:pos="580"/>
          <w:tab w:val="left" w:pos="820"/>
          <w:tab w:val="left" w:pos="1060"/>
          <w:tab w:val="left" w:pos="1300"/>
          <w:tab w:val="left" w:pos="1540"/>
          <w:tab w:val="left" w:pos="1780"/>
          <w:tab w:val="left" w:pos="2020"/>
          <w:tab w:val="left" w:pos="2260"/>
          <w:tab w:val="left" w:pos="2500"/>
          <w:tab w:val="left" w:pos="2740"/>
          <w:tab w:val="left" w:pos="2980"/>
          <w:tab w:val="left" w:pos="3220"/>
          <w:tab w:val="left" w:pos="3460"/>
          <w:tab w:val="left" w:pos="3700"/>
          <w:tab w:val="left" w:pos="3940"/>
          <w:tab w:val="left" w:pos="4180"/>
          <w:tab w:val="left" w:pos="4420"/>
          <w:tab w:val="left" w:pos="4660"/>
          <w:tab w:val="left" w:pos="4900"/>
          <w:tab w:val="left" w:pos="5140"/>
          <w:tab w:val="left" w:pos="5380"/>
          <w:tab w:val="left" w:pos="5620"/>
          <w:tab w:val="left" w:pos="5860"/>
          <w:tab w:val="left" w:pos="6100"/>
          <w:tab w:val="left" w:pos="6340"/>
          <w:tab w:val="left" w:pos="6580"/>
          <w:tab w:val="left" w:pos="6820"/>
          <w:tab w:val="left" w:pos="7060"/>
          <w:tab w:val="left" w:pos="7300"/>
          <w:tab w:val="left" w:pos="7540"/>
          <w:tab w:val="left" w:pos="778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A4172">
        <w:rPr>
          <w:sz w:val="28"/>
          <w:szCs w:val="28"/>
        </w:rPr>
        <w:t>;КОЛИЧЕСТВО ВОПРОСОВ ТЕСТА 2 ЭЛЕМЕНТ В СПИСКЕ</w:t>
      </w:r>
    </w:p>
    <w:p w:rsidR="00C15691" w:rsidRPr="00CA4172" w:rsidRDefault="00C15691" w:rsidP="00CA4172">
      <w:pPr>
        <w:tabs>
          <w:tab w:val="left" w:pos="340"/>
          <w:tab w:val="left" w:pos="580"/>
          <w:tab w:val="left" w:pos="820"/>
          <w:tab w:val="left" w:pos="1060"/>
          <w:tab w:val="left" w:pos="1300"/>
          <w:tab w:val="left" w:pos="1540"/>
          <w:tab w:val="left" w:pos="1780"/>
          <w:tab w:val="left" w:pos="2020"/>
          <w:tab w:val="left" w:pos="2260"/>
          <w:tab w:val="left" w:pos="2500"/>
          <w:tab w:val="left" w:pos="2740"/>
          <w:tab w:val="left" w:pos="2980"/>
          <w:tab w:val="left" w:pos="3220"/>
          <w:tab w:val="left" w:pos="3460"/>
          <w:tab w:val="left" w:pos="3700"/>
          <w:tab w:val="left" w:pos="3940"/>
          <w:tab w:val="left" w:pos="4180"/>
          <w:tab w:val="left" w:pos="4420"/>
          <w:tab w:val="left" w:pos="4660"/>
          <w:tab w:val="left" w:pos="4900"/>
          <w:tab w:val="left" w:pos="5140"/>
          <w:tab w:val="left" w:pos="5380"/>
          <w:tab w:val="left" w:pos="5620"/>
          <w:tab w:val="left" w:pos="5860"/>
          <w:tab w:val="left" w:pos="6100"/>
          <w:tab w:val="left" w:pos="6340"/>
          <w:tab w:val="left" w:pos="6580"/>
          <w:tab w:val="left" w:pos="6820"/>
          <w:tab w:val="left" w:pos="7060"/>
          <w:tab w:val="left" w:pos="7300"/>
          <w:tab w:val="left" w:pos="7540"/>
          <w:tab w:val="left" w:pos="778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A4172">
        <w:rPr>
          <w:sz w:val="28"/>
          <w:szCs w:val="28"/>
        </w:rPr>
        <w:t>(SETQ NUM (CADR TEMP))</w:t>
      </w:r>
    </w:p>
    <w:p w:rsidR="00C15691" w:rsidRPr="00CA4172" w:rsidRDefault="00C15691" w:rsidP="00CA4172">
      <w:pPr>
        <w:tabs>
          <w:tab w:val="left" w:pos="340"/>
          <w:tab w:val="left" w:pos="580"/>
          <w:tab w:val="left" w:pos="820"/>
          <w:tab w:val="left" w:pos="1060"/>
          <w:tab w:val="left" w:pos="1300"/>
          <w:tab w:val="left" w:pos="1540"/>
          <w:tab w:val="left" w:pos="1780"/>
          <w:tab w:val="left" w:pos="2020"/>
          <w:tab w:val="left" w:pos="2260"/>
          <w:tab w:val="left" w:pos="2500"/>
          <w:tab w:val="left" w:pos="2740"/>
          <w:tab w:val="left" w:pos="2980"/>
          <w:tab w:val="left" w:pos="3220"/>
          <w:tab w:val="left" w:pos="3460"/>
          <w:tab w:val="left" w:pos="3700"/>
          <w:tab w:val="left" w:pos="3940"/>
          <w:tab w:val="left" w:pos="4180"/>
          <w:tab w:val="left" w:pos="4420"/>
          <w:tab w:val="left" w:pos="4660"/>
          <w:tab w:val="left" w:pos="4900"/>
          <w:tab w:val="left" w:pos="5140"/>
          <w:tab w:val="left" w:pos="5380"/>
          <w:tab w:val="left" w:pos="5620"/>
          <w:tab w:val="left" w:pos="5860"/>
          <w:tab w:val="left" w:pos="6100"/>
          <w:tab w:val="left" w:pos="6340"/>
          <w:tab w:val="left" w:pos="6580"/>
          <w:tab w:val="left" w:pos="6820"/>
          <w:tab w:val="left" w:pos="7060"/>
          <w:tab w:val="left" w:pos="7300"/>
          <w:tab w:val="left" w:pos="7540"/>
          <w:tab w:val="left" w:pos="778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A4172">
        <w:rPr>
          <w:sz w:val="28"/>
          <w:szCs w:val="28"/>
        </w:rPr>
        <w:t>;КОЛИЧЕСТВО ТЕСТИРУЕМЫХ</w:t>
      </w:r>
    </w:p>
    <w:p w:rsidR="00C15691" w:rsidRPr="00CA4172" w:rsidRDefault="00C15691" w:rsidP="00CA4172">
      <w:pPr>
        <w:tabs>
          <w:tab w:val="left" w:pos="340"/>
          <w:tab w:val="left" w:pos="580"/>
          <w:tab w:val="left" w:pos="820"/>
          <w:tab w:val="left" w:pos="1060"/>
          <w:tab w:val="left" w:pos="1300"/>
          <w:tab w:val="left" w:pos="1540"/>
          <w:tab w:val="left" w:pos="1780"/>
          <w:tab w:val="left" w:pos="2020"/>
          <w:tab w:val="left" w:pos="2260"/>
          <w:tab w:val="left" w:pos="2500"/>
          <w:tab w:val="left" w:pos="2740"/>
          <w:tab w:val="left" w:pos="2980"/>
          <w:tab w:val="left" w:pos="3220"/>
          <w:tab w:val="left" w:pos="3460"/>
          <w:tab w:val="left" w:pos="3700"/>
          <w:tab w:val="left" w:pos="3940"/>
          <w:tab w:val="left" w:pos="4180"/>
          <w:tab w:val="left" w:pos="4420"/>
          <w:tab w:val="left" w:pos="4660"/>
          <w:tab w:val="left" w:pos="4900"/>
          <w:tab w:val="left" w:pos="5140"/>
          <w:tab w:val="left" w:pos="5380"/>
          <w:tab w:val="left" w:pos="5620"/>
          <w:tab w:val="left" w:pos="5860"/>
          <w:tab w:val="left" w:pos="6100"/>
          <w:tab w:val="left" w:pos="6340"/>
          <w:tab w:val="left" w:pos="6580"/>
          <w:tab w:val="left" w:pos="6820"/>
          <w:tab w:val="left" w:pos="7060"/>
          <w:tab w:val="left" w:pos="7300"/>
          <w:tab w:val="left" w:pos="7540"/>
          <w:tab w:val="left" w:pos="778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A4172">
        <w:rPr>
          <w:sz w:val="28"/>
          <w:szCs w:val="28"/>
        </w:rPr>
        <w:t>(SETQ PEOPLE (CADDR TEMP))</w:t>
      </w:r>
    </w:p>
    <w:p w:rsidR="00C15691" w:rsidRPr="00CA4172" w:rsidRDefault="00C15691" w:rsidP="00CA4172">
      <w:pPr>
        <w:tabs>
          <w:tab w:val="left" w:pos="340"/>
          <w:tab w:val="left" w:pos="580"/>
          <w:tab w:val="left" w:pos="820"/>
          <w:tab w:val="left" w:pos="1060"/>
          <w:tab w:val="left" w:pos="1300"/>
          <w:tab w:val="left" w:pos="1540"/>
          <w:tab w:val="left" w:pos="1780"/>
          <w:tab w:val="left" w:pos="2020"/>
          <w:tab w:val="left" w:pos="2260"/>
          <w:tab w:val="left" w:pos="2500"/>
          <w:tab w:val="left" w:pos="2740"/>
          <w:tab w:val="left" w:pos="2980"/>
          <w:tab w:val="left" w:pos="3220"/>
          <w:tab w:val="left" w:pos="3460"/>
          <w:tab w:val="left" w:pos="3700"/>
          <w:tab w:val="left" w:pos="3940"/>
          <w:tab w:val="left" w:pos="4180"/>
          <w:tab w:val="left" w:pos="4420"/>
          <w:tab w:val="left" w:pos="4660"/>
          <w:tab w:val="left" w:pos="4900"/>
          <w:tab w:val="left" w:pos="5140"/>
          <w:tab w:val="left" w:pos="5380"/>
          <w:tab w:val="left" w:pos="5620"/>
          <w:tab w:val="left" w:pos="5860"/>
          <w:tab w:val="left" w:pos="6100"/>
          <w:tab w:val="left" w:pos="6340"/>
          <w:tab w:val="left" w:pos="6580"/>
          <w:tab w:val="left" w:pos="6820"/>
          <w:tab w:val="left" w:pos="7060"/>
          <w:tab w:val="left" w:pos="7300"/>
          <w:tab w:val="left" w:pos="7540"/>
          <w:tab w:val="left" w:pos="778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A4172">
        <w:rPr>
          <w:sz w:val="28"/>
          <w:szCs w:val="28"/>
        </w:rPr>
        <w:t>;ПОДСЧИТЫВАЕМ ОТВЕТЫ</w:t>
      </w:r>
    </w:p>
    <w:p w:rsidR="00C15691" w:rsidRPr="00CA4172" w:rsidRDefault="00C15691" w:rsidP="00CA4172">
      <w:pPr>
        <w:tabs>
          <w:tab w:val="left" w:pos="340"/>
          <w:tab w:val="left" w:pos="580"/>
          <w:tab w:val="left" w:pos="820"/>
          <w:tab w:val="left" w:pos="1060"/>
          <w:tab w:val="left" w:pos="1300"/>
          <w:tab w:val="left" w:pos="1540"/>
          <w:tab w:val="left" w:pos="1780"/>
          <w:tab w:val="left" w:pos="2020"/>
          <w:tab w:val="left" w:pos="2260"/>
          <w:tab w:val="left" w:pos="2500"/>
          <w:tab w:val="left" w:pos="2740"/>
          <w:tab w:val="left" w:pos="2980"/>
          <w:tab w:val="left" w:pos="3220"/>
          <w:tab w:val="left" w:pos="3460"/>
          <w:tab w:val="left" w:pos="3700"/>
          <w:tab w:val="left" w:pos="3940"/>
          <w:tab w:val="left" w:pos="4180"/>
          <w:tab w:val="left" w:pos="4420"/>
          <w:tab w:val="left" w:pos="4660"/>
          <w:tab w:val="left" w:pos="4900"/>
          <w:tab w:val="left" w:pos="5140"/>
          <w:tab w:val="left" w:pos="5380"/>
          <w:tab w:val="left" w:pos="5620"/>
          <w:tab w:val="left" w:pos="5860"/>
          <w:tab w:val="left" w:pos="6100"/>
          <w:tab w:val="left" w:pos="6340"/>
          <w:tab w:val="left" w:pos="6580"/>
          <w:tab w:val="left" w:pos="6820"/>
          <w:tab w:val="left" w:pos="7060"/>
          <w:tab w:val="left" w:pos="7300"/>
          <w:tab w:val="left" w:pos="7540"/>
          <w:tab w:val="left" w:pos="778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A4172">
        <w:rPr>
          <w:sz w:val="28"/>
          <w:szCs w:val="28"/>
          <w:lang w:val="en-US"/>
        </w:rPr>
        <w:t>(SETQ COUNTER 0)</w:t>
      </w:r>
    </w:p>
    <w:p w:rsidR="00CA4172" w:rsidRPr="00CA4172" w:rsidRDefault="00C15691" w:rsidP="00CA4172">
      <w:pPr>
        <w:tabs>
          <w:tab w:val="left" w:pos="340"/>
          <w:tab w:val="left" w:pos="580"/>
          <w:tab w:val="left" w:pos="820"/>
          <w:tab w:val="left" w:pos="1060"/>
          <w:tab w:val="left" w:pos="1300"/>
          <w:tab w:val="left" w:pos="1540"/>
          <w:tab w:val="left" w:pos="1780"/>
          <w:tab w:val="left" w:pos="2020"/>
          <w:tab w:val="left" w:pos="2260"/>
          <w:tab w:val="left" w:pos="2500"/>
          <w:tab w:val="left" w:pos="2740"/>
          <w:tab w:val="left" w:pos="2980"/>
          <w:tab w:val="left" w:pos="3220"/>
          <w:tab w:val="left" w:pos="3460"/>
          <w:tab w:val="left" w:pos="3700"/>
          <w:tab w:val="left" w:pos="3940"/>
          <w:tab w:val="left" w:pos="4180"/>
          <w:tab w:val="left" w:pos="4420"/>
          <w:tab w:val="left" w:pos="4660"/>
          <w:tab w:val="left" w:pos="4900"/>
          <w:tab w:val="left" w:pos="5140"/>
          <w:tab w:val="left" w:pos="5380"/>
          <w:tab w:val="left" w:pos="5620"/>
          <w:tab w:val="left" w:pos="5860"/>
          <w:tab w:val="left" w:pos="6100"/>
          <w:tab w:val="left" w:pos="6340"/>
          <w:tab w:val="left" w:pos="6580"/>
          <w:tab w:val="left" w:pos="6820"/>
          <w:tab w:val="left" w:pos="7060"/>
          <w:tab w:val="left" w:pos="7300"/>
          <w:tab w:val="left" w:pos="7540"/>
          <w:tab w:val="left" w:pos="778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A4172">
        <w:rPr>
          <w:sz w:val="28"/>
          <w:szCs w:val="28"/>
          <w:lang w:val="en-US"/>
        </w:rPr>
        <w:t>(DEFUN SUM_COUNTER (VALUE COUNTER)</w:t>
      </w:r>
    </w:p>
    <w:p w:rsidR="00CA4172" w:rsidRPr="00CA4172" w:rsidRDefault="00C15691" w:rsidP="00CA4172">
      <w:pPr>
        <w:tabs>
          <w:tab w:val="left" w:pos="340"/>
          <w:tab w:val="left" w:pos="580"/>
          <w:tab w:val="left" w:pos="820"/>
          <w:tab w:val="left" w:pos="1060"/>
          <w:tab w:val="left" w:pos="1300"/>
          <w:tab w:val="left" w:pos="1540"/>
          <w:tab w:val="left" w:pos="1780"/>
          <w:tab w:val="left" w:pos="2020"/>
          <w:tab w:val="left" w:pos="2260"/>
          <w:tab w:val="left" w:pos="2500"/>
          <w:tab w:val="left" w:pos="2740"/>
          <w:tab w:val="left" w:pos="2980"/>
          <w:tab w:val="left" w:pos="3220"/>
          <w:tab w:val="left" w:pos="3460"/>
          <w:tab w:val="left" w:pos="3700"/>
          <w:tab w:val="left" w:pos="3940"/>
          <w:tab w:val="left" w:pos="4180"/>
          <w:tab w:val="left" w:pos="4420"/>
          <w:tab w:val="left" w:pos="4660"/>
          <w:tab w:val="left" w:pos="4900"/>
          <w:tab w:val="left" w:pos="5140"/>
          <w:tab w:val="left" w:pos="5380"/>
          <w:tab w:val="left" w:pos="5620"/>
          <w:tab w:val="left" w:pos="5860"/>
          <w:tab w:val="left" w:pos="6100"/>
          <w:tab w:val="left" w:pos="6340"/>
          <w:tab w:val="left" w:pos="6580"/>
          <w:tab w:val="left" w:pos="6820"/>
          <w:tab w:val="left" w:pos="7060"/>
          <w:tab w:val="left" w:pos="7300"/>
          <w:tab w:val="left" w:pos="7540"/>
          <w:tab w:val="left" w:pos="778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A4172">
        <w:rPr>
          <w:sz w:val="28"/>
          <w:szCs w:val="28"/>
        </w:rPr>
        <w:t>;ЗА ОТВЕТ "ДА" (1) - 10 БАЛЛОВ</w:t>
      </w:r>
    </w:p>
    <w:p w:rsidR="00CA4172" w:rsidRPr="00CA4172" w:rsidRDefault="00C15691" w:rsidP="00CA4172">
      <w:pPr>
        <w:tabs>
          <w:tab w:val="left" w:pos="340"/>
          <w:tab w:val="left" w:pos="580"/>
          <w:tab w:val="left" w:pos="820"/>
          <w:tab w:val="left" w:pos="1060"/>
          <w:tab w:val="left" w:pos="1300"/>
          <w:tab w:val="left" w:pos="1540"/>
          <w:tab w:val="left" w:pos="1780"/>
          <w:tab w:val="left" w:pos="2020"/>
          <w:tab w:val="left" w:pos="2260"/>
          <w:tab w:val="left" w:pos="2500"/>
          <w:tab w:val="left" w:pos="2740"/>
          <w:tab w:val="left" w:pos="2980"/>
          <w:tab w:val="left" w:pos="3220"/>
          <w:tab w:val="left" w:pos="3460"/>
          <w:tab w:val="left" w:pos="3700"/>
          <w:tab w:val="left" w:pos="3940"/>
          <w:tab w:val="left" w:pos="4180"/>
          <w:tab w:val="left" w:pos="4420"/>
          <w:tab w:val="left" w:pos="4660"/>
          <w:tab w:val="left" w:pos="4900"/>
          <w:tab w:val="left" w:pos="5140"/>
          <w:tab w:val="left" w:pos="5380"/>
          <w:tab w:val="left" w:pos="5620"/>
          <w:tab w:val="left" w:pos="5860"/>
          <w:tab w:val="left" w:pos="6100"/>
          <w:tab w:val="left" w:pos="6340"/>
          <w:tab w:val="left" w:pos="6580"/>
          <w:tab w:val="left" w:pos="6820"/>
          <w:tab w:val="left" w:pos="7060"/>
          <w:tab w:val="left" w:pos="7300"/>
          <w:tab w:val="left" w:pos="7540"/>
          <w:tab w:val="left" w:pos="778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A4172">
        <w:rPr>
          <w:sz w:val="28"/>
          <w:szCs w:val="28"/>
        </w:rPr>
        <w:t>;ЗА ОТВЕТ "НЕ ЗНАЮ" (-1) - 5 БАЛЛОВ</w:t>
      </w:r>
    </w:p>
    <w:p w:rsidR="00CA4172" w:rsidRPr="00CA4172" w:rsidRDefault="00C15691" w:rsidP="00CA4172">
      <w:pPr>
        <w:tabs>
          <w:tab w:val="left" w:pos="340"/>
          <w:tab w:val="left" w:pos="580"/>
          <w:tab w:val="left" w:pos="820"/>
          <w:tab w:val="left" w:pos="1060"/>
          <w:tab w:val="left" w:pos="1300"/>
          <w:tab w:val="left" w:pos="1540"/>
          <w:tab w:val="left" w:pos="1780"/>
          <w:tab w:val="left" w:pos="2020"/>
          <w:tab w:val="left" w:pos="2260"/>
          <w:tab w:val="left" w:pos="2500"/>
          <w:tab w:val="left" w:pos="2740"/>
          <w:tab w:val="left" w:pos="2980"/>
          <w:tab w:val="left" w:pos="3220"/>
          <w:tab w:val="left" w:pos="3460"/>
          <w:tab w:val="left" w:pos="3700"/>
          <w:tab w:val="left" w:pos="3940"/>
          <w:tab w:val="left" w:pos="4180"/>
          <w:tab w:val="left" w:pos="4420"/>
          <w:tab w:val="left" w:pos="4660"/>
          <w:tab w:val="left" w:pos="4900"/>
          <w:tab w:val="left" w:pos="5140"/>
          <w:tab w:val="left" w:pos="5380"/>
          <w:tab w:val="left" w:pos="5620"/>
          <w:tab w:val="left" w:pos="5860"/>
          <w:tab w:val="left" w:pos="6100"/>
          <w:tab w:val="left" w:pos="6340"/>
          <w:tab w:val="left" w:pos="6580"/>
          <w:tab w:val="left" w:pos="6820"/>
          <w:tab w:val="left" w:pos="7060"/>
          <w:tab w:val="left" w:pos="7300"/>
          <w:tab w:val="left" w:pos="7540"/>
          <w:tab w:val="left" w:pos="778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A4172">
        <w:rPr>
          <w:sz w:val="28"/>
          <w:szCs w:val="28"/>
          <w:lang w:val="en-US"/>
        </w:rPr>
        <w:t>;</w:t>
      </w:r>
      <w:r w:rsidRPr="00CA4172">
        <w:rPr>
          <w:sz w:val="28"/>
          <w:szCs w:val="28"/>
        </w:rPr>
        <w:t>ЗА</w:t>
      </w:r>
      <w:r w:rsidRPr="00CA4172">
        <w:rPr>
          <w:sz w:val="28"/>
          <w:szCs w:val="28"/>
          <w:lang w:val="en-US"/>
        </w:rPr>
        <w:t xml:space="preserve"> </w:t>
      </w:r>
      <w:r w:rsidRPr="00CA4172">
        <w:rPr>
          <w:sz w:val="28"/>
          <w:szCs w:val="28"/>
        </w:rPr>
        <w:t>ОТВЕТ</w:t>
      </w:r>
      <w:r w:rsidRPr="00CA4172">
        <w:rPr>
          <w:sz w:val="28"/>
          <w:szCs w:val="28"/>
          <w:lang w:val="en-US"/>
        </w:rPr>
        <w:t xml:space="preserve"> "</w:t>
      </w:r>
      <w:r w:rsidRPr="00CA4172">
        <w:rPr>
          <w:sz w:val="28"/>
          <w:szCs w:val="28"/>
        </w:rPr>
        <w:t>НЕТ</w:t>
      </w:r>
      <w:r w:rsidRPr="00CA4172">
        <w:rPr>
          <w:sz w:val="28"/>
          <w:szCs w:val="28"/>
          <w:lang w:val="en-US"/>
        </w:rPr>
        <w:t xml:space="preserve">" (0) - 0 </w:t>
      </w:r>
      <w:r w:rsidRPr="00CA4172">
        <w:rPr>
          <w:sz w:val="28"/>
          <w:szCs w:val="28"/>
        </w:rPr>
        <w:t>БАЛЛОВ</w:t>
      </w:r>
    </w:p>
    <w:p w:rsidR="00CA4172" w:rsidRPr="00CA4172" w:rsidRDefault="00C15691" w:rsidP="00CA4172">
      <w:pPr>
        <w:tabs>
          <w:tab w:val="left" w:pos="340"/>
          <w:tab w:val="left" w:pos="580"/>
          <w:tab w:val="left" w:pos="820"/>
          <w:tab w:val="left" w:pos="1060"/>
          <w:tab w:val="left" w:pos="1300"/>
          <w:tab w:val="left" w:pos="1540"/>
          <w:tab w:val="left" w:pos="1780"/>
          <w:tab w:val="left" w:pos="2020"/>
          <w:tab w:val="left" w:pos="2260"/>
          <w:tab w:val="left" w:pos="2500"/>
          <w:tab w:val="left" w:pos="2740"/>
          <w:tab w:val="left" w:pos="2980"/>
          <w:tab w:val="left" w:pos="3220"/>
          <w:tab w:val="left" w:pos="3460"/>
          <w:tab w:val="left" w:pos="3700"/>
          <w:tab w:val="left" w:pos="3940"/>
          <w:tab w:val="left" w:pos="4180"/>
          <w:tab w:val="left" w:pos="4420"/>
          <w:tab w:val="left" w:pos="4660"/>
          <w:tab w:val="left" w:pos="4900"/>
          <w:tab w:val="left" w:pos="5140"/>
          <w:tab w:val="left" w:pos="5380"/>
          <w:tab w:val="left" w:pos="5620"/>
          <w:tab w:val="left" w:pos="5860"/>
          <w:tab w:val="left" w:pos="6100"/>
          <w:tab w:val="left" w:pos="6340"/>
          <w:tab w:val="left" w:pos="6580"/>
          <w:tab w:val="left" w:pos="6820"/>
          <w:tab w:val="left" w:pos="7060"/>
          <w:tab w:val="left" w:pos="7300"/>
          <w:tab w:val="left" w:pos="7540"/>
          <w:tab w:val="left" w:pos="778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A4172">
        <w:rPr>
          <w:sz w:val="28"/>
          <w:szCs w:val="28"/>
          <w:lang w:val="en-US"/>
        </w:rPr>
        <w:t>(COND</w:t>
      </w:r>
    </w:p>
    <w:p w:rsidR="00CA4172" w:rsidRPr="00CA4172" w:rsidRDefault="00C15691" w:rsidP="00CA4172">
      <w:pPr>
        <w:tabs>
          <w:tab w:val="left" w:pos="340"/>
          <w:tab w:val="left" w:pos="580"/>
          <w:tab w:val="left" w:pos="820"/>
          <w:tab w:val="left" w:pos="1060"/>
          <w:tab w:val="left" w:pos="1300"/>
          <w:tab w:val="left" w:pos="1540"/>
          <w:tab w:val="left" w:pos="1780"/>
          <w:tab w:val="left" w:pos="2020"/>
          <w:tab w:val="left" w:pos="2260"/>
          <w:tab w:val="left" w:pos="2500"/>
          <w:tab w:val="left" w:pos="2740"/>
          <w:tab w:val="left" w:pos="2980"/>
          <w:tab w:val="left" w:pos="3220"/>
          <w:tab w:val="left" w:pos="3460"/>
          <w:tab w:val="left" w:pos="3700"/>
          <w:tab w:val="left" w:pos="3940"/>
          <w:tab w:val="left" w:pos="4180"/>
          <w:tab w:val="left" w:pos="4420"/>
          <w:tab w:val="left" w:pos="4660"/>
          <w:tab w:val="left" w:pos="4900"/>
          <w:tab w:val="left" w:pos="5140"/>
          <w:tab w:val="left" w:pos="5380"/>
          <w:tab w:val="left" w:pos="5620"/>
          <w:tab w:val="left" w:pos="5860"/>
          <w:tab w:val="left" w:pos="6100"/>
          <w:tab w:val="left" w:pos="6340"/>
          <w:tab w:val="left" w:pos="6580"/>
          <w:tab w:val="left" w:pos="6820"/>
          <w:tab w:val="left" w:pos="7060"/>
          <w:tab w:val="left" w:pos="7300"/>
          <w:tab w:val="left" w:pos="7540"/>
          <w:tab w:val="left" w:pos="778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A4172">
        <w:rPr>
          <w:sz w:val="28"/>
          <w:szCs w:val="28"/>
          <w:lang w:val="en-US"/>
        </w:rPr>
        <w:t>((= VALUE 1)</w:t>
      </w:r>
      <w:r w:rsidR="00CA4172" w:rsidRPr="00CA4172">
        <w:rPr>
          <w:sz w:val="28"/>
          <w:szCs w:val="28"/>
          <w:lang w:val="en-US"/>
        </w:rPr>
        <w:t xml:space="preserve"> </w:t>
      </w:r>
      <w:r w:rsidRPr="00CA4172">
        <w:rPr>
          <w:sz w:val="28"/>
          <w:szCs w:val="28"/>
          <w:lang w:val="en-US"/>
        </w:rPr>
        <w:t>(SETF COUNTER (+ COUNTER 10)))</w:t>
      </w:r>
    </w:p>
    <w:p w:rsidR="00CA4172" w:rsidRPr="00CA4172" w:rsidRDefault="00C15691" w:rsidP="00CA4172">
      <w:pPr>
        <w:tabs>
          <w:tab w:val="left" w:pos="340"/>
          <w:tab w:val="left" w:pos="580"/>
          <w:tab w:val="left" w:pos="820"/>
          <w:tab w:val="left" w:pos="1060"/>
          <w:tab w:val="left" w:pos="1300"/>
          <w:tab w:val="left" w:pos="1540"/>
          <w:tab w:val="left" w:pos="1780"/>
          <w:tab w:val="left" w:pos="2020"/>
          <w:tab w:val="left" w:pos="2260"/>
          <w:tab w:val="left" w:pos="2500"/>
          <w:tab w:val="left" w:pos="2740"/>
          <w:tab w:val="left" w:pos="2980"/>
          <w:tab w:val="left" w:pos="3220"/>
          <w:tab w:val="left" w:pos="3460"/>
          <w:tab w:val="left" w:pos="3700"/>
          <w:tab w:val="left" w:pos="3940"/>
          <w:tab w:val="left" w:pos="4180"/>
          <w:tab w:val="left" w:pos="4420"/>
          <w:tab w:val="left" w:pos="4660"/>
          <w:tab w:val="left" w:pos="4900"/>
          <w:tab w:val="left" w:pos="5140"/>
          <w:tab w:val="left" w:pos="5380"/>
          <w:tab w:val="left" w:pos="5620"/>
          <w:tab w:val="left" w:pos="5860"/>
          <w:tab w:val="left" w:pos="6100"/>
          <w:tab w:val="left" w:pos="6340"/>
          <w:tab w:val="left" w:pos="6580"/>
          <w:tab w:val="left" w:pos="6820"/>
          <w:tab w:val="left" w:pos="7060"/>
          <w:tab w:val="left" w:pos="7300"/>
          <w:tab w:val="left" w:pos="7540"/>
          <w:tab w:val="left" w:pos="778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A4172">
        <w:rPr>
          <w:sz w:val="28"/>
          <w:szCs w:val="28"/>
          <w:lang w:val="en-US"/>
        </w:rPr>
        <w:t>((= VALUE -1) (SETF COUNTER (+ COUNTER 5)))</w:t>
      </w:r>
    </w:p>
    <w:p w:rsidR="00CA4172" w:rsidRPr="00CA4172" w:rsidRDefault="00C15691" w:rsidP="00CA4172">
      <w:pPr>
        <w:tabs>
          <w:tab w:val="left" w:pos="340"/>
          <w:tab w:val="left" w:pos="580"/>
          <w:tab w:val="left" w:pos="820"/>
          <w:tab w:val="left" w:pos="1060"/>
          <w:tab w:val="left" w:pos="1300"/>
          <w:tab w:val="left" w:pos="1540"/>
          <w:tab w:val="left" w:pos="1780"/>
          <w:tab w:val="left" w:pos="2020"/>
          <w:tab w:val="left" w:pos="2260"/>
          <w:tab w:val="left" w:pos="2500"/>
          <w:tab w:val="left" w:pos="2740"/>
          <w:tab w:val="left" w:pos="2980"/>
          <w:tab w:val="left" w:pos="3220"/>
          <w:tab w:val="left" w:pos="3460"/>
          <w:tab w:val="left" w:pos="3700"/>
          <w:tab w:val="left" w:pos="3940"/>
          <w:tab w:val="left" w:pos="4180"/>
          <w:tab w:val="left" w:pos="4420"/>
          <w:tab w:val="left" w:pos="4660"/>
          <w:tab w:val="left" w:pos="4900"/>
          <w:tab w:val="left" w:pos="5140"/>
          <w:tab w:val="left" w:pos="5380"/>
          <w:tab w:val="left" w:pos="5620"/>
          <w:tab w:val="left" w:pos="5860"/>
          <w:tab w:val="left" w:pos="6100"/>
          <w:tab w:val="left" w:pos="6340"/>
          <w:tab w:val="left" w:pos="6580"/>
          <w:tab w:val="left" w:pos="6820"/>
          <w:tab w:val="left" w:pos="7060"/>
          <w:tab w:val="left" w:pos="7300"/>
          <w:tab w:val="left" w:pos="7540"/>
          <w:tab w:val="left" w:pos="778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A4172">
        <w:rPr>
          <w:sz w:val="28"/>
          <w:szCs w:val="28"/>
          <w:lang w:val="en-US"/>
        </w:rPr>
        <w:t>((= VALUE 0) (SETF COUNTER (+ COUNTER 0)))</w:t>
      </w:r>
    </w:p>
    <w:p w:rsidR="00C15691" w:rsidRPr="00CA4172" w:rsidRDefault="00C15691" w:rsidP="00CA4172">
      <w:pPr>
        <w:tabs>
          <w:tab w:val="left" w:pos="340"/>
          <w:tab w:val="left" w:pos="580"/>
          <w:tab w:val="left" w:pos="820"/>
          <w:tab w:val="left" w:pos="1060"/>
          <w:tab w:val="left" w:pos="1300"/>
          <w:tab w:val="left" w:pos="1540"/>
          <w:tab w:val="left" w:pos="1780"/>
          <w:tab w:val="left" w:pos="2020"/>
          <w:tab w:val="left" w:pos="2260"/>
          <w:tab w:val="left" w:pos="2500"/>
          <w:tab w:val="left" w:pos="2740"/>
          <w:tab w:val="left" w:pos="2980"/>
          <w:tab w:val="left" w:pos="3220"/>
          <w:tab w:val="left" w:pos="3460"/>
          <w:tab w:val="left" w:pos="3700"/>
          <w:tab w:val="left" w:pos="3940"/>
          <w:tab w:val="left" w:pos="4180"/>
          <w:tab w:val="left" w:pos="4420"/>
          <w:tab w:val="left" w:pos="4660"/>
          <w:tab w:val="left" w:pos="4900"/>
          <w:tab w:val="left" w:pos="5140"/>
          <w:tab w:val="left" w:pos="5380"/>
          <w:tab w:val="left" w:pos="5620"/>
          <w:tab w:val="left" w:pos="5860"/>
          <w:tab w:val="left" w:pos="6100"/>
          <w:tab w:val="left" w:pos="6340"/>
          <w:tab w:val="left" w:pos="6580"/>
          <w:tab w:val="left" w:pos="6820"/>
          <w:tab w:val="left" w:pos="7060"/>
          <w:tab w:val="left" w:pos="7300"/>
          <w:tab w:val="left" w:pos="7540"/>
          <w:tab w:val="left" w:pos="778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A4172">
        <w:rPr>
          <w:sz w:val="28"/>
          <w:szCs w:val="28"/>
        </w:rPr>
        <w:t>)</w:t>
      </w:r>
    </w:p>
    <w:p w:rsidR="00C15691" w:rsidRPr="00CA4172" w:rsidRDefault="00C15691" w:rsidP="00CA4172">
      <w:pPr>
        <w:tabs>
          <w:tab w:val="left" w:pos="340"/>
          <w:tab w:val="left" w:pos="580"/>
          <w:tab w:val="left" w:pos="820"/>
          <w:tab w:val="left" w:pos="1060"/>
          <w:tab w:val="left" w:pos="1300"/>
          <w:tab w:val="left" w:pos="1540"/>
          <w:tab w:val="left" w:pos="1780"/>
          <w:tab w:val="left" w:pos="2020"/>
          <w:tab w:val="left" w:pos="2260"/>
          <w:tab w:val="left" w:pos="2500"/>
          <w:tab w:val="left" w:pos="2740"/>
          <w:tab w:val="left" w:pos="2980"/>
          <w:tab w:val="left" w:pos="3220"/>
          <w:tab w:val="left" w:pos="3460"/>
          <w:tab w:val="left" w:pos="3700"/>
          <w:tab w:val="left" w:pos="3940"/>
          <w:tab w:val="left" w:pos="4180"/>
          <w:tab w:val="left" w:pos="4420"/>
          <w:tab w:val="left" w:pos="4660"/>
          <w:tab w:val="left" w:pos="4900"/>
          <w:tab w:val="left" w:pos="5140"/>
          <w:tab w:val="left" w:pos="5380"/>
          <w:tab w:val="left" w:pos="5620"/>
          <w:tab w:val="left" w:pos="5860"/>
          <w:tab w:val="left" w:pos="6100"/>
          <w:tab w:val="left" w:pos="6340"/>
          <w:tab w:val="left" w:pos="6580"/>
          <w:tab w:val="left" w:pos="6820"/>
          <w:tab w:val="left" w:pos="7060"/>
          <w:tab w:val="left" w:pos="7300"/>
          <w:tab w:val="left" w:pos="7540"/>
          <w:tab w:val="left" w:pos="778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A4172">
        <w:rPr>
          <w:sz w:val="28"/>
          <w:szCs w:val="28"/>
        </w:rPr>
        <w:t>)</w:t>
      </w:r>
    </w:p>
    <w:p w:rsidR="00C15691" w:rsidRPr="00CA4172" w:rsidRDefault="00C15691" w:rsidP="00CA4172">
      <w:pPr>
        <w:tabs>
          <w:tab w:val="left" w:pos="340"/>
          <w:tab w:val="left" w:pos="580"/>
          <w:tab w:val="left" w:pos="820"/>
          <w:tab w:val="left" w:pos="1060"/>
          <w:tab w:val="left" w:pos="1300"/>
          <w:tab w:val="left" w:pos="1540"/>
          <w:tab w:val="left" w:pos="1780"/>
          <w:tab w:val="left" w:pos="2020"/>
          <w:tab w:val="left" w:pos="2260"/>
          <w:tab w:val="left" w:pos="2500"/>
          <w:tab w:val="left" w:pos="2740"/>
          <w:tab w:val="left" w:pos="2980"/>
          <w:tab w:val="left" w:pos="3220"/>
          <w:tab w:val="left" w:pos="3460"/>
          <w:tab w:val="left" w:pos="3700"/>
          <w:tab w:val="left" w:pos="3940"/>
          <w:tab w:val="left" w:pos="4180"/>
          <w:tab w:val="left" w:pos="4420"/>
          <w:tab w:val="left" w:pos="4660"/>
          <w:tab w:val="left" w:pos="4900"/>
          <w:tab w:val="left" w:pos="5140"/>
          <w:tab w:val="left" w:pos="5380"/>
          <w:tab w:val="left" w:pos="5620"/>
          <w:tab w:val="left" w:pos="5860"/>
          <w:tab w:val="left" w:pos="6100"/>
          <w:tab w:val="left" w:pos="6340"/>
          <w:tab w:val="left" w:pos="6580"/>
          <w:tab w:val="left" w:pos="6820"/>
          <w:tab w:val="left" w:pos="7060"/>
          <w:tab w:val="left" w:pos="7300"/>
          <w:tab w:val="left" w:pos="7540"/>
          <w:tab w:val="left" w:pos="778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A4172">
        <w:rPr>
          <w:sz w:val="28"/>
          <w:szCs w:val="28"/>
        </w:rPr>
        <w:t>;СОЗДАЕМ НУЛЕВОЙ СПИСОК СЧЕТЧИКОВ РАЗМЕР КОТОРОГО РАВЕН КОЛИЧЕСТВУ ЧЕЛОВЕК</w:t>
      </w:r>
    </w:p>
    <w:p w:rsidR="00C15691" w:rsidRPr="00CA4172" w:rsidRDefault="00C15691" w:rsidP="00CA4172">
      <w:pPr>
        <w:tabs>
          <w:tab w:val="left" w:pos="340"/>
          <w:tab w:val="left" w:pos="580"/>
          <w:tab w:val="left" w:pos="820"/>
          <w:tab w:val="left" w:pos="1060"/>
          <w:tab w:val="left" w:pos="1300"/>
          <w:tab w:val="left" w:pos="1540"/>
          <w:tab w:val="left" w:pos="1780"/>
          <w:tab w:val="left" w:pos="2020"/>
          <w:tab w:val="left" w:pos="2260"/>
          <w:tab w:val="left" w:pos="2500"/>
          <w:tab w:val="left" w:pos="2740"/>
          <w:tab w:val="left" w:pos="2980"/>
          <w:tab w:val="left" w:pos="3220"/>
          <w:tab w:val="left" w:pos="3460"/>
          <w:tab w:val="left" w:pos="3700"/>
          <w:tab w:val="left" w:pos="3940"/>
          <w:tab w:val="left" w:pos="4180"/>
          <w:tab w:val="left" w:pos="4420"/>
          <w:tab w:val="left" w:pos="4660"/>
          <w:tab w:val="left" w:pos="4900"/>
          <w:tab w:val="left" w:pos="5140"/>
          <w:tab w:val="left" w:pos="5380"/>
          <w:tab w:val="left" w:pos="5620"/>
          <w:tab w:val="left" w:pos="5860"/>
          <w:tab w:val="left" w:pos="6100"/>
          <w:tab w:val="left" w:pos="6340"/>
          <w:tab w:val="left" w:pos="6580"/>
          <w:tab w:val="left" w:pos="6820"/>
          <w:tab w:val="left" w:pos="7060"/>
          <w:tab w:val="left" w:pos="7300"/>
          <w:tab w:val="left" w:pos="7540"/>
          <w:tab w:val="left" w:pos="778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A4172">
        <w:rPr>
          <w:sz w:val="28"/>
          <w:szCs w:val="28"/>
          <w:lang w:val="en-US"/>
        </w:rPr>
        <w:t>(SETQ LST_COUNTER (CREATE_LST PEOPLE NIL))</w:t>
      </w:r>
    </w:p>
    <w:p w:rsidR="00CA4172" w:rsidRPr="00CA4172" w:rsidRDefault="00C15691" w:rsidP="00CA4172">
      <w:pPr>
        <w:tabs>
          <w:tab w:val="left" w:pos="340"/>
          <w:tab w:val="left" w:pos="580"/>
          <w:tab w:val="left" w:pos="820"/>
          <w:tab w:val="left" w:pos="1060"/>
          <w:tab w:val="left" w:pos="1300"/>
          <w:tab w:val="left" w:pos="1540"/>
          <w:tab w:val="left" w:pos="1780"/>
          <w:tab w:val="left" w:pos="2020"/>
          <w:tab w:val="left" w:pos="2260"/>
          <w:tab w:val="left" w:pos="2500"/>
          <w:tab w:val="left" w:pos="2740"/>
          <w:tab w:val="left" w:pos="2980"/>
          <w:tab w:val="left" w:pos="3220"/>
          <w:tab w:val="left" w:pos="3460"/>
          <w:tab w:val="left" w:pos="3700"/>
          <w:tab w:val="left" w:pos="3940"/>
          <w:tab w:val="left" w:pos="4180"/>
          <w:tab w:val="left" w:pos="4420"/>
          <w:tab w:val="left" w:pos="4660"/>
          <w:tab w:val="left" w:pos="4900"/>
          <w:tab w:val="left" w:pos="5140"/>
          <w:tab w:val="left" w:pos="5380"/>
          <w:tab w:val="left" w:pos="5620"/>
          <w:tab w:val="left" w:pos="5860"/>
          <w:tab w:val="left" w:pos="6100"/>
          <w:tab w:val="left" w:pos="6340"/>
          <w:tab w:val="left" w:pos="6580"/>
          <w:tab w:val="left" w:pos="6820"/>
          <w:tab w:val="left" w:pos="7060"/>
          <w:tab w:val="left" w:pos="7300"/>
          <w:tab w:val="left" w:pos="7540"/>
          <w:tab w:val="left" w:pos="778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A4172">
        <w:rPr>
          <w:sz w:val="28"/>
          <w:szCs w:val="28"/>
          <w:lang w:val="en-US"/>
        </w:rPr>
        <w:t>(DO</w:t>
      </w:r>
    </w:p>
    <w:p w:rsidR="00CA4172" w:rsidRPr="00CA4172" w:rsidRDefault="00C15691" w:rsidP="00CA4172">
      <w:pPr>
        <w:tabs>
          <w:tab w:val="left" w:pos="340"/>
          <w:tab w:val="left" w:pos="580"/>
          <w:tab w:val="left" w:pos="820"/>
          <w:tab w:val="left" w:pos="1060"/>
          <w:tab w:val="left" w:pos="1300"/>
          <w:tab w:val="left" w:pos="1540"/>
          <w:tab w:val="left" w:pos="1780"/>
          <w:tab w:val="left" w:pos="2020"/>
          <w:tab w:val="left" w:pos="2260"/>
          <w:tab w:val="left" w:pos="2500"/>
          <w:tab w:val="left" w:pos="2740"/>
          <w:tab w:val="left" w:pos="2980"/>
          <w:tab w:val="left" w:pos="3220"/>
          <w:tab w:val="left" w:pos="3460"/>
          <w:tab w:val="left" w:pos="3700"/>
          <w:tab w:val="left" w:pos="3940"/>
          <w:tab w:val="left" w:pos="4180"/>
          <w:tab w:val="left" w:pos="4420"/>
          <w:tab w:val="left" w:pos="4660"/>
          <w:tab w:val="left" w:pos="4900"/>
          <w:tab w:val="left" w:pos="5140"/>
          <w:tab w:val="left" w:pos="5380"/>
          <w:tab w:val="left" w:pos="5620"/>
          <w:tab w:val="left" w:pos="5860"/>
          <w:tab w:val="left" w:pos="6100"/>
          <w:tab w:val="left" w:pos="6340"/>
          <w:tab w:val="left" w:pos="6580"/>
          <w:tab w:val="left" w:pos="6820"/>
          <w:tab w:val="left" w:pos="7060"/>
          <w:tab w:val="left" w:pos="7300"/>
          <w:tab w:val="left" w:pos="7540"/>
          <w:tab w:val="left" w:pos="778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A4172">
        <w:rPr>
          <w:sz w:val="28"/>
          <w:szCs w:val="28"/>
          <w:lang w:val="en-US"/>
        </w:rPr>
        <w:t>((I 0))</w:t>
      </w:r>
    </w:p>
    <w:p w:rsidR="00C15691" w:rsidRPr="00CA4172" w:rsidRDefault="00C15691" w:rsidP="00CA4172">
      <w:pPr>
        <w:tabs>
          <w:tab w:val="left" w:pos="340"/>
          <w:tab w:val="left" w:pos="580"/>
          <w:tab w:val="left" w:pos="820"/>
          <w:tab w:val="left" w:pos="1060"/>
          <w:tab w:val="left" w:pos="1300"/>
          <w:tab w:val="left" w:pos="1540"/>
          <w:tab w:val="left" w:pos="1780"/>
          <w:tab w:val="left" w:pos="2020"/>
          <w:tab w:val="left" w:pos="2260"/>
          <w:tab w:val="left" w:pos="2500"/>
          <w:tab w:val="left" w:pos="2740"/>
          <w:tab w:val="left" w:pos="2980"/>
          <w:tab w:val="left" w:pos="3220"/>
          <w:tab w:val="left" w:pos="3460"/>
          <w:tab w:val="left" w:pos="3700"/>
          <w:tab w:val="left" w:pos="3940"/>
          <w:tab w:val="left" w:pos="4180"/>
          <w:tab w:val="left" w:pos="4420"/>
          <w:tab w:val="left" w:pos="4660"/>
          <w:tab w:val="left" w:pos="4900"/>
          <w:tab w:val="left" w:pos="5140"/>
          <w:tab w:val="left" w:pos="5380"/>
          <w:tab w:val="left" w:pos="5620"/>
          <w:tab w:val="left" w:pos="5860"/>
          <w:tab w:val="left" w:pos="6100"/>
          <w:tab w:val="left" w:pos="6340"/>
          <w:tab w:val="left" w:pos="6580"/>
          <w:tab w:val="left" w:pos="6820"/>
          <w:tab w:val="left" w:pos="7060"/>
          <w:tab w:val="left" w:pos="7300"/>
          <w:tab w:val="left" w:pos="7540"/>
          <w:tab w:val="left" w:pos="778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A4172">
        <w:rPr>
          <w:sz w:val="28"/>
          <w:szCs w:val="28"/>
          <w:lang w:val="en-US"/>
        </w:rPr>
        <w:t>((&gt;= I NUM))</w:t>
      </w:r>
    </w:p>
    <w:p w:rsidR="00CA4172" w:rsidRPr="00CA4172" w:rsidRDefault="00C15691" w:rsidP="00CA4172">
      <w:pPr>
        <w:tabs>
          <w:tab w:val="left" w:pos="340"/>
          <w:tab w:val="left" w:pos="580"/>
          <w:tab w:val="left" w:pos="820"/>
          <w:tab w:val="left" w:pos="1060"/>
          <w:tab w:val="left" w:pos="1300"/>
          <w:tab w:val="left" w:pos="1540"/>
          <w:tab w:val="left" w:pos="1780"/>
          <w:tab w:val="left" w:pos="2020"/>
          <w:tab w:val="left" w:pos="2260"/>
          <w:tab w:val="left" w:pos="2500"/>
          <w:tab w:val="left" w:pos="2740"/>
          <w:tab w:val="left" w:pos="2980"/>
          <w:tab w:val="left" w:pos="3220"/>
          <w:tab w:val="left" w:pos="3460"/>
          <w:tab w:val="left" w:pos="3700"/>
          <w:tab w:val="left" w:pos="3940"/>
          <w:tab w:val="left" w:pos="4180"/>
          <w:tab w:val="left" w:pos="4420"/>
          <w:tab w:val="left" w:pos="4660"/>
          <w:tab w:val="left" w:pos="4900"/>
          <w:tab w:val="left" w:pos="5140"/>
          <w:tab w:val="left" w:pos="5380"/>
          <w:tab w:val="left" w:pos="5620"/>
          <w:tab w:val="left" w:pos="5860"/>
          <w:tab w:val="left" w:pos="6100"/>
          <w:tab w:val="left" w:pos="6340"/>
          <w:tab w:val="left" w:pos="6580"/>
          <w:tab w:val="left" w:pos="6820"/>
          <w:tab w:val="left" w:pos="7060"/>
          <w:tab w:val="left" w:pos="7300"/>
          <w:tab w:val="left" w:pos="7540"/>
          <w:tab w:val="left" w:pos="778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A4172">
        <w:rPr>
          <w:sz w:val="28"/>
          <w:szCs w:val="28"/>
          <w:lang w:val="en-US"/>
        </w:rPr>
        <w:t>;</w:t>
      </w:r>
      <w:r w:rsidRPr="00CA4172">
        <w:rPr>
          <w:sz w:val="28"/>
          <w:szCs w:val="28"/>
        </w:rPr>
        <w:t>СЧИТЫВАЕМ</w:t>
      </w:r>
      <w:r w:rsidRPr="00CA4172">
        <w:rPr>
          <w:sz w:val="28"/>
          <w:szCs w:val="28"/>
          <w:lang w:val="en-US"/>
        </w:rPr>
        <w:t xml:space="preserve"> </w:t>
      </w:r>
      <w:r w:rsidRPr="00CA4172">
        <w:rPr>
          <w:sz w:val="28"/>
          <w:szCs w:val="28"/>
        </w:rPr>
        <w:t>СТРОКУ</w:t>
      </w:r>
      <w:r w:rsidRPr="00CA4172">
        <w:rPr>
          <w:sz w:val="28"/>
          <w:szCs w:val="28"/>
          <w:lang w:val="en-US"/>
        </w:rPr>
        <w:t xml:space="preserve"> LST</w:t>
      </w:r>
    </w:p>
    <w:p w:rsidR="00CA4172" w:rsidRPr="00CA4172" w:rsidRDefault="00C15691" w:rsidP="00CA4172">
      <w:pPr>
        <w:tabs>
          <w:tab w:val="left" w:pos="340"/>
          <w:tab w:val="left" w:pos="580"/>
          <w:tab w:val="left" w:pos="820"/>
          <w:tab w:val="left" w:pos="1060"/>
          <w:tab w:val="left" w:pos="1300"/>
          <w:tab w:val="left" w:pos="1540"/>
          <w:tab w:val="left" w:pos="1780"/>
          <w:tab w:val="left" w:pos="2020"/>
          <w:tab w:val="left" w:pos="2260"/>
          <w:tab w:val="left" w:pos="2500"/>
          <w:tab w:val="left" w:pos="2740"/>
          <w:tab w:val="left" w:pos="2980"/>
          <w:tab w:val="left" w:pos="3220"/>
          <w:tab w:val="left" w:pos="3460"/>
          <w:tab w:val="left" w:pos="3700"/>
          <w:tab w:val="left" w:pos="3940"/>
          <w:tab w:val="left" w:pos="4180"/>
          <w:tab w:val="left" w:pos="4420"/>
          <w:tab w:val="left" w:pos="4660"/>
          <w:tab w:val="left" w:pos="4900"/>
          <w:tab w:val="left" w:pos="5140"/>
          <w:tab w:val="left" w:pos="5380"/>
          <w:tab w:val="left" w:pos="5620"/>
          <w:tab w:val="left" w:pos="5860"/>
          <w:tab w:val="left" w:pos="6100"/>
          <w:tab w:val="left" w:pos="6340"/>
          <w:tab w:val="left" w:pos="6580"/>
          <w:tab w:val="left" w:pos="6820"/>
          <w:tab w:val="left" w:pos="7060"/>
          <w:tab w:val="left" w:pos="7300"/>
          <w:tab w:val="left" w:pos="7540"/>
          <w:tab w:val="left" w:pos="778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A4172">
        <w:rPr>
          <w:sz w:val="28"/>
          <w:szCs w:val="28"/>
          <w:lang w:val="en-US"/>
        </w:rPr>
        <w:t>(SETQ LST (READ</w:t>
      </w:r>
      <w:r w:rsidR="00CA4172" w:rsidRPr="00CA4172">
        <w:rPr>
          <w:sz w:val="28"/>
          <w:szCs w:val="28"/>
          <w:lang w:val="en-US"/>
        </w:rPr>
        <w:t xml:space="preserve"> </w:t>
      </w:r>
      <w:r w:rsidRPr="00CA4172">
        <w:rPr>
          <w:sz w:val="28"/>
          <w:szCs w:val="28"/>
          <w:lang w:val="en-US"/>
        </w:rPr>
        <w:t>INPUT_STREAM))</w:t>
      </w:r>
    </w:p>
    <w:p w:rsidR="00CA4172" w:rsidRPr="00CA4172" w:rsidRDefault="00C15691" w:rsidP="00CA4172">
      <w:pPr>
        <w:tabs>
          <w:tab w:val="left" w:pos="340"/>
          <w:tab w:val="left" w:pos="580"/>
          <w:tab w:val="left" w:pos="820"/>
          <w:tab w:val="left" w:pos="1060"/>
          <w:tab w:val="left" w:pos="1300"/>
          <w:tab w:val="left" w:pos="1540"/>
          <w:tab w:val="left" w:pos="1780"/>
          <w:tab w:val="left" w:pos="2020"/>
          <w:tab w:val="left" w:pos="2260"/>
          <w:tab w:val="left" w:pos="2500"/>
          <w:tab w:val="left" w:pos="2740"/>
          <w:tab w:val="left" w:pos="2980"/>
          <w:tab w:val="left" w:pos="3220"/>
          <w:tab w:val="left" w:pos="3460"/>
          <w:tab w:val="left" w:pos="3700"/>
          <w:tab w:val="left" w:pos="3940"/>
          <w:tab w:val="left" w:pos="4180"/>
          <w:tab w:val="left" w:pos="4420"/>
          <w:tab w:val="left" w:pos="4660"/>
          <w:tab w:val="left" w:pos="4900"/>
          <w:tab w:val="left" w:pos="5140"/>
          <w:tab w:val="left" w:pos="5380"/>
          <w:tab w:val="left" w:pos="5620"/>
          <w:tab w:val="left" w:pos="5860"/>
          <w:tab w:val="left" w:pos="6100"/>
          <w:tab w:val="left" w:pos="6340"/>
          <w:tab w:val="left" w:pos="6580"/>
          <w:tab w:val="left" w:pos="6820"/>
          <w:tab w:val="left" w:pos="7060"/>
          <w:tab w:val="left" w:pos="7300"/>
          <w:tab w:val="left" w:pos="7540"/>
          <w:tab w:val="left" w:pos="778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A4172">
        <w:rPr>
          <w:sz w:val="28"/>
          <w:szCs w:val="28"/>
        </w:rPr>
        <w:t>;ПОЛУЧАЕМ ОТВЕТЫ ЛЮДЕЙ ИЗ СТРОКИ LST</w:t>
      </w:r>
    </w:p>
    <w:p w:rsidR="00C15691" w:rsidRPr="00CA4172" w:rsidRDefault="00C15691" w:rsidP="00CA4172">
      <w:pPr>
        <w:tabs>
          <w:tab w:val="left" w:pos="340"/>
          <w:tab w:val="left" w:pos="580"/>
          <w:tab w:val="left" w:pos="820"/>
          <w:tab w:val="left" w:pos="1060"/>
          <w:tab w:val="left" w:pos="1300"/>
          <w:tab w:val="left" w:pos="1540"/>
          <w:tab w:val="left" w:pos="1780"/>
          <w:tab w:val="left" w:pos="2020"/>
          <w:tab w:val="left" w:pos="2260"/>
          <w:tab w:val="left" w:pos="2500"/>
          <w:tab w:val="left" w:pos="2740"/>
          <w:tab w:val="left" w:pos="2980"/>
          <w:tab w:val="left" w:pos="3220"/>
          <w:tab w:val="left" w:pos="3460"/>
          <w:tab w:val="left" w:pos="3700"/>
          <w:tab w:val="left" w:pos="3940"/>
          <w:tab w:val="left" w:pos="4180"/>
          <w:tab w:val="left" w:pos="4420"/>
          <w:tab w:val="left" w:pos="4660"/>
          <w:tab w:val="left" w:pos="4900"/>
          <w:tab w:val="left" w:pos="5140"/>
          <w:tab w:val="left" w:pos="5380"/>
          <w:tab w:val="left" w:pos="5620"/>
          <w:tab w:val="left" w:pos="5860"/>
          <w:tab w:val="left" w:pos="6100"/>
          <w:tab w:val="left" w:pos="6340"/>
          <w:tab w:val="left" w:pos="6580"/>
          <w:tab w:val="left" w:pos="6820"/>
          <w:tab w:val="left" w:pos="7060"/>
          <w:tab w:val="left" w:pos="7300"/>
          <w:tab w:val="left" w:pos="7540"/>
          <w:tab w:val="left" w:pos="778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A4172">
        <w:rPr>
          <w:sz w:val="28"/>
          <w:szCs w:val="28"/>
        </w:rPr>
        <w:t>(SETQ ANSWER (CADR LST))</w:t>
      </w:r>
    </w:p>
    <w:p w:rsidR="00CA4172" w:rsidRPr="00CA4172" w:rsidRDefault="00C15691" w:rsidP="00CA4172">
      <w:pPr>
        <w:tabs>
          <w:tab w:val="left" w:pos="340"/>
          <w:tab w:val="left" w:pos="580"/>
          <w:tab w:val="left" w:pos="820"/>
          <w:tab w:val="left" w:pos="1060"/>
          <w:tab w:val="left" w:pos="1300"/>
          <w:tab w:val="left" w:pos="1540"/>
          <w:tab w:val="left" w:pos="1780"/>
          <w:tab w:val="left" w:pos="2020"/>
          <w:tab w:val="left" w:pos="2260"/>
          <w:tab w:val="left" w:pos="2500"/>
          <w:tab w:val="left" w:pos="2740"/>
          <w:tab w:val="left" w:pos="2980"/>
          <w:tab w:val="left" w:pos="3220"/>
          <w:tab w:val="left" w:pos="3460"/>
          <w:tab w:val="left" w:pos="3700"/>
          <w:tab w:val="left" w:pos="3940"/>
          <w:tab w:val="left" w:pos="4180"/>
          <w:tab w:val="left" w:pos="4420"/>
          <w:tab w:val="left" w:pos="4660"/>
          <w:tab w:val="left" w:pos="4900"/>
          <w:tab w:val="left" w:pos="5140"/>
          <w:tab w:val="left" w:pos="5380"/>
          <w:tab w:val="left" w:pos="5620"/>
          <w:tab w:val="left" w:pos="5860"/>
          <w:tab w:val="left" w:pos="6100"/>
          <w:tab w:val="left" w:pos="6340"/>
          <w:tab w:val="left" w:pos="6580"/>
          <w:tab w:val="left" w:pos="6820"/>
          <w:tab w:val="left" w:pos="7060"/>
          <w:tab w:val="left" w:pos="7300"/>
          <w:tab w:val="left" w:pos="7540"/>
          <w:tab w:val="left" w:pos="778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A4172">
        <w:rPr>
          <w:sz w:val="28"/>
          <w:szCs w:val="28"/>
        </w:rPr>
        <w:t>;СУММИРУЕМ СЧЕТЧИК РЕЗУЛЬТАТОВ ТЕСТИРОВАНИЯ ДЛЯ КАЖДОГО ЧЕЛОВЕКА</w:t>
      </w:r>
    </w:p>
    <w:p w:rsidR="00CA4172" w:rsidRPr="00CA4172" w:rsidRDefault="00C15691" w:rsidP="00CA4172">
      <w:pPr>
        <w:tabs>
          <w:tab w:val="left" w:pos="340"/>
          <w:tab w:val="left" w:pos="580"/>
          <w:tab w:val="left" w:pos="820"/>
          <w:tab w:val="left" w:pos="1060"/>
          <w:tab w:val="left" w:pos="1300"/>
          <w:tab w:val="left" w:pos="1540"/>
          <w:tab w:val="left" w:pos="1780"/>
          <w:tab w:val="left" w:pos="2020"/>
          <w:tab w:val="left" w:pos="2260"/>
          <w:tab w:val="left" w:pos="2500"/>
          <w:tab w:val="left" w:pos="2740"/>
          <w:tab w:val="left" w:pos="2980"/>
          <w:tab w:val="left" w:pos="3220"/>
          <w:tab w:val="left" w:pos="3460"/>
          <w:tab w:val="left" w:pos="3700"/>
          <w:tab w:val="left" w:pos="3940"/>
          <w:tab w:val="left" w:pos="4180"/>
          <w:tab w:val="left" w:pos="4420"/>
          <w:tab w:val="left" w:pos="4660"/>
          <w:tab w:val="left" w:pos="4900"/>
          <w:tab w:val="left" w:pos="5140"/>
          <w:tab w:val="left" w:pos="5380"/>
          <w:tab w:val="left" w:pos="5620"/>
          <w:tab w:val="left" w:pos="5860"/>
          <w:tab w:val="left" w:pos="6100"/>
          <w:tab w:val="left" w:pos="6340"/>
          <w:tab w:val="left" w:pos="6580"/>
          <w:tab w:val="left" w:pos="6820"/>
          <w:tab w:val="left" w:pos="7060"/>
          <w:tab w:val="left" w:pos="7300"/>
          <w:tab w:val="left" w:pos="7540"/>
          <w:tab w:val="left" w:pos="778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A4172">
        <w:rPr>
          <w:sz w:val="28"/>
          <w:szCs w:val="28"/>
          <w:lang w:val="en-US"/>
        </w:rPr>
        <w:t>(SETQ LST_COUNTER (MAPCAR 'SUM_COUNTER ANSWER LST_COUNTER))</w:t>
      </w:r>
    </w:p>
    <w:p w:rsidR="00C15691" w:rsidRPr="00CA4172" w:rsidRDefault="00C15691" w:rsidP="00CA4172">
      <w:pPr>
        <w:tabs>
          <w:tab w:val="left" w:pos="340"/>
          <w:tab w:val="left" w:pos="580"/>
          <w:tab w:val="left" w:pos="820"/>
          <w:tab w:val="left" w:pos="1060"/>
          <w:tab w:val="left" w:pos="1300"/>
          <w:tab w:val="left" w:pos="1540"/>
          <w:tab w:val="left" w:pos="1780"/>
          <w:tab w:val="left" w:pos="2020"/>
          <w:tab w:val="left" w:pos="2260"/>
          <w:tab w:val="left" w:pos="2500"/>
          <w:tab w:val="left" w:pos="2740"/>
          <w:tab w:val="left" w:pos="2980"/>
          <w:tab w:val="left" w:pos="3220"/>
          <w:tab w:val="left" w:pos="3460"/>
          <w:tab w:val="left" w:pos="3700"/>
          <w:tab w:val="left" w:pos="3940"/>
          <w:tab w:val="left" w:pos="4180"/>
          <w:tab w:val="left" w:pos="4420"/>
          <w:tab w:val="left" w:pos="4660"/>
          <w:tab w:val="left" w:pos="4900"/>
          <w:tab w:val="left" w:pos="5140"/>
          <w:tab w:val="left" w:pos="5380"/>
          <w:tab w:val="left" w:pos="5620"/>
          <w:tab w:val="left" w:pos="5860"/>
          <w:tab w:val="left" w:pos="6100"/>
          <w:tab w:val="left" w:pos="6340"/>
          <w:tab w:val="left" w:pos="6580"/>
          <w:tab w:val="left" w:pos="6820"/>
          <w:tab w:val="left" w:pos="7060"/>
          <w:tab w:val="left" w:pos="7300"/>
          <w:tab w:val="left" w:pos="7540"/>
          <w:tab w:val="left" w:pos="778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A4172">
        <w:rPr>
          <w:sz w:val="28"/>
          <w:szCs w:val="28"/>
          <w:lang w:val="en-US"/>
        </w:rPr>
        <w:t>(SETQ I (+ I 1))</w:t>
      </w:r>
    </w:p>
    <w:p w:rsidR="00CA4172" w:rsidRPr="00CA4172" w:rsidRDefault="00C15691" w:rsidP="00CA4172">
      <w:pPr>
        <w:tabs>
          <w:tab w:val="left" w:pos="340"/>
          <w:tab w:val="left" w:pos="580"/>
          <w:tab w:val="left" w:pos="820"/>
          <w:tab w:val="left" w:pos="1060"/>
          <w:tab w:val="left" w:pos="1300"/>
          <w:tab w:val="left" w:pos="1540"/>
          <w:tab w:val="left" w:pos="1780"/>
          <w:tab w:val="left" w:pos="2020"/>
          <w:tab w:val="left" w:pos="2260"/>
          <w:tab w:val="left" w:pos="2500"/>
          <w:tab w:val="left" w:pos="2740"/>
          <w:tab w:val="left" w:pos="2980"/>
          <w:tab w:val="left" w:pos="3220"/>
          <w:tab w:val="left" w:pos="3460"/>
          <w:tab w:val="left" w:pos="3700"/>
          <w:tab w:val="left" w:pos="3940"/>
          <w:tab w:val="left" w:pos="4180"/>
          <w:tab w:val="left" w:pos="4420"/>
          <w:tab w:val="left" w:pos="4660"/>
          <w:tab w:val="left" w:pos="4900"/>
          <w:tab w:val="left" w:pos="5140"/>
          <w:tab w:val="left" w:pos="5380"/>
          <w:tab w:val="left" w:pos="5620"/>
          <w:tab w:val="left" w:pos="5860"/>
          <w:tab w:val="left" w:pos="6100"/>
          <w:tab w:val="left" w:pos="6340"/>
          <w:tab w:val="left" w:pos="6580"/>
          <w:tab w:val="left" w:pos="6820"/>
          <w:tab w:val="left" w:pos="7060"/>
          <w:tab w:val="left" w:pos="7300"/>
          <w:tab w:val="left" w:pos="7540"/>
          <w:tab w:val="left" w:pos="778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A4172">
        <w:rPr>
          <w:sz w:val="28"/>
          <w:szCs w:val="28"/>
          <w:lang w:val="en-US"/>
        </w:rPr>
        <w:t>)</w:t>
      </w:r>
    </w:p>
    <w:p w:rsidR="00C15691" w:rsidRPr="00CA4172" w:rsidRDefault="00C15691" w:rsidP="00CA4172">
      <w:pPr>
        <w:tabs>
          <w:tab w:val="left" w:pos="340"/>
          <w:tab w:val="left" w:pos="580"/>
          <w:tab w:val="left" w:pos="820"/>
          <w:tab w:val="left" w:pos="1060"/>
          <w:tab w:val="left" w:pos="1300"/>
          <w:tab w:val="left" w:pos="1540"/>
          <w:tab w:val="left" w:pos="1780"/>
          <w:tab w:val="left" w:pos="2020"/>
          <w:tab w:val="left" w:pos="2260"/>
          <w:tab w:val="left" w:pos="2500"/>
          <w:tab w:val="left" w:pos="2740"/>
          <w:tab w:val="left" w:pos="2980"/>
          <w:tab w:val="left" w:pos="3220"/>
          <w:tab w:val="left" w:pos="3460"/>
          <w:tab w:val="left" w:pos="3700"/>
          <w:tab w:val="left" w:pos="3940"/>
          <w:tab w:val="left" w:pos="4180"/>
          <w:tab w:val="left" w:pos="4420"/>
          <w:tab w:val="left" w:pos="4660"/>
          <w:tab w:val="left" w:pos="4900"/>
          <w:tab w:val="left" w:pos="5140"/>
          <w:tab w:val="left" w:pos="5380"/>
          <w:tab w:val="left" w:pos="5620"/>
          <w:tab w:val="left" w:pos="5860"/>
          <w:tab w:val="left" w:pos="6100"/>
          <w:tab w:val="left" w:pos="6340"/>
          <w:tab w:val="left" w:pos="6580"/>
          <w:tab w:val="left" w:pos="6820"/>
          <w:tab w:val="left" w:pos="7060"/>
          <w:tab w:val="left" w:pos="7300"/>
          <w:tab w:val="left" w:pos="7540"/>
          <w:tab w:val="left" w:pos="778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A4172">
        <w:rPr>
          <w:sz w:val="28"/>
          <w:szCs w:val="28"/>
          <w:lang w:val="en-US"/>
        </w:rPr>
        <w:t>;</w:t>
      </w:r>
      <w:r w:rsidRPr="00CA4172">
        <w:rPr>
          <w:sz w:val="28"/>
          <w:szCs w:val="28"/>
        </w:rPr>
        <w:t>ЗАКРЫВАЕМ</w:t>
      </w:r>
      <w:r w:rsidRPr="00CA4172">
        <w:rPr>
          <w:sz w:val="28"/>
          <w:szCs w:val="28"/>
          <w:lang w:val="en-US"/>
        </w:rPr>
        <w:t xml:space="preserve"> </w:t>
      </w:r>
      <w:r w:rsidRPr="00CA4172">
        <w:rPr>
          <w:sz w:val="28"/>
          <w:szCs w:val="28"/>
        </w:rPr>
        <w:t>ФАЙЛ</w:t>
      </w:r>
      <w:r w:rsidRPr="00CA4172">
        <w:rPr>
          <w:sz w:val="28"/>
          <w:szCs w:val="28"/>
          <w:lang w:val="en-US"/>
        </w:rPr>
        <w:t xml:space="preserve"> TEST.TXT</w:t>
      </w:r>
    </w:p>
    <w:p w:rsidR="00C15691" w:rsidRPr="00CA4172" w:rsidRDefault="00C15691" w:rsidP="00CA4172">
      <w:pPr>
        <w:tabs>
          <w:tab w:val="left" w:pos="340"/>
          <w:tab w:val="left" w:pos="580"/>
          <w:tab w:val="left" w:pos="820"/>
          <w:tab w:val="left" w:pos="1060"/>
          <w:tab w:val="left" w:pos="1300"/>
          <w:tab w:val="left" w:pos="1540"/>
          <w:tab w:val="left" w:pos="1780"/>
          <w:tab w:val="left" w:pos="2020"/>
          <w:tab w:val="left" w:pos="2260"/>
          <w:tab w:val="left" w:pos="2500"/>
          <w:tab w:val="left" w:pos="2740"/>
          <w:tab w:val="left" w:pos="2980"/>
          <w:tab w:val="left" w:pos="3220"/>
          <w:tab w:val="left" w:pos="3460"/>
          <w:tab w:val="left" w:pos="3700"/>
          <w:tab w:val="left" w:pos="3940"/>
          <w:tab w:val="left" w:pos="4180"/>
          <w:tab w:val="left" w:pos="4420"/>
          <w:tab w:val="left" w:pos="4660"/>
          <w:tab w:val="left" w:pos="4900"/>
          <w:tab w:val="left" w:pos="5140"/>
          <w:tab w:val="left" w:pos="5380"/>
          <w:tab w:val="left" w:pos="5620"/>
          <w:tab w:val="left" w:pos="5860"/>
          <w:tab w:val="left" w:pos="6100"/>
          <w:tab w:val="left" w:pos="6340"/>
          <w:tab w:val="left" w:pos="6580"/>
          <w:tab w:val="left" w:pos="6820"/>
          <w:tab w:val="left" w:pos="7060"/>
          <w:tab w:val="left" w:pos="7300"/>
          <w:tab w:val="left" w:pos="7540"/>
          <w:tab w:val="left" w:pos="778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A4172">
        <w:rPr>
          <w:sz w:val="28"/>
          <w:szCs w:val="28"/>
          <w:lang w:val="en-US"/>
        </w:rPr>
        <w:t>(CLOSE INPUT_STREAM)</w:t>
      </w:r>
    </w:p>
    <w:p w:rsidR="00C15691" w:rsidRPr="00CA4172" w:rsidRDefault="00C15691" w:rsidP="00CA4172">
      <w:pPr>
        <w:tabs>
          <w:tab w:val="left" w:pos="340"/>
          <w:tab w:val="left" w:pos="580"/>
          <w:tab w:val="left" w:pos="820"/>
          <w:tab w:val="left" w:pos="1060"/>
          <w:tab w:val="left" w:pos="1300"/>
          <w:tab w:val="left" w:pos="1540"/>
          <w:tab w:val="left" w:pos="1780"/>
          <w:tab w:val="left" w:pos="2020"/>
          <w:tab w:val="left" w:pos="2260"/>
          <w:tab w:val="left" w:pos="2500"/>
          <w:tab w:val="left" w:pos="2740"/>
          <w:tab w:val="left" w:pos="2980"/>
          <w:tab w:val="left" w:pos="3220"/>
          <w:tab w:val="left" w:pos="3460"/>
          <w:tab w:val="left" w:pos="3700"/>
          <w:tab w:val="left" w:pos="3940"/>
          <w:tab w:val="left" w:pos="4180"/>
          <w:tab w:val="left" w:pos="4420"/>
          <w:tab w:val="left" w:pos="4660"/>
          <w:tab w:val="left" w:pos="4900"/>
          <w:tab w:val="left" w:pos="5140"/>
          <w:tab w:val="left" w:pos="5380"/>
          <w:tab w:val="left" w:pos="5620"/>
          <w:tab w:val="left" w:pos="5860"/>
          <w:tab w:val="left" w:pos="6100"/>
          <w:tab w:val="left" w:pos="6340"/>
          <w:tab w:val="left" w:pos="6580"/>
          <w:tab w:val="left" w:pos="6820"/>
          <w:tab w:val="left" w:pos="7060"/>
          <w:tab w:val="left" w:pos="7300"/>
          <w:tab w:val="left" w:pos="7540"/>
          <w:tab w:val="left" w:pos="778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A4172">
        <w:rPr>
          <w:sz w:val="28"/>
          <w:szCs w:val="28"/>
        </w:rPr>
        <w:t>;СЧЕТЧИК ДЛЯ ВЫВОДА КОЛИЧЕСТВА ЧЕЛОВЕК</w:t>
      </w:r>
    </w:p>
    <w:p w:rsidR="00C15691" w:rsidRPr="00CA4172" w:rsidRDefault="00C15691" w:rsidP="00CA4172">
      <w:pPr>
        <w:tabs>
          <w:tab w:val="left" w:pos="340"/>
          <w:tab w:val="left" w:pos="580"/>
          <w:tab w:val="left" w:pos="820"/>
          <w:tab w:val="left" w:pos="1060"/>
          <w:tab w:val="left" w:pos="1300"/>
          <w:tab w:val="left" w:pos="1540"/>
          <w:tab w:val="left" w:pos="1780"/>
          <w:tab w:val="left" w:pos="2020"/>
          <w:tab w:val="left" w:pos="2260"/>
          <w:tab w:val="left" w:pos="2500"/>
          <w:tab w:val="left" w:pos="2740"/>
          <w:tab w:val="left" w:pos="2980"/>
          <w:tab w:val="left" w:pos="3220"/>
          <w:tab w:val="left" w:pos="3460"/>
          <w:tab w:val="left" w:pos="3700"/>
          <w:tab w:val="left" w:pos="3940"/>
          <w:tab w:val="left" w:pos="4180"/>
          <w:tab w:val="left" w:pos="4420"/>
          <w:tab w:val="left" w:pos="4660"/>
          <w:tab w:val="left" w:pos="4900"/>
          <w:tab w:val="left" w:pos="5140"/>
          <w:tab w:val="left" w:pos="5380"/>
          <w:tab w:val="left" w:pos="5620"/>
          <w:tab w:val="left" w:pos="5860"/>
          <w:tab w:val="left" w:pos="6100"/>
          <w:tab w:val="left" w:pos="6340"/>
          <w:tab w:val="left" w:pos="6580"/>
          <w:tab w:val="left" w:pos="6820"/>
          <w:tab w:val="left" w:pos="7060"/>
          <w:tab w:val="left" w:pos="7300"/>
          <w:tab w:val="left" w:pos="7540"/>
          <w:tab w:val="left" w:pos="778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A4172">
        <w:rPr>
          <w:sz w:val="28"/>
          <w:szCs w:val="28"/>
        </w:rPr>
        <w:t>(SETQ NUM_PEOPLE 1)</w:t>
      </w:r>
    </w:p>
    <w:p w:rsidR="00C15691" w:rsidRPr="00CA4172" w:rsidRDefault="00C15691" w:rsidP="00CA4172">
      <w:pPr>
        <w:tabs>
          <w:tab w:val="left" w:pos="340"/>
          <w:tab w:val="left" w:pos="580"/>
          <w:tab w:val="left" w:pos="820"/>
          <w:tab w:val="left" w:pos="1060"/>
          <w:tab w:val="left" w:pos="1300"/>
          <w:tab w:val="left" w:pos="1540"/>
          <w:tab w:val="left" w:pos="1780"/>
          <w:tab w:val="left" w:pos="2020"/>
          <w:tab w:val="left" w:pos="2260"/>
          <w:tab w:val="left" w:pos="2500"/>
          <w:tab w:val="left" w:pos="2740"/>
          <w:tab w:val="left" w:pos="2980"/>
          <w:tab w:val="left" w:pos="3220"/>
          <w:tab w:val="left" w:pos="3460"/>
          <w:tab w:val="left" w:pos="3700"/>
          <w:tab w:val="left" w:pos="3940"/>
          <w:tab w:val="left" w:pos="4180"/>
          <w:tab w:val="left" w:pos="4420"/>
          <w:tab w:val="left" w:pos="4660"/>
          <w:tab w:val="left" w:pos="4900"/>
          <w:tab w:val="left" w:pos="5140"/>
          <w:tab w:val="left" w:pos="5380"/>
          <w:tab w:val="left" w:pos="5620"/>
          <w:tab w:val="left" w:pos="5860"/>
          <w:tab w:val="left" w:pos="6100"/>
          <w:tab w:val="left" w:pos="6340"/>
          <w:tab w:val="left" w:pos="6580"/>
          <w:tab w:val="left" w:pos="6820"/>
          <w:tab w:val="left" w:pos="7060"/>
          <w:tab w:val="left" w:pos="7300"/>
          <w:tab w:val="left" w:pos="7540"/>
          <w:tab w:val="left" w:pos="778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A4172">
        <w:rPr>
          <w:sz w:val="28"/>
          <w:szCs w:val="28"/>
          <w:lang w:val="en-US"/>
        </w:rPr>
        <w:t>;</w:t>
      </w:r>
      <w:r w:rsidRPr="00CA4172">
        <w:rPr>
          <w:sz w:val="28"/>
          <w:szCs w:val="28"/>
        </w:rPr>
        <w:t>ПЕЧАТЬ</w:t>
      </w:r>
      <w:r w:rsidRPr="00CA4172">
        <w:rPr>
          <w:sz w:val="28"/>
          <w:szCs w:val="28"/>
          <w:lang w:val="en-US"/>
        </w:rPr>
        <w:t xml:space="preserve"> </w:t>
      </w:r>
      <w:r w:rsidRPr="00CA4172">
        <w:rPr>
          <w:sz w:val="28"/>
          <w:szCs w:val="28"/>
        </w:rPr>
        <w:t>РЕЗУЛЬТАТОВ</w:t>
      </w:r>
    </w:p>
    <w:p w:rsidR="00CA4172" w:rsidRPr="00CA4172" w:rsidRDefault="00C15691" w:rsidP="00CA4172">
      <w:pPr>
        <w:tabs>
          <w:tab w:val="left" w:pos="340"/>
          <w:tab w:val="left" w:pos="580"/>
          <w:tab w:val="left" w:pos="820"/>
          <w:tab w:val="left" w:pos="1060"/>
          <w:tab w:val="left" w:pos="1300"/>
          <w:tab w:val="left" w:pos="1540"/>
          <w:tab w:val="left" w:pos="1780"/>
          <w:tab w:val="left" w:pos="2020"/>
          <w:tab w:val="left" w:pos="2260"/>
          <w:tab w:val="left" w:pos="2500"/>
          <w:tab w:val="left" w:pos="2740"/>
          <w:tab w:val="left" w:pos="2980"/>
          <w:tab w:val="left" w:pos="3220"/>
          <w:tab w:val="left" w:pos="3460"/>
          <w:tab w:val="left" w:pos="3700"/>
          <w:tab w:val="left" w:pos="3940"/>
          <w:tab w:val="left" w:pos="4180"/>
          <w:tab w:val="left" w:pos="4420"/>
          <w:tab w:val="left" w:pos="4660"/>
          <w:tab w:val="left" w:pos="4900"/>
          <w:tab w:val="left" w:pos="5140"/>
          <w:tab w:val="left" w:pos="5380"/>
          <w:tab w:val="left" w:pos="5620"/>
          <w:tab w:val="left" w:pos="5860"/>
          <w:tab w:val="left" w:pos="6100"/>
          <w:tab w:val="left" w:pos="6340"/>
          <w:tab w:val="left" w:pos="6580"/>
          <w:tab w:val="left" w:pos="6820"/>
          <w:tab w:val="left" w:pos="7060"/>
          <w:tab w:val="left" w:pos="7300"/>
          <w:tab w:val="left" w:pos="7540"/>
          <w:tab w:val="left" w:pos="778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A4172">
        <w:rPr>
          <w:sz w:val="28"/>
          <w:szCs w:val="28"/>
          <w:lang w:val="en-US"/>
        </w:rPr>
        <w:t>(DEFUN PRINT_RES (RESULT COUNTER)</w:t>
      </w:r>
    </w:p>
    <w:p w:rsidR="00CA4172" w:rsidRPr="00CA4172" w:rsidRDefault="00C15691" w:rsidP="00CA4172">
      <w:pPr>
        <w:tabs>
          <w:tab w:val="left" w:pos="340"/>
          <w:tab w:val="left" w:pos="580"/>
          <w:tab w:val="left" w:pos="820"/>
          <w:tab w:val="left" w:pos="1060"/>
          <w:tab w:val="left" w:pos="1300"/>
          <w:tab w:val="left" w:pos="1540"/>
          <w:tab w:val="left" w:pos="1780"/>
          <w:tab w:val="left" w:pos="2020"/>
          <w:tab w:val="left" w:pos="2260"/>
          <w:tab w:val="left" w:pos="2500"/>
          <w:tab w:val="left" w:pos="2740"/>
          <w:tab w:val="left" w:pos="2980"/>
          <w:tab w:val="left" w:pos="3220"/>
          <w:tab w:val="left" w:pos="3460"/>
          <w:tab w:val="left" w:pos="3700"/>
          <w:tab w:val="left" w:pos="3940"/>
          <w:tab w:val="left" w:pos="4180"/>
          <w:tab w:val="left" w:pos="4420"/>
          <w:tab w:val="left" w:pos="4660"/>
          <w:tab w:val="left" w:pos="4900"/>
          <w:tab w:val="left" w:pos="5140"/>
          <w:tab w:val="left" w:pos="5380"/>
          <w:tab w:val="left" w:pos="5620"/>
          <w:tab w:val="left" w:pos="5860"/>
          <w:tab w:val="left" w:pos="6100"/>
          <w:tab w:val="left" w:pos="6340"/>
          <w:tab w:val="left" w:pos="6580"/>
          <w:tab w:val="left" w:pos="6820"/>
          <w:tab w:val="left" w:pos="7060"/>
          <w:tab w:val="left" w:pos="7300"/>
          <w:tab w:val="left" w:pos="7540"/>
          <w:tab w:val="left" w:pos="778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A4172">
        <w:rPr>
          <w:sz w:val="28"/>
          <w:szCs w:val="28"/>
          <w:lang w:val="en-US"/>
        </w:rPr>
        <w:t>;</w:t>
      </w:r>
      <w:r w:rsidRPr="00CA4172">
        <w:rPr>
          <w:sz w:val="28"/>
          <w:szCs w:val="28"/>
        </w:rPr>
        <w:t>ВЫВВОД</w:t>
      </w:r>
      <w:r w:rsidRPr="00CA4172">
        <w:rPr>
          <w:sz w:val="28"/>
          <w:szCs w:val="28"/>
          <w:lang w:val="en-US"/>
        </w:rPr>
        <w:t xml:space="preserve"> </w:t>
      </w:r>
      <w:r w:rsidRPr="00CA4172">
        <w:rPr>
          <w:sz w:val="28"/>
          <w:szCs w:val="28"/>
        </w:rPr>
        <w:t>КОЛИЧЕСТВА</w:t>
      </w:r>
      <w:r w:rsidRPr="00CA4172">
        <w:rPr>
          <w:sz w:val="28"/>
          <w:szCs w:val="28"/>
          <w:lang w:val="en-US"/>
        </w:rPr>
        <w:t xml:space="preserve"> </w:t>
      </w:r>
      <w:r w:rsidRPr="00CA4172">
        <w:rPr>
          <w:sz w:val="28"/>
          <w:szCs w:val="28"/>
        </w:rPr>
        <w:t>НАБРАННЫХ</w:t>
      </w:r>
      <w:r w:rsidRPr="00CA4172">
        <w:rPr>
          <w:sz w:val="28"/>
          <w:szCs w:val="28"/>
          <w:lang w:val="en-US"/>
        </w:rPr>
        <w:t xml:space="preserve"> </w:t>
      </w:r>
      <w:r w:rsidRPr="00CA4172">
        <w:rPr>
          <w:sz w:val="28"/>
          <w:szCs w:val="28"/>
        </w:rPr>
        <w:t>БАЛЛОВ</w:t>
      </w:r>
    </w:p>
    <w:p w:rsidR="00CA4172" w:rsidRPr="00CA4172" w:rsidRDefault="00C15691" w:rsidP="00CA4172">
      <w:pPr>
        <w:tabs>
          <w:tab w:val="left" w:pos="340"/>
          <w:tab w:val="left" w:pos="580"/>
          <w:tab w:val="left" w:pos="820"/>
          <w:tab w:val="left" w:pos="1060"/>
          <w:tab w:val="left" w:pos="1300"/>
          <w:tab w:val="left" w:pos="1540"/>
          <w:tab w:val="left" w:pos="1780"/>
          <w:tab w:val="left" w:pos="2020"/>
          <w:tab w:val="left" w:pos="2260"/>
          <w:tab w:val="left" w:pos="2500"/>
          <w:tab w:val="left" w:pos="2740"/>
          <w:tab w:val="left" w:pos="2980"/>
          <w:tab w:val="left" w:pos="3220"/>
          <w:tab w:val="left" w:pos="3460"/>
          <w:tab w:val="left" w:pos="3700"/>
          <w:tab w:val="left" w:pos="3940"/>
          <w:tab w:val="left" w:pos="4180"/>
          <w:tab w:val="left" w:pos="4420"/>
          <w:tab w:val="left" w:pos="4660"/>
          <w:tab w:val="left" w:pos="4900"/>
          <w:tab w:val="left" w:pos="5140"/>
          <w:tab w:val="left" w:pos="5380"/>
          <w:tab w:val="left" w:pos="5620"/>
          <w:tab w:val="left" w:pos="5860"/>
          <w:tab w:val="left" w:pos="6100"/>
          <w:tab w:val="left" w:pos="6340"/>
          <w:tab w:val="left" w:pos="6580"/>
          <w:tab w:val="left" w:pos="6820"/>
          <w:tab w:val="left" w:pos="7060"/>
          <w:tab w:val="left" w:pos="7300"/>
          <w:tab w:val="left" w:pos="7540"/>
          <w:tab w:val="left" w:pos="778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A4172">
        <w:rPr>
          <w:sz w:val="28"/>
          <w:szCs w:val="28"/>
          <w:lang w:val="en-US"/>
        </w:rPr>
        <w:t>(PRINT (LIST NUM_PEOPLE 'PEOPLE '= 'COUNTER COUNTER) OUTPUT_STREAM)</w:t>
      </w:r>
    </w:p>
    <w:p w:rsidR="00CA4172" w:rsidRPr="00CA4172" w:rsidRDefault="00C15691" w:rsidP="00CA4172">
      <w:pPr>
        <w:tabs>
          <w:tab w:val="left" w:pos="340"/>
          <w:tab w:val="left" w:pos="580"/>
          <w:tab w:val="left" w:pos="820"/>
          <w:tab w:val="left" w:pos="1060"/>
          <w:tab w:val="left" w:pos="1300"/>
          <w:tab w:val="left" w:pos="1540"/>
          <w:tab w:val="left" w:pos="1780"/>
          <w:tab w:val="left" w:pos="2020"/>
          <w:tab w:val="left" w:pos="2260"/>
          <w:tab w:val="left" w:pos="2500"/>
          <w:tab w:val="left" w:pos="2740"/>
          <w:tab w:val="left" w:pos="2980"/>
          <w:tab w:val="left" w:pos="3220"/>
          <w:tab w:val="left" w:pos="3460"/>
          <w:tab w:val="left" w:pos="3700"/>
          <w:tab w:val="left" w:pos="3940"/>
          <w:tab w:val="left" w:pos="4180"/>
          <w:tab w:val="left" w:pos="4420"/>
          <w:tab w:val="left" w:pos="4660"/>
          <w:tab w:val="left" w:pos="4900"/>
          <w:tab w:val="left" w:pos="5140"/>
          <w:tab w:val="left" w:pos="5380"/>
          <w:tab w:val="left" w:pos="5620"/>
          <w:tab w:val="left" w:pos="5860"/>
          <w:tab w:val="left" w:pos="6100"/>
          <w:tab w:val="left" w:pos="6340"/>
          <w:tab w:val="left" w:pos="6580"/>
          <w:tab w:val="left" w:pos="6820"/>
          <w:tab w:val="left" w:pos="7060"/>
          <w:tab w:val="left" w:pos="7300"/>
          <w:tab w:val="left" w:pos="7540"/>
          <w:tab w:val="left" w:pos="778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A4172">
        <w:rPr>
          <w:sz w:val="28"/>
          <w:szCs w:val="28"/>
        </w:rPr>
        <w:t>;ВЫВВОД РЕЗУЛЬТАТА ТЕСТИРОВАНИЯ</w:t>
      </w:r>
    </w:p>
    <w:p w:rsidR="00CA4172" w:rsidRPr="00CA4172" w:rsidRDefault="00C15691" w:rsidP="00CA4172">
      <w:pPr>
        <w:tabs>
          <w:tab w:val="left" w:pos="340"/>
          <w:tab w:val="left" w:pos="580"/>
          <w:tab w:val="left" w:pos="820"/>
          <w:tab w:val="left" w:pos="1060"/>
          <w:tab w:val="left" w:pos="1300"/>
          <w:tab w:val="left" w:pos="1540"/>
          <w:tab w:val="left" w:pos="1780"/>
          <w:tab w:val="left" w:pos="2020"/>
          <w:tab w:val="left" w:pos="2260"/>
          <w:tab w:val="left" w:pos="2500"/>
          <w:tab w:val="left" w:pos="2740"/>
          <w:tab w:val="left" w:pos="2980"/>
          <w:tab w:val="left" w:pos="3220"/>
          <w:tab w:val="left" w:pos="3460"/>
          <w:tab w:val="left" w:pos="3700"/>
          <w:tab w:val="left" w:pos="3940"/>
          <w:tab w:val="left" w:pos="4180"/>
          <w:tab w:val="left" w:pos="4420"/>
          <w:tab w:val="left" w:pos="4660"/>
          <w:tab w:val="left" w:pos="4900"/>
          <w:tab w:val="left" w:pos="5140"/>
          <w:tab w:val="left" w:pos="5380"/>
          <w:tab w:val="left" w:pos="5620"/>
          <w:tab w:val="left" w:pos="5860"/>
          <w:tab w:val="left" w:pos="6100"/>
          <w:tab w:val="left" w:pos="6340"/>
          <w:tab w:val="left" w:pos="6580"/>
          <w:tab w:val="left" w:pos="6820"/>
          <w:tab w:val="left" w:pos="7060"/>
          <w:tab w:val="left" w:pos="7300"/>
          <w:tab w:val="left" w:pos="7540"/>
          <w:tab w:val="left" w:pos="778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A4172">
        <w:rPr>
          <w:sz w:val="28"/>
          <w:szCs w:val="28"/>
        </w:rPr>
        <w:t>(PRINT RESULT OUTPUT_STREAM)</w:t>
      </w:r>
    </w:p>
    <w:p w:rsidR="00CA4172" w:rsidRPr="00CA4172" w:rsidRDefault="00C15691" w:rsidP="00CA4172">
      <w:pPr>
        <w:tabs>
          <w:tab w:val="left" w:pos="340"/>
          <w:tab w:val="left" w:pos="580"/>
          <w:tab w:val="left" w:pos="820"/>
          <w:tab w:val="left" w:pos="1060"/>
          <w:tab w:val="left" w:pos="1300"/>
          <w:tab w:val="left" w:pos="1540"/>
          <w:tab w:val="left" w:pos="1780"/>
          <w:tab w:val="left" w:pos="2020"/>
          <w:tab w:val="left" w:pos="2260"/>
          <w:tab w:val="left" w:pos="2500"/>
          <w:tab w:val="left" w:pos="2740"/>
          <w:tab w:val="left" w:pos="2980"/>
          <w:tab w:val="left" w:pos="3220"/>
          <w:tab w:val="left" w:pos="3460"/>
          <w:tab w:val="left" w:pos="3700"/>
          <w:tab w:val="left" w:pos="3940"/>
          <w:tab w:val="left" w:pos="4180"/>
          <w:tab w:val="left" w:pos="4420"/>
          <w:tab w:val="left" w:pos="4660"/>
          <w:tab w:val="left" w:pos="4900"/>
          <w:tab w:val="left" w:pos="5140"/>
          <w:tab w:val="left" w:pos="5380"/>
          <w:tab w:val="left" w:pos="5620"/>
          <w:tab w:val="left" w:pos="5860"/>
          <w:tab w:val="left" w:pos="6100"/>
          <w:tab w:val="left" w:pos="6340"/>
          <w:tab w:val="left" w:pos="6580"/>
          <w:tab w:val="left" w:pos="6820"/>
          <w:tab w:val="left" w:pos="7060"/>
          <w:tab w:val="left" w:pos="7300"/>
          <w:tab w:val="left" w:pos="7540"/>
          <w:tab w:val="left" w:pos="778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A4172">
        <w:rPr>
          <w:sz w:val="28"/>
          <w:szCs w:val="28"/>
        </w:rPr>
        <w:t>;УВЕЛИЧИВАЕМ СЧЕТЧИК ДЛЯ ВЫВОДА КОЛИЧЕСТВА ЧЕЛОВЕК</w:t>
      </w:r>
    </w:p>
    <w:p w:rsidR="00C15691" w:rsidRPr="00CA4172" w:rsidRDefault="00C15691" w:rsidP="00CA4172">
      <w:pPr>
        <w:tabs>
          <w:tab w:val="left" w:pos="340"/>
          <w:tab w:val="left" w:pos="580"/>
          <w:tab w:val="left" w:pos="820"/>
          <w:tab w:val="left" w:pos="1060"/>
          <w:tab w:val="left" w:pos="1300"/>
          <w:tab w:val="left" w:pos="1540"/>
          <w:tab w:val="left" w:pos="1780"/>
          <w:tab w:val="left" w:pos="2020"/>
          <w:tab w:val="left" w:pos="2260"/>
          <w:tab w:val="left" w:pos="2500"/>
          <w:tab w:val="left" w:pos="2740"/>
          <w:tab w:val="left" w:pos="2980"/>
          <w:tab w:val="left" w:pos="3220"/>
          <w:tab w:val="left" w:pos="3460"/>
          <w:tab w:val="left" w:pos="3700"/>
          <w:tab w:val="left" w:pos="3940"/>
          <w:tab w:val="left" w:pos="4180"/>
          <w:tab w:val="left" w:pos="4420"/>
          <w:tab w:val="left" w:pos="4660"/>
          <w:tab w:val="left" w:pos="4900"/>
          <w:tab w:val="left" w:pos="5140"/>
          <w:tab w:val="left" w:pos="5380"/>
          <w:tab w:val="left" w:pos="5620"/>
          <w:tab w:val="left" w:pos="5860"/>
          <w:tab w:val="left" w:pos="6100"/>
          <w:tab w:val="left" w:pos="6340"/>
          <w:tab w:val="left" w:pos="6580"/>
          <w:tab w:val="left" w:pos="6820"/>
          <w:tab w:val="left" w:pos="7060"/>
          <w:tab w:val="left" w:pos="7300"/>
          <w:tab w:val="left" w:pos="7540"/>
          <w:tab w:val="left" w:pos="778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A4172">
        <w:rPr>
          <w:sz w:val="28"/>
          <w:szCs w:val="28"/>
          <w:lang w:val="en-US"/>
        </w:rPr>
        <w:t>(SETQ NUM_PEOPLE (+ NUM_PEOPLE 1))</w:t>
      </w:r>
    </w:p>
    <w:p w:rsidR="00C15691" w:rsidRPr="00CA4172" w:rsidRDefault="00C15691" w:rsidP="00CA4172">
      <w:pPr>
        <w:tabs>
          <w:tab w:val="left" w:pos="340"/>
          <w:tab w:val="left" w:pos="580"/>
          <w:tab w:val="left" w:pos="820"/>
          <w:tab w:val="left" w:pos="1060"/>
          <w:tab w:val="left" w:pos="1300"/>
          <w:tab w:val="left" w:pos="1540"/>
          <w:tab w:val="left" w:pos="1780"/>
          <w:tab w:val="left" w:pos="2020"/>
          <w:tab w:val="left" w:pos="2260"/>
          <w:tab w:val="left" w:pos="2500"/>
          <w:tab w:val="left" w:pos="2740"/>
          <w:tab w:val="left" w:pos="2980"/>
          <w:tab w:val="left" w:pos="3220"/>
          <w:tab w:val="left" w:pos="3460"/>
          <w:tab w:val="left" w:pos="3700"/>
          <w:tab w:val="left" w:pos="3940"/>
          <w:tab w:val="left" w:pos="4180"/>
          <w:tab w:val="left" w:pos="4420"/>
          <w:tab w:val="left" w:pos="4660"/>
          <w:tab w:val="left" w:pos="4900"/>
          <w:tab w:val="left" w:pos="5140"/>
          <w:tab w:val="left" w:pos="5380"/>
          <w:tab w:val="left" w:pos="5620"/>
          <w:tab w:val="left" w:pos="5860"/>
          <w:tab w:val="left" w:pos="6100"/>
          <w:tab w:val="left" w:pos="6340"/>
          <w:tab w:val="left" w:pos="6580"/>
          <w:tab w:val="left" w:pos="6820"/>
          <w:tab w:val="left" w:pos="7060"/>
          <w:tab w:val="left" w:pos="7300"/>
          <w:tab w:val="left" w:pos="7540"/>
          <w:tab w:val="left" w:pos="778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A4172">
        <w:rPr>
          <w:sz w:val="28"/>
          <w:szCs w:val="28"/>
        </w:rPr>
        <w:t>)</w:t>
      </w:r>
    </w:p>
    <w:p w:rsidR="00C15691" w:rsidRPr="00CA4172" w:rsidRDefault="00C15691" w:rsidP="00CA4172">
      <w:pPr>
        <w:tabs>
          <w:tab w:val="left" w:pos="340"/>
          <w:tab w:val="left" w:pos="580"/>
          <w:tab w:val="left" w:pos="820"/>
          <w:tab w:val="left" w:pos="1060"/>
          <w:tab w:val="left" w:pos="1300"/>
          <w:tab w:val="left" w:pos="1540"/>
          <w:tab w:val="left" w:pos="1780"/>
          <w:tab w:val="left" w:pos="2020"/>
          <w:tab w:val="left" w:pos="2260"/>
          <w:tab w:val="left" w:pos="2500"/>
          <w:tab w:val="left" w:pos="2740"/>
          <w:tab w:val="left" w:pos="2980"/>
          <w:tab w:val="left" w:pos="3220"/>
          <w:tab w:val="left" w:pos="3460"/>
          <w:tab w:val="left" w:pos="3700"/>
          <w:tab w:val="left" w:pos="3940"/>
          <w:tab w:val="left" w:pos="4180"/>
          <w:tab w:val="left" w:pos="4420"/>
          <w:tab w:val="left" w:pos="4660"/>
          <w:tab w:val="left" w:pos="4900"/>
          <w:tab w:val="left" w:pos="5140"/>
          <w:tab w:val="left" w:pos="5380"/>
          <w:tab w:val="left" w:pos="5620"/>
          <w:tab w:val="left" w:pos="5860"/>
          <w:tab w:val="left" w:pos="6100"/>
          <w:tab w:val="left" w:pos="6340"/>
          <w:tab w:val="left" w:pos="6580"/>
          <w:tab w:val="left" w:pos="6820"/>
          <w:tab w:val="left" w:pos="7060"/>
          <w:tab w:val="left" w:pos="7300"/>
          <w:tab w:val="left" w:pos="7540"/>
          <w:tab w:val="left" w:pos="778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A4172">
        <w:rPr>
          <w:sz w:val="28"/>
          <w:szCs w:val="28"/>
        </w:rPr>
        <w:t>;ОТКРЫВАЕМ ФАЙЛ CALC_RESULT.TXT ДЛЯ ЧТЕНИЯ</w:t>
      </w:r>
    </w:p>
    <w:p w:rsidR="00CA4172" w:rsidRPr="00CA4172" w:rsidRDefault="00C15691" w:rsidP="00CA4172">
      <w:pPr>
        <w:tabs>
          <w:tab w:val="left" w:pos="340"/>
          <w:tab w:val="left" w:pos="580"/>
          <w:tab w:val="left" w:pos="820"/>
          <w:tab w:val="left" w:pos="1060"/>
          <w:tab w:val="left" w:pos="1300"/>
          <w:tab w:val="left" w:pos="1540"/>
          <w:tab w:val="left" w:pos="1780"/>
          <w:tab w:val="left" w:pos="2020"/>
          <w:tab w:val="left" w:pos="2260"/>
          <w:tab w:val="left" w:pos="2500"/>
          <w:tab w:val="left" w:pos="2740"/>
          <w:tab w:val="left" w:pos="2980"/>
          <w:tab w:val="left" w:pos="3220"/>
          <w:tab w:val="left" w:pos="3460"/>
          <w:tab w:val="left" w:pos="3700"/>
          <w:tab w:val="left" w:pos="3940"/>
          <w:tab w:val="left" w:pos="4180"/>
          <w:tab w:val="left" w:pos="4420"/>
          <w:tab w:val="left" w:pos="4660"/>
          <w:tab w:val="left" w:pos="4900"/>
          <w:tab w:val="left" w:pos="5140"/>
          <w:tab w:val="left" w:pos="5380"/>
          <w:tab w:val="left" w:pos="5620"/>
          <w:tab w:val="left" w:pos="5860"/>
          <w:tab w:val="left" w:pos="6100"/>
          <w:tab w:val="left" w:pos="6340"/>
          <w:tab w:val="left" w:pos="6580"/>
          <w:tab w:val="left" w:pos="6820"/>
          <w:tab w:val="left" w:pos="7060"/>
          <w:tab w:val="left" w:pos="7300"/>
          <w:tab w:val="left" w:pos="7540"/>
          <w:tab w:val="left" w:pos="778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A4172">
        <w:rPr>
          <w:sz w:val="28"/>
          <w:szCs w:val="28"/>
        </w:rPr>
        <w:t>(DEFUN CALC_RESULT (COUNTER)</w:t>
      </w:r>
    </w:p>
    <w:p w:rsidR="00CA4172" w:rsidRPr="00CA4172" w:rsidRDefault="00C15691" w:rsidP="00CA4172">
      <w:pPr>
        <w:tabs>
          <w:tab w:val="left" w:pos="340"/>
          <w:tab w:val="left" w:pos="580"/>
          <w:tab w:val="left" w:pos="820"/>
          <w:tab w:val="left" w:pos="1060"/>
          <w:tab w:val="left" w:pos="1300"/>
          <w:tab w:val="left" w:pos="1540"/>
          <w:tab w:val="left" w:pos="1780"/>
          <w:tab w:val="left" w:pos="2020"/>
          <w:tab w:val="left" w:pos="2260"/>
          <w:tab w:val="left" w:pos="2500"/>
          <w:tab w:val="left" w:pos="2740"/>
          <w:tab w:val="left" w:pos="2980"/>
          <w:tab w:val="left" w:pos="3220"/>
          <w:tab w:val="left" w:pos="3460"/>
          <w:tab w:val="left" w:pos="3700"/>
          <w:tab w:val="left" w:pos="3940"/>
          <w:tab w:val="left" w:pos="4180"/>
          <w:tab w:val="left" w:pos="4420"/>
          <w:tab w:val="left" w:pos="4660"/>
          <w:tab w:val="left" w:pos="4900"/>
          <w:tab w:val="left" w:pos="5140"/>
          <w:tab w:val="left" w:pos="5380"/>
          <w:tab w:val="left" w:pos="5620"/>
          <w:tab w:val="left" w:pos="5860"/>
          <w:tab w:val="left" w:pos="6100"/>
          <w:tab w:val="left" w:pos="6340"/>
          <w:tab w:val="left" w:pos="6580"/>
          <w:tab w:val="left" w:pos="6820"/>
          <w:tab w:val="left" w:pos="7060"/>
          <w:tab w:val="left" w:pos="7300"/>
          <w:tab w:val="left" w:pos="7540"/>
          <w:tab w:val="left" w:pos="778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A4172">
        <w:rPr>
          <w:sz w:val="28"/>
          <w:szCs w:val="28"/>
        </w:rPr>
        <w:t>;ОБЪЯВЛЯЕМ ВСПОМОГАТЕЛЬНЫЕ ПЕРЕМЕННЫЕ</w:t>
      </w:r>
    </w:p>
    <w:p w:rsidR="00CA4172" w:rsidRPr="00CA4172" w:rsidRDefault="00C15691" w:rsidP="00CA4172">
      <w:pPr>
        <w:tabs>
          <w:tab w:val="left" w:pos="340"/>
          <w:tab w:val="left" w:pos="580"/>
          <w:tab w:val="left" w:pos="820"/>
          <w:tab w:val="left" w:pos="1060"/>
          <w:tab w:val="left" w:pos="1300"/>
          <w:tab w:val="left" w:pos="1540"/>
          <w:tab w:val="left" w:pos="1780"/>
          <w:tab w:val="left" w:pos="2020"/>
          <w:tab w:val="left" w:pos="2260"/>
          <w:tab w:val="left" w:pos="2500"/>
          <w:tab w:val="left" w:pos="2740"/>
          <w:tab w:val="left" w:pos="2980"/>
          <w:tab w:val="left" w:pos="3220"/>
          <w:tab w:val="left" w:pos="3460"/>
          <w:tab w:val="left" w:pos="3700"/>
          <w:tab w:val="left" w:pos="3940"/>
          <w:tab w:val="left" w:pos="4180"/>
          <w:tab w:val="left" w:pos="4420"/>
          <w:tab w:val="left" w:pos="4660"/>
          <w:tab w:val="left" w:pos="4900"/>
          <w:tab w:val="left" w:pos="5140"/>
          <w:tab w:val="left" w:pos="5380"/>
          <w:tab w:val="left" w:pos="5620"/>
          <w:tab w:val="left" w:pos="5860"/>
          <w:tab w:val="left" w:pos="6100"/>
          <w:tab w:val="left" w:pos="6340"/>
          <w:tab w:val="left" w:pos="6580"/>
          <w:tab w:val="left" w:pos="6820"/>
          <w:tab w:val="left" w:pos="7060"/>
          <w:tab w:val="left" w:pos="7300"/>
          <w:tab w:val="left" w:pos="7540"/>
          <w:tab w:val="left" w:pos="778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A4172">
        <w:rPr>
          <w:sz w:val="28"/>
          <w:szCs w:val="28"/>
          <w:lang w:val="en-US"/>
        </w:rPr>
        <w:t>(DECLARE (SPECIAL INPUT_STREAM))</w:t>
      </w:r>
    </w:p>
    <w:p w:rsidR="00CA4172" w:rsidRPr="00CA4172" w:rsidRDefault="00C15691" w:rsidP="00CA4172">
      <w:pPr>
        <w:tabs>
          <w:tab w:val="left" w:pos="340"/>
          <w:tab w:val="left" w:pos="580"/>
          <w:tab w:val="left" w:pos="820"/>
          <w:tab w:val="left" w:pos="1060"/>
          <w:tab w:val="left" w:pos="1300"/>
          <w:tab w:val="left" w:pos="1540"/>
          <w:tab w:val="left" w:pos="1780"/>
          <w:tab w:val="left" w:pos="2020"/>
          <w:tab w:val="left" w:pos="2260"/>
          <w:tab w:val="left" w:pos="2500"/>
          <w:tab w:val="left" w:pos="2740"/>
          <w:tab w:val="left" w:pos="2980"/>
          <w:tab w:val="left" w:pos="3220"/>
          <w:tab w:val="left" w:pos="3460"/>
          <w:tab w:val="left" w:pos="3700"/>
          <w:tab w:val="left" w:pos="3940"/>
          <w:tab w:val="left" w:pos="4180"/>
          <w:tab w:val="left" w:pos="4420"/>
          <w:tab w:val="left" w:pos="4660"/>
          <w:tab w:val="left" w:pos="4900"/>
          <w:tab w:val="left" w:pos="5140"/>
          <w:tab w:val="left" w:pos="5380"/>
          <w:tab w:val="left" w:pos="5620"/>
          <w:tab w:val="left" w:pos="5860"/>
          <w:tab w:val="left" w:pos="6100"/>
          <w:tab w:val="left" w:pos="6340"/>
          <w:tab w:val="left" w:pos="6580"/>
          <w:tab w:val="left" w:pos="6820"/>
          <w:tab w:val="left" w:pos="7060"/>
          <w:tab w:val="left" w:pos="7300"/>
          <w:tab w:val="left" w:pos="7540"/>
          <w:tab w:val="left" w:pos="778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A4172">
        <w:rPr>
          <w:sz w:val="28"/>
          <w:szCs w:val="28"/>
          <w:lang w:val="en-US"/>
        </w:rPr>
        <w:t>(DECLARE (SPECIAL RES))</w:t>
      </w:r>
    </w:p>
    <w:p w:rsidR="00CA4172" w:rsidRPr="00CA4172" w:rsidRDefault="00C15691" w:rsidP="00CA4172">
      <w:pPr>
        <w:tabs>
          <w:tab w:val="left" w:pos="340"/>
          <w:tab w:val="left" w:pos="580"/>
          <w:tab w:val="left" w:pos="820"/>
          <w:tab w:val="left" w:pos="1060"/>
          <w:tab w:val="left" w:pos="1300"/>
          <w:tab w:val="left" w:pos="1540"/>
          <w:tab w:val="left" w:pos="1780"/>
          <w:tab w:val="left" w:pos="2020"/>
          <w:tab w:val="left" w:pos="2260"/>
          <w:tab w:val="left" w:pos="2500"/>
          <w:tab w:val="left" w:pos="2740"/>
          <w:tab w:val="left" w:pos="2980"/>
          <w:tab w:val="left" w:pos="3220"/>
          <w:tab w:val="left" w:pos="3460"/>
          <w:tab w:val="left" w:pos="3700"/>
          <w:tab w:val="left" w:pos="3940"/>
          <w:tab w:val="left" w:pos="4180"/>
          <w:tab w:val="left" w:pos="4420"/>
          <w:tab w:val="left" w:pos="4660"/>
          <w:tab w:val="left" w:pos="4900"/>
          <w:tab w:val="left" w:pos="5140"/>
          <w:tab w:val="left" w:pos="5380"/>
          <w:tab w:val="left" w:pos="5620"/>
          <w:tab w:val="left" w:pos="5860"/>
          <w:tab w:val="left" w:pos="6100"/>
          <w:tab w:val="left" w:pos="6340"/>
          <w:tab w:val="left" w:pos="6580"/>
          <w:tab w:val="left" w:pos="6820"/>
          <w:tab w:val="left" w:pos="7060"/>
          <w:tab w:val="left" w:pos="7300"/>
          <w:tab w:val="left" w:pos="7540"/>
          <w:tab w:val="left" w:pos="778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A4172">
        <w:rPr>
          <w:sz w:val="28"/>
          <w:szCs w:val="28"/>
          <w:lang w:val="en-US"/>
        </w:rPr>
        <w:t>(DECLARE (SPECIAL MAX_COUNT))</w:t>
      </w:r>
    </w:p>
    <w:p w:rsidR="00CA4172" w:rsidRPr="00CA4172" w:rsidRDefault="00C15691" w:rsidP="00CA4172">
      <w:pPr>
        <w:tabs>
          <w:tab w:val="left" w:pos="340"/>
          <w:tab w:val="left" w:pos="580"/>
          <w:tab w:val="left" w:pos="820"/>
          <w:tab w:val="left" w:pos="1060"/>
          <w:tab w:val="left" w:pos="1300"/>
          <w:tab w:val="left" w:pos="1540"/>
          <w:tab w:val="left" w:pos="1780"/>
          <w:tab w:val="left" w:pos="2020"/>
          <w:tab w:val="left" w:pos="2260"/>
          <w:tab w:val="left" w:pos="2500"/>
          <w:tab w:val="left" w:pos="2740"/>
          <w:tab w:val="left" w:pos="2980"/>
          <w:tab w:val="left" w:pos="3220"/>
          <w:tab w:val="left" w:pos="3460"/>
          <w:tab w:val="left" w:pos="3700"/>
          <w:tab w:val="left" w:pos="3940"/>
          <w:tab w:val="left" w:pos="4180"/>
          <w:tab w:val="left" w:pos="4420"/>
          <w:tab w:val="left" w:pos="4660"/>
          <w:tab w:val="left" w:pos="4900"/>
          <w:tab w:val="left" w:pos="5140"/>
          <w:tab w:val="left" w:pos="5380"/>
          <w:tab w:val="left" w:pos="5620"/>
          <w:tab w:val="left" w:pos="5860"/>
          <w:tab w:val="left" w:pos="6100"/>
          <w:tab w:val="left" w:pos="6340"/>
          <w:tab w:val="left" w:pos="6580"/>
          <w:tab w:val="left" w:pos="6820"/>
          <w:tab w:val="left" w:pos="7060"/>
          <w:tab w:val="left" w:pos="7300"/>
          <w:tab w:val="left" w:pos="7540"/>
          <w:tab w:val="left" w:pos="778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A4172">
        <w:rPr>
          <w:sz w:val="28"/>
          <w:szCs w:val="28"/>
          <w:lang w:val="en-US"/>
        </w:rPr>
        <w:t>(DECLARE (SPECIAL MIN_COUNT))</w:t>
      </w:r>
    </w:p>
    <w:p w:rsidR="00CA4172" w:rsidRPr="00CA4172" w:rsidRDefault="00C15691" w:rsidP="00CA4172">
      <w:pPr>
        <w:tabs>
          <w:tab w:val="left" w:pos="340"/>
          <w:tab w:val="left" w:pos="580"/>
          <w:tab w:val="left" w:pos="820"/>
          <w:tab w:val="left" w:pos="1060"/>
          <w:tab w:val="left" w:pos="1300"/>
          <w:tab w:val="left" w:pos="1540"/>
          <w:tab w:val="left" w:pos="1780"/>
          <w:tab w:val="left" w:pos="2020"/>
          <w:tab w:val="left" w:pos="2260"/>
          <w:tab w:val="left" w:pos="2500"/>
          <w:tab w:val="left" w:pos="2740"/>
          <w:tab w:val="left" w:pos="2980"/>
          <w:tab w:val="left" w:pos="3220"/>
          <w:tab w:val="left" w:pos="3460"/>
          <w:tab w:val="left" w:pos="3700"/>
          <w:tab w:val="left" w:pos="3940"/>
          <w:tab w:val="left" w:pos="4180"/>
          <w:tab w:val="left" w:pos="4420"/>
          <w:tab w:val="left" w:pos="4660"/>
          <w:tab w:val="left" w:pos="4900"/>
          <w:tab w:val="left" w:pos="5140"/>
          <w:tab w:val="left" w:pos="5380"/>
          <w:tab w:val="left" w:pos="5620"/>
          <w:tab w:val="left" w:pos="5860"/>
          <w:tab w:val="left" w:pos="6100"/>
          <w:tab w:val="left" w:pos="6340"/>
          <w:tab w:val="left" w:pos="6580"/>
          <w:tab w:val="left" w:pos="6820"/>
          <w:tab w:val="left" w:pos="7060"/>
          <w:tab w:val="left" w:pos="7300"/>
          <w:tab w:val="left" w:pos="7540"/>
          <w:tab w:val="left" w:pos="778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A4172">
        <w:rPr>
          <w:sz w:val="28"/>
          <w:szCs w:val="28"/>
          <w:lang w:val="en-US"/>
        </w:rPr>
        <w:t>(SETQ</w:t>
      </w:r>
      <w:r w:rsidR="00CA4172" w:rsidRPr="00CA4172">
        <w:rPr>
          <w:sz w:val="28"/>
          <w:szCs w:val="28"/>
          <w:lang w:val="en-US"/>
        </w:rPr>
        <w:t xml:space="preserve"> </w:t>
      </w:r>
      <w:r w:rsidRPr="00CA4172">
        <w:rPr>
          <w:sz w:val="28"/>
          <w:szCs w:val="28"/>
          <w:lang w:val="en-US"/>
        </w:rPr>
        <w:t>INPUT_STREAM</w:t>
      </w:r>
      <w:r w:rsidR="00CA4172" w:rsidRPr="00CA4172">
        <w:rPr>
          <w:sz w:val="28"/>
          <w:szCs w:val="28"/>
          <w:lang w:val="en-US"/>
        </w:rPr>
        <w:t xml:space="preserve"> </w:t>
      </w:r>
      <w:r w:rsidRPr="00CA4172">
        <w:rPr>
          <w:sz w:val="28"/>
          <w:szCs w:val="28"/>
          <w:lang w:val="en-US"/>
        </w:rPr>
        <w:t>(OPEN " D:\CALC_RESULT.TXT" :DIRECTION :INPUT))</w:t>
      </w:r>
    </w:p>
    <w:p w:rsidR="00CA4172" w:rsidRPr="00CA4172" w:rsidRDefault="00C15691" w:rsidP="00CA4172">
      <w:pPr>
        <w:tabs>
          <w:tab w:val="left" w:pos="340"/>
          <w:tab w:val="left" w:pos="580"/>
          <w:tab w:val="left" w:pos="820"/>
          <w:tab w:val="left" w:pos="1060"/>
          <w:tab w:val="left" w:pos="1300"/>
          <w:tab w:val="left" w:pos="1540"/>
          <w:tab w:val="left" w:pos="1780"/>
          <w:tab w:val="left" w:pos="2020"/>
          <w:tab w:val="left" w:pos="2260"/>
          <w:tab w:val="left" w:pos="2500"/>
          <w:tab w:val="left" w:pos="2740"/>
          <w:tab w:val="left" w:pos="2980"/>
          <w:tab w:val="left" w:pos="3220"/>
          <w:tab w:val="left" w:pos="3460"/>
          <w:tab w:val="left" w:pos="3700"/>
          <w:tab w:val="left" w:pos="3940"/>
          <w:tab w:val="left" w:pos="4180"/>
          <w:tab w:val="left" w:pos="4420"/>
          <w:tab w:val="left" w:pos="4660"/>
          <w:tab w:val="left" w:pos="4900"/>
          <w:tab w:val="left" w:pos="5140"/>
          <w:tab w:val="left" w:pos="5380"/>
          <w:tab w:val="left" w:pos="5620"/>
          <w:tab w:val="left" w:pos="5860"/>
          <w:tab w:val="left" w:pos="6100"/>
          <w:tab w:val="left" w:pos="6340"/>
          <w:tab w:val="left" w:pos="6580"/>
          <w:tab w:val="left" w:pos="6820"/>
          <w:tab w:val="left" w:pos="7060"/>
          <w:tab w:val="left" w:pos="7300"/>
          <w:tab w:val="left" w:pos="7540"/>
          <w:tab w:val="left" w:pos="778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A4172">
        <w:rPr>
          <w:sz w:val="28"/>
          <w:szCs w:val="28"/>
        </w:rPr>
        <w:t>(DO</w:t>
      </w:r>
    </w:p>
    <w:p w:rsidR="00CA4172" w:rsidRPr="00CA4172" w:rsidRDefault="00C15691" w:rsidP="00CA4172">
      <w:pPr>
        <w:tabs>
          <w:tab w:val="left" w:pos="340"/>
          <w:tab w:val="left" w:pos="580"/>
          <w:tab w:val="left" w:pos="820"/>
          <w:tab w:val="left" w:pos="1060"/>
          <w:tab w:val="left" w:pos="1300"/>
          <w:tab w:val="left" w:pos="1540"/>
          <w:tab w:val="left" w:pos="1780"/>
          <w:tab w:val="left" w:pos="2020"/>
          <w:tab w:val="left" w:pos="2260"/>
          <w:tab w:val="left" w:pos="2500"/>
          <w:tab w:val="left" w:pos="2740"/>
          <w:tab w:val="left" w:pos="2980"/>
          <w:tab w:val="left" w:pos="3220"/>
          <w:tab w:val="left" w:pos="3460"/>
          <w:tab w:val="left" w:pos="3700"/>
          <w:tab w:val="left" w:pos="3940"/>
          <w:tab w:val="left" w:pos="4180"/>
          <w:tab w:val="left" w:pos="4420"/>
          <w:tab w:val="left" w:pos="4660"/>
          <w:tab w:val="left" w:pos="4900"/>
          <w:tab w:val="left" w:pos="5140"/>
          <w:tab w:val="left" w:pos="5380"/>
          <w:tab w:val="left" w:pos="5620"/>
          <w:tab w:val="left" w:pos="5860"/>
          <w:tab w:val="left" w:pos="6100"/>
          <w:tab w:val="left" w:pos="6340"/>
          <w:tab w:val="left" w:pos="6580"/>
          <w:tab w:val="left" w:pos="6820"/>
          <w:tab w:val="left" w:pos="7060"/>
          <w:tab w:val="left" w:pos="7300"/>
          <w:tab w:val="left" w:pos="7540"/>
          <w:tab w:val="left" w:pos="778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A4172">
        <w:rPr>
          <w:sz w:val="28"/>
          <w:szCs w:val="28"/>
        </w:rPr>
        <w:t>((I 0))</w:t>
      </w:r>
    </w:p>
    <w:p w:rsidR="00C15691" w:rsidRPr="00CA4172" w:rsidRDefault="00C15691" w:rsidP="00CA4172">
      <w:pPr>
        <w:tabs>
          <w:tab w:val="left" w:pos="340"/>
          <w:tab w:val="left" w:pos="580"/>
          <w:tab w:val="left" w:pos="820"/>
          <w:tab w:val="left" w:pos="1060"/>
          <w:tab w:val="left" w:pos="1300"/>
          <w:tab w:val="left" w:pos="1540"/>
          <w:tab w:val="left" w:pos="1780"/>
          <w:tab w:val="left" w:pos="2020"/>
          <w:tab w:val="left" w:pos="2260"/>
          <w:tab w:val="left" w:pos="2500"/>
          <w:tab w:val="left" w:pos="2740"/>
          <w:tab w:val="left" w:pos="2980"/>
          <w:tab w:val="left" w:pos="3220"/>
          <w:tab w:val="left" w:pos="3460"/>
          <w:tab w:val="left" w:pos="3700"/>
          <w:tab w:val="left" w:pos="3940"/>
          <w:tab w:val="left" w:pos="4180"/>
          <w:tab w:val="left" w:pos="4420"/>
          <w:tab w:val="left" w:pos="4660"/>
          <w:tab w:val="left" w:pos="4900"/>
          <w:tab w:val="left" w:pos="5140"/>
          <w:tab w:val="left" w:pos="5380"/>
          <w:tab w:val="left" w:pos="5620"/>
          <w:tab w:val="left" w:pos="5860"/>
          <w:tab w:val="left" w:pos="6100"/>
          <w:tab w:val="left" w:pos="6340"/>
          <w:tab w:val="left" w:pos="6580"/>
          <w:tab w:val="left" w:pos="6820"/>
          <w:tab w:val="left" w:pos="7060"/>
          <w:tab w:val="left" w:pos="7300"/>
          <w:tab w:val="left" w:pos="7540"/>
          <w:tab w:val="left" w:pos="778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A4172">
        <w:rPr>
          <w:sz w:val="28"/>
          <w:szCs w:val="28"/>
        </w:rPr>
        <w:t>((&gt;= I 3))</w:t>
      </w:r>
    </w:p>
    <w:p w:rsidR="00CA4172" w:rsidRPr="00CA4172" w:rsidRDefault="00C15691" w:rsidP="00CA4172">
      <w:pPr>
        <w:tabs>
          <w:tab w:val="left" w:pos="340"/>
          <w:tab w:val="left" w:pos="580"/>
          <w:tab w:val="left" w:pos="820"/>
          <w:tab w:val="left" w:pos="1060"/>
          <w:tab w:val="left" w:pos="1300"/>
          <w:tab w:val="left" w:pos="1540"/>
          <w:tab w:val="left" w:pos="1780"/>
          <w:tab w:val="left" w:pos="2020"/>
          <w:tab w:val="left" w:pos="2260"/>
          <w:tab w:val="left" w:pos="2500"/>
          <w:tab w:val="left" w:pos="2740"/>
          <w:tab w:val="left" w:pos="2980"/>
          <w:tab w:val="left" w:pos="3220"/>
          <w:tab w:val="left" w:pos="3460"/>
          <w:tab w:val="left" w:pos="3700"/>
          <w:tab w:val="left" w:pos="3940"/>
          <w:tab w:val="left" w:pos="4180"/>
          <w:tab w:val="left" w:pos="4420"/>
          <w:tab w:val="left" w:pos="4660"/>
          <w:tab w:val="left" w:pos="4900"/>
          <w:tab w:val="left" w:pos="5140"/>
          <w:tab w:val="left" w:pos="5380"/>
          <w:tab w:val="left" w:pos="5620"/>
          <w:tab w:val="left" w:pos="5860"/>
          <w:tab w:val="left" w:pos="6100"/>
          <w:tab w:val="left" w:pos="6340"/>
          <w:tab w:val="left" w:pos="6580"/>
          <w:tab w:val="left" w:pos="6820"/>
          <w:tab w:val="left" w:pos="7060"/>
          <w:tab w:val="left" w:pos="7300"/>
          <w:tab w:val="left" w:pos="7540"/>
          <w:tab w:val="left" w:pos="778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A4172">
        <w:rPr>
          <w:sz w:val="28"/>
          <w:szCs w:val="28"/>
        </w:rPr>
        <w:t>;СЧИТЫВАЕМ ВАРИАНТ РЕЗУЛЬТАТА</w:t>
      </w:r>
    </w:p>
    <w:p w:rsidR="00CA4172" w:rsidRPr="00CA4172" w:rsidRDefault="00C15691" w:rsidP="00CA4172">
      <w:pPr>
        <w:tabs>
          <w:tab w:val="left" w:pos="340"/>
          <w:tab w:val="left" w:pos="580"/>
          <w:tab w:val="left" w:pos="820"/>
          <w:tab w:val="left" w:pos="1060"/>
          <w:tab w:val="left" w:pos="1300"/>
          <w:tab w:val="left" w:pos="1540"/>
          <w:tab w:val="left" w:pos="1780"/>
          <w:tab w:val="left" w:pos="2020"/>
          <w:tab w:val="left" w:pos="2260"/>
          <w:tab w:val="left" w:pos="2500"/>
          <w:tab w:val="left" w:pos="2740"/>
          <w:tab w:val="left" w:pos="2980"/>
          <w:tab w:val="left" w:pos="3220"/>
          <w:tab w:val="left" w:pos="3460"/>
          <w:tab w:val="left" w:pos="3700"/>
          <w:tab w:val="left" w:pos="3940"/>
          <w:tab w:val="left" w:pos="4180"/>
          <w:tab w:val="left" w:pos="4420"/>
          <w:tab w:val="left" w:pos="4660"/>
          <w:tab w:val="left" w:pos="4900"/>
          <w:tab w:val="left" w:pos="5140"/>
          <w:tab w:val="left" w:pos="5380"/>
          <w:tab w:val="left" w:pos="5620"/>
          <w:tab w:val="left" w:pos="5860"/>
          <w:tab w:val="left" w:pos="6100"/>
          <w:tab w:val="left" w:pos="6340"/>
          <w:tab w:val="left" w:pos="6580"/>
          <w:tab w:val="left" w:pos="6820"/>
          <w:tab w:val="left" w:pos="7060"/>
          <w:tab w:val="left" w:pos="7300"/>
          <w:tab w:val="left" w:pos="7540"/>
          <w:tab w:val="left" w:pos="778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A4172">
        <w:rPr>
          <w:sz w:val="28"/>
          <w:szCs w:val="28"/>
          <w:lang w:val="en-US"/>
        </w:rPr>
        <w:t>(SETQ RES (READ</w:t>
      </w:r>
      <w:r w:rsidR="00CA4172" w:rsidRPr="00CA4172">
        <w:rPr>
          <w:sz w:val="28"/>
          <w:szCs w:val="28"/>
          <w:lang w:val="en-US"/>
        </w:rPr>
        <w:t xml:space="preserve"> </w:t>
      </w:r>
      <w:r w:rsidRPr="00CA4172">
        <w:rPr>
          <w:sz w:val="28"/>
          <w:szCs w:val="28"/>
          <w:lang w:val="en-US"/>
        </w:rPr>
        <w:t>INPUT_STREAM))</w:t>
      </w:r>
    </w:p>
    <w:p w:rsidR="00CA4172" w:rsidRPr="00CA4172" w:rsidRDefault="00C15691" w:rsidP="00CA4172">
      <w:pPr>
        <w:tabs>
          <w:tab w:val="left" w:pos="340"/>
          <w:tab w:val="left" w:pos="580"/>
          <w:tab w:val="left" w:pos="820"/>
          <w:tab w:val="left" w:pos="1060"/>
          <w:tab w:val="left" w:pos="1300"/>
          <w:tab w:val="left" w:pos="1540"/>
          <w:tab w:val="left" w:pos="1780"/>
          <w:tab w:val="left" w:pos="2020"/>
          <w:tab w:val="left" w:pos="2260"/>
          <w:tab w:val="left" w:pos="2500"/>
          <w:tab w:val="left" w:pos="2740"/>
          <w:tab w:val="left" w:pos="2980"/>
          <w:tab w:val="left" w:pos="3220"/>
          <w:tab w:val="left" w:pos="3460"/>
          <w:tab w:val="left" w:pos="3700"/>
          <w:tab w:val="left" w:pos="3940"/>
          <w:tab w:val="left" w:pos="4180"/>
          <w:tab w:val="left" w:pos="4420"/>
          <w:tab w:val="left" w:pos="4660"/>
          <w:tab w:val="left" w:pos="4900"/>
          <w:tab w:val="left" w:pos="5140"/>
          <w:tab w:val="left" w:pos="5380"/>
          <w:tab w:val="left" w:pos="5620"/>
          <w:tab w:val="left" w:pos="5860"/>
          <w:tab w:val="left" w:pos="6100"/>
          <w:tab w:val="left" w:pos="6340"/>
          <w:tab w:val="left" w:pos="6580"/>
          <w:tab w:val="left" w:pos="6820"/>
          <w:tab w:val="left" w:pos="7060"/>
          <w:tab w:val="left" w:pos="7300"/>
          <w:tab w:val="left" w:pos="7540"/>
          <w:tab w:val="left" w:pos="778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A4172">
        <w:rPr>
          <w:sz w:val="28"/>
          <w:szCs w:val="28"/>
        </w:rPr>
        <w:t>;СЧИТЫВАЕМ</w:t>
      </w:r>
      <w:r w:rsidR="00CA4172" w:rsidRPr="00CA4172">
        <w:rPr>
          <w:sz w:val="28"/>
          <w:szCs w:val="28"/>
        </w:rPr>
        <w:t xml:space="preserve"> </w:t>
      </w:r>
      <w:r w:rsidRPr="00CA4172">
        <w:rPr>
          <w:sz w:val="28"/>
          <w:szCs w:val="28"/>
        </w:rPr>
        <w:t>МАКСИМУМ И МИНИМУМ</w:t>
      </w:r>
    </w:p>
    <w:p w:rsidR="00CA4172" w:rsidRPr="00CA4172" w:rsidRDefault="00C15691" w:rsidP="00CA4172">
      <w:pPr>
        <w:tabs>
          <w:tab w:val="left" w:pos="340"/>
          <w:tab w:val="left" w:pos="580"/>
          <w:tab w:val="left" w:pos="820"/>
          <w:tab w:val="left" w:pos="1060"/>
          <w:tab w:val="left" w:pos="1300"/>
          <w:tab w:val="left" w:pos="1540"/>
          <w:tab w:val="left" w:pos="1780"/>
          <w:tab w:val="left" w:pos="2020"/>
          <w:tab w:val="left" w:pos="2260"/>
          <w:tab w:val="left" w:pos="2500"/>
          <w:tab w:val="left" w:pos="2740"/>
          <w:tab w:val="left" w:pos="2980"/>
          <w:tab w:val="left" w:pos="3220"/>
          <w:tab w:val="left" w:pos="3460"/>
          <w:tab w:val="left" w:pos="3700"/>
          <w:tab w:val="left" w:pos="3940"/>
          <w:tab w:val="left" w:pos="4180"/>
          <w:tab w:val="left" w:pos="4420"/>
          <w:tab w:val="left" w:pos="4660"/>
          <w:tab w:val="left" w:pos="4900"/>
          <w:tab w:val="left" w:pos="5140"/>
          <w:tab w:val="left" w:pos="5380"/>
          <w:tab w:val="left" w:pos="5620"/>
          <w:tab w:val="left" w:pos="5860"/>
          <w:tab w:val="left" w:pos="6100"/>
          <w:tab w:val="left" w:pos="6340"/>
          <w:tab w:val="left" w:pos="6580"/>
          <w:tab w:val="left" w:pos="6820"/>
          <w:tab w:val="left" w:pos="7060"/>
          <w:tab w:val="left" w:pos="7300"/>
          <w:tab w:val="left" w:pos="7540"/>
          <w:tab w:val="left" w:pos="778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A4172">
        <w:rPr>
          <w:sz w:val="28"/>
          <w:szCs w:val="28"/>
        </w:rPr>
        <w:t>(SETQ MAX_COUNT (CAR (CAR RES)))</w:t>
      </w:r>
    </w:p>
    <w:p w:rsidR="00C15691" w:rsidRPr="00CA4172" w:rsidRDefault="00C15691" w:rsidP="00CA4172">
      <w:pPr>
        <w:tabs>
          <w:tab w:val="left" w:pos="340"/>
          <w:tab w:val="left" w:pos="580"/>
          <w:tab w:val="left" w:pos="820"/>
          <w:tab w:val="left" w:pos="1060"/>
          <w:tab w:val="left" w:pos="1300"/>
          <w:tab w:val="left" w:pos="1540"/>
          <w:tab w:val="left" w:pos="1780"/>
          <w:tab w:val="left" w:pos="2020"/>
          <w:tab w:val="left" w:pos="2260"/>
          <w:tab w:val="left" w:pos="2500"/>
          <w:tab w:val="left" w:pos="2740"/>
          <w:tab w:val="left" w:pos="2980"/>
          <w:tab w:val="left" w:pos="3220"/>
          <w:tab w:val="left" w:pos="3460"/>
          <w:tab w:val="left" w:pos="3700"/>
          <w:tab w:val="left" w:pos="3940"/>
          <w:tab w:val="left" w:pos="4180"/>
          <w:tab w:val="left" w:pos="4420"/>
          <w:tab w:val="left" w:pos="4660"/>
          <w:tab w:val="left" w:pos="4900"/>
          <w:tab w:val="left" w:pos="5140"/>
          <w:tab w:val="left" w:pos="5380"/>
          <w:tab w:val="left" w:pos="5620"/>
          <w:tab w:val="left" w:pos="5860"/>
          <w:tab w:val="left" w:pos="6100"/>
          <w:tab w:val="left" w:pos="6340"/>
          <w:tab w:val="left" w:pos="6580"/>
          <w:tab w:val="left" w:pos="6820"/>
          <w:tab w:val="left" w:pos="7060"/>
          <w:tab w:val="left" w:pos="7300"/>
          <w:tab w:val="left" w:pos="7540"/>
          <w:tab w:val="left" w:pos="778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A4172">
        <w:rPr>
          <w:sz w:val="28"/>
          <w:szCs w:val="28"/>
          <w:lang w:val="en-US"/>
        </w:rPr>
        <w:t>(SETQ MIN_COUNT (CADR (CAR RES)))</w:t>
      </w:r>
    </w:p>
    <w:p w:rsidR="00CA4172" w:rsidRPr="00CA4172" w:rsidRDefault="00C15691" w:rsidP="00CA4172">
      <w:pPr>
        <w:tabs>
          <w:tab w:val="left" w:pos="340"/>
          <w:tab w:val="left" w:pos="580"/>
          <w:tab w:val="left" w:pos="820"/>
          <w:tab w:val="left" w:pos="1060"/>
          <w:tab w:val="left" w:pos="1300"/>
          <w:tab w:val="left" w:pos="1540"/>
          <w:tab w:val="left" w:pos="1780"/>
          <w:tab w:val="left" w:pos="2020"/>
          <w:tab w:val="left" w:pos="2260"/>
          <w:tab w:val="left" w:pos="2500"/>
          <w:tab w:val="left" w:pos="2740"/>
          <w:tab w:val="left" w:pos="2980"/>
          <w:tab w:val="left" w:pos="3220"/>
          <w:tab w:val="left" w:pos="3460"/>
          <w:tab w:val="left" w:pos="3700"/>
          <w:tab w:val="left" w:pos="3940"/>
          <w:tab w:val="left" w:pos="4180"/>
          <w:tab w:val="left" w:pos="4420"/>
          <w:tab w:val="left" w:pos="4660"/>
          <w:tab w:val="left" w:pos="4900"/>
          <w:tab w:val="left" w:pos="5140"/>
          <w:tab w:val="left" w:pos="5380"/>
          <w:tab w:val="left" w:pos="5620"/>
          <w:tab w:val="left" w:pos="5860"/>
          <w:tab w:val="left" w:pos="6100"/>
          <w:tab w:val="left" w:pos="6340"/>
          <w:tab w:val="left" w:pos="6580"/>
          <w:tab w:val="left" w:pos="6820"/>
          <w:tab w:val="left" w:pos="7060"/>
          <w:tab w:val="left" w:pos="7300"/>
          <w:tab w:val="left" w:pos="7540"/>
          <w:tab w:val="left" w:pos="778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A4172">
        <w:rPr>
          <w:sz w:val="28"/>
          <w:szCs w:val="28"/>
        </w:rPr>
        <w:t>;ЕСЛИ КОЛИЧЕСТВО НАБРАННЫХ БАЛЛОВ СОВПАДАЕТ С ТРЕБУЕМЫМИ</w:t>
      </w:r>
    </w:p>
    <w:p w:rsidR="00CA4172" w:rsidRPr="00CA4172" w:rsidRDefault="00C15691" w:rsidP="00CA4172">
      <w:pPr>
        <w:tabs>
          <w:tab w:val="left" w:pos="340"/>
          <w:tab w:val="left" w:pos="580"/>
          <w:tab w:val="left" w:pos="820"/>
          <w:tab w:val="left" w:pos="1060"/>
          <w:tab w:val="left" w:pos="1300"/>
          <w:tab w:val="left" w:pos="1540"/>
          <w:tab w:val="left" w:pos="1780"/>
          <w:tab w:val="left" w:pos="2020"/>
          <w:tab w:val="left" w:pos="2260"/>
          <w:tab w:val="left" w:pos="2500"/>
          <w:tab w:val="left" w:pos="2740"/>
          <w:tab w:val="left" w:pos="2980"/>
          <w:tab w:val="left" w:pos="3220"/>
          <w:tab w:val="left" w:pos="3460"/>
          <w:tab w:val="left" w:pos="3700"/>
          <w:tab w:val="left" w:pos="3940"/>
          <w:tab w:val="left" w:pos="4180"/>
          <w:tab w:val="left" w:pos="4420"/>
          <w:tab w:val="left" w:pos="4660"/>
          <w:tab w:val="left" w:pos="4900"/>
          <w:tab w:val="left" w:pos="5140"/>
          <w:tab w:val="left" w:pos="5380"/>
          <w:tab w:val="left" w:pos="5620"/>
          <w:tab w:val="left" w:pos="5860"/>
          <w:tab w:val="left" w:pos="6100"/>
          <w:tab w:val="left" w:pos="6340"/>
          <w:tab w:val="left" w:pos="6580"/>
          <w:tab w:val="left" w:pos="6820"/>
          <w:tab w:val="left" w:pos="7060"/>
          <w:tab w:val="left" w:pos="7300"/>
          <w:tab w:val="left" w:pos="7540"/>
          <w:tab w:val="left" w:pos="778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A4172">
        <w:rPr>
          <w:sz w:val="28"/>
          <w:szCs w:val="28"/>
        </w:rPr>
        <w:t>;ВЫВОДИМ РЕЗЛЬТАТ ТЕСТИРОВАНИЯ И ВЫХОДИМ ИЗ ЦИКЛА</w:t>
      </w:r>
    </w:p>
    <w:p w:rsidR="00CA4172" w:rsidRPr="00CA4172" w:rsidRDefault="00C15691" w:rsidP="00CA4172">
      <w:pPr>
        <w:tabs>
          <w:tab w:val="left" w:pos="340"/>
          <w:tab w:val="left" w:pos="580"/>
          <w:tab w:val="left" w:pos="820"/>
          <w:tab w:val="left" w:pos="1060"/>
          <w:tab w:val="left" w:pos="1300"/>
          <w:tab w:val="left" w:pos="1540"/>
          <w:tab w:val="left" w:pos="1780"/>
          <w:tab w:val="left" w:pos="2020"/>
          <w:tab w:val="left" w:pos="2260"/>
          <w:tab w:val="left" w:pos="2500"/>
          <w:tab w:val="left" w:pos="2740"/>
          <w:tab w:val="left" w:pos="2980"/>
          <w:tab w:val="left" w:pos="3220"/>
          <w:tab w:val="left" w:pos="3460"/>
          <w:tab w:val="left" w:pos="3700"/>
          <w:tab w:val="left" w:pos="3940"/>
          <w:tab w:val="left" w:pos="4180"/>
          <w:tab w:val="left" w:pos="4420"/>
          <w:tab w:val="left" w:pos="4660"/>
          <w:tab w:val="left" w:pos="4900"/>
          <w:tab w:val="left" w:pos="5140"/>
          <w:tab w:val="left" w:pos="5380"/>
          <w:tab w:val="left" w:pos="5620"/>
          <w:tab w:val="left" w:pos="5860"/>
          <w:tab w:val="left" w:pos="6100"/>
          <w:tab w:val="left" w:pos="6340"/>
          <w:tab w:val="left" w:pos="6580"/>
          <w:tab w:val="left" w:pos="6820"/>
          <w:tab w:val="left" w:pos="7060"/>
          <w:tab w:val="left" w:pos="7300"/>
          <w:tab w:val="left" w:pos="7540"/>
          <w:tab w:val="left" w:pos="778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A4172">
        <w:rPr>
          <w:sz w:val="28"/>
          <w:szCs w:val="28"/>
          <w:lang w:val="en-US"/>
        </w:rPr>
        <w:t>(IF (AND (&lt;= COUNTER MAX_COUNT) (&gt;= COUNTER MIN_COUNT))</w:t>
      </w:r>
    </w:p>
    <w:p w:rsidR="00CA4172" w:rsidRPr="00CA4172" w:rsidRDefault="00C15691" w:rsidP="00CA4172">
      <w:pPr>
        <w:tabs>
          <w:tab w:val="left" w:pos="340"/>
          <w:tab w:val="left" w:pos="580"/>
          <w:tab w:val="left" w:pos="820"/>
          <w:tab w:val="left" w:pos="1060"/>
          <w:tab w:val="left" w:pos="1300"/>
          <w:tab w:val="left" w:pos="1540"/>
          <w:tab w:val="left" w:pos="1780"/>
          <w:tab w:val="left" w:pos="2020"/>
          <w:tab w:val="left" w:pos="2260"/>
          <w:tab w:val="left" w:pos="2500"/>
          <w:tab w:val="left" w:pos="2740"/>
          <w:tab w:val="left" w:pos="2980"/>
          <w:tab w:val="left" w:pos="3220"/>
          <w:tab w:val="left" w:pos="3460"/>
          <w:tab w:val="left" w:pos="3700"/>
          <w:tab w:val="left" w:pos="3940"/>
          <w:tab w:val="left" w:pos="4180"/>
          <w:tab w:val="left" w:pos="4420"/>
          <w:tab w:val="left" w:pos="4660"/>
          <w:tab w:val="left" w:pos="4900"/>
          <w:tab w:val="left" w:pos="5140"/>
          <w:tab w:val="left" w:pos="5380"/>
          <w:tab w:val="left" w:pos="5620"/>
          <w:tab w:val="left" w:pos="5860"/>
          <w:tab w:val="left" w:pos="6100"/>
          <w:tab w:val="left" w:pos="6340"/>
          <w:tab w:val="left" w:pos="6580"/>
          <w:tab w:val="left" w:pos="6820"/>
          <w:tab w:val="left" w:pos="7060"/>
          <w:tab w:val="left" w:pos="7300"/>
          <w:tab w:val="left" w:pos="7540"/>
          <w:tab w:val="left" w:pos="778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A4172">
        <w:rPr>
          <w:sz w:val="28"/>
          <w:szCs w:val="28"/>
          <w:lang w:val="en-US"/>
        </w:rPr>
        <w:t>(PROGN</w:t>
      </w:r>
    </w:p>
    <w:p w:rsidR="00CA4172" w:rsidRPr="00CA4172" w:rsidRDefault="00C15691" w:rsidP="00CA4172">
      <w:pPr>
        <w:tabs>
          <w:tab w:val="left" w:pos="340"/>
          <w:tab w:val="left" w:pos="580"/>
          <w:tab w:val="left" w:pos="820"/>
          <w:tab w:val="left" w:pos="1060"/>
          <w:tab w:val="left" w:pos="1300"/>
          <w:tab w:val="left" w:pos="1540"/>
          <w:tab w:val="left" w:pos="1780"/>
          <w:tab w:val="left" w:pos="2020"/>
          <w:tab w:val="left" w:pos="2260"/>
          <w:tab w:val="left" w:pos="2500"/>
          <w:tab w:val="left" w:pos="2740"/>
          <w:tab w:val="left" w:pos="2980"/>
          <w:tab w:val="left" w:pos="3220"/>
          <w:tab w:val="left" w:pos="3460"/>
          <w:tab w:val="left" w:pos="3700"/>
          <w:tab w:val="left" w:pos="3940"/>
          <w:tab w:val="left" w:pos="4180"/>
          <w:tab w:val="left" w:pos="4420"/>
          <w:tab w:val="left" w:pos="4660"/>
          <w:tab w:val="left" w:pos="4900"/>
          <w:tab w:val="left" w:pos="5140"/>
          <w:tab w:val="left" w:pos="5380"/>
          <w:tab w:val="left" w:pos="5620"/>
          <w:tab w:val="left" w:pos="5860"/>
          <w:tab w:val="left" w:pos="6100"/>
          <w:tab w:val="left" w:pos="6340"/>
          <w:tab w:val="left" w:pos="6580"/>
          <w:tab w:val="left" w:pos="6820"/>
          <w:tab w:val="left" w:pos="7060"/>
          <w:tab w:val="left" w:pos="7300"/>
          <w:tab w:val="left" w:pos="7540"/>
          <w:tab w:val="left" w:pos="778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A4172">
        <w:rPr>
          <w:sz w:val="28"/>
          <w:szCs w:val="28"/>
          <w:lang w:val="en-US"/>
        </w:rPr>
        <w:t>(PRINT_RES (CADR RES) COUNTER)</w:t>
      </w:r>
    </w:p>
    <w:p w:rsidR="00CA4172" w:rsidRPr="00CA4172" w:rsidRDefault="00C15691" w:rsidP="00CA4172">
      <w:pPr>
        <w:tabs>
          <w:tab w:val="left" w:pos="340"/>
          <w:tab w:val="left" w:pos="580"/>
          <w:tab w:val="left" w:pos="820"/>
          <w:tab w:val="left" w:pos="1060"/>
          <w:tab w:val="left" w:pos="1300"/>
          <w:tab w:val="left" w:pos="1540"/>
          <w:tab w:val="left" w:pos="1780"/>
          <w:tab w:val="left" w:pos="2020"/>
          <w:tab w:val="left" w:pos="2260"/>
          <w:tab w:val="left" w:pos="2500"/>
          <w:tab w:val="left" w:pos="2740"/>
          <w:tab w:val="left" w:pos="2980"/>
          <w:tab w:val="left" w:pos="3220"/>
          <w:tab w:val="left" w:pos="3460"/>
          <w:tab w:val="left" w:pos="3700"/>
          <w:tab w:val="left" w:pos="3940"/>
          <w:tab w:val="left" w:pos="4180"/>
          <w:tab w:val="left" w:pos="4420"/>
          <w:tab w:val="left" w:pos="4660"/>
          <w:tab w:val="left" w:pos="4900"/>
          <w:tab w:val="left" w:pos="5140"/>
          <w:tab w:val="left" w:pos="5380"/>
          <w:tab w:val="left" w:pos="5620"/>
          <w:tab w:val="left" w:pos="5860"/>
          <w:tab w:val="left" w:pos="6100"/>
          <w:tab w:val="left" w:pos="6340"/>
          <w:tab w:val="left" w:pos="6580"/>
          <w:tab w:val="left" w:pos="6820"/>
          <w:tab w:val="left" w:pos="7060"/>
          <w:tab w:val="left" w:pos="7300"/>
          <w:tab w:val="left" w:pos="7540"/>
          <w:tab w:val="left" w:pos="778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A4172">
        <w:rPr>
          <w:sz w:val="28"/>
          <w:szCs w:val="28"/>
          <w:lang w:val="en-US"/>
        </w:rPr>
        <w:t>(SETQ I 3)</w:t>
      </w:r>
    </w:p>
    <w:p w:rsidR="00CA4172" w:rsidRPr="00CA4172" w:rsidRDefault="00C15691" w:rsidP="00CA4172">
      <w:pPr>
        <w:tabs>
          <w:tab w:val="left" w:pos="340"/>
          <w:tab w:val="left" w:pos="580"/>
          <w:tab w:val="left" w:pos="820"/>
          <w:tab w:val="left" w:pos="1060"/>
          <w:tab w:val="left" w:pos="1300"/>
          <w:tab w:val="left" w:pos="1540"/>
          <w:tab w:val="left" w:pos="1780"/>
          <w:tab w:val="left" w:pos="2020"/>
          <w:tab w:val="left" w:pos="2260"/>
          <w:tab w:val="left" w:pos="2500"/>
          <w:tab w:val="left" w:pos="2740"/>
          <w:tab w:val="left" w:pos="2980"/>
          <w:tab w:val="left" w:pos="3220"/>
          <w:tab w:val="left" w:pos="3460"/>
          <w:tab w:val="left" w:pos="3700"/>
          <w:tab w:val="left" w:pos="3940"/>
          <w:tab w:val="left" w:pos="4180"/>
          <w:tab w:val="left" w:pos="4420"/>
          <w:tab w:val="left" w:pos="4660"/>
          <w:tab w:val="left" w:pos="4900"/>
          <w:tab w:val="left" w:pos="5140"/>
          <w:tab w:val="left" w:pos="5380"/>
          <w:tab w:val="left" w:pos="5620"/>
          <w:tab w:val="left" w:pos="5860"/>
          <w:tab w:val="left" w:pos="6100"/>
          <w:tab w:val="left" w:pos="6340"/>
          <w:tab w:val="left" w:pos="6580"/>
          <w:tab w:val="left" w:pos="6820"/>
          <w:tab w:val="left" w:pos="7060"/>
          <w:tab w:val="left" w:pos="7300"/>
          <w:tab w:val="left" w:pos="7540"/>
          <w:tab w:val="left" w:pos="778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A4172">
        <w:rPr>
          <w:sz w:val="28"/>
          <w:szCs w:val="28"/>
          <w:lang w:val="en-US"/>
        </w:rPr>
        <w:t>)</w:t>
      </w:r>
    </w:p>
    <w:p w:rsidR="00C15691" w:rsidRPr="00CA4172" w:rsidRDefault="00C15691" w:rsidP="00CA4172">
      <w:pPr>
        <w:tabs>
          <w:tab w:val="left" w:pos="340"/>
          <w:tab w:val="left" w:pos="580"/>
          <w:tab w:val="left" w:pos="820"/>
          <w:tab w:val="left" w:pos="1060"/>
          <w:tab w:val="left" w:pos="1300"/>
          <w:tab w:val="left" w:pos="1540"/>
          <w:tab w:val="left" w:pos="1780"/>
          <w:tab w:val="left" w:pos="2020"/>
          <w:tab w:val="left" w:pos="2260"/>
          <w:tab w:val="left" w:pos="2500"/>
          <w:tab w:val="left" w:pos="2740"/>
          <w:tab w:val="left" w:pos="2980"/>
          <w:tab w:val="left" w:pos="3220"/>
          <w:tab w:val="left" w:pos="3460"/>
          <w:tab w:val="left" w:pos="3700"/>
          <w:tab w:val="left" w:pos="3940"/>
          <w:tab w:val="left" w:pos="4180"/>
          <w:tab w:val="left" w:pos="4420"/>
          <w:tab w:val="left" w:pos="4660"/>
          <w:tab w:val="left" w:pos="4900"/>
          <w:tab w:val="left" w:pos="5140"/>
          <w:tab w:val="left" w:pos="5380"/>
          <w:tab w:val="left" w:pos="5620"/>
          <w:tab w:val="left" w:pos="5860"/>
          <w:tab w:val="left" w:pos="6100"/>
          <w:tab w:val="left" w:pos="6340"/>
          <w:tab w:val="left" w:pos="6580"/>
          <w:tab w:val="left" w:pos="6820"/>
          <w:tab w:val="left" w:pos="7060"/>
          <w:tab w:val="left" w:pos="7300"/>
          <w:tab w:val="left" w:pos="7540"/>
          <w:tab w:val="left" w:pos="778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A4172">
        <w:rPr>
          <w:sz w:val="28"/>
          <w:szCs w:val="28"/>
          <w:lang w:val="en-US"/>
        </w:rPr>
        <w:t>)</w:t>
      </w:r>
    </w:p>
    <w:p w:rsidR="00CA4172" w:rsidRPr="00CA4172" w:rsidRDefault="00C15691" w:rsidP="00CA4172">
      <w:pPr>
        <w:tabs>
          <w:tab w:val="left" w:pos="340"/>
          <w:tab w:val="left" w:pos="580"/>
          <w:tab w:val="left" w:pos="820"/>
          <w:tab w:val="left" w:pos="1060"/>
          <w:tab w:val="left" w:pos="1300"/>
          <w:tab w:val="left" w:pos="1540"/>
          <w:tab w:val="left" w:pos="1780"/>
          <w:tab w:val="left" w:pos="2020"/>
          <w:tab w:val="left" w:pos="2260"/>
          <w:tab w:val="left" w:pos="2500"/>
          <w:tab w:val="left" w:pos="2740"/>
          <w:tab w:val="left" w:pos="2980"/>
          <w:tab w:val="left" w:pos="3220"/>
          <w:tab w:val="left" w:pos="3460"/>
          <w:tab w:val="left" w:pos="3700"/>
          <w:tab w:val="left" w:pos="3940"/>
          <w:tab w:val="left" w:pos="4180"/>
          <w:tab w:val="left" w:pos="4420"/>
          <w:tab w:val="left" w:pos="4660"/>
          <w:tab w:val="left" w:pos="4900"/>
          <w:tab w:val="left" w:pos="5140"/>
          <w:tab w:val="left" w:pos="5380"/>
          <w:tab w:val="left" w:pos="5620"/>
          <w:tab w:val="left" w:pos="5860"/>
          <w:tab w:val="left" w:pos="6100"/>
          <w:tab w:val="left" w:pos="6340"/>
          <w:tab w:val="left" w:pos="6580"/>
          <w:tab w:val="left" w:pos="6820"/>
          <w:tab w:val="left" w:pos="7060"/>
          <w:tab w:val="left" w:pos="7300"/>
          <w:tab w:val="left" w:pos="7540"/>
          <w:tab w:val="left" w:pos="778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A4172">
        <w:rPr>
          <w:sz w:val="28"/>
          <w:szCs w:val="28"/>
          <w:lang w:val="en-US"/>
        </w:rPr>
        <w:t>(SETQ I (+ I 1))</w:t>
      </w:r>
    </w:p>
    <w:p w:rsidR="00CA4172" w:rsidRPr="00CA4172" w:rsidRDefault="00C15691" w:rsidP="00CA4172">
      <w:pPr>
        <w:tabs>
          <w:tab w:val="left" w:pos="340"/>
          <w:tab w:val="left" w:pos="580"/>
          <w:tab w:val="left" w:pos="820"/>
          <w:tab w:val="left" w:pos="1060"/>
          <w:tab w:val="left" w:pos="1300"/>
          <w:tab w:val="left" w:pos="1540"/>
          <w:tab w:val="left" w:pos="1780"/>
          <w:tab w:val="left" w:pos="2020"/>
          <w:tab w:val="left" w:pos="2260"/>
          <w:tab w:val="left" w:pos="2500"/>
          <w:tab w:val="left" w:pos="2740"/>
          <w:tab w:val="left" w:pos="2980"/>
          <w:tab w:val="left" w:pos="3220"/>
          <w:tab w:val="left" w:pos="3460"/>
          <w:tab w:val="left" w:pos="3700"/>
          <w:tab w:val="left" w:pos="3940"/>
          <w:tab w:val="left" w:pos="4180"/>
          <w:tab w:val="left" w:pos="4420"/>
          <w:tab w:val="left" w:pos="4660"/>
          <w:tab w:val="left" w:pos="4900"/>
          <w:tab w:val="left" w:pos="5140"/>
          <w:tab w:val="left" w:pos="5380"/>
          <w:tab w:val="left" w:pos="5620"/>
          <w:tab w:val="left" w:pos="5860"/>
          <w:tab w:val="left" w:pos="6100"/>
          <w:tab w:val="left" w:pos="6340"/>
          <w:tab w:val="left" w:pos="6580"/>
          <w:tab w:val="left" w:pos="6820"/>
          <w:tab w:val="left" w:pos="7060"/>
          <w:tab w:val="left" w:pos="7300"/>
          <w:tab w:val="left" w:pos="7540"/>
          <w:tab w:val="left" w:pos="778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A4172">
        <w:rPr>
          <w:sz w:val="28"/>
          <w:szCs w:val="28"/>
          <w:lang w:val="en-US"/>
        </w:rPr>
        <w:t>)</w:t>
      </w:r>
    </w:p>
    <w:p w:rsidR="00CA4172" w:rsidRPr="00CA4172" w:rsidRDefault="00C15691" w:rsidP="00CA4172">
      <w:pPr>
        <w:tabs>
          <w:tab w:val="left" w:pos="340"/>
          <w:tab w:val="left" w:pos="580"/>
          <w:tab w:val="left" w:pos="820"/>
          <w:tab w:val="left" w:pos="1060"/>
          <w:tab w:val="left" w:pos="1300"/>
          <w:tab w:val="left" w:pos="1540"/>
          <w:tab w:val="left" w:pos="1780"/>
          <w:tab w:val="left" w:pos="2020"/>
          <w:tab w:val="left" w:pos="2260"/>
          <w:tab w:val="left" w:pos="2500"/>
          <w:tab w:val="left" w:pos="2740"/>
          <w:tab w:val="left" w:pos="2980"/>
          <w:tab w:val="left" w:pos="3220"/>
          <w:tab w:val="left" w:pos="3460"/>
          <w:tab w:val="left" w:pos="3700"/>
          <w:tab w:val="left" w:pos="3940"/>
          <w:tab w:val="left" w:pos="4180"/>
          <w:tab w:val="left" w:pos="4420"/>
          <w:tab w:val="left" w:pos="4660"/>
          <w:tab w:val="left" w:pos="4900"/>
          <w:tab w:val="left" w:pos="5140"/>
          <w:tab w:val="left" w:pos="5380"/>
          <w:tab w:val="left" w:pos="5620"/>
          <w:tab w:val="left" w:pos="5860"/>
          <w:tab w:val="left" w:pos="6100"/>
          <w:tab w:val="left" w:pos="6340"/>
          <w:tab w:val="left" w:pos="6580"/>
          <w:tab w:val="left" w:pos="6820"/>
          <w:tab w:val="left" w:pos="7060"/>
          <w:tab w:val="left" w:pos="7300"/>
          <w:tab w:val="left" w:pos="7540"/>
          <w:tab w:val="left" w:pos="778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A4172">
        <w:rPr>
          <w:sz w:val="28"/>
          <w:szCs w:val="28"/>
          <w:lang w:val="en-US"/>
        </w:rPr>
        <w:t>;</w:t>
      </w:r>
      <w:r w:rsidRPr="00CA4172">
        <w:rPr>
          <w:sz w:val="28"/>
          <w:szCs w:val="28"/>
        </w:rPr>
        <w:t>ЗАКРЫВАЕМ</w:t>
      </w:r>
      <w:r w:rsidRPr="00CA4172">
        <w:rPr>
          <w:sz w:val="28"/>
          <w:szCs w:val="28"/>
          <w:lang w:val="en-US"/>
        </w:rPr>
        <w:t xml:space="preserve"> </w:t>
      </w:r>
      <w:r w:rsidRPr="00CA4172">
        <w:rPr>
          <w:sz w:val="28"/>
          <w:szCs w:val="28"/>
        </w:rPr>
        <w:t>ФАЙЛ</w:t>
      </w:r>
    </w:p>
    <w:p w:rsidR="00C15691" w:rsidRPr="00CA4172" w:rsidRDefault="00C15691" w:rsidP="00CA4172">
      <w:pPr>
        <w:tabs>
          <w:tab w:val="left" w:pos="340"/>
          <w:tab w:val="left" w:pos="580"/>
          <w:tab w:val="left" w:pos="820"/>
          <w:tab w:val="left" w:pos="1060"/>
          <w:tab w:val="left" w:pos="1300"/>
          <w:tab w:val="left" w:pos="1540"/>
          <w:tab w:val="left" w:pos="1780"/>
          <w:tab w:val="left" w:pos="2020"/>
          <w:tab w:val="left" w:pos="2260"/>
          <w:tab w:val="left" w:pos="2500"/>
          <w:tab w:val="left" w:pos="2740"/>
          <w:tab w:val="left" w:pos="2980"/>
          <w:tab w:val="left" w:pos="3220"/>
          <w:tab w:val="left" w:pos="3460"/>
          <w:tab w:val="left" w:pos="3700"/>
          <w:tab w:val="left" w:pos="3940"/>
          <w:tab w:val="left" w:pos="4180"/>
          <w:tab w:val="left" w:pos="4420"/>
          <w:tab w:val="left" w:pos="4660"/>
          <w:tab w:val="left" w:pos="4900"/>
          <w:tab w:val="left" w:pos="5140"/>
          <w:tab w:val="left" w:pos="5380"/>
          <w:tab w:val="left" w:pos="5620"/>
          <w:tab w:val="left" w:pos="5860"/>
          <w:tab w:val="left" w:pos="6100"/>
          <w:tab w:val="left" w:pos="6340"/>
          <w:tab w:val="left" w:pos="6580"/>
          <w:tab w:val="left" w:pos="6820"/>
          <w:tab w:val="left" w:pos="7060"/>
          <w:tab w:val="left" w:pos="7300"/>
          <w:tab w:val="left" w:pos="7540"/>
          <w:tab w:val="left" w:pos="778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A4172">
        <w:rPr>
          <w:sz w:val="28"/>
          <w:szCs w:val="28"/>
          <w:lang w:val="en-US"/>
        </w:rPr>
        <w:t>(CLOSE INPUT_STREAM)</w:t>
      </w:r>
    </w:p>
    <w:p w:rsidR="00C15691" w:rsidRPr="00CA4172" w:rsidRDefault="00C15691" w:rsidP="00CA4172">
      <w:pPr>
        <w:tabs>
          <w:tab w:val="left" w:pos="340"/>
          <w:tab w:val="left" w:pos="580"/>
          <w:tab w:val="left" w:pos="820"/>
          <w:tab w:val="left" w:pos="1060"/>
          <w:tab w:val="left" w:pos="1300"/>
          <w:tab w:val="left" w:pos="1540"/>
          <w:tab w:val="left" w:pos="1780"/>
          <w:tab w:val="left" w:pos="2020"/>
          <w:tab w:val="left" w:pos="2260"/>
          <w:tab w:val="left" w:pos="2500"/>
          <w:tab w:val="left" w:pos="2740"/>
          <w:tab w:val="left" w:pos="2980"/>
          <w:tab w:val="left" w:pos="3220"/>
          <w:tab w:val="left" w:pos="3460"/>
          <w:tab w:val="left" w:pos="3700"/>
          <w:tab w:val="left" w:pos="3940"/>
          <w:tab w:val="left" w:pos="4180"/>
          <w:tab w:val="left" w:pos="4420"/>
          <w:tab w:val="left" w:pos="4660"/>
          <w:tab w:val="left" w:pos="4900"/>
          <w:tab w:val="left" w:pos="5140"/>
          <w:tab w:val="left" w:pos="5380"/>
          <w:tab w:val="left" w:pos="5620"/>
          <w:tab w:val="left" w:pos="5860"/>
          <w:tab w:val="left" w:pos="6100"/>
          <w:tab w:val="left" w:pos="6340"/>
          <w:tab w:val="left" w:pos="6580"/>
          <w:tab w:val="left" w:pos="6820"/>
          <w:tab w:val="left" w:pos="7060"/>
          <w:tab w:val="left" w:pos="7300"/>
          <w:tab w:val="left" w:pos="7540"/>
          <w:tab w:val="left" w:pos="778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A4172">
        <w:rPr>
          <w:sz w:val="28"/>
          <w:szCs w:val="28"/>
        </w:rPr>
        <w:t>)</w:t>
      </w:r>
    </w:p>
    <w:p w:rsidR="00C15691" w:rsidRPr="00CA4172" w:rsidRDefault="00C15691" w:rsidP="00CA4172">
      <w:pPr>
        <w:tabs>
          <w:tab w:val="left" w:pos="340"/>
          <w:tab w:val="left" w:pos="580"/>
          <w:tab w:val="left" w:pos="820"/>
          <w:tab w:val="left" w:pos="1060"/>
          <w:tab w:val="left" w:pos="1300"/>
          <w:tab w:val="left" w:pos="1540"/>
          <w:tab w:val="left" w:pos="1780"/>
          <w:tab w:val="left" w:pos="2020"/>
          <w:tab w:val="left" w:pos="2260"/>
          <w:tab w:val="left" w:pos="2500"/>
          <w:tab w:val="left" w:pos="2740"/>
          <w:tab w:val="left" w:pos="2980"/>
          <w:tab w:val="left" w:pos="3220"/>
          <w:tab w:val="left" w:pos="3460"/>
          <w:tab w:val="left" w:pos="3700"/>
          <w:tab w:val="left" w:pos="3940"/>
          <w:tab w:val="left" w:pos="4180"/>
          <w:tab w:val="left" w:pos="4420"/>
          <w:tab w:val="left" w:pos="4660"/>
          <w:tab w:val="left" w:pos="4900"/>
          <w:tab w:val="left" w:pos="5140"/>
          <w:tab w:val="left" w:pos="5380"/>
          <w:tab w:val="left" w:pos="5620"/>
          <w:tab w:val="left" w:pos="5860"/>
          <w:tab w:val="left" w:pos="6100"/>
          <w:tab w:val="left" w:pos="6340"/>
          <w:tab w:val="left" w:pos="6580"/>
          <w:tab w:val="left" w:pos="6820"/>
          <w:tab w:val="left" w:pos="7060"/>
          <w:tab w:val="left" w:pos="7300"/>
          <w:tab w:val="left" w:pos="7540"/>
          <w:tab w:val="left" w:pos="778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A4172">
        <w:rPr>
          <w:sz w:val="28"/>
          <w:szCs w:val="28"/>
        </w:rPr>
        <w:t>;ОТКРЫВАЕМ ФАЙЛ RESULT.TXT ДЛЯ ЗАПИСИ</w:t>
      </w:r>
    </w:p>
    <w:p w:rsidR="00CA4172" w:rsidRPr="00CA4172" w:rsidRDefault="00C15691" w:rsidP="00CA4172">
      <w:pPr>
        <w:tabs>
          <w:tab w:val="left" w:pos="340"/>
          <w:tab w:val="left" w:pos="580"/>
          <w:tab w:val="left" w:pos="820"/>
          <w:tab w:val="left" w:pos="1060"/>
          <w:tab w:val="left" w:pos="1300"/>
          <w:tab w:val="left" w:pos="1540"/>
          <w:tab w:val="left" w:pos="1780"/>
          <w:tab w:val="left" w:pos="2020"/>
          <w:tab w:val="left" w:pos="2260"/>
          <w:tab w:val="left" w:pos="2500"/>
          <w:tab w:val="left" w:pos="2740"/>
          <w:tab w:val="left" w:pos="2980"/>
          <w:tab w:val="left" w:pos="3220"/>
          <w:tab w:val="left" w:pos="3460"/>
          <w:tab w:val="left" w:pos="3700"/>
          <w:tab w:val="left" w:pos="3940"/>
          <w:tab w:val="left" w:pos="4180"/>
          <w:tab w:val="left" w:pos="4420"/>
          <w:tab w:val="left" w:pos="4660"/>
          <w:tab w:val="left" w:pos="4900"/>
          <w:tab w:val="left" w:pos="5140"/>
          <w:tab w:val="left" w:pos="5380"/>
          <w:tab w:val="left" w:pos="5620"/>
          <w:tab w:val="left" w:pos="5860"/>
          <w:tab w:val="left" w:pos="6100"/>
          <w:tab w:val="left" w:pos="6340"/>
          <w:tab w:val="left" w:pos="6580"/>
          <w:tab w:val="left" w:pos="6820"/>
          <w:tab w:val="left" w:pos="7060"/>
          <w:tab w:val="left" w:pos="7300"/>
          <w:tab w:val="left" w:pos="7540"/>
          <w:tab w:val="left" w:pos="778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A4172">
        <w:rPr>
          <w:sz w:val="28"/>
          <w:szCs w:val="28"/>
          <w:lang w:val="en-US"/>
        </w:rPr>
        <w:t>(SETQ OUTPUT_STREAM (OPEN " D:\RESULT.TXT" :DIRECTION :OUTPUT))</w:t>
      </w:r>
    </w:p>
    <w:p w:rsidR="00C15691" w:rsidRPr="00CA4172" w:rsidRDefault="00C15691" w:rsidP="00CA4172">
      <w:pPr>
        <w:tabs>
          <w:tab w:val="left" w:pos="340"/>
          <w:tab w:val="left" w:pos="580"/>
          <w:tab w:val="left" w:pos="820"/>
          <w:tab w:val="left" w:pos="1060"/>
          <w:tab w:val="left" w:pos="1300"/>
          <w:tab w:val="left" w:pos="1540"/>
          <w:tab w:val="left" w:pos="1780"/>
          <w:tab w:val="left" w:pos="2020"/>
          <w:tab w:val="left" w:pos="2260"/>
          <w:tab w:val="left" w:pos="2500"/>
          <w:tab w:val="left" w:pos="2740"/>
          <w:tab w:val="left" w:pos="2980"/>
          <w:tab w:val="left" w:pos="3220"/>
          <w:tab w:val="left" w:pos="3460"/>
          <w:tab w:val="left" w:pos="3700"/>
          <w:tab w:val="left" w:pos="3940"/>
          <w:tab w:val="left" w:pos="4180"/>
          <w:tab w:val="left" w:pos="4420"/>
          <w:tab w:val="left" w:pos="4660"/>
          <w:tab w:val="left" w:pos="4900"/>
          <w:tab w:val="left" w:pos="5140"/>
          <w:tab w:val="left" w:pos="5380"/>
          <w:tab w:val="left" w:pos="5620"/>
          <w:tab w:val="left" w:pos="5860"/>
          <w:tab w:val="left" w:pos="6100"/>
          <w:tab w:val="left" w:pos="6340"/>
          <w:tab w:val="left" w:pos="6580"/>
          <w:tab w:val="left" w:pos="6820"/>
          <w:tab w:val="left" w:pos="7060"/>
          <w:tab w:val="left" w:pos="7300"/>
          <w:tab w:val="left" w:pos="7540"/>
          <w:tab w:val="left" w:pos="778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A4172">
        <w:rPr>
          <w:sz w:val="28"/>
          <w:szCs w:val="28"/>
          <w:lang w:val="en-US"/>
        </w:rPr>
        <w:t>;</w:t>
      </w:r>
      <w:r w:rsidRPr="00CA4172">
        <w:rPr>
          <w:sz w:val="28"/>
          <w:szCs w:val="28"/>
        </w:rPr>
        <w:t>ВЫВВОД</w:t>
      </w:r>
      <w:r w:rsidRPr="00CA4172">
        <w:rPr>
          <w:sz w:val="28"/>
          <w:szCs w:val="28"/>
          <w:lang w:val="en-US"/>
        </w:rPr>
        <w:t xml:space="preserve"> </w:t>
      </w:r>
      <w:r w:rsidRPr="00CA4172">
        <w:rPr>
          <w:sz w:val="28"/>
          <w:szCs w:val="28"/>
        </w:rPr>
        <w:t>НАЗВАНИЯ</w:t>
      </w:r>
      <w:r w:rsidRPr="00CA4172">
        <w:rPr>
          <w:sz w:val="28"/>
          <w:szCs w:val="28"/>
          <w:lang w:val="en-US"/>
        </w:rPr>
        <w:t xml:space="preserve"> </w:t>
      </w:r>
      <w:r w:rsidRPr="00CA4172">
        <w:rPr>
          <w:sz w:val="28"/>
          <w:szCs w:val="28"/>
        </w:rPr>
        <w:t>ТЕСТА</w:t>
      </w:r>
    </w:p>
    <w:p w:rsidR="00C15691" w:rsidRPr="00CA4172" w:rsidRDefault="00C15691" w:rsidP="00CA4172">
      <w:pPr>
        <w:tabs>
          <w:tab w:val="left" w:pos="340"/>
          <w:tab w:val="left" w:pos="580"/>
          <w:tab w:val="left" w:pos="820"/>
          <w:tab w:val="left" w:pos="1060"/>
          <w:tab w:val="left" w:pos="1300"/>
          <w:tab w:val="left" w:pos="1540"/>
          <w:tab w:val="left" w:pos="1780"/>
          <w:tab w:val="left" w:pos="2020"/>
          <w:tab w:val="left" w:pos="2260"/>
          <w:tab w:val="left" w:pos="2500"/>
          <w:tab w:val="left" w:pos="2740"/>
          <w:tab w:val="left" w:pos="2980"/>
          <w:tab w:val="left" w:pos="3220"/>
          <w:tab w:val="left" w:pos="3460"/>
          <w:tab w:val="left" w:pos="3700"/>
          <w:tab w:val="left" w:pos="3940"/>
          <w:tab w:val="left" w:pos="4180"/>
          <w:tab w:val="left" w:pos="4420"/>
          <w:tab w:val="left" w:pos="4660"/>
          <w:tab w:val="left" w:pos="4900"/>
          <w:tab w:val="left" w:pos="5140"/>
          <w:tab w:val="left" w:pos="5380"/>
          <w:tab w:val="left" w:pos="5620"/>
          <w:tab w:val="left" w:pos="5860"/>
          <w:tab w:val="left" w:pos="6100"/>
          <w:tab w:val="left" w:pos="6340"/>
          <w:tab w:val="left" w:pos="6580"/>
          <w:tab w:val="left" w:pos="6820"/>
          <w:tab w:val="left" w:pos="7060"/>
          <w:tab w:val="left" w:pos="7300"/>
          <w:tab w:val="left" w:pos="7540"/>
          <w:tab w:val="left" w:pos="778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A4172">
        <w:rPr>
          <w:sz w:val="28"/>
          <w:szCs w:val="28"/>
          <w:lang w:val="en-US"/>
        </w:rPr>
        <w:t>(PRINT (LIST 'TEST NAME_TEST) OUTPUT_STREAM)</w:t>
      </w:r>
    </w:p>
    <w:p w:rsidR="00C15691" w:rsidRPr="00CA4172" w:rsidRDefault="00C15691" w:rsidP="00CA4172">
      <w:pPr>
        <w:tabs>
          <w:tab w:val="left" w:pos="340"/>
          <w:tab w:val="left" w:pos="580"/>
          <w:tab w:val="left" w:pos="820"/>
          <w:tab w:val="left" w:pos="1060"/>
          <w:tab w:val="left" w:pos="1300"/>
          <w:tab w:val="left" w:pos="1540"/>
          <w:tab w:val="left" w:pos="1780"/>
          <w:tab w:val="left" w:pos="2020"/>
          <w:tab w:val="left" w:pos="2260"/>
          <w:tab w:val="left" w:pos="2500"/>
          <w:tab w:val="left" w:pos="2740"/>
          <w:tab w:val="left" w:pos="2980"/>
          <w:tab w:val="left" w:pos="3220"/>
          <w:tab w:val="left" w:pos="3460"/>
          <w:tab w:val="left" w:pos="3700"/>
          <w:tab w:val="left" w:pos="3940"/>
          <w:tab w:val="left" w:pos="4180"/>
          <w:tab w:val="left" w:pos="4420"/>
          <w:tab w:val="left" w:pos="4660"/>
          <w:tab w:val="left" w:pos="4900"/>
          <w:tab w:val="left" w:pos="5140"/>
          <w:tab w:val="left" w:pos="5380"/>
          <w:tab w:val="left" w:pos="5620"/>
          <w:tab w:val="left" w:pos="5860"/>
          <w:tab w:val="left" w:pos="6100"/>
          <w:tab w:val="left" w:pos="6340"/>
          <w:tab w:val="left" w:pos="6580"/>
          <w:tab w:val="left" w:pos="6820"/>
          <w:tab w:val="left" w:pos="7060"/>
          <w:tab w:val="left" w:pos="7300"/>
          <w:tab w:val="left" w:pos="7540"/>
          <w:tab w:val="left" w:pos="778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A4172">
        <w:rPr>
          <w:sz w:val="28"/>
          <w:szCs w:val="28"/>
          <w:lang w:val="en-US"/>
        </w:rPr>
        <w:t>(MAPCAR 'CALC_RESULT LST_COUNTER)</w:t>
      </w:r>
    </w:p>
    <w:p w:rsidR="00CA4172" w:rsidRPr="00CA4172" w:rsidRDefault="00C15691" w:rsidP="00CA4172">
      <w:pPr>
        <w:tabs>
          <w:tab w:val="left" w:pos="340"/>
          <w:tab w:val="left" w:pos="580"/>
          <w:tab w:val="left" w:pos="820"/>
          <w:tab w:val="left" w:pos="1060"/>
          <w:tab w:val="left" w:pos="1300"/>
          <w:tab w:val="left" w:pos="1540"/>
          <w:tab w:val="left" w:pos="1780"/>
          <w:tab w:val="left" w:pos="2020"/>
          <w:tab w:val="left" w:pos="2260"/>
          <w:tab w:val="left" w:pos="2500"/>
          <w:tab w:val="left" w:pos="2740"/>
          <w:tab w:val="left" w:pos="2980"/>
          <w:tab w:val="left" w:pos="3220"/>
          <w:tab w:val="left" w:pos="3460"/>
          <w:tab w:val="left" w:pos="3700"/>
          <w:tab w:val="left" w:pos="3940"/>
          <w:tab w:val="left" w:pos="4180"/>
          <w:tab w:val="left" w:pos="4420"/>
          <w:tab w:val="left" w:pos="4660"/>
          <w:tab w:val="left" w:pos="4900"/>
          <w:tab w:val="left" w:pos="5140"/>
          <w:tab w:val="left" w:pos="5380"/>
          <w:tab w:val="left" w:pos="5620"/>
          <w:tab w:val="left" w:pos="5860"/>
          <w:tab w:val="left" w:pos="6100"/>
          <w:tab w:val="left" w:pos="6340"/>
          <w:tab w:val="left" w:pos="6580"/>
          <w:tab w:val="left" w:pos="6820"/>
          <w:tab w:val="left" w:pos="7060"/>
          <w:tab w:val="left" w:pos="7300"/>
          <w:tab w:val="left" w:pos="7540"/>
          <w:tab w:val="left" w:pos="778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A4172">
        <w:rPr>
          <w:sz w:val="28"/>
          <w:szCs w:val="28"/>
          <w:lang w:val="en-US"/>
        </w:rPr>
        <w:t>;</w:t>
      </w:r>
      <w:r w:rsidRPr="00CA4172">
        <w:rPr>
          <w:sz w:val="28"/>
          <w:szCs w:val="28"/>
        </w:rPr>
        <w:t>ЗАКРЫВАЕМ</w:t>
      </w:r>
      <w:r w:rsidRPr="00CA4172">
        <w:rPr>
          <w:sz w:val="28"/>
          <w:szCs w:val="28"/>
          <w:lang w:val="en-US"/>
        </w:rPr>
        <w:t xml:space="preserve"> </w:t>
      </w:r>
      <w:r w:rsidRPr="00CA4172">
        <w:rPr>
          <w:sz w:val="28"/>
          <w:szCs w:val="28"/>
        </w:rPr>
        <w:t>ФАЙЛ</w:t>
      </w:r>
      <w:r w:rsidRPr="00CA4172">
        <w:rPr>
          <w:sz w:val="28"/>
          <w:szCs w:val="28"/>
          <w:lang w:val="en-US"/>
        </w:rPr>
        <w:t xml:space="preserve"> RESULT.TXT</w:t>
      </w:r>
    </w:p>
    <w:p w:rsidR="00CA4172" w:rsidRPr="00CA4172" w:rsidRDefault="00C15691" w:rsidP="00CA4172">
      <w:pPr>
        <w:tabs>
          <w:tab w:val="left" w:pos="340"/>
          <w:tab w:val="left" w:pos="580"/>
          <w:tab w:val="left" w:pos="820"/>
          <w:tab w:val="left" w:pos="1060"/>
          <w:tab w:val="left" w:pos="1300"/>
          <w:tab w:val="left" w:pos="1540"/>
          <w:tab w:val="left" w:pos="1780"/>
          <w:tab w:val="left" w:pos="2020"/>
          <w:tab w:val="left" w:pos="2260"/>
          <w:tab w:val="left" w:pos="2500"/>
          <w:tab w:val="left" w:pos="2740"/>
          <w:tab w:val="left" w:pos="2980"/>
          <w:tab w:val="left" w:pos="3220"/>
          <w:tab w:val="left" w:pos="3460"/>
          <w:tab w:val="left" w:pos="3700"/>
          <w:tab w:val="left" w:pos="3940"/>
          <w:tab w:val="left" w:pos="4180"/>
          <w:tab w:val="left" w:pos="4420"/>
          <w:tab w:val="left" w:pos="4660"/>
          <w:tab w:val="left" w:pos="4900"/>
          <w:tab w:val="left" w:pos="5140"/>
          <w:tab w:val="left" w:pos="5380"/>
          <w:tab w:val="left" w:pos="5620"/>
          <w:tab w:val="left" w:pos="5860"/>
          <w:tab w:val="left" w:pos="6100"/>
          <w:tab w:val="left" w:pos="6340"/>
          <w:tab w:val="left" w:pos="6580"/>
          <w:tab w:val="left" w:pos="6820"/>
          <w:tab w:val="left" w:pos="7060"/>
          <w:tab w:val="left" w:pos="7300"/>
          <w:tab w:val="left" w:pos="7540"/>
          <w:tab w:val="left" w:pos="778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A4172">
        <w:rPr>
          <w:sz w:val="28"/>
          <w:szCs w:val="28"/>
          <w:lang w:val="en-US"/>
        </w:rPr>
        <w:t>(TERPRI</w:t>
      </w:r>
      <w:r w:rsidR="00CA4172" w:rsidRPr="00CA4172">
        <w:rPr>
          <w:sz w:val="28"/>
          <w:szCs w:val="28"/>
          <w:lang w:val="en-US"/>
        </w:rPr>
        <w:t xml:space="preserve"> </w:t>
      </w:r>
      <w:r w:rsidRPr="00CA4172">
        <w:rPr>
          <w:sz w:val="28"/>
          <w:szCs w:val="28"/>
          <w:lang w:val="en-US"/>
        </w:rPr>
        <w:t>OUTPUT_STREAM)</w:t>
      </w:r>
    </w:p>
    <w:p w:rsidR="00CA4172" w:rsidRPr="00CA4172" w:rsidRDefault="00C15691" w:rsidP="00CA4172">
      <w:pPr>
        <w:tabs>
          <w:tab w:val="left" w:pos="340"/>
          <w:tab w:val="left" w:pos="580"/>
          <w:tab w:val="left" w:pos="820"/>
          <w:tab w:val="left" w:pos="1060"/>
          <w:tab w:val="left" w:pos="1300"/>
          <w:tab w:val="left" w:pos="1540"/>
          <w:tab w:val="left" w:pos="1780"/>
          <w:tab w:val="left" w:pos="2020"/>
          <w:tab w:val="left" w:pos="2260"/>
          <w:tab w:val="left" w:pos="2500"/>
          <w:tab w:val="left" w:pos="2740"/>
          <w:tab w:val="left" w:pos="2980"/>
          <w:tab w:val="left" w:pos="3220"/>
          <w:tab w:val="left" w:pos="3460"/>
          <w:tab w:val="left" w:pos="3700"/>
          <w:tab w:val="left" w:pos="3940"/>
          <w:tab w:val="left" w:pos="4180"/>
          <w:tab w:val="left" w:pos="4420"/>
          <w:tab w:val="left" w:pos="4660"/>
          <w:tab w:val="left" w:pos="4900"/>
          <w:tab w:val="left" w:pos="5140"/>
          <w:tab w:val="left" w:pos="5380"/>
          <w:tab w:val="left" w:pos="5620"/>
          <w:tab w:val="left" w:pos="5860"/>
          <w:tab w:val="left" w:pos="6100"/>
          <w:tab w:val="left" w:pos="6340"/>
          <w:tab w:val="left" w:pos="6580"/>
          <w:tab w:val="left" w:pos="6820"/>
          <w:tab w:val="left" w:pos="7060"/>
          <w:tab w:val="left" w:pos="7300"/>
          <w:tab w:val="left" w:pos="7540"/>
          <w:tab w:val="left" w:pos="778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A4172">
        <w:rPr>
          <w:sz w:val="28"/>
          <w:szCs w:val="28"/>
        </w:rPr>
        <w:t>(CLOSE OUTPUT_STREAM)</w:t>
      </w:r>
    </w:p>
    <w:p w:rsidR="00C15691" w:rsidRPr="00CA4172" w:rsidRDefault="00C15691" w:rsidP="00CA4172">
      <w:pPr>
        <w:tabs>
          <w:tab w:val="left" w:pos="340"/>
          <w:tab w:val="left" w:pos="580"/>
          <w:tab w:val="left" w:pos="820"/>
          <w:tab w:val="left" w:pos="1060"/>
          <w:tab w:val="left" w:pos="1300"/>
          <w:tab w:val="left" w:pos="1540"/>
          <w:tab w:val="left" w:pos="1780"/>
          <w:tab w:val="left" w:pos="2020"/>
          <w:tab w:val="left" w:pos="2260"/>
          <w:tab w:val="left" w:pos="2500"/>
          <w:tab w:val="left" w:pos="2740"/>
          <w:tab w:val="left" w:pos="2980"/>
          <w:tab w:val="left" w:pos="3220"/>
          <w:tab w:val="left" w:pos="3460"/>
          <w:tab w:val="left" w:pos="3700"/>
          <w:tab w:val="left" w:pos="3940"/>
          <w:tab w:val="left" w:pos="4180"/>
          <w:tab w:val="left" w:pos="4420"/>
          <w:tab w:val="left" w:pos="4660"/>
          <w:tab w:val="left" w:pos="4900"/>
          <w:tab w:val="left" w:pos="5140"/>
          <w:tab w:val="left" w:pos="5380"/>
          <w:tab w:val="left" w:pos="5620"/>
          <w:tab w:val="left" w:pos="5860"/>
          <w:tab w:val="left" w:pos="6100"/>
          <w:tab w:val="left" w:pos="6340"/>
          <w:tab w:val="left" w:pos="6580"/>
          <w:tab w:val="left" w:pos="6820"/>
          <w:tab w:val="left" w:pos="7060"/>
          <w:tab w:val="left" w:pos="7300"/>
          <w:tab w:val="left" w:pos="7540"/>
          <w:tab w:val="left" w:pos="778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A4172">
        <w:rPr>
          <w:sz w:val="28"/>
          <w:szCs w:val="28"/>
        </w:rPr>
        <w:t>;END</w:t>
      </w:r>
    </w:p>
    <w:p w:rsidR="00CA4172" w:rsidRPr="00CA4172" w:rsidRDefault="00CA4172" w:rsidP="00CA4172">
      <w:pPr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</w:p>
    <w:p w:rsidR="00E17A55" w:rsidRPr="00CA4172" w:rsidRDefault="00E17A55" w:rsidP="00CA4172">
      <w:pPr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  <w:r w:rsidRPr="00CA4172">
        <w:rPr>
          <w:sz w:val="28"/>
          <w:szCs w:val="28"/>
          <w:lang w:eastAsia="ar-SA"/>
        </w:rPr>
        <w:br w:type="page"/>
      </w:r>
      <w:r w:rsidR="00235882" w:rsidRPr="00CA4172">
        <w:rPr>
          <w:sz w:val="28"/>
          <w:szCs w:val="28"/>
          <w:lang w:eastAsia="ar-SA"/>
        </w:rPr>
        <w:t>5</w:t>
      </w:r>
      <w:r w:rsidR="004D56DB">
        <w:rPr>
          <w:sz w:val="28"/>
          <w:szCs w:val="28"/>
          <w:lang w:eastAsia="ar-SA"/>
        </w:rPr>
        <w:t>.</w:t>
      </w:r>
      <w:r w:rsidR="00235882" w:rsidRPr="00CA4172">
        <w:rPr>
          <w:sz w:val="28"/>
          <w:szCs w:val="28"/>
          <w:lang w:eastAsia="ar-SA"/>
        </w:rPr>
        <w:t xml:space="preserve"> </w:t>
      </w:r>
      <w:r w:rsidRPr="00CA4172">
        <w:rPr>
          <w:sz w:val="28"/>
          <w:szCs w:val="28"/>
          <w:lang w:eastAsia="ar-SA"/>
        </w:rPr>
        <w:t>Пример выполнения программы</w:t>
      </w:r>
    </w:p>
    <w:p w:rsidR="00E17A55" w:rsidRPr="00CA4172" w:rsidRDefault="00E17A55" w:rsidP="00CA4172">
      <w:pPr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</w:p>
    <w:p w:rsidR="00E17A55" w:rsidRPr="00CA4172" w:rsidRDefault="001D0B0E" w:rsidP="00CA4172">
      <w:pPr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pict>
          <v:shape id="_x0000_i1029" type="#_x0000_t75" style="width:423.75pt;height:451.5pt">
            <v:imagedata r:id="rId11" o:title=""/>
          </v:shape>
        </w:pict>
      </w:r>
    </w:p>
    <w:p w:rsidR="00562C96" w:rsidRPr="00CA4172" w:rsidRDefault="00562C96" w:rsidP="00CA4172">
      <w:pPr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  <w:r w:rsidRPr="00CA4172">
        <w:rPr>
          <w:sz w:val="28"/>
          <w:szCs w:val="28"/>
          <w:lang w:eastAsia="ar-SA"/>
        </w:rPr>
        <w:t xml:space="preserve">Рисунок </w:t>
      </w:r>
      <w:r w:rsidR="00A06838" w:rsidRPr="00CA4172">
        <w:rPr>
          <w:sz w:val="28"/>
          <w:szCs w:val="28"/>
          <w:lang w:eastAsia="ar-SA"/>
        </w:rPr>
        <w:t>5</w:t>
      </w:r>
      <w:r w:rsidRPr="00CA4172">
        <w:rPr>
          <w:sz w:val="28"/>
          <w:szCs w:val="28"/>
          <w:lang w:eastAsia="ar-SA"/>
        </w:rPr>
        <w:t xml:space="preserve"> – Входные данные</w:t>
      </w:r>
    </w:p>
    <w:p w:rsidR="00562C96" w:rsidRPr="00CA4172" w:rsidRDefault="00562C96" w:rsidP="00CA4172">
      <w:pPr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</w:p>
    <w:p w:rsidR="00E17A55" w:rsidRPr="00CA4172" w:rsidRDefault="00CA4172" w:rsidP="00CA4172">
      <w:pPr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  <w:r w:rsidRPr="00CA4172">
        <w:rPr>
          <w:sz w:val="28"/>
          <w:szCs w:val="28"/>
          <w:lang w:eastAsia="ar-SA"/>
        </w:rPr>
        <w:br w:type="page"/>
      </w:r>
      <w:r w:rsidR="001D0B0E">
        <w:rPr>
          <w:sz w:val="28"/>
          <w:szCs w:val="28"/>
          <w:lang w:eastAsia="ar-SA"/>
        </w:rPr>
        <w:pict>
          <v:shape id="_x0000_i1030" type="#_x0000_t75" style="width:386.25pt;height:244.5pt">
            <v:imagedata r:id="rId12" o:title=""/>
          </v:shape>
        </w:pict>
      </w:r>
    </w:p>
    <w:p w:rsidR="00E17A55" w:rsidRPr="00CA4172" w:rsidRDefault="00562C96" w:rsidP="00CA4172">
      <w:pPr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  <w:r w:rsidRPr="00CA4172">
        <w:rPr>
          <w:sz w:val="28"/>
          <w:szCs w:val="28"/>
          <w:lang w:eastAsia="ar-SA"/>
        </w:rPr>
        <w:t xml:space="preserve">Рисунок </w:t>
      </w:r>
      <w:r w:rsidR="00A06838" w:rsidRPr="00CA4172">
        <w:rPr>
          <w:sz w:val="28"/>
          <w:szCs w:val="28"/>
          <w:lang w:eastAsia="ar-SA"/>
        </w:rPr>
        <w:t>6</w:t>
      </w:r>
      <w:r w:rsidRPr="00CA4172">
        <w:rPr>
          <w:sz w:val="28"/>
          <w:szCs w:val="28"/>
          <w:lang w:eastAsia="ar-SA"/>
        </w:rPr>
        <w:t xml:space="preserve"> – Входные данные</w:t>
      </w:r>
    </w:p>
    <w:p w:rsidR="00CA4172" w:rsidRPr="00CA4172" w:rsidRDefault="00CA4172" w:rsidP="00CA4172">
      <w:pPr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</w:p>
    <w:p w:rsidR="006D6555" w:rsidRPr="00CA4172" w:rsidRDefault="001D0B0E" w:rsidP="00CA4172">
      <w:pPr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pict>
          <v:shape id="_x0000_i1031" type="#_x0000_t75" style="width:419.25pt;height:363.75pt">
            <v:imagedata r:id="rId13" o:title=""/>
          </v:shape>
        </w:pict>
      </w:r>
    </w:p>
    <w:p w:rsidR="006D6555" w:rsidRPr="00CA4172" w:rsidRDefault="006D6555" w:rsidP="00CA4172">
      <w:pPr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  <w:r w:rsidRPr="00CA4172">
        <w:rPr>
          <w:sz w:val="28"/>
          <w:szCs w:val="28"/>
          <w:lang w:eastAsia="ar-SA"/>
        </w:rPr>
        <w:t xml:space="preserve">Рисунок </w:t>
      </w:r>
      <w:r w:rsidR="00A06838" w:rsidRPr="00CA4172">
        <w:rPr>
          <w:sz w:val="28"/>
          <w:szCs w:val="28"/>
          <w:lang w:eastAsia="ar-SA"/>
        </w:rPr>
        <w:t>7</w:t>
      </w:r>
      <w:r w:rsidRPr="00CA4172">
        <w:rPr>
          <w:sz w:val="28"/>
          <w:szCs w:val="28"/>
          <w:lang w:eastAsia="ar-SA"/>
        </w:rPr>
        <w:t xml:space="preserve"> – Выходные данные</w:t>
      </w:r>
    </w:p>
    <w:p w:rsidR="00CA4172" w:rsidRPr="00CA4172" w:rsidRDefault="00CA4172" w:rsidP="00CA4172">
      <w:pPr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</w:p>
    <w:p w:rsidR="00A06838" w:rsidRPr="00CA4172" w:rsidRDefault="00CA4172" w:rsidP="00CA4172">
      <w:pPr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  <w:r w:rsidRPr="00CA4172">
        <w:rPr>
          <w:sz w:val="28"/>
          <w:szCs w:val="28"/>
          <w:lang w:eastAsia="ar-SA"/>
        </w:rPr>
        <w:br w:type="page"/>
      </w:r>
      <w:r w:rsidR="00A06838" w:rsidRPr="00CA4172">
        <w:rPr>
          <w:sz w:val="28"/>
          <w:szCs w:val="28"/>
          <w:lang w:eastAsia="ar-SA"/>
        </w:rPr>
        <w:t>Пример 2.</w:t>
      </w:r>
    </w:p>
    <w:p w:rsidR="00A06838" w:rsidRPr="00CA4172" w:rsidRDefault="00A06838" w:rsidP="00CA4172">
      <w:pPr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</w:p>
    <w:p w:rsidR="006D6555" w:rsidRPr="00CA4172" w:rsidRDefault="001D0B0E" w:rsidP="00CA4172">
      <w:pPr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pict>
          <v:shape id="_x0000_i1032" type="#_x0000_t75" style="width:433.5pt;height:435.75pt">
            <v:imagedata r:id="rId14" o:title=""/>
          </v:shape>
        </w:pict>
      </w:r>
    </w:p>
    <w:p w:rsidR="006D6555" w:rsidRPr="00CA4172" w:rsidRDefault="006D6555" w:rsidP="00CA4172">
      <w:pPr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  <w:r w:rsidRPr="00CA4172">
        <w:rPr>
          <w:sz w:val="28"/>
          <w:szCs w:val="28"/>
          <w:lang w:eastAsia="ar-SA"/>
        </w:rPr>
        <w:t xml:space="preserve">Рисунок </w:t>
      </w:r>
      <w:r w:rsidR="00A06838" w:rsidRPr="00CA4172">
        <w:rPr>
          <w:sz w:val="28"/>
          <w:szCs w:val="28"/>
          <w:lang w:eastAsia="ar-SA"/>
        </w:rPr>
        <w:t>8</w:t>
      </w:r>
      <w:r w:rsidRPr="00CA4172">
        <w:rPr>
          <w:sz w:val="28"/>
          <w:szCs w:val="28"/>
          <w:lang w:eastAsia="ar-SA"/>
        </w:rPr>
        <w:t xml:space="preserve"> – Входные данные</w:t>
      </w:r>
    </w:p>
    <w:p w:rsidR="006D6555" w:rsidRPr="00CA4172" w:rsidRDefault="006D6555" w:rsidP="00CA4172">
      <w:pPr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</w:p>
    <w:p w:rsidR="006D6555" w:rsidRPr="00CA4172" w:rsidRDefault="00CA4172" w:rsidP="00CA4172">
      <w:pPr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  <w:r w:rsidRPr="00CA4172">
        <w:rPr>
          <w:sz w:val="28"/>
          <w:szCs w:val="28"/>
          <w:lang w:eastAsia="ar-SA"/>
        </w:rPr>
        <w:br w:type="page"/>
      </w:r>
      <w:r w:rsidR="001D0B0E">
        <w:rPr>
          <w:sz w:val="28"/>
          <w:szCs w:val="28"/>
          <w:lang w:eastAsia="ar-SA"/>
        </w:rPr>
        <w:pict>
          <v:shape id="_x0000_i1033" type="#_x0000_t75" style="width:405pt;height:254.25pt">
            <v:imagedata r:id="rId15" o:title=""/>
          </v:shape>
        </w:pict>
      </w:r>
    </w:p>
    <w:p w:rsidR="006D6555" w:rsidRPr="00CA4172" w:rsidRDefault="006D6555" w:rsidP="00CA4172">
      <w:pPr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  <w:r w:rsidRPr="00CA4172">
        <w:rPr>
          <w:sz w:val="28"/>
          <w:szCs w:val="28"/>
          <w:lang w:eastAsia="ar-SA"/>
        </w:rPr>
        <w:t xml:space="preserve">Рисунок </w:t>
      </w:r>
      <w:r w:rsidR="00A06838" w:rsidRPr="00CA4172">
        <w:rPr>
          <w:sz w:val="28"/>
          <w:szCs w:val="28"/>
          <w:lang w:eastAsia="ar-SA"/>
        </w:rPr>
        <w:t>9</w:t>
      </w:r>
      <w:r w:rsidRPr="00CA4172">
        <w:rPr>
          <w:sz w:val="28"/>
          <w:szCs w:val="28"/>
          <w:lang w:eastAsia="ar-SA"/>
        </w:rPr>
        <w:t xml:space="preserve"> – Входные данные</w:t>
      </w:r>
    </w:p>
    <w:p w:rsidR="006D6555" w:rsidRPr="00CA4172" w:rsidRDefault="006D6555" w:rsidP="00CA4172">
      <w:pPr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</w:p>
    <w:p w:rsidR="006D6555" w:rsidRPr="00CA4172" w:rsidRDefault="001D0B0E" w:rsidP="00CA4172">
      <w:pPr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pict>
          <v:shape id="_x0000_i1034" type="#_x0000_t75" style="width:409.5pt;height:202.5pt">
            <v:imagedata r:id="rId16" o:title=""/>
          </v:shape>
        </w:pict>
      </w:r>
    </w:p>
    <w:p w:rsidR="006D6555" w:rsidRPr="00CA4172" w:rsidRDefault="006D6555" w:rsidP="00CA4172">
      <w:pPr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  <w:r w:rsidRPr="00CA4172">
        <w:rPr>
          <w:sz w:val="28"/>
          <w:szCs w:val="28"/>
          <w:lang w:eastAsia="ar-SA"/>
        </w:rPr>
        <w:t xml:space="preserve">Рисунок </w:t>
      </w:r>
      <w:r w:rsidR="00A06838" w:rsidRPr="00CA4172">
        <w:rPr>
          <w:sz w:val="28"/>
          <w:szCs w:val="28"/>
          <w:lang w:eastAsia="ar-SA"/>
        </w:rPr>
        <w:t>10</w:t>
      </w:r>
      <w:r w:rsidRPr="00CA4172">
        <w:rPr>
          <w:sz w:val="28"/>
          <w:szCs w:val="28"/>
          <w:lang w:eastAsia="ar-SA"/>
        </w:rPr>
        <w:t xml:space="preserve"> – Выходные данные</w:t>
      </w:r>
    </w:p>
    <w:p w:rsidR="006D6555" w:rsidRPr="00CA4172" w:rsidRDefault="006D6555" w:rsidP="00CA4172">
      <w:pPr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</w:p>
    <w:p w:rsidR="005416EE" w:rsidRPr="00CA4172" w:rsidRDefault="00CA4172" w:rsidP="00CA4172">
      <w:pPr>
        <w:pStyle w:val="9"/>
        <w:keepNext w:val="0"/>
        <w:numPr>
          <w:ilvl w:val="0"/>
          <w:numId w:val="0"/>
        </w:numPr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  <w:r w:rsidRPr="00CA4172">
        <w:rPr>
          <w:sz w:val="28"/>
          <w:szCs w:val="28"/>
        </w:rPr>
        <w:br w:type="page"/>
      </w:r>
      <w:r w:rsidR="005416EE" w:rsidRPr="00CA4172">
        <w:rPr>
          <w:b w:val="0"/>
          <w:bCs w:val="0"/>
          <w:sz w:val="28"/>
          <w:szCs w:val="28"/>
        </w:rPr>
        <w:t>ЗАКЛЮЧЕНИЕ</w:t>
      </w:r>
    </w:p>
    <w:p w:rsidR="005416EE" w:rsidRPr="00CA4172" w:rsidRDefault="005416EE" w:rsidP="00CA4172">
      <w:pPr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</w:p>
    <w:p w:rsidR="00CA4172" w:rsidRPr="00CA4172" w:rsidRDefault="00F97D7C" w:rsidP="00CA4172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  <w:lang w:eastAsia="ar-SA"/>
        </w:rPr>
      </w:pPr>
      <w:r w:rsidRPr="00CA4172">
        <w:rPr>
          <w:sz w:val="28"/>
          <w:szCs w:val="28"/>
          <w:lang w:eastAsia="ar-SA"/>
        </w:rPr>
        <w:t xml:space="preserve">Компьютерная обработка предполагает использование одних и тех же команд при выполнении идентичных операций обработки данных, что практически исключает появление случайных ошибок, обыкновенно присущих </w:t>
      </w:r>
      <w:r w:rsidRPr="00CA4172">
        <w:rPr>
          <w:snapToGrid w:val="0"/>
          <w:sz w:val="28"/>
          <w:szCs w:val="28"/>
          <w:lang w:eastAsia="ar-SA"/>
        </w:rPr>
        <w:t>ручной обработке.</w:t>
      </w:r>
    </w:p>
    <w:p w:rsidR="00803D51" w:rsidRPr="00CA4172" w:rsidRDefault="00C05242" w:rsidP="00CA4172">
      <w:pPr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  <w:r w:rsidRPr="00CA4172">
        <w:rPr>
          <w:sz w:val="28"/>
          <w:szCs w:val="28"/>
          <w:lang w:eastAsia="ar-SA"/>
        </w:rPr>
        <w:t>Разработанная в</w:t>
      </w:r>
      <w:r w:rsidR="005B26E5" w:rsidRPr="00CA4172">
        <w:rPr>
          <w:sz w:val="28"/>
          <w:szCs w:val="28"/>
          <w:lang w:eastAsia="ar-SA"/>
        </w:rPr>
        <w:t xml:space="preserve"> данной курсовой работе</w:t>
      </w:r>
      <w:r w:rsidRPr="00CA4172">
        <w:rPr>
          <w:sz w:val="28"/>
          <w:szCs w:val="28"/>
          <w:lang w:eastAsia="ar-SA"/>
        </w:rPr>
        <w:t xml:space="preserve"> программа для обработки результатов </w:t>
      </w:r>
      <w:r w:rsidR="00A06838" w:rsidRPr="00CA4172">
        <w:rPr>
          <w:sz w:val="28"/>
          <w:szCs w:val="28"/>
          <w:lang w:eastAsia="ar-SA"/>
        </w:rPr>
        <w:t>психологических тестов</w:t>
      </w:r>
      <w:r w:rsidRPr="00CA4172">
        <w:rPr>
          <w:sz w:val="28"/>
          <w:szCs w:val="28"/>
          <w:lang w:eastAsia="ar-SA"/>
        </w:rPr>
        <w:t xml:space="preserve"> </w:t>
      </w:r>
      <w:r w:rsidR="00803D51" w:rsidRPr="00CA4172">
        <w:rPr>
          <w:sz w:val="28"/>
          <w:szCs w:val="28"/>
          <w:lang w:eastAsia="ar-SA"/>
        </w:rPr>
        <w:t>делает наиболее простой работу пользователя в данной области и сокращает время на выполнение соответствующих операций.</w:t>
      </w:r>
    </w:p>
    <w:p w:rsidR="00803D51" w:rsidRPr="00CA4172" w:rsidRDefault="00803D51" w:rsidP="00CA4172">
      <w:pPr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  <w:r w:rsidRPr="00CA4172">
        <w:rPr>
          <w:sz w:val="28"/>
          <w:szCs w:val="28"/>
          <w:lang w:eastAsia="ar-SA"/>
        </w:rPr>
        <w:t>В результате выполнения курсовой работы составлена функциональная модель для решения поставленной задачи. Проведён анализ полученных результатов, и сделаны необходимые выводы.</w:t>
      </w:r>
    </w:p>
    <w:p w:rsidR="00803D51" w:rsidRPr="00CA4172" w:rsidRDefault="00803D51" w:rsidP="00CA4172">
      <w:pPr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  <w:r w:rsidRPr="00CA4172">
        <w:rPr>
          <w:sz w:val="28"/>
          <w:szCs w:val="28"/>
          <w:lang w:eastAsia="ar-SA"/>
        </w:rPr>
        <w:t>Созданная функциональная модель и ее Лисп-реализация могут служить органической частью решения более сложных задач.</w:t>
      </w:r>
    </w:p>
    <w:p w:rsidR="005416EE" w:rsidRPr="00CA4172" w:rsidRDefault="005416EE" w:rsidP="00CA4172">
      <w:pPr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</w:p>
    <w:p w:rsidR="005416EE" w:rsidRPr="00CA4172" w:rsidRDefault="00CA4172" w:rsidP="00CA4172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  <w:r w:rsidRPr="00CA4172">
        <w:rPr>
          <w:sz w:val="28"/>
          <w:szCs w:val="28"/>
          <w:lang w:eastAsia="ar-SA"/>
        </w:rPr>
        <w:br w:type="page"/>
      </w:r>
      <w:r w:rsidR="005416EE" w:rsidRPr="00CA4172">
        <w:rPr>
          <w:sz w:val="28"/>
          <w:szCs w:val="28"/>
          <w:lang w:eastAsia="ar-SA"/>
        </w:rPr>
        <w:t>СПИСОК ИСПОЛЬЗОВАННЫХ ИСТОЧНИКОВ</w:t>
      </w:r>
      <w:r w:rsidR="007E1F5C" w:rsidRPr="00CA4172">
        <w:rPr>
          <w:caps/>
          <w:sz w:val="28"/>
          <w:szCs w:val="28"/>
          <w:lang w:eastAsia="ar-SA"/>
        </w:rPr>
        <w:t xml:space="preserve"> и литературы</w:t>
      </w:r>
    </w:p>
    <w:p w:rsidR="005416EE" w:rsidRPr="00CA4172" w:rsidRDefault="005416EE" w:rsidP="00CA4172">
      <w:pPr>
        <w:shd w:val="clear" w:color="auto" w:fill="FFFFFF"/>
        <w:tabs>
          <w:tab w:val="left" w:pos="919"/>
        </w:tabs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</w:p>
    <w:p w:rsidR="00805FC1" w:rsidRPr="00CA4172" w:rsidRDefault="00805FC1" w:rsidP="00CA4172">
      <w:pPr>
        <w:numPr>
          <w:ilvl w:val="0"/>
          <w:numId w:val="8"/>
        </w:numPr>
        <w:shd w:val="clear" w:color="auto" w:fill="FFFFFF"/>
        <w:tabs>
          <w:tab w:val="left" w:pos="919"/>
        </w:tabs>
        <w:suppressAutoHyphens/>
        <w:spacing w:line="360" w:lineRule="auto"/>
        <w:ind w:left="0" w:firstLine="0"/>
        <w:jc w:val="both"/>
        <w:rPr>
          <w:sz w:val="28"/>
          <w:szCs w:val="28"/>
          <w:lang w:eastAsia="ar-SA"/>
        </w:rPr>
      </w:pPr>
      <w:r w:rsidRPr="00CA4172">
        <w:rPr>
          <w:snapToGrid w:val="0"/>
          <w:sz w:val="28"/>
          <w:szCs w:val="28"/>
          <w:lang w:eastAsia="ar-SA"/>
        </w:rPr>
        <w:t>Бронштейн, И.Н. Справочник по математике для инженеров и учащихся втузов [Текст] / И.Н.Бронштейн, К.А.Семендяев. – М.: Наука, 2007. – 708 с.</w:t>
      </w:r>
    </w:p>
    <w:p w:rsidR="00805FC1" w:rsidRPr="00CA4172" w:rsidRDefault="00805FC1" w:rsidP="00CA4172">
      <w:pPr>
        <w:numPr>
          <w:ilvl w:val="0"/>
          <w:numId w:val="8"/>
        </w:numPr>
        <w:shd w:val="clear" w:color="auto" w:fill="FFFFFF"/>
        <w:tabs>
          <w:tab w:val="left" w:pos="919"/>
        </w:tabs>
        <w:suppressAutoHyphens/>
        <w:spacing w:line="360" w:lineRule="auto"/>
        <w:ind w:left="0" w:firstLine="0"/>
        <w:jc w:val="both"/>
        <w:rPr>
          <w:sz w:val="28"/>
          <w:szCs w:val="28"/>
          <w:lang w:eastAsia="ar-SA"/>
        </w:rPr>
      </w:pPr>
      <w:r w:rsidRPr="00CA4172">
        <w:rPr>
          <w:sz w:val="28"/>
          <w:szCs w:val="28"/>
        </w:rPr>
        <w:t xml:space="preserve">Выготский, Л.С. О психологических системах [Текст] / Л.С.Выгодский – М.: Питер, 2001. С. </w:t>
      </w:r>
      <w:r w:rsidR="00A0254B" w:rsidRPr="00CA4172">
        <w:rPr>
          <w:sz w:val="28"/>
          <w:szCs w:val="28"/>
        </w:rPr>
        <w:t>4</w:t>
      </w:r>
      <w:r w:rsidRPr="00CA4172">
        <w:rPr>
          <w:sz w:val="28"/>
          <w:szCs w:val="28"/>
        </w:rPr>
        <w:t>67.</w:t>
      </w:r>
    </w:p>
    <w:p w:rsidR="00420F27" w:rsidRPr="00CA4172" w:rsidRDefault="00420F27" w:rsidP="00CA4172">
      <w:pPr>
        <w:numPr>
          <w:ilvl w:val="0"/>
          <w:numId w:val="8"/>
        </w:numPr>
        <w:shd w:val="clear" w:color="auto" w:fill="FFFFFF"/>
        <w:tabs>
          <w:tab w:val="left" w:pos="919"/>
        </w:tabs>
        <w:suppressAutoHyphens/>
        <w:spacing w:line="360" w:lineRule="auto"/>
        <w:ind w:left="0" w:firstLine="0"/>
        <w:jc w:val="both"/>
        <w:rPr>
          <w:sz w:val="28"/>
          <w:szCs w:val="28"/>
          <w:lang w:eastAsia="ar-SA"/>
        </w:rPr>
      </w:pPr>
      <w:r w:rsidRPr="00CA4172">
        <w:rPr>
          <w:sz w:val="28"/>
          <w:szCs w:val="28"/>
        </w:rPr>
        <w:t>Гайда</w:t>
      </w:r>
      <w:r w:rsidR="00805FC1" w:rsidRPr="00CA4172">
        <w:rPr>
          <w:sz w:val="28"/>
          <w:szCs w:val="28"/>
        </w:rPr>
        <w:t>,</w:t>
      </w:r>
      <w:r w:rsidRPr="00CA4172">
        <w:rPr>
          <w:sz w:val="28"/>
          <w:szCs w:val="28"/>
        </w:rPr>
        <w:t xml:space="preserve"> В.К.</w:t>
      </w:r>
      <w:r w:rsidR="00805FC1" w:rsidRPr="00CA4172">
        <w:rPr>
          <w:sz w:val="28"/>
          <w:szCs w:val="28"/>
        </w:rPr>
        <w:t xml:space="preserve"> Психологическое тестирование: учебное пособие. [Текст]</w:t>
      </w:r>
      <w:r w:rsidRPr="00CA4172">
        <w:rPr>
          <w:sz w:val="28"/>
          <w:szCs w:val="28"/>
        </w:rPr>
        <w:t xml:space="preserve"> </w:t>
      </w:r>
      <w:r w:rsidR="00805FC1" w:rsidRPr="00CA4172">
        <w:rPr>
          <w:sz w:val="28"/>
          <w:szCs w:val="28"/>
        </w:rPr>
        <w:t xml:space="preserve">/ В.К. Гайда, В.П. </w:t>
      </w:r>
      <w:r w:rsidRPr="00CA4172">
        <w:rPr>
          <w:sz w:val="28"/>
          <w:szCs w:val="28"/>
        </w:rPr>
        <w:t xml:space="preserve">Захаров </w:t>
      </w:r>
      <w:r w:rsidR="00805FC1" w:rsidRPr="00CA4172">
        <w:rPr>
          <w:sz w:val="28"/>
          <w:szCs w:val="28"/>
        </w:rPr>
        <w:t xml:space="preserve">– </w:t>
      </w:r>
      <w:r w:rsidR="00805FC1" w:rsidRPr="00CA4172">
        <w:rPr>
          <w:sz w:val="28"/>
          <w:szCs w:val="28"/>
          <w:lang w:val="en-US"/>
        </w:rPr>
        <w:t>M</w:t>
      </w:r>
      <w:r w:rsidRPr="00CA4172">
        <w:rPr>
          <w:sz w:val="28"/>
          <w:szCs w:val="28"/>
        </w:rPr>
        <w:t>.:</w:t>
      </w:r>
      <w:r w:rsidR="00805FC1" w:rsidRPr="00CA4172">
        <w:rPr>
          <w:sz w:val="28"/>
          <w:szCs w:val="28"/>
        </w:rPr>
        <w:t>М</w:t>
      </w:r>
      <w:r w:rsidR="00A0254B" w:rsidRPr="00CA4172">
        <w:rPr>
          <w:sz w:val="28"/>
          <w:szCs w:val="28"/>
        </w:rPr>
        <w:t>ир</w:t>
      </w:r>
      <w:r w:rsidR="00805FC1" w:rsidRPr="00CA4172">
        <w:rPr>
          <w:sz w:val="28"/>
          <w:szCs w:val="28"/>
        </w:rPr>
        <w:t>,</w:t>
      </w:r>
      <w:r w:rsidRPr="00CA4172">
        <w:rPr>
          <w:sz w:val="28"/>
          <w:szCs w:val="28"/>
        </w:rPr>
        <w:t xml:space="preserve"> 19</w:t>
      </w:r>
      <w:r w:rsidR="00805FC1" w:rsidRPr="00CA4172">
        <w:rPr>
          <w:sz w:val="28"/>
          <w:szCs w:val="28"/>
        </w:rPr>
        <w:t>99</w:t>
      </w:r>
      <w:r w:rsidRPr="00CA4172">
        <w:rPr>
          <w:sz w:val="28"/>
          <w:szCs w:val="28"/>
        </w:rPr>
        <w:t xml:space="preserve">. С. </w:t>
      </w:r>
      <w:r w:rsidR="00A0254B" w:rsidRPr="00CA4172">
        <w:rPr>
          <w:sz w:val="28"/>
          <w:szCs w:val="28"/>
        </w:rPr>
        <w:t>6</w:t>
      </w:r>
      <w:r w:rsidR="00805FC1" w:rsidRPr="00CA4172">
        <w:rPr>
          <w:sz w:val="28"/>
          <w:szCs w:val="28"/>
        </w:rPr>
        <w:t>25</w:t>
      </w:r>
      <w:r w:rsidRPr="00CA4172">
        <w:rPr>
          <w:sz w:val="28"/>
          <w:szCs w:val="28"/>
        </w:rPr>
        <w:t>.</w:t>
      </w:r>
    </w:p>
    <w:p w:rsidR="00805FC1" w:rsidRPr="00CA4172" w:rsidRDefault="00420F27" w:rsidP="00CA4172">
      <w:pPr>
        <w:numPr>
          <w:ilvl w:val="0"/>
          <w:numId w:val="8"/>
        </w:numPr>
        <w:shd w:val="clear" w:color="auto" w:fill="FFFFFF"/>
        <w:tabs>
          <w:tab w:val="left" w:pos="919"/>
        </w:tabs>
        <w:suppressAutoHyphens/>
        <w:spacing w:line="360" w:lineRule="auto"/>
        <w:ind w:left="0" w:firstLine="0"/>
        <w:jc w:val="both"/>
        <w:rPr>
          <w:sz w:val="28"/>
          <w:szCs w:val="28"/>
          <w:lang w:eastAsia="ar-SA"/>
        </w:rPr>
      </w:pPr>
      <w:r w:rsidRPr="00CA4172">
        <w:rPr>
          <w:sz w:val="28"/>
          <w:szCs w:val="28"/>
        </w:rPr>
        <w:t>Пиаже</w:t>
      </w:r>
      <w:r w:rsidR="00805FC1" w:rsidRPr="00CA4172">
        <w:rPr>
          <w:sz w:val="28"/>
          <w:szCs w:val="28"/>
        </w:rPr>
        <w:t>,</w:t>
      </w:r>
      <w:r w:rsidRPr="00CA4172">
        <w:rPr>
          <w:sz w:val="28"/>
          <w:szCs w:val="28"/>
        </w:rPr>
        <w:t xml:space="preserve"> Ж. Экспериментальная психология. </w:t>
      </w:r>
      <w:r w:rsidR="00805FC1" w:rsidRPr="00CA4172">
        <w:rPr>
          <w:sz w:val="28"/>
          <w:szCs w:val="28"/>
        </w:rPr>
        <w:t xml:space="preserve">[Электронный ресурс] / Ж. Пиаже – </w:t>
      </w:r>
      <w:r w:rsidRPr="00CA4172">
        <w:rPr>
          <w:sz w:val="28"/>
          <w:szCs w:val="28"/>
        </w:rPr>
        <w:t xml:space="preserve">М.: Прогресс, </w:t>
      </w:r>
      <w:r w:rsidR="00805FC1" w:rsidRPr="00CA4172">
        <w:rPr>
          <w:sz w:val="28"/>
          <w:szCs w:val="28"/>
        </w:rPr>
        <w:t>2003</w:t>
      </w:r>
      <w:r w:rsidRPr="00CA4172">
        <w:rPr>
          <w:sz w:val="28"/>
          <w:szCs w:val="28"/>
        </w:rPr>
        <w:t>.</w:t>
      </w:r>
      <w:r w:rsidR="00805FC1" w:rsidRPr="00CA4172">
        <w:rPr>
          <w:sz w:val="28"/>
          <w:szCs w:val="28"/>
        </w:rPr>
        <w:t xml:space="preserve"> С. 318.</w:t>
      </w:r>
    </w:p>
    <w:p w:rsidR="00CA4172" w:rsidRPr="00CA4172" w:rsidRDefault="00805FC1" w:rsidP="00CA4172">
      <w:pPr>
        <w:numPr>
          <w:ilvl w:val="0"/>
          <w:numId w:val="8"/>
        </w:numPr>
        <w:shd w:val="clear" w:color="auto" w:fill="FFFFFF"/>
        <w:tabs>
          <w:tab w:val="left" w:pos="919"/>
        </w:tabs>
        <w:suppressAutoHyphens/>
        <w:spacing w:line="360" w:lineRule="auto"/>
        <w:ind w:left="0" w:firstLine="0"/>
        <w:jc w:val="both"/>
        <w:rPr>
          <w:sz w:val="28"/>
          <w:szCs w:val="28"/>
          <w:lang w:eastAsia="ar-SA"/>
        </w:rPr>
      </w:pPr>
      <w:r w:rsidRPr="00CA4172">
        <w:rPr>
          <w:sz w:val="28"/>
          <w:szCs w:val="28"/>
          <w:lang w:eastAsia="ar-SA"/>
        </w:rPr>
        <w:t>Симанков, В.С. Основы функционального программирования [Текст] / В.С.Симанков, Т.Т.Зангиев, И.В.Зайцев. – Краснодар: КубГТУ, 2002. – 160 с.</w:t>
      </w:r>
    </w:p>
    <w:p w:rsidR="00805FC1" w:rsidRPr="00CA4172" w:rsidRDefault="00805FC1" w:rsidP="00CA4172">
      <w:pPr>
        <w:numPr>
          <w:ilvl w:val="0"/>
          <w:numId w:val="8"/>
        </w:numPr>
        <w:shd w:val="clear" w:color="auto" w:fill="FFFFFF"/>
        <w:tabs>
          <w:tab w:val="left" w:pos="919"/>
        </w:tabs>
        <w:suppressAutoHyphens/>
        <w:spacing w:line="360" w:lineRule="auto"/>
        <w:ind w:left="0" w:firstLine="0"/>
        <w:jc w:val="both"/>
        <w:rPr>
          <w:sz w:val="28"/>
          <w:szCs w:val="28"/>
          <w:lang w:eastAsia="ar-SA"/>
        </w:rPr>
      </w:pPr>
      <w:r w:rsidRPr="00CA4172">
        <w:rPr>
          <w:sz w:val="28"/>
          <w:szCs w:val="28"/>
          <w:lang w:eastAsia="ar-SA"/>
        </w:rPr>
        <w:t>Степанов, П.А. Функциональное программирование на языке Lisp. [Электронный ресурс] / П.А.Степанов, А.В. Бржезовский. – М.: ГУАП, 2003. С. 79.</w:t>
      </w:r>
    </w:p>
    <w:p w:rsidR="00805FC1" w:rsidRPr="00CA4172" w:rsidRDefault="00805FC1" w:rsidP="00CA4172">
      <w:pPr>
        <w:numPr>
          <w:ilvl w:val="0"/>
          <w:numId w:val="8"/>
        </w:numPr>
        <w:shd w:val="clear" w:color="auto" w:fill="FFFFFF"/>
        <w:tabs>
          <w:tab w:val="left" w:pos="919"/>
        </w:tabs>
        <w:suppressAutoHyphens/>
        <w:spacing w:line="360" w:lineRule="auto"/>
        <w:ind w:left="0" w:firstLine="0"/>
        <w:jc w:val="both"/>
        <w:rPr>
          <w:sz w:val="28"/>
          <w:szCs w:val="28"/>
          <w:lang w:eastAsia="ar-SA"/>
        </w:rPr>
      </w:pPr>
      <w:r w:rsidRPr="00CA4172">
        <w:rPr>
          <w:sz w:val="28"/>
          <w:szCs w:val="28"/>
        </w:rPr>
        <w:t>Холодная, М.А. Существует ли интеллект как психическая реальность? [Текст] / М.А. Холодная – М.: Педагогика, 200. С. 216.</w:t>
      </w:r>
    </w:p>
    <w:p w:rsidR="00805FC1" w:rsidRPr="00CA4172" w:rsidRDefault="00805FC1" w:rsidP="00CA4172">
      <w:pPr>
        <w:numPr>
          <w:ilvl w:val="0"/>
          <w:numId w:val="8"/>
        </w:numPr>
        <w:shd w:val="clear" w:color="auto" w:fill="FFFFFF"/>
        <w:tabs>
          <w:tab w:val="left" w:pos="919"/>
        </w:tabs>
        <w:suppressAutoHyphens/>
        <w:spacing w:line="360" w:lineRule="auto"/>
        <w:ind w:left="0" w:firstLine="0"/>
        <w:jc w:val="both"/>
        <w:rPr>
          <w:sz w:val="28"/>
          <w:szCs w:val="28"/>
          <w:lang w:eastAsia="ar-SA"/>
        </w:rPr>
      </w:pPr>
      <w:r w:rsidRPr="00CA4172">
        <w:rPr>
          <w:snapToGrid w:val="0"/>
          <w:sz w:val="28"/>
          <w:szCs w:val="28"/>
          <w:lang w:eastAsia="ar-SA"/>
        </w:rPr>
        <w:t>Хювенен Э. Мир Лиспа [Текст] /</w:t>
      </w:r>
      <w:r w:rsidR="00A0254B" w:rsidRPr="00CA4172">
        <w:rPr>
          <w:snapToGrid w:val="0"/>
          <w:sz w:val="28"/>
          <w:szCs w:val="28"/>
          <w:lang w:eastAsia="ar-SA"/>
        </w:rPr>
        <w:t xml:space="preserve"> Э.Хювенен, Й.Сеппянен. – М.:</w:t>
      </w:r>
      <w:r w:rsidRPr="00CA4172">
        <w:rPr>
          <w:snapToGrid w:val="0"/>
          <w:sz w:val="28"/>
          <w:szCs w:val="28"/>
          <w:lang w:eastAsia="ar-SA"/>
        </w:rPr>
        <w:t>Мир, 1990. – 460 с.</w:t>
      </w:r>
    </w:p>
    <w:p w:rsidR="00822690" w:rsidRPr="00CA4172" w:rsidRDefault="00822690" w:rsidP="00CA4172">
      <w:pPr>
        <w:shd w:val="clear" w:color="auto" w:fill="FFFFFF"/>
        <w:tabs>
          <w:tab w:val="left" w:pos="919"/>
        </w:tabs>
        <w:suppressAutoHyphens/>
        <w:spacing w:line="360" w:lineRule="auto"/>
        <w:jc w:val="both"/>
        <w:rPr>
          <w:sz w:val="28"/>
          <w:szCs w:val="28"/>
          <w:lang w:eastAsia="ar-SA"/>
        </w:rPr>
      </w:pPr>
      <w:bookmarkStart w:id="1" w:name="_GoBack"/>
      <w:bookmarkEnd w:id="1"/>
    </w:p>
    <w:sectPr w:rsidR="00822690" w:rsidRPr="00CA4172" w:rsidSect="00CA4172">
      <w:footnotePr>
        <w:pos w:val="beneathText"/>
      </w:footnotePr>
      <w:pgSz w:w="11905" w:h="16837"/>
      <w:pgMar w:top="1134" w:right="850" w:bottom="1134" w:left="1701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13F0" w:rsidRDefault="003913F0">
      <w:pPr>
        <w:suppressAutoHyphens/>
        <w:rPr>
          <w:lang w:eastAsia="ar-SA"/>
        </w:rPr>
      </w:pPr>
      <w:r>
        <w:rPr>
          <w:lang w:eastAsia="ar-SA"/>
        </w:rPr>
        <w:separator/>
      </w:r>
    </w:p>
  </w:endnote>
  <w:endnote w:type="continuationSeparator" w:id="0">
    <w:p w:rsidR="003913F0" w:rsidRDefault="003913F0">
      <w:pPr>
        <w:suppressAutoHyphens/>
        <w:rPr>
          <w:lang w:eastAsia="ar-SA"/>
        </w:rPr>
      </w:pPr>
      <w:r>
        <w:rPr>
          <w:lang w:eastAsia="ar-SA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13F0" w:rsidRDefault="003913F0">
      <w:pPr>
        <w:suppressAutoHyphens/>
        <w:rPr>
          <w:lang w:eastAsia="ar-SA"/>
        </w:rPr>
      </w:pPr>
      <w:r>
        <w:rPr>
          <w:lang w:eastAsia="ar-SA"/>
        </w:rPr>
        <w:separator/>
      </w:r>
    </w:p>
  </w:footnote>
  <w:footnote w:type="continuationSeparator" w:id="0">
    <w:p w:rsidR="003913F0" w:rsidRDefault="003913F0">
      <w:pPr>
        <w:suppressAutoHyphens/>
        <w:rPr>
          <w:lang w:eastAsia="ar-SA"/>
        </w:rPr>
      </w:pPr>
      <w:r>
        <w:rPr>
          <w:lang w:eastAsia="ar-SA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CCA210C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23424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BAE3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A32598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EB0D6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38E4F86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06207B8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62A8300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3CC0FF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97022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9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00000002"/>
    <w:multiLevelType w:val="singleLevel"/>
    <w:tmpl w:val="00000002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</w:abstractNum>
  <w:abstractNum w:abstractNumId="12">
    <w:nsid w:val="00000003"/>
    <w:multiLevelType w:val="singleLevel"/>
    <w:tmpl w:val="00000003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</w:abstractNum>
  <w:abstractNum w:abstractNumId="13">
    <w:nsid w:val="00000004"/>
    <w:multiLevelType w:val="multilevel"/>
    <w:tmpl w:val="00000004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00000005"/>
    <w:multiLevelType w:val="singleLevel"/>
    <w:tmpl w:val="00000005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</w:abstractNum>
  <w:abstractNum w:abstractNumId="15">
    <w:nsid w:val="00000006"/>
    <w:multiLevelType w:val="singleLevel"/>
    <w:tmpl w:val="00000006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</w:abstractNum>
  <w:abstractNum w:abstractNumId="16">
    <w:nsid w:val="00000007"/>
    <w:multiLevelType w:val="multilevel"/>
    <w:tmpl w:val="00000007"/>
    <w:name w:val="WW8Num1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  <w:szCs w:val="20"/>
      </w:rPr>
    </w:lvl>
  </w:abstractNum>
  <w:abstractNum w:abstractNumId="17">
    <w:nsid w:val="00000008"/>
    <w:multiLevelType w:val="singleLevel"/>
    <w:tmpl w:val="00000008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</w:abstractNum>
  <w:abstractNum w:abstractNumId="18">
    <w:nsid w:val="19F45846"/>
    <w:multiLevelType w:val="multilevel"/>
    <w:tmpl w:val="0000000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  <w:szCs w:val="20"/>
      </w:rPr>
    </w:lvl>
  </w:abstractNum>
  <w:abstractNum w:abstractNumId="19">
    <w:nsid w:val="1CCC6F2F"/>
    <w:multiLevelType w:val="hybridMultilevel"/>
    <w:tmpl w:val="015C7CEC"/>
    <w:lvl w:ilvl="0" w:tplc="C23C1D36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673323A"/>
    <w:multiLevelType w:val="hybridMultilevel"/>
    <w:tmpl w:val="664E3492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1ECE3D4C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334B0511"/>
    <w:multiLevelType w:val="multilevel"/>
    <w:tmpl w:val="2886E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2">
    <w:nsid w:val="5C1B3636"/>
    <w:multiLevelType w:val="multilevel"/>
    <w:tmpl w:val="C1D6B50C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3">
    <w:nsid w:val="5CE62C98"/>
    <w:multiLevelType w:val="hybridMultilevel"/>
    <w:tmpl w:val="EC0040E8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4">
    <w:nsid w:val="6E8D66D1"/>
    <w:multiLevelType w:val="hybridMultilevel"/>
    <w:tmpl w:val="4C5E42D8"/>
    <w:lvl w:ilvl="0" w:tplc="8E889078">
      <w:start w:val="24"/>
      <w:numFmt w:val="bullet"/>
      <w:lvlText w:val=""/>
      <w:lvlJc w:val="left"/>
      <w:pPr>
        <w:tabs>
          <w:tab w:val="num" w:pos="1276"/>
        </w:tabs>
        <w:ind w:left="709" w:firstLine="34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5">
    <w:nsid w:val="713249E6"/>
    <w:multiLevelType w:val="multilevel"/>
    <w:tmpl w:val="296C6CA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13"/>
  </w:num>
  <w:num w:numId="5">
    <w:abstractNumId w:val="14"/>
  </w:num>
  <w:num w:numId="6">
    <w:abstractNumId w:val="15"/>
  </w:num>
  <w:num w:numId="7">
    <w:abstractNumId w:val="16"/>
  </w:num>
  <w:num w:numId="8">
    <w:abstractNumId w:val="17"/>
  </w:num>
  <w:num w:numId="9">
    <w:abstractNumId w:val="22"/>
  </w:num>
  <w:num w:numId="10">
    <w:abstractNumId w:val="18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24"/>
  </w:num>
  <w:num w:numId="22">
    <w:abstractNumId w:val="19"/>
  </w:num>
  <w:num w:numId="23">
    <w:abstractNumId w:val="21"/>
  </w:num>
  <w:num w:numId="24">
    <w:abstractNumId w:val="20"/>
  </w:num>
  <w:num w:numId="25">
    <w:abstractNumId w:val="25"/>
  </w:num>
  <w:num w:numId="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embedSystemFonts/>
  <w:revisionView w:markup="0"/>
  <w:doNotTrackMoves/>
  <w:doNotTrackFormatting/>
  <w:defaultTabStop w:val="709"/>
  <w:drawingGridHorizontalSpacing w:val="100"/>
  <w:drawingGridVerticalSpacing w:val="0"/>
  <w:displayHorizontalDrawingGridEvery w:val="0"/>
  <w:displayVerticalDrawingGridEvery w:val="0"/>
  <w:characterSpacingControl w:val="doNotCompress"/>
  <w:doNotValidateAgainstSchema/>
  <w:doNotDemarcateInvalidXml/>
  <w:footnotePr>
    <w:pos w:val="beneathText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416EE"/>
    <w:rsid w:val="00024133"/>
    <w:rsid w:val="00053E90"/>
    <w:rsid w:val="00091938"/>
    <w:rsid w:val="000D69D3"/>
    <w:rsid w:val="001974CF"/>
    <w:rsid w:val="001D0B0E"/>
    <w:rsid w:val="00216349"/>
    <w:rsid w:val="00235882"/>
    <w:rsid w:val="002A2996"/>
    <w:rsid w:val="0032677D"/>
    <w:rsid w:val="003312CA"/>
    <w:rsid w:val="003654F3"/>
    <w:rsid w:val="0037032A"/>
    <w:rsid w:val="003913F0"/>
    <w:rsid w:val="003B33B1"/>
    <w:rsid w:val="003C3ACD"/>
    <w:rsid w:val="003F1D26"/>
    <w:rsid w:val="00420F27"/>
    <w:rsid w:val="00426296"/>
    <w:rsid w:val="00491DF8"/>
    <w:rsid w:val="004B38B6"/>
    <w:rsid w:val="004D56DB"/>
    <w:rsid w:val="005136E8"/>
    <w:rsid w:val="005416EE"/>
    <w:rsid w:val="00542570"/>
    <w:rsid w:val="0055094C"/>
    <w:rsid w:val="00562C96"/>
    <w:rsid w:val="005631F9"/>
    <w:rsid w:val="0056576D"/>
    <w:rsid w:val="005B26E5"/>
    <w:rsid w:val="005C117F"/>
    <w:rsid w:val="00635EF1"/>
    <w:rsid w:val="006377E5"/>
    <w:rsid w:val="00640939"/>
    <w:rsid w:val="006930DF"/>
    <w:rsid w:val="00697691"/>
    <w:rsid w:val="006A162D"/>
    <w:rsid w:val="006A4358"/>
    <w:rsid w:val="006B747A"/>
    <w:rsid w:val="006D6555"/>
    <w:rsid w:val="006F65AC"/>
    <w:rsid w:val="00757E28"/>
    <w:rsid w:val="00763E76"/>
    <w:rsid w:val="007810BF"/>
    <w:rsid w:val="007A4BAE"/>
    <w:rsid w:val="007C2DB8"/>
    <w:rsid w:val="007D05F1"/>
    <w:rsid w:val="007E1F5C"/>
    <w:rsid w:val="00803D51"/>
    <w:rsid w:val="00805FC1"/>
    <w:rsid w:val="00822690"/>
    <w:rsid w:val="00854345"/>
    <w:rsid w:val="00877265"/>
    <w:rsid w:val="00881AFC"/>
    <w:rsid w:val="008A1A36"/>
    <w:rsid w:val="00960CFB"/>
    <w:rsid w:val="009806CB"/>
    <w:rsid w:val="00980D77"/>
    <w:rsid w:val="009F1D32"/>
    <w:rsid w:val="009F7CE4"/>
    <w:rsid w:val="00A0254B"/>
    <w:rsid w:val="00A06838"/>
    <w:rsid w:val="00A077B8"/>
    <w:rsid w:val="00A30548"/>
    <w:rsid w:val="00A66F94"/>
    <w:rsid w:val="00AA6516"/>
    <w:rsid w:val="00AB7CCB"/>
    <w:rsid w:val="00AD31F5"/>
    <w:rsid w:val="00B807EA"/>
    <w:rsid w:val="00B8345F"/>
    <w:rsid w:val="00B93060"/>
    <w:rsid w:val="00BB31AE"/>
    <w:rsid w:val="00BF341F"/>
    <w:rsid w:val="00C05242"/>
    <w:rsid w:val="00C15691"/>
    <w:rsid w:val="00C51B9F"/>
    <w:rsid w:val="00C92423"/>
    <w:rsid w:val="00C93449"/>
    <w:rsid w:val="00C9520E"/>
    <w:rsid w:val="00C966AC"/>
    <w:rsid w:val="00CA4172"/>
    <w:rsid w:val="00CE47B1"/>
    <w:rsid w:val="00D0190D"/>
    <w:rsid w:val="00D22B74"/>
    <w:rsid w:val="00D22CFD"/>
    <w:rsid w:val="00D26274"/>
    <w:rsid w:val="00D51E9A"/>
    <w:rsid w:val="00D71CA1"/>
    <w:rsid w:val="00D93B89"/>
    <w:rsid w:val="00DA02EC"/>
    <w:rsid w:val="00E13FF0"/>
    <w:rsid w:val="00E17A55"/>
    <w:rsid w:val="00E35DF1"/>
    <w:rsid w:val="00E47E33"/>
    <w:rsid w:val="00EB017A"/>
    <w:rsid w:val="00EB0A67"/>
    <w:rsid w:val="00EB0E17"/>
    <w:rsid w:val="00EB5355"/>
    <w:rsid w:val="00EE7666"/>
    <w:rsid w:val="00F00905"/>
    <w:rsid w:val="00F02AAF"/>
    <w:rsid w:val="00F24838"/>
    <w:rsid w:val="00F24B90"/>
    <w:rsid w:val="00F66FBF"/>
    <w:rsid w:val="00F74B0D"/>
    <w:rsid w:val="00F97D7C"/>
    <w:rsid w:val="00FE0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6"/>
    <o:shapelayout v:ext="edit">
      <o:idmap v:ext="edit" data="1"/>
    </o:shapelayout>
  </w:shapeDefaults>
  <w:decimalSymbol w:val=","/>
  <w:listSeparator w:val=";"/>
  <w14:defaultImageDpi w14:val="0"/>
  <w15:chartTrackingRefBased/>
  <w15:docId w15:val="{ACDAFCE3-89FA-42A7-8692-5AEE956C0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F97D7C"/>
  </w:style>
  <w:style w:type="paragraph" w:styleId="3">
    <w:name w:val="heading 3"/>
    <w:basedOn w:val="a"/>
    <w:next w:val="a"/>
    <w:link w:val="30"/>
    <w:uiPriority w:val="99"/>
    <w:qFormat/>
    <w:pPr>
      <w:keepNext/>
      <w:numPr>
        <w:ilvl w:val="2"/>
        <w:numId w:val="1"/>
      </w:numPr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uiPriority w:val="99"/>
    <w:qFormat/>
    <w:pPr>
      <w:keepNext/>
      <w:numPr>
        <w:ilvl w:val="3"/>
        <w:numId w:val="1"/>
      </w:numPr>
      <w:suppressAutoHyphens/>
      <w:spacing w:before="240" w:after="60"/>
      <w:outlineLvl w:val="3"/>
    </w:pPr>
    <w:rPr>
      <w:b/>
      <w:bCs/>
      <w:sz w:val="28"/>
      <w:szCs w:val="28"/>
      <w:lang w:eastAsia="ar-SA"/>
    </w:rPr>
  </w:style>
  <w:style w:type="paragraph" w:styleId="9">
    <w:name w:val="heading 9"/>
    <w:basedOn w:val="a"/>
    <w:next w:val="a"/>
    <w:link w:val="90"/>
    <w:uiPriority w:val="99"/>
    <w:qFormat/>
    <w:pPr>
      <w:keepNext/>
      <w:numPr>
        <w:ilvl w:val="8"/>
        <w:numId w:val="1"/>
      </w:numPr>
      <w:suppressAutoHyphens/>
      <w:ind w:firstLine="540"/>
      <w:jc w:val="center"/>
      <w:outlineLvl w:val="8"/>
    </w:pPr>
    <w:rPr>
      <w:b/>
      <w:bCs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lang w:eastAsia="ar-SA"/>
    </w:rPr>
  </w:style>
  <w:style w:type="character" w:customStyle="1" w:styleId="WW8Num5z0">
    <w:name w:val="WW8Num5z0"/>
    <w:uiPriority w:val="99"/>
    <w:rPr>
      <w:rFonts w:ascii="Symbol" w:hAnsi="Symbol" w:cs="Symbol"/>
    </w:rPr>
  </w:style>
  <w:style w:type="character" w:customStyle="1" w:styleId="WW8Num6z0">
    <w:name w:val="WW8Num6z0"/>
    <w:uiPriority w:val="99"/>
    <w:rPr>
      <w:rFonts w:ascii="Symbol" w:hAnsi="Symbol" w:cs="Symbol"/>
    </w:rPr>
  </w:style>
  <w:style w:type="character" w:customStyle="1" w:styleId="WW8Num7z0">
    <w:name w:val="WW8Num7z0"/>
    <w:uiPriority w:val="99"/>
    <w:rPr>
      <w:rFonts w:ascii="Symbol" w:hAnsi="Symbol" w:cs="Symbol"/>
    </w:rPr>
  </w:style>
  <w:style w:type="character" w:customStyle="1" w:styleId="WW8Num8z0">
    <w:name w:val="WW8Num8z0"/>
    <w:uiPriority w:val="99"/>
    <w:rPr>
      <w:rFonts w:ascii="Symbol" w:hAnsi="Symbol" w:cs="Symbol"/>
    </w:rPr>
  </w:style>
  <w:style w:type="character" w:customStyle="1" w:styleId="WW8Num10z0">
    <w:name w:val="WW8Num10z0"/>
    <w:uiPriority w:val="99"/>
    <w:rPr>
      <w:rFonts w:ascii="Symbol" w:hAnsi="Symbol" w:cs="Symbol"/>
    </w:rPr>
  </w:style>
  <w:style w:type="character" w:customStyle="1" w:styleId="WW8Num11z0">
    <w:name w:val="WW8Num11z0"/>
    <w:uiPriority w:val="99"/>
    <w:rPr>
      <w:rFonts w:ascii="Times New Roman" w:hAnsi="Times New Roman" w:cs="Times New Roman"/>
    </w:rPr>
  </w:style>
  <w:style w:type="character" w:customStyle="1" w:styleId="WW8Num13z0">
    <w:name w:val="WW8Num13z0"/>
    <w:uiPriority w:val="99"/>
    <w:rPr>
      <w:b/>
      <w:bCs/>
    </w:rPr>
  </w:style>
  <w:style w:type="character" w:customStyle="1" w:styleId="WW8Num14z0">
    <w:name w:val="WW8Num14z0"/>
    <w:uiPriority w:val="99"/>
    <w:rPr>
      <w:b/>
      <w:bCs/>
    </w:rPr>
  </w:style>
  <w:style w:type="character" w:customStyle="1" w:styleId="WW8Num15z0">
    <w:name w:val="WW8Num15z0"/>
    <w:uiPriority w:val="99"/>
    <w:rPr>
      <w:b/>
      <w:bCs/>
    </w:rPr>
  </w:style>
  <w:style w:type="character" w:customStyle="1" w:styleId="WW8Num16z0">
    <w:name w:val="WW8Num16z0"/>
    <w:uiPriority w:val="99"/>
    <w:rPr>
      <w:rFonts w:ascii="Times New Roman" w:hAnsi="Times New Roman" w:cs="Times New Roman"/>
    </w:rPr>
  </w:style>
  <w:style w:type="character" w:customStyle="1" w:styleId="WW8Num17z0">
    <w:name w:val="WW8Num17z0"/>
    <w:uiPriority w:val="99"/>
    <w:rPr>
      <w:b/>
      <w:bCs/>
    </w:rPr>
  </w:style>
  <w:style w:type="character" w:customStyle="1" w:styleId="WW8Num18z0">
    <w:name w:val="WW8Num18z0"/>
    <w:uiPriority w:val="99"/>
    <w:rPr>
      <w:b/>
      <w:bCs/>
    </w:rPr>
  </w:style>
  <w:style w:type="character" w:customStyle="1" w:styleId="WW8Num19z0">
    <w:name w:val="WW8Num19z0"/>
    <w:uiPriority w:val="99"/>
    <w:rPr>
      <w:rFonts w:ascii="Symbol" w:hAnsi="Symbol" w:cs="Symbol"/>
      <w:sz w:val="20"/>
      <w:szCs w:val="20"/>
    </w:rPr>
  </w:style>
  <w:style w:type="character" w:customStyle="1" w:styleId="WW8Num19z1">
    <w:name w:val="WW8Num19z1"/>
    <w:uiPriority w:val="99"/>
    <w:rPr>
      <w:rFonts w:ascii="Courier New" w:hAnsi="Courier New" w:cs="Courier New"/>
      <w:sz w:val="20"/>
      <w:szCs w:val="20"/>
    </w:rPr>
  </w:style>
  <w:style w:type="character" w:customStyle="1" w:styleId="WW8Num19z2">
    <w:name w:val="WW8Num19z2"/>
    <w:uiPriority w:val="99"/>
    <w:rPr>
      <w:rFonts w:ascii="Wingdings" w:hAnsi="Wingdings" w:cs="Wingdings"/>
      <w:sz w:val="20"/>
      <w:szCs w:val="20"/>
    </w:rPr>
  </w:style>
  <w:style w:type="character" w:customStyle="1" w:styleId="WW8Num20z0">
    <w:name w:val="WW8Num20z0"/>
    <w:uiPriority w:val="99"/>
    <w:rPr>
      <w:b/>
      <w:bCs/>
    </w:rPr>
  </w:style>
  <w:style w:type="character" w:customStyle="1" w:styleId="WW8Num21z0">
    <w:name w:val="WW8Num21z0"/>
    <w:uiPriority w:val="99"/>
    <w:rPr>
      <w:b/>
      <w:bCs/>
    </w:rPr>
  </w:style>
  <w:style w:type="character" w:customStyle="1" w:styleId="WW8Num22z0">
    <w:name w:val="WW8Num22z0"/>
    <w:uiPriority w:val="99"/>
    <w:rPr>
      <w:b/>
      <w:bCs/>
    </w:rPr>
  </w:style>
  <w:style w:type="character" w:customStyle="1" w:styleId="WW8Num23z0">
    <w:name w:val="WW8Num23z0"/>
    <w:uiPriority w:val="99"/>
    <w:rPr>
      <w:rFonts w:ascii="Times New Roman" w:hAnsi="Times New Roman" w:cs="Times New Roman"/>
    </w:rPr>
  </w:style>
  <w:style w:type="character" w:customStyle="1" w:styleId="1">
    <w:name w:val="Основной шрифт абзаца1"/>
    <w:uiPriority w:val="99"/>
  </w:style>
  <w:style w:type="character" w:styleId="a3">
    <w:name w:val="Hyperlink"/>
    <w:uiPriority w:val="99"/>
    <w:rPr>
      <w:color w:val="0000FF"/>
      <w:u w:val="single"/>
    </w:rPr>
  </w:style>
  <w:style w:type="character" w:customStyle="1" w:styleId="mw-headline">
    <w:name w:val="mw-headline"/>
    <w:uiPriority w:val="99"/>
  </w:style>
  <w:style w:type="character" w:styleId="a4">
    <w:name w:val="page number"/>
    <w:uiPriority w:val="99"/>
  </w:style>
  <w:style w:type="character" w:customStyle="1" w:styleId="a5">
    <w:name w:val="Символ нумерации"/>
    <w:uiPriority w:val="99"/>
  </w:style>
  <w:style w:type="paragraph" w:customStyle="1" w:styleId="a6">
    <w:name w:val="Заголовок"/>
    <w:basedOn w:val="a"/>
    <w:next w:val="a7"/>
    <w:uiPriority w:val="99"/>
    <w:pPr>
      <w:keepNext/>
      <w:suppressAutoHyphens/>
      <w:spacing w:before="240" w:after="120"/>
    </w:pPr>
    <w:rPr>
      <w:rFonts w:ascii="Arial" w:eastAsia="Arial Unicode MS" w:hAnsi="Arial" w:cs="Arial"/>
      <w:sz w:val="28"/>
      <w:szCs w:val="28"/>
      <w:lang w:eastAsia="ar-SA"/>
    </w:rPr>
  </w:style>
  <w:style w:type="paragraph" w:styleId="a7">
    <w:name w:val="Body Text"/>
    <w:basedOn w:val="a"/>
    <w:link w:val="a8"/>
    <w:uiPriority w:val="99"/>
    <w:pPr>
      <w:suppressAutoHyphens/>
      <w:spacing w:after="120"/>
    </w:pPr>
    <w:rPr>
      <w:lang w:eastAsia="ar-SA"/>
    </w:rPr>
  </w:style>
  <w:style w:type="character" w:customStyle="1" w:styleId="a8">
    <w:name w:val="Основной текст Знак"/>
    <w:link w:val="a7"/>
    <w:uiPriority w:val="99"/>
    <w:semiHidden/>
    <w:rPr>
      <w:sz w:val="20"/>
      <w:szCs w:val="20"/>
      <w:lang w:eastAsia="ar-SA"/>
    </w:rPr>
  </w:style>
  <w:style w:type="paragraph" w:styleId="a9">
    <w:name w:val="List"/>
    <w:basedOn w:val="a7"/>
    <w:uiPriority w:val="99"/>
  </w:style>
  <w:style w:type="paragraph" w:customStyle="1" w:styleId="10">
    <w:name w:val="Название1"/>
    <w:basedOn w:val="a"/>
    <w:uiPriority w:val="99"/>
    <w:pPr>
      <w:suppressLineNumbers/>
      <w:suppressAutoHyphens/>
      <w:spacing w:before="120" w:after="120"/>
    </w:pPr>
    <w:rPr>
      <w:i/>
      <w:iCs/>
      <w:sz w:val="24"/>
      <w:szCs w:val="24"/>
      <w:lang w:eastAsia="ar-SA"/>
    </w:rPr>
  </w:style>
  <w:style w:type="paragraph" w:customStyle="1" w:styleId="11">
    <w:name w:val="Указатель1"/>
    <w:basedOn w:val="a"/>
    <w:uiPriority w:val="99"/>
    <w:pPr>
      <w:suppressLineNumbers/>
      <w:suppressAutoHyphens/>
    </w:pPr>
    <w:rPr>
      <w:lang w:eastAsia="ar-SA"/>
    </w:rPr>
  </w:style>
  <w:style w:type="paragraph" w:styleId="aa">
    <w:name w:val="footer"/>
    <w:basedOn w:val="a"/>
    <w:link w:val="ab"/>
    <w:uiPriority w:val="99"/>
    <w:pPr>
      <w:tabs>
        <w:tab w:val="center" w:pos="4153"/>
        <w:tab w:val="right" w:pos="8306"/>
      </w:tabs>
      <w:suppressAutoHyphens/>
    </w:pPr>
    <w:rPr>
      <w:lang w:eastAsia="ar-SA"/>
    </w:rPr>
  </w:style>
  <w:style w:type="character" w:customStyle="1" w:styleId="ab">
    <w:name w:val="Нижний колонтитул Знак"/>
    <w:link w:val="aa"/>
    <w:uiPriority w:val="99"/>
    <w:semiHidden/>
    <w:rPr>
      <w:sz w:val="20"/>
      <w:szCs w:val="20"/>
      <w:lang w:eastAsia="ar-SA"/>
    </w:rPr>
  </w:style>
  <w:style w:type="paragraph" w:styleId="12">
    <w:name w:val="toc 1"/>
    <w:basedOn w:val="a"/>
    <w:next w:val="a"/>
    <w:uiPriority w:val="99"/>
    <w:semiHidden/>
    <w:pPr>
      <w:tabs>
        <w:tab w:val="right" w:leader="dot" w:pos="6397"/>
      </w:tabs>
      <w:suppressAutoHyphens/>
      <w:spacing w:line="360" w:lineRule="auto"/>
    </w:pPr>
    <w:rPr>
      <w:spacing w:val="-2"/>
      <w:sz w:val="28"/>
      <w:szCs w:val="28"/>
      <w:lang w:eastAsia="ar-SA"/>
    </w:rPr>
  </w:style>
  <w:style w:type="paragraph" w:styleId="ac">
    <w:name w:val="Normal (Web)"/>
    <w:basedOn w:val="a"/>
    <w:uiPriority w:val="99"/>
    <w:pPr>
      <w:suppressAutoHyphens/>
      <w:spacing w:before="280" w:after="280"/>
    </w:pPr>
    <w:rPr>
      <w:sz w:val="24"/>
      <w:szCs w:val="24"/>
      <w:lang w:eastAsia="ar-SA"/>
    </w:rPr>
  </w:style>
  <w:style w:type="paragraph" w:styleId="HTML">
    <w:name w:val="HTML Preformatted"/>
    <w:basedOn w:val="a"/>
    <w:link w:val="HTML0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  <w:sz w:val="20"/>
      <w:szCs w:val="20"/>
      <w:lang w:eastAsia="ar-SA"/>
    </w:rPr>
  </w:style>
  <w:style w:type="paragraph" w:customStyle="1" w:styleId="14pt">
    <w:name w:val="Обычный + 14 pt"/>
    <w:basedOn w:val="a"/>
    <w:uiPriority w:val="99"/>
    <w:pPr>
      <w:widowControl w:val="0"/>
      <w:suppressAutoHyphens/>
      <w:autoSpaceDE w:val="0"/>
      <w:spacing w:line="360" w:lineRule="auto"/>
      <w:ind w:firstLine="720"/>
      <w:jc w:val="both"/>
    </w:pPr>
    <w:rPr>
      <w:sz w:val="28"/>
      <w:szCs w:val="28"/>
      <w:lang w:eastAsia="ar-SA"/>
    </w:rPr>
  </w:style>
  <w:style w:type="paragraph" w:customStyle="1" w:styleId="13">
    <w:name w:val="Схема документа1"/>
    <w:basedOn w:val="a"/>
    <w:uiPriority w:val="99"/>
    <w:pPr>
      <w:shd w:val="clear" w:color="auto" w:fill="000080"/>
      <w:suppressAutoHyphens/>
    </w:pPr>
    <w:rPr>
      <w:rFonts w:ascii="Tahoma" w:hAnsi="Tahoma" w:cs="Tahoma"/>
      <w:lang w:eastAsia="ar-SA"/>
    </w:rPr>
  </w:style>
  <w:style w:type="paragraph" w:styleId="ad">
    <w:name w:val="header"/>
    <w:basedOn w:val="a"/>
    <w:link w:val="ae"/>
    <w:uiPriority w:val="99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e">
    <w:name w:val="Верхний колонтитул Знак"/>
    <w:link w:val="ad"/>
    <w:uiPriority w:val="99"/>
    <w:semiHidden/>
    <w:rPr>
      <w:sz w:val="20"/>
      <w:szCs w:val="20"/>
      <w:lang w:eastAsia="ar-SA"/>
    </w:rPr>
  </w:style>
  <w:style w:type="paragraph" w:customStyle="1" w:styleId="af">
    <w:name w:val="Содержимое таблицы"/>
    <w:basedOn w:val="a"/>
    <w:uiPriority w:val="99"/>
    <w:pPr>
      <w:suppressLineNumbers/>
      <w:suppressAutoHyphens/>
    </w:pPr>
    <w:rPr>
      <w:lang w:eastAsia="ar-SA"/>
    </w:rPr>
  </w:style>
  <w:style w:type="paragraph" w:customStyle="1" w:styleId="af0">
    <w:name w:val="Заголовок таблицы"/>
    <w:basedOn w:val="af"/>
    <w:uiPriority w:val="99"/>
    <w:pPr>
      <w:jc w:val="center"/>
    </w:pPr>
    <w:rPr>
      <w:b/>
      <w:bCs/>
    </w:rPr>
  </w:style>
  <w:style w:type="paragraph" w:customStyle="1" w:styleId="af1">
    <w:name w:val="Содержимое врезки"/>
    <w:basedOn w:val="a7"/>
    <w:uiPriority w:val="99"/>
  </w:style>
  <w:style w:type="paragraph" w:styleId="af2">
    <w:name w:val="Body Text Indent"/>
    <w:basedOn w:val="a"/>
    <w:link w:val="af3"/>
    <w:uiPriority w:val="99"/>
    <w:rsid w:val="003C3ACD"/>
    <w:pPr>
      <w:suppressAutoHyphens/>
      <w:spacing w:after="120"/>
      <w:ind w:left="283"/>
    </w:pPr>
    <w:rPr>
      <w:lang w:eastAsia="ar-SA"/>
    </w:rPr>
  </w:style>
  <w:style w:type="character" w:customStyle="1" w:styleId="af3">
    <w:name w:val="Основной текст с отступом Знак"/>
    <w:link w:val="af2"/>
    <w:uiPriority w:val="99"/>
    <w:semiHidden/>
    <w:rPr>
      <w:sz w:val="20"/>
      <w:szCs w:val="20"/>
      <w:lang w:eastAsia="ar-SA"/>
    </w:rPr>
  </w:style>
  <w:style w:type="paragraph" w:styleId="af4">
    <w:name w:val="Plain Text"/>
    <w:basedOn w:val="a"/>
    <w:link w:val="af5"/>
    <w:uiPriority w:val="99"/>
    <w:rsid w:val="003C3ACD"/>
    <w:rPr>
      <w:rFonts w:ascii="Courier New" w:hAnsi="Courier New" w:cs="Courier New"/>
    </w:rPr>
  </w:style>
  <w:style w:type="character" w:customStyle="1" w:styleId="af5">
    <w:name w:val="Текст Знак"/>
    <w:link w:val="af4"/>
    <w:uiPriority w:val="99"/>
    <w:semiHidden/>
    <w:rPr>
      <w:rFonts w:ascii="Courier New" w:hAnsi="Courier New" w:cs="Courier New"/>
      <w:sz w:val="20"/>
      <w:szCs w:val="20"/>
      <w:lang w:eastAsia="ar-SA"/>
    </w:rPr>
  </w:style>
  <w:style w:type="character" w:styleId="af6">
    <w:name w:val="Strong"/>
    <w:uiPriority w:val="99"/>
    <w:qFormat/>
    <w:rsid w:val="00EB0A67"/>
    <w:rPr>
      <w:b/>
      <w:bCs/>
    </w:rPr>
  </w:style>
  <w:style w:type="paragraph" w:styleId="31">
    <w:name w:val="Body Text Indent 3"/>
    <w:basedOn w:val="a"/>
    <w:link w:val="32"/>
    <w:uiPriority w:val="99"/>
    <w:rsid w:val="00805FC1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link w:val="31"/>
    <w:uiPriority w:val="99"/>
    <w:semiHidden/>
    <w:rPr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3207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7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7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7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7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2305</Words>
  <Characters>13140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АКАДЕМИЯ МАРКЕТИНГА И СОЦИАЛЬНО-ИНФОРМАЦИОННЫХ ТЕХНОЛОГИЙ</vt:lpstr>
    </vt:vector>
  </TitlesOfParts>
  <Company>RITM-KSA</Company>
  <LinksUpToDate>false</LinksUpToDate>
  <CharactersWithSpaces>15415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АКАДЕМИЯ МАРКЕТИНГА И СОЦИАЛЬНО-ИНФОРМАЦИОННЫХ ТЕХНОЛОГИЙ</dc:title>
  <dc:subject/>
  <dc:creator>key</dc:creator>
  <cp:keywords/>
  <dc:description/>
  <cp:lastModifiedBy>admin</cp:lastModifiedBy>
  <cp:revision>2</cp:revision>
  <dcterms:created xsi:type="dcterms:W3CDTF">2014-03-03T00:50:00Z</dcterms:created>
  <dcterms:modified xsi:type="dcterms:W3CDTF">2014-03-03T00:50:00Z</dcterms:modified>
</cp:coreProperties>
</file>