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840661" w:rsidRPr="00840661" w:rsidRDefault="00840661" w:rsidP="00840661">
      <w:pPr>
        <w:spacing w:line="360" w:lineRule="auto"/>
        <w:jc w:val="center"/>
        <w:rPr>
          <w:rFonts w:ascii="Times New Roman" w:hAnsi="Times New Roman"/>
          <w:sz w:val="28"/>
          <w:szCs w:val="28"/>
        </w:rPr>
      </w:pPr>
      <w:r w:rsidRPr="00840661">
        <w:rPr>
          <w:rFonts w:ascii="Times New Roman" w:hAnsi="Times New Roman"/>
          <w:sz w:val="28"/>
          <w:szCs w:val="28"/>
        </w:rPr>
        <w:t>Новосибирский государственный</w:t>
      </w:r>
      <w:r>
        <w:rPr>
          <w:rFonts w:ascii="Times New Roman" w:hAnsi="Times New Roman"/>
          <w:sz w:val="28"/>
          <w:szCs w:val="28"/>
        </w:rPr>
        <w:t xml:space="preserve"> </w:t>
      </w:r>
      <w:r w:rsidRPr="00840661">
        <w:rPr>
          <w:rFonts w:ascii="Times New Roman" w:hAnsi="Times New Roman"/>
          <w:sz w:val="28"/>
          <w:szCs w:val="28"/>
        </w:rPr>
        <w:t>технический университет</w:t>
      </w:r>
    </w:p>
    <w:p w:rsidR="00840661" w:rsidRPr="00840661" w:rsidRDefault="00840661" w:rsidP="00840661">
      <w:pPr>
        <w:spacing w:line="360" w:lineRule="auto"/>
        <w:jc w:val="center"/>
        <w:rPr>
          <w:rFonts w:ascii="Times New Roman" w:hAnsi="Times New Roman"/>
          <w:sz w:val="28"/>
          <w:szCs w:val="28"/>
        </w:rPr>
      </w:pPr>
      <w:r w:rsidRPr="00840661">
        <w:rPr>
          <w:rFonts w:ascii="Times New Roman" w:hAnsi="Times New Roman"/>
          <w:sz w:val="28"/>
          <w:szCs w:val="28"/>
        </w:rPr>
        <w:t>Кафедра ВТ</w:t>
      </w:r>
    </w:p>
    <w:p w:rsidR="00840661" w:rsidRPr="00840661" w:rsidRDefault="00840661" w:rsidP="00840661">
      <w:pPr>
        <w:spacing w:line="360" w:lineRule="auto"/>
        <w:jc w:val="center"/>
        <w:rPr>
          <w:rFonts w:ascii="Times New Roman" w:hAnsi="Times New Roman"/>
          <w:sz w:val="28"/>
          <w:szCs w:val="28"/>
        </w:rPr>
      </w:pPr>
    </w:p>
    <w:p w:rsidR="00840661" w:rsidRPr="00840661" w:rsidRDefault="00840661" w:rsidP="00840661">
      <w:pPr>
        <w:spacing w:line="360" w:lineRule="auto"/>
        <w:jc w:val="center"/>
        <w:rPr>
          <w:rFonts w:ascii="Times New Roman" w:hAnsi="Times New Roman"/>
          <w:sz w:val="28"/>
          <w:szCs w:val="28"/>
        </w:rPr>
      </w:pPr>
    </w:p>
    <w:p w:rsidR="00840661" w:rsidRPr="00840661" w:rsidRDefault="00840661" w:rsidP="00840661">
      <w:pPr>
        <w:spacing w:line="360" w:lineRule="auto"/>
        <w:jc w:val="center"/>
        <w:rPr>
          <w:rFonts w:ascii="Times New Roman" w:hAnsi="Times New Roman"/>
          <w:sz w:val="28"/>
          <w:szCs w:val="28"/>
        </w:rPr>
      </w:pPr>
    </w:p>
    <w:p w:rsidR="00840661" w:rsidRDefault="00840661" w:rsidP="00840661">
      <w:pPr>
        <w:spacing w:line="360" w:lineRule="auto"/>
        <w:jc w:val="center"/>
        <w:rPr>
          <w:rFonts w:ascii="Times New Roman" w:hAnsi="Times New Roman"/>
          <w:sz w:val="28"/>
          <w:szCs w:val="28"/>
        </w:rPr>
      </w:pPr>
    </w:p>
    <w:p w:rsidR="00840661" w:rsidRDefault="00840661" w:rsidP="00840661">
      <w:pPr>
        <w:spacing w:line="360" w:lineRule="auto"/>
        <w:jc w:val="center"/>
        <w:rPr>
          <w:rFonts w:ascii="Times New Roman" w:hAnsi="Times New Roman"/>
          <w:sz w:val="28"/>
          <w:szCs w:val="28"/>
        </w:rPr>
      </w:pPr>
    </w:p>
    <w:p w:rsidR="00840661" w:rsidRDefault="00840661" w:rsidP="00840661">
      <w:pPr>
        <w:spacing w:line="360" w:lineRule="auto"/>
        <w:jc w:val="center"/>
        <w:rPr>
          <w:rFonts w:ascii="Times New Roman" w:hAnsi="Times New Roman"/>
          <w:sz w:val="28"/>
          <w:szCs w:val="28"/>
        </w:rPr>
      </w:pPr>
    </w:p>
    <w:p w:rsidR="00840661" w:rsidRDefault="00840661" w:rsidP="00840661">
      <w:pPr>
        <w:spacing w:line="360" w:lineRule="auto"/>
        <w:jc w:val="center"/>
        <w:rPr>
          <w:rFonts w:ascii="Times New Roman" w:hAnsi="Times New Roman"/>
          <w:sz w:val="28"/>
          <w:szCs w:val="28"/>
        </w:rPr>
      </w:pPr>
    </w:p>
    <w:p w:rsidR="00840661" w:rsidRDefault="00840661" w:rsidP="00840661">
      <w:pPr>
        <w:spacing w:line="360" w:lineRule="auto"/>
        <w:jc w:val="center"/>
        <w:rPr>
          <w:rFonts w:ascii="Times New Roman" w:hAnsi="Times New Roman"/>
          <w:sz w:val="28"/>
          <w:szCs w:val="28"/>
        </w:rPr>
      </w:pPr>
    </w:p>
    <w:p w:rsidR="00840661" w:rsidRDefault="00840661" w:rsidP="00840661">
      <w:pPr>
        <w:spacing w:line="360" w:lineRule="auto"/>
        <w:jc w:val="center"/>
        <w:rPr>
          <w:rFonts w:ascii="Times New Roman" w:hAnsi="Times New Roman"/>
          <w:sz w:val="28"/>
          <w:szCs w:val="28"/>
        </w:rPr>
      </w:pPr>
    </w:p>
    <w:p w:rsidR="00840661" w:rsidRDefault="00840661" w:rsidP="00840661">
      <w:pPr>
        <w:spacing w:line="360" w:lineRule="auto"/>
        <w:jc w:val="center"/>
        <w:rPr>
          <w:rFonts w:ascii="Times New Roman" w:hAnsi="Times New Roman"/>
          <w:sz w:val="28"/>
          <w:szCs w:val="28"/>
        </w:rPr>
      </w:pPr>
    </w:p>
    <w:p w:rsidR="00840661" w:rsidRDefault="00840661" w:rsidP="00840661">
      <w:pPr>
        <w:spacing w:line="360" w:lineRule="auto"/>
        <w:jc w:val="center"/>
        <w:rPr>
          <w:rFonts w:ascii="Times New Roman" w:hAnsi="Times New Roman"/>
          <w:sz w:val="28"/>
          <w:szCs w:val="28"/>
        </w:rPr>
      </w:pPr>
    </w:p>
    <w:p w:rsidR="00840661" w:rsidRDefault="00840661" w:rsidP="00840661">
      <w:pPr>
        <w:spacing w:line="360" w:lineRule="auto"/>
        <w:jc w:val="center"/>
        <w:rPr>
          <w:rFonts w:ascii="Times New Roman" w:hAnsi="Times New Roman"/>
          <w:sz w:val="28"/>
          <w:szCs w:val="28"/>
        </w:rPr>
      </w:pPr>
    </w:p>
    <w:p w:rsidR="00840661" w:rsidRDefault="00840661" w:rsidP="00840661">
      <w:pPr>
        <w:spacing w:line="360" w:lineRule="auto"/>
        <w:jc w:val="center"/>
        <w:rPr>
          <w:rFonts w:ascii="Times New Roman" w:hAnsi="Times New Roman"/>
          <w:sz w:val="28"/>
          <w:szCs w:val="28"/>
        </w:rPr>
      </w:pPr>
    </w:p>
    <w:p w:rsidR="00840661" w:rsidRPr="00840661" w:rsidRDefault="00840661" w:rsidP="00840661">
      <w:pPr>
        <w:spacing w:line="360" w:lineRule="auto"/>
        <w:jc w:val="center"/>
        <w:rPr>
          <w:rFonts w:ascii="Times New Roman" w:hAnsi="Times New Roman"/>
          <w:sz w:val="28"/>
          <w:szCs w:val="28"/>
        </w:rPr>
      </w:pPr>
      <w:r w:rsidRPr="00840661">
        <w:rPr>
          <w:rFonts w:ascii="Times New Roman" w:hAnsi="Times New Roman"/>
          <w:sz w:val="28"/>
          <w:szCs w:val="28"/>
        </w:rPr>
        <w:t>Контрольная работа</w:t>
      </w:r>
    </w:p>
    <w:p w:rsidR="00840661" w:rsidRPr="00840661" w:rsidRDefault="00840661" w:rsidP="00840661">
      <w:pPr>
        <w:spacing w:line="360" w:lineRule="auto"/>
        <w:jc w:val="center"/>
        <w:rPr>
          <w:rFonts w:ascii="Times New Roman" w:hAnsi="Times New Roman"/>
          <w:sz w:val="28"/>
          <w:szCs w:val="28"/>
        </w:rPr>
      </w:pPr>
      <w:r w:rsidRPr="00840661">
        <w:rPr>
          <w:rFonts w:ascii="Times New Roman" w:hAnsi="Times New Roman"/>
          <w:sz w:val="28"/>
          <w:szCs w:val="28"/>
        </w:rPr>
        <w:t>по предмету «Интерфейсы ПУ»</w:t>
      </w:r>
    </w:p>
    <w:p w:rsidR="00840661" w:rsidRPr="00840661" w:rsidRDefault="00840661" w:rsidP="00840661">
      <w:pPr>
        <w:spacing w:line="360" w:lineRule="auto"/>
        <w:jc w:val="center"/>
        <w:rPr>
          <w:rFonts w:ascii="Times New Roman" w:hAnsi="Times New Roman"/>
          <w:sz w:val="28"/>
          <w:szCs w:val="28"/>
        </w:rPr>
      </w:pPr>
      <w:r w:rsidRPr="00840661">
        <w:rPr>
          <w:rFonts w:ascii="Times New Roman" w:hAnsi="Times New Roman"/>
          <w:sz w:val="28"/>
          <w:szCs w:val="28"/>
        </w:rPr>
        <w:t>на тему «Нейро-компьютерный интерфейс»</w:t>
      </w:r>
    </w:p>
    <w:p w:rsidR="00840661" w:rsidRPr="00840661" w:rsidRDefault="00840661" w:rsidP="00840661">
      <w:pPr>
        <w:spacing w:line="360" w:lineRule="auto"/>
        <w:jc w:val="center"/>
        <w:rPr>
          <w:rFonts w:ascii="Times New Roman" w:hAnsi="Times New Roman"/>
          <w:sz w:val="28"/>
          <w:szCs w:val="28"/>
        </w:rPr>
      </w:pPr>
    </w:p>
    <w:p w:rsidR="00840661" w:rsidRPr="00840661" w:rsidRDefault="00840661" w:rsidP="00840661">
      <w:pPr>
        <w:spacing w:line="360" w:lineRule="auto"/>
        <w:jc w:val="center"/>
        <w:rPr>
          <w:rFonts w:ascii="Times New Roman" w:hAnsi="Times New Roman"/>
          <w:sz w:val="28"/>
          <w:szCs w:val="28"/>
        </w:rPr>
      </w:pPr>
    </w:p>
    <w:p w:rsidR="00840661" w:rsidRDefault="00840661" w:rsidP="00840661">
      <w:pPr>
        <w:spacing w:line="360" w:lineRule="auto"/>
        <w:ind w:left="4678"/>
        <w:rPr>
          <w:rFonts w:ascii="Times New Roman" w:hAnsi="Times New Roman"/>
          <w:sz w:val="28"/>
          <w:szCs w:val="28"/>
        </w:rPr>
      </w:pPr>
      <w:r w:rsidRPr="00840661">
        <w:rPr>
          <w:rFonts w:ascii="Times New Roman" w:hAnsi="Times New Roman"/>
          <w:sz w:val="28"/>
          <w:szCs w:val="28"/>
        </w:rPr>
        <w:t>Факультет:</w:t>
      </w:r>
      <w:r>
        <w:rPr>
          <w:rFonts w:ascii="Times New Roman" w:hAnsi="Times New Roman"/>
          <w:sz w:val="28"/>
          <w:szCs w:val="28"/>
        </w:rPr>
        <w:t xml:space="preserve"> </w:t>
      </w:r>
      <w:r w:rsidRPr="00840661">
        <w:rPr>
          <w:rFonts w:ascii="Times New Roman" w:hAnsi="Times New Roman"/>
          <w:sz w:val="28"/>
          <w:szCs w:val="28"/>
        </w:rPr>
        <w:t>АВТФ</w:t>
      </w:r>
    </w:p>
    <w:p w:rsidR="00840661" w:rsidRDefault="00840661" w:rsidP="00840661">
      <w:pPr>
        <w:spacing w:line="360" w:lineRule="auto"/>
        <w:ind w:left="4678"/>
        <w:rPr>
          <w:rFonts w:ascii="Times New Roman" w:hAnsi="Times New Roman"/>
          <w:sz w:val="28"/>
          <w:szCs w:val="28"/>
        </w:rPr>
      </w:pPr>
      <w:r w:rsidRPr="00840661">
        <w:rPr>
          <w:rFonts w:ascii="Times New Roman" w:hAnsi="Times New Roman"/>
          <w:sz w:val="28"/>
          <w:szCs w:val="28"/>
        </w:rPr>
        <w:t>Группа:</w:t>
      </w:r>
      <w:r>
        <w:rPr>
          <w:rFonts w:ascii="Times New Roman" w:hAnsi="Times New Roman"/>
          <w:sz w:val="28"/>
          <w:szCs w:val="28"/>
        </w:rPr>
        <w:t xml:space="preserve"> </w:t>
      </w:r>
      <w:r w:rsidRPr="00840661">
        <w:rPr>
          <w:rFonts w:ascii="Times New Roman" w:hAnsi="Times New Roman"/>
          <w:sz w:val="28"/>
          <w:szCs w:val="28"/>
        </w:rPr>
        <w:t>ЗАМ-534</w:t>
      </w:r>
    </w:p>
    <w:p w:rsidR="00840661" w:rsidRDefault="00840661" w:rsidP="00840661">
      <w:pPr>
        <w:spacing w:line="360" w:lineRule="auto"/>
        <w:ind w:left="4678"/>
        <w:rPr>
          <w:rFonts w:ascii="Times New Roman" w:hAnsi="Times New Roman"/>
          <w:sz w:val="28"/>
          <w:szCs w:val="28"/>
        </w:rPr>
      </w:pPr>
      <w:r w:rsidRPr="00840661">
        <w:rPr>
          <w:rFonts w:ascii="Times New Roman" w:hAnsi="Times New Roman"/>
          <w:sz w:val="28"/>
          <w:szCs w:val="28"/>
        </w:rPr>
        <w:t>Студент:</w:t>
      </w:r>
      <w:r>
        <w:rPr>
          <w:rFonts w:ascii="Times New Roman" w:hAnsi="Times New Roman"/>
          <w:sz w:val="28"/>
          <w:szCs w:val="28"/>
        </w:rPr>
        <w:t xml:space="preserve"> </w:t>
      </w:r>
      <w:r w:rsidRPr="00840661">
        <w:rPr>
          <w:rFonts w:ascii="Times New Roman" w:hAnsi="Times New Roman"/>
          <w:sz w:val="28"/>
          <w:szCs w:val="28"/>
        </w:rPr>
        <w:t>Соколов М.Н.</w:t>
      </w:r>
    </w:p>
    <w:p w:rsidR="00840661" w:rsidRPr="00840661" w:rsidRDefault="00840661" w:rsidP="00840661">
      <w:pPr>
        <w:spacing w:line="360" w:lineRule="auto"/>
        <w:ind w:left="4678"/>
        <w:rPr>
          <w:rFonts w:ascii="Times New Roman" w:hAnsi="Times New Roman"/>
          <w:sz w:val="28"/>
          <w:szCs w:val="28"/>
        </w:rPr>
      </w:pPr>
      <w:r w:rsidRPr="00840661">
        <w:rPr>
          <w:rFonts w:ascii="Times New Roman" w:hAnsi="Times New Roman"/>
          <w:sz w:val="28"/>
          <w:szCs w:val="28"/>
        </w:rPr>
        <w:t>Преподаватель:</w:t>
      </w:r>
      <w:r>
        <w:rPr>
          <w:rFonts w:ascii="Times New Roman" w:hAnsi="Times New Roman"/>
          <w:sz w:val="28"/>
          <w:szCs w:val="28"/>
        </w:rPr>
        <w:t xml:space="preserve"> </w:t>
      </w:r>
      <w:r w:rsidRPr="00840661">
        <w:rPr>
          <w:rFonts w:ascii="Times New Roman" w:hAnsi="Times New Roman"/>
          <w:sz w:val="28"/>
          <w:szCs w:val="28"/>
        </w:rPr>
        <w:t>Михашов А.И.</w:t>
      </w:r>
    </w:p>
    <w:p w:rsidR="00840661" w:rsidRPr="00840661" w:rsidRDefault="00840661" w:rsidP="00840661">
      <w:pPr>
        <w:spacing w:line="360" w:lineRule="auto"/>
        <w:ind w:left="4678"/>
        <w:rPr>
          <w:rFonts w:ascii="Times New Roman" w:hAnsi="Times New Roman"/>
          <w:sz w:val="28"/>
          <w:szCs w:val="28"/>
        </w:rPr>
      </w:pPr>
    </w:p>
    <w:p w:rsidR="00840661" w:rsidRPr="00840661" w:rsidRDefault="00840661" w:rsidP="00840661">
      <w:pPr>
        <w:spacing w:line="360" w:lineRule="auto"/>
        <w:jc w:val="center"/>
        <w:rPr>
          <w:rFonts w:ascii="Times New Roman" w:hAnsi="Times New Roman"/>
          <w:sz w:val="28"/>
          <w:szCs w:val="28"/>
        </w:rPr>
      </w:pPr>
    </w:p>
    <w:p w:rsidR="00840661" w:rsidRPr="00840661" w:rsidRDefault="00840661" w:rsidP="00840661">
      <w:pPr>
        <w:spacing w:line="360" w:lineRule="auto"/>
        <w:jc w:val="center"/>
        <w:rPr>
          <w:rFonts w:ascii="Times New Roman" w:hAnsi="Times New Roman"/>
          <w:sz w:val="28"/>
          <w:szCs w:val="28"/>
        </w:rPr>
      </w:pPr>
    </w:p>
    <w:p w:rsidR="00840661" w:rsidRDefault="00840661" w:rsidP="00840661">
      <w:pPr>
        <w:spacing w:line="360" w:lineRule="auto"/>
        <w:jc w:val="center"/>
        <w:rPr>
          <w:rFonts w:ascii="Times New Roman" w:hAnsi="Times New Roman"/>
          <w:sz w:val="28"/>
          <w:szCs w:val="28"/>
        </w:rPr>
      </w:pPr>
      <w:r w:rsidRPr="00840661">
        <w:rPr>
          <w:rFonts w:ascii="Times New Roman" w:hAnsi="Times New Roman"/>
          <w:sz w:val="28"/>
          <w:szCs w:val="28"/>
        </w:rPr>
        <w:t xml:space="preserve">Новосибирск </w:t>
      </w:r>
      <w:r>
        <w:rPr>
          <w:rFonts w:ascii="Times New Roman" w:hAnsi="Times New Roman"/>
          <w:sz w:val="28"/>
          <w:szCs w:val="28"/>
        </w:rPr>
        <w:t>–</w:t>
      </w:r>
      <w:r w:rsidRPr="00840661">
        <w:rPr>
          <w:rFonts w:ascii="Times New Roman" w:hAnsi="Times New Roman"/>
          <w:sz w:val="28"/>
          <w:szCs w:val="28"/>
        </w:rPr>
        <w:t xml:space="preserve"> 2009</w:t>
      </w:r>
    </w:p>
    <w:p w:rsidR="00840661" w:rsidRDefault="00840661" w:rsidP="00840661">
      <w:pPr>
        <w:spacing w:line="360" w:lineRule="auto"/>
        <w:jc w:val="center"/>
        <w:rPr>
          <w:rFonts w:ascii="Times New Roman" w:hAnsi="Times New Roman"/>
          <w:sz w:val="28"/>
          <w:szCs w:val="28"/>
        </w:rPr>
      </w:pPr>
    </w:p>
    <w:p w:rsidR="00840661" w:rsidRPr="00840661" w:rsidRDefault="00840661" w:rsidP="00840661">
      <w:pPr>
        <w:spacing w:line="360" w:lineRule="auto"/>
        <w:jc w:val="center"/>
        <w:rPr>
          <w:rFonts w:ascii="Times New Roman" w:hAnsi="Times New Roman"/>
          <w:b/>
          <w:sz w:val="28"/>
          <w:szCs w:val="28"/>
        </w:rPr>
      </w:pPr>
      <w:r>
        <w:rPr>
          <w:rFonts w:ascii="Times New Roman" w:hAnsi="Times New Roman"/>
          <w:sz w:val="28"/>
          <w:szCs w:val="28"/>
        </w:rPr>
        <w:br w:type="page"/>
      </w:r>
      <w:r w:rsidRPr="00840661">
        <w:rPr>
          <w:rFonts w:ascii="Times New Roman" w:hAnsi="Times New Roman"/>
          <w:b/>
          <w:sz w:val="28"/>
          <w:szCs w:val="28"/>
        </w:rPr>
        <w:lastRenderedPageBreak/>
        <w:t>Введение</w:t>
      </w:r>
    </w:p>
    <w:p w:rsidR="00840661" w:rsidRPr="00840661" w:rsidRDefault="00840661" w:rsidP="00840661">
      <w:pPr>
        <w:spacing w:line="360" w:lineRule="auto"/>
        <w:jc w:val="center"/>
        <w:rPr>
          <w:rFonts w:ascii="Times New Roman" w:hAnsi="Times New Roman"/>
          <w:sz w:val="28"/>
          <w:szCs w:val="28"/>
        </w:rPr>
      </w:pPr>
    </w:p>
    <w:p w:rsidR="00840661" w:rsidRPr="00840661" w:rsidRDefault="00840661" w:rsidP="00840661">
      <w:pPr>
        <w:spacing w:line="360" w:lineRule="auto"/>
        <w:ind w:firstLine="709"/>
        <w:jc w:val="both"/>
        <w:rPr>
          <w:rFonts w:ascii="Times New Roman" w:hAnsi="Times New Roman"/>
          <w:sz w:val="28"/>
          <w:szCs w:val="28"/>
        </w:rPr>
      </w:pPr>
      <w:r w:rsidRPr="00840661">
        <w:rPr>
          <w:rFonts w:ascii="Times New Roman" w:hAnsi="Times New Roman"/>
          <w:sz w:val="28"/>
          <w:szCs w:val="28"/>
        </w:rPr>
        <w:t>Наш мир заполонён как компьютерами, так и различного рода техникой. И их взаимодействие человек уже давно наладил. Сейчас, в основном, лишь отлаживаются эти связи, дабы быть способными отвечать всё возрастающим запросам человека.</w:t>
      </w:r>
    </w:p>
    <w:p w:rsidR="00840661" w:rsidRPr="00840661" w:rsidRDefault="00840661" w:rsidP="00840661">
      <w:pPr>
        <w:spacing w:line="360" w:lineRule="auto"/>
        <w:ind w:firstLine="709"/>
        <w:jc w:val="both"/>
        <w:rPr>
          <w:rFonts w:ascii="Times New Roman" w:hAnsi="Times New Roman"/>
          <w:sz w:val="28"/>
          <w:szCs w:val="28"/>
        </w:rPr>
      </w:pPr>
      <w:r w:rsidRPr="00840661">
        <w:rPr>
          <w:rFonts w:ascii="Times New Roman" w:hAnsi="Times New Roman"/>
          <w:sz w:val="28"/>
          <w:szCs w:val="28"/>
        </w:rPr>
        <w:t>Но есть в мире интерфейсов ещё одна ниша, находящаяся ещё на ранней стадии своего развития, но имеющая уже немалые и многообещающие резуль</w:t>
      </w:r>
      <w:r>
        <w:rPr>
          <w:rFonts w:ascii="Times New Roman" w:hAnsi="Times New Roman"/>
          <w:sz w:val="28"/>
          <w:szCs w:val="28"/>
        </w:rPr>
        <w:t>та</w:t>
      </w:r>
      <w:r w:rsidRPr="00840661">
        <w:rPr>
          <w:rFonts w:ascii="Times New Roman" w:hAnsi="Times New Roman"/>
          <w:sz w:val="28"/>
          <w:szCs w:val="28"/>
        </w:rPr>
        <w:t>ты. От одной мысли о перспективах этой сферы, порой, даже мурашки по коже пробегают.</w:t>
      </w:r>
    </w:p>
    <w:p w:rsidR="00840661" w:rsidRPr="00840661" w:rsidRDefault="00840661" w:rsidP="00840661">
      <w:pPr>
        <w:spacing w:line="360" w:lineRule="auto"/>
        <w:ind w:firstLine="709"/>
        <w:jc w:val="both"/>
        <w:rPr>
          <w:rFonts w:ascii="Times New Roman" w:hAnsi="Times New Roman"/>
          <w:sz w:val="28"/>
          <w:szCs w:val="28"/>
        </w:rPr>
      </w:pPr>
      <w:r w:rsidRPr="00840661">
        <w:rPr>
          <w:rFonts w:ascii="Times New Roman" w:hAnsi="Times New Roman"/>
          <w:sz w:val="28"/>
          <w:szCs w:val="28"/>
        </w:rPr>
        <w:t>Все мы привыкли пользоваться мышью и клавиатурой как посредниками между нами и машиной. Но, порой, приходит мысль, что по сути без этих посредников вполне можно обойтись. Ведь они лишь помогают воплощаться нашим мыслям в вычислительной машине. А что если воплощать эту самую мысль без посредников?</w:t>
      </w:r>
    </w:p>
    <w:p w:rsidR="00840661" w:rsidRPr="00840661" w:rsidRDefault="00840661" w:rsidP="00840661">
      <w:pPr>
        <w:spacing w:line="360" w:lineRule="auto"/>
        <w:ind w:firstLine="709"/>
        <w:jc w:val="both"/>
        <w:rPr>
          <w:rFonts w:ascii="Times New Roman" w:hAnsi="Times New Roman"/>
          <w:sz w:val="28"/>
          <w:szCs w:val="28"/>
        </w:rPr>
      </w:pPr>
      <w:r w:rsidRPr="00840661">
        <w:rPr>
          <w:rFonts w:ascii="Times New Roman" w:hAnsi="Times New Roman"/>
          <w:sz w:val="28"/>
          <w:szCs w:val="28"/>
        </w:rPr>
        <w:t>Вот этим уже не одно десятилетие и заняты различные исследовательские группы в разных концах мира. И результаты их исследований показывают, насколько, оказывается, реальны сцены, показанные в фантастических кинофильмах, где люди взаимодействовали с компьютером через порт, вживлённый в затылок или даже через обычные очки.</w:t>
      </w:r>
    </w:p>
    <w:p w:rsidR="00840661" w:rsidRPr="00840661" w:rsidRDefault="00840661" w:rsidP="00840661">
      <w:pPr>
        <w:spacing w:line="360" w:lineRule="auto"/>
        <w:ind w:firstLine="709"/>
        <w:jc w:val="both"/>
        <w:rPr>
          <w:rFonts w:ascii="Times New Roman" w:hAnsi="Times New Roman"/>
          <w:sz w:val="28"/>
          <w:szCs w:val="28"/>
        </w:rPr>
      </w:pPr>
      <w:r w:rsidRPr="00840661">
        <w:rPr>
          <w:rFonts w:ascii="Times New Roman" w:hAnsi="Times New Roman"/>
          <w:sz w:val="28"/>
          <w:szCs w:val="28"/>
        </w:rPr>
        <w:t>На эту тему и пойдёт речь в данной работе - интерфейсы, осуществляющие взаимодействие человека и машины (будь то компьютер, инвалидная коляска или роботизированная рука). Таким интерфейсам даже дана аббревиатура — НКИ (нейро-компьютерный интерфейс) в русскоязычной литературе и BCI (brain-computer interface), реже BMI (brain-machine interface) в англоязычной.</w:t>
      </w:r>
    </w:p>
    <w:p w:rsidR="00840661" w:rsidRPr="00840661" w:rsidRDefault="00840661" w:rsidP="00840661">
      <w:pPr>
        <w:spacing w:line="360" w:lineRule="auto"/>
        <w:ind w:firstLine="709"/>
        <w:jc w:val="both"/>
        <w:rPr>
          <w:rFonts w:ascii="Times New Roman" w:hAnsi="Times New Roman"/>
          <w:sz w:val="28"/>
          <w:szCs w:val="28"/>
        </w:rPr>
      </w:pPr>
      <w:r w:rsidRPr="00840661">
        <w:rPr>
          <w:rFonts w:ascii="Times New Roman" w:hAnsi="Times New Roman"/>
          <w:sz w:val="28"/>
          <w:szCs w:val="28"/>
        </w:rPr>
        <w:t>Практическая необходимость в таком интерфейсе назрела давно. Десятки тысяч больных уже сейчас нуждаются в подобном интерфейсе. В первую очередь – это полностью парализованные люди (с так называемым locked-in синдромом), например, некоторые пациенты с АЛС (в США, например, их общее количество достигает 30 тысяч человек); пациенты с тяжелыми формами церебрального паралича; пациенты с тяжелыми инсультами и травмами. Можно ожидать, что по мере развития эта технология может быть использована и другими пациентами с менее поврежденными системами движения, такими как квадроплегия.</w:t>
      </w:r>
    </w:p>
    <w:p w:rsidR="00840661" w:rsidRDefault="00840661" w:rsidP="00840661">
      <w:pPr>
        <w:spacing w:line="360" w:lineRule="auto"/>
        <w:ind w:firstLine="709"/>
        <w:jc w:val="both"/>
        <w:rPr>
          <w:rFonts w:ascii="Times New Roman" w:hAnsi="Times New Roman"/>
          <w:sz w:val="28"/>
          <w:szCs w:val="28"/>
        </w:rPr>
      </w:pPr>
    </w:p>
    <w:p w:rsidR="00840661" w:rsidRPr="00840661" w:rsidRDefault="00840661" w:rsidP="00840661">
      <w:pPr>
        <w:spacing w:line="360" w:lineRule="auto"/>
        <w:ind w:firstLine="709"/>
        <w:jc w:val="center"/>
        <w:rPr>
          <w:rFonts w:ascii="Times New Roman" w:hAnsi="Times New Roman"/>
          <w:b/>
          <w:sz w:val="28"/>
          <w:szCs w:val="28"/>
        </w:rPr>
      </w:pPr>
      <w:r>
        <w:rPr>
          <w:rFonts w:ascii="Times New Roman" w:hAnsi="Times New Roman"/>
          <w:sz w:val="28"/>
          <w:szCs w:val="28"/>
        </w:rPr>
        <w:br w:type="page"/>
      </w:r>
      <w:r w:rsidRPr="00840661">
        <w:rPr>
          <w:rFonts w:ascii="Times New Roman" w:hAnsi="Times New Roman"/>
          <w:b/>
          <w:sz w:val="28"/>
          <w:szCs w:val="28"/>
        </w:rPr>
        <w:t>Технологии НКИ</w:t>
      </w:r>
    </w:p>
    <w:p w:rsidR="00840661" w:rsidRDefault="00840661" w:rsidP="00840661">
      <w:pPr>
        <w:spacing w:line="360" w:lineRule="auto"/>
        <w:ind w:firstLine="709"/>
        <w:jc w:val="both"/>
        <w:rPr>
          <w:rFonts w:ascii="Times New Roman" w:hAnsi="Times New Roman"/>
          <w:b/>
          <w:bCs/>
          <w:sz w:val="28"/>
          <w:szCs w:val="28"/>
        </w:rPr>
      </w:pPr>
    </w:p>
    <w:p w:rsidR="00840661" w:rsidRPr="00840661" w:rsidRDefault="00840661" w:rsidP="00840661">
      <w:pPr>
        <w:spacing w:line="360" w:lineRule="auto"/>
        <w:ind w:firstLine="709"/>
        <w:jc w:val="both"/>
        <w:rPr>
          <w:rFonts w:ascii="Times New Roman" w:hAnsi="Times New Roman"/>
          <w:sz w:val="28"/>
          <w:szCs w:val="28"/>
        </w:rPr>
      </w:pPr>
      <w:r w:rsidRPr="00840661">
        <w:rPr>
          <w:rFonts w:ascii="Times New Roman" w:hAnsi="Times New Roman"/>
          <w:b/>
          <w:bCs/>
          <w:sz w:val="28"/>
          <w:szCs w:val="28"/>
        </w:rPr>
        <w:t xml:space="preserve">Нейро-компьютерный интерфейс </w:t>
      </w:r>
      <w:r w:rsidRPr="00840661">
        <w:rPr>
          <w:rFonts w:ascii="Times New Roman" w:hAnsi="Times New Roman"/>
          <w:sz w:val="28"/>
          <w:szCs w:val="28"/>
        </w:rPr>
        <w:t>(называемый также прямой нейронный интерфейс или мозговой интерфейс, в англоязычной литературе brain-computer interface, BCI) — физический интерфейс приёма или передачи сигналов между живыми нейронами биологического организма (например, мозгом животного) с одной стороны, и электронным устройством (например, компьютером) с другой стороны. В однонаправленных интерфейсах, устройства могут либо принимать сигналы от мозга, либо посылать ему сигналы (например, имитируя сетчатку глаза при восстановлении зрения электронным имплантантом). Двунаправленные интерфейсы позволяют мозгу и внешним устройствам обмениваться информацией в обоих направлениях.</w:t>
      </w:r>
    </w:p>
    <w:p w:rsidR="00840661" w:rsidRPr="00840661" w:rsidRDefault="00840661" w:rsidP="00840661">
      <w:pPr>
        <w:spacing w:line="360" w:lineRule="auto"/>
        <w:ind w:firstLine="709"/>
        <w:jc w:val="both"/>
        <w:rPr>
          <w:rFonts w:ascii="Times New Roman" w:hAnsi="Times New Roman"/>
          <w:sz w:val="28"/>
          <w:szCs w:val="28"/>
        </w:rPr>
      </w:pPr>
      <w:r w:rsidRPr="00840661">
        <w:rPr>
          <w:rFonts w:ascii="Times New Roman" w:hAnsi="Times New Roman"/>
          <w:sz w:val="28"/>
          <w:szCs w:val="28"/>
        </w:rPr>
        <w:t>Все существующие технологии НКИ можно разбить на два направления — непосредственное взаимодействие с нейронами с вживлением в тело специальных устройств и снятие внешних сигналов (в основном, импульсов мозговой активности) с помощью наружных датчиков.</w:t>
      </w:r>
    </w:p>
    <w:p w:rsidR="00840661" w:rsidRDefault="00840661" w:rsidP="00840661">
      <w:pPr>
        <w:spacing w:line="360" w:lineRule="auto"/>
        <w:ind w:firstLine="709"/>
        <w:jc w:val="both"/>
        <w:rPr>
          <w:rFonts w:ascii="Times New Roman" w:hAnsi="Times New Roman"/>
          <w:b/>
          <w:bCs/>
          <w:sz w:val="28"/>
          <w:szCs w:val="28"/>
        </w:rPr>
      </w:pPr>
    </w:p>
    <w:p w:rsidR="00840661" w:rsidRPr="00840661" w:rsidRDefault="00840661" w:rsidP="00840661">
      <w:pPr>
        <w:spacing w:line="360" w:lineRule="auto"/>
        <w:ind w:firstLine="709"/>
        <w:jc w:val="center"/>
        <w:rPr>
          <w:rFonts w:ascii="Times New Roman" w:hAnsi="Times New Roman"/>
          <w:b/>
          <w:bCs/>
          <w:sz w:val="28"/>
          <w:szCs w:val="28"/>
        </w:rPr>
      </w:pPr>
      <w:r>
        <w:rPr>
          <w:rFonts w:ascii="Times New Roman" w:hAnsi="Times New Roman"/>
          <w:b/>
          <w:bCs/>
          <w:sz w:val="28"/>
          <w:szCs w:val="28"/>
        </w:rPr>
        <w:t>Вживляемые сенсоры и электроды</w:t>
      </w:r>
    </w:p>
    <w:p w:rsidR="00840661" w:rsidRDefault="00840661" w:rsidP="00840661">
      <w:pPr>
        <w:spacing w:line="360" w:lineRule="auto"/>
        <w:ind w:firstLine="709"/>
        <w:jc w:val="both"/>
        <w:rPr>
          <w:rFonts w:ascii="Times New Roman" w:hAnsi="Times New Roman"/>
          <w:sz w:val="28"/>
          <w:szCs w:val="28"/>
        </w:rPr>
      </w:pPr>
    </w:p>
    <w:p w:rsidR="00840661" w:rsidRPr="00840661" w:rsidRDefault="00840661" w:rsidP="00840661">
      <w:pPr>
        <w:spacing w:line="360" w:lineRule="auto"/>
        <w:ind w:firstLine="709"/>
        <w:jc w:val="both"/>
        <w:rPr>
          <w:rFonts w:ascii="Times New Roman" w:hAnsi="Times New Roman"/>
          <w:sz w:val="28"/>
          <w:szCs w:val="28"/>
        </w:rPr>
      </w:pPr>
      <w:r w:rsidRPr="00840661">
        <w:rPr>
          <w:rFonts w:ascii="Times New Roman" w:hAnsi="Times New Roman"/>
          <w:sz w:val="28"/>
          <w:szCs w:val="28"/>
        </w:rPr>
        <w:t>Начало этого направления было положено опытами на животных. Вообще изучение нейропроцессов обычно начинается с изучения нейронов улиток, как самых простых и крупных клеток такого типа. Но в сфере НКИ результаты, имеющие куда большее значение, появились в результате опытов на обезьянах.</w:t>
      </w:r>
    </w:p>
    <w:p w:rsidR="00840661" w:rsidRDefault="00840661" w:rsidP="00840661">
      <w:pPr>
        <w:spacing w:line="360" w:lineRule="auto"/>
        <w:ind w:firstLine="709"/>
        <w:jc w:val="both"/>
        <w:rPr>
          <w:rFonts w:ascii="Times New Roman" w:hAnsi="Times New Roman"/>
          <w:sz w:val="28"/>
          <w:szCs w:val="28"/>
        </w:rPr>
      </w:pPr>
      <w:r w:rsidRPr="00840661">
        <w:rPr>
          <w:rFonts w:ascii="Times New Roman" w:hAnsi="Times New Roman"/>
          <w:sz w:val="28"/>
          <w:szCs w:val="28"/>
        </w:rPr>
        <w:t>Именно тогда обозначился принципиальный рывок в развитии устройств, которые способны интерпретировать «мозговое электричество», проще говоря, нейронные импульсы (и волны) в логичный ряд команд посредством обычных алгоритмов и транслировать эти команды в вычислительные устройства.</w:t>
      </w:r>
    </w:p>
    <w:p w:rsidR="00840661" w:rsidRPr="00840661" w:rsidRDefault="00840661" w:rsidP="00840661">
      <w:pPr>
        <w:spacing w:line="360" w:lineRule="auto"/>
        <w:ind w:firstLine="709"/>
        <w:jc w:val="center"/>
        <w:rPr>
          <w:rFonts w:ascii="Times New Roman" w:hAnsi="Times New Roman"/>
          <w:b/>
          <w:bCs/>
          <w:sz w:val="28"/>
          <w:szCs w:val="28"/>
        </w:rPr>
      </w:pPr>
      <w:r>
        <w:rPr>
          <w:rFonts w:ascii="Times New Roman" w:hAnsi="Times New Roman"/>
          <w:sz w:val="28"/>
          <w:szCs w:val="28"/>
        </w:rPr>
        <w:br w:type="page"/>
      </w:r>
      <w:r>
        <w:rPr>
          <w:rFonts w:ascii="Times New Roman" w:hAnsi="Times New Roman"/>
          <w:b/>
          <w:bCs/>
          <w:sz w:val="28"/>
          <w:szCs w:val="28"/>
        </w:rPr>
        <w:t>Опыты на обезьянах</w:t>
      </w:r>
    </w:p>
    <w:p w:rsidR="00840661" w:rsidRDefault="00840661" w:rsidP="00840661">
      <w:pPr>
        <w:spacing w:line="360" w:lineRule="auto"/>
        <w:ind w:firstLine="709"/>
        <w:jc w:val="both"/>
        <w:rPr>
          <w:rFonts w:ascii="Times New Roman" w:hAnsi="Times New Roman"/>
          <w:sz w:val="28"/>
          <w:szCs w:val="28"/>
        </w:rPr>
      </w:pPr>
    </w:p>
    <w:p w:rsidR="00840661" w:rsidRPr="00840661" w:rsidRDefault="00840661" w:rsidP="00840661">
      <w:pPr>
        <w:spacing w:line="360" w:lineRule="auto"/>
        <w:ind w:firstLine="709"/>
        <w:jc w:val="both"/>
        <w:rPr>
          <w:rFonts w:ascii="Times New Roman" w:hAnsi="Times New Roman"/>
          <w:sz w:val="28"/>
          <w:szCs w:val="28"/>
        </w:rPr>
      </w:pPr>
      <w:r w:rsidRPr="00840661">
        <w:rPr>
          <w:rFonts w:ascii="Times New Roman" w:hAnsi="Times New Roman"/>
          <w:sz w:val="28"/>
          <w:szCs w:val="28"/>
        </w:rPr>
        <w:t>В 2001 году Мигель Николелис из университета Дюка (Durham, South Carolina) проводил одни из самых известных в этой области эксперименты. Николелис, вводя электроды в мозг и «перекодируя сигналы», сумел синхронизировать движения «руки» обезьяны и «киборг-руки» — искусственного механизма, повторяющего форму и функции «руки».</w:t>
      </w:r>
    </w:p>
    <w:p w:rsidR="00840661" w:rsidRPr="00840661" w:rsidRDefault="00840661" w:rsidP="00840661">
      <w:pPr>
        <w:spacing w:line="360" w:lineRule="auto"/>
        <w:ind w:firstLine="709"/>
        <w:jc w:val="both"/>
        <w:rPr>
          <w:rFonts w:ascii="Times New Roman" w:hAnsi="Times New Roman"/>
          <w:sz w:val="28"/>
          <w:szCs w:val="28"/>
        </w:rPr>
      </w:pPr>
      <w:r w:rsidRPr="00840661">
        <w:rPr>
          <w:rFonts w:ascii="Times New Roman" w:hAnsi="Times New Roman"/>
          <w:sz w:val="28"/>
          <w:szCs w:val="28"/>
        </w:rPr>
        <w:t>В 2004 году Ричард Андерсен и его коллеги из Калифорнийского технологического института (California Institute of Technology) научились с помощью мозговых имплантатов «читать мысли» обезьян: предсказывать, что они собираются делать, и даже узнавать, насколько им это нравится. Познавательные мозговые сигналы такого высокого уровня были расшифрованы впервые.</w:t>
      </w:r>
    </w:p>
    <w:p w:rsidR="00840661" w:rsidRPr="00840661" w:rsidRDefault="00840661" w:rsidP="00840661">
      <w:pPr>
        <w:spacing w:line="360" w:lineRule="auto"/>
        <w:ind w:firstLine="709"/>
        <w:jc w:val="both"/>
        <w:rPr>
          <w:rFonts w:ascii="Times New Roman" w:hAnsi="Times New Roman"/>
          <w:sz w:val="28"/>
          <w:szCs w:val="28"/>
        </w:rPr>
      </w:pPr>
      <w:r w:rsidRPr="00840661">
        <w:rPr>
          <w:rFonts w:ascii="Times New Roman" w:hAnsi="Times New Roman"/>
          <w:sz w:val="28"/>
          <w:szCs w:val="28"/>
        </w:rPr>
        <w:t>Учёные внедрили в париетальную кору мозга обезьяны 96 электродов, что дало возможность с 67-процентной точностью прогнозировать действия животного. Точность предсказания достигла 88 процентов, когда исследователи выясняли, какую именно награду обезьяна хочет получить за выполнение задачи, например, желает она сок или воду.</w:t>
      </w:r>
    </w:p>
    <w:p w:rsidR="00840661" w:rsidRPr="00840661" w:rsidRDefault="00840661" w:rsidP="00840661">
      <w:pPr>
        <w:spacing w:line="360" w:lineRule="auto"/>
        <w:ind w:firstLine="709"/>
        <w:jc w:val="both"/>
        <w:rPr>
          <w:rFonts w:ascii="Times New Roman" w:hAnsi="Times New Roman"/>
          <w:sz w:val="28"/>
          <w:szCs w:val="28"/>
        </w:rPr>
      </w:pPr>
      <w:r w:rsidRPr="00840661">
        <w:rPr>
          <w:rFonts w:ascii="Times New Roman" w:hAnsi="Times New Roman"/>
          <w:sz w:val="28"/>
          <w:szCs w:val="28"/>
        </w:rPr>
        <w:t>В 2008 году был проведён ещё один эксперимент с обезьянами. Идеи и методы, придуманные авторами, должны помочь медикам и инженерам в разработке протезов нового поколения с «мысленным» управлением.</w:t>
      </w:r>
    </w:p>
    <w:p w:rsidR="00840661" w:rsidRPr="00840661" w:rsidRDefault="00840661" w:rsidP="00840661">
      <w:pPr>
        <w:spacing w:line="360" w:lineRule="auto"/>
        <w:ind w:firstLine="709"/>
        <w:jc w:val="both"/>
        <w:rPr>
          <w:rFonts w:ascii="Times New Roman" w:hAnsi="Times New Roman"/>
          <w:sz w:val="28"/>
          <w:szCs w:val="28"/>
        </w:rPr>
      </w:pPr>
      <w:r w:rsidRPr="00840661">
        <w:rPr>
          <w:rFonts w:ascii="Times New Roman" w:hAnsi="Times New Roman"/>
          <w:sz w:val="28"/>
          <w:szCs w:val="28"/>
        </w:rPr>
        <w:t>Две обезьяны с вживленными в мозг электродами научились управлять механической рукой, имеющей 5 степеней свободы, одной лишь «силой мысли». Успех эксперимента был обеспечен оригинальной методикой обучения, в ходе которого контроль над искусственной рукой постепенно переходил от компьютерного «автопилота» к обезьяне. При этом «обучалось» не только животное, но и программа, интерпретирующая мозговые импульсы и преобразующая их в движения механической руки.</w:t>
      </w:r>
    </w:p>
    <w:p w:rsidR="00840661" w:rsidRDefault="00840661" w:rsidP="00840661">
      <w:pPr>
        <w:spacing w:line="360" w:lineRule="auto"/>
        <w:ind w:firstLine="709"/>
        <w:jc w:val="both"/>
        <w:rPr>
          <w:rFonts w:ascii="Times New Roman" w:hAnsi="Times New Roman"/>
          <w:b/>
          <w:bCs/>
          <w:sz w:val="28"/>
          <w:szCs w:val="28"/>
        </w:rPr>
      </w:pPr>
    </w:p>
    <w:p w:rsidR="00840661" w:rsidRPr="00840661" w:rsidRDefault="00840661" w:rsidP="00840661">
      <w:pPr>
        <w:spacing w:line="360" w:lineRule="auto"/>
        <w:ind w:firstLine="709"/>
        <w:jc w:val="center"/>
        <w:rPr>
          <w:rFonts w:ascii="Times New Roman" w:hAnsi="Times New Roman"/>
          <w:b/>
          <w:bCs/>
          <w:sz w:val="28"/>
          <w:szCs w:val="28"/>
        </w:rPr>
      </w:pPr>
      <w:r>
        <w:rPr>
          <w:rFonts w:ascii="Times New Roman" w:hAnsi="Times New Roman"/>
          <w:b/>
          <w:bCs/>
          <w:sz w:val="28"/>
          <w:szCs w:val="28"/>
        </w:rPr>
        <w:br w:type="page"/>
      </w:r>
      <w:r w:rsidRPr="00840661">
        <w:rPr>
          <w:rFonts w:ascii="Times New Roman" w:hAnsi="Times New Roman"/>
          <w:b/>
          <w:bCs/>
          <w:sz w:val="28"/>
          <w:szCs w:val="28"/>
        </w:rPr>
        <w:t>Вж</w:t>
      </w:r>
      <w:r>
        <w:rPr>
          <w:rFonts w:ascii="Times New Roman" w:hAnsi="Times New Roman"/>
          <w:b/>
          <w:bCs/>
          <w:sz w:val="28"/>
          <w:szCs w:val="28"/>
        </w:rPr>
        <w:t>ивление имплантантов в человека</w:t>
      </w:r>
    </w:p>
    <w:p w:rsidR="00840661" w:rsidRDefault="00840661" w:rsidP="00840661">
      <w:pPr>
        <w:spacing w:line="360" w:lineRule="auto"/>
        <w:ind w:firstLine="709"/>
        <w:jc w:val="both"/>
        <w:rPr>
          <w:rFonts w:ascii="Times New Roman" w:hAnsi="Times New Roman"/>
          <w:sz w:val="28"/>
          <w:szCs w:val="28"/>
        </w:rPr>
      </w:pPr>
    </w:p>
    <w:p w:rsidR="00840661" w:rsidRPr="00840661" w:rsidRDefault="00840661" w:rsidP="00840661">
      <w:pPr>
        <w:spacing w:line="360" w:lineRule="auto"/>
        <w:ind w:firstLine="709"/>
        <w:jc w:val="both"/>
        <w:rPr>
          <w:rFonts w:ascii="Times New Roman" w:hAnsi="Times New Roman"/>
          <w:sz w:val="28"/>
          <w:szCs w:val="28"/>
        </w:rPr>
      </w:pPr>
      <w:r w:rsidRPr="00840661">
        <w:rPr>
          <w:rFonts w:ascii="Times New Roman" w:hAnsi="Times New Roman"/>
          <w:sz w:val="28"/>
          <w:szCs w:val="28"/>
        </w:rPr>
        <w:t>В октябре 2004 года американская компания Cyberkinetics завершила начатое в июне 2004 года испытание своей системы BrainGate: чип, внедрённый в мозг 24-летнего паралитика, позволил ему «силой мысли» управлять телевизором и компьютером, в частности — пользоваться электронной почтой, играть в компьютерные игры.</w:t>
      </w:r>
    </w:p>
    <w:p w:rsidR="00840661" w:rsidRPr="00840661" w:rsidRDefault="00840661" w:rsidP="00840661">
      <w:pPr>
        <w:spacing w:line="360" w:lineRule="auto"/>
        <w:ind w:firstLine="709"/>
        <w:jc w:val="both"/>
        <w:rPr>
          <w:rFonts w:ascii="Times New Roman" w:hAnsi="Times New Roman"/>
          <w:sz w:val="28"/>
          <w:szCs w:val="28"/>
        </w:rPr>
      </w:pPr>
      <w:r w:rsidRPr="00840661">
        <w:rPr>
          <w:rFonts w:ascii="Times New Roman" w:hAnsi="Times New Roman"/>
          <w:sz w:val="28"/>
          <w:szCs w:val="28"/>
        </w:rPr>
        <w:t>Чип BrainGate внедряется непосредственно в кору головного мозга. По мнению авторов устройства, это более эффективно, чем другие подходы, используемые создателями аналогичных по назначению интерфейсов человек-машина (внешние электроды, снятие мозговых волн). Хирурги внедрили чип в определённый «моторный» участок коры мозга. Это устройство снимает сигнал одновременно со ста нейронов.</w:t>
      </w:r>
    </w:p>
    <w:p w:rsidR="00840661" w:rsidRPr="00840661" w:rsidRDefault="00840661" w:rsidP="00840661">
      <w:pPr>
        <w:spacing w:line="360" w:lineRule="auto"/>
        <w:ind w:firstLine="709"/>
        <w:jc w:val="both"/>
        <w:rPr>
          <w:rFonts w:ascii="Times New Roman" w:hAnsi="Times New Roman"/>
          <w:sz w:val="28"/>
          <w:szCs w:val="28"/>
        </w:rPr>
      </w:pPr>
      <w:r w:rsidRPr="00840661">
        <w:rPr>
          <w:rFonts w:ascii="Times New Roman" w:hAnsi="Times New Roman"/>
          <w:sz w:val="28"/>
          <w:szCs w:val="28"/>
        </w:rPr>
        <w:t>С помощью специальных программ этот человек смог играть в некоторые компьютерные игры, читать и отправлять электронную почту, управлять телевизором исключительно с помощью «силы мыслей».</w:t>
      </w:r>
    </w:p>
    <w:p w:rsidR="00840661" w:rsidRPr="00840661" w:rsidRDefault="00840661" w:rsidP="00840661">
      <w:pPr>
        <w:spacing w:line="360" w:lineRule="auto"/>
        <w:ind w:firstLine="709"/>
        <w:jc w:val="both"/>
        <w:rPr>
          <w:rFonts w:ascii="Times New Roman" w:hAnsi="Times New Roman"/>
          <w:sz w:val="28"/>
          <w:szCs w:val="28"/>
        </w:rPr>
      </w:pPr>
      <w:r w:rsidRPr="00840661">
        <w:rPr>
          <w:rFonts w:ascii="Times New Roman" w:hAnsi="Times New Roman"/>
          <w:sz w:val="28"/>
          <w:szCs w:val="28"/>
        </w:rPr>
        <w:t>В 2006 году группа нейрохирургов, нейробиологов и инженеров из Университета Вашингтона в Сент-Луисе, США (Washington University in St. Louis) провела эксперимент, главным участником которого стал подросток, страдающий эпилепсией. Чтобы выявить участок мозга, в котором зарождаются эпилептические припадки, подростку хирургическим путем поместили на поверхность мозга сеть электродов. Электрические импульсы с поверхности мозга передаются в компьютер и анализируются при помощи специальных программ.</w:t>
      </w:r>
    </w:p>
    <w:p w:rsidR="00840661" w:rsidRPr="00840661" w:rsidRDefault="00840661" w:rsidP="00840661">
      <w:pPr>
        <w:spacing w:line="360" w:lineRule="auto"/>
        <w:ind w:firstLine="709"/>
        <w:jc w:val="both"/>
        <w:rPr>
          <w:rFonts w:ascii="Times New Roman" w:hAnsi="Times New Roman"/>
          <w:sz w:val="28"/>
          <w:szCs w:val="28"/>
        </w:rPr>
      </w:pPr>
      <w:r w:rsidRPr="00840661">
        <w:rPr>
          <w:rFonts w:ascii="Times New Roman" w:hAnsi="Times New Roman"/>
          <w:sz w:val="28"/>
          <w:szCs w:val="28"/>
        </w:rPr>
        <w:t>Исследователи воспользовались этой ситуацией и разработали специальное программное обеспечение, позволяющее подростку управлять движением курсора на мониторе силой воображения. Подросток быстро освоил мысленное управление компьютером. Не прикасаясь к клавиатуре и не совершая вообще никаких движений, он играет в популярную в 70-е годы игру Atari's Space Invaders, в которой нужно из пушки расстреливать спускающихся с неба космических пришельцев.</w:t>
      </w:r>
    </w:p>
    <w:p w:rsidR="00840661" w:rsidRPr="00840661" w:rsidRDefault="00840661" w:rsidP="00840661">
      <w:pPr>
        <w:spacing w:line="360" w:lineRule="auto"/>
        <w:ind w:firstLine="709"/>
        <w:jc w:val="both"/>
        <w:rPr>
          <w:rFonts w:ascii="Times New Roman" w:hAnsi="Times New Roman"/>
          <w:sz w:val="28"/>
          <w:szCs w:val="28"/>
        </w:rPr>
      </w:pPr>
      <w:r w:rsidRPr="00840661">
        <w:rPr>
          <w:rFonts w:ascii="Times New Roman" w:hAnsi="Times New Roman"/>
          <w:sz w:val="28"/>
          <w:szCs w:val="28"/>
        </w:rPr>
        <w:t>В 2009 году Группа ученых из Университета Брауна (Brown University) в Род-Айленде приступила ко второй фазе испытаний на людях в сфере BCI. Несколько сверхтонких электродов вживляются в мозг пациента. Нервные импульсы испускаемые мозгом прибор превращает в команды для компьютера. Пациент силой мысли будет способен передвигать курсор мышки или другими подключенными устройствами.</w:t>
      </w:r>
    </w:p>
    <w:p w:rsidR="00840661" w:rsidRDefault="00840661" w:rsidP="00840661">
      <w:pPr>
        <w:spacing w:line="360" w:lineRule="auto"/>
        <w:ind w:firstLine="709"/>
        <w:jc w:val="both"/>
        <w:rPr>
          <w:rFonts w:ascii="Times New Roman" w:hAnsi="Times New Roman"/>
          <w:b/>
          <w:bCs/>
          <w:sz w:val="28"/>
          <w:szCs w:val="28"/>
        </w:rPr>
      </w:pPr>
    </w:p>
    <w:p w:rsidR="00840661" w:rsidRPr="00840661" w:rsidRDefault="00840661" w:rsidP="00840661">
      <w:pPr>
        <w:spacing w:line="360" w:lineRule="auto"/>
        <w:ind w:firstLine="709"/>
        <w:jc w:val="center"/>
        <w:rPr>
          <w:rFonts w:ascii="Times New Roman" w:hAnsi="Times New Roman"/>
          <w:b/>
          <w:bCs/>
          <w:sz w:val="28"/>
          <w:szCs w:val="28"/>
        </w:rPr>
      </w:pPr>
      <w:r w:rsidRPr="00840661">
        <w:rPr>
          <w:rFonts w:ascii="Times New Roman" w:hAnsi="Times New Roman"/>
          <w:b/>
          <w:bCs/>
          <w:sz w:val="28"/>
          <w:szCs w:val="28"/>
        </w:rPr>
        <w:t>Пробл</w:t>
      </w:r>
      <w:r>
        <w:rPr>
          <w:rFonts w:ascii="Times New Roman" w:hAnsi="Times New Roman"/>
          <w:b/>
          <w:bCs/>
          <w:sz w:val="28"/>
          <w:szCs w:val="28"/>
        </w:rPr>
        <w:t>емы методики вживления датчиков</w:t>
      </w:r>
    </w:p>
    <w:p w:rsidR="00840661" w:rsidRDefault="00840661" w:rsidP="00840661">
      <w:pPr>
        <w:spacing w:line="360" w:lineRule="auto"/>
        <w:ind w:firstLine="709"/>
        <w:jc w:val="both"/>
        <w:rPr>
          <w:rFonts w:ascii="Times New Roman" w:hAnsi="Times New Roman"/>
          <w:sz w:val="28"/>
          <w:szCs w:val="28"/>
        </w:rPr>
      </w:pPr>
    </w:p>
    <w:p w:rsidR="00840661" w:rsidRPr="00840661" w:rsidRDefault="00840661" w:rsidP="00840661">
      <w:pPr>
        <w:spacing w:line="360" w:lineRule="auto"/>
        <w:ind w:firstLine="709"/>
        <w:jc w:val="both"/>
        <w:rPr>
          <w:rFonts w:ascii="Times New Roman" w:hAnsi="Times New Roman"/>
          <w:sz w:val="28"/>
          <w:szCs w:val="28"/>
        </w:rPr>
      </w:pPr>
      <w:r w:rsidRPr="00840661">
        <w:rPr>
          <w:rFonts w:ascii="Times New Roman" w:hAnsi="Times New Roman"/>
          <w:sz w:val="28"/>
          <w:szCs w:val="28"/>
        </w:rPr>
        <w:t>Несмотря на все достоинства метода вживления электродов и чипов непосредственно в головной мозг, есть у него и значительные недостатки.</w:t>
      </w:r>
    </w:p>
    <w:p w:rsidR="00840661" w:rsidRPr="00840661" w:rsidRDefault="00840661" w:rsidP="00840661">
      <w:pPr>
        <w:spacing w:line="360" w:lineRule="auto"/>
        <w:ind w:firstLine="709"/>
        <w:jc w:val="both"/>
        <w:rPr>
          <w:rFonts w:ascii="Times New Roman" w:hAnsi="Times New Roman"/>
          <w:sz w:val="28"/>
          <w:szCs w:val="28"/>
        </w:rPr>
      </w:pPr>
      <w:r w:rsidRPr="00840661">
        <w:rPr>
          <w:rFonts w:ascii="Times New Roman" w:hAnsi="Times New Roman"/>
          <w:sz w:val="28"/>
          <w:szCs w:val="28"/>
        </w:rPr>
        <w:t xml:space="preserve">Самый очевидный недостаток в том, что при использовании «контактного» варианта </w:t>
      </w:r>
      <w:r w:rsidRPr="00840661">
        <w:rPr>
          <w:rFonts w:ascii="Times New Roman" w:hAnsi="Times New Roman"/>
          <w:b/>
          <w:bCs/>
          <w:sz w:val="28"/>
          <w:szCs w:val="28"/>
        </w:rPr>
        <w:t>существенна опасность инфекции</w:t>
      </w:r>
      <w:r w:rsidRPr="00840661">
        <w:rPr>
          <w:rFonts w:ascii="Times New Roman" w:hAnsi="Times New Roman"/>
          <w:sz w:val="28"/>
          <w:szCs w:val="28"/>
        </w:rPr>
        <w:t>.</w:t>
      </w:r>
    </w:p>
    <w:p w:rsidR="00840661" w:rsidRPr="00840661" w:rsidRDefault="00840661" w:rsidP="00840661">
      <w:pPr>
        <w:spacing w:line="360" w:lineRule="auto"/>
        <w:ind w:firstLine="709"/>
        <w:jc w:val="both"/>
        <w:rPr>
          <w:rFonts w:ascii="Times New Roman" w:hAnsi="Times New Roman"/>
          <w:sz w:val="28"/>
          <w:szCs w:val="28"/>
        </w:rPr>
      </w:pPr>
      <w:r w:rsidRPr="00840661">
        <w:rPr>
          <w:rFonts w:ascii="Times New Roman" w:hAnsi="Times New Roman"/>
          <w:sz w:val="28"/>
          <w:szCs w:val="28"/>
        </w:rPr>
        <w:t xml:space="preserve">Другой минус замечен в процессе экспериментов. Имплантаты, в основном, </w:t>
      </w:r>
      <w:r w:rsidRPr="00840661">
        <w:rPr>
          <w:rFonts w:ascii="Times New Roman" w:hAnsi="Times New Roman"/>
          <w:b/>
          <w:bCs/>
          <w:sz w:val="28"/>
          <w:szCs w:val="28"/>
        </w:rPr>
        <w:t>требует значительного времени настройки</w:t>
      </w:r>
      <w:r w:rsidRPr="00840661">
        <w:rPr>
          <w:rFonts w:ascii="Times New Roman" w:hAnsi="Times New Roman"/>
          <w:sz w:val="28"/>
          <w:szCs w:val="28"/>
        </w:rPr>
        <w:t xml:space="preserve"> перед включением, да и само </w:t>
      </w:r>
      <w:r w:rsidRPr="00840661">
        <w:rPr>
          <w:rFonts w:ascii="Times New Roman" w:hAnsi="Times New Roman"/>
          <w:b/>
          <w:bCs/>
          <w:sz w:val="28"/>
          <w:szCs w:val="28"/>
        </w:rPr>
        <w:t>управление даётся нелегко</w:t>
      </w:r>
      <w:r w:rsidRPr="00840661">
        <w:rPr>
          <w:rFonts w:ascii="Times New Roman" w:hAnsi="Times New Roman"/>
          <w:sz w:val="28"/>
          <w:szCs w:val="28"/>
        </w:rPr>
        <w:t>.</w:t>
      </w:r>
    </w:p>
    <w:p w:rsidR="00840661" w:rsidRPr="00840661" w:rsidRDefault="00840661" w:rsidP="00840661">
      <w:pPr>
        <w:spacing w:line="360" w:lineRule="auto"/>
        <w:ind w:firstLine="709"/>
        <w:jc w:val="both"/>
        <w:rPr>
          <w:rFonts w:ascii="Times New Roman" w:hAnsi="Times New Roman"/>
          <w:sz w:val="28"/>
          <w:szCs w:val="28"/>
        </w:rPr>
      </w:pPr>
      <w:r w:rsidRPr="00840661">
        <w:rPr>
          <w:rFonts w:ascii="Times New Roman" w:hAnsi="Times New Roman"/>
          <w:sz w:val="28"/>
          <w:szCs w:val="28"/>
        </w:rPr>
        <w:t>Наиболее явно недостатки проявляются при манипуляциях с курсором на экране. Такое, казалось бы, несложное действие – переместить курсор и выбрать объект — реализуется не без труда. В одном из вариантов такой технологии для передвижения требуется 2,5 секунды (обычный пользователь делает аналогичное перемещение за одну), а попадание на нужный объект происходит только в 73-95% случаев (а в норме — практически 100%).</w:t>
      </w:r>
    </w:p>
    <w:p w:rsidR="00840661" w:rsidRPr="00840661" w:rsidRDefault="00840661" w:rsidP="00840661">
      <w:pPr>
        <w:spacing w:line="360" w:lineRule="auto"/>
        <w:ind w:firstLine="709"/>
        <w:jc w:val="both"/>
        <w:rPr>
          <w:rFonts w:ascii="Times New Roman" w:hAnsi="Times New Roman"/>
          <w:sz w:val="28"/>
          <w:szCs w:val="28"/>
        </w:rPr>
      </w:pPr>
      <w:r w:rsidRPr="00840661">
        <w:rPr>
          <w:rFonts w:ascii="Times New Roman" w:hAnsi="Times New Roman"/>
          <w:sz w:val="28"/>
          <w:szCs w:val="28"/>
        </w:rPr>
        <w:t>В одной статье в Nature специалистами из Стэндфордского университета (Stanford University) высказана чуть отличающаяся концепция сенсора, который была бы намного удобней.</w:t>
      </w:r>
    </w:p>
    <w:p w:rsidR="00840661" w:rsidRPr="00840661" w:rsidRDefault="00840661" w:rsidP="00840661">
      <w:pPr>
        <w:spacing w:line="360" w:lineRule="auto"/>
        <w:ind w:firstLine="709"/>
        <w:jc w:val="both"/>
        <w:rPr>
          <w:rFonts w:ascii="Times New Roman" w:hAnsi="Times New Roman"/>
          <w:sz w:val="28"/>
          <w:szCs w:val="28"/>
        </w:rPr>
      </w:pPr>
      <w:r w:rsidRPr="00840661">
        <w:rPr>
          <w:rFonts w:ascii="Times New Roman" w:hAnsi="Times New Roman"/>
          <w:sz w:val="28"/>
          <w:szCs w:val="28"/>
        </w:rPr>
        <w:t xml:space="preserve">Суть идеи заключается в том, что нужно </w:t>
      </w:r>
      <w:r w:rsidRPr="00840661">
        <w:rPr>
          <w:rFonts w:ascii="Times New Roman" w:hAnsi="Times New Roman"/>
          <w:b/>
          <w:bCs/>
          <w:sz w:val="28"/>
          <w:szCs w:val="28"/>
        </w:rPr>
        <w:t>получать сигналы</w:t>
      </w:r>
      <w:r w:rsidRPr="00840661">
        <w:rPr>
          <w:rFonts w:ascii="Times New Roman" w:hAnsi="Times New Roman"/>
          <w:sz w:val="28"/>
          <w:szCs w:val="28"/>
        </w:rPr>
        <w:t xml:space="preserve"> вовсе не от нейронов, ответственных за движение, а </w:t>
      </w:r>
      <w:r w:rsidRPr="00840661">
        <w:rPr>
          <w:rFonts w:ascii="Times New Roman" w:hAnsi="Times New Roman"/>
          <w:b/>
          <w:bCs/>
          <w:sz w:val="28"/>
          <w:szCs w:val="28"/>
        </w:rPr>
        <w:t>из тех зон коры, что отвечают за намерение совершения действий</w:t>
      </w:r>
      <w:r w:rsidRPr="00840661">
        <w:rPr>
          <w:rFonts w:ascii="Times New Roman" w:hAnsi="Times New Roman"/>
          <w:sz w:val="28"/>
          <w:szCs w:val="28"/>
        </w:rPr>
        <w:t>. Это могло бы сделать работу системы намного более быстрой.</w:t>
      </w:r>
    </w:p>
    <w:p w:rsidR="00840661" w:rsidRPr="00840661" w:rsidRDefault="00840661" w:rsidP="00840661">
      <w:pPr>
        <w:spacing w:line="360" w:lineRule="auto"/>
        <w:ind w:firstLine="709"/>
        <w:jc w:val="both"/>
        <w:rPr>
          <w:rFonts w:ascii="Times New Roman" w:hAnsi="Times New Roman"/>
          <w:sz w:val="28"/>
          <w:szCs w:val="28"/>
        </w:rPr>
      </w:pPr>
      <w:r w:rsidRPr="00840661">
        <w:rPr>
          <w:rFonts w:ascii="Times New Roman" w:hAnsi="Times New Roman"/>
          <w:sz w:val="28"/>
          <w:szCs w:val="28"/>
        </w:rPr>
        <w:t>К примеру, чтобы сделать что-то с объектом на экране, совсем не нужно двигать к нему курсор – достаточно мысленно назначить нужный объект, находящийся в поле зрения, и курсор сразу же, безо всяких перемещений, окажется там, где нужно.</w:t>
      </w:r>
    </w:p>
    <w:p w:rsidR="00840661" w:rsidRPr="00840661" w:rsidRDefault="00840661" w:rsidP="00840661">
      <w:pPr>
        <w:spacing w:line="360" w:lineRule="auto"/>
        <w:ind w:firstLine="709"/>
        <w:jc w:val="both"/>
        <w:rPr>
          <w:rFonts w:ascii="Times New Roman" w:hAnsi="Times New Roman"/>
          <w:sz w:val="28"/>
          <w:szCs w:val="28"/>
        </w:rPr>
      </w:pPr>
      <w:r w:rsidRPr="00840661">
        <w:rPr>
          <w:rFonts w:ascii="Times New Roman" w:hAnsi="Times New Roman"/>
          <w:sz w:val="28"/>
          <w:szCs w:val="28"/>
        </w:rPr>
        <w:t xml:space="preserve">Ещё одна проблема заключается в том, что </w:t>
      </w:r>
      <w:r w:rsidRPr="00840661">
        <w:rPr>
          <w:rFonts w:ascii="Times New Roman" w:hAnsi="Times New Roman"/>
          <w:b/>
          <w:bCs/>
          <w:sz w:val="28"/>
          <w:szCs w:val="28"/>
        </w:rPr>
        <w:t>электроды, внедрённые в мозг, повреждают ткани</w:t>
      </w:r>
      <w:r w:rsidRPr="00840661">
        <w:rPr>
          <w:rFonts w:ascii="Times New Roman" w:hAnsi="Times New Roman"/>
          <w:sz w:val="28"/>
          <w:szCs w:val="28"/>
        </w:rPr>
        <w:t>. Причём разрушение происходит не только в момент введения электрода, но и при его нахождении в мозге.</w:t>
      </w:r>
    </w:p>
    <w:p w:rsidR="00840661" w:rsidRPr="00840661" w:rsidRDefault="00840661" w:rsidP="00840661">
      <w:pPr>
        <w:spacing w:line="360" w:lineRule="auto"/>
        <w:ind w:firstLine="709"/>
        <w:jc w:val="both"/>
        <w:rPr>
          <w:rFonts w:ascii="Times New Roman" w:hAnsi="Times New Roman"/>
          <w:sz w:val="28"/>
          <w:szCs w:val="28"/>
        </w:rPr>
      </w:pPr>
      <w:r w:rsidRPr="00840661">
        <w:rPr>
          <w:rFonts w:ascii="Times New Roman" w:hAnsi="Times New Roman"/>
          <w:sz w:val="28"/>
          <w:szCs w:val="28"/>
        </w:rPr>
        <w:t xml:space="preserve">Поделать с этим ничего нельзя, ведь сейчас электроды металлические, но даже если их изготавливать из более мягких материалов, они всё равно будут травмировать. И даже если это не вредит нервной системе, то мешает работе самого электрода: </w:t>
      </w:r>
      <w:r w:rsidRPr="00840661">
        <w:rPr>
          <w:rFonts w:ascii="Times New Roman" w:hAnsi="Times New Roman"/>
          <w:b/>
          <w:bCs/>
          <w:sz w:val="28"/>
          <w:szCs w:val="28"/>
        </w:rPr>
        <w:t>в месте его внедрения образуется рубцовая ткань, которая ухудшает контакт</w:t>
      </w:r>
      <w:r w:rsidRPr="00840661">
        <w:rPr>
          <w:rFonts w:ascii="Times New Roman" w:hAnsi="Times New Roman"/>
          <w:sz w:val="28"/>
          <w:szCs w:val="28"/>
        </w:rPr>
        <w:t>. Из-за этого, спустя какое-то время, мозг начинает хуже воспринимать импульсы от внешней аппаратуры.</w:t>
      </w:r>
    </w:p>
    <w:p w:rsidR="00840661" w:rsidRPr="00840661" w:rsidRDefault="00840661" w:rsidP="00840661">
      <w:pPr>
        <w:spacing w:line="360" w:lineRule="auto"/>
        <w:ind w:firstLine="709"/>
        <w:jc w:val="both"/>
        <w:rPr>
          <w:rFonts w:ascii="Times New Roman" w:hAnsi="Times New Roman"/>
          <w:sz w:val="28"/>
          <w:szCs w:val="28"/>
        </w:rPr>
      </w:pPr>
      <w:r w:rsidRPr="00840661">
        <w:rPr>
          <w:rFonts w:ascii="Times New Roman" w:hAnsi="Times New Roman"/>
          <w:sz w:val="28"/>
          <w:szCs w:val="28"/>
        </w:rPr>
        <w:t>Существуют попытки решить эту проблему. Например, учёные из исследовательского коллектива одного Кливлендского медицинского центра считают, что справиться с проблемой поможет биомиметическая (то есть подражающая живой природе) стратегия. По их мысли, для электродов нужно использовать материал, который будет, как и полагается, «втыкаться» в кору мозга, а потом размягчаться. Интересно, что этот материал они разработали, опираясь на знания о структуре кожи морского огурца.</w:t>
      </w:r>
    </w:p>
    <w:p w:rsidR="00840661" w:rsidRPr="00840661" w:rsidRDefault="00840661" w:rsidP="00840661">
      <w:pPr>
        <w:spacing w:line="360" w:lineRule="auto"/>
        <w:ind w:firstLine="709"/>
        <w:jc w:val="both"/>
        <w:rPr>
          <w:rFonts w:ascii="Times New Roman" w:hAnsi="Times New Roman"/>
          <w:sz w:val="28"/>
          <w:szCs w:val="28"/>
        </w:rPr>
      </w:pPr>
      <w:r w:rsidRPr="00840661">
        <w:rPr>
          <w:rFonts w:ascii="Times New Roman" w:hAnsi="Times New Roman"/>
          <w:sz w:val="28"/>
          <w:szCs w:val="28"/>
        </w:rPr>
        <w:t>Как можно узнать из их статьи, вышедшей в журнале Science, полимер, созданный учёными, в обычном состоянии по твёрдости напоминает пластик, из которого делают компакт-диски. В другом состоянии он сравним с мягкой резиной. Чтобы уменьшить твёрдость материала, нужно всего лишь опустить его в очищенную воду. Ценно то, что "переключение" между этими состояниями происходит достаточно быстро.</w:t>
      </w:r>
    </w:p>
    <w:p w:rsidR="00840661" w:rsidRPr="00840661" w:rsidRDefault="00840661" w:rsidP="00840661">
      <w:pPr>
        <w:spacing w:line="360" w:lineRule="auto"/>
        <w:ind w:firstLine="709"/>
        <w:jc w:val="both"/>
        <w:rPr>
          <w:rFonts w:ascii="Times New Roman" w:hAnsi="Times New Roman"/>
          <w:sz w:val="28"/>
          <w:szCs w:val="28"/>
        </w:rPr>
      </w:pPr>
      <w:r w:rsidRPr="00840661">
        <w:rPr>
          <w:rFonts w:ascii="Times New Roman" w:hAnsi="Times New Roman"/>
          <w:sz w:val="28"/>
          <w:szCs w:val="28"/>
        </w:rPr>
        <w:t>В реальности, скорее всего, ничего в воду окунать не придётся: организм содержит достаточно жидкости, которая прекрасно размягчит электрод на основе полимера. А в случае нейрохирургических операций её роль сможет сыграть спинномозговая жидкость.</w:t>
      </w:r>
    </w:p>
    <w:p w:rsidR="00840661" w:rsidRDefault="00840661" w:rsidP="00840661">
      <w:pPr>
        <w:spacing w:line="360" w:lineRule="auto"/>
        <w:ind w:firstLine="709"/>
        <w:jc w:val="both"/>
        <w:rPr>
          <w:rFonts w:ascii="Times New Roman" w:hAnsi="Times New Roman"/>
          <w:sz w:val="28"/>
          <w:szCs w:val="28"/>
        </w:rPr>
      </w:pPr>
      <w:r w:rsidRPr="00840661">
        <w:rPr>
          <w:rFonts w:ascii="Times New Roman" w:hAnsi="Times New Roman"/>
          <w:sz w:val="28"/>
          <w:szCs w:val="28"/>
        </w:rPr>
        <w:t>Увы, создатели нового полимера ничего не рассказали о том, какова электропроводность их материала. Она ведь должна быть высокой, ибо электрод на то и нужен, чтоб проводить ток. Конечно, можно просто сделать кусочек такого полимера, с вставленными внутрь тонкими металлическими проводками (которые, в принципе, мягкие сами по себе). Можно использовать и бактериальные провода, но это уже совсем фантастика.</w:t>
      </w:r>
    </w:p>
    <w:p w:rsidR="00840661" w:rsidRDefault="00840661" w:rsidP="00840661">
      <w:pPr>
        <w:spacing w:line="360" w:lineRule="auto"/>
        <w:ind w:firstLine="709"/>
        <w:jc w:val="both"/>
        <w:rPr>
          <w:rFonts w:ascii="Times New Roman" w:hAnsi="Times New Roman"/>
          <w:sz w:val="28"/>
          <w:szCs w:val="28"/>
        </w:rPr>
      </w:pPr>
    </w:p>
    <w:p w:rsidR="00840661" w:rsidRPr="00840661" w:rsidRDefault="00840661" w:rsidP="00840661">
      <w:pPr>
        <w:spacing w:line="360" w:lineRule="auto"/>
        <w:ind w:firstLine="709"/>
        <w:jc w:val="center"/>
        <w:rPr>
          <w:rFonts w:ascii="Times New Roman" w:hAnsi="Times New Roman"/>
          <w:b/>
          <w:bCs/>
          <w:sz w:val="28"/>
          <w:szCs w:val="28"/>
        </w:rPr>
      </w:pPr>
      <w:r>
        <w:rPr>
          <w:rFonts w:ascii="Times New Roman" w:hAnsi="Times New Roman"/>
          <w:b/>
          <w:bCs/>
          <w:sz w:val="28"/>
          <w:szCs w:val="28"/>
        </w:rPr>
        <w:t>Внешние датчики</w:t>
      </w:r>
    </w:p>
    <w:p w:rsidR="00840661" w:rsidRDefault="00840661" w:rsidP="00840661">
      <w:pPr>
        <w:spacing w:line="360" w:lineRule="auto"/>
        <w:ind w:firstLine="709"/>
        <w:jc w:val="both"/>
        <w:rPr>
          <w:rFonts w:ascii="Times New Roman" w:hAnsi="Times New Roman"/>
          <w:sz w:val="28"/>
          <w:szCs w:val="28"/>
        </w:rPr>
      </w:pPr>
    </w:p>
    <w:p w:rsidR="00840661" w:rsidRPr="00840661" w:rsidRDefault="00840661" w:rsidP="00840661">
      <w:pPr>
        <w:spacing w:line="360" w:lineRule="auto"/>
        <w:ind w:firstLine="709"/>
        <w:jc w:val="both"/>
        <w:rPr>
          <w:rFonts w:ascii="Times New Roman" w:hAnsi="Times New Roman"/>
          <w:sz w:val="28"/>
          <w:szCs w:val="28"/>
        </w:rPr>
      </w:pPr>
      <w:r w:rsidRPr="00840661">
        <w:rPr>
          <w:rFonts w:ascii="Times New Roman" w:hAnsi="Times New Roman"/>
          <w:sz w:val="28"/>
          <w:szCs w:val="28"/>
        </w:rPr>
        <w:t>Вышеназванные проблемы побуждают задумываться об иных подходах к созданию НКИ. Главной альтернативой тут безусловно является внешнее детектирование мозговых импульсов человека.</w:t>
      </w:r>
    </w:p>
    <w:p w:rsidR="00840661" w:rsidRPr="00840661" w:rsidRDefault="00840661" w:rsidP="00840661">
      <w:pPr>
        <w:spacing w:line="360" w:lineRule="auto"/>
        <w:ind w:firstLine="709"/>
        <w:jc w:val="both"/>
        <w:rPr>
          <w:rFonts w:ascii="Times New Roman" w:hAnsi="Times New Roman"/>
          <w:sz w:val="28"/>
          <w:szCs w:val="28"/>
        </w:rPr>
      </w:pPr>
      <w:r w:rsidRPr="00840661">
        <w:rPr>
          <w:rFonts w:ascii="Times New Roman" w:hAnsi="Times New Roman"/>
          <w:sz w:val="28"/>
          <w:szCs w:val="28"/>
        </w:rPr>
        <w:t>Способы получения информации о состоянии мозга здесь разнятся. Вот основные из них:</w:t>
      </w:r>
    </w:p>
    <w:p w:rsidR="00840661" w:rsidRPr="00840661" w:rsidRDefault="00840661" w:rsidP="00840661">
      <w:pPr>
        <w:numPr>
          <w:ilvl w:val="2"/>
          <w:numId w:val="1"/>
        </w:numPr>
        <w:tabs>
          <w:tab w:val="clear" w:pos="1440"/>
        </w:tabs>
        <w:spacing w:line="360" w:lineRule="auto"/>
        <w:ind w:left="0" w:firstLine="709"/>
        <w:jc w:val="both"/>
        <w:rPr>
          <w:rFonts w:ascii="Times New Roman" w:hAnsi="Times New Roman"/>
          <w:sz w:val="28"/>
          <w:szCs w:val="28"/>
        </w:rPr>
      </w:pPr>
      <w:r w:rsidRPr="00840661">
        <w:rPr>
          <w:rFonts w:ascii="Times New Roman" w:hAnsi="Times New Roman"/>
          <w:sz w:val="28"/>
          <w:szCs w:val="28"/>
        </w:rPr>
        <w:t>электроэнцифалография;</w:t>
      </w:r>
    </w:p>
    <w:p w:rsidR="00840661" w:rsidRPr="00840661" w:rsidRDefault="00840661" w:rsidP="00840661">
      <w:pPr>
        <w:numPr>
          <w:ilvl w:val="2"/>
          <w:numId w:val="1"/>
        </w:numPr>
        <w:tabs>
          <w:tab w:val="clear" w:pos="1440"/>
        </w:tabs>
        <w:spacing w:line="360" w:lineRule="auto"/>
        <w:ind w:left="0" w:firstLine="709"/>
        <w:jc w:val="both"/>
        <w:rPr>
          <w:rFonts w:ascii="Times New Roman" w:hAnsi="Times New Roman"/>
          <w:sz w:val="28"/>
          <w:szCs w:val="28"/>
        </w:rPr>
      </w:pPr>
      <w:r w:rsidRPr="00840661">
        <w:rPr>
          <w:rFonts w:ascii="Times New Roman" w:hAnsi="Times New Roman"/>
          <w:sz w:val="28"/>
          <w:szCs w:val="28"/>
        </w:rPr>
        <w:t>функциональная магнитно-резонансная интроскопия;</w:t>
      </w:r>
    </w:p>
    <w:p w:rsidR="00840661" w:rsidRDefault="00840661" w:rsidP="00840661">
      <w:pPr>
        <w:numPr>
          <w:ilvl w:val="2"/>
          <w:numId w:val="1"/>
        </w:numPr>
        <w:tabs>
          <w:tab w:val="clear" w:pos="1440"/>
        </w:tabs>
        <w:spacing w:line="360" w:lineRule="auto"/>
        <w:ind w:left="0" w:firstLine="709"/>
        <w:jc w:val="both"/>
        <w:rPr>
          <w:rFonts w:ascii="Times New Roman" w:hAnsi="Times New Roman"/>
          <w:sz w:val="28"/>
          <w:szCs w:val="28"/>
        </w:rPr>
      </w:pPr>
      <w:r w:rsidRPr="00840661">
        <w:rPr>
          <w:rFonts w:ascii="Times New Roman" w:hAnsi="Times New Roman"/>
          <w:sz w:val="28"/>
          <w:szCs w:val="28"/>
        </w:rPr>
        <w:t>оптическая типография (инфракрасное детектирование потоков крови).</w:t>
      </w:r>
    </w:p>
    <w:p w:rsidR="00840661" w:rsidRPr="00840661" w:rsidRDefault="00840661" w:rsidP="00840661">
      <w:pPr>
        <w:spacing w:line="360" w:lineRule="auto"/>
        <w:jc w:val="both"/>
        <w:rPr>
          <w:rFonts w:ascii="Times New Roman" w:hAnsi="Times New Roman"/>
          <w:sz w:val="28"/>
          <w:szCs w:val="28"/>
        </w:rPr>
      </w:pPr>
    </w:p>
    <w:p w:rsidR="00840661" w:rsidRPr="00840661" w:rsidRDefault="00840661" w:rsidP="00840661">
      <w:pPr>
        <w:spacing w:line="360" w:lineRule="auto"/>
        <w:ind w:firstLine="709"/>
        <w:jc w:val="center"/>
        <w:rPr>
          <w:rFonts w:ascii="Times New Roman" w:hAnsi="Times New Roman"/>
          <w:b/>
          <w:bCs/>
          <w:sz w:val="28"/>
          <w:szCs w:val="28"/>
        </w:rPr>
      </w:pPr>
      <w:r>
        <w:rPr>
          <w:rFonts w:ascii="Times New Roman" w:hAnsi="Times New Roman"/>
          <w:b/>
          <w:bCs/>
          <w:sz w:val="28"/>
          <w:szCs w:val="28"/>
        </w:rPr>
        <w:t>Суть подхода на основе ЭЭГ</w:t>
      </w:r>
    </w:p>
    <w:p w:rsidR="00840661" w:rsidRDefault="00840661" w:rsidP="00840661">
      <w:pPr>
        <w:spacing w:line="360" w:lineRule="auto"/>
        <w:ind w:firstLine="709"/>
        <w:jc w:val="both"/>
        <w:rPr>
          <w:rFonts w:ascii="Times New Roman" w:hAnsi="Times New Roman"/>
          <w:sz w:val="28"/>
          <w:szCs w:val="28"/>
        </w:rPr>
      </w:pPr>
    </w:p>
    <w:p w:rsidR="00840661" w:rsidRDefault="00840661" w:rsidP="00840661">
      <w:pPr>
        <w:spacing w:line="360" w:lineRule="auto"/>
        <w:ind w:firstLine="709"/>
        <w:jc w:val="both"/>
        <w:rPr>
          <w:rFonts w:ascii="Times New Roman" w:hAnsi="Times New Roman"/>
          <w:sz w:val="28"/>
          <w:szCs w:val="28"/>
        </w:rPr>
      </w:pPr>
      <w:r w:rsidRPr="00840661">
        <w:rPr>
          <w:rFonts w:ascii="Times New Roman" w:hAnsi="Times New Roman"/>
          <w:sz w:val="28"/>
          <w:szCs w:val="28"/>
        </w:rPr>
        <w:t>Мозговые ритмы — электрические процессы, протекающие в мозге, характеризующиеся амплитудой и частотой, позволяющие определить степень возбуждённости/активности мозга, а соответственно, — и состояние сознания.</w:t>
      </w:r>
    </w:p>
    <w:p w:rsidR="00840661" w:rsidRDefault="00840661" w:rsidP="00840661">
      <w:pPr>
        <w:spacing w:line="360" w:lineRule="auto"/>
        <w:ind w:firstLine="709"/>
        <w:jc w:val="both"/>
        <w:rPr>
          <w:rFonts w:ascii="Times New Roman" w:hAnsi="Times New Roman"/>
          <w:sz w:val="28"/>
          <w:szCs w:val="28"/>
        </w:rPr>
      </w:pPr>
    </w:p>
    <w:p w:rsidR="00840661" w:rsidRDefault="00840661" w:rsidP="00840661">
      <w:pPr>
        <w:spacing w:line="360" w:lineRule="auto"/>
        <w:ind w:firstLine="709"/>
        <w:jc w:val="both"/>
        <w:rPr>
          <w:rFonts w:ascii="Times New Roman" w:hAnsi="Times New Roman"/>
          <w:sz w:val="28"/>
          <w:szCs w:val="28"/>
        </w:rPr>
      </w:pPr>
      <w:r>
        <w:rPr>
          <w:rFonts w:ascii="Times New Roman" w:hAnsi="Times New Roman"/>
          <w:sz w:val="28"/>
          <w:szCs w:val="28"/>
        </w:rPr>
        <w:br w:type="page"/>
      </w:r>
    </w:p>
    <w:p w:rsidR="00840661" w:rsidRPr="00840661" w:rsidRDefault="00675001" w:rsidP="00840661">
      <w:pPr>
        <w:spacing w:line="360" w:lineRule="auto"/>
        <w:ind w:firstLine="709"/>
        <w:jc w:val="both"/>
        <w:rPr>
          <w:rFonts w:ascii="Times New Roman" w:hAnsi="Times New Roman"/>
          <w:sz w:val="28"/>
          <w:szCs w:val="28"/>
        </w:rPr>
      </w:pPr>
      <w:r>
        <w:rPr>
          <w:noProof/>
        </w:rPr>
        <w:pict>
          <v:shapetype id="_x0000_t202" coordsize="21600,21600" o:spt="202" path="m,l,21600r21600,l21600,xe">
            <v:stroke joinstyle="miter"/>
            <v:path gradientshapeok="t" o:connecttype="rect"/>
          </v:shapetype>
          <v:shape id="_x0000_s1026" type="#_x0000_t202" style="position:absolute;left:0;text-align:left;margin-left:25.05pt;margin-top:-8.85pt;width:165.55pt;height:178.2pt;z-index:251657216;mso-wrap-distance-left:14.15pt;mso-wrap-distance-top:14.15pt;mso-wrap-distance-right:14.15pt;mso-wrap-distance-bottom:14.15pt" stroked="f">
            <v:fill color2="black"/>
            <v:textbox style="mso-next-textbox:#_x0000_s1026" inset="0,0,0,0">
              <w:txbxContent>
                <w:p w:rsidR="00840661" w:rsidRDefault="00675001">
                  <w:pPr>
                    <w:pStyle w:val="af"/>
                  </w:pPr>
                  <w:r>
                    <w:rPr>
                      <w:i w:val="0"/>
                      <w:iCs w:val="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39.5pt;height:129.75pt" filled="t">
                        <v:fill color2="black"/>
                        <v:imagedata r:id="rId5" o:title=""/>
                      </v:shape>
                    </w:pict>
                  </w:r>
                </w:p>
                <w:p w:rsidR="00840661" w:rsidRDefault="00840661" w:rsidP="00840661">
                  <w:pPr>
                    <w:pStyle w:val="af"/>
                    <w:jc w:val="center"/>
                  </w:pPr>
                  <w:r>
                    <w:t>Рис 1. Сравнительное графическое изображение мозговых ритмов.</w:t>
                  </w:r>
                </w:p>
              </w:txbxContent>
            </v:textbox>
            <w10:wrap type="topAndBottom"/>
          </v:shape>
        </w:pict>
      </w:r>
      <w:r w:rsidR="00840661" w:rsidRPr="00840661">
        <w:rPr>
          <w:rFonts w:ascii="Times New Roman" w:hAnsi="Times New Roman"/>
          <w:sz w:val="28"/>
          <w:szCs w:val="28"/>
        </w:rPr>
        <w:t>Амплитуда измеряется в микровольтах. Частота измеряется в герцах. По частотным характеристикам мозговые ритмы подразделяются в соответствии с буквами греческого алфавита. Так, дельта-ритмы — самые медленные, то есть низкочастотные (до 1-2Гц). Тета-ритмы имеют частоту 3-6Гц, альфа-ритмы— 7-13Гц, далее идут бета-ритмы — самые быстрые, от 14Гц и выше.</w:t>
      </w:r>
    </w:p>
    <w:p w:rsidR="00840661" w:rsidRPr="00840661" w:rsidRDefault="00840661" w:rsidP="00840661">
      <w:pPr>
        <w:spacing w:line="360" w:lineRule="auto"/>
        <w:ind w:firstLine="709"/>
        <w:jc w:val="both"/>
        <w:rPr>
          <w:rFonts w:ascii="Times New Roman" w:hAnsi="Times New Roman"/>
          <w:sz w:val="28"/>
          <w:szCs w:val="28"/>
        </w:rPr>
      </w:pPr>
      <w:r w:rsidRPr="00840661">
        <w:rPr>
          <w:rFonts w:ascii="Times New Roman" w:hAnsi="Times New Roman"/>
          <w:sz w:val="28"/>
          <w:szCs w:val="28"/>
        </w:rPr>
        <w:t>Любое движение, восприятие или внутренняя мыслительная деятельность связаны с определенным паттерном активации нейронов, которые взаимодействуют друг с другом посредством электрических импульсов. Эти токи создают электромагнитное поле, которое можно зарегистрировать снаружи головы с помощью методов электроэнцефалографии (ЭЭГ) и магнитоэнцефалографии (МЭГ).</w:t>
      </w:r>
    </w:p>
    <w:p w:rsidR="00840661" w:rsidRPr="00840661" w:rsidRDefault="00840661" w:rsidP="00840661">
      <w:pPr>
        <w:spacing w:line="360" w:lineRule="auto"/>
        <w:ind w:firstLine="709"/>
        <w:jc w:val="both"/>
        <w:rPr>
          <w:rFonts w:ascii="Times New Roman" w:hAnsi="Times New Roman"/>
          <w:sz w:val="28"/>
          <w:szCs w:val="28"/>
        </w:rPr>
      </w:pPr>
      <w:r w:rsidRPr="00840661">
        <w:rPr>
          <w:rFonts w:ascii="Times New Roman" w:hAnsi="Times New Roman"/>
          <w:sz w:val="28"/>
          <w:szCs w:val="28"/>
        </w:rPr>
        <w:t>Метод ЭЭГ, разработанный Гансом Бергером в 1929 году, в течение многих лет успешно используется для 3 целей:</w:t>
      </w:r>
    </w:p>
    <w:p w:rsidR="00840661" w:rsidRPr="00840661" w:rsidRDefault="00840661" w:rsidP="00840661">
      <w:pPr>
        <w:numPr>
          <w:ilvl w:val="0"/>
          <w:numId w:val="2"/>
        </w:numPr>
        <w:tabs>
          <w:tab w:val="clear" w:pos="720"/>
        </w:tabs>
        <w:spacing w:line="360" w:lineRule="auto"/>
        <w:ind w:left="0" w:firstLine="709"/>
        <w:jc w:val="both"/>
        <w:rPr>
          <w:rFonts w:ascii="Times New Roman" w:hAnsi="Times New Roman"/>
          <w:sz w:val="28"/>
          <w:szCs w:val="28"/>
        </w:rPr>
      </w:pPr>
      <w:r w:rsidRPr="00840661">
        <w:rPr>
          <w:rFonts w:ascii="Times New Roman" w:hAnsi="Times New Roman"/>
          <w:sz w:val="28"/>
          <w:szCs w:val="28"/>
        </w:rPr>
        <w:t>диагностики неврологических расстройств в клиниках и госпиталях;</w:t>
      </w:r>
    </w:p>
    <w:p w:rsidR="00840661" w:rsidRPr="00840661" w:rsidRDefault="00840661" w:rsidP="00840661">
      <w:pPr>
        <w:numPr>
          <w:ilvl w:val="0"/>
          <w:numId w:val="2"/>
        </w:numPr>
        <w:tabs>
          <w:tab w:val="clear" w:pos="720"/>
        </w:tabs>
        <w:spacing w:line="360" w:lineRule="auto"/>
        <w:ind w:left="0" w:firstLine="709"/>
        <w:jc w:val="both"/>
        <w:rPr>
          <w:rFonts w:ascii="Times New Roman" w:hAnsi="Times New Roman"/>
          <w:sz w:val="28"/>
          <w:szCs w:val="28"/>
        </w:rPr>
      </w:pPr>
      <w:r w:rsidRPr="00840661">
        <w:rPr>
          <w:rFonts w:ascii="Times New Roman" w:hAnsi="Times New Roman"/>
          <w:sz w:val="28"/>
          <w:szCs w:val="28"/>
        </w:rPr>
        <w:t>для исследования функций мозга в нейрофизиологических лабораториях;</w:t>
      </w:r>
    </w:p>
    <w:p w:rsidR="00840661" w:rsidRPr="00840661" w:rsidRDefault="00840661" w:rsidP="00840661">
      <w:pPr>
        <w:numPr>
          <w:ilvl w:val="0"/>
          <w:numId w:val="2"/>
        </w:numPr>
        <w:tabs>
          <w:tab w:val="clear" w:pos="720"/>
        </w:tabs>
        <w:spacing w:line="360" w:lineRule="auto"/>
        <w:ind w:left="0" w:firstLine="709"/>
        <w:jc w:val="both"/>
        <w:rPr>
          <w:rFonts w:ascii="Times New Roman" w:hAnsi="Times New Roman"/>
          <w:sz w:val="28"/>
          <w:szCs w:val="28"/>
        </w:rPr>
      </w:pPr>
      <w:r w:rsidRPr="00840661">
        <w:rPr>
          <w:rFonts w:ascii="Times New Roman" w:hAnsi="Times New Roman"/>
          <w:sz w:val="28"/>
          <w:szCs w:val="28"/>
        </w:rPr>
        <w:t>для терапевтических целей на основе биологической обратной связи.</w:t>
      </w:r>
    </w:p>
    <w:p w:rsidR="00840661" w:rsidRPr="00840661" w:rsidRDefault="00840661" w:rsidP="00840661">
      <w:pPr>
        <w:spacing w:line="360" w:lineRule="auto"/>
        <w:ind w:firstLine="709"/>
        <w:jc w:val="both"/>
        <w:rPr>
          <w:rFonts w:ascii="Times New Roman" w:hAnsi="Times New Roman"/>
          <w:sz w:val="28"/>
          <w:szCs w:val="28"/>
        </w:rPr>
      </w:pPr>
      <w:r w:rsidRPr="00840661">
        <w:rPr>
          <w:rFonts w:ascii="Times New Roman" w:hAnsi="Times New Roman"/>
          <w:sz w:val="28"/>
          <w:szCs w:val="28"/>
        </w:rPr>
        <w:t>Очевидно, что в основе НКИ на основе ЭЭГ должно лежать распознавание паттернов биопотенциалов мозга. Если испытуемый может изменять характер своих биопотенциалов, например, выполняя определенные умственные задачи, то система НКИ могла бы транслировать эти изменения в контрольные коды, например по перемещению курсора мыши на экране компьютера или руки робота-манипулятора. Также эти коды можно использовать для выбора букв на «виртуальной клавиатуре» или для контроля инвалидной коляски.</w:t>
      </w:r>
    </w:p>
    <w:p w:rsidR="00840661" w:rsidRPr="00840661" w:rsidRDefault="00840661" w:rsidP="00840661">
      <w:pPr>
        <w:spacing w:line="360" w:lineRule="auto"/>
        <w:ind w:firstLine="709"/>
        <w:jc w:val="both"/>
        <w:rPr>
          <w:rFonts w:ascii="Times New Roman" w:hAnsi="Times New Roman"/>
          <w:sz w:val="28"/>
          <w:szCs w:val="28"/>
        </w:rPr>
      </w:pPr>
      <w:r w:rsidRPr="00840661">
        <w:rPr>
          <w:rFonts w:ascii="Times New Roman" w:hAnsi="Times New Roman"/>
          <w:sz w:val="28"/>
          <w:szCs w:val="28"/>
        </w:rPr>
        <w:t>В состав НКИ системы на основе ЭЭГ входят:</w:t>
      </w:r>
    </w:p>
    <w:p w:rsidR="00840661" w:rsidRPr="00840661" w:rsidRDefault="00840661" w:rsidP="00840661">
      <w:pPr>
        <w:numPr>
          <w:ilvl w:val="0"/>
          <w:numId w:val="3"/>
        </w:numPr>
        <w:tabs>
          <w:tab w:val="clear" w:pos="720"/>
        </w:tabs>
        <w:spacing w:line="360" w:lineRule="auto"/>
        <w:ind w:left="0" w:firstLine="709"/>
        <w:jc w:val="both"/>
        <w:rPr>
          <w:rFonts w:ascii="Times New Roman" w:hAnsi="Times New Roman"/>
          <w:sz w:val="28"/>
          <w:szCs w:val="28"/>
        </w:rPr>
      </w:pPr>
      <w:r w:rsidRPr="00840661">
        <w:rPr>
          <w:rFonts w:ascii="Times New Roman" w:hAnsi="Times New Roman"/>
          <w:sz w:val="28"/>
          <w:szCs w:val="28"/>
        </w:rPr>
        <w:t>Электроды для отведения биопотенциалов. Минимальное количество - 2, чаще записи производят с помощью 21, 64 и даже 128 каналов. При большом количестве электродов используют электродные шлемы для быстроты установки и увеличения точности позиционирования электродов над определенными полями мозга, а также воспроизводимости их расположения от эксперимента к эксперименту.</w:t>
      </w:r>
    </w:p>
    <w:p w:rsidR="00840661" w:rsidRPr="00840661" w:rsidRDefault="00840661" w:rsidP="00840661">
      <w:pPr>
        <w:numPr>
          <w:ilvl w:val="0"/>
          <w:numId w:val="3"/>
        </w:numPr>
        <w:tabs>
          <w:tab w:val="clear" w:pos="720"/>
        </w:tabs>
        <w:spacing w:line="360" w:lineRule="auto"/>
        <w:ind w:left="0" w:firstLine="709"/>
        <w:jc w:val="both"/>
        <w:rPr>
          <w:rFonts w:ascii="Times New Roman" w:hAnsi="Times New Roman"/>
          <w:sz w:val="28"/>
          <w:szCs w:val="28"/>
        </w:rPr>
      </w:pPr>
      <w:r w:rsidRPr="00840661">
        <w:rPr>
          <w:rFonts w:ascii="Times New Roman" w:hAnsi="Times New Roman"/>
          <w:sz w:val="28"/>
          <w:szCs w:val="28"/>
        </w:rPr>
        <w:t>Усилитель биопотенциалов, подключаемый к компьютеру либо напрямую (например, через USB порт), либо через интерфейсную A/D карту.</w:t>
      </w:r>
    </w:p>
    <w:p w:rsidR="00840661" w:rsidRPr="00840661" w:rsidRDefault="00840661" w:rsidP="00840661">
      <w:pPr>
        <w:numPr>
          <w:ilvl w:val="0"/>
          <w:numId w:val="3"/>
        </w:numPr>
        <w:tabs>
          <w:tab w:val="clear" w:pos="720"/>
        </w:tabs>
        <w:spacing w:line="360" w:lineRule="auto"/>
        <w:ind w:left="0" w:firstLine="709"/>
        <w:jc w:val="both"/>
        <w:rPr>
          <w:rFonts w:ascii="Times New Roman" w:hAnsi="Times New Roman"/>
          <w:sz w:val="28"/>
          <w:szCs w:val="28"/>
        </w:rPr>
      </w:pPr>
      <w:r w:rsidRPr="00840661">
        <w:rPr>
          <w:rFonts w:ascii="Times New Roman" w:hAnsi="Times New Roman"/>
          <w:sz w:val="28"/>
          <w:szCs w:val="28"/>
        </w:rPr>
        <w:t>Персональный компьютер для регистрации сигналов и их обработки. Так как во многих системах используется элементы biofeedback, то либо этот же компьютер, либо дополнительный ПК показывает испытуемому стимулы и результаты распознавания, например, вводимый текст.</w:t>
      </w:r>
    </w:p>
    <w:p w:rsidR="00840661" w:rsidRPr="00840661" w:rsidRDefault="00840661" w:rsidP="00840661">
      <w:pPr>
        <w:numPr>
          <w:ilvl w:val="0"/>
          <w:numId w:val="3"/>
        </w:numPr>
        <w:tabs>
          <w:tab w:val="clear" w:pos="720"/>
        </w:tabs>
        <w:spacing w:line="360" w:lineRule="auto"/>
        <w:ind w:left="0" w:firstLine="709"/>
        <w:jc w:val="both"/>
        <w:rPr>
          <w:rFonts w:ascii="Times New Roman" w:hAnsi="Times New Roman"/>
          <w:sz w:val="28"/>
          <w:szCs w:val="28"/>
        </w:rPr>
      </w:pPr>
      <w:r w:rsidRPr="00840661">
        <w:rPr>
          <w:rFonts w:ascii="Times New Roman" w:hAnsi="Times New Roman"/>
          <w:sz w:val="28"/>
          <w:szCs w:val="28"/>
        </w:rPr>
        <w:t>Программное обеспечение для регистрации и обработки ЭЭГ, распознавания паттернов и предъявления стимулов и результатов распознавания.</w:t>
      </w:r>
    </w:p>
    <w:p w:rsidR="00840661" w:rsidRPr="00840661" w:rsidRDefault="00840661" w:rsidP="00840661">
      <w:pPr>
        <w:spacing w:line="360" w:lineRule="auto"/>
        <w:ind w:firstLine="709"/>
        <w:jc w:val="both"/>
        <w:rPr>
          <w:rFonts w:ascii="Times New Roman" w:hAnsi="Times New Roman"/>
          <w:sz w:val="28"/>
          <w:szCs w:val="28"/>
        </w:rPr>
      </w:pPr>
    </w:p>
    <w:p w:rsidR="00840661" w:rsidRPr="00840661" w:rsidRDefault="00840661" w:rsidP="00840661">
      <w:pPr>
        <w:spacing w:line="360" w:lineRule="auto"/>
        <w:ind w:firstLine="709"/>
        <w:jc w:val="center"/>
        <w:rPr>
          <w:rFonts w:ascii="Times New Roman" w:hAnsi="Times New Roman"/>
          <w:b/>
          <w:bCs/>
          <w:sz w:val="28"/>
          <w:szCs w:val="28"/>
        </w:rPr>
      </w:pPr>
      <w:r w:rsidRPr="00840661">
        <w:rPr>
          <w:rFonts w:ascii="Times New Roman" w:hAnsi="Times New Roman"/>
          <w:b/>
          <w:bCs/>
          <w:sz w:val="28"/>
          <w:szCs w:val="28"/>
        </w:rPr>
        <w:t>Ключевые события в истории развития методики</w:t>
      </w:r>
    </w:p>
    <w:p w:rsidR="00840661" w:rsidRDefault="00840661" w:rsidP="00840661">
      <w:pPr>
        <w:spacing w:line="360" w:lineRule="auto"/>
        <w:ind w:firstLine="709"/>
        <w:jc w:val="both"/>
        <w:rPr>
          <w:rFonts w:ascii="Times New Roman" w:hAnsi="Times New Roman"/>
          <w:sz w:val="28"/>
          <w:szCs w:val="28"/>
        </w:rPr>
      </w:pPr>
    </w:p>
    <w:p w:rsidR="00840661" w:rsidRPr="00840661" w:rsidRDefault="00840661" w:rsidP="00840661">
      <w:pPr>
        <w:spacing w:line="360" w:lineRule="auto"/>
        <w:ind w:firstLine="709"/>
        <w:jc w:val="both"/>
        <w:rPr>
          <w:rFonts w:ascii="Times New Roman" w:hAnsi="Times New Roman"/>
          <w:sz w:val="28"/>
          <w:szCs w:val="28"/>
        </w:rPr>
      </w:pPr>
      <w:r w:rsidRPr="00840661">
        <w:rPr>
          <w:rFonts w:ascii="Times New Roman" w:hAnsi="Times New Roman"/>
          <w:sz w:val="28"/>
          <w:szCs w:val="28"/>
        </w:rPr>
        <w:t>Специалисты берлинского Института компьютерной архитектуры и программных технологий Фраунгофера (Fraunhofer Institute for Computer Architecture and Software Technology) разработали устройство, которое даёт возможность манипулировать объектами на экране компьютера, читая сигналы человеческого мозга с помощью датчиков.</w:t>
      </w:r>
    </w:p>
    <w:p w:rsidR="00840661" w:rsidRPr="00840661" w:rsidRDefault="00840661" w:rsidP="00840661">
      <w:pPr>
        <w:spacing w:line="360" w:lineRule="auto"/>
        <w:ind w:firstLine="709"/>
        <w:jc w:val="both"/>
        <w:rPr>
          <w:rFonts w:ascii="Times New Roman" w:hAnsi="Times New Roman"/>
          <w:sz w:val="28"/>
          <w:szCs w:val="28"/>
        </w:rPr>
      </w:pPr>
      <w:r w:rsidRPr="00840661">
        <w:rPr>
          <w:rFonts w:ascii="Times New Roman" w:hAnsi="Times New Roman"/>
          <w:sz w:val="28"/>
          <w:szCs w:val="28"/>
        </w:rPr>
        <w:t>Целью их было создание устройства, управляемого мозгом, которое бы дало возможность людям с ограниченной подвижностью общаться с внешним миром. Даже если человек полностью парализован и не может двигать глазами, его мозг вырабатывает сигналы, которые снимаются 128 датчиками. При помощи программного обеспечения отфильтровываются специфические импульсы, которые распознаются и определяют необходимые действия.</w:t>
      </w:r>
    </w:p>
    <w:p w:rsidR="00840661" w:rsidRPr="00840661" w:rsidRDefault="00840661" w:rsidP="00840661">
      <w:pPr>
        <w:spacing w:line="360" w:lineRule="auto"/>
        <w:ind w:firstLine="709"/>
        <w:jc w:val="both"/>
        <w:rPr>
          <w:rFonts w:ascii="Times New Roman" w:hAnsi="Times New Roman"/>
          <w:sz w:val="28"/>
          <w:szCs w:val="28"/>
        </w:rPr>
      </w:pPr>
      <w:r w:rsidRPr="00840661">
        <w:rPr>
          <w:rFonts w:ascii="Times New Roman" w:hAnsi="Times New Roman"/>
          <w:sz w:val="28"/>
          <w:szCs w:val="28"/>
        </w:rPr>
        <w:t>Система способна самообучаться и идентифицировать «палитры» сигналов для каждой личности индивидуально. Сейчас Brain Computer Interface позволяет, передвигая мысленно курсор, выбирать необходимые буквы на экране.</w:t>
      </w:r>
    </w:p>
    <w:p w:rsidR="00840661" w:rsidRPr="00840661" w:rsidRDefault="00840661" w:rsidP="00840661">
      <w:pPr>
        <w:spacing w:line="360" w:lineRule="auto"/>
        <w:ind w:firstLine="709"/>
        <w:jc w:val="both"/>
        <w:rPr>
          <w:rFonts w:ascii="Times New Roman" w:hAnsi="Times New Roman"/>
          <w:sz w:val="28"/>
          <w:szCs w:val="28"/>
        </w:rPr>
      </w:pPr>
      <w:r w:rsidRPr="00840661">
        <w:rPr>
          <w:rFonts w:ascii="Times New Roman" w:hAnsi="Times New Roman"/>
          <w:sz w:val="28"/>
          <w:szCs w:val="28"/>
        </w:rPr>
        <w:t>Для набора фразы требуется от 5 до 10 минут. Ещё сложнее с датчиками - для их установки требуется примерно час. Спикер института Мирьям Каплов (Mirjam Kaplow) говорит, что скачок в развитии данной технологии произойдёт, когда они разработают бесконтактные датчики. Данное устройство будет выглядеть как шлем, с его помощью можно будет также проводить диагностику пострадавших больных на месте происшествия.</w:t>
      </w:r>
    </w:p>
    <w:p w:rsidR="00840661" w:rsidRPr="00840661" w:rsidRDefault="00840661" w:rsidP="00840661">
      <w:pPr>
        <w:spacing w:line="360" w:lineRule="auto"/>
        <w:ind w:firstLine="709"/>
        <w:jc w:val="both"/>
        <w:rPr>
          <w:rFonts w:ascii="Times New Roman" w:hAnsi="Times New Roman"/>
          <w:sz w:val="28"/>
          <w:szCs w:val="28"/>
        </w:rPr>
      </w:pPr>
      <w:r w:rsidRPr="00840661">
        <w:rPr>
          <w:rFonts w:ascii="Times New Roman" w:hAnsi="Times New Roman"/>
          <w:sz w:val="28"/>
          <w:szCs w:val="28"/>
        </w:rPr>
        <w:t>Учёные из Швейцарии (EPFL, IDIAP) и Испании (CREB), по своей специализации одни из лучших в мире. Отказавшись от агрессивного метода «вскрытия черепных коробок», учёные взяли за основу электроэнцефалограмму. ЭЭГ взяли лишь за основу, потому что процедура замешана на альфа-ритмах и требует, чтобы пациент закрыл глаза и расслабился, а этот вариант для достижения поставленной цели не подходит.</w:t>
      </w:r>
    </w:p>
    <w:p w:rsidR="00840661" w:rsidRPr="00840661" w:rsidRDefault="00840661" w:rsidP="00840661">
      <w:pPr>
        <w:spacing w:line="360" w:lineRule="auto"/>
        <w:ind w:firstLine="709"/>
        <w:jc w:val="both"/>
        <w:rPr>
          <w:rFonts w:ascii="Times New Roman" w:hAnsi="Times New Roman"/>
          <w:sz w:val="28"/>
          <w:szCs w:val="28"/>
        </w:rPr>
      </w:pPr>
      <w:r w:rsidRPr="00840661">
        <w:rPr>
          <w:rFonts w:ascii="Times New Roman" w:hAnsi="Times New Roman"/>
          <w:sz w:val="28"/>
          <w:szCs w:val="28"/>
        </w:rPr>
        <w:t>Поэтому для анализа полученных данных об активности мозга было разработано программное обеспечение под названием «нейроклассификатор», которое в режиме реального времени распознаёт определённые образцы сигналов. Проще говоря, команды.</w:t>
      </w:r>
    </w:p>
    <w:p w:rsidR="00840661" w:rsidRPr="00840661" w:rsidRDefault="00840661" w:rsidP="00840661">
      <w:pPr>
        <w:spacing w:line="360" w:lineRule="auto"/>
        <w:ind w:firstLine="709"/>
        <w:jc w:val="both"/>
        <w:rPr>
          <w:rFonts w:ascii="Times New Roman" w:hAnsi="Times New Roman"/>
          <w:sz w:val="28"/>
          <w:szCs w:val="28"/>
        </w:rPr>
      </w:pPr>
      <w:r w:rsidRPr="00840661">
        <w:rPr>
          <w:rFonts w:ascii="Times New Roman" w:hAnsi="Times New Roman"/>
          <w:sz w:val="28"/>
          <w:szCs w:val="28"/>
        </w:rPr>
        <w:t xml:space="preserve">Как заявил директор IDIAP Жан-Альбер Феррес (Jean-Albert Ferrez), их технология расшифровки мозговых ритмов позволяет компьютеру определить, думает ли человек о вычислениях, а каком-либо месте, о цвете или об ужине. Однако, </w:t>
      </w:r>
      <w:r w:rsidRPr="00840661">
        <w:rPr>
          <w:rFonts w:ascii="Times New Roman" w:hAnsi="Times New Roman"/>
          <w:b/>
          <w:bCs/>
          <w:sz w:val="28"/>
          <w:szCs w:val="28"/>
        </w:rPr>
        <w:t>о каком именно цвете человек думает, компьютер определить не в состоянии</w:t>
      </w:r>
      <w:r w:rsidRPr="00840661">
        <w:rPr>
          <w:rFonts w:ascii="Times New Roman" w:hAnsi="Times New Roman"/>
          <w:sz w:val="28"/>
          <w:szCs w:val="28"/>
        </w:rPr>
        <w:t>.</w:t>
      </w:r>
    </w:p>
    <w:p w:rsidR="00840661" w:rsidRDefault="00840661" w:rsidP="00840661">
      <w:pPr>
        <w:spacing w:line="360" w:lineRule="auto"/>
        <w:ind w:firstLine="709"/>
        <w:jc w:val="both"/>
        <w:rPr>
          <w:rFonts w:ascii="Times New Roman" w:hAnsi="Times New Roman"/>
          <w:sz w:val="28"/>
          <w:szCs w:val="28"/>
        </w:rPr>
      </w:pPr>
      <w:r w:rsidRPr="00840661">
        <w:rPr>
          <w:rFonts w:ascii="Times New Roman" w:hAnsi="Times New Roman"/>
          <w:sz w:val="28"/>
          <w:szCs w:val="28"/>
        </w:rPr>
        <w:t xml:space="preserve">Решение помочь инвалидам было принято не случайно. По двум причинам: во-первых, парализованные люди в такой технике особенно нуждаются, во-вторых, для них её сделать проще, чем для здоровых. </w:t>
      </w:r>
    </w:p>
    <w:p w:rsidR="00840661" w:rsidRPr="00840661" w:rsidRDefault="00840661" w:rsidP="00840661">
      <w:pPr>
        <w:spacing w:line="360" w:lineRule="auto"/>
        <w:ind w:firstLine="709"/>
        <w:jc w:val="both"/>
        <w:rPr>
          <w:rFonts w:ascii="Times New Roman" w:hAnsi="Times New Roman"/>
          <w:sz w:val="28"/>
          <w:szCs w:val="28"/>
        </w:rPr>
      </w:pPr>
      <w:r>
        <w:rPr>
          <w:rFonts w:ascii="Times New Roman" w:hAnsi="Times New Roman"/>
          <w:sz w:val="28"/>
          <w:szCs w:val="28"/>
        </w:rPr>
        <w:t>А</w:t>
      </w:r>
      <w:r w:rsidRPr="00840661">
        <w:rPr>
          <w:rFonts w:ascii="Times New Roman" w:hAnsi="Times New Roman"/>
          <w:b/>
          <w:bCs/>
          <w:sz w:val="28"/>
          <w:szCs w:val="28"/>
        </w:rPr>
        <w:t>ктивность мозга человека, прикованного к креслу, не такая «шумная»</w:t>
      </w:r>
      <w:r w:rsidRPr="00840661">
        <w:rPr>
          <w:rFonts w:ascii="Times New Roman" w:hAnsi="Times New Roman"/>
          <w:sz w:val="28"/>
          <w:szCs w:val="28"/>
        </w:rPr>
        <w:t>, больше движений – больше мыслей и состояний, качество сигналов снижается.</w:t>
      </w:r>
    </w:p>
    <w:p w:rsidR="00840661" w:rsidRPr="00840661" w:rsidRDefault="00840661" w:rsidP="00840661">
      <w:pPr>
        <w:spacing w:line="360" w:lineRule="auto"/>
        <w:ind w:firstLine="709"/>
        <w:jc w:val="both"/>
        <w:rPr>
          <w:rFonts w:ascii="Times New Roman" w:hAnsi="Times New Roman"/>
          <w:sz w:val="28"/>
          <w:szCs w:val="28"/>
        </w:rPr>
      </w:pPr>
      <w:r w:rsidRPr="00840661">
        <w:rPr>
          <w:rFonts w:ascii="Times New Roman" w:hAnsi="Times New Roman"/>
          <w:sz w:val="28"/>
          <w:szCs w:val="28"/>
        </w:rPr>
        <w:t>В 2006 году Международный институт передовых телекоммуникационных исследований (ATR), расположенный близ Киото, совместно с компанией Honda, разработал и продемонстрировал в действии новый тип связи между человеком и машиной. Робот-манипулятор подчинялся мыслям испытуемого, без всякой видимой связи с ним.</w:t>
      </w:r>
    </w:p>
    <w:p w:rsidR="00840661" w:rsidRPr="00840661" w:rsidRDefault="00840661" w:rsidP="00840661">
      <w:pPr>
        <w:spacing w:line="360" w:lineRule="auto"/>
        <w:ind w:firstLine="709"/>
        <w:jc w:val="both"/>
        <w:rPr>
          <w:rFonts w:ascii="Times New Roman" w:hAnsi="Times New Roman"/>
          <w:sz w:val="28"/>
          <w:szCs w:val="28"/>
        </w:rPr>
      </w:pPr>
      <w:r w:rsidRPr="00840661">
        <w:rPr>
          <w:rFonts w:ascii="Times New Roman" w:hAnsi="Times New Roman"/>
          <w:sz w:val="28"/>
          <w:szCs w:val="28"/>
        </w:rPr>
        <w:t xml:space="preserve">BMI основан на ежесекундном анализе картины активности участков мозга, получаемой через </w:t>
      </w:r>
      <w:r w:rsidRPr="00840661">
        <w:rPr>
          <w:rFonts w:ascii="Times New Roman" w:hAnsi="Times New Roman"/>
          <w:b/>
          <w:bCs/>
          <w:sz w:val="28"/>
          <w:szCs w:val="28"/>
        </w:rPr>
        <w:t>магниторезонансное сканирование</w:t>
      </w:r>
      <w:r w:rsidRPr="00840661">
        <w:rPr>
          <w:rFonts w:ascii="Times New Roman" w:hAnsi="Times New Roman"/>
          <w:sz w:val="28"/>
          <w:szCs w:val="28"/>
        </w:rPr>
        <w:t>, а также на хитроумной программе, которая по этим данным вычисляет нервные сигналы в мозге, распознавая по ним выполняемые человеком движения (кисти и пальцев).</w:t>
      </w:r>
    </w:p>
    <w:p w:rsidR="00840661" w:rsidRPr="00840661" w:rsidRDefault="00840661" w:rsidP="00840661">
      <w:pPr>
        <w:spacing w:line="360" w:lineRule="auto"/>
        <w:ind w:firstLine="709"/>
        <w:jc w:val="both"/>
        <w:rPr>
          <w:rFonts w:ascii="Times New Roman" w:hAnsi="Times New Roman"/>
          <w:sz w:val="28"/>
          <w:szCs w:val="28"/>
        </w:rPr>
      </w:pPr>
      <w:r w:rsidRPr="00840661">
        <w:rPr>
          <w:rFonts w:ascii="Times New Roman" w:hAnsi="Times New Roman"/>
          <w:sz w:val="28"/>
          <w:szCs w:val="28"/>
        </w:rPr>
        <w:t>Пусть задержка между жестом человека и повторением движения манипулятором составляла примерно 7 секунд, всё равно достижение впечатляет. Тем более, что точность распознавания достигла 85%.</w:t>
      </w:r>
    </w:p>
    <w:p w:rsidR="00840661" w:rsidRPr="00840661" w:rsidRDefault="00840661" w:rsidP="00840661">
      <w:pPr>
        <w:spacing w:line="360" w:lineRule="auto"/>
        <w:ind w:firstLine="709"/>
        <w:jc w:val="both"/>
        <w:rPr>
          <w:rFonts w:ascii="Times New Roman" w:hAnsi="Times New Roman"/>
          <w:sz w:val="28"/>
          <w:szCs w:val="28"/>
        </w:rPr>
      </w:pPr>
      <w:r w:rsidRPr="00840661">
        <w:rPr>
          <w:rFonts w:ascii="Times New Roman" w:hAnsi="Times New Roman"/>
          <w:sz w:val="28"/>
          <w:szCs w:val="28"/>
        </w:rPr>
        <w:t>Авторы этого эксперимента особо подчёркивают два момента, отличающие их достижение от сходных ранних работ: здесь нет электродов, внедрённых в мозг, и даже просто контактов (которыми снимают энцефалограмму, к примеру), да и вообще — какого-либо соприкосновения с человеком.</w:t>
      </w:r>
    </w:p>
    <w:p w:rsidR="00840661" w:rsidRPr="00840661" w:rsidRDefault="00840661" w:rsidP="00840661">
      <w:pPr>
        <w:spacing w:line="360" w:lineRule="auto"/>
        <w:ind w:firstLine="709"/>
        <w:jc w:val="both"/>
        <w:rPr>
          <w:rFonts w:ascii="Times New Roman" w:hAnsi="Times New Roman"/>
          <w:sz w:val="28"/>
          <w:szCs w:val="28"/>
        </w:rPr>
      </w:pPr>
      <w:r w:rsidRPr="00840661">
        <w:rPr>
          <w:rFonts w:ascii="Times New Roman" w:hAnsi="Times New Roman"/>
          <w:sz w:val="28"/>
          <w:szCs w:val="28"/>
        </w:rPr>
        <w:t>И что ещё интереснее, правильное распознавание жестов машиной происходит в реальном времени, с первой попытки и на нетренированном "подопытном". Ранее людям приходилось стараться, чтобы получить от машины, считывающей мозговую деятельность, однозначно чёткую и видимую реакцию на свои мысли — нужное движение шарика на экране компьютера или ещё что-то подобное.</w:t>
      </w:r>
    </w:p>
    <w:p w:rsidR="00840661" w:rsidRPr="00840661" w:rsidRDefault="00840661" w:rsidP="00840661">
      <w:pPr>
        <w:spacing w:line="360" w:lineRule="auto"/>
        <w:ind w:firstLine="709"/>
        <w:jc w:val="both"/>
        <w:rPr>
          <w:rFonts w:ascii="Times New Roman" w:hAnsi="Times New Roman"/>
          <w:sz w:val="28"/>
          <w:szCs w:val="28"/>
        </w:rPr>
      </w:pPr>
      <w:r w:rsidRPr="00840661">
        <w:rPr>
          <w:rFonts w:ascii="Times New Roman" w:hAnsi="Times New Roman"/>
          <w:sz w:val="28"/>
          <w:szCs w:val="28"/>
        </w:rPr>
        <w:t>В том же году Питер Бруннер и его коллеги в медицинском исследовательском центре штата Нью-Йорк (Wadsworth Center) разработали очередной вариант интерфейса мозг-компьютер, позволяющий парализованным людям силой мысли составлять электронные письма.</w:t>
      </w:r>
    </w:p>
    <w:p w:rsidR="00840661" w:rsidRPr="00840661" w:rsidRDefault="00840661" w:rsidP="00840661">
      <w:pPr>
        <w:spacing w:line="360" w:lineRule="auto"/>
        <w:ind w:firstLine="709"/>
        <w:jc w:val="both"/>
        <w:rPr>
          <w:rFonts w:ascii="Times New Roman" w:hAnsi="Times New Roman"/>
          <w:sz w:val="28"/>
          <w:szCs w:val="28"/>
        </w:rPr>
      </w:pPr>
      <w:r w:rsidRPr="00840661">
        <w:rPr>
          <w:rFonts w:ascii="Times New Roman" w:hAnsi="Times New Roman"/>
          <w:sz w:val="28"/>
          <w:szCs w:val="28"/>
        </w:rPr>
        <w:t xml:space="preserve">Бруннер сосредоточился </w:t>
      </w:r>
      <w:r w:rsidRPr="00840661">
        <w:rPr>
          <w:rFonts w:ascii="Times New Roman" w:hAnsi="Times New Roman"/>
          <w:b/>
          <w:bCs/>
          <w:sz w:val="28"/>
          <w:szCs w:val="28"/>
        </w:rPr>
        <w:t>на проблеме мысленного письма</w:t>
      </w:r>
      <w:r w:rsidRPr="00840661">
        <w:rPr>
          <w:rFonts w:ascii="Times New Roman" w:hAnsi="Times New Roman"/>
          <w:sz w:val="28"/>
          <w:szCs w:val="28"/>
        </w:rPr>
        <w:t xml:space="preserve"> и, похоже, его система работает наиболее чётко и быстро среди всех прежних аналогов.</w:t>
      </w:r>
    </w:p>
    <w:p w:rsidR="00840661" w:rsidRPr="00840661" w:rsidRDefault="00840661" w:rsidP="00840661">
      <w:pPr>
        <w:spacing w:line="360" w:lineRule="auto"/>
        <w:ind w:firstLine="709"/>
        <w:jc w:val="both"/>
        <w:rPr>
          <w:rFonts w:ascii="Times New Roman" w:hAnsi="Times New Roman"/>
          <w:sz w:val="28"/>
          <w:szCs w:val="28"/>
        </w:rPr>
      </w:pPr>
      <w:r w:rsidRPr="00840661">
        <w:rPr>
          <w:rFonts w:ascii="Times New Roman" w:hAnsi="Times New Roman"/>
          <w:sz w:val="28"/>
          <w:szCs w:val="28"/>
        </w:rPr>
        <w:t>Специальная «шапка» с 24 электродами снимает картину деятельности мозга. Доброволец сидит напротив экрана компьютера и смотрит на таблицу с буквами. Машина хаотично подсвечивает их, с довольно большой частотой.</w:t>
      </w:r>
    </w:p>
    <w:p w:rsidR="00840661" w:rsidRPr="00840661" w:rsidRDefault="00840661" w:rsidP="00840661">
      <w:pPr>
        <w:spacing w:line="360" w:lineRule="auto"/>
        <w:ind w:firstLine="709"/>
        <w:jc w:val="both"/>
        <w:rPr>
          <w:rFonts w:ascii="Times New Roman" w:hAnsi="Times New Roman"/>
          <w:sz w:val="28"/>
          <w:szCs w:val="28"/>
        </w:rPr>
      </w:pPr>
      <w:r w:rsidRPr="00840661">
        <w:rPr>
          <w:rFonts w:ascii="Times New Roman" w:hAnsi="Times New Roman"/>
          <w:sz w:val="28"/>
          <w:szCs w:val="28"/>
        </w:rPr>
        <w:t>Каждый раз, когда пятно подсветки попадает на ту букву, о которой думает экспериментатор, его мозг посылает чуть-чуть более сильный сигнал. После нескольких совпадений (для верности), то есть, примерно через 15 секунд, компьютер ставит эту букву в письмо, и человек начинает смотреть на новую букву.</w:t>
      </w:r>
    </w:p>
    <w:p w:rsidR="00840661" w:rsidRDefault="00840661" w:rsidP="00840661">
      <w:pPr>
        <w:spacing w:line="360" w:lineRule="auto"/>
        <w:ind w:firstLine="709"/>
        <w:jc w:val="both"/>
        <w:rPr>
          <w:rFonts w:ascii="Times New Roman" w:hAnsi="Times New Roman"/>
          <w:sz w:val="28"/>
          <w:szCs w:val="28"/>
        </w:rPr>
      </w:pPr>
      <w:r w:rsidRPr="00840661">
        <w:rPr>
          <w:rFonts w:ascii="Times New Roman" w:hAnsi="Times New Roman"/>
          <w:sz w:val="28"/>
          <w:szCs w:val="28"/>
        </w:rPr>
        <w:t>Возможно, это невысокий темп, в сравнении с нормальным письмом. Но для парализованного пациента, к примеру, такая аппаратура станет настоящим сокровищем, позволяющим общаться с миром.</w:t>
      </w:r>
    </w:p>
    <w:p w:rsidR="00840661" w:rsidRDefault="00840661" w:rsidP="00840661">
      <w:pPr>
        <w:spacing w:line="360" w:lineRule="auto"/>
        <w:ind w:firstLine="709"/>
        <w:jc w:val="both"/>
        <w:rPr>
          <w:rFonts w:ascii="Times New Roman" w:hAnsi="Times New Roman"/>
          <w:sz w:val="28"/>
          <w:szCs w:val="28"/>
        </w:rPr>
      </w:pPr>
    </w:p>
    <w:p w:rsidR="00840661" w:rsidRPr="00840661" w:rsidRDefault="00840661" w:rsidP="00840661">
      <w:pPr>
        <w:spacing w:line="360" w:lineRule="auto"/>
        <w:ind w:firstLine="709"/>
        <w:jc w:val="center"/>
        <w:rPr>
          <w:rFonts w:ascii="Times New Roman" w:hAnsi="Times New Roman"/>
          <w:b/>
          <w:sz w:val="28"/>
          <w:szCs w:val="28"/>
        </w:rPr>
      </w:pPr>
      <w:r w:rsidRPr="00840661">
        <w:rPr>
          <w:rFonts w:ascii="Times New Roman" w:hAnsi="Times New Roman"/>
          <w:b/>
          <w:sz w:val="28"/>
          <w:szCs w:val="28"/>
        </w:rPr>
        <w:t>Примеры успешных разработок</w:t>
      </w:r>
    </w:p>
    <w:p w:rsidR="00840661" w:rsidRDefault="00840661" w:rsidP="00840661">
      <w:pPr>
        <w:spacing w:line="360" w:lineRule="auto"/>
        <w:ind w:firstLine="709"/>
        <w:jc w:val="both"/>
        <w:rPr>
          <w:rFonts w:ascii="Times New Roman" w:hAnsi="Times New Roman"/>
          <w:b/>
          <w:bCs/>
          <w:sz w:val="28"/>
          <w:szCs w:val="28"/>
        </w:rPr>
      </w:pPr>
    </w:p>
    <w:p w:rsidR="00840661" w:rsidRPr="00840661" w:rsidRDefault="00840661" w:rsidP="00840661">
      <w:pPr>
        <w:spacing w:line="360" w:lineRule="auto"/>
        <w:ind w:firstLine="709"/>
        <w:jc w:val="both"/>
        <w:rPr>
          <w:rFonts w:ascii="Times New Roman" w:hAnsi="Times New Roman"/>
          <w:sz w:val="28"/>
          <w:szCs w:val="28"/>
        </w:rPr>
      </w:pPr>
      <w:r w:rsidRPr="00840661">
        <w:rPr>
          <w:rFonts w:ascii="Times New Roman" w:hAnsi="Times New Roman"/>
          <w:b/>
          <w:bCs/>
          <w:sz w:val="28"/>
          <w:szCs w:val="28"/>
        </w:rPr>
        <w:t>Истоки.</w:t>
      </w:r>
      <w:r>
        <w:rPr>
          <w:rFonts w:ascii="Times New Roman" w:hAnsi="Times New Roman"/>
          <w:b/>
          <w:bCs/>
          <w:sz w:val="28"/>
          <w:szCs w:val="28"/>
        </w:rPr>
        <w:t xml:space="preserve"> </w:t>
      </w:r>
      <w:r w:rsidRPr="00840661">
        <w:rPr>
          <w:rFonts w:ascii="Times New Roman" w:hAnsi="Times New Roman"/>
          <w:sz w:val="28"/>
          <w:szCs w:val="28"/>
        </w:rPr>
        <w:t>В 1988 году Фарвел и Дончин (Farwell 1988) впервые реализовали систему “виртуальной клавиатуры», позволившей печатать текст, распознавая компонент Р300 при съеме зрительных вызванных потенциалов (ВП). После этого было разработано много различных модификаций BCI систем со все возрастающими возможностями, уже нашедшими свое применение как в клинике для общения с пациентами, полностью утратившими возможность движения (Birbaumer 1999), так и инновационные технологические проекты по дистанционному управлению роботами (Millán 2004).</w:t>
      </w:r>
    </w:p>
    <w:p w:rsidR="00840661" w:rsidRDefault="00840661" w:rsidP="00840661">
      <w:pPr>
        <w:spacing w:line="360" w:lineRule="auto"/>
        <w:ind w:firstLine="709"/>
        <w:jc w:val="both"/>
        <w:rPr>
          <w:rFonts w:ascii="Times New Roman" w:hAnsi="Times New Roman"/>
          <w:b/>
          <w:bCs/>
          <w:sz w:val="28"/>
          <w:szCs w:val="28"/>
        </w:rPr>
      </w:pPr>
    </w:p>
    <w:p w:rsidR="00840661" w:rsidRPr="00840661" w:rsidRDefault="00840661" w:rsidP="00840661">
      <w:pPr>
        <w:spacing w:line="360" w:lineRule="auto"/>
        <w:ind w:firstLine="709"/>
        <w:jc w:val="center"/>
        <w:rPr>
          <w:rFonts w:ascii="Times New Roman" w:hAnsi="Times New Roman"/>
          <w:b/>
          <w:bCs/>
          <w:sz w:val="28"/>
          <w:szCs w:val="28"/>
        </w:rPr>
      </w:pPr>
      <w:r>
        <w:rPr>
          <w:rFonts w:ascii="Times New Roman" w:hAnsi="Times New Roman"/>
          <w:b/>
          <w:bCs/>
          <w:sz w:val="28"/>
          <w:szCs w:val="28"/>
        </w:rPr>
        <w:t>BrainGate</w:t>
      </w:r>
    </w:p>
    <w:p w:rsidR="00840661" w:rsidRDefault="00840661" w:rsidP="00840661">
      <w:pPr>
        <w:spacing w:line="360" w:lineRule="auto"/>
        <w:ind w:firstLine="709"/>
        <w:jc w:val="both"/>
        <w:rPr>
          <w:rFonts w:ascii="Times New Roman" w:hAnsi="Times New Roman"/>
          <w:sz w:val="28"/>
          <w:szCs w:val="28"/>
        </w:rPr>
      </w:pPr>
    </w:p>
    <w:p w:rsidR="00840661" w:rsidRPr="00840661" w:rsidRDefault="00840661" w:rsidP="00840661">
      <w:pPr>
        <w:spacing w:line="360" w:lineRule="auto"/>
        <w:ind w:firstLine="709"/>
        <w:jc w:val="both"/>
        <w:rPr>
          <w:rFonts w:ascii="Times New Roman" w:hAnsi="Times New Roman"/>
          <w:sz w:val="28"/>
          <w:szCs w:val="28"/>
        </w:rPr>
      </w:pPr>
      <w:r w:rsidRPr="00840661">
        <w:rPr>
          <w:rFonts w:ascii="Times New Roman" w:hAnsi="Times New Roman"/>
          <w:sz w:val="28"/>
          <w:szCs w:val="28"/>
        </w:rPr>
        <w:t>Мэттью Нейгл (Matthew Nagle), бывшая футбольная звезда из Веймута (штат Массачусетс), оказался парализованным от плечевого пояса и ниже после того, как во время драки в 2001 году получил ножевое ранение, безнадёжно травмировавшее спинной мозг.</w:t>
      </w:r>
    </w:p>
    <w:p w:rsidR="00840661" w:rsidRDefault="00840661" w:rsidP="00840661">
      <w:pPr>
        <w:spacing w:line="360" w:lineRule="auto"/>
        <w:ind w:firstLine="709"/>
        <w:jc w:val="both"/>
        <w:rPr>
          <w:rFonts w:ascii="Times New Roman" w:hAnsi="Times New Roman"/>
          <w:sz w:val="28"/>
          <w:szCs w:val="28"/>
        </w:rPr>
      </w:pPr>
      <w:r w:rsidRPr="00840661">
        <w:rPr>
          <w:rFonts w:ascii="Times New Roman" w:hAnsi="Times New Roman"/>
          <w:sz w:val="28"/>
          <w:szCs w:val="28"/>
        </w:rPr>
        <w:t>Через некоторое время ему предложили поучаствовать в эксперименте, который мог бы частично решить проблему его обездвиженности. Для исследования использовали систему BrainGate, разрабатываемую американской компанией Cyberkinetics Neurotechnology Systems.</w:t>
      </w:r>
    </w:p>
    <w:p w:rsidR="00840661" w:rsidRDefault="00840661" w:rsidP="00840661">
      <w:pPr>
        <w:spacing w:line="360" w:lineRule="auto"/>
        <w:ind w:firstLine="709"/>
        <w:jc w:val="both"/>
        <w:rPr>
          <w:rFonts w:ascii="Times New Roman" w:hAnsi="Times New Roman"/>
          <w:sz w:val="28"/>
          <w:szCs w:val="28"/>
        </w:rPr>
      </w:pPr>
    </w:p>
    <w:p w:rsidR="00840661" w:rsidRDefault="00675001" w:rsidP="00840661">
      <w:pPr>
        <w:spacing w:line="360" w:lineRule="auto"/>
        <w:ind w:firstLine="709"/>
        <w:jc w:val="both"/>
        <w:rPr>
          <w:rFonts w:ascii="Times New Roman" w:hAnsi="Times New Roman"/>
          <w:sz w:val="28"/>
          <w:szCs w:val="28"/>
        </w:rPr>
      </w:pPr>
      <w:r>
        <w:rPr>
          <w:noProof/>
        </w:rPr>
        <w:pict>
          <v:shape id="_x0000_s1027" type="#_x0000_t75" style="position:absolute;left:0;text-align:left;margin-left:25.45pt;margin-top:14.9pt;width:198pt;height:140.4pt;z-index:251658240;mso-wrap-distance-left:0;mso-wrap-distance-right:0" filled="t">
            <v:fill color2="black"/>
            <v:imagedata r:id="rId6" o:title=""/>
            <w10:wrap type="square" side="largest"/>
          </v:shape>
        </w:pict>
      </w:r>
    </w:p>
    <w:p w:rsidR="00840661" w:rsidRDefault="00840661" w:rsidP="00840661">
      <w:pPr>
        <w:spacing w:line="360" w:lineRule="auto"/>
        <w:ind w:firstLine="709"/>
        <w:jc w:val="both"/>
        <w:rPr>
          <w:rFonts w:ascii="Times New Roman" w:hAnsi="Times New Roman"/>
          <w:sz w:val="28"/>
          <w:szCs w:val="28"/>
        </w:rPr>
      </w:pPr>
    </w:p>
    <w:p w:rsidR="00840661" w:rsidRPr="00840661" w:rsidRDefault="00840661" w:rsidP="00840661">
      <w:pPr>
        <w:spacing w:line="360" w:lineRule="auto"/>
        <w:ind w:firstLine="709"/>
        <w:jc w:val="both"/>
        <w:rPr>
          <w:rFonts w:ascii="Times New Roman" w:hAnsi="Times New Roman"/>
          <w:sz w:val="28"/>
          <w:szCs w:val="28"/>
        </w:rPr>
      </w:pPr>
    </w:p>
    <w:p w:rsidR="00840661" w:rsidRDefault="00840661" w:rsidP="00840661">
      <w:pPr>
        <w:spacing w:line="360" w:lineRule="auto"/>
        <w:ind w:firstLine="709"/>
        <w:jc w:val="both"/>
        <w:rPr>
          <w:rFonts w:ascii="Times New Roman" w:hAnsi="Times New Roman"/>
          <w:sz w:val="28"/>
          <w:szCs w:val="28"/>
        </w:rPr>
      </w:pPr>
    </w:p>
    <w:p w:rsidR="00840661" w:rsidRDefault="00840661" w:rsidP="00840661">
      <w:pPr>
        <w:spacing w:line="360" w:lineRule="auto"/>
        <w:ind w:firstLine="709"/>
        <w:jc w:val="both"/>
        <w:rPr>
          <w:rFonts w:ascii="Times New Roman" w:hAnsi="Times New Roman"/>
          <w:sz w:val="28"/>
          <w:szCs w:val="28"/>
        </w:rPr>
      </w:pPr>
    </w:p>
    <w:p w:rsidR="00840661" w:rsidRDefault="00840661" w:rsidP="00840661">
      <w:pPr>
        <w:spacing w:line="360" w:lineRule="auto"/>
        <w:ind w:firstLine="709"/>
        <w:jc w:val="both"/>
        <w:rPr>
          <w:rFonts w:ascii="Times New Roman" w:hAnsi="Times New Roman"/>
          <w:sz w:val="28"/>
          <w:szCs w:val="28"/>
        </w:rPr>
      </w:pPr>
    </w:p>
    <w:p w:rsidR="00840661" w:rsidRDefault="00840661" w:rsidP="00840661">
      <w:pPr>
        <w:spacing w:line="360" w:lineRule="auto"/>
        <w:ind w:firstLine="709"/>
        <w:jc w:val="both"/>
        <w:rPr>
          <w:rFonts w:ascii="Times New Roman" w:hAnsi="Times New Roman"/>
          <w:sz w:val="28"/>
          <w:szCs w:val="28"/>
        </w:rPr>
      </w:pPr>
    </w:p>
    <w:p w:rsidR="00840661" w:rsidRDefault="00840661" w:rsidP="00840661">
      <w:pPr>
        <w:spacing w:line="360" w:lineRule="auto"/>
        <w:ind w:firstLine="709"/>
        <w:jc w:val="both"/>
        <w:rPr>
          <w:rFonts w:ascii="Times New Roman" w:hAnsi="Times New Roman"/>
          <w:sz w:val="28"/>
          <w:szCs w:val="28"/>
        </w:rPr>
      </w:pPr>
    </w:p>
    <w:p w:rsidR="00840661" w:rsidRPr="00840661" w:rsidRDefault="00840661" w:rsidP="00840661">
      <w:pPr>
        <w:spacing w:line="360" w:lineRule="auto"/>
        <w:ind w:firstLine="709"/>
        <w:jc w:val="both"/>
        <w:rPr>
          <w:rFonts w:ascii="Times New Roman" w:hAnsi="Times New Roman"/>
          <w:sz w:val="28"/>
          <w:szCs w:val="28"/>
        </w:rPr>
      </w:pPr>
      <w:r w:rsidRPr="00840661">
        <w:rPr>
          <w:rFonts w:ascii="Times New Roman" w:hAnsi="Times New Roman"/>
          <w:sz w:val="28"/>
          <w:szCs w:val="28"/>
        </w:rPr>
        <w:t>Общий принцип работы такого устройства несложен. Сигналы, которые формируются в мозге, передаются через сенсор — квадратную пластинку четыре на четыре миллиметра с сотней крошечных электродов. Эти электроды представляют собой крошечные миллиметровые металлические иголочки, проникающие непосредственно в кору мозга.</w:t>
      </w:r>
    </w:p>
    <w:p w:rsidR="00840661" w:rsidRPr="00840661" w:rsidRDefault="00840661" w:rsidP="00840661">
      <w:pPr>
        <w:spacing w:line="360" w:lineRule="auto"/>
        <w:ind w:firstLine="709"/>
        <w:jc w:val="both"/>
        <w:rPr>
          <w:rFonts w:ascii="Times New Roman" w:hAnsi="Times New Roman"/>
          <w:sz w:val="28"/>
          <w:szCs w:val="28"/>
        </w:rPr>
      </w:pPr>
      <w:r w:rsidRPr="00840661">
        <w:rPr>
          <w:rFonts w:ascii="Times New Roman" w:hAnsi="Times New Roman"/>
          <w:sz w:val="28"/>
          <w:szCs w:val="28"/>
        </w:rPr>
        <w:t>Этот сенсор контактирует с моторной зоной коры головного мозга, отвечающей за движение левой руки, и соединяется с разъёмом, укреплённым в отверстии в черепной коробке.</w:t>
      </w:r>
    </w:p>
    <w:p w:rsidR="00840661" w:rsidRPr="00840661" w:rsidRDefault="00840661" w:rsidP="00840661">
      <w:pPr>
        <w:spacing w:line="360" w:lineRule="auto"/>
        <w:ind w:firstLine="709"/>
        <w:jc w:val="both"/>
        <w:rPr>
          <w:rFonts w:ascii="Times New Roman" w:hAnsi="Times New Roman"/>
          <w:sz w:val="28"/>
          <w:szCs w:val="28"/>
        </w:rPr>
      </w:pPr>
      <w:r w:rsidRPr="00840661">
        <w:rPr>
          <w:rFonts w:ascii="Times New Roman" w:hAnsi="Times New Roman"/>
          <w:sz w:val="28"/>
          <w:szCs w:val="28"/>
        </w:rPr>
        <w:t>При попытке совершить какое-то движение в моторной зоне возникает электрический импульс, который передаётся через вживлённые электроды в компьютер.</w:t>
      </w:r>
    </w:p>
    <w:p w:rsidR="00840661" w:rsidRPr="00840661" w:rsidRDefault="00840661" w:rsidP="00840661">
      <w:pPr>
        <w:spacing w:line="360" w:lineRule="auto"/>
        <w:ind w:firstLine="709"/>
        <w:jc w:val="both"/>
        <w:rPr>
          <w:rFonts w:ascii="Times New Roman" w:hAnsi="Times New Roman"/>
          <w:sz w:val="28"/>
          <w:szCs w:val="28"/>
        </w:rPr>
      </w:pPr>
      <w:r w:rsidRPr="00840661">
        <w:rPr>
          <w:rFonts w:ascii="Times New Roman" w:hAnsi="Times New Roman"/>
          <w:sz w:val="28"/>
          <w:szCs w:val="28"/>
        </w:rPr>
        <w:t>Когда нужно начать эксперимент и задействовать какое-то внешнее устройство, техник подключает к разъёму кабель, ведущий к компьютеру. Если во время подключения Мэтт попытается представить себе движение собственной руки, то сенсор «подслушает» сигналы двигательных нейронов, которые активируются в тот момент, и передаст их на подключённое устройство, например, монитор или робот-протез.</w:t>
      </w:r>
    </w:p>
    <w:p w:rsidR="00840661" w:rsidRPr="00840661" w:rsidRDefault="00840661" w:rsidP="00840661">
      <w:pPr>
        <w:spacing w:line="360" w:lineRule="auto"/>
        <w:ind w:firstLine="709"/>
        <w:jc w:val="both"/>
        <w:rPr>
          <w:rFonts w:ascii="Times New Roman" w:hAnsi="Times New Roman"/>
          <w:sz w:val="28"/>
          <w:szCs w:val="28"/>
        </w:rPr>
      </w:pPr>
      <w:r w:rsidRPr="00840661">
        <w:rPr>
          <w:rFonts w:ascii="Times New Roman" w:hAnsi="Times New Roman"/>
          <w:sz w:val="28"/>
          <w:szCs w:val="28"/>
        </w:rPr>
        <w:t>Первым в мире человеком с мозговым имплантатом и стал 25-летний Мэттью Нейгл. С помощью вживлённого устройства он получил возможность управлять курсором на экране, читать электронную почту, играть в несложные видеоигры и даже что-то рисовать. Ещё он научился переключать каналы и громкость телевизора и шевелить электромеханической рукой, ни сделав для этого ни одного движения.</w:t>
      </w:r>
    </w:p>
    <w:p w:rsidR="00840661" w:rsidRDefault="00840661" w:rsidP="00840661">
      <w:pPr>
        <w:spacing w:line="360" w:lineRule="auto"/>
        <w:ind w:firstLine="709"/>
        <w:jc w:val="both"/>
        <w:rPr>
          <w:rFonts w:ascii="Times New Roman" w:hAnsi="Times New Roman"/>
          <w:b/>
          <w:bCs/>
          <w:sz w:val="28"/>
          <w:szCs w:val="28"/>
        </w:rPr>
      </w:pPr>
    </w:p>
    <w:p w:rsidR="00840661" w:rsidRPr="00840661" w:rsidRDefault="00840661" w:rsidP="00840661">
      <w:pPr>
        <w:spacing w:line="360" w:lineRule="auto"/>
        <w:ind w:firstLine="709"/>
        <w:jc w:val="center"/>
        <w:rPr>
          <w:rFonts w:ascii="Times New Roman" w:hAnsi="Times New Roman"/>
          <w:b/>
          <w:bCs/>
          <w:sz w:val="28"/>
          <w:szCs w:val="28"/>
        </w:rPr>
      </w:pPr>
      <w:r>
        <w:rPr>
          <w:rFonts w:ascii="Times New Roman" w:hAnsi="Times New Roman"/>
          <w:b/>
          <w:bCs/>
          <w:sz w:val="28"/>
          <w:szCs w:val="28"/>
        </w:rPr>
        <w:t>Рука EMAS</w:t>
      </w:r>
    </w:p>
    <w:p w:rsidR="00840661" w:rsidRDefault="00840661" w:rsidP="00840661">
      <w:pPr>
        <w:spacing w:line="360" w:lineRule="auto"/>
        <w:ind w:firstLine="709"/>
        <w:jc w:val="both"/>
        <w:rPr>
          <w:rFonts w:ascii="Times New Roman" w:hAnsi="Times New Roman"/>
          <w:sz w:val="28"/>
          <w:szCs w:val="28"/>
        </w:rPr>
      </w:pPr>
    </w:p>
    <w:p w:rsidR="00840661" w:rsidRPr="00840661" w:rsidRDefault="00840661" w:rsidP="00840661">
      <w:pPr>
        <w:spacing w:line="360" w:lineRule="auto"/>
        <w:ind w:firstLine="709"/>
        <w:jc w:val="both"/>
        <w:rPr>
          <w:rFonts w:ascii="Times New Roman" w:hAnsi="Times New Roman"/>
          <w:sz w:val="28"/>
          <w:szCs w:val="28"/>
        </w:rPr>
      </w:pPr>
      <w:r w:rsidRPr="00840661">
        <w:rPr>
          <w:rFonts w:ascii="Times New Roman" w:hAnsi="Times New Roman"/>
          <w:sz w:val="28"/>
          <w:szCs w:val="28"/>
        </w:rPr>
        <w:t>Кэмпбелл Эйрд лишился правой руки в 1982 году: её пришлось ампутировать по плечо, чтобы остановить рак мускулов. И когда в 1993 году группе исследователей из отделения ортопедической хирургии Эдинбургского университета (Edinburgh University Department of Orthopaedic Surgery) понадобился испытатель только что созданной электронной руки EMAS (Edinburgh Modular Arm System), Эйрд записался добровольцем. По словам Эйрда, бионическая рука дала ему возможность вернуться к любимому хобби - полетать на спортивном самолёте. А также позаниматься в тире стрельбой.</w:t>
      </w:r>
    </w:p>
    <w:p w:rsidR="00840661" w:rsidRPr="00840661" w:rsidRDefault="00840661" w:rsidP="00840661">
      <w:pPr>
        <w:spacing w:line="360" w:lineRule="auto"/>
        <w:ind w:firstLine="709"/>
        <w:jc w:val="both"/>
        <w:rPr>
          <w:rFonts w:ascii="Times New Roman" w:hAnsi="Times New Roman"/>
          <w:sz w:val="28"/>
          <w:szCs w:val="28"/>
        </w:rPr>
      </w:pPr>
      <w:r w:rsidRPr="00840661">
        <w:rPr>
          <w:rFonts w:ascii="Times New Roman" w:hAnsi="Times New Roman"/>
          <w:sz w:val="28"/>
          <w:szCs w:val="28"/>
        </w:rPr>
        <w:t>Над EMAS с 1987 года под руководством Дэвида Гоу (David Gow) работает группа из четырёх биоинженеров.</w:t>
      </w:r>
    </w:p>
    <w:p w:rsidR="00840661" w:rsidRPr="00840661" w:rsidRDefault="00840661" w:rsidP="00840661">
      <w:pPr>
        <w:spacing w:line="360" w:lineRule="auto"/>
        <w:ind w:firstLine="709"/>
        <w:jc w:val="both"/>
        <w:rPr>
          <w:rFonts w:ascii="Times New Roman" w:hAnsi="Times New Roman"/>
          <w:sz w:val="28"/>
          <w:szCs w:val="28"/>
        </w:rPr>
      </w:pPr>
      <w:r w:rsidRPr="00840661">
        <w:rPr>
          <w:rFonts w:ascii="Times New Roman" w:hAnsi="Times New Roman"/>
          <w:sz w:val="28"/>
          <w:szCs w:val="28"/>
        </w:rPr>
        <w:t>Бионическим протез называется, потому что с помощью техники восстанавливает биологическую функцию. В отличие от всех остальных электромеханических рук EMAS отличает возможность вращения в плече, тогда как ранее подвижность ограничивалась двумя основными узлами — локтем и запястьем.</w:t>
      </w:r>
    </w:p>
    <w:p w:rsidR="00840661" w:rsidRPr="00840661" w:rsidRDefault="00840661" w:rsidP="00840661">
      <w:pPr>
        <w:spacing w:line="360" w:lineRule="auto"/>
        <w:ind w:firstLine="709"/>
        <w:jc w:val="both"/>
        <w:rPr>
          <w:rFonts w:ascii="Times New Roman" w:hAnsi="Times New Roman"/>
          <w:sz w:val="28"/>
          <w:szCs w:val="28"/>
        </w:rPr>
      </w:pPr>
      <w:r w:rsidRPr="00840661">
        <w:rPr>
          <w:rFonts w:ascii="Times New Roman" w:hAnsi="Times New Roman"/>
          <w:sz w:val="28"/>
          <w:szCs w:val="28"/>
        </w:rPr>
        <w:t>Точно не известно, каким образом Эйрд руководил EMAS. Вроде как система «подбирает» нервные импульсы или слабые токи, исходящие от мускулов плеча. (а не от мозга). Эти сигналы электроника «переводит» в определённые движения.</w:t>
      </w:r>
    </w:p>
    <w:p w:rsidR="00840661" w:rsidRDefault="00840661" w:rsidP="00840661">
      <w:pPr>
        <w:spacing w:line="360" w:lineRule="auto"/>
        <w:ind w:firstLine="709"/>
        <w:jc w:val="both"/>
        <w:rPr>
          <w:rFonts w:ascii="Times New Roman" w:hAnsi="Times New Roman"/>
          <w:b/>
          <w:bCs/>
          <w:sz w:val="28"/>
          <w:szCs w:val="28"/>
        </w:rPr>
      </w:pPr>
    </w:p>
    <w:p w:rsidR="00840661" w:rsidRPr="00840661" w:rsidRDefault="00840661" w:rsidP="00840661">
      <w:pPr>
        <w:spacing w:line="360" w:lineRule="auto"/>
        <w:ind w:firstLine="709"/>
        <w:jc w:val="center"/>
        <w:rPr>
          <w:rFonts w:ascii="Times New Roman" w:hAnsi="Times New Roman"/>
          <w:b/>
          <w:bCs/>
          <w:sz w:val="28"/>
          <w:szCs w:val="28"/>
        </w:rPr>
      </w:pPr>
      <w:r>
        <w:rPr>
          <w:rFonts w:ascii="Times New Roman" w:hAnsi="Times New Roman"/>
          <w:b/>
          <w:bCs/>
          <w:sz w:val="28"/>
          <w:szCs w:val="28"/>
        </w:rPr>
        <w:t>BMI от Honda</w:t>
      </w:r>
    </w:p>
    <w:p w:rsidR="00840661" w:rsidRDefault="00840661" w:rsidP="00840661">
      <w:pPr>
        <w:spacing w:line="360" w:lineRule="auto"/>
        <w:ind w:firstLine="709"/>
        <w:jc w:val="both"/>
        <w:rPr>
          <w:rFonts w:ascii="Times New Roman" w:hAnsi="Times New Roman"/>
          <w:sz w:val="28"/>
          <w:szCs w:val="28"/>
        </w:rPr>
      </w:pPr>
    </w:p>
    <w:p w:rsidR="00840661" w:rsidRPr="00840661" w:rsidRDefault="00840661" w:rsidP="00840661">
      <w:pPr>
        <w:spacing w:line="360" w:lineRule="auto"/>
        <w:ind w:firstLine="709"/>
        <w:jc w:val="both"/>
        <w:rPr>
          <w:rFonts w:ascii="Times New Roman" w:hAnsi="Times New Roman"/>
          <w:sz w:val="28"/>
          <w:szCs w:val="28"/>
        </w:rPr>
      </w:pPr>
      <w:r w:rsidRPr="00840661">
        <w:rPr>
          <w:rFonts w:ascii="Times New Roman" w:hAnsi="Times New Roman"/>
          <w:sz w:val="28"/>
          <w:szCs w:val="28"/>
        </w:rPr>
        <w:t>Исследовательский институт Хонда (Honda Research Institute) в сотрудничестве с Advanced Telecommunications Research (ATR) и корпорацией Шимадзу (Shimadzu Corporation) добились управления роботов с помощью человеческого мозга, так называемого мозгово-машинного интерфейса (Brain Machine Interface).</w:t>
      </w:r>
    </w:p>
    <w:p w:rsidR="00840661" w:rsidRPr="00840661" w:rsidRDefault="00840661" w:rsidP="00840661">
      <w:pPr>
        <w:spacing w:line="360" w:lineRule="auto"/>
        <w:ind w:firstLine="709"/>
        <w:jc w:val="both"/>
        <w:rPr>
          <w:rFonts w:ascii="Times New Roman" w:hAnsi="Times New Roman"/>
          <w:sz w:val="28"/>
          <w:szCs w:val="28"/>
        </w:rPr>
      </w:pPr>
      <w:r w:rsidRPr="00840661">
        <w:rPr>
          <w:rFonts w:ascii="Times New Roman" w:hAnsi="Times New Roman"/>
          <w:sz w:val="28"/>
          <w:szCs w:val="28"/>
        </w:rPr>
        <w:t>Для этого человеку на голову одевается шапочка, которая с помощью датчиков для измерения электрического потенциала кожи, мозгового кровотока снимают сигнал от человека и передают роботу. А робот, соответственно должен выполнять эти команды. Прием, обработка сигнала и выполнение команды роботом занимает несколько секунд.</w:t>
      </w:r>
    </w:p>
    <w:p w:rsidR="00840661" w:rsidRPr="00840661" w:rsidRDefault="00840661" w:rsidP="00840661">
      <w:pPr>
        <w:spacing w:line="360" w:lineRule="auto"/>
        <w:ind w:firstLine="709"/>
        <w:jc w:val="both"/>
        <w:rPr>
          <w:rFonts w:ascii="Times New Roman" w:hAnsi="Times New Roman"/>
          <w:sz w:val="28"/>
          <w:szCs w:val="28"/>
        </w:rPr>
      </w:pPr>
      <w:r w:rsidRPr="00840661">
        <w:rPr>
          <w:rFonts w:ascii="Times New Roman" w:hAnsi="Times New Roman"/>
          <w:sz w:val="28"/>
          <w:szCs w:val="28"/>
        </w:rPr>
        <w:t>Данная технология не нова, с ней уже давно экспериментируют. Однако, разработчики утверждают, что данная технология сегодня достигает самой высокой в мире точности исполнения роботом мысленных приказов человека – точность до 90%, причем без необходимости в длительной специальной подготовке человека. Конечно, технология пока несовершенна: например, нужно несколько часов времени для адаптации системы под каждого конкретного пользователя.</w:t>
      </w:r>
    </w:p>
    <w:p w:rsidR="00840661" w:rsidRPr="00840661" w:rsidRDefault="00840661" w:rsidP="00840661">
      <w:pPr>
        <w:spacing w:line="360" w:lineRule="auto"/>
        <w:ind w:firstLine="709"/>
        <w:jc w:val="both"/>
        <w:rPr>
          <w:rFonts w:ascii="Times New Roman" w:hAnsi="Times New Roman"/>
          <w:sz w:val="28"/>
          <w:szCs w:val="28"/>
        </w:rPr>
      </w:pPr>
      <w:r w:rsidRPr="00840661">
        <w:rPr>
          <w:rFonts w:ascii="Times New Roman" w:hAnsi="Times New Roman"/>
          <w:sz w:val="28"/>
          <w:szCs w:val="28"/>
        </w:rPr>
        <w:t>Предполагается, что эта технология со временем может позволить миллионам инвалидов управлять роботами или инвалидными колясками, а также даст множество других возможностей.</w:t>
      </w:r>
    </w:p>
    <w:p w:rsidR="00840661" w:rsidRDefault="00840661" w:rsidP="00840661">
      <w:pPr>
        <w:spacing w:line="360" w:lineRule="auto"/>
        <w:ind w:firstLine="709"/>
        <w:jc w:val="both"/>
        <w:rPr>
          <w:rFonts w:ascii="Times New Roman" w:hAnsi="Times New Roman"/>
          <w:b/>
          <w:bCs/>
          <w:sz w:val="28"/>
          <w:szCs w:val="28"/>
        </w:rPr>
      </w:pPr>
    </w:p>
    <w:p w:rsidR="00840661" w:rsidRDefault="00840661" w:rsidP="00840661">
      <w:pPr>
        <w:spacing w:line="360" w:lineRule="auto"/>
        <w:ind w:firstLine="709"/>
        <w:jc w:val="center"/>
        <w:rPr>
          <w:rFonts w:ascii="Times New Roman" w:hAnsi="Times New Roman"/>
          <w:b/>
          <w:bCs/>
          <w:sz w:val="28"/>
          <w:szCs w:val="28"/>
        </w:rPr>
      </w:pPr>
      <w:r w:rsidRPr="00840661">
        <w:rPr>
          <w:rFonts w:ascii="Times New Roman" w:hAnsi="Times New Roman"/>
          <w:b/>
          <w:bCs/>
          <w:sz w:val="28"/>
          <w:szCs w:val="28"/>
        </w:rPr>
        <w:t>Mindball</w:t>
      </w:r>
    </w:p>
    <w:p w:rsidR="00840661" w:rsidRPr="00840661" w:rsidRDefault="00840661" w:rsidP="00840661">
      <w:pPr>
        <w:spacing w:line="360" w:lineRule="auto"/>
        <w:ind w:firstLine="709"/>
        <w:jc w:val="both"/>
        <w:rPr>
          <w:rFonts w:ascii="Times New Roman" w:hAnsi="Times New Roman"/>
          <w:b/>
          <w:bCs/>
          <w:sz w:val="28"/>
          <w:szCs w:val="28"/>
        </w:rPr>
      </w:pPr>
    </w:p>
    <w:p w:rsidR="00840661" w:rsidRPr="00840661" w:rsidRDefault="00840661" w:rsidP="00840661">
      <w:pPr>
        <w:spacing w:line="360" w:lineRule="auto"/>
        <w:ind w:firstLine="709"/>
        <w:jc w:val="both"/>
        <w:rPr>
          <w:rFonts w:ascii="Times New Roman" w:hAnsi="Times New Roman"/>
          <w:sz w:val="28"/>
          <w:szCs w:val="28"/>
        </w:rPr>
      </w:pPr>
      <w:r w:rsidRPr="00840661">
        <w:rPr>
          <w:rFonts w:ascii="Times New Roman" w:hAnsi="Times New Roman"/>
          <w:sz w:val="28"/>
          <w:szCs w:val="28"/>
        </w:rPr>
        <w:t>Mindball — настольная игра для двух игроков, в которой они должны с помощью электрической активности своего мозга управлять движениями катящегося по столу мячика. Игра производится шведской компанией Interactive Productline. Игроки надевают на лоб повязки с датчиками, регистрирующими активность различных областей мозга. Эта система основана на электроэнцефалографии (ЭЭГ), то есть — регистрации биоэлектрической активности отдельных зон, областей и долей мозга. Датчики отслеживают альфа— и тета-волны мозга, которые исходят при интенсивной концентрации и глубоком расслаблении. Датчики связаны с компьютером, который с помощью спрятанных под столом магнитов управляет перемещением стального мячика по игровому полю.</w:t>
      </w:r>
    </w:p>
    <w:p w:rsidR="00840661" w:rsidRPr="00840661" w:rsidRDefault="00840661" w:rsidP="00840661">
      <w:pPr>
        <w:spacing w:line="360" w:lineRule="auto"/>
        <w:ind w:firstLine="709"/>
        <w:jc w:val="both"/>
        <w:rPr>
          <w:rFonts w:ascii="Times New Roman" w:hAnsi="Times New Roman"/>
          <w:sz w:val="28"/>
          <w:szCs w:val="28"/>
        </w:rPr>
      </w:pPr>
      <w:r w:rsidRPr="00840661">
        <w:rPr>
          <w:rFonts w:ascii="Times New Roman" w:hAnsi="Times New Roman"/>
          <w:sz w:val="28"/>
          <w:szCs w:val="28"/>
        </w:rPr>
        <w:t>Побеждает тот, кто сумеет максимально расслабиться. В этом случае мяч покатится к воротам противника.</w:t>
      </w:r>
    </w:p>
    <w:p w:rsidR="00840661" w:rsidRPr="00840661" w:rsidRDefault="00840661" w:rsidP="00840661">
      <w:pPr>
        <w:spacing w:line="360" w:lineRule="auto"/>
        <w:ind w:firstLine="709"/>
        <w:jc w:val="both"/>
        <w:rPr>
          <w:rFonts w:ascii="Times New Roman" w:hAnsi="Times New Roman"/>
          <w:sz w:val="28"/>
          <w:szCs w:val="28"/>
        </w:rPr>
      </w:pPr>
      <w:r w:rsidRPr="00840661">
        <w:rPr>
          <w:rFonts w:ascii="Times New Roman" w:hAnsi="Times New Roman"/>
          <w:sz w:val="28"/>
          <w:szCs w:val="28"/>
        </w:rPr>
        <w:t>Электроэнцефалограммы игроков чётко отображаются на мониторе, что делает Mindball настоящим зрелищем для публики, которая видит не только катающийся мячик и лица игроков, но и «научные» диаграммы.</w:t>
      </w:r>
    </w:p>
    <w:p w:rsidR="00840661" w:rsidRDefault="00840661" w:rsidP="00840661">
      <w:pPr>
        <w:spacing w:line="360" w:lineRule="auto"/>
        <w:ind w:firstLine="709"/>
        <w:jc w:val="both"/>
        <w:rPr>
          <w:rFonts w:ascii="Times New Roman" w:hAnsi="Times New Roman"/>
          <w:b/>
          <w:bCs/>
          <w:sz w:val="28"/>
          <w:szCs w:val="28"/>
        </w:rPr>
      </w:pPr>
    </w:p>
    <w:p w:rsidR="00840661" w:rsidRPr="00840661" w:rsidRDefault="00840661" w:rsidP="00840661">
      <w:pPr>
        <w:spacing w:line="360" w:lineRule="auto"/>
        <w:ind w:firstLine="709"/>
        <w:jc w:val="center"/>
        <w:rPr>
          <w:rFonts w:ascii="Times New Roman" w:hAnsi="Times New Roman"/>
          <w:b/>
          <w:bCs/>
          <w:sz w:val="28"/>
          <w:szCs w:val="28"/>
        </w:rPr>
      </w:pPr>
      <w:r>
        <w:rPr>
          <w:rFonts w:ascii="Times New Roman" w:hAnsi="Times New Roman"/>
          <w:b/>
          <w:bCs/>
          <w:sz w:val="28"/>
          <w:szCs w:val="28"/>
        </w:rPr>
        <w:t>NIA</w:t>
      </w:r>
    </w:p>
    <w:p w:rsidR="00840661" w:rsidRDefault="00840661" w:rsidP="00840661">
      <w:pPr>
        <w:spacing w:line="360" w:lineRule="auto"/>
        <w:ind w:firstLine="709"/>
        <w:jc w:val="both"/>
        <w:rPr>
          <w:rFonts w:ascii="Times New Roman" w:hAnsi="Times New Roman"/>
          <w:sz w:val="28"/>
          <w:szCs w:val="28"/>
        </w:rPr>
      </w:pPr>
    </w:p>
    <w:p w:rsidR="00840661" w:rsidRPr="00840661" w:rsidRDefault="00840661" w:rsidP="00840661">
      <w:pPr>
        <w:spacing w:line="360" w:lineRule="auto"/>
        <w:ind w:firstLine="709"/>
        <w:jc w:val="both"/>
        <w:rPr>
          <w:rFonts w:ascii="Times New Roman" w:hAnsi="Times New Roman"/>
          <w:sz w:val="28"/>
          <w:szCs w:val="28"/>
        </w:rPr>
      </w:pPr>
      <w:r w:rsidRPr="00840661">
        <w:rPr>
          <w:rFonts w:ascii="Times New Roman" w:hAnsi="Times New Roman"/>
          <w:sz w:val="28"/>
          <w:szCs w:val="28"/>
        </w:rPr>
        <w:t>В марте на выставке CeBIT 2008 компания OCZ продемонстрировала на своем стенде игровой манипулятор, названный Neural Impulse Actuator (NIA). В отличие от прошлогодней выставки, где был представлен прототип NIA, в этом году OCZ показала уже полностью готовое к серийному производству изделие.</w:t>
      </w:r>
    </w:p>
    <w:p w:rsidR="00840661" w:rsidRPr="00840661" w:rsidRDefault="00840661" w:rsidP="00840661">
      <w:pPr>
        <w:spacing w:line="360" w:lineRule="auto"/>
        <w:ind w:firstLine="709"/>
        <w:jc w:val="both"/>
        <w:rPr>
          <w:rFonts w:ascii="Times New Roman" w:hAnsi="Times New Roman"/>
          <w:sz w:val="28"/>
          <w:szCs w:val="28"/>
        </w:rPr>
      </w:pPr>
      <w:r w:rsidRPr="00840661">
        <w:rPr>
          <w:rFonts w:ascii="Times New Roman" w:hAnsi="Times New Roman"/>
          <w:sz w:val="28"/>
          <w:szCs w:val="28"/>
        </w:rPr>
        <w:t>Внешне манипулятор NIA выглядит как мягкий обруч с вмонтированными датчиками, надеваемый на голову пользователя. При помощи тонкого провода он подсоединяется к аппаратному блоку, который, в свою очередь, подключается к USB-порту компьютера.</w:t>
      </w:r>
    </w:p>
    <w:p w:rsidR="00840661" w:rsidRPr="00840661" w:rsidRDefault="00840661" w:rsidP="00840661">
      <w:pPr>
        <w:spacing w:line="360" w:lineRule="auto"/>
        <w:ind w:firstLine="709"/>
        <w:jc w:val="both"/>
        <w:rPr>
          <w:rFonts w:ascii="Times New Roman" w:hAnsi="Times New Roman"/>
          <w:sz w:val="28"/>
          <w:szCs w:val="28"/>
        </w:rPr>
      </w:pPr>
      <w:r w:rsidRPr="00840661">
        <w:rPr>
          <w:rFonts w:ascii="Times New Roman" w:hAnsi="Times New Roman"/>
          <w:sz w:val="28"/>
          <w:szCs w:val="28"/>
        </w:rPr>
        <w:t>Работа NIA основана на применении так называемого нейронного интерфейса (NI). Это означает, что формирование управляющих команд, которые передаются в компьютер, осуществляется путем преобразования биопотенциалов, считываемых специальными датчиками с головы пользователя. Конструкция манипулятора позволяет анализировать мышечную, кожную и нервную активность пользователя, включая симпатические и парасимпатические компоненты.</w:t>
      </w:r>
    </w:p>
    <w:p w:rsidR="00840661" w:rsidRPr="00840661" w:rsidRDefault="00840661" w:rsidP="00840661">
      <w:pPr>
        <w:spacing w:line="360" w:lineRule="auto"/>
        <w:ind w:firstLine="709"/>
        <w:jc w:val="both"/>
        <w:rPr>
          <w:rFonts w:ascii="Times New Roman" w:hAnsi="Times New Roman"/>
          <w:sz w:val="28"/>
          <w:szCs w:val="28"/>
        </w:rPr>
      </w:pPr>
      <w:r w:rsidRPr="00840661">
        <w:rPr>
          <w:rFonts w:ascii="Times New Roman" w:hAnsi="Times New Roman"/>
          <w:sz w:val="28"/>
          <w:szCs w:val="28"/>
        </w:rPr>
        <w:t>По словам создателей, одним из основных преимуществ контроллера NIA по сравнению с мышами и клавиатурами является значительное (в 1,5-2 раза) сокращение времени реакции пользователя на изменения игровой обстановки. Кроме того, как пояснили сотрудники OCZ, манипулятор способен подстраиваться под особенности конкретного пользователя. Через одну-две недели регулярной эксплуатации точность интерпретации действий значительно повышается. Впрочем, в настоящее время NIA позиционируется не как полноценная альтернатива традиционным устройствам ввода, а как их дополнение.</w:t>
      </w:r>
    </w:p>
    <w:p w:rsidR="00840661" w:rsidRDefault="00840661" w:rsidP="00840661">
      <w:pPr>
        <w:spacing w:line="360" w:lineRule="auto"/>
        <w:ind w:firstLine="709"/>
        <w:jc w:val="both"/>
        <w:rPr>
          <w:rFonts w:ascii="Times New Roman" w:hAnsi="Times New Roman"/>
          <w:b/>
          <w:bCs/>
          <w:sz w:val="28"/>
          <w:szCs w:val="28"/>
        </w:rPr>
      </w:pPr>
    </w:p>
    <w:p w:rsidR="00840661" w:rsidRPr="00840661" w:rsidRDefault="00840661" w:rsidP="00840661">
      <w:pPr>
        <w:spacing w:line="360" w:lineRule="auto"/>
        <w:ind w:firstLine="709"/>
        <w:jc w:val="center"/>
        <w:rPr>
          <w:rFonts w:ascii="Times New Roman" w:hAnsi="Times New Roman"/>
          <w:b/>
          <w:bCs/>
          <w:sz w:val="28"/>
          <w:szCs w:val="28"/>
        </w:rPr>
      </w:pPr>
      <w:r>
        <w:rPr>
          <w:rFonts w:ascii="Times New Roman" w:hAnsi="Times New Roman"/>
          <w:b/>
          <w:bCs/>
          <w:sz w:val="28"/>
          <w:szCs w:val="28"/>
        </w:rPr>
        <w:t>Другие разработки</w:t>
      </w:r>
    </w:p>
    <w:p w:rsidR="00840661" w:rsidRDefault="00840661" w:rsidP="00840661">
      <w:pPr>
        <w:spacing w:line="360" w:lineRule="auto"/>
        <w:ind w:firstLine="709"/>
        <w:jc w:val="both"/>
        <w:rPr>
          <w:rFonts w:ascii="Times New Roman" w:hAnsi="Times New Roman"/>
          <w:sz w:val="28"/>
          <w:szCs w:val="28"/>
        </w:rPr>
      </w:pPr>
    </w:p>
    <w:p w:rsidR="00840661" w:rsidRPr="00840661" w:rsidRDefault="00840661" w:rsidP="00840661">
      <w:pPr>
        <w:spacing w:line="360" w:lineRule="auto"/>
        <w:ind w:firstLine="709"/>
        <w:jc w:val="both"/>
        <w:rPr>
          <w:rFonts w:ascii="Times New Roman" w:hAnsi="Times New Roman"/>
          <w:sz w:val="28"/>
          <w:szCs w:val="28"/>
        </w:rPr>
      </w:pPr>
      <w:r w:rsidRPr="00840661">
        <w:rPr>
          <w:rFonts w:ascii="Times New Roman" w:hAnsi="Times New Roman"/>
          <w:sz w:val="28"/>
          <w:szCs w:val="28"/>
        </w:rPr>
        <w:t xml:space="preserve">Добеллевским институтом (Dobelle Institute, www.dobelle.com) еще с 70-х годов разрабатывается </w:t>
      </w:r>
      <w:r w:rsidRPr="00840661">
        <w:rPr>
          <w:rFonts w:ascii="Times New Roman" w:hAnsi="Times New Roman"/>
          <w:b/>
          <w:bCs/>
          <w:sz w:val="28"/>
          <w:szCs w:val="28"/>
        </w:rPr>
        <w:t>система искусственного зрения Artificial Vision System</w:t>
      </w:r>
      <w:r w:rsidRPr="00840661">
        <w:rPr>
          <w:rFonts w:ascii="Times New Roman" w:hAnsi="Times New Roman"/>
          <w:sz w:val="28"/>
          <w:szCs w:val="28"/>
        </w:rPr>
        <w:t>, предназначенная для восстановления зрения у слепых. Система эта представляет собой миниатюрную видеокамеру, закрепленную на оправе очков.</w:t>
      </w:r>
    </w:p>
    <w:p w:rsidR="00840661" w:rsidRPr="00840661" w:rsidRDefault="00840661" w:rsidP="00840661">
      <w:pPr>
        <w:spacing w:line="360" w:lineRule="auto"/>
        <w:ind w:firstLine="709"/>
        <w:jc w:val="both"/>
        <w:rPr>
          <w:rFonts w:ascii="Times New Roman" w:hAnsi="Times New Roman"/>
          <w:sz w:val="28"/>
          <w:szCs w:val="28"/>
        </w:rPr>
      </w:pPr>
      <w:r w:rsidRPr="00840661">
        <w:rPr>
          <w:rFonts w:ascii="Times New Roman" w:hAnsi="Times New Roman"/>
          <w:sz w:val="28"/>
          <w:szCs w:val="28"/>
        </w:rPr>
        <w:t>Сигнал с камеры обрабатывается портативным компьютером и передается на разъем, вмонтированный в задней части черепа пациента. Оттуда он, при помощи имплантированных электродов, поступает непосредственно в область мозга, отвечающую за зрение (visual cortex).</w:t>
      </w:r>
    </w:p>
    <w:p w:rsidR="00840661" w:rsidRPr="00840661" w:rsidRDefault="00840661" w:rsidP="00840661">
      <w:pPr>
        <w:spacing w:line="360" w:lineRule="auto"/>
        <w:ind w:firstLine="709"/>
        <w:jc w:val="both"/>
        <w:rPr>
          <w:rFonts w:ascii="Times New Roman" w:hAnsi="Times New Roman"/>
          <w:sz w:val="28"/>
          <w:szCs w:val="28"/>
        </w:rPr>
      </w:pPr>
      <w:r w:rsidRPr="00840661">
        <w:rPr>
          <w:rFonts w:ascii="Times New Roman" w:hAnsi="Times New Roman"/>
          <w:sz w:val="28"/>
          <w:szCs w:val="28"/>
        </w:rPr>
        <w:t>Конечно, о полном восстановлении зрения речь не идет — пациенты видят только что-то вроде белых точек, очерчивающих предметы (так называемые phosphenes). Однако, научившись интерпретировать даже такую неполную визуальную информацию, некоторые из них уже могут свободно перемещаться по помещению и даже медленно водить машину (правда, только на территории института). Скорость обновления кадров составляет от 1 до 5 в секунду.</w:t>
      </w:r>
    </w:p>
    <w:p w:rsidR="00840661" w:rsidRPr="00840661" w:rsidRDefault="00840661" w:rsidP="00840661">
      <w:pPr>
        <w:spacing w:line="360" w:lineRule="auto"/>
        <w:ind w:firstLine="709"/>
        <w:jc w:val="both"/>
        <w:rPr>
          <w:rFonts w:ascii="Times New Roman" w:hAnsi="Times New Roman"/>
          <w:sz w:val="28"/>
          <w:szCs w:val="28"/>
        </w:rPr>
      </w:pPr>
      <w:r w:rsidRPr="00840661">
        <w:rPr>
          <w:rFonts w:ascii="Times New Roman" w:hAnsi="Times New Roman"/>
          <w:sz w:val="28"/>
          <w:szCs w:val="28"/>
        </w:rPr>
        <w:t>Операция уже проводится коммерчески и оценивается примерно в $120 тыс. Надо сказать, что данная технология позволяет вернуть зрение только людям, потерявшим его в результате несчастных случаев - то есть тех, кто уже «умел видеть» раньше.</w:t>
      </w:r>
    </w:p>
    <w:p w:rsidR="00840661" w:rsidRPr="00840661" w:rsidRDefault="00840661" w:rsidP="00840661">
      <w:pPr>
        <w:spacing w:line="360" w:lineRule="auto"/>
        <w:ind w:firstLine="709"/>
        <w:jc w:val="both"/>
        <w:rPr>
          <w:rFonts w:ascii="Times New Roman" w:hAnsi="Times New Roman"/>
          <w:sz w:val="28"/>
          <w:szCs w:val="28"/>
        </w:rPr>
      </w:pPr>
      <w:r w:rsidRPr="00840661">
        <w:rPr>
          <w:rFonts w:ascii="Times New Roman" w:hAnsi="Times New Roman"/>
          <w:sz w:val="28"/>
          <w:szCs w:val="28"/>
        </w:rPr>
        <w:t xml:space="preserve">Технологический университет в Сиднее (University of Technology, Sydney) привлёк $250 тысяч инвестиций из необычного источника — от Panthers Entertainment Group, </w:t>
      </w:r>
      <w:r w:rsidRPr="00840661">
        <w:rPr>
          <w:rFonts w:ascii="Times New Roman" w:hAnsi="Times New Roman"/>
          <w:b/>
          <w:bCs/>
          <w:sz w:val="28"/>
          <w:szCs w:val="28"/>
        </w:rPr>
        <w:t>компании работающей в индустрии развлечений</w:t>
      </w:r>
      <w:r w:rsidRPr="00840661">
        <w:rPr>
          <w:rFonts w:ascii="Times New Roman" w:hAnsi="Times New Roman"/>
          <w:sz w:val="28"/>
          <w:szCs w:val="28"/>
        </w:rPr>
        <w:t>.</w:t>
      </w:r>
    </w:p>
    <w:p w:rsidR="00840661" w:rsidRPr="00840661" w:rsidRDefault="00840661" w:rsidP="00840661">
      <w:pPr>
        <w:spacing w:line="360" w:lineRule="auto"/>
        <w:ind w:firstLine="709"/>
        <w:jc w:val="both"/>
        <w:rPr>
          <w:rFonts w:ascii="Times New Roman" w:hAnsi="Times New Roman"/>
          <w:sz w:val="28"/>
          <w:szCs w:val="28"/>
        </w:rPr>
      </w:pPr>
      <w:r w:rsidRPr="00840661">
        <w:rPr>
          <w:rFonts w:ascii="Times New Roman" w:hAnsi="Times New Roman"/>
          <w:sz w:val="28"/>
          <w:szCs w:val="28"/>
        </w:rPr>
        <w:t>Таким образом, речь идёт о разработке и продаже игрушек, роботов или автомобилей, которыми дети будут управлять не с помощью пульта дистанционного управления, а своим мозгом.</w:t>
      </w:r>
    </w:p>
    <w:p w:rsidR="00840661" w:rsidRPr="00840661" w:rsidRDefault="00840661" w:rsidP="00840661">
      <w:pPr>
        <w:spacing w:line="360" w:lineRule="auto"/>
        <w:ind w:firstLine="709"/>
        <w:jc w:val="both"/>
        <w:rPr>
          <w:rFonts w:ascii="Times New Roman" w:hAnsi="Times New Roman"/>
          <w:sz w:val="28"/>
          <w:szCs w:val="28"/>
        </w:rPr>
      </w:pPr>
      <w:r w:rsidRPr="00840661">
        <w:rPr>
          <w:rFonts w:ascii="Times New Roman" w:hAnsi="Times New Roman"/>
          <w:sz w:val="28"/>
          <w:szCs w:val="28"/>
        </w:rPr>
        <w:t xml:space="preserve">На выставке бытовой электроники CES 2009 в Лас-Вегасе была продемонстрирована новая </w:t>
      </w:r>
      <w:r w:rsidRPr="00840661">
        <w:rPr>
          <w:rFonts w:ascii="Times New Roman" w:hAnsi="Times New Roman"/>
          <w:b/>
          <w:bCs/>
          <w:sz w:val="28"/>
          <w:szCs w:val="28"/>
        </w:rPr>
        <w:t>игра Mindflex</w:t>
      </w:r>
      <w:r w:rsidRPr="00840661">
        <w:rPr>
          <w:rFonts w:ascii="Times New Roman" w:hAnsi="Times New Roman"/>
          <w:sz w:val="28"/>
          <w:szCs w:val="28"/>
        </w:rPr>
        <w:t>, которая заключается в том, что с помощью специальных датчиков, прикрепляемых на висках и мочках ушей, игрок может одной силой мысли перемещать в пространстве легкий шарик из пены. Смысл игры состоит в том, чтобы усилием воли удержать шарик на весу, провести его сквозь полосу препятствий и не дать ему упасть.</w:t>
      </w:r>
    </w:p>
    <w:p w:rsidR="00840661" w:rsidRDefault="00840661" w:rsidP="00840661">
      <w:pPr>
        <w:spacing w:line="360" w:lineRule="auto"/>
        <w:ind w:firstLine="709"/>
        <w:jc w:val="both"/>
        <w:rPr>
          <w:rFonts w:ascii="Times New Roman" w:hAnsi="Times New Roman"/>
          <w:sz w:val="28"/>
          <w:szCs w:val="28"/>
        </w:rPr>
      </w:pPr>
    </w:p>
    <w:p w:rsidR="00840661" w:rsidRPr="00840661" w:rsidRDefault="00840661" w:rsidP="00840661">
      <w:pPr>
        <w:spacing w:line="360" w:lineRule="auto"/>
        <w:ind w:firstLine="709"/>
        <w:jc w:val="center"/>
        <w:rPr>
          <w:rFonts w:ascii="Times New Roman" w:hAnsi="Times New Roman"/>
          <w:b/>
          <w:sz w:val="28"/>
          <w:szCs w:val="28"/>
        </w:rPr>
      </w:pPr>
      <w:r>
        <w:rPr>
          <w:rFonts w:ascii="Times New Roman" w:hAnsi="Times New Roman"/>
          <w:sz w:val="28"/>
          <w:szCs w:val="28"/>
        </w:rPr>
        <w:br w:type="page"/>
      </w:r>
      <w:r w:rsidRPr="00840661">
        <w:rPr>
          <w:rFonts w:ascii="Times New Roman" w:hAnsi="Times New Roman"/>
          <w:b/>
          <w:sz w:val="28"/>
          <w:szCs w:val="28"/>
        </w:rPr>
        <w:t>Выводы</w:t>
      </w:r>
    </w:p>
    <w:p w:rsidR="00840661" w:rsidRDefault="00840661" w:rsidP="00840661">
      <w:pPr>
        <w:spacing w:line="360" w:lineRule="auto"/>
        <w:ind w:firstLine="709"/>
        <w:jc w:val="both"/>
        <w:rPr>
          <w:rFonts w:ascii="Times New Roman" w:hAnsi="Times New Roman"/>
          <w:b/>
          <w:bCs/>
          <w:sz w:val="28"/>
          <w:szCs w:val="28"/>
        </w:rPr>
      </w:pPr>
    </w:p>
    <w:p w:rsidR="00840661" w:rsidRPr="00840661" w:rsidRDefault="00840661" w:rsidP="00840661">
      <w:pPr>
        <w:spacing w:line="360" w:lineRule="auto"/>
        <w:ind w:firstLine="709"/>
        <w:jc w:val="both"/>
        <w:rPr>
          <w:rFonts w:ascii="Times New Roman" w:hAnsi="Times New Roman"/>
          <w:sz w:val="28"/>
          <w:szCs w:val="28"/>
        </w:rPr>
      </w:pPr>
      <w:r w:rsidRPr="00840661">
        <w:rPr>
          <w:rFonts w:ascii="Times New Roman" w:hAnsi="Times New Roman"/>
          <w:b/>
          <w:bCs/>
          <w:sz w:val="28"/>
          <w:szCs w:val="28"/>
        </w:rPr>
        <w:t>Разработки в области НКИ набирают темп</w:t>
      </w:r>
      <w:r w:rsidRPr="00840661">
        <w:rPr>
          <w:rFonts w:ascii="Times New Roman" w:hAnsi="Times New Roman"/>
          <w:sz w:val="28"/>
          <w:szCs w:val="28"/>
        </w:rPr>
        <w:t>. Если в 1994 году было всего 6 исследовательских групп, занимавшихся BCI, то на первый международный съезд по BCI в 1999 году приехали исследователи из 2-х десятков лабораторий. На втором съезде в 2002 году были исследователи, представлявшие 38 исследовательских групп, включая США, Германию, Китай, Финляндию, Швейцарию, Англию, Канаду и др.</w:t>
      </w:r>
    </w:p>
    <w:p w:rsidR="00840661" w:rsidRPr="00840661" w:rsidRDefault="00840661" w:rsidP="00840661">
      <w:pPr>
        <w:spacing w:line="360" w:lineRule="auto"/>
        <w:ind w:firstLine="709"/>
        <w:jc w:val="both"/>
        <w:rPr>
          <w:rFonts w:ascii="Times New Roman" w:hAnsi="Times New Roman"/>
          <w:sz w:val="28"/>
          <w:szCs w:val="28"/>
        </w:rPr>
      </w:pPr>
      <w:r w:rsidRPr="00840661">
        <w:rPr>
          <w:rFonts w:ascii="Times New Roman" w:hAnsi="Times New Roman"/>
          <w:b/>
          <w:bCs/>
          <w:sz w:val="28"/>
          <w:szCs w:val="28"/>
        </w:rPr>
        <w:t>Растет и финансирование</w:t>
      </w:r>
      <w:r w:rsidRPr="00840661">
        <w:rPr>
          <w:rFonts w:ascii="Times New Roman" w:hAnsi="Times New Roman"/>
          <w:sz w:val="28"/>
          <w:szCs w:val="28"/>
        </w:rPr>
        <w:t xml:space="preserve"> этих разработок:</w:t>
      </w:r>
    </w:p>
    <w:p w:rsidR="00840661" w:rsidRPr="00840661" w:rsidRDefault="00840661" w:rsidP="00840661">
      <w:pPr>
        <w:numPr>
          <w:ilvl w:val="0"/>
          <w:numId w:val="4"/>
        </w:numPr>
        <w:tabs>
          <w:tab w:val="clear" w:pos="720"/>
        </w:tabs>
        <w:spacing w:line="360" w:lineRule="auto"/>
        <w:ind w:left="0" w:firstLine="709"/>
        <w:jc w:val="both"/>
        <w:rPr>
          <w:rFonts w:ascii="Times New Roman" w:hAnsi="Times New Roman"/>
          <w:sz w:val="28"/>
          <w:szCs w:val="28"/>
        </w:rPr>
      </w:pPr>
      <w:r w:rsidRPr="00840661">
        <w:rPr>
          <w:rFonts w:ascii="Times New Roman" w:hAnsi="Times New Roman"/>
          <w:sz w:val="28"/>
          <w:szCs w:val="28"/>
        </w:rPr>
        <w:t>В 1999-2001 годах Европейский Союз профинансировал международный проект по созданию адаптивной BCI системы, способной к дальнейшему обучению в ходе ее использования — Adaptive Brain Interface (ABI).</w:t>
      </w:r>
    </w:p>
    <w:p w:rsidR="00840661" w:rsidRPr="00840661" w:rsidRDefault="00840661" w:rsidP="00840661">
      <w:pPr>
        <w:numPr>
          <w:ilvl w:val="0"/>
          <w:numId w:val="4"/>
        </w:numPr>
        <w:tabs>
          <w:tab w:val="clear" w:pos="720"/>
        </w:tabs>
        <w:spacing w:line="360" w:lineRule="auto"/>
        <w:ind w:left="0" w:firstLine="709"/>
        <w:jc w:val="both"/>
        <w:rPr>
          <w:rFonts w:ascii="Times New Roman" w:hAnsi="Times New Roman"/>
          <w:sz w:val="28"/>
          <w:szCs w:val="28"/>
        </w:rPr>
      </w:pPr>
      <w:r w:rsidRPr="00840661">
        <w:rPr>
          <w:rFonts w:ascii="Times New Roman" w:hAnsi="Times New Roman"/>
          <w:sz w:val="28"/>
          <w:szCs w:val="28"/>
        </w:rPr>
        <w:t>Национальный институт здоровья (NIH) США в 2002 году выделил $3.3 млн. на дальнейшую разработку клинических BCI систем.</w:t>
      </w:r>
    </w:p>
    <w:p w:rsidR="00840661" w:rsidRPr="00840661" w:rsidRDefault="00840661" w:rsidP="00840661">
      <w:pPr>
        <w:numPr>
          <w:ilvl w:val="0"/>
          <w:numId w:val="4"/>
        </w:numPr>
        <w:tabs>
          <w:tab w:val="clear" w:pos="720"/>
        </w:tabs>
        <w:spacing w:line="360" w:lineRule="auto"/>
        <w:ind w:left="0" w:firstLine="709"/>
        <w:jc w:val="both"/>
        <w:rPr>
          <w:rFonts w:ascii="Times New Roman" w:hAnsi="Times New Roman"/>
          <w:sz w:val="28"/>
          <w:szCs w:val="28"/>
        </w:rPr>
      </w:pPr>
      <w:r w:rsidRPr="00840661">
        <w:rPr>
          <w:rFonts w:ascii="Times New Roman" w:hAnsi="Times New Roman"/>
          <w:sz w:val="28"/>
          <w:szCs w:val="28"/>
        </w:rPr>
        <w:t>Американское Агентство Передовых Исследовательских Проектов (DARPA), известное своим ключевым вкладом в появление технологии Интернет, выделило $26 млн. на улучшении технологии инвазивной BCI.</w:t>
      </w:r>
    </w:p>
    <w:p w:rsidR="00840661" w:rsidRPr="00840661" w:rsidRDefault="00840661" w:rsidP="00840661">
      <w:pPr>
        <w:spacing w:line="360" w:lineRule="auto"/>
        <w:ind w:firstLine="709"/>
        <w:jc w:val="both"/>
        <w:rPr>
          <w:rFonts w:ascii="Times New Roman" w:hAnsi="Times New Roman"/>
          <w:sz w:val="28"/>
          <w:szCs w:val="28"/>
        </w:rPr>
      </w:pPr>
      <w:r w:rsidRPr="00840661">
        <w:rPr>
          <w:rFonts w:ascii="Times New Roman" w:hAnsi="Times New Roman"/>
          <w:sz w:val="28"/>
          <w:szCs w:val="28"/>
        </w:rPr>
        <w:t>Начиная с 2001 года, раз в 2 года проводится соревнование между НКИ системами.</w:t>
      </w:r>
    </w:p>
    <w:p w:rsidR="00840661" w:rsidRPr="00840661" w:rsidRDefault="00840661" w:rsidP="00840661">
      <w:pPr>
        <w:spacing w:line="360" w:lineRule="auto"/>
        <w:ind w:firstLine="709"/>
        <w:jc w:val="both"/>
        <w:rPr>
          <w:rFonts w:ascii="Times New Roman" w:hAnsi="Times New Roman"/>
          <w:sz w:val="28"/>
          <w:szCs w:val="28"/>
        </w:rPr>
      </w:pPr>
      <w:r w:rsidRPr="00840661">
        <w:rPr>
          <w:rFonts w:ascii="Times New Roman" w:hAnsi="Times New Roman"/>
          <w:sz w:val="28"/>
          <w:szCs w:val="28"/>
        </w:rPr>
        <w:t xml:space="preserve">Этот </w:t>
      </w:r>
      <w:r w:rsidRPr="00840661">
        <w:rPr>
          <w:rFonts w:ascii="Times New Roman" w:hAnsi="Times New Roman"/>
          <w:b/>
          <w:bCs/>
          <w:sz w:val="28"/>
          <w:szCs w:val="28"/>
        </w:rPr>
        <w:t>прогресс подогревается огромным спросом</w:t>
      </w:r>
      <w:r w:rsidRPr="00840661">
        <w:rPr>
          <w:rFonts w:ascii="Times New Roman" w:hAnsi="Times New Roman"/>
          <w:sz w:val="28"/>
          <w:szCs w:val="28"/>
        </w:rPr>
        <w:t xml:space="preserve"> на технологии мысленного управления:</w:t>
      </w:r>
    </w:p>
    <w:p w:rsidR="00840661" w:rsidRPr="00840661" w:rsidRDefault="00840661" w:rsidP="00840661">
      <w:pPr>
        <w:numPr>
          <w:ilvl w:val="0"/>
          <w:numId w:val="5"/>
        </w:numPr>
        <w:tabs>
          <w:tab w:val="clear" w:pos="720"/>
        </w:tabs>
        <w:spacing w:line="360" w:lineRule="auto"/>
        <w:ind w:left="0" w:firstLine="709"/>
        <w:jc w:val="both"/>
        <w:rPr>
          <w:rFonts w:ascii="Times New Roman" w:hAnsi="Times New Roman"/>
          <w:sz w:val="28"/>
          <w:szCs w:val="28"/>
        </w:rPr>
      </w:pPr>
      <w:r w:rsidRPr="00840661">
        <w:rPr>
          <w:rFonts w:ascii="Times New Roman" w:hAnsi="Times New Roman"/>
          <w:sz w:val="28"/>
          <w:szCs w:val="28"/>
        </w:rPr>
        <w:t>медицина: искусственные конечности, восстановление зрения, управление инвалидной коляской;</w:t>
      </w:r>
    </w:p>
    <w:p w:rsidR="00840661" w:rsidRPr="00840661" w:rsidRDefault="00840661" w:rsidP="00840661">
      <w:pPr>
        <w:numPr>
          <w:ilvl w:val="0"/>
          <w:numId w:val="5"/>
        </w:numPr>
        <w:tabs>
          <w:tab w:val="clear" w:pos="720"/>
        </w:tabs>
        <w:spacing w:line="360" w:lineRule="auto"/>
        <w:ind w:left="0" w:firstLine="709"/>
        <w:jc w:val="both"/>
        <w:rPr>
          <w:rFonts w:ascii="Times New Roman" w:hAnsi="Times New Roman"/>
          <w:sz w:val="28"/>
          <w:szCs w:val="28"/>
        </w:rPr>
      </w:pPr>
      <w:r w:rsidRPr="00840661">
        <w:rPr>
          <w:rFonts w:ascii="Times New Roman" w:hAnsi="Times New Roman"/>
          <w:sz w:val="28"/>
          <w:szCs w:val="28"/>
        </w:rPr>
        <w:t>игровая индустрия: управление традиционными играми «силой мысли» и новые типы игр, основанные на свойствах мозговой активности;</w:t>
      </w:r>
    </w:p>
    <w:p w:rsidR="00840661" w:rsidRPr="00840661" w:rsidRDefault="00840661" w:rsidP="00840661">
      <w:pPr>
        <w:numPr>
          <w:ilvl w:val="0"/>
          <w:numId w:val="5"/>
        </w:numPr>
        <w:tabs>
          <w:tab w:val="clear" w:pos="720"/>
        </w:tabs>
        <w:spacing w:line="360" w:lineRule="auto"/>
        <w:ind w:left="0" w:firstLine="709"/>
        <w:jc w:val="both"/>
        <w:rPr>
          <w:rFonts w:ascii="Times New Roman" w:hAnsi="Times New Roman"/>
          <w:sz w:val="28"/>
          <w:szCs w:val="28"/>
        </w:rPr>
      </w:pPr>
      <w:r w:rsidRPr="00840661">
        <w:rPr>
          <w:rFonts w:ascii="Times New Roman" w:hAnsi="Times New Roman"/>
          <w:sz w:val="28"/>
          <w:szCs w:val="28"/>
        </w:rPr>
        <w:t>управление техникой: роботы, традиционные и беспилотные транспортные средства.</w:t>
      </w:r>
    </w:p>
    <w:p w:rsidR="00840661" w:rsidRPr="00840661" w:rsidRDefault="00840661" w:rsidP="00840661">
      <w:pPr>
        <w:spacing w:line="360" w:lineRule="auto"/>
        <w:ind w:firstLine="709"/>
        <w:jc w:val="both"/>
        <w:rPr>
          <w:rFonts w:ascii="Times New Roman" w:hAnsi="Times New Roman"/>
          <w:sz w:val="28"/>
          <w:szCs w:val="28"/>
        </w:rPr>
      </w:pPr>
      <w:r w:rsidRPr="00840661">
        <w:rPr>
          <w:rFonts w:ascii="Times New Roman" w:hAnsi="Times New Roman"/>
          <w:sz w:val="28"/>
          <w:szCs w:val="28"/>
        </w:rPr>
        <w:t>Еще лет десять тому назад об устройствах, позволяющих управлять компьютером силой мысли, можно было прочитать лишь в фантастических романах. Однако эти и другие примеры вполне убедительно показывают, что подобные технологии не только существуют на самом деле, но и готовы к выходу на рынок.</w:t>
      </w:r>
    </w:p>
    <w:p w:rsidR="00840661" w:rsidRPr="00840661" w:rsidRDefault="00840661" w:rsidP="00840661">
      <w:pPr>
        <w:spacing w:line="360" w:lineRule="auto"/>
        <w:ind w:firstLine="709"/>
        <w:jc w:val="both"/>
        <w:rPr>
          <w:rFonts w:ascii="Times New Roman" w:hAnsi="Times New Roman"/>
          <w:sz w:val="28"/>
          <w:szCs w:val="28"/>
        </w:rPr>
      </w:pPr>
      <w:r w:rsidRPr="00840661">
        <w:rPr>
          <w:rFonts w:ascii="Times New Roman" w:hAnsi="Times New Roman"/>
          <w:sz w:val="28"/>
          <w:szCs w:val="28"/>
        </w:rPr>
        <w:t xml:space="preserve">Разумеется, </w:t>
      </w:r>
      <w:r w:rsidRPr="00840661">
        <w:rPr>
          <w:rFonts w:ascii="Times New Roman" w:hAnsi="Times New Roman"/>
          <w:b/>
          <w:bCs/>
          <w:sz w:val="28"/>
          <w:szCs w:val="28"/>
        </w:rPr>
        <w:t>на данном этапе ожидать чудес не стоит</w:t>
      </w:r>
      <w:r w:rsidRPr="00840661">
        <w:rPr>
          <w:rFonts w:ascii="Times New Roman" w:hAnsi="Times New Roman"/>
          <w:sz w:val="28"/>
          <w:szCs w:val="28"/>
        </w:rPr>
        <w:t>: первые модели обладают весьма скромными функциональными возможностями. Но это вполне закономерно: первые образцы мышей тоже были далеки от совершенства. Существует даже мнение, что уже через 3-5 лет компьютерная мышь уступит место новым интерактивным средствам взаимодействия человека с компьютером.</w:t>
      </w:r>
    </w:p>
    <w:p w:rsidR="00840661" w:rsidRPr="00840661" w:rsidRDefault="00840661" w:rsidP="00840661">
      <w:pPr>
        <w:spacing w:line="360" w:lineRule="auto"/>
        <w:ind w:firstLine="709"/>
        <w:jc w:val="both"/>
        <w:rPr>
          <w:rFonts w:ascii="Times New Roman" w:hAnsi="Times New Roman"/>
          <w:sz w:val="28"/>
          <w:szCs w:val="28"/>
        </w:rPr>
      </w:pPr>
      <w:r w:rsidRPr="00840661">
        <w:rPr>
          <w:rFonts w:ascii="Times New Roman" w:hAnsi="Times New Roman"/>
          <w:sz w:val="28"/>
          <w:szCs w:val="28"/>
        </w:rPr>
        <w:t>Одна из недавних новостей гласит, что британские ученые создают технологию, которая сможет передавать информацию на все пять органов чувств человека и, таким образом, целиком погрузить его в виртуальную реальность. Первый виртуальный шлем с такими возможностями планируется выпустить в течение 3-5 лет.</w:t>
      </w:r>
    </w:p>
    <w:p w:rsidR="00840661" w:rsidRPr="00840661" w:rsidRDefault="00840661" w:rsidP="00840661">
      <w:pPr>
        <w:spacing w:line="360" w:lineRule="auto"/>
        <w:ind w:firstLine="709"/>
        <w:jc w:val="both"/>
        <w:rPr>
          <w:rFonts w:ascii="Times New Roman" w:hAnsi="Times New Roman"/>
          <w:sz w:val="28"/>
          <w:szCs w:val="28"/>
        </w:rPr>
      </w:pPr>
      <w:r w:rsidRPr="00840661">
        <w:rPr>
          <w:rFonts w:ascii="Times New Roman" w:hAnsi="Times New Roman"/>
          <w:sz w:val="28"/>
          <w:szCs w:val="28"/>
        </w:rPr>
        <w:t>Его стоимость составит около $3 тыс. Это означает, что подобную технику уже в ближайшие годы смогут приобрести многие люди.</w:t>
      </w:r>
    </w:p>
    <w:p w:rsidR="00840661" w:rsidRDefault="00840661" w:rsidP="00840661">
      <w:pPr>
        <w:spacing w:line="360" w:lineRule="auto"/>
        <w:ind w:firstLine="709"/>
        <w:jc w:val="both"/>
        <w:rPr>
          <w:rFonts w:ascii="Times New Roman" w:hAnsi="Times New Roman"/>
          <w:sz w:val="28"/>
          <w:szCs w:val="28"/>
        </w:rPr>
      </w:pPr>
      <w:r w:rsidRPr="00840661">
        <w:rPr>
          <w:rFonts w:ascii="Times New Roman" w:hAnsi="Times New Roman"/>
          <w:sz w:val="28"/>
          <w:szCs w:val="28"/>
        </w:rPr>
        <w:t xml:space="preserve">А если ещё учесть подвижки к чипизации населения Земли, то можно с уверенностью утверждать — </w:t>
      </w:r>
      <w:r w:rsidRPr="00840661">
        <w:rPr>
          <w:rFonts w:ascii="Times New Roman" w:hAnsi="Times New Roman"/>
          <w:b/>
          <w:bCs/>
          <w:sz w:val="28"/>
          <w:szCs w:val="28"/>
        </w:rPr>
        <w:t>интеграция человека и машины идёт полным ходом</w:t>
      </w:r>
      <w:r w:rsidRPr="00840661">
        <w:rPr>
          <w:rFonts w:ascii="Times New Roman" w:hAnsi="Times New Roman"/>
          <w:sz w:val="28"/>
          <w:szCs w:val="28"/>
        </w:rPr>
        <w:t>. И, наряду с восхищёнными возгласами, предостережений на этот счёт так же прозвучало не мало. Но ни то, ни другое на этот процесс уже не повлияет. Остаётся только каждому решить, насколько он позволит машине стать частью себя (или себе стать частью машины).</w:t>
      </w:r>
    </w:p>
    <w:p w:rsidR="00840661" w:rsidRDefault="00840661" w:rsidP="00840661">
      <w:pPr>
        <w:spacing w:line="360" w:lineRule="auto"/>
        <w:ind w:firstLine="709"/>
        <w:jc w:val="both"/>
        <w:rPr>
          <w:rFonts w:ascii="Times New Roman" w:hAnsi="Times New Roman"/>
          <w:sz w:val="28"/>
          <w:szCs w:val="28"/>
        </w:rPr>
      </w:pPr>
    </w:p>
    <w:p w:rsidR="00840661" w:rsidRPr="00840661" w:rsidRDefault="00840661" w:rsidP="00840661">
      <w:pPr>
        <w:spacing w:line="360" w:lineRule="auto"/>
        <w:ind w:firstLine="709"/>
        <w:jc w:val="center"/>
        <w:rPr>
          <w:rFonts w:ascii="Times New Roman" w:hAnsi="Times New Roman"/>
          <w:b/>
          <w:sz w:val="28"/>
          <w:szCs w:val="28"/>
        </w:rPr>
      </w:pPr>
      <w:r>
        <w:rPr>
          <w:rFonts w:ascii="Times New Roman" w:hAnsi="Times New Roman"/>
          <w:sz w:val="28"/>
          <w:szCs w:val="28"/>
        </w:rPr>
        <w:br w:type="page"/>
      </w:r>
      <w:r w:rsidRPr="00840661">
        <w:rPr>
          <w:rFonts w:ascii="Times New Roman" w:hAnsi="Times New Roman"/>
          <w:b/>
          <w:sz w:val="28"/>
          <w:szCs w:val="28"/>
        </w:rPr>
        <w:t>Список использованной литературы</w:t>
      </w:r>
    </w:p>
    <w:p w:rsidR="00840661" w:rsidRPr="00840661" w:rsidRDefault="00840661" w:rsidP="00840661">
      <w:pPr>
        <w:spacing w:line="360" w:lineRule="auto"/>
        <w:ind w:hanging="142"/>
        <w:jc w:val="both"/>
        <w:rPr>
          <w:rFonts w:ascii="Times New Roman" w:hAnsi="Times New Roman"/>
          <w:sz w:val="28"/>
          <w:szCs w:val="28"/>
        </w:rPr>
      </w:pPr>
    </w:p>
    <w:p w:rsidR="00840661" w:rsidRPr="00840661" w:rsidRDefault="00840661" w:rsidP="00840661">
      <w:pPr>
        <w:spacing w:line="360" w:lineRule="auto"/>
        <w:ind w:hanging="142"/>
        <w:jc w:val="both"/>
        <w:rPr>
          <w:rFonts w:ascii="Times New Roman" w:hAnsi="Times New Roman"/>
          <w:sz w:val="28"/>
          <w:szCs w:val="28"/>
        </w:rPr>
      </w:pPr>
      <w:r w:rsidRPr="00840661">
        <w:rPr>
          <w:rFonts w:ascii="Times New Roman" w:hAnsi="Times New Roman"/>
          <w:sz w:val="28"/>
          <w:szCs w:val="28"/>
        </w:rPr>
        <w:t>1. Википедия (ru.wikipedia.org).</w:t>
      </w:r>
    </w:p>
    <w:p w:rsidR="00840661" w:rsidRPr="00840661" w:rsidRDefault="00840661" w:rsidP="00840661">
      <w:pPr>
        <w:spacing w:line="360" w:lineRule="auto"/>
        <w:ind w:hanging="142"/>
        <w:jc w:val="both"/>
        <w:rPr>
          <w:rFonts w:ascii="Times New Roman" w:hAnsi="Times New Roman"/>
          <w:sz w:val="28"/>
          <w:szCs w:val="28"/>
        </w:rPr>
      </w:pPr>
      <w:r w:rsidRPr="00840661">
        <w:rPr>
          <w:rFonts w:ascii="Times New Roman" w:hAnsi="Times New Roman"/>
          <w:sz w:val="28"/>
          <w:szCs w:val="28"/>
        </w:rPr>
        <w:t>2. MEMBRANA (www.membrana.ru).</w:t>
      </w:r>
    </w:p>
    <w:p w:rsidR="00840661" w:rsidRPr="00840661" w:rsidRDefault="00840661" w:rsidP="00840661">
      <w:pPr>
        <w:spacing w:line="360" w:lineRule="auto"/>
        <w:ind w:hanging="142"/>
        <w:jc w:val="both"/>
        <w:rPr>
          <w:rFonts w:ascii="Times New Roman" w:hAnsi="Times New Roman"/>
          <w:sz w:val="28"/>
          <w:szCs w:val="28"/>
        </w:rPr>
      </w:pPr>
      <w:r w:rsidRPr="00840661">
        <w:rPr>
          <w:rFonts w:ascii="Times New Roman" w:hAnsi="Times New Roman"/>
          <w:sz w:val="28"/>
          <w:szCs w:val="28"/>
        </w:rPr>
        <w:t>3. Элементы (www.elementy.ru).</w:t>
      </w:r>
    </w:p>
    <w:p w:rsidR="00840661" w:rsidRPr="00840661" w:rsidRDefault="00840661" w:rsidP="00840661">
      <w:pPr>
        <w:spacing w:line="360" w:lineRule="auto"/>
        <w:ind w:hanging="142"/>
        <w:jc w:val="both"/>
        <w:rPr>
          <w:rFonts w:ascii="Times New Roman" w:hAnsi="Times New Roman"/>
          <w:sz w:val="28"/>
          <w:szCs w:val="28"/>
        </w:rPr>
      </w:pPr>
      <w:r w:rsidRPr="00840661">
        <w:rPr>
          <w:rFonts w:ascii="Times New Roman" w:hAnsi="Times New Roman"/>
          <w:sz w:val="28"/>
          <w:szCs w:val="28"/>
        </w:rPr>
        <w:t>4. Журнал «КомпьютерПресс» (www.compress.ru).</w:t>
      </w:r>
    </w:p>
    <w:p w:rsidR="00840661" w:rsidRPr="00840661" w:rsidRDefault="00840661" w:rsidP="00840661">
      <w:pPr>
        <w:spacing w:line="360" w:lineRule="auto"/>
        <w:ind w:hanging="142"/>
        <w:jc w:val="both"/>
        <w:rPr>
          <w:rFonts w:ascii="Times New Roman" w:hAnsi="Times New Roman"/>
          <w:sz w:val="28"/>
          <w:szCs w:val="28"/>
        </w:rPr>
      </w:pPr>
      <w:r w:rsidRPr="00840661">
        <w:rPr>
          <w:rFonts w:ascii="Times New Roman" w:hAnsi="Times New Roman"/>
          <w:sz w:val="28"/>
          <w:szCs w:val="28"/>
        </w:rPr>
        <w:t>5. www.ve-group.ru.</w:t>
      </w:r>
    </w:p>
    <w:p w:rsidR="00840661" w:rsidRPr="00840661" w:rsidRDefault="00840661" w:rsidP="00840661">
      <w:pPr>
        <w:spacing w:line="360" w:lineRule="auto"/>
        <w:ind w:hanging="142"/>
        <w:jc w:val="both"/>
        <w:rPr>
          <w:rFonts w:ascii="Times New Roman" w:hAnsi="Times New Roman"/>
          <w:sz w:val="28"/>
          <w:szCs w:val="28"/>
        </w:rPr>
      </w:pPr>
      <w:r w:rsidRPr="00840661">
        <w:rPr>
          <w:rFonts w:ascii="Times New Roman" w:hAnsi="Times New Roman"/>
          <w:sz w:val="28"/>
          <w:szCs w:val="28"/>
        </w:rPr>
        <w:t>6. www.neurobotics.ru</w:t>
      </w:r>
      <w:bookmarkStart w:id="0" w:name="_GoBack"/>
      <w:bookmarkEnd w:id="0"/>
    </w:p>
    <w:sectPr w:rsidR="00840661" w:rsidRPr="00840661" w:rsidSect="00840661">
      <w:pgSz w:w="11906" w:h="16838" w:code="9"/>
      <w:pgMar w:top="1134" w:right="851"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OpenSymbol">
    <w:altName w:val="Arial Unicode MS"/>
    <w:panose1 w:val="00000000000000000000"/>
    <w:charset w:val="00"/>
    <w:family w:val="auto"/>
    <w:notTrueType/>
    <w:pitch w:val="default"/>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DejaVu Sans">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8Num1"/>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3">
    <w:nsid w:val="00000004"/>
    <w:multiLevelType w:val="multilevel"/>
    <w:tmpl w:val="00000004"/>
    <w:name w:val="WW8Num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4">
    <w:nsid w:val="00000005"/>
    <w:multiLevelType w:val="multilevel"/>
    <w:tmpl w:val="00000005"/>
    <w:name w:val="WW8Num5"/>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5">
    <w:nsid w:val="00000006"/>
    <w:multiLevelType w:val="multilevel"/>
    <w:tmpl w:val="00000006"/>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doNotTrackMoves/>
  <w:doNotTrackFormatting/>
  <w:defaultTabStop w:val="709"/>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doNotExpandShiftReturn/>
    <w:adjustLineHeightInTable/>
    <w:doNotUseHTMLParagraphAutoSpacing/>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40661"/>
    <w:rsid w:val="000A062F"/>
    <w:rsid w:val="00675001"/>
    <w:rsid w:val="00840661"/>
    <w:rsid w:val="00D37B38"/>
    <w:rsid w:val="00F85D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chartTrackingRefBased/>
  <w15:docId w15:val="{6276D882-AB78-440D-AE77-23D77C7838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pPr>
    <w:rPr>
      <w:rFonts w:ascii="Arial" w:hAnsi="Arial"/>
      <w:kern w:val="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ascii="Symbol" w:hAnsi="Symbol"/>
    </w:rPr>
  </w:style>
  <w:style w:type="character" w:customStyle="1" w:styleId="WW8Num1z1">
    <w:name w:val="WW8Num1z1"/>
    <w:rPr>
      <w:rFonts w:ascii="OpenSymbol" w:hAnsi="OpenSymbol"/>
    </w:rPr>
  </w:style>
  <w:style w:type="character" w:customStyle="1" w:styleId="WW8Num2z0">
    <w:name w:val="WW8Num2z0"/>
    <w:rPr>
      <w:rFonts w:ascii="Symbol" w:hAnsi="Symbol"/>
    </w:rPr>
  </w:style>
  <w:style w:type="character" w:customStyle="1" w:styleId="WW8Num2z1">
    <w:name w:val="WW8Num2z1"/>
    <w:rPr>
      <w:rFonts w:ascii="OpenSymbol" w:hAnsi="OpenSymbol"/>
    </w:rPr>
  </w:style>
  <w:style w:type="character" w:customStyle="1" w:styleId="WW8Num3z0">
    <w:name w:val="WW8Num3z0"/>
    <w:rPr>
      <w:rFonts w:ascii="Symbol" w:hAnsi="Symbol"/>
    </w:rPr>
  </w:style>
  <w:style w:type="character" w:customStyle="1" w:styleId="WW8Num3z1">
    <w:name w:val="WW8Num3z1"/>
    <w:rPr>
      <w:rFonts w:ascii="OpenSymbol" w:hAnsi="OpenSymbol"/>
    </w:rPr>
  </w:style>
  <w:style w:type="character" w:customStyle="1" w:styleId="WW8Num4z0">
    <w:name w:val="WW8Num4z0"/>
    <w:rPr>
      <w:rFonts w:ascii="Symbol" w:hAnsi="Symbol"/>
    </w:rPr>
  </w:style>
  <w:style w:type="character" w:customStyle="1" w:styleId="WW8Num4z1">
    <w:name w:val="WW8Num4z1"/>
    <w:rPr>
      <w:rFonts w:ascii="OpenSymbol" w:hAnsi="OpenSymbol"/>
    </w:rPr>
  </w:style>
  <w:style w:type="character" w:customStyle="1" w:styleId="WW8Num5z0">
    <w:name w:val="WW8Num5z0"/>
    <w:rPr>
      <w:rFonts w:ascii="Symbol" w:hAnsi="Symbol"/>
    </w:rPr>
  </w:style>
  <w:style w:type="character" w:customStyle="1" w:styleId="WW8Num5z1">
    <w:name w:val="WW8Num5z1"/>
    <w:rPr>
      <w:rFonts w:ascii="OpenSymbol" w:hAnsi="OpenSymbol"/>
    </w:rPr>
  </w:style>
  <w:style w:type="character" w:customStyle="1" w:styleId="Absatz-Standardschriftart">
    <w:name w:val="Absatz-Standardschriftart"/>
  </w:style>
  <w:style w:type="character" w:customStyle="1" w:styleId="a3">
    <w:name w:val="Маркеры списка"/>
    <w:rPr>
      <w:rFonts w:ascii="OpenSymbol" w:eastAsia="Times New Roman" w:hAnsi="OpenSymbol"/>
    </w:rPr>
  </w:style>
  <w:style w:type="character" w:customStyle="1" w:styleId="a4">
    <w:name w:val="Символ нумерации"/>
  </w:style>
  <w:style w:type="character" w:styleId="a5">
    <w:name w:val="Hyperlink"/>
    <w:uiPriority w:val="99"/>
    <w:rPr>
      <w:color w:val="000080"/>
      <w:u w:val="single"/>
    </w:rPr>
  </w:style>
  <w:style w:type="paragraph" w:customStyle="1" w:styleId="a6">
    <w:name w:val="Заголовок"/>
    <w:basedOn w:val="a"/>
    <w:next w:val="a7"/>
    <w:pPr>
      <w:keepNext/>
      <w:spacing w:before="240" w:after="120"/>
    </w:pPr>
    <w:rPr>
      <w:rFonts w:cs="DejaVu Sans"/>
      <w:sz w:val="28"/>
      <w:szCs w:val="28"/>
    </w:rPr>
  </w:style>
  <w:style w:type="paragraph" w:styleId="a7">
    <w:name w:val="Body Text"/>
    <w:basedOn w:val="a"/>
    <w:link w:val="a8"/>
    <w:uiPriority w:val="99"/>
    <w:pPr>
      <w:spacing w:after="120"/>
    </w:pPr>
  </w:style>
  <w:style w:type="character" w:customStyle="1" w:styleId="a8">
    <w:name w:val="Основной текст Знак"/>
    <w:link w:val="a7"/>
    <w:uiPriority w:val="99"/>
    <w:semiHidden/>
    <w:rPr>
      <w:rFonts w:ascii="Arial" w:hAnsi="Arial"/>
      <w:kern w:val="1"/>
      <w:szCs w:val="24"/>
    </w:rPr>
  </w:style>
  <w:style w:type="paragraph" w:styleId="a9">
    <w:name w:val="List"/>
    <w:basedOn w:val="a7"/>
    <w:uiPriority w:val="99"/>
  </w:style>
  <w:style w:type="paragraph" w:customStyle="1" w:styleId="1">
    <w:name w:val="Название1"/>
    <w:basedOn w:val="a"/>
    <w:pPr>
      <w:suppressLineNumbers/>
      <w:spacing w:before="120" w:after="120"/>
    </w:pPr>
    <w:rPr>
      <w:i/>
      <w:iCs/>
    </w:rPr>
  </w:style>
  <w:style w:type="paragraph" w:customStyle="1" w:styleId="10">
    <w:name w:val="Указатель1"/>
    <w:basedOn w:val="a"/>
    <w:pPr>
      <w:suppressLineNumbers/>
    </w:pPr>
  </w:style>
  <w:style w:type="paragraph" w:styleId="aa">
    <w:name w:val="Title"/>
    <w:basedOn w:val="a6"/>
    <w:next w:val="ab"/>
    <w:link w:val="ac"/>
    <w:uiPriority w:val="10"/>
    <w:qFormat/>
  </w:style>
  <w:style w:type="character" w:customStyle="1" w:styleId="ac">
    <w:name w:val="Название Знак"/>
    <w:link w:val="aa"/>
    <w:uiPriority w:val="10"/>
    <w:rPr>
      <w:rFonts w:ascii="Cambria" w:eastAsia="Times New Roman" w:hAnsi="Cambria" w:cs="Times New Roman"/>
      <w:b/>
      <w:bCs/>
      <w:kern w:val="28"/>
      <w:sz w:val="32"/>
      <w:szCs w:val="32"/>
    </w:rPr>
  </w:style>
  <w:style w:type="paragraph" w:styleId="ab">
    <w:name w:val="Subtitle"/>
    <w:basedOn w:val="a6"/>
    <w:next w:val="a7"/>
    <w:link w:val="ad"/>
    <w:uiPriority w:val="11"/>
    <w:qFormat/>
    <w:pPr>
      <w:jc w:val="center"/>
    </w:pPr>
    <w:rPr>
      <w:i/>
      <w:iCs/>
    </w:rPr>
  </w:style>
  <w:style w:type="character" w:customStyle="1" w:styleId="ad">
    <w:name w:val="Подзаголовок Знак"/>
    <w:link w:val="ab"/>
    <w:uiPriority w:val="11"/>
    <w:rPr>
      <w:rFonts w:ascii="Cambria" w:eastAsia="Times New Roman" w:hAnsi="Cambria" w:cs="Times New Roman"/>
      <w:kern w:val="1"/>
      <w:sz w:val="24"/>
      <w:szCs w:val="24"/>
    </w:rPr>
  </w:style>
  <w:style w:type="paragraph" w:customStyle="1" w:styleId="31">
    <w:name w:val="Основной текст 31"/>
    <w:basedOn w:val="a"/>
    <w:pPr>
      <w:spacing w:after="120"/>
    </w:pPr>
    <w:rPr>
      <w:sz w:val="16"/>
      <w:szCs w:val="16"/>
    </w:rPr>
  </w:style>
  <w:style w:type="paragraph" w:customStyle="1" w:styleId="ae">
    <w:name w:val="Содержимое таблицы"/>
    <w:basedOn w:val="a"/>
    <w:pPr>
      <w:suppressLineNumbers/>
    </w:pPr>
  </w:style>
  <w:style w:type="paragraph" w:customStyle="1" w:styleId="af">
    <w:name w:val="Рис"/>
    <w:basedOn w:val="1"/>
  </w:style>
  <w:style w:type="paragraph" w:customStyle="1" w:styleId="af0">
    <w:name w:val="Содержимое врезки"/>
    <w:basedOn w:val="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4814</Words>
  <Characters>27440</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32190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dc:creator>
  <cp:keywords/>
  <dc:description/>
  <cp:lastModifiedBy>admin</cp:lastModifiedBy>
  <cp:revision>2</cp:revision>
  <cp:lastPrinted>2009-01-30T01:02:00Z</cp:lastPrinted>
  <dcterms:created xsi:type="dcterms:W3CDTF">2014-03-03T00:33:00Z</dcterms:created>
  <dcterms:modified xsi:type="dcterms:W3CDTF">2014-03-03T00:33:00Z</dcterms:modified>
</cp:coreProperties>
</file>