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1319D" w:rsidRPr="00D94A95" w:rsidRDefault="0081319D" w:rsidP="008C6362">
      <w:pPr>
        <w:keepNext/>
        <w:spacing w:line="360" w:lineRule="auto"/>
        <w:ind w:firstLine="709"/>
        <w:jc w:val="both"/>
        <w:rPr>
          <w:noProof/>
          <w:color w:val="000000"/>
          <w:sz w:val="28"/>
        </w:rPr>
      </w:pPr>
      <w:bookmarkStart w:id="0" w:name="_Toc251684964"/>
      <w:bookmarkStart w:id="1" w:name="_Toc251685275"/>
      <w:bookmarkStart w:id="2" w:name="_Toc255147213"/>
      <w:r w:rsidRPr="00D94A95">
        <w:rPr>
          <w:noProof/>
          <w:color w:val="000000"/>
          <w:sz w:val="28"/>
        </w:rPr>
        <w:t>Введение</w:t>
      </w:r>
      <w:bookmarkEnd w:id="0"/>
      <w:bookmarkEnd w:id="1"/>
      <w:bookmarkEnd w:id="2"/>
    </w:p>
    <w:p w:rsidR="00FA2F7E" w:rsidRPr="00D94A95" w:rsidRDefault="00FA2F7E" w:rsidP="008C6362">
      <w:pPr>
        <w:keepNext/>
        <w:spacing w:line="360" w:lineRule="auto"/>
        <w:ind w:firstLine="709"/>
        <w:jc w:val="both"/>
        <w:rPr>
          <w:noProof/>
          <w:color w:val="000000"/>
          <w:sz w:val="28"/>
        </w:rPr>
      </w:pPr>
    </w:p>
    <w:p w:rsidR="0081319D" w:rsidRPr="00D94A95" w:rsidRDefault="0081319D" w:rsidP="008C6362">
      <w:pPr>
        <w:keepNext/>
        <w:spacing w:line="360" w:lineRule="auto"/>
        <w:ind w:firstLine="709"/>
        <w:jc w:val="both"/>
        <w:rPr>
          <w:noProof/>
          <w:color w:val="000000"/>
          <w:sz w:val="28"/>
        </w:rPr>
      </w:pPr>
      <w:r w:rsidRPr="00D94A95">
        <w:rPr>
          <w:noProof/>
          <w:color w:val="000000"/>
          <w:sz w:val="28"/>
        </w:rPr>
        <w:t>HTTP прокси-сервер представляет собой программу, которая принимает запросы от клиентов в виде URL-адресов и возвращает результат клиенту. Прокси-серверы используются в сетях, где клиенты не имеют прямого доступа к Интернету, но должны иметь возможность просмотра веб-страниц. Кроме того, прокси-сервер предпологает кэширование запросов выполненных однажды некоторым клиентом.</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Многие компании и организации ставят в сетях firewall(файрволлы, брандмауэры), чтобы заблокировать весь входящий и исходящий трафик во внутренних локальных сетях. Это может быть сделано по соображениям безопасности, либо для ограничения списка лиц имеющих доступ в Интернет. Поскольку возможность просмотра веб-страниц является чрезвычайно полезной, прокси-сервер настраивается так, что веб-сайты могут быть доступны через него.</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Кру</w:t>
      </w:r>
      <w:r w:rsidR="0027699C" w:rsidRPr="00D94A95">
        <w:rPr>
          <w:noProof/>
          <w:color w:val="000000"/>
          <w:sz w:val="28"/>
        </w:rPr>
        <w:t>пные организации и провайдеры с</w:t>
      </w:r>
      <w:r w:rsidRPr="00D94A95">
        <w:rPr>
          <w:noProof/>
          <w:color w:val="000000"/>
          <w:sz w:val="28"/>
        </w:rPr>
        <w:t xml:space="preserve"> большим количеством клиентов, также могут использовать прокси-сервер для снижения нагрузки на сеть, потому, что одной из главных задач </w:t>
      </w:r>
      <w:r w:rsidR="006C6CD2" w:rsidRPr="00D94A95">
        <w:rPr>
          <w:noProof/>
          <w:color w:val="000000"/>
          <w:sz w:val="28"/>
        </w:rPr>
        <w:t>прокси-сервера</w:t>
      </w:r>
      <w:r w:rsidRPr="00D94A95">
        <w:rPr>
          <w:noProof/>
          <w:color w:val="000000"/>
          <w:sz w:val="28"/>
        </w:rPr>
        <w:t xml:space="preserve"> является кэширование страниц запросов клиентов, то любая страница запрошенная несколько раз будет возвращена из кэша, вместо того чтобы </w:t>
      </w:r>
      <w:r w:rsidR="00F10960" w:rsidRPr="00D94A95">
        <w:rPr>
          <w:noProof/>
          <w:color w:val="000000"/>
          <w:sz w:val="28"/>
        </w:rPr>
        <w:t>закачать</w:t>
      </w:r>
      <w:r w:rsidRPr="00D94A95">
        <w:rPr>
          <w:noProof/>
          <w:color w:val="000000"/>
          <w:sz w:val="28"/>
        </w:rPr>
        <w:t xml:space="preserve"> ее заново. По этой причине, клиентам часто рекомендуют использовать прокси-сервер для доступа к сети Интернет.</w:t>
      </w:r>
    </w:p>
    <w:p w:rsidR="0081319D" w:rsidRPr="00D94A95" w:rsidRDefault="006C6CD2" w:rsidP="008C6362">
      <w:pPr>
        <w:keepNext/>
        <w:spacing w:line="360" w:lineRule="auto"/>
        <w:ind w:firstLine="709"/>
        <w:jc w:val="both"/>
        <w:rPr>
          <w:noProof/>
          <w:color w:val="000000"/>
          <w:sz w:val="28"/>
        </w:rPr>
      </w:pPr>
      <w:r w:rsidRPr="00D94A95">
        <w:rPr>
          <w:noProof/>
          <w:color w:val="000000"/>
          <w:sz w:val="28"/>
        </w:rPr>
        <w:t>Прокси-сервер</w:t>
      </w:r>
      <w:r w:rsidR="0081319D" w:rsidRPr="00D94A95">
        <w:rPr>
          <w:noProof/>
          <w:color w:val="000000"/>
          <w:sz w:val="28"/>
        </w:rPr>
        <w:t xml:space="preserve"> полезен только тогда, когда браузер клиента настроен так, чтобы проводить запросы через сервер, вместо обращения к сайтам напрямую. </w:t>
      </w:r>
      <w:r w:rsidR="00F10960" w:rsidRPr="00D94A95">
        <w:rPr>
          <w:noProof/>
          <w:color w:val="000000"/>
          <w:sz w:val="28"/>
        </w:rPr>
        <w:t>На</w:t>
      </w:r>
      <w:r w:rsidR="0081319D" w:rsidRPr="00D94A95">
        <w:rPr>
          <w:noProof/>
          <w:color w:val="000000"/>
          <w:sz w:val="28"/>
        </w:rPr>
        <w:t xml:space="preserve"> сегодня каждый браузер умеет работать через прокси-сервер.</w:t>
      </w:r>
    </w:p>
    <w:p w:rsidR="00212D93" w:rsidRPr="00D94A95" w:rsidRDefault="00212D93" w:rsidP="008C6362">
      <w:pPr>
        <w:keepNext/>
        <w:spacing w:line="360" w:lineRule="auto"/>
        <w:ind w:firstLine="709"/>
        <w:jc w:val="both"/>
        <w:rPr>
          <w:noProof/>
          <w:color w:val="000000"/>
          <w:sz w:val="28"/>
        </w:rPr>
      </w:pPr>
      <w:r w:rsidRPr="00D94A95">
        <w:rPr>
          <w:noProof/>
          <w:color w:val="000000"/>
          <w:sz w:val="28"/>
        </w:rPr>
        <w:t xml:space="preserve">Проект прокси-сервера </w:t>
      </w:r>
      <w:r w:rsidR="00CF66E2" w:rsidRPr="00D94A95">
        <w:rPr>
          <w:noProof/>
          <w:color w:val="000000"/>
          <w:sz w:val="28"/>
        </w:rPr>
        <w:t>Squid</w:t>
      </w:r>
      <w:r w:rsidRPr="00D94A95">
        <w:rPr>
          <w:noProof/>
          <w:color w:val="000000"/>
          <w:sz w:val="28"/>
        </w:rPr>
        <w:t xml:space="preserve"> в свое время отделился от ныне платного проекта Harvest и разрабатывается несколькими энтузиастами во главе с Duane Wessels из Национальной лаборатории по исследованию сетей (National Laboratory for Applied Network Research). Сервер </w:t>
      </w:r>
      <w:r w:rsidR="00CF66E2" w:rsidRPr="00D94A95">
        <w:rPr>
          <w:noProof/>
          <w:color w:val="000000"/>
          <w:sz w:val="28"/>
        </w:rPr>
        <w:t>Squid</w:t>
      </w:r>
      <w:r w:rsidRPr="00D94A95">
        <w:rPr>
          <w:noProof/>
          <w:color w:val="000000"/>
          <w:sz w:val="28"/>
        </w:rPr>
        <w:t xml:space="preserve"> — это высокопроизводительный кэширующий </w:t>
      </w:r>
      <w:r w:rsidR="006C6CD2" w:rsidRPr="00D94A95">
        <w:rPr>
          <w:noProof/>
          <w:color w:val="000000"/>
          <w:sz w:val="28"/>
        </w:rPr>
        <w:t>прокси-сервер</w:t>
      </w:r>
      <w:r w:rsidRPr="00D94A95">
        <w:rPr>
          <w:noProof/>
          <w:color w:val="000000"/>
          <w:sz w:val="28"/>
        </w:rPr>
        <w:t xml:space="preserve">, ориентированный прежде всего на работу с пользователями, которые занимаются активным серфингом в Интернете. </w:t>
      </w:r>
      <w:r w:rsidR="00CF66E2" w:rsidRPr="00D94A95">
        <w:rPr>
          <w:noProof/>
          <w:color w:val="000000"/>
          <w:sz w:val="28"/>
        </w:rPr>
        <w:t>Squid</w:t>
      </w:r>
      <w:r w:rsidRPr="00D94A95">
        <w:rPr>
          <w:noProof/>
          <w:color w:val="000000"/>
          <w:sz w:val="28"/>
        </w:rPr>
        <w:t xml:space="preserve"> поддерживает работу пользователей с такими протоколами, как FTP, HTTP, HTTPS и GOPHER. В отличие от других подобных проектов, прокси-сервер </w:t>
      </w:r>
      <w:r w:rsidR="00CF66E2" w:rsidRPr="00D94A95">
        <w:rPr>
          <w:noProof/>
          <w:color w:val="000000"/>
          <w:sz w:val="28"/>
        </w:rPr>
        <w:t>Squid</w:t>
      </w:r>
      <w:r w:rsidRPr="00D94A95">
        <w:rPr>
          <w:noProof/>
          <w:color w:val="000000"/>
          <w:sz w:val="28"/>
        </w:rPr>
        <w:t xml:space="preserve"> обладает интересной особенностью — выполнение запросов пользователей реализовано в нем как один большой неблокируемый процесс ввода-вывода, что обеспечивает более высокую производительность сервера в целом. Поскольку сервер </w:t>
      </w:r>
      <w:r w:rsidR="00CF66E2" w:rsidRPr="00D94A95">
        <w:rPr>
          <w:noProof/>
          <w:color w:val="000000"/>
          <w:sz w:val="28"/>
        </w:rPr>
        <w:t>Squid</w:t>
      </w:r>
      <w:r w:rsidRPr="00D94A95">
        <w:rPr>
          <w:noProof/>
          <w:color w:val="000000"/>
          <w:sz w:val="28"/>
        </w:rPr>
        <w:t xml:space="preserve"> является кэширующим </w:t>
      </w:r>
      <w:r w:rsidR="006C6CD2" w:rsidRPr="00D94A95">
        <w:rPr>
          <w:noProof/>
          <w:color w:val="000000"/>
          <w:sz w:val="28"/>
        </w:rPr>
        <w:t>прокси-сервер</w:t>
      </w:r>
      <w:r w:rsidR="0027699C" w:rsidRPr="00D94A95">
        <w:rPr>
          <w:noProof/>
          <w:color w:val="000000"/>
          <w:sz w:val="28"/>
        </w:rPr>
        <w:t>ом</w:t>
      </w:r>
      <w:r w:rsidRPr="00D94A95">
        <w:rPr>
          <w:noProof/>
          <w:color w:val="000000"/>
          <w:sz w:val="28"/>
        </w:rPr>
        <w:t xml:space="preserve">, он поддерживает широкие возможности по построению иерархической структуры связи кэш-серверов на основе протоколов ICP/UDP (Internet Cache Protocol), HTCP/TCP и multicast. Такая система позволяет получить высокую производительность и оптимизировать пропускную способность канала в Интернет. Кэш сервера разделяется на виртуальный, который находится в оперативной памяти компьютера, и обычный, который хранится на жестком диске. Наиболее часто используемые объекты хранятся в оперативной памяти, что ускоряет процесс их отсылки клиентам. Также в виртуальной памяти хранится большая часть запросов DNS. </w:t>
      </w:r>
      <w:r w:rsidR="00CF66E2" w:rsidRPr="00D94A95">
        <w:rPr>
          <w:noProof/>
          <w:color w:val="000000"/>
          <w:sz w:val="28"/>
        </w:rPr>
        <w:t>Squid</w:t>
      </w:r>
      <w:r w:rsidRPr="00D94A95">
        <w:rPr>
          <w:noProof/>
          <w:color w:val="000000"/>
          <w:sz w:val="28"/>
        </w:rPr>
        <w:t xml:space="preserve"> в полной мере поддерживает SSL (HTTPS), что обеспечивает конфиденциальность передаваемой пользователями информации и приватность их работы в Интернете. Также нельзя обойти вниманием широкие возможности по аутентификации пользователей на основе различных методик: NCSA, LDAP, MSNT, NTLM, PAM, SMB, SASL и др. Все дополнительные программы для аутентификации пользователей идут в комплекте с основным ядром программы. Как видно из перечисленных методик, </w:t>
      </w:r>
      <w:r w:rsidR="00CF66E2" w:rsidRPr="00D94A95">
        <w:rPr>
          <w:noProof/>
          <w:color w:val="000000"/>
          <w:sz w:val="28"/>
        </w:rPr>
        <w:t>Squid</w:t>
      </w:r>
      <w:r w:rsidRPr="00D94A95">
        <w:rPr>
          <w:noProof/>
          <w:color w:val="000000"/>
          <w:sz w:val="28"/>
        </w:rPr>
        <w:t xml:space="preserve"> поддерживает авторизацию пользователей средств</w:t>
      </w:r>
      <w:r w:rsidR="0027699C" w:rsidRPr="00D94A95">
        <w:rPr>
          <w:noProof/>
          <w:color w:val="000000"/>
          <w:sz w:val="28"/>
        </w:rPr>
        <w:t>ами сервисов не только на Linux</w:t>
      </w:r>
      <w:r w:rsidRPr="00D94A95">
        <w:rPr>
          <w:noProof/>
          <w:color w:val="000000"/>
          <w:sz w:val="28"/>
        </w:rPr>
        <w:t>, но и на Windows-платформе (MSNT и NTLMv1). В будущем ожидается поддержка сервиса NTLMv2, который используется в операционных системах Windows 2003 Server и Vista.</w:t>
      </w:r>
    </w:p>
    <w:p w:rsidR="0081319D" w:rsidRPr="00D94A95" w:rsidRDefault="0081319D" w:rsidP="008C6362">
      <w:pPr>
        <w:keepNext/>
        <w:spacing w:line="360" w:lineRule="auto"/>
        <w:ind w:firstLine="709"/>
        <w:jc w:val="both"/>
        <w:rPr>
          <w:noProof/>
          <w:color w:val="000000"/>
          <w:sz w:val="28"/>
        </w:rPr>
      </w:pPr>
    </w:p>
    <w:p w:rsidR="00567AAA" w:rsidRPr="00D94A95" w:rsidRDefault="00FA2F7E" w:rsidP="008C6362">
      <w:pPr>
        <w:keepNext/>
        <w:spacing w:line="360" w:lineRule="auto"/>
        <w:ind w:firstLine="709"/>
        <w:jc w:val="both"/>
        <w:rPr>
          <w:noProof/>
          <w:color w:val="000000"/>
          <w:sz w:val="28"/>
        </w:rPr>
      </w:pPr>
      <w:bookmarkStart w:id="3" w:name="_Toc251684965"/>
      <w:bookmarkStart w:id="4" w:name="_Toc251685276"/>
      <w:bookmarkStart w:id="5" w:name="_Toc255147214"/>
      <w:r w:rsidRPr="00D94A95">
        <w:rPr>
          <w:noProof/>
          <w:color w:val="000000"/>
          <w:sz w:val="28"/>
        </w:rPr>
        <w:br w:type="page"/>
        <w:t>1. Описание предметной области</w:t>
      </w:r>
      <w:bookmarkEnd w:id="3"/>
      <w:bookmarkEnd w:id="4"/>
      <w:bookmarkEnd w:id="5"/>
    </w:p>
    <w:p w:rsidR="00FA2F7E" w:rsidRPr="00D94A95" w:rsidRDefault="00FA2F7E" w:rsidP="008C6362">
      <w:pPr>
        <w:keepNext/>
        <w:spacing w:line="360" w:lineRule="auto"/>
        <w:ind w:firstLine="709"/>
        <w:jc w:val="both"/>
        <w:rPr>
          <w:noProof/>
          <w:color w:val="000000"/>
          <w:sz w:val="28"/>
        </w:rPr>
      </w:pPr>
      <w:bookmarkStart w:id="6" w:name="_Toc251684966"/>
      <w:bookmarkStart w:id="7" w:name="_Toc251685277"/>
      <w:bookmarkStart w:id="8" w:name="_Toc255147215"/>
    </w:p>
    <w:p w:rsidR="00567AAA" w:rsidRPr="00D94A95" w:rsidRDefault="00FA2F7E" w:rsidP="008C6362">
      <w:pPr>
        <w:keepNext/>
        <w:spacing w:line="360" w:lineRule="auto"/>
        <w:ind w:firstLine="709"/>
        <w:jc w:val="both"/>
        <w:rPr>
          <w:noProof/>
          <w:color w:val="000000"/>
          <w:sz w:val="28"/>
        </w:rPr>
      </w:pPr>
      <w:r w:rsidRPr="00D94A95">
        <w:rPr>
          <w:noProof/>
          <w:color w:val="000000"/>
          <w:sz w:val="28"/>
        </w:rPr>
        <w:t xml:space="preserve">1.1 </w:t>
      </w:r>
      <w:r w:rsidR="00567AAA" w:rsidRPr="00D94A95">
        <w:rPr>
          <w:noProof/>
          <w:color w:val="000000"/>
          <w:sz w:val="28"/>
        </w:rPr>
        <w:t>Постановка задач</w:t>
      </w:r>
      <w:bookmarkEnd w:id="6"/>
      <w:bookmarkEnd w:id="7"/>
      <w:bookmarkEnd w:id="8"/>
    </w:p>
    <w:p w:rsidR="00FA2F7E" w:rsidRPr="00D94A95" w:rsidRDefault="00FA2F7E" w:rsidP="008C6362">
      <w:pPr>
        <w:keepNext/>
        <w:spacing w:line="360" w:lineRule="auto"/>
        <w:ind w:firstLine="709"/>
        <w:jc w:val="both"/>
        <w:rPr>
          <w:noProof/>
          <w:color w:val="000000"/>
          <w:sz w:val="28"/>
        </w:rPr>
      </w:pPr>
    </w:p>
    <w:p w:rsidR="0027699C" w:rsidRPr="00D94A95" w:rsidRDefault="0027699C" w:rsidP="008C6362">
      <w:pPr>
        <w:keepNext/>
        <w:spacing w:line="360" w:lineRule="auto"/>
        <w:ind w:firstLine="709"/>
        <w:jc w:val="both"/>
        <w:rPr>
          <w:noProof/>
          <w:color w:val="000000"/>
          <w:sz w:val="28"/>
        </w:rPr>
      </w:pPr>
      <w:r w:rsidRPr="00D94A95">
        <w:rPr>
          <w:noProof/>
          <w:color w:val="000000"/>
          <w:sz w:val="28"/>
        </w:rPr>
        <w:t xml:space="preserve">Для компьютерной </w:t>
      </w:r>
      <w:r w:rsidR="00826A0A" w:rsidRPr="00D94A95">
        <w:rPr>
          <w:noProof/>
          <w:color w:val="000000"/>
          <w:sz w:val="28"/>
        </w:rPr>
        <w:t>сети,</w:t>
      </w:r>
      <w:r w:rsidRPr="00D94A95">
        <w:rPr>
          <w:noProof/>
          <w:color w:val="000000"/>
          <w:sz w:val="28"/>
        </w:rPr>
        <w:t xml:space="preserve"> выходя</w:t>
      </w:r>
      <w:r w:rsidR="00826A0A" w:rsidRPr="00D94A95">
        <w:rPr>
          <w:noProof/>
          <w:color w:val="000000"/>
          <w:sz w:val="28"/>
        </w:rPr>
        <w:t>щ</w:t>
      </w:r>
      <w:r w:rsidRPr="00D94A95">
        <w:rPr>
          <w:noProof/>
          <w:color w:val="000000"/>
          <w:sz w:val="28"/>
        </w:rPr>
        <w:t xml:space="preserve">ей </w:t>
      </w:r>
      <w:r w:rsidR="00826A0A" w:rsidRPr="00D94A95">
        <w:rPr>
          <w:noProof/>
          <w:color w:val="000000"/>
          <w:sz w:val="28"/>
        </w:rPr>
        <w:t xml:space="preserve">в интернет через прокси-сервер </w:t>
      </w:r>
      <w:r w:rsidR="00CF66E2" w:rsidRPr="00D94A95">
        <w:rPr>
          <w:noProof/>
          <w:color w:val="000000"/>
          <w:sz w:val="28"/>
        </w:rPr>
        <w:t>Squid</w:t>
      </w:r>
      <w:r w:rsidR="00826A0A" w:rsidRPr="00D94A95">
        <w:rPr>
          <w:noProof/>
          <w:color w:val="000000"/>
          <w:sz w:val="28"/>
        </w:rPr>
        <w:t>, н</w:t>
      </w:r>
      <w:r w:rsidR="00212D93" w:rsidRPr="00D94A95">
        <w:rPr>
          <w:noProof/>
          <w:color w:val="000000"/>
          <w:sz w:val="28"/>
        </w:rPr>
        <w:t xml:space="preserve">астроить </w:t>
      </w:r>
      <w:r w:rsidR="00826A0A" w:rsidRPr="00D94A95">
        <w:rPr>
          <w:noProof/>
          <w:color w:val="000000"/>
          <w:sz w:val="28"/>
        </w:rPr>
        <w:t>список контроля доступа. Сервер расположен на</w:t>
      </w:r>
      <w:r w:rsidRPr="00D94A95">
        <w:rPr>
          <w:noProof/>
          <w:color w:val="000000"/>
          <w:sz w:val="28"/>
        </w:rPr>
        <w:t xml:space="preserve"> компьютере под управлением операционной системы семейства Linux.</w:t>
      </w:r>
    </w:p>
    <w:p w:rsidR="00FA2F7E" w:rsidRPr="00D94A95" w:rsidRDefault="00FA2F7E" w:rsidP="008C6362">
      <w:pPr>
        <w:keepNext/>
        <w:spacing w:line="360" w:lineRule="auto"/>
        <w:ind w:firstLine="709"/>
        <w:jc w:val="both"/>
        <w:rPr>
          <w:noProof/>
          <w:color w:val="000000"/>
          <w:sz w:val="28"/>
        </w:rPr>
      </w:pPr>
      <w:bookmarkStart w:id="9" w:name="_Toc251684967"/>
      <w:bookmarkStart w:id="10" w:name="_Toc251685278"/>
      <w:bookmarkStart w:id="11" w:name="_Toc255147216"/>
    </w:p>
    <w:p w:rsidR="0081319D" w:rsidRPr="00D94A95" w:rsidRDefault="00FA2F7E" w:rsidP="008C6362">
      <w:pPr>
        <w:keepNext/>
        <w:spacing w:line="360" w:lineRule="auto"/>
        <w:ind w:firstLine="709"/>
        <w:jc w:val="both"/>
        <w:rPr>
          <w:noProof/>
          <w:color w:val="000000"/>
          <w:sz w:val="28"/>
        </w:rPr>
      </w:pPr>
      <w:r w:rsidRPr="00D94A95">
        <w:rPr>
          <w:noProof/>
          <w:color w:val="000000"/>
          <w:sz w:val="28"/>
        </w:rPr>
        <w:t xml:space="preserve">1.2 </w:t>
      </w:r>
      <w:r w:rsidR="0081319D" w:rsidRPr="00D94A95">
        <w:rPr>
          <w:noProof/>
          <w:color w:val="000000"/>
          <w:sz w:val="28"/>
        </w:rPr>
        <w:t>Linux Mint</w:t>
      </w:r>
      <w:bookmarkEnd w:id="9"/>
      <w:bookmarkEnd w:id="10"/>
      <w:bookmarkEnd w:id="11"/>
    </w:p>
    <w:p w:rsidR="00FA2F7E" w:rsidRPr="00D94A95" w:rsidRDefault="00FA2F7E" w:rsidP="008C6362">
      <w:pPr>
        <w:keepNext/>
        <w:spacing w:line="360" w:lineRule="auto"/>
        <w:ind w:firstLine="709"/>
        <w:jc w:val="both"/>
        <w:rPr>
          <w:noProof/>
          <w:color w:val="000000"/>
          <w:sz w:val="28"/>
        </w:rPr>
      </w:pPr>
    </w:p>
    <w:p w:rsidR="0081319D" w:rsidRPr="00D94A95" w:rsidRDefault="0081319D" w:rsidP="008C6362">
      <w:pPr>
        <w:keepNext/>
        <w:spacing w:line="360" w:lineRule="auto"/>
        <w:ind w:firstLine="709"/>
        <w:jc w:val="both"/>
        <w:rPr>
          <w:noProof/>
          <w:color w:val="000000"/>
          <w:sz w:val="28"/>
        </w:rPr>
      </w:pPr>
      <w:r w:rsidRPr="00D94A95">
        <w:rPr>
          <w:noProof/>
          <w:color w:val="000000"/>
          <w:sz w:val="28"/>
        </w:rPr>
        <w:t>Linux Mint — дистрибутив, основанный на Ubuntu GNU/Linux. Linux Mint отличается от большинства дистрибутивов на основе Ubuntu GNU/Linux тем, что в результате изменений операционная система не теряет совместимость и те положительные качества, которыми наделена оригинальная Ubuntu. Разработчики Linux Mint вносят в дистрибутив Ubuntu ряд полезных изменений, исправляя некоторые недочеты и недостатки, тем самым делая ее доступной более широкой аудитории пользователей, а в довершение ко всему комплектуют операционную систему оригинальным интерфейсом и рядом собственных приложений (mintInstall, mintUpdate, mintBackup, mintConfig, mintAssistant, mintMenu, mintDesktop, mintNanny и других). Растущая популярность Linux Mint объясняется просто. Новые пользователи легко могут установить систему и сразу же включиться в работу. Профессионалы, в свою очередь, получают стабильную и легко конфигурируемую современную систему, на настройку которой они будут тратить значительно меньше времени. Девиз этого дистрибутива linux «from freedom came elegance» можно перевести так: свобода, привносящая элегантность.</w:t>
      </w:r>
    </w:p>
    <w:p w:rsidR="0081319D" w:rsidRPr="00D94A95" w:rsidRDefault="00FA2F7E" w:rsidP="008C6362">
      <w:pPr>
        <w:keepNext/>
        <w:spacing w:line="360" w:lineRule="auto"/>
        <w:ind w:firstLine="709"/>
        <w:jc w:val="both"/>
        <w:rPr>
          <w:noProof/>
          <w:color w:val="000000"/>
          <w:sz w:val="28"/>
        </w:rPr>
      </w:pPr>
      <w:bookmarkStart w:id="12" w:name="_Toc251684968"/>
      <w:bookmarkStart w:id="13" w:name="_Toc251685279"/>
      <w:bookmarkStart w:id="14" w:name="_Toc255147217"/>
      <w:r w:rsidRPr="00D94A95">
        <w:rPr>
          <w:noProof/>
          <w:color w:val="000000"/>
          <w:sz w:val="28"/>
        </w:rPr>
        <w:br w:type="page"/>
        <w:t xml:space="preserve">1.3 </w:t>
      </w:r>
      <w:r w:rsidR="0081319D" w:rsidRPr="00D94A95">
        <w:rPr>
          <w:noProof/>
          <w:color w:val="000000"/>
          <w:sz w:val="28"/>
        </w:rPr>
        <w:t>Прокси-сервер</w:t>
      </w:r>
      <w:bookmarkEnd w:id="12"/>
      <w:bookmarkEnd w:id="13"/>
      <w:bookmarkEnd w:id="14"/>
    </w:p>
    <w:p w:rsidR="00FA2F7E" w:rsidRPr="00D94A95" w:rsidRDefault="00FA2F7E" w:rsidP="008C6362">
      <w:pPr>
        <w:keepNext/>
        <w:spacing w:line="360" w:lineRule="auto"/>
        <w:ind w:firstLine="709"/>
        <w:jc w:val="both"/>
        <w:rPr>
          <w:noProof/>
          <w:color w:val="000000"/>
          <w:sz w:val="28"/>
        </w:rPr>
      </w:pP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Прокси-сервер (от англ. proxy — «представитель, уполномоченный») — служба в компьютерных сетях, позволяющая клиентам выполнять косвенные запросы к другим сетевым службам. Сначала клиент подключается к прокси-серверу и запрашивает какой-либо ресурс (например, e-mail), расположенный на другом сервере. Затем прокси-сервер либо подключается к указанному серверу и получает ресурс у него, либо возвращает ресурс из собственного кэша (в случаях, если </w:t>
      </w:r>
      <w:r w:rsidR="006C6CD2" w:rsidRPr="00D94A95">
        <w:rPr>
          <w:noProof/>
          <w:color w:val="000000"/>
          <w:sz w:val="28"/>
        </w:rPr>
        <w:t>прокси-сервер</w:t>
      </w:r>
      <w:r w:rsidRPr="00D94A95">
        <w:rPr>
          <w:noProof/>
          <w:color w:val="000000"/>
          <w:sz w:val="28"/>
        </w:rPr>
        <w:t xml:space="preserve"> имеет свой кэш). В некоторых случаях запрос клиента или ответ сервера может быть изменён прокси-сервером в определённых целях. Также прокси-сервер позволяет защищать клиентский компьютер от некоторых сетевых атак.</w:t>
      </w:r>
    </w:p>
    <w:p w:rsidR="00FA2F7E" w:rsidRPr="00D94A95" w:rsidRDefault="00FA2F7E" w:rsidP="008C6362">
      <w:pPr>
        <w:keepNext/>
        <w:spacing w:line="360" w:lineRule="auto"/>
        <w:ind w:firstLine="709"/>
        <w:jc w:val="both"/>
        <w:rPr>
          <w:noProof/>
          <w:color w:val="000000"/>
          <w:sz w:val="28"/>
        </w:rPr>
      </w:pPr>
      <w:bookmarkStart w:id="15" w:name="_Toc251684969"/>
      <w:bookmarkStart w:id="16" w:name="_Toc251685280"/>
      <w:bookmarkStart w:id="17" w:name="_Toc255147218"/>
    </w:p>
    <w:p w:rsidR="0081319D" w:rsidRPr="00D94A95" w:rsidRDefault="00FA2F7E" w:rsidP="008C6362">
      <w:pPr>
        <w:keepNext/>
        <w:spacing w:line="360" w:lineRule="auto"/>
        <w:ind w:firstLine="709"/>
        <w:jc w:val="both"/>
        <w:rPr>
          <w:noProof/>
          <w:color w:val="000000"/>
          <w:sz w:val="28"/>
        </w:rPr>
      </w:pPr>
      <w:r w:rsidRPr="00D94A95">
        <w:rPr>
          <w:noProof/>
          <w:color w:val="000000"/>
          <w:sz w:val="28"/>
        </w:rPr>
        <w:t xml:space="preserve">1.4 </w:t>
      </w:r>
      <w:r w:rsidR="0081319D" w:rsidRPr="00D94A95">
        <w:rPr>
          <w:noProof/>
          <w:color w:val="000000"/>
          <w:sz w:val="28"/>
        </w:rPr>
        <w:t>Использование прокси-серверов</w:t>
      </w:r>
      <w:bookmarkEnd w:id="15"/>
      <w:bookmarkEnd w:id="16"/>
      <w:bookmarkEnd w:id="17"/>
    </w:p>
    <w:p w:rsidR="00FA2F7E" w:rsidRPr="00D94A95" w:rsidRDefault="00FA2F7E" w:rsidP="008C6362">
      <w:pPr>
        <w:keepNext/>
        <w:spacing w:line="360" w:lineRule="auto"/>
        <w:ind w:firstLine="709"/>
        <w:jc w:val="both"/>
        <w:rPr>
          <w:noProof/>
          <w:color w:val="000000"/>
          <w:sz w:val="28"/>
        </w:rPr>
      </w:pPr>
    </w:p>
    <w:p w:rsidR="0081319D" w:rsidRPr="00D94A95" w:rsidRDefault="0081319D" w:rsidP="008C6362">
      <w:pPr>
        <w:keepNext/>
        <w:spacing w:line="360" w:lineRule="auto"/>
        <w:ind w:firstLine="709"/>
        <w:jc w:val="both"/>
        <w:rPr>
          <w:noProof/>
          <w:color w:val="000000"/>
          <w:sz w:val="28"/>
        </w:rPr>
      </w:pPr>
      <w:r w:rsidRPr="00D94A95">
        <w:rPr>
          <w:noProof/>
          <w:color w:val="000000"/>
          <w:sz w:val="28"/>
        </w:rPr>
        <w:t>Чаще всего прокси-серверы применяются для следующих целей:</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Обеспечение доступа с компьютеров локальной сети в Интернет.</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Кэширование данных: если часто происходят обращения к одним и тем же внешним ресурсам, то можно держать их копию на прокси-сервере и выдавать по запросу, снижая тем самым нагрузку на канал во внешнюю сеть и ускоряя получение клиентом запрошенной информации.</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Сжатие данных: прокси-сервер загружает информацию из Интернета и передаёт информацию конечному пользователю в сжатом виде. Такие прокси-серверы используются в основном с целью экономии внешнего трафика.</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Защита локальной сети от внешнего доступа: например, можно настроить прокси-сервер так, что локальные компьютеры будут обращаться к внешним ресурсам только через него, а внешние компьютеры не смогут обращаться к локальным вообще (они</w:t>
      </w:r>
      <w:r w:rsidR="00826A0A" w:rsidRPr="00D94A95">
        <w:rPr>
          <w:noProof/>
          <w:color w:val="000000"/>
          <w:sz w:val="28"/>
        </w:rPr>
        <w:t xml:space="preserve"> «видят» только прокси-сервер).</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Ограничение доступа из локальной сети к внешней: например, можно запретить доступ к определённым веб-сайтам, ограничить использование интернета каким-то локальным пользователям, устанавливать квоты на трафик или полосу пропускания, фильтровать рекламу и вирусы.</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Анонимизация доступа к различным ресурсам. Прокси-сервер может скрывать сведения об источнике запроса или пользователе. В таком случае целевой сервер видит лишь информацию о прокси-сервере, например, IP-адрес, но не имеет возможности определить истинный источник запроса. Существуют также искажающие прокси-серверы, которые передают целевому серверу ложную информацию об истинном пользователе.</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Многие прокси-серверы используются для нескольких целей одновременно. Некоторые прокси-серверы ограничивают работу несколькими портами: 80 (HTTP), 443 (Шифрованное соединение HTTPS), 20,21 (FTP).</w:t>
      </w:r>
    </w:p>
    <w:p w:rsidR="00FA2F7E" w:rsidRPr="00D94A95" w:rsidRDefault="00FA2F7E" w:rsidP="008C6362">
      <w:pPr>
        <w:keepNext/>
        <w:spacing w:line="360" w:lineRule="auto"/>
        <w:ind w:firstLine="709"/>
        <w:jc w:val="both"/>
        <w:rPr>
          <w:noProof/>
          <w:color w:val="000000"/>
          <w:sz w:val="28"/>
        </w:rPr>
      </w:pPr>
      <w:bookmarkStart w:id="18" w:name="_Toc251684970"/>
      <w:bookmarkStart w:id="19" w:name="_Toc251685281"/>
      <w:bookmarkStart w:id="20" w:name="_Toc255147219"/>
    </w:p>
    <w:p w:rsidR="0081319D" w:rsidRPr="00D94A95" w:rsidRDefault="00FA2F7E" w:rsidP="008C6362">
      <w:pPr>
        <w:keepNext/>
        <w:spacing w:line="360" w:lineRule="auto"/>
        <w:ind w:firstLine="709"/>
        <w:jc w:val="both"/>
        <w:rPr>
          <w:noProof/>
          <w:color w:val="000000"/>
          <w:sz w:val="28"/>
        </w:rPr>
      </w:pPr>
      <w:r w:rsidRPr="00D94A95">
        <w:rPr>
          <w:noProof/>
          <w:color w:val="000000"/>
          <w:sz w:val="28"/>
        </w:rPr>
        <w:t xml:space="preserve">1.5 </w:t>
      </w:r>
      <w:r w:rsidR="0081319D" w:rsidRPr="00D94A95">
        <w:rPr>
          <w:noProof/>
          <w:color w:val="000000"/>
          <w:sz w:val="28"/>
        </w:rPr>
        <w:t xml:space="preserve">Типы </w:t>
      </w:r>
      <w:r w:rsidR="006C6CD2" w:rsidRPr="00D94A95">
        <w:rPr>
          <w:noProof/>
          <w:color w:val="000000"/>
          <w:sz w:val="28"/>
        </w:rPr>
        <w:t>прокси-сервер</w:t>
      </w:r>
      <w:bookmarkEnd w:id="18"/>
      <w:bookmarkEnd w:id="19"/>
      <w:r w:rsidR="006C6CD2" w:rsidRPr="00D94A95">
        <w:rPr>
          <w:noProof/>
          <w:color w:val="000000"/>
          <w:sz w:val="28"/>
        </w:rPr>
        <w:t>ов</w:t>
      </w:r>
      <w:bookmarkEnd w:id="20"/>
    </w:p>
    <w:p w:rsidR="00FA2F7E" w:rsidRPr="00D94A95" w:rsidRDefault="00FA2F7E" w:rsidP="008C6362">
      <w:pPr>
        <w:keepNext/>
        <w:spacing w:line="360" w:lineRule="auto"/>
        <w:ind w:firstLine="709"/>
        <w:jc w:val="both"/>
        <w:rPr>
          <w:noProof/>
          <w:color w:val="000000"/>
          <w:sz w:val="28"/>
        </w:rPr>
      </w:pP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Зачастую предоставленное для </w:t>
      </w:r>
      <w:r w:rsidR="006C6CD2" w:rsidRPr="00D94A95">
        <w:rPr>
          <w:noProof/>
          <w:color w:val="000000"/>
          <w:sz w:val="28"/>
        </w:rPr>
        <w:t>прокси-сервера</w:t>
      </w:r>
      <w:r w:rsidRPr="00D94A95">
        <w:rPr>
          <w:noProof/>
          <w:color w:val="000000"/>
          <w:sz w:val="28"/>
        </w:rPr>
        <w:t xml:space="preserve"> оборудование будет на самом деле выполнять или поддерживать множество типов </w:t>
      </w:r>
      <w:r w:rsidR="001D5409" w:rsidRPr="00D94A95">
        <w:rPr>
          <w:noProof/>
          <w:color w:val="000000"/>
          <w:sz w:val="28"/>
        </w:rPr>
        <w:t>прокси-</w:t>
      </w:r>
      <w:r w:rsidRPr="00D94A95">
        <w:rPr>
          <w:noProof/>
          <w:color w:val="000000"/>
          <w:sz w:val="28"/>
        </w:rPr>
        <w:t xml:space="preserve">сервисов. К примеру, прокси-сервер может предоставлять возможности </w:t>
      </w:r>
      <w:r w:rsidR="001D5409" w:rsidRPr="00D94A95">
        <w:rPr>
          <w:noProof/>
          <w:color w:val="000000"/>
          <w:sz w:val="28"/>
        </w:rPr>
        <w:t>кэширования</w:t>
      </w:r>
      <w:r w:rsidRPr="00D94A95">
        <w:rPr>
          <w:noProof/>
          <w:color w:val="000000"/>
          <w:sz w:val="28"/>
        </w:rPr>
        <w:t xml:space="preserve"> и аутентификации в дополнение к основной функции обеспечения сетевого посредничества для приложений.</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Ключевыми типами </w:t>
      </w:r>
      <w:r w:rsidR="006C6CD2" w:rsidRPr="00D94A95">
        <w:rPr>
          <w:noProof/>
          <w:color w:val="000000"/>
          <w:sz w:val="28"/>
        </w:rPr>
        <w:t>прокси-серверов</w:t>
      </w:r>
      <w:r w:rsidRPr="00D94A95">
        <w:rPr>
          <w:noProof/>
          <w:color w:val="000000"/>
          <w:sz w:val="28"/>
        </w:rPr>
        <w:t>, являются:</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пересылающие </w:t>
      </w:r>
      <w:r w:rsidR="006C6CD2" w:rsidRPr="00D94A95">
        <w:rPr>
          <w:noProof/>
          <w:color w:val="000000"/>
          <w:sz w:val="28"/>
        </w:rPr>
        <w:t>прокси-сервер</w:t>
      </w:r>
      <w:r w:rsidR="001D5409" w:rsidRPr="00D94A95">
        <w:rPr>
          <w:noProof/>
          <w:color w:val="000000"/>
          <w:sz w:val="28"/>
        </w:rPr>
        <w:t>ы</w:t>
      </w:r>
      <w:r w:rsidRPr="00D94A95">
        <w:rPr>
          <w:noProof/>
          <w:color w:val="000000"/>
          <w:sz w:val="28"/>
        </w:rPr>
        <w:t xml:space="preserve"> (forward proxies);</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прозрачные </w:t>
      </w:r>
      <w:r w:rsidR="006C6CD2" w:rsidRPr="00D94A95">
        <w:rPr>
          <w:noProof/>
          <w:color w:val="000000"/>
          <w:sz w:val="28"/>
        </w:rPr>
        <w:t>прокси-сервер</w:t>
      </w:r>
      <w:r w:rsidR="001D5409" w:rsidRPr="00D94A95">
        <w:rPr>
          <w:noProof/>
          <w:color w:val="000000"/>
          <w:sz w:val="28"/>
        </w:rPr>
        <w:t>ы</w:t>
      </w:r>
      <w:r w:rsidRPr="00D94A95">
        <w:rPr>
          <w:noProof/>
          <w:color w:val="000000"/>
          <w:sz w:val="28"/>
        </w:rPr>
        <w:t xml:space="preserve"> (transparent proxies);</w:t>
      </w:r>
    </w:p>
    <w:p w:rsidR="0081319D" w:rsidRPr="00D94A95" w:rsidRDefault="001D5409" w:rsidP="008C6362">
      <w:pPr>
        <w:keepNext/>
        <w:spacing w:line="360" w:lineRule="auto"/>
        <w:ind w:firstLine="709"/>
        <w:jc w:val="both"/>
        <w:rPr>
          <w:noProof/>
          <w:color w:val="000000"/>
          <w:sz w:val="28"/>
        </w:rPr>
      </w:pPr>
      <w:r w:rsidRPr="00D94A95">
        <w:rPr>
          <w:noProof/>
          <w:color w:val="000000"/>
          <w:sz w:val="28"/>
        </w:rPr>
        <w:t>кэширующие</w:t>
      </w:r>
      <w:r w:rsidR="0081319D" w:rsidRPr="00D94A95">
        <w:rPr>
          <w:noProof/>
          <w:color w:val="000000"/>
          <w:sz w:val="28"/>
        </w:rPr>
        <w:t xml:space="preserve"> </w:t>
      </w:r>
      <w:r w:rsidRPr="00D94A95">
        <w:rPr>
          <w:noProof/>
          <w:color w:val="000000"/>
          <w:sz w:val="28"/>
        </w:rPr>
        <w:t>прокси-серверы</w:t>
      </w:r>
      <w:r w:rsidR="0081319D" w:rsidRPr="00D94A95">
        <w:rPr>
          <w:noProof/>
          <w:color w:val="000000"/>
          <w:sz w:val="28"/>
        </w:rPr>
        <w:t xml:space="preserve"> (caching proxies);</w:t>
      </w:r>
    </w:p>
    <w:p w:rsidR="0081319D" w:rsidRPr="00D94A95" w:rsidRDefault="006C6CD2" w:rsidP="008C6362">
      <w:pPr>
        <w:keepNext/>
        <w:spacing w:line="360" w:lineRule="auto"/>
        <w:ind w:firstLine="709"/>
        <w:jc w:val="both"/>
        <w:rPr>
          <w:noProof/>
          <w:color w:val="000000"/>
          <w:sz w:val="28"/>
        </w:rPr>
      </w:pPr>
      <w:r w:rsidRPr="00D94A95">
        <w:rPr>
          <w:noProof/>
          <w:color w:val="000000"/>
          <w:sz w:val="28"/>
        </w:rPr>
        <w:t>прокси-сервер</w:t>
      </w:r>
      <w:r w:rsidR="0081319D" w:rsidRPr="00D94A95">
        <w:rPr>
          <w:noProof/>
          <w:color w:val="000000"/>
          <w:sz w:val="28"/>
        </w:rPr>
        <w:t xml:space="preserve"> обеспечения безопасности (security proxies);</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обратные </w:t>
      </w:r>
      <w:r w:rsidR="001D5409" w:rsidRPr="00D94A95">
        <w:rPr>
          <w:noProof/>
          <w:color w:val="000000"/>
          <w:sz w:val="28"/>
        </w:rPr>
        <w:t>прокси-серверы</w:t>
      </w:r>
      <w:r w:rsidRPr="00D94A95">
        <w:rPr>
          <w:noProof/>
          <w:color w:val="000000"/>
          <w:sz w:val="28"/>
        </w:rPr>
        <w:t xml:space="preserve"> (reverse proxies).</w:t>
      </w:r>
    </w:p>
    <w:p w:rsidR="0081319D" w:rsidRPr="00D94A95" w:rsidRDefault="0081319D" w:rsidP="008C6362">
      <w:pPr>
        <w:keepNext/>
        <w:spacing w:line="360" w:lineRule="auto"/>
        <w:ind w:firstLine="709"/>
        <w:jc w:val="both"/>
        <w:rPr>
          <w:noProof/>
          <w:color w:val="000000"/>
          <w:sz w:val="28"/>
        </w:rPr>
      </w:pPr>
      <w:bookmarkStart w:id="21" w:name="_Toc251684971"/>
      <w:bookmarkStart w:id="22" w:name="_Toc251685282"/>
      <w:bookmarkStart w:id="23" w:name="_Toc255147220"/>
      <w:r w:rsidRPr="00D94A95">
        <w:rPr>
          <w:noProof/>
          <w:color w:val="000000"/>
          <w:sz w:val="28"/>
        </w:rPr>
        <w:t xml:space="preserve">Пересылающие </w:t>
      </w:r>
      <w:r w:rsidR="006C6CD2" w:rsidRPr="00D94A95">
        <w:rPr>
          <w:noProof/>
          <w:color w:val="000000"/>
          <w:sz w:val="28"/>
        </w:rPr>
        <w:t>прокси-сервер</w:t>
      </w:r>
      <w:bookmarkEnd w:id="21"/>
      <w:bookmarkEnd w:id="22"/>
      <w:r w:rsidR="001D5409" w:rsidRPr="00D94A95">
        <w:rPr>
          <w:noProof/>
          <w:color w:val="000000"/>
          <w:sz w:val="28"/>
        </w:rPr>
        <w:t>ы</w:t>
      </w:r>
      <w:bookmarkEnd w:id="23"/>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Пересылающий </w:t>
      </w:r>
      <w:r w:rsidR="001D5409" w:rsidRPr="00D94A95">
        <w:rPr>
          <w:noProof/>
          <w:color w:val="000000"/>
          <w:sz w:val="28"/>
        </w:rPr>
        <w:t>прокси-сервер</w:t>
      </w:r>
      <w:r w:rsidRPr="00D94A95">
        <w:rPr>
          <w:noProof/>
          <w:color w:val="000000"/>
          <w:sz w:val="28"/>
        </w:rPr>
        <w:t xml:space="preserve"> является прокси-сервером, который помогает пользователям из одной зоны безопасности выполнять запросы контента из "следующей" зоны, следуя направлению, которое обычно (но не обязательно) является исходящим (это значит, что клиент находится внутри, а сервер где-то в открытом Интернете). </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С точки зрения безопасности простой </w:t>
      </w:r>
      <w:r w:rsidR="006C6CD2" w:rsidRPr="00D94A95">
        <w:rPr>
          <w:noProof/>
          <w:color w:val="000000"/>
          <w:sz w:val="28"/>
        </w:rPr>
        <w:t>прокси-сервер</w:t>
      </w:r>
      <w:r w:rsidRPr="00D94A95">
        <w:rPr>
          <w:noProof/>
          <w:color w:val="000000"/>
          <w:sz w:val="28"/>
        </w:rPr>
        <w:t xml:space="preserve"> имеет целью обеспечение безопасности, состоящее в скрытии наименования (в терминах топологии внутренней сети) рабочей станции или процесса запрашивающего пользователя. Он может также применяться для скрытия некоторых других атрибутов сеанса пользователя.</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Типичным примером этого типа являются корпоративные </w:t>
      </w:r>
      <w:r w:rsidR="001D5409" w:rsidRPr="00D94A95">
        <w:rPr>
          <w:noProof/>
          <w:color w:val="000000"/>
          <w:sz w:val="28"/>
        </w:rPr>
        <w:t>прокси-серверы</w:t>
      </w:r>
      <w:r w:rsidRPr="00D94A95">
        <w:rPr>
          <w:noProof/>
          <w:color w:val="000000"/>
          <w:sz w:val="28"/>
        </w:rPr>
        <w:t>, которые обслуживают внутренних пользователей посредством разрешения им доступа на внешние сайты для Web-браузинга или любого другого вида взаимодействия с Интернетом.</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С точки зрения топологии (как в общем смысле, так и относительно ширины полосы пропускания) пересылающие </w:t>
      </w:r>
      <w:r w:rsidR="001D5409" w:rsidRPr="00D94A95">
        <w:rPr>
          <w:noProof/>
          <w:color w:val="000000"/>
          <w:sz w:val="28"/>
        </w:rPr>
        <w:t>прокси-серверы</w:t>
      </w:r>
      <w:r w:rsidRPr="00D94A95">
        <w:rPr>
          <w:noProof/>
          <w:color w:val="000000"/>
          <w:sz w:val="28"/>
        </w:rPr>
        <w:t xml:space="preserve"> всегда относительно ограничены в терминах сетевой скорости по отношению к своим пользователям из-за более медленного WAN-соединения (соединения с глобальной сетью), которое обычно отделяет пересылающий </w:t>
      </w:r>
      <w:r w:rsidR="006C6CD2" w:rsidRPr="00D94A95">
        <w:rPr>
          <w:noProof/>
          <w:color w:val="000000"/>
          <w:sz w:val="28"/>
        </w:rPr>
        <w:t>прокси-сервер</w:t>
      </w:r>
      <w:r w:rsidRPr="00D94A95">
        <w:rPr>
          <w:noProof/>
          <w:color w:val="000000"/>
          <w:sz w:val="28"/>
        </w:rPr>
        <w:t xml:space="preserve"> от реального контента в Интернете.</w:t>
      </w:r>
    </w:p>
    <w:p w:rsidR="0081319D" w:rsidRPr="00D94A95" w:rsidRDefault="0081319D" w:rsidP="008C6362">
      <w:pPr>
        <w:keepNext/>
        <w:spacing w:line="360" w:lineRule="auto"/>
        <w:ind w:firstLine="709"/>
        <w:jc w:val="both"/>
        <w:rPr>
          <w:noProof/>
          <w:color w:val="000000"/>
          <w:sz w:val="28"/>
        </w:rPr>
      </w:pPr>
      <w:bookmarkStart w:id="24" w:name="_Toc251684972"/>
      <w:bookmarkStart w:id="25" w:name="_Toc251685283"/>
      <w:bookmarkStart w:id="26" w:name="_Toc255147221"/>
      <w:r w:rsidRPr="00D94A95">
        <w:rPr>
          <w:noProof/>
          <w:color w:val="000000"/>
          <w:sz w:val="28"/>
        </w:rPr>
        <w:t xml:space="preserve">Прозрачные </w:t>
      </w:r>
      <w:r w:rsidR="006C6CD2" w:rsidRPr="00D94A95">
        <w:rPr>
          <w:noProof/>
          <w:color w:val="000000"/>
          <w:sz w:val="28"/>
        </w:rPr>
        <w:t>прокси-сервера</w:t>
      </w:r>
      <w:bookmarkEnd w:id="24"/>
      <w:bookmarkEnd w:id="25"/>
      <w:bookmarkEnd w:id="26"/>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Прозрачные </w:t>
      </w:r>
      <w:r w:rsidR="006C6CD2" w:rsidRPr="00D94A95">
        <w:rPr>
          <w:noProof/>
          <w:color w:val="000000"/>
          <w:sz w:val="28"/>
        </w:rPr>
        <w:t>прокси-сервера</w:t>
      </w:r>
      <w:r w:rsidRPr="00D94A95">
        <w:rPr>
          <w:noProof/>
          <w:color w:val="000000"/>
          <w:sz w:val="28"/>
        </w:rPr>
        <w:t xml:space="preserve"> являются прокси-серверами, которые "находятся здесь", но не осведомляют пользователей в прямой форме о том, что они здесь находятся. В пересылающих </w:t>
      </w:r>
      <w:r w:rsidR="006C6CD2" w:rsidRPr="00D94A95">
        <w:rPr>
          <w:noProof/>
          <w:color w:val="000000"/>
          <w:sz w:val="28"/>
        </w:rPr>
        <w:t>прокси-серверах</w:t>
      </w:r>
      <w:r w:rsidRPr="00D94A95">
        <w:rPr>
          <w:noProof/>
          <w:color w:val="000000"/>
          <w:sz w:val="28"/>
        </w:rPr>
        <w:t xml:space="preserve"> обычно существуют Linux/UNIX блоки, которые слушают весь трафик по определенному протоколу для определенного сегмента сети и перехватывают трафик, хотя пользовательский процесс в действительности не знает об их существовании. Фактически пользовательский процесс не общается с </w:t>
      </w:r>
      <w:r w:rsidR="006C6CD2" w:rsidRPr="00D94A95">
        <w:rPr>
          <w:noProof/>
          <w:color w:val="000000"/>
          <w:sz w:val="28"/>
        </w:rPr>
        <w:t>прокси-сервером</w:t>
      </w:r>
      <w:r w:rsidRPr="00D94A95">
        <w:rPr>
          <w:noProof/>
          <w:color w:val="000000"/>
          <w:sz w:val="28"/>
        </w:rPr>
        <w:t xml:space="preserve">, но общается с другим (конечным) сайтом, а </w:t>
      </w:r>
      <w:r w:rsidR="006C6CD2" w:rsidRPr="00D94A95">
        <w:rPr>
          <w:noProof/>
          <w:color w:val="000000"/>
          <w:sz w:val="28"/>
        </w:rPr>
        <w:t>прокси-сервер</w:t>
      </w:r>
      <w:r w:rsidRPr="00D94A95">
        <w:rPr>
          <w:noProof/>
          <w:color w:val="000000"/>
          <w:sz w:val="28"/>
        </w:rPr>
        <w:t>, в сущности, становится тем "человеком посередине", который "взламывает" соединение.</w:t>
      </w:r>
    </w:p>
    <w:p w:rsidR="0081319D" w:rsidRPr="00D94A95" w:rsidRDefault="006C6CD2" w:rsidP="008C6362">
      <w:pPr>
        <w:keepNext/>
        <w:spacing w:line="360" w:lineRule="auto"/>
        <w:ind w:firstLine="709"/>
        <w:jc w:val="both"/>
        <w:rPr>
          <w:noProof/>
          <w:color w:val="000000"/>
          <w:sz w:val="28"/>
        </w:rPr>
      </w:pPr>
      <w:r w:rsidRPr="00D94A95">
        <w:rPr>
          <w:noProof/>
          <w:color w:val="000000"/>
          <w:sz w:val="28"/>
        </w:rPr>
        <w:t>Прокси-сервер</w:t>
      </w:r>
      <w:r w:rsidR="0081319D" w:rsidRPr="00D94A95">
        <w:rPr>
          <w:noProof/>
          <w:color w:val="000000"/>
          <w:sz w:val="28"/>
        </w:rPr>
        <w:t xml:space="preserve"> является непрозрачным, или объявленным, когда пользователи знают о том, что они общаются через </w:t>
      </w:r>
      <w:r w:rsidRPr="00D94A95">
        <w:rPr>
          <w:noProof/>
          <w:color w:val="000000"/>
          <w:sz w:val="28"/>
        </w:rPr>
        <w:t>прокси-сервер</w:t>
      </w:r>
      <w:r w:rsidR="0081319D" w:rsidRPr="00D94A95">
        <w:rPr>
          <w:noProof/>
          <w:color w:val="000000"/>
          <w:sz w:val="28"/>
        </w:rPr>
        <w:t xml:space="preserve">, потому что они обращаются (на языке </w:t>
      </w:r>
      <w:r w:rsidRPr="00D94A95">
        <w:rPr>
          <w:noProof/>
          <w:color w:val="000000"/>
          <w:sz w:val="28"/>
        </w:rPr>
        <w:t>прокси-сервера</w:t>
      </w:r>
      <w:r w:rsidR="0081319D" w:rsidRPr="00D94A95">
        <w:rPr>
          <w:noProof/>
          <w:color w:val="000000"/>
          <w:sz w:val="28"/>
        </w:rPr>
        <w:t xml:space="preserve">: HTTP) к </w:t>
      </w:r>
      <w:r w:rsidRPr="00D94A95">
        <w:rPr>
          <w:noProof/>
          <w:color w:val="000000"/>
          <w:sz w:val="28"/>
        </w:rPr>
        <w:t>прокси-серверу</w:t>
      </w:r>
      <w:r w:rsidR="0081319D" w:rsidRPr="00D94A95">
        <w:rPr>
          <w:noProof/>
          <w:color w:val="000000"/>
          <w:sz w:val="28"/>
        </w:rPr>
        <w:t xml:space="preserve">. </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Прозрачные </w:t>
      </w:r>
      <w:r w:rsidR="006C6CD2" w:rsidRPr="00D94A95">
        <w:rPr>
          <w:noProof/>
          <w:color w:val="000000"/>
          <w:sz w:val="28"/>
        </w:rPr>
        <w:t>прокси-сервера</w:t>
      </w:r>
      <w:r w:rsidRPr="00D94A95">
        <w:rPr>
          <w:noProof/>
          <w:color w:val="000000"/>
          <w:sz w:val="28"/>
        </w:rPr>
        <w:t xml:space="preserve"> сами по себе не являются на самом деле типом </w:t>
      </w:r>
      <w:r w:rsidR="006C6CD2" w:rsidRPr="00D94A95">
        <w:rPr>
          <w:noProof/>
          <w:color w:val="000000"/>
          <w:sz w:val="28"/>
        </w:rPr>
        <w:t>прокси-сервера</w:t>
      </w:r>
      <w:r w:rsidRPr="00D94A95">
        <w:rPr>
          <w:noProof/>
          <w:color w:val="000000"/>
          <w:sz w:val="28"/>
        </w:rPr>
        <w:t xml:space="preserve">, скорее любой </w:t>
      </w:r>
      <w:r w:rsidR="006C6CD2" w:rsidRPr="00D94A95">
        <w:rPr>
          <w:noProof/>
          <w:color w:val="000000"/>
          <w:sz w:val="28"/>
        </w:rPr>
        <w:t>прокси-сервер</w:t>
      </w:r>
      <w:r w:rsidRPr="00D94A95">
        <w:rPr>
          <w:noProof/>
          <w:color w:val="000000"/>
          <w:sz w:val="28"/>
        </w:rPr>
        <w:t xml:space="preserve"> является либо прозрачным, либо объявленным по проекту.</w:t>
      </w:r>
    </w:p>
    <w:p w:rsidR="0081319D" w:rsidRPr="00D94A95" w:rsidRDefault="001D5409" w:rsidP="008C6362">
      <w:pPr>
        <w:keepNext/>
        <w:spacing w:line="360" w:lineRule="auto"/>
        <w:ind w:firstLine="709"/>
        <w:jc w:val="both"/>
        <w:rPr>
          <w:noProof/>
          <w:color w:val="000000"/>
          <w:sz w:val="28"/>
        </w:rPr>
      </w:pPr>
      <w:bookmarkStart w:id="27" w:name="_Toc251684973"/>
      <w:bookmarkStart w:id="28" w:name="_Toc251685284"/>
      <w:bookmarkStart w:id="29" w:name="_Toc255147222"/>
      <w:r w:rsidRPr="00D94A95">
        <w:rPr>
          <w:noProof/>
          <w:color w:val="000000"/>
          <w:sz w:val="28"/>
        </w:rPr>
        <w:t>Кэширующие</w:t>
      </w:r>
      <w:r w:rsidR="0081319D" w:rsidRPr="00D94A95">
        <w:rPr>
          <w:noProof/>
          <w:color w:val="000000"/>
          <w:sz w:val="28"/>
        </w:rPr>
        <w:t xml:space="preserve"> прокси</w:t>
      </w:r>
      <w:bookmarkEnd w:id="27"/>
      <w:bookmarkEnd w:id="28"/>
      <w:r w:rsidRPr="00D94A95">
        <w:rPr>
          <w:noProof/>
          <w:color w:val="000000"/>
          <w:sz w:val="28"/>
        </w:rPr>
        <w:t>-серверы</w:t>
      </w:r>
      <w:bookmarkEnd w:id="29"/>
    </w:p>
    <w:p w:rsidR="0081319D" w:rsidRPr="00D94A95" w:rsidRDefault="001D5409" w:rsidP="008C6362">
      <w:pPr>
        <w:keepNext/>
        <w:spacing w:line="360" w:lineRule="auto"/>
        <w:ind w:firstLine="709"/>
        <w:jc w:val="both"/>
        <w:rPr>
          <w:noProof/>
          <w:color w:val="000000"/>
          <w:sz w:val="28"/>
        </w:rPr>
      </w:pPr>
      <w:r w:rsidRPr="00D94A95">
        <w:rPr>
          <w:noProof/>
          <w:color w:val="000000"/>
          <w:sz w:val="28"/>
        </w:rPr>
        <w:t>Кэширующие</w:t>
      </w:r>
      <w:r w:rsidR="0081319D" w:rsidRPr="00D94A95">
        <w:rPr>
          <w:noProof/>
          <w:color w:val="000000"/>
          <w:sz w:val="28"/>
        </w:rPr>
        <w:t xml:space="preserve"> </w:t>
      </w:r>
      <w:r w:rsidR="006C6CD2" w:rsidRPr="00D94A95">
        <w:rPr>
          <w:noProof/>
          <w:color w:val="000000"/>
          <w:sz w:val="28"/>
        </w:rPr>
        <w:t>прокси-серверы</w:t>
      </w:r>
      <w:r w:rsidR="0081319D" w:rsidRPr="00D94A95">
        <w:rPr>
          <w:noProof/>
          <w:color w:val="000000"/>
          <w:sz w:val="28"/>
        </w:rPr>
        <w:t xml:space="preserve">, как указано в их названии, являются прокси-серверами, которые сконфигурированы на повторное использование </w:t>
      </w:r>
      <w:r w:rsidRPr="00D94A95">
        <w:rPr>
          <w:noProof/>
          <w:color w:val="000000"/>
          <w:sz w:val="28"/>
        </w:rPr>
        <w:t>кэшированных</w:t>
      </w:r>
      <w:r w:rsidR="0081319D" w:rsidRPr="00D94A95">
        <w:rPr>
          <w:noProof/>
          <w:color w:val="000000"/>
          <w:sz w:val="28"/>
        </w:rPr>
        <w:t xml:space="preserve"> образов контента, когда это доступно и возможно. Когда </w:t>
      </w:r>
      <w:r w:rsidRPr="00D94A95">
        <w:rPr>
          <w:noProof/>
          <w:color w:val="000000"/>
          <w:sz w:val="28"/>
        </w:rPr>
        <w:t>кэшированная</w:t>
      </w:r>
      <w:r w:rsidR="0081319D" w:rsidRPr="00D94A95">
        <w:rPr>
          <w:noProof/>
          <w:color w:val="000000"/>
          <w:sz w:val="28"/>
        </w:rPr>
        <w:t xml:space="preserve"> ранее часть контента недоступна, то производится ее выборка и использование в контенте, но также с попыткой ее кэширования.</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Наиболее важным аспектом для </w:t>
      </w:r>
      <w:r w:rsidR="001D5409" w:rsidRPr="00D94A95">
        <w:rPr>
          <w:noProof/>
          <w:color w:val="000000"/>
          <w:sz w:val="28"/>
        </w:rPr>
        <w:t>кэширующих</w:t>
      </w:r>
      <w:r w:rsidRPr="00D94A95">
        <w:rPr>
          <w:noProof/>
          <w:color w:val="000000"/>
          <w:sz w:val="28"/>
        </w:rPr>
        <w:t xml:space="preserve"> </w:t>
      </w:r>
      <w:r w:rsidR="006C6CD2" w:rsidRPr="00D94A95">
        <w:rPr>
          <w:noProof/>
          <w:color w:val="000000"/>
          <w:sz w:val="28"/>
        </w:rPr>
        <w:t>прокси-серверов</w:t>
      </w:r>
      <w:r w:rsidRPr="00D94A95">
        <w:rPr>
          <w:noProof/>
          <w:color w:val="000000"/>
          <w:sz w:val="28"/>
        </w:rPr>
        <w:t xml:space="preserve"> является необходимость обеспечения того, что </w:t>
      </w:r>
      <w:r w:rsidR="001D5409" w:rsidRPr="00D94A95">
        <w:rPr>
          <w:noProof/>
          <w:color w:val="000000"/>
          <w:sz w:val="28"/>
        </w:rPr>
        <w:t>кэширующие</w:t>
      </w:r>
      <w:r w:rsidRPr="00D94A95">
        <w:rPr>
          <w:noProof/>
          <w:color w:val="000000"/>
          <w:sz w:val="28"/>
        </w:rPr>
        <w:t xml:space="preserve"> </w:t>
      </w:r>
      <w:r w:rsidR="006C6CD2" w:rsidRPr="00D94A95">
        <w:rPr>
          <w:noProof/>
          <w:color w:val="000000"/>
          <w:sz w:val="28"/>
        </w:rPr>
        <w:t>прокси-серверы</w:t>
      </w:r>
      <w:r w:rsidRPr="00D94A95">
        <w:rPr>
          <w:noProof/>
          <w:color w:val="000000"/>
          <w:sz w:val="28"/>
        </w:rPr>
        <w:t xml:space="preserve"> </w:t>
      </w:r>
      <w:r w:rsidR="001D5409" w:rsidRPr="00D94A95">
        <w:rPr>
          <w:noProof/>
          <w:color w:val="000000"/>
          <w:sz w:val="28"/>
        </w:rPr>
        <w:t>кэшируют</w:t>
      </w:r>
      <w:r w:rsidRPr="00D94A95">
        <w:rPr>
          <w:noProof/>
          <w:color w:val="000000"/>
          <w:sz w:val="28"/>
        </w:rPr>
        <w:t xml:space="preserve"> только то, что на самом деле можно </w:t>
      </w:r>
      <w:r w:rsidR="001D5409" w:rsidRPr="00D94A95">
        <w:rPr>
          <w:noProof/>
          <w:color w:val="000000"/>
          <w:sz w:val="28"/>
        </w:rPr>
        <w:t>кэшировать</w:t>
      </w:r>
      <w:r w:rsidRPr="00D94A95">
        <w:rPr>
          <w:noProof/>
          <w:color w:val="000000"/>
          <w:sz w:val="28"/>
        </w:rPr>
        <w:t xml:space="preserve">. Динамический, регулярно изменяющийся контент не лучший выбор для </w:t>
      </w:r>
      <w:r w:rsidR="001D5409" w:rsidRPr="00D94A95">
        <w:rPr>
          <w:noProof/>
          <w:color w:val="000000"/>
          <w:sz w:val="28"/>
        </w:rPr>
        <w:t>кэширования</w:t>
      </w:r>
      <w:r w:rsidRPr="00D94A95">
        <w:rPr>
          <w:noProof/>
          <w:color w:val="000000"/>
          <w:sz w:val="28"/>
        </w:rPr>
        <w:t xml:space="preserve">, так как это может оказать воздействие на стабильность приложения, основанного на этом контенте. В случае HTTP-контента заголовки HTTP отображают возможность </w:t>
      </w:r>
      <w:r w:rsidR="001D5409" w:rsidRPr="00D94A95">
        <w:rPr>
          <w:noProof/>
          <w:color w:val="000000"/>
          <w:sz w:val="28"/>
        </w:rPr>
        <w:t>кэширования</w:t>
      </w:r>
      <w:r w:rsidRPr="00D94A95">
        <w:rPr>
          <w:noProof/>
          <w:color w:val="000000"/>
          <w:sz w:val="28"/>
        </w:rPr>
        <w:t xml:space="preserve"> контента посредством указателей "cache".</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В большинстве случаев пересылающие </w:t>
      </w:r>
      <w:r w:rsidR="006C6CD2" w:rsidRPr="00D94A95">
        <w:rPr>
          <w:noProof/>
          <w:color w:val="000000"/>
          <w:sz w:val="28"/>
        </w:rPr>
        <w:t>прокси-серверы</w:t>
      </w:r>
      <w:r w:rsidRPr="00D94A95">
        <w:rPr>
          <w:noProof/>
          <w:color w:val="000000"/>
          <w:sz w:val="28"/>
        </w:rPr>
        <w:t xml:space="preserve"> конфигурируются также для работы в качестве </w:t>
      </w:r>
      <w:r w:rsidR="001D5409" w:rsidRPr="00D94A95">
        <w:rPr>
          <w:noProof/>
          <w:color w:val="000000"/>
          <w:sz w:val="28"/>
        </w:rPr>
        <w:t>кэширующих</w:t>
      </w:r>
      <w:r w:rsidRPr="00D94A95">
        <w:rPr>
          <w:noProof/>
          <w:color w:val="000000"/>
          <w:sz w:val="28"/>
        </w:rPr>
        <w:t xml:space="preserve"> </w:t>
      </w:r>
      <w:r w:rsidR="006C6CD2" w:rsidRPr="00D94A95">
        <w:rPr>
          <w:noProof/>
          <w:color w:val="000000"/>
          <w:sz w:val="28"/>
        </w:rPr>
        <w:t>прокси-серверов</w:t>
      </w:r>
      <w:r w:rsidRPr="00D94A95">
        <w:rPr>
          <w:noProof/>
          <w:color w:val="000000"/>
          <w:sz w:val="28"/>
        </w:rPr>
        <w:t>. Это явление используется настолько часто, что компания IBM включила это в название компонента своего Edge Serve</w:t>
      </w:r>
      <w:r w:rsidR="00E14C19" w:rsidRPr="00D94A95">
        <w:rPr>
          <w:noProof/>
          <w:color w:val="000000"/>
          <w:sz w:val="28"/>
        </w:rPr>
        <w:t xml:space="preserve">r: IBM Caching Proxy. </w:t>
      </w:r>
    </w:p>
    <w:p w:rsidR="0081319D" w:rsidRPr="00D94A95" w:rsidRDefault="006C6CD2" w:rsidP="008C6362">
      <w:pPr>
        <w:keepNext/>
        <w:spacing w:line="360" w:lineRule="auto"/>
        <w:ind w:firstLine="709"/>
        <w:jc w:val="both"/>
        <w:rPr>
          <w:noProof/>
          <w:color w:val="000000"/>
          <w:sz w:val="28"/>
        </w:rPr>
      </w:pPr>
      <w:bookmarkStart w:id="30" w:name="_Toc251684975"/>
      <w:bookmarkStart w:id="31" w:name="_Toc251685286"/>
      <w:bookmarkStart w:id="32" w:name="_Toc255147224"/>
      <w:r w:rsidRPr="00D94A95">
        <w:rPr>
          <w:noProof/>
          <w:color w:val="000000"/>
          <w:sz w:val="28"/>
        </w:rPr>
        <w:t>Прокси-сервер</w:t>
      </w:r>
      <w:r w:rsidR="0081319D" w:rsidRPr="00D94A95">
        <w:rPr>
          <w:noProof/>
          <w:color w:val="000000"/>
          <w:sz w:val="28"/>
        </w:rPr>
        <w:t xml:space="preserve"> обеспечения безопасности</w:t>
      </w:r>
      <w:bookmarkEnd w:id="30"/>
      <w:bookmarkEnd w:id="31"/>
      <w:bookmarkEnd w:id="32"/>
    </w:p>
    <w:p w:rsidR="0081319D" w:rsidRPr="00D94A95" w:rsidRDefault="00F10960" w:rsidP="008C6362">
      <w:pPr>
        <w:keepNext/>
        <w:spacing w:line="360" w:lineRule="auto"/>
        <w:ind w:firstLine="709"/>
        <w:jc w:val="both"/>
        <w:rPr>
          <w:noProof/>
          <w:color w:val="000000"/>
          <w:sz w:val="28"/>
        </w:rPr>
      </w:pPr>
      <w:r w:rsidRPr="00D94A95">
        <w:rPr>
          <w:noProof/>
          <w:color w:val="000000"/>
          <w:sz w:val="28"/>
        </w:rPr>
        <w:t xml:space="preserve">В качестве </w:t>
      </w:r>
      <w:r w:rsidR="0081319D" w:rsidRPr="00D94A95">
        <w:rPr>
          <w:noProof/>
          <w:color w:val="000000"/>
          <w:sz w:val="28"/>
        </w:rPr>
        <w:t xml:space="preserve">необходимой для простых </w:t>
      </w:r>
      <w:r w:rsidR="006C6CD2" w:rsidRPr="00D94A95">
        <w:rPr>
          <w:noProof/>
          <w:color w:val="000000"/>
          <w:sz w:val="28"/>
        </w:rPr>
        <w:t>прокси-серверов</w:t>
      </w:r>
      <w:r w:rsidR="0081319D" w:rsidRPr="00D94A95">
        <w:rPr>
          <w:noProof/>
          <w:color w:val="000000"/>
          <w:sz w:val="28"/>
        </w:rPr>
        <w:t xml:space="preserve"> функциональности прокси-серверы могут быть сконфигурированы для приведения в исполнение политик безопасности. Такие </w:t>
      </w:r>
      <w:r w:rsidR="006C6CD2" w:rsidRPr="00D94A95">
        <w:rPr>
          <w:noProof/>
          <w:color w:val="000000"/>
          <w:sz w:val="28"/>
        </w:rPr>
        <w:t>прокси-серверы</w:t>
      </w:r>
      <w:r w:rsidR="0081319D" w:rsidRPr="00D94A95">
        <w:rPr>
          <w:noProof/>
          <w:color w:val="000000"/>
          <w:sz w:val="28"/>
        </w:rPr>
        <w:t xml:space="preserve"> обеспечения безопасности могут обрабатывать (либо выступать в качестве посредников при обработке) запросы аутентификации и авторизации. В этих случаях аутентификация пользователя клиента и авторизация клиента для доступа к определенному контенту контролируется самим прокси-сервером. Далее мандат безопасности посылается от </w:t>
      </w:r>
      <w:r w:rsidR="006C6CD2" w:rsidRPr="00D94A95">
        <w:rPr>
          <w:noProof/>
          <w:color w:val="000000"/>
          <w:sz w:val="28"/>
        </w:rPr>
        <w:t>прокси-сервера</w:t>
      </w:r>
      <w:r w:rsidR="0081319D" w:rsidRPr="00D94A95">
        <w:rPr>
          <w:noProof/>
          <w:color w:val="000000"/>
          <w:sz w:val="28"/>
        </w:rPr>
        <w:t xml:space="preserve"> к конечным серверам с запросом, а конечный сервер должен быть сконфигурирован на оказание доверия предоставляемому </w:t>
      </w:r>
      <w:r w:rsidR="006C6CD2" w:rsidRPr="00D94A95">
        <w:rPr>
          <w:noProof/>
          <w:color w:val="000000"/>
          <w:sz w:val="28"/>
        </w:rPr>
        <w:t>прокси-серверу</w:t>
      </w:r>
      <w:r w:rsidR="0081319D" w:rsidRPr="00D94A95">
        <w:rPr>
          <w:noProof/>
          <w:color w:val="000000"/>
          <w:sz w:val="28"/>
        </w:rPr>
        <w:t xml:space="preserve"> мандату.</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Существует много различных продуктов и предложений, а также множество топологий на выбор, </w:t>
      </w:r>
      <w:r w:rsidR="00C77326" w:rsidRPr="00D94A95">
        <w:rPr>
          <w:noProof/>
          <w:color w:val="000000"/>
          <w:sz w:val="28"/>
        </w:rPr>
        <w:t>но с точки зрения выполнения прокси</w:t>
      </w:r>
      <w:r w:rsidRPr="00D94A95">
        <w:rPr>
          <w:noProof/>
          <w:color w:val="000000"/>
          <w:sz w:val="28"/>
        </w:rPr>
        <w:t xml:space="preserve">-функций безопасность является дополнительной функцией, которую может выполнять </w:t>
      </w:r>
      <w:r w:rsidR="006C6CD2" w:rsidRPr="00D94A95">
        <w:rPr>
          <w:noProof/>
          <w:color w:val="000000"/>
          <w:sz w:val="28"/>
        </w:rPr>
        <w:t>прокси-сервер</w:t>
      </w:r>
      <w:r w:rsidRPr="00D94A95">
        <w:rPr>
          <w:noProof/>
          <w:color w:val="000000"/>
          <w:sz w:val="28"/>
        </w:rPr>
        <w:t>.</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В большинстве случаев функциональные возможности по обеспечению безопасности могут быть добавлены стандартному </w:t>
      </w:r>
      <w:r w:rsidR="006C6CD2" w:rsidRPr="00D94A95">
        <w:rPr>
          <w:noProof/>
          <w:color w:val="000000"/>
          <w:sz w:val="28"/>
        </w:rPr>
        <w:t>прокси-серве</w:t>
      </w:r>
      <w:r w:rsidR="00C77326" w:rsidRPr="00D94A95">
        <w:rPr>
          <w:noProof/>
          <w:color w:val="000000"/>
          <w:sz w:val="28"/>
        </w:rPr>
        <w:t>р</w:t>
      </w:r>
      <w:r w:rsidR="006C6CD2" w:rsidRPr="00D94A95">
        <w:rPr>
          <w:noProof/>
          <w:color w:val="000000"/>
          <w:sz w:val="28"/>
        </w:rPr>
        <w:t>у</w:t>
      </w:r>
      <w:r w:rsidRPr="00D94A95">
        <w:rPr>
          <w:noProof/>
          <w:color w:val="000000"/>
          <w:sz w:val="28"/>
        </w:rPr>
        <w:t xml:space="preserve"> в виде дополнительного програ</w:t>
      </w:r>
      <w:r w:rsidR="00C77326" w:rsidRPr="00D94A95">
        <w:rPr>
          <w:noProof/>
          <w:color w:val="000000"/>
          <w:sz w:val="28"/>
        </w:rPr>
        <w:t>ммного модуля (плагина, от англ.- plug-in)</w:t>
      </w:r>
      <w:r w:rsidRPr="00D94A95">
        <w:rPr>
          <w:noProof/>
          <w:color w:val="000000"/>
          <w:sz w:val="28"/>
        </w:rPr>
        <w:t xml:space="preserve"> (к примеру, IBM Tivoli WebSeal Plug-In для IBM WebSphere Edge Server). Существуют также и отдельные продукты, такие, как IBM Tivoli Access Manager for e-Business, которые служат только в качестве </w:t>
      </w:r>
      <w:r w:rsidR="006C6CD2" w:rsidRPr="00D94A95">
        <w:rPr>
          <w:noProof/>
          <w:color w:val="000000"/>
          <w:sz w:val="28"/>
        </w:rPr>
        <w:t>прокси-серве</w:t>
      </w:r>
      <w:r w:rsidR="00C77326" w:rsidRPr="00D94A95">
        <w:rPr>
          <w:noProof/>
          <w:color w:val="000000"/>
          <w:sz w:val="28"/>
        </w:rPr>
        <w:t>р</w:t>
      </w:r>
      <w:r w:rsidR="006C6CD2" w:rsidRPr="00D94A95">
        <w:rPr>
          <w:noProof/>
          <w:color w:val="000000"/>
          <w:sz w:val="28"/>
        </w:rPr>
        <w:t>а</w:t>
      </w:r>
      <w:r w:rsidRPr="00D94A95">
        <w:rPr>
          <w:noProof/>
          <w:color w:val="000000"/>
          <w:sz w:val="28"/>
        </w:rPr>
        <w:t xml:space="preserve"> обеспечения безопасности.</w:t>
      </w:r>
    </w:p>
    <w:p w:rsidR="0081319D" w:rsidRPr="00D94A95" w:rsidRDefault="0081319D" w:rsidP="008C6362">
      <w:pPr>
        <w:keepNext/>
        <w:spacing w:line="360" w:lineRule="auto"/>
        <w:ind w:firstLine="709"/>
        <w:jc w:val="both"/>
        <w:rPr>
          <w:noProof/>
          <w:color w:val="000000"/>
          <w:sz w:val="28"/>
        </w:rPr>
      </w:pPr>
      <w:bookmarkStart w:id="33" w:name="_Toc251684976"/>
      <w:bookmarkStart w:id="34" w:name="_Toc251685287"/>
      <w:bookmarkStart w:id="35" w:name="_Toc255147225"/>
      <w:r w:rsidRPr="00D94A95">
        <w:rPr>
          <w:noProof/>
          <w:color w:val="000000"/>
          <w:sz w:val="28"/>
        </w:rPr>
        <w:t xml:space="preserve">Обратные </w:t>
      </w:r>
      <w:r w:rsidR="006C6CD2" w:rsidRPr="00D94A95">
        <w:rPr>
          <w:noProof/>
          <w:color w:val="000000"/>
          <w:sz w:val="28"/>
        </w:rPr>
        <w:t>прокси-сервер</w:t>
      </w:r>
      <w:bookmarkEnd w:id="33"/>
      <w:bookmarkEnd w:id="34"/>
      <w:r w:rsidR="006C6CD2" w:rsidRPr="00D94A95">
        <w:rPr>
          <w:noProof/>
          <w:color w:val="000000"/>
          <w:sz w:val="28"/>
        </w:rPr>
        <w:t>ы</w:t>
      </w:r>
      <w:bookmarkEnd w:id="35"/>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Обратные </w:t>
      </w:r>
      <w:r w:rsidR="006C6CD2" w:rsidRPr="00D94A95">
        <w:rPr>
          <w:noProof/>
          <w:color w:val="000000"/>
          <w:sz w:val="28"/>
        </w:rPr>
        <w:t>прокси-серверы</w:t>
      </w:r>
      <w:r w:rsidRPr="00D94A95">
        <w:rPr>
          <w:noProof/>
          <w:color w:val="000000"/>
          <w:sz w:val="28"/>
        </w:rPr>
        <w:t xml:space="preserve"> имеют много общего кода с пересылающими </w:t>
      </w:r>
      <w:r w:rsidR="006C6CD2" w:rsidRPr="00D94A95">
        <w:rPr>
          <w:noProof/>
          <w:color w:val="000000"/>
          <w:sz w:val="28"/>
        </w:rPr>
        <w:t>прокси-серверами</w:t>
      </w:r>
      <w:r w:rsidRPr="00D94A95">
        <w:rPr>
          <w:noProof/>
          <w:color w:val="000000"/>
          <w:sz w:val="28"/>
        </w:rPr>
        <w:t xml:space="preserve">: фактически одни и те же продукты могут быть сконфигурированы одним или </w:t>
      </w:r>
      <w:r w:rsidR="00F10960" w:rsidRPr="00D94A95">
        <w:rPr>
          <w:noProof/>
          <w:color w:val="000000"/>
          <w:sz w:val="28"/>
        </w:rPr>
        <w:t>другим образом либо двумя сразу.</w:t>
      </w:r>
      <w:r w:rsidRPr="00D94A95">
        <w:rPr>
          <w:noProof/>
          <w:color w:val="000000"/>
          <w:sz w:val="28"/>
        </w:rPr>
        <w:t xml:space="preserve"> Однако с функциональной и практической точки зрения в нашем случае мы рассматриваем обратные </w:t>
      </w:r>
      <w:r w:rsidR="006C6CD2" w:rsidRPr="00D94A95">
        <w:rPr>
          <w:noProof/>
          <w:color w:val="000000"/>
          <w:sz w:val="28"/>
        </w:rPr>
        <w:t>прокси-серверы</w:t>
      </w:r>
      <w:r w:rsidRPr="00D94A95">
        <w:rPr>
          <w:noProof/>
          <w:color w:val="000000"/>
          <w:sz w:val="28"/>
        </w:rPr>
        <w:t xml:space="preserve"> как полностью другой инструмент.</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Обратные </w:t>
      </w:r>
      <w:r w:rsidR="006C6CD2" w:rsidRPr="00D94A95">
        <w:rPr>
          <w:noProof/>
          <w:color w:val="000000"/>
          <w:sz w:val="28"/>
        </w:rPr>
        <w:t>прокси-серверы</w:t>
      </w:r>
      <w:r w:rsidRPr="00D94A95">
        <w:rPr>
          <w:noProof/>
          <w:color w:val="000000"/>
          <w:sz w:val="28"/>
        </w:rPr>
        <w:t xml:space="preserve"> прозрачны, отчасти по определению. За обратным </w:t>
      </w:r>
      <w:r w:rsidR="00C77326" w:rsidRPr="00D94A95">
        <w:rPr>
          <w:noProof/>
          <w:color w:val="000000"/>
          <w:sz w:val="28"/>
        </w:rPr>
        <w:t>прокси-сервером</w:t>
      </w:r>
      <w:r w:rsidRPr="00D94A95">
        <w:rPr>
          <w:noProof/>
          <w:color w:val="000000"/>
          <w:sz w:val="28"/>
        </w:rPr>
        <w:t xml:space="preserve"> пользователь вообще не знает о своем общении с прокси-сервером. Пользователь полагает, что общается с реальным предметом – сервером, на котором находится контент. </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Обратные </w:t>
      </w:r>
      <w:r w:rsidR="006C6CD2" w:rsidRPr="00D94A95">
        <w:rPr>
          <w:noProof/>
          <w:color w:val="000000"/>
          <w:sz w:val="28"/>
        </w:rPr>
        <w:t>прокси-серверы</w:t>
      </w:r>
      <w:r w:rsidRPr="00D94A95">
        <w:rPr>
          <w:noProof/>
          <w:color w:val="000000"/>
          <w:sz w:val="28"/>
        </w:rPr>
        <w:t xml:space="preserve"> обычно избраны и реализованы в целях обеспечения изоляции контента и зон. Однако, вы можете также добавить в обратные </w:t>
      </w:r>
      <w:r w:rsidR="006C6CD2" w:rsidRPr="00D94A95">
        <w:rPr>
          <w:noProof/>
          <w:color w:val="000000"/>
          <w:sz w:val="28"/>
        </w:rPr>
        <w:t>прокси-серверы</w:t>
      </w:r>
      <w:r w:rsidRPr="00D94A95">
        <w:rPr>
          <w:noProof/>
          <w:color w:val="000000"/>
          <w:sz w:val="28"/>
        </w:rPr>
        <w:t xml:space="preserve"> функциональные возможности по </w:t>
      </w:r>
      <w:r w:rsidR="00C77326" w:rsidRPr="00D94A95">
        <w:rPr>
          <w:noProof/>
          <w:color w:val="000000"/>
          <w:sz w:val="28"/>
        </w:rPr>
        <w:t>кэшированию</w:t>
      </w:r>
      <w:r w:rsidRPr="00D94A95">
        <w:rPr>
          <w:noProof/>
          <w:color w:val="000000"/>
          <w:sz w:val="28"/>
        </w:rPr>
        <w:t xml:space="preserve"> для обеспечения производительности заодно с преимуществами обеспечения безопасност</w:t>
      </w:r>
      <w:r w:rsidR="00C77326" w:rsidRPr="00D94A95">
        <w:rPr>
          <w:noProof/>
          <w:color w:val="000000"/>
          <w:sz w:val="28"/>
        </w:rPr>
        <w:t>и</w:t>
      </w:r>
      <w:r w:rsidRPr="00D94A95">
        <w:rPr>
          <w:noProof/>
          <w:color w:val="000000"/>
          <w:sz w:val="28"/>
        </w:rPr>
        <w:t>.</w:t>
      </w:r>
    </w:p>
    <w:p w:rsidR="0081319D" w:rsidRPr="00D94A95" w:rsidRDefault="00F10960" w:rsidP="008C6362">
      <w:pPr>
        <w:keepNext/>
        <w:spacing w:line="360" w:lineRule="auto"/>
        <w:ind w:firstLine="709"/>
        <w:jc w:val="both"/>
        <w:rPr>
          <w:noProof/>
          <w:color w:val="000000"/>
          <w:sz w:val="28"/>
        </w:rPr>
      </w:pPr>
      <w:r w:rsidRPr="00D94A95">
        <w:rPr>
          <w:noProof/>
          <w:color w:val="000000"/>
          <w:sz w:val="28"/>
        </w:rPr>
        <w:t>Нужно обратить</w:t>
      </w:r>
      <w:r w:rsidR="0081319D" w:rsidRPr="00D94A95">
        <w:rPr>
          <w:noProof/>
          <w:color w:val="000000"/>
          <w:sz w:val="28"/>
        </w:rPr>
        <w:t xml:space="preserve"> внимание, что при этом виде сценария выигрыш в производительности за счет </w:t>
      </w:r>
      <w:r w:rsidR="00C77326" w:rsidRPr="00D94A95">
        <w:rPr>
          <w:noProof/>
          <w:color w:val="000000"/>
          <w:sz w:val="28"/>
        </w:rPr>
        <w:t>кэширования</w:t>
      </w:r>
      <w:r w:rsidR="0081319D" w:rsidRPr="00D94A95">
        <w:rPr>
          <w:noProof/>
          <w:color w:val="000000"/>
          <w:sz w:val="28"/>
        </w:rPr>
        <w:t xml:space="preserve"> относится к производительности сети, так как обычно обратный </w:t>
      </w:r>
      <w:r w:rsidR="006C6CD2" w:rsidRPr="00D94A95">
        <w:rPr>
          <w:noProof/>
          <w:color w:val="000000"/>
          <w:sz w:val="28"/>
        </w:rPr>
        <w:t>прокси-сервер</w:t>
      </w:r>
      <w:r w:rsidR="0081319D" w:rsidRPr="00D94A95">
        <w:rPr>
          <w:noProof/>
          <w:color w:val="000000"/>
          <w:sz w:val="28"/>
        </w:rPr>
        <w:t xml:space="preserve"> расположен близко к конечному серверу. Важным мотивом </w:t>
      </w:r>
      <w:r w:rsidR="00C77326" w:rsidRPr="00D94A95">
        <w:rPr>
          <w:noProof/>
          <w:color w:val="000000"/>
          <w:sz w:val="28"/>
        </w:rPr>
        <w:t>кэширования</w:t>
      </w:r>
      <w:r w:rsidR="0081319D" w:rsidRPr="00D94A95">
        <w:rPr>
          <w:noProof/>
          <w:color w:val="000000"/>
          <w:sz w:val="28"/>
        </w:rPr>
        <w:t xml:space="preserve"> с помощью обратного </w:t>
      </w:r>
      <w:r w:rsidR="006C6CD2" w:rsidRPr="00D94A95">
        <w:rPr>
          <w:noProof/>
          <w:color w:val="000000"/>
          <w:sz w:val="28"/>
        </w:rPr>
        <w:t>прокси-сервера</w:t>
      </w:r>
      <w:r w:rsidR="0081319D" w:rsidRPr="00D94A95">
        <w:rPr>
          <w:noProof/>
          <w:color w:val="000000"/>
          <w:sz w:val="28"/>
        </w:rPr>
        <w:t xml:space="preserve"> является разгрузка от подачи статического, </w:t>
      </w:r>
      <w:r w:rsidR="00C77326" w:rsidRPr="00D94A95">
        <w:rPr>
          <w:noProof/>
          <w:color w:val="000000"/>
          <w:sz w:val="28"/>
        </w:rPr>
        <w:t>кэшируемого</w:t>
      </w:r>
      <w:r w:rsidR="0081319D" w:rsidRPr="00D94A95">
        <w:rPr>
          <w:noProof/>
          <w:color w:val="000000"/>
          <w:sz w:val="28"/>
        </w:rPr>
        <w:t xml:space="preserve"> контента от конечных серверов приложений. Это позволит зачастую более дорогим конечным серверам приложений немного освободиться и сфокусировать свое внимание на пропускных способностях своих процессоров при выполнении более сложных динамических задач и задач, связанных с транзакциями.</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Однако когда на обратном </w:t>
      </w:r>
      <w:r w:rsidR="006C6CD2" w:rsidRPr="00D94A95">
        <w:rPr>
          <w:noProof/>
          <w:color w:val="000000"/>
          <w:sz w:val="28"/>
        </w:rPr>
        <w:t>прокси-сервере</w:t>
      </w:r>
      <w:r w:rsidRPr="00D94A95">
        <w:rPr>
          <w:noProof/>
          <w:color w:val="000000"/>
          <w:sz w:val="28"/>
        </w:rPr>
        <w:t xml:space="preserve"> разрешено </w:t>
      </w:r>
      <w:r w:rsidR="00C77326" w:rsidRPr="00D94A95">
        <w:rPr>
          <w:noProof/>
          <w:color w:val="000000"/>
          <w:sz w:val="28"/>
        </w:rPr>
        <w:t>кэширование</w:t>
      </w:r>
      <w:r w:rsidRPr="00D94A95">
        <w:rPr>
          <w:noProof/>
          <w:color w:val="000000"/>
          <w:sz w:val="28"/>
        </w:rPr>
        <w:t xml:space="preserve">, важным становится обеспечение его должной защиты. Весь контент, даже если он полностью статичен, продолжает нуждаться в защите. </w:t>
      </w:r>
    </w:p>
    <w:p w:rsidR="00FA2F7E" w:rsidRPr="00D94A95" w:rsidRDefault="00FA2F7E" w:rsidP="008C6362">
      <w:pPr>
        <w:keepNext/>
        <w:spacing w:line="360" w:lineRule="auto"/>
        <w:ind w:firstLine="709"/>
        <w:jc w:val="both"/>
        <w:rPr>
          <w:noProof/>
          <w:color w:val="000000"/>
          <w:sz w:val="28"/>
        </w:rPr>
      </w:pPr>
      <w:bookmarkStart w:id="36" w:name="_Toc251684978"/>
      <w:bookmarkStart w:id="37" w:name="_Toc251685289"/>
      <w:bookmarkStart w:id="38" w:name="_Toc255147227"/>
    </w:p>
    <w:p w:rsidR="0081319D" w:rsidRPr="00D94A95" w:rsidRDefault="00FA2F7E" w:rsidP="008C6362">
      <w:pPr>
        <w:keepNext/>
        <w:spacing w:line="360" w:lineRule="auto"/>
        <w:ind w:firstLine="709"/>
        <w:jc w:val="both"/>
        <w:rPr>
          <w:noProof/>
          <w:color w:val="000000"/>
          <w:sz w:val="28"/>
        </w:rPr>
      </w:pPr>
      <w:r w:rsidRPr="00D94A95">
        <w:rPr>
          <w:noProof/>
          <w:color w:val="000000"/>
          <w:sz w:val="28"/>
        </w:rPr>
        <w:t xml:space="preserve">1.6 </w:t>
      </w:r>
      <w:r w:rsidR="0024649A" w:rsidRPr="00D94A95">
        <w:rPr>
          <w:noProof/>
          <w:color w:val="000000"/>
          <w:sz w:val="28"/>
        </w:rPr>
        <w:t>Прокси-сервер</w:t>
      </w:r>
      <w:r w:rsidR="0081319D" w:rsidRPr="00D94A95">
        <w:rPr>
          <w:noProof/>
          <w:color w:val="000000"/>
          <w:sz w:val="28"/>
        </w:rPr>
        <w:t xml:space="preserve"> </w:t>
      </w:r>
      <w:r w:rsidR="00CF66E2" w:rsidRPr="00D94A95">
        <w:rPr>
          <w:noProof/>
          <w:color w:val="000000"/>
          <w:sz w:val="28"/>
        </w:rPr>
        <w:t>Squid</w:t>
      </w:r>
      <w:bookmarkEnd w:id="36"/>
      <w:bookmarkEnd w:id="37"/>
      <w:bookmarkEnd w:id="38"/>
    </w:p>
    <w:p w:rsidR="00FA2F7E" w:rsidRPr="00D94A95" w:rsidRDefault="00FA2F7E" w:rsidP="008C6362">
      <w:pPr>
        <w:keepNext/>
        <w:spacing w:line="360" w:lineRule="auto"/>
        <w:ind w:firstLine="709"/>
        <w:jc w:val="both"/>
        <w:rPr>
          <w:noProof/>
          <w:color w:val="000000"/>
          <w:sz w:val="28"/>
        </w:rPr>
      </w:pPr>
    </w:p>
    <w:p w:rsidR="0081319D" w:rsidRPr="00D94A95" w:rsidRDefault="00CF66E2" w:rsidP="008C6362">
      <w:pPr>
        <w:keepNext/>
        <w:spacing w:line="360" w:lineRule="auto"/>
        <w:ind w:firstLine="709"/>
        <w:jc w:val="both"/>
        <w:rPr>
          <w:noProof/>
          <w:color w:val="000000"/>
          <w:sz w:val="28"/>
        </w:rPr>
      </w:pPr>
      <w:r w:rsidRPr="00D94A95">
        <w:rPr>
          <w:noProof/>
          <w:color w:val="000000"/>
          <w:sz w:val="28"/>
        </w:rPr>
        <w:t>Squid</w:t>
      </w:r>
      <w:r w:rsidR="0081319D" w:rsidRPr="00D94A95">
        <w:rPr>
          <w:noProof/>
          <w:color w:val="000000"/>
          <w:sz w:val="28"/>
        </w:rPr>
        <w:t xml:space="preserve"> — программный пакет, реализующий функцию кэширующего прокси-сервера для протоколов HTTP, FTP, Gopher и (в случае соответствующих настроек) HTTPS. Разработан сообществом как программа с открытым исходным кодом (распространяется в соответствии с GNU GPL). Все запросы выполняет как один неблокируемый процесс ввода/вывода. Используется в UNIX-like системах и в ОС семейства Windows NT. Имеет возможность взаимодействия с Active Directory Windows Server путём аутентификации через LDAP, что позволяет использовать разграничения доступа к интернет ресурсам пользователей, которые имеют учётные записи на Windows Server, также позволяет организовать «нарезку» интернет трафика для различных пользователей.</w:t>
      </w:r>
    </w:p>
    <w:p w:rsidR="00826A0A" w:rsidRPr="00D94A95" w:rsidRDefault="00826A0A" w:rsidP="008C6362">
      <w:pPr>
        <w:keepNext/>
        <w:spacing w:line="360" w:lineRule="auto"/>
        <w:ind w:firstLine="709"/>
        <w:jc w:val="both"/>
        <w:rPr>
          <w:noProof/>
          <w:color w:val="000000"/>
          <w:sz w:val="28"/>
        </w:rPr>
      </w:pPr>
      <w:r w:rsidRPr="00D94A95">
        <w:rPr>
          <w:noProof/>
          <w:color w:val="000000"/>
          <w:sz w:val="28"/>
        </w:rPr>
        <w:t xml:space="preserve">В сочетании с некоторыми межсетевыми экранами и маршрутизаторами </w:t>
      </w:r>
      <w:r w:rsidR="00CF66E2" w:rsidRPr="00D94A95">
        <w:rPr>
          <w:noProof/>
          <w:color w:val="000000"/>
          <w:sz w:val="28"/>
        </w:rPr>
        <w:t>Squid</w:t>
      </w:r>
      <w:r w:rsidRPr="00D94A95">
        <w:rPr>
          <w:noProof/>
          <w:color w:val="000000"/>
          <w:sz w:val="28"/>
        </w:rPr>
        <w:t xml:space="preserve"> может работать в режиме прозрачного прокси-сервера. В этом режиме маршрутизатор вместо того, чтобы сразу пересылать http-запро</w:t>
      </w:r>
      <w:r w:rsidR="00C77326" w:rsidRPr="00D94A95">
        <w:rPr>
          <w:noProof/>
          <w:color w:val="000000"/>
          <w:sz w:val="28"/>
        </w:rPr>
        <w:t>сы пользователя http-серверу в и</w:t>
      </w:r>
      <w:r w:rsidRPr="00D94A95">
        <w:rPr>
          <w:noProof/>
          <w:color w:val="000000"/>
          <w:sz w:val="28"/>
        </w:rPr>
        <w:t>нтернете, перенаправляет их прокси-серверу, который может работать как на отдельном хосте, так и на самом маршрутизаторе. Прокси-сервер обрабатывает запрос (с воз</w:t>
      </w:r>
      <w:r w:rsidR="00C77326" w:rsidRPr="00D94A95">
        <w:rPr>
          <w:noProof/>
          <w:color w:val="000000"/>
          <w:sz w:val="28"/>
        </w:rPr>
        <w:t>можной отдачей содержимого из кэ</w:t>
      </w:r>
      <w:r w:rsidRPr="00D94A95">
        <w:rPr>
          <w:noProof/>
          <w:color w:val="000000"/>
          <w:sz w:val="28"/>
        </w:rPr>
        <w:t xml:space="preserve">ша), это содержимое направляется к запросившему пользователю, для которого оно выглядит как «ответ» сервера, к которому адресовался запрос. Таким образом, пользователь может даже не знать, что все запросы и ответы прошли через прокси-сервер. </w:t>
      </w:r>
    </w:p>
    <w:p w:rsidR="0081319D" w:rsidRPr="00D94A95" w:rsidRDefault="0081319D" w:rsidP="008C6362">
      <w:pPr>
        <w:keepNext/>
        <w:spacing w:line="360" w:lineRule="auto"/>
        <w:ind w:firstLine="709"/>
        <w:jc w:val="both"/>
        <w:rPr>
          <w:noProof/>
          <w:color w:val="000000"/>
          <w:sz w:val="28"/>
        </w:rPr>
      </w:pPr>
      <w:r w:rsidRPr="00D94A95">
        <w:rPr>
          <w:noProof/>
          <w:color w:val="000000"/>
          <w:sz w:val="28"/>
        </w:rPr>
        <w:t xml:space="preserve">Сервер </w:t>
      </w:r>
      <w:r w:rsidR="00CF66E2" w:rsidRPr="00D94A95">
        <w:rPr>
          <w:noProof/>
          <w:color w:val="000000"/>
          <w:sz w:val="28"/>
        </w:rPr>
        <w:t>Squid</w:t>
      </w:r>
      <w:r w:rsidRPr="00D94A95">
        <w:rPr>
          <w:noProof/>
          <w:color w:val="000000"/>
          <w:sz w:val="28"/>
        </w:rPr>
        <w:t xml:space="preserve"> развивается в течение уже многих лет. Обеспечивает совместимость с большинством важнейших протоколов Интернета, а также с операционными системами:</w:t>
      </w:r>
    </w:p>
    <w:p w:rsidR="00FA2F7E" w:rsidRPr="00D94A95" w:rsidRDefault="00FA2F7E" w:rsidP="008C6362">
      <w:pPr>
        <w:keepNext/>
        <w:spacing w:line="360" w:lineRule="auto"/>
        <w:ind w:firstLine="709"/>
        <w:jc w:val="both"/>
        <w:rPr>
          <w:noProof/>
          <w:color w:val="000000"/>
          <w:sz w:val="28"/>
        </w:rPr>
      </w:pPr>
    </w:p>
    <w:p w:rsidR="0081319D" w:rsidRPr="008C6362" w:rsidRDefault="0081319D" w:rsidP="008C6362">
      <w:pPr>
        <w:keepNext/>
        <w:spacing w:line="360" w:lineRule="auto"/>
        <w:ind w:firstLine="709"/>
        <w:jc w:val="both"/>
        <w:rPr>
          <w:noProof/>
          <w:color w:val="000000"/>
          <w:sz w:val="28"/>
          <w:lang w:val="en-US"/>
        </w:rPr>
      </w:pPr>
      <w:r w:rsidRPr="008C6362">
        <w:rPr>
          <w:noProof/>
          <w:color w:val="000000"/>
          <w:sz w:val="28"/>
          <w:lang w:val="en-US"/>
        </w:rPr>
        <w:t>GNU/Linux</w:t>
      </w:r>
    </w:p>
    <w:p w:rsidR="0081319D" w:rsidRPr="008C6362" w:rsidRDefault="0081319D" w:rsidP="008C6362">
      <w:pPr>
        <w:keepNext/>
        <w:spacing w:line="360" w:lineRule="auto"/>
        <w:ind w:firstLine="709"/>
        <w:jc w:val="both"/>
        <w:rPr>
          <w:noProof/>
          <w:color w:val="000000"/>
          <w:sz w:val="28"/>
          <w:lang w:val="en-US"/>
        </w:rPr>
      </w:pPr>
      <w:r w:rsidRPr="008C6362">
        <w:rPr>
          <w:noProof/>
          <w:color w:val="000000"/>
          <w:sz w:val="28"/>
          <w:lang w:val="en-US"/>
        </w:rPr>
        <w:t>FreeBSD</w:t>
      </w:r>
    </w:p>
    <w:p w:rsidR="0081319D" w:rsidRPr="008C6362" w:rsidRDefault="0081319D" w:rsidP="008C6362">
      <w:pPr>
        <w:keepNext/>
        <w:spacing w:line="360" w:lineRule="auto"/>
        <w:ind w:firstLine="709"/>
        <w:jc w:val="both"/>
        <w:rPr>
          <w:noProof/>
          <w:color w:val="000000"/>
          <w:sz w:val="28"/>
          <w:lang w:val="en-US"/>
        </w:rPr>
      </w:pPr>
      <w:r w:rsidRPr="008C6362">
        <w:rPr>
          <w:noProof/>
          <w:color w:val="000000"/>
          <w:sz w:val="28"/>
          <w:lang w:val="en-US"/>
        </w:rPr>
        <w:t>OpenBSD</w:t>
      </w:r>
    </w:p>
    <w:p w:rsidR="0081319D" w:rsidRPr="008C6362" w:rsidRDefault="0081319D" w:rsidP="008C6362">
      <w:pPr>
        <w:keepNext/>
        <w:spacing w:line="360" w:lineRule="auto"/>
        <w:ind w:firstLine="709"/>
        <w:jc w:val="both"/>
        <w:rPr>
          <w:noProof/>
          <w:color w:val="000000"/>
          <w:sz w:val="28"/>
          <w:lang w:val="en-US"/>
        </w:rPr>
      </w:pPr>
      <w:r w:rsidRPr="008C6362">
        <w:rPr>
          <w:noProof/>
          <w:color w:val="000000"/>
          <w:sz w:val="28"/>
          <w:lang w:val="en-US"/>
        </w:rPr>
        <w:t>NetBSD</w:t>
      </w:r>
    </w:p>
    <w:p w:rsidR="0081319D" w:rsidRPr="008C6362" w:rsidRDefault="0081319D" w:rsidP="008C6362">
      <w:pPr>
        <w:keepNext/>
        <w:spacing w:line="360" w:lineRule="auto"/>
        <w:ind w:firstLine="709"/>
        <w:jc w:val="both"/>
        <w:rPr>
          <w:noProof/>
          <w:color w:val="000000"/>
          <w:sz w:val="28"/>
          <w:lang w:val="en-US"/>
        </w:rPr>
      </w:pPr>
      <w:r w:rsidRPr="008C6362">
        <w:rPr>
          <w:noProof/>
          <w:color w:val="000000"/>
          <w:sz w:val="28"/>
          <w:lang w:val="en-US"/>
        </w:rPr>
        <w:t>BSDI</w:t>
      </w:r>
    </w:p>
    <w:p w:rsidR="0081319D" w:rsidRPr="00FB12F0" w:rsidRDefault="0081319D" w:rsidP="008C6362">
      <w:pPr>
        <w:keepNext/>
        <w:spacing w:line="360" w:lineRule="auto"/>
        <w:ind w:firstLine="709"/>
        <w:jc w:val="both"/>
        <w:rPr>
          <w:noProof/>
          <w:color w:val="000000"/>
          <w:sz w:val="28"/>
          <w:lang w:val="en-US"/>
        </w:rPr>
      </w:pPr>
      <w:r w:rsidRPr="00FB12F0">
        <w:rPr>
          <w:noProof/>
          <w:color w:val="000000"/>
          <w:sz w:val="28"/>
          <w:lang w:val="en-US"/>
        </w:rPr>
        <w:t>Mac OS X</w:t>
      </w:r>
    </w:p>
    <w:p w:rsidR="0081319D" w:rsidRPr="00FB12F0" w:rsidRDefault="0081319D" w:rsidP="008C6362">
      <w:pPr>
        <w:keepNext/>
        <w:spacing w:line="360" w:lineRule="auto"/>
        <w:ind w:firstLine="709"/>
        <w:jc w:val="both"/>
        <w:rPr>
          <w:noProof/>
          <w:color w:val="000000"/>
          <w:sz w:val="28"/>
          <w:lang w:val="en-US"/>
        </w:rPr>
      </w:pPr>
      <w:r w:rsidRPr="00FB12F0">
        <w:rPr>
          <w:noProof/>
          <w:color w:val="000000"/>
          <w:sz w:val="28"/>
          <w:lang w:val="en-US"/>
        </w:rPr>
        <w:t xml:space="preserve">OSF </w:t>
      </w:r>
      <w:r w:rsidRPr="00D94A95">
        <w:rPr>
          <w:noProof/>
          <w:color w:val="000000"/>
          <w:sz w:val="28"/>
        </w:rPr>
        <w:t>и</w:t>
      </w:r>
      <w:r w:rsidRPr="00FB12F0">
        <w:rPr>
          <w:noProof/>
          <w:color w:val="000000"/>
          <w:sz w:val="28"/>
          <w:lang w:val="en-US"/>
        </w:rPr>
        <w:t xml:space="preserve"> Digital Unix</w:t>
      </w:r>
    </w:p>
    <w:p w:rsidR="0081319D" w:rsidRPr="00FB12F0" w:rsidRDefault="0081319D" w:rsidP="008C6362">
      <w:pPr>
        <w:keepNext/>
        <w:spacing w:line="360" w:lineRule="auto"/>
        <w:ind w:firstLine="709"/>
        <w:jc w:val="both"/>
        <w:rPr>
          <w:noProof/>
          <w:color w:val="000000"/>
          <w:sz w:val="28"/>
          <w:lang w:val="en-US"/>
        </w:rPr>
      </w:pPr>
      <w:r w:rsidRPr="00FB12F0">
        <w:rPr>
          <w:noProof/>
          <w:color w:val="000000"/>
          <w:sz w:val="28"/>
          <w:lang w:val="en-US"/>
        </w:rPr>
        <w:t>IRIX</w:t>
      </w:r>
    </w:p>
    <w:p w:rsidR="0081319D" w:rsidRPr="00FB12F0" w:rsidRDefault="0081319D" w:rsidP="008C6362">
      <w:pPr>
        <w:keepNext/>
        <w:spacing w:line="360" w:lineRule="auto"/>
        <w:ind w:firstLine="709"/>
        <w:jc w:val="both"/>
        <w:rPr>
          <w:noProof/>
          <w:color w:val="000000"/>
          <w:sz w:val="28"/>
          <w:lang w:val="en-US"/>
        </w:rPr>
      </w:pPr>
      <w:r w:rsidRPr="00FB12F0">
        <w:rPr>
          <w:noProof/>
          <w:color w:val="000000"/>
          <w:sz w:val="28"/>
          <w:lang w:val="en-US"/>
        </w:rPr>
        <w:t>SunOS/Solaris</w:t>
      </w:r>
    </w:p>
    <w:p w:rsidR="0081319D" w:rsidRPr="00FB12F0" w:rsidRDefault="0081319D" w:rsidP="008C6362">
      <w:pPr>
        <w:keepNext/>
        <w:spacing w:line="360" w:lineRule="auto"/>
        <w:ind w:firstLine="709"/>
        <w:jc w:val="both"/>
        <w:rPr>
          <w:noProof/>
          <w:color w:val="000000"/>
          <w:sz w:val="28"/>
          <w:lang w:val="en-US"/>
        </w:rPr>
      </w:pPr>
      <w:r w:rsidRPr="00FB12F0">
        <w:rPr>
          <w:noProof/>
          <w:color w:val="000000"/>
          <w:sz w:val="28"/>
          <w:lang w:val="en-US"/>
        </w:rPr>
        <w:t>NeXTStep</w:t>
      </w:r>
    </w:p>
    <w:p w:rsidR="0081319D" w:rsidRPr="00FB12F0" w:rsidRDefault="0081319D" w:rsidP="008C6362">
      <w:pPr>
        <w:keepNext/>
        <w:spacing w:line="360" w:lineRule="auto"/>
        <w:ind w:firstLine="709"/>
        <w:jc w:val="both"/>
        <w:rPr>
          <w:noProof/>
          <w:color w:val="000000"/>
          <w:sz w:val="28"/>
          <w:lang w:val="en-US"/>
        </w:rPr>
      </w:pPr>
      <w:r w:rsidRPr="00FB12F0">
        <w:rPr>
          <w:noProof/>
          <w:color w:val="000000"/>
          <w:sz w:val="28"/>
          <w:lang w:val="en-US"/>
        </w:rPr>
        <w:t>SCO Unix</w:t>
      </w:r>
    </w:p>
    <w:p w:rsidR="0081319D" w:rsidRPr="00FB12F0" w:rsidRDefault="0081319D" w:rsidP="008C6362">
      <w:pPr>
        <w:keepNext/>
        <w:spacing w:line="360" w:lineRule="auto"/>
        <w:ind w:firstLine="709"/>
        <w:jc w:val="both"/>
        <w:rPr>
          <w:noProof/>
          <w:color w:val="000000"/>
          <w:sz w:val="28"/>
          <w:lang w:val="en-US"/>
        </w:rPr>
      </w:pPr>
      <w:r w:rsidRPr="00FB12F0">
        <w:rPr>
          <w:noProof/>
          <w:color w:val="000000"/>
          <w:sz w:val="28"/>
          <w:lang w:val="en-US"/>
        </w:rPr>
        <w:t>AIX</w:t>
      </w:r>
    </w:p>
    <w:p w:rsidR="0081319D" w:rsidRPr="00FB12F0" w:rsidRDefault="0081319D" w:rsidP="008C6362">
      <w:pPr>
        <w:keepNext/>
        <w:spacing w:line="360" w:lineRule="auto"/>
        <w:ind w:firstLine="709"/>
        <w:jc w:val="both"/>
        <w:rPr>
          <w:noProof/>
          <w:color w:val="000000"/>
          <w:sz w:val="28"/>
          <w:lang w:val="en-US"/>
        </w:rPr>
      </w:pPr>
      <w:r w:rsidRPr="00FB12F0">
        <w:rPr>
          <w:noProof/>
          <w:color w:val="000000"/>
          <w:sz w:val="28"/>
          <w:lang w:val="en-US"/>
        </w:rPr>
        <w:t>HP-UX</w:t>
      </w:r>
    </w:p>
    <w:p w:rsidR="0081319D" w:rsidRPr="00FB12F0" w:rsidRDefault="0081319D" w:rsidP="008C6362">
      <w:pPr>
        <w:keepNext/>
        <w:spacing w:line="360" w:lineRule="auto"/>
        <w:ind w:firstLine="709"/>
        <w:jc w:val="both"/>
        <w:rPr>
          <w:noProof/>
          <w:color w:val="000000"/>
          <w:sz w:val="28"/>
          <w:lang w:val="en-US"/>
        </w:rPr>
      </w:pPr>
      <w:r w:rsidRPr="00FB12F0">
        <w:rPr>
          <w:noProof/>
          <w:color w:val="000000"/>
          <w:sz w:val="28"/>
          <w:lang w:val="en-US"/>
        </w:rPr>
        <w:t>Microsoft Windows</w:t>
      </w:r>
    </w:p>
    <w:p w:rsidR="00FA2F7E" w:rsidRPr="00FB12F0" w:rsidRDefault="00FA2F7E" w:rsidP="008C6362">
      <w:pPr>
        <w:keepNext/>
        <w:spacing w:line="360" w:lineRule="auto"/>
        <w:ind w:firstLine="709"/>
        <w:jc w:val="both"/>
        <w:rPr>
          <w:noProof/>
          <w:color w:val="000000"/>
          <w:sz w:val="28"/>
          <w:lang w:val="en-US"/>
        </w:rPr>
      </w:pPr>
      <w:bookmarkStart w:id="39" w:name="_Toc255147228"/>
    </w:p>
    <w:p w:rsidR="001C5879" w:rsidRPr="00FB12F0" w:rsidRDefault="001C5879" w:rsidP="008C6362">
      <w:pPr>
        <w:keepNext/>
        <w:spacing w:line="360" w:lineRule="auto"/>
        <w:ind w:firstLine="709"/>
        <w:jc w:val="both"/>
        <w:rPr>
          <w:noProof/>
          <w:color w:val="000000"/>
          <w:sz w:val="28"/>
          <w:lang w:val="en-US"/>
        </w:rPr>
      </w:pPr>
      <w:r w:rsidRPr="00D94A95">
        <w:rPr>
          <w:noProof/>
          <w:color w:val="000000"/>
          <w:sz w:val="28"/>
        </w:rPr>
        <w:t>Описание</w:t>
      </w:r>
      <w:r w:rsidRPr="00FB12F0">
        <w:rPr>
          <w:noProof/>
          <w:color w:val="000000"/>
          <w:sz w:val="28"/>
          <w:lang w:val="en-US"/>
        </w:rPr>
        <w:t xml:space="preserve"> </w:t>
      </w:r>
      <w:r w:rsidRPr="00D94A95">
        <w:rPr>
          <w:noProof/>
          <w:color w:val="000000"/>
          <w:sz w:val="28"/>
        </w:rPr>
        <w:t>архитектуры</w:t>
      </w:r>
      <w:bookmarkEnd w:id="39"/>
    </w:p>
    <w:p w:rsidR="001C5879" w:rsidRPr="00D94A95" w:rsidRDefault="001C5879" w:rsidP="008C6362">
      <w:pPr>
        <w:keepNext/>
        <w:spacing w:line="360" w:lineRule="auto"/>
        <w:ind w:firstLine="709"/>
        <w:jc w:val="both"/>
        <w:rPr>
          <w:noProof/>
          <w:color w:val="000000"/>
          <w:sz w:val="28"/>
        </w:rPr>
      </w:pPr>
      <w:bookmarkStart w:id="40" w:name="_Toc255147229"/>
      <w:r w:rsidRPr="00D94A95">
        <w:rPr>
          <w:noProof/>
          <w:color w:val="000000"/>
          <w:sz w:val="28"/>
        </w:rPr>
        <w:t>Списки контроля доступа</w:t>
      </w:r>
      <w:bookmarkEnd w:id="40"/>
    </w:p>
    <w:p w:rsidR="001C5879" w:rsidRPr="00D94A95" w:rsidRDefault="001C5879" w:rsidP="008C6362">
      <w:pPr>
        <w:keepNext/>
        <w:spacing w:line="360" w:lineRule="auto"/>
        <w:ind w:firstLine="709"/>
        <w:jc w:val="both"/>
        <w:rPr>
          <w:noProof/>
          <w:color w:val="000000"/>
          <w:sz w:val="28"/>
        </w:rPr>
      </w:pPr>
      <w:r w:rsidRPr="00D94A95">
        <w:rPr>
          <w:noProof/>
          <w:color w:val="000000"/>
          <w:sz w:val="28"/>
        </w:rPr>
        <w:t>Для контроля доступа к ресурсам и определения ряда действий использ</w:t>
      </w:r>
      <w:r w:rsidR="00C77326" w:rsidRPr="00D94A95">
        <w:rPr>
          <w:noProof/>
          <w:color w:val="000000"/>
          <w:sz w:val="28"/>
        </w:rPr>
        <w:t>уются списки контроля доступа</w:t>
      </w:r>
      <w:r w:rsidRPr="00D94A95">
        <w:rPr>
          <w:noProof/>
          <w:color w:val="000000"/>
          <w:sz w:val="28"/>
        </w:rPr>
        <w:t xml:space="preserve"> (англ. access control list, acl). Каждый ACL может состоять из нескольких критериев (но только одного типа):</w:t>
      </w:r>
    </w:p>
    <w:p w:rsidR="001C5879" w:rsidRPr="00D94A95" w:rsidRDefault="001C5879" w:rsidP="008C6362">
      <w:pPr>
        <w:keepNext/>
        <w:spacing w:line="360" w:lineRule="auto"/>
        <w:ind w:firstLine="709"/>
        <w:jc w:val="both"/>
        <w:rPr>
          <w:noProof/>
          <w:color w:val="000000"/>
          <w:sz w:val="28"/>
        </w:rPr>
      </w:pPr>
      <w:r w:rsidRPr="00D94A95">
        <w:rPr>
          <w:noProof/>
          <w:color w:val="000000"/>
          <w:sz w:val="28"/>
        </w:rPr>
        <w:t>адрес (сеть) источника запроса, цели запроса</w:t>
      </w:r>
    </w:p>
    <w:p w:rsidR="001C5879" w:rsidRPr="00D94A95" w:rsidRDefault="001C5879" w:rsidP="008C6362">
      <w:pPr>
        <w:keepNext/>
        <w:spacing w:line="360" w:lineRule="auto"/>
        <w:ind w:firstLine="709"/>
        <w:jc w:val="both"/>
        <w:rPr>
          <w:noProof/>
          <w:color w:val="000000"/>
          <w:sz w:val="28"/>
        </w:rPr>
      </w:pPr>
      <w:r w:rsidRPr="00D94A95">
        <w:rPr>
          <w:noProof/>
          <w:color w:val="000000"/>
          <w:sz w:val="28"/>
        </w:rPr>
        <w:t>имя (доменное имя) источника запроса, имя цели запроса</w:t>
      </w:r>
    </w:p>
    <w:p w:rsidR="001C5879" w:rsidRPr="00D94A95" w:rsidRDefault="001C5879" w:rsidP="008C6362">
      <w:pPr>
        <w:keepNext/>
        <w:spacing w:line="360" w:lineRule="auto"/>
        <w:ind w:firstLine="709"/>
        <w:jc w:val="both"/>
        <w:rPr>
          <w:noProof/>
          <w:color w:val="000000"/>
          <w:sz w:val="28"/>
        </w:rPr>
      </w:pPr>
      <w:r w:rsidRPr="00D94A95">
        <w:rPr>
          <w:noProof/>
          <w:color w:val="000000"/>
          <w:sz w:val="28"/>
        </w:rPr>
        <w:t>части URL запроса</w:t>
      </w:r>
    </w:p>
    <w:p w:rsidR="001C5879" w:rsidRPr="00D94A95" w:rsidRDefault="001C5879" w:rsidP="008C6362">
      <w:pPr>
        <w:keepNext/>
        <w:spacing w:line="360" w:lineRule="auto"/>
        <w:ind w:firstLine="709"/>
        <w:jc w:val="both"/>
        <w:rPr>
          <w:noProof/>
          <w:color w:val="000000"/>
          <w:sz w:val="28"/>
        </w:rPr>
      </w:pPr>
      <w:r w:rsidRPr="00D94A95">
        <w:rPr>
          <w:noProof/>
          <w:color w:val="000000"/>
          <w:sz w:val="28"/>
        </w:rPr>
        <w:t>протокол</w:t>
      </w:r>
    </w:p>
    <w:p w:rsidR="001C5879" w:rsidRPr="00D94A95" w:rsidRDefault="001C5879" w:rsidP="008C6362">
      <w:pPr>
        <w:keepNext/>
        <w:spacing w:line="360" w:lineRule="auto"/>
        <w:ind w:firstLine="709"/>
        <w:jc w:val="both"/>
        <w:rPr>
          <w:noProof/>
          <w:color w:val="000000"/>
          <w:sz w:val="28"/>
        </w:rPr>
      </w:pPr>
      <w:r w:rsidRPr="00D94A95">
        <w:rPr>
          <w:noProof/>
          <w:color w:val="000000"/>
          <w:sz w:val="28"/>
        </w:rPr>
        <w:t xml:space="preserve">порт (получателя, отправителя, самого </w:t>
      </w:r>
      <w:r w:rsidR="00CF66E2" w:rsidRPr="00D94A95">
        <w:rPr>
          <w:noProof/>
          <w:color w:val="000000"/>
          <w:sz w:val="28"/>
        </w:rPr>
        <w:t>Squid</w:t>
      </w:r>
      <w:r w:rsidRPr="00D94A95">
        <w:rPr>
          <w:noProof/>
          <w:color w:val="000000"/>
          <w:sz w:val="28"/>
        </w:rPr>
        <w:t>’а)</w:t>
      </w:r>
    </w:p>
    <w:p w:rsidR="001C5879" w:rsidRPr="00D94A95" w:rsidRDefault="001C5879" w:rsidP="008C6362">
      <w:pPr>
        <w:keepNext/>
        <w:spacing w:line="360" w:lineRule="auto"/>
        <w:ind w:firstLine="709"/>
        <w:jc w:val="both"/>
        <w:rPr>
          <w:noProof/>
          <w:color w:val="000000"/>
          <w:sz w:val="28"/>
        </w:rPr>
      </w:pPr>
      <w:r w:rsidRPr="00D94A95">
        <w:rPr>
          <w:noProof/>
          <w:color w:val="000000"/>
          <w:sz w:val="28"/>
        </w:rPr>
        <w:t>метод (PUT или GET) при передаче данных по HTTP</w:t>
      </w:r>
    </w:p>
    <w:p w:rsidR="001C5879" w:rsidRPr="00D94A95" w:rsidRDefault="001C5879" w:rsidP="008C6362">
      <w:pPr>
        <w:keepNext/>
        <w:spacing w:line="360" w:lineRule="auto"/>
        <w:ind w:firstLine="709"/>
        <w:jc w:val="both"/>
        <w:rPr>
          <w:noProof/>
          <w:color w:val="000000"/>
          <w:sz w:val="28"/>
        </w:rPr>
      </w:pPr>
      <w:r w:rsidRPr="00D94A95">
        <w:rPr>
          <w:noProof/>
          <w:color w:val="000000"/>
          <w:sz w:val="28"/>
        </w:rPr>
        <w:t>браузер (User-agent)</w:t>
      </w:r>
    </w:p>
    <w:p w:rsidR="001C5879" w:rsidRPr="00D94A95" w:rsidRDefault="001C5879" w:rsidP="008C6362">
      <w:pPr>
        <w:keepNext/>
        <w:spacing w:line="360" w:lineRule="auto"/>
        <w:ind w:firstLine="709"/>
        <w:jc w:val="both"/>
        <w:rPr>
          <w:noProof/>
          <w:color w:val="000000"/>
          <w:sz w:val="28"/>
        </w:rPr>
      </w:pPr>
      <w:r w:rsidRPr="00D94A95">
        <w:rPr>
          <w:noProof/>
          <w:color w:val="000000"/>
          <w:sz w:val="28"/>
        </w:rPr>
        <w:t>ident (запрос к рабочей станции)</w:t>
      </w:r>
    </w:p>
    <w:p w:rsidR="001C5879" w:rsidRPr="00D94A95" w:rsidRDefault="00C77326" w:rsidP="008C6362">
      <w:pPr>
        <w:keepNext/>
        <w:spacing w:line="360" w:lineRule="auto"/>
        <w:ind w:firstLine="709"/>
        <w:jc w:val="both"/>
        <w:rPr>
          <w:noProof/>
          <w:color w:val="000000"/>
          <w:sz w:val="28"/>
        </w:rPr>
      </w:pPr>
      <w:r w:rsidRPr="00D94A95">
        <w:rPr>
          <w:noProof/>
          <w:color w:val="000000"/>
          <w:sz w:val="28"/>
        </w:rPr>
        <w:t>н</w:t>
      </w:r>
      <w:r w:rsidR="001C5879" w:rsidRPr="00D94A95">
        <w:rPr>
          <w:noProof/>
          <w:color w:val="000000"/>
          <w:sz w:val="28"/>
        </w:rPr>
        <w:t>омер автономной системы отправителя/получателя (не для всех случаев)</w:t>
      </w:r>
    </w:p>
    <w:p w:rsidR="001C5879" w:rsidRPr="00D94A95" w:rsidRDefault="00C77326" w:rsidP="008C6362">
      <w:pPr>
        <w:keepNext/>
        <w:spacing w:line="360" w:lineRule="auto"/>
        <w:ind w:firstLine="709"/>
        <w:jc w:val="both"/>
        <w:rPr>
          <w:noProof/>
          <w:color w:val="000000"/>
          <w:sz w:val="28"/>
        </w:rPr>
      </w:pPr>
      <w:r w:rsidRPr="00D94A95">
        <w:rPr>
          <w:noProof/>
          <w:color w:val="000000"/>
          <w:sz w:val="28"/>
        </w:rPr>
        <w:t>а</w:t>
      </w:r>
      <w:r w:rsidR="001C5879" w:rsidRPr="00D94A95">
        <w:rPr>
          <w:noProof/>
          <w:color w:val="000000"/>
          <w:sz w:val="28"/>
        </w:rPr>
        <w:t>вториза</w:t>
      </w:r>
      <w:r w:rsidR="006C6CD2" w:rsidRPr="00D94A95">
        <w:rPr>
          <w:noProof/>
          <w:color w:val="000000"/>
          <w:sz w:val="28"/>
        </w:rPr>
        <w:t>ция на прокси-сервере</w:t>
      </w:r>
    </w:p>
    <w:p w:rsidR="001C5879" w:rsidRPr="00D94A95" w:rsidRDefault="00C77326" w:rsidP="008C6362">
      <w:pPr>
        <w:keepNext/>
        <w:spacing w:line="360" w:lineRule="auto"/>
        <w:ind w:firstLine="709"/>
        <w:jc w:val="both"/>
        <w:rPr>
          <w:noProof/>
          <w:color w:val="000000"/>
          <w:sz w:val="28"/>
        </w:rPr>
      </w:pPr>
      <w:r w:rsidRPr="00D94A95">
        <w:rPr>
          <w:noProof/>
          <w:color w:val="000000"/>
          <w:sz w:val="28"/>
        </w:rPr>
        <w:t>н</w:t>
      </w:r>
      <w:r w:rsidR="001C5879" w:rsidRPr="00D94A95">
        <w:rPr>
          <w:noProof/>
          <w:color w:val="000000"/>
          <w:sz w:val="28"/>
        </w:rPr>
        <w:t>омер соединения (чаще всего используется для ограничения количества соединений)</w:t>
      </w:r>
    </w:p>
    <w:p w:rsidR="001C5879" w:rsidRPr="00D94A95" w:rsidRDefault="001C5879" w:rsidP="008C6362">
      <w:pPr>
        <w:keepNext/>
        <w:spacing w:line="360" w:lineRule="auto"/>
        <w:ind w:firstLine="709"/>
        <w:jc w:val="both"/>
        <w:rPr>
          <w:noProof/>
          <w:color w:val="000000"/>
          <w:sz w:val="28"/>
        </w:rPr>
      </w:pPr>
      <w:r w:rsidRPr="00D94A95">
        <w:rPr>
          <w:noProof/>
          <w:color w:val="000000"/>
          <w:sz w:val="28"/>
        </w:rPr>
        <w:t>SNMP</w:t>
      </w:r>
    </w:p>
    <w:p w:rsidR="001C5879" w:rsidRPr="00D94A95" w:rsidRDefault="001C5879" w:rsidP="008C6362">
      <w:pPr>
        <w:keepNext/>
        <w:spacing w:line="360" w:lineRule="auto"/>
        <w:ind w:firstLine="709"/>
        <w:jc w:val="both"/>
        <w:rPr>
          <w:noProof/>
          <w:color w:val="000000"/>
          <w:sz w:val="28"/>
        </w:rPr>
      </w:pPr>
      <w:r w:rsidRPr="00D94A95">
        <w:rPr>
          <w:noProof/>
          <w:color w:val="000000"/>
          <w:sz w:val="28"/>
        </w:rPr>
        <w:t>сертификаты пользователя</w:t>
      </w:r>
    </w:p>
    <w:p w:rsidR="001C5879" w:rsidRPr="00D94A95" w:rsidRDefault="001C5879" w:rsidP="008C6362">
      <w:pPr>
        <w:keepNext/>
        <w:spacing w:line="360" w:lineRule="auto"/>
        <w:ind w:firstLine="709"/>
        <w:jc w:val="both"/>
        <w:rPr>
          <w:noProof/>
          <w:color w:val="000000"/>
          <w:sz w:val="28"/>
        </w:rPr>
      </w:pPr>
      <w:r w:rsidRPr="00D94A95">
        <w:rPr>
          <w:noProof/>
          <w:color w:val="000000"/>
          <w:sz w:val="28"/>
        </w:rPr>
        <w:t>параметры запроса</w:t>
      </w:r>
    </w:p>
    <w:p w:rsidR="001C5879" w:rsidRPr="00D94A95" w:rsidRDefault="001C5879" w:rsidP="008C6362">
      <w:pPr>
        <w:keepNext/>
        <w:spacing w:line="360" w:lineRule="auto"/>
        <w:ind w:firstLine="709"/>
        <w:jc w:val="both"/>
        <w:rPr>
          <w:noProof/>
          <w:color w:val="000000"/>
          <w:sz w:val="28"/>
        </w:rPr>
      </w:pPr>
      <w:r w:rsidRPr="00D94A95">
        <w:rPr>
          <w:noProof/>
          <w:color w:val="000000"/>
          <w:sz w:val="28"/>
        </w:rPr>
        <w:t>внешние обработчики</w:t>
      </w:r>
    </w:p>
    <w:p w:rsidR="00205F43" w:rsidRPr="00D94A95" w:rsidRDefault="001C5879" w:rsidP="008C6362">
      <w:pPr>
        <w:keepNext/>
        <w:spacing w:line="360" w:lineRule="auto"/>
        <w:ind w:firstLine="709"/>
        <w:jc w:val="both"/>
        <w:rPr>
          <w:noProof/>
          <w:color w:val="000000"/>
          <w:sz w:val="28"/>
        </w:rPr>
      </w:pPr>
      <w:bookmarkStart w:id="41" w:name="_Toc255147230"/>
      <w:r w:rsidRPr="00D94A95">
        <w:rPr>
          <w:noProof/>
          <w:color w:val="000000"/>
          <w:sz w:val="28"/>
        </w:rPr>
        <w:t>Идентификация</w:t>
      </w:r>
      <w:bookmarkEnd w:id="41"/>
    </w:p>
    <w:p w:rsidR="001C5879" w:rsidRPr="00D94A95" w:rsidRDefault="00CF66E2" w:rsidP="008C6362">
      <w:pPr>
        <w:keepNext/>
        <w:spacing w:line="360" w:lineRule="auto"/>
        <w:ind w:firstLine="709"/>
        <w:jc w:val="both"/>
        <w:rPr>
          <w:noProof/>
          <w:color w:val="000000"/>
          <w:sz w:val="28"/>
        </w:rPr>
      </w:pPr>
      <w:r w:rsidRPr="00D94A95">
        <w:rPr>
          <w:noProof/>
          <w:color w:val="000000"/>
          <w:sz w:val="28"/>
        </w:rPr>
        <w:t>Squid</w:t>
      </w:r>
      <w:r w:rsidR="001C5879" w:rsidRPr="00D94A95">
        <w:rPr>
          <w:noProof/>
          <w:color w:val="000000"/>
          <w:sz w:val="28"/>
        </w:rPr>
        <w:t xml:space="preserve"> поддерживает несколько видов идентификации пользователей:</w:t>
      </w:r>
    </w:p>
    <w:p w:rsidR="001C5879" w:rsidRPr="00D94A95" w:rsidRDefault="005539E3" w:rsidP="008C6362">
      <w:pPr>
        <w:keepNext/>
        <w:spacing w:line="360" w:lineRule="auto"/>
        <w:ind w:firstLine="709"/>
        <w:jc w:val="both"/>
        <w:rPr>
          <w:noProof/>
          <w:color w:val="000000"/>
          <w:sz w:val="28"/>
        </w:rPr>
      </w:pPr>
      <w:r w:rsidRPr="00D94A95">
        <w:rPr>
          <w:noProof/>
          <w:color w:val="000000"/>
          <w:sz w:val="28"/>
        </w:rPr>
        <w:t>п</w:t>
      </w:r>
      <w:r w:rsidR="001C5879" w:rsidRPr="00D94A95">
        <w:rPr>
          <w:noProof/>
          <w:color w:val="000000"/>
          <w:sz w:val="28"/>
        </w:rPr>
        <w:t>о IP-адресу (или доменному имени узла)</w:t>
      </w:r>
    </w:p>
    <w:p w:rsidR="001C5879" w:rsidRPr="00D94A95" w:rsidRDefault="005539E3" w:rsidP="008C6362">
      <w:pPr>
        <w:keepNext/>
        <w:spacing w:line="360" w:lineRule="auto"/>
        <w:ind w:firstLine="709"/>
        <w:jc w:val="both"/>
        <w:rPr>
          <w:noProof/>
          <w:color w:val="000000"/>
          <w:sz w:val="28"/>
        </w:rPr>
      </w:pPr>
      <w:r w:rsidRPr="00D94A95">
        <w:rPr>
          <w:noProof/>
          <w:color w:val="000000"/>
          <w:sz w:val="28"/>
        </w:rPr>
        <w:t>п</w:t>
      </w:r>
      <w:r w:rsidR="001C5879" w:rsidRPr="00D94A95">
        <w:rPr>
          <w:noProof/>
          <w:color w:val="000000"/>
          <w:sz w:val="28"/>
        </w:rPr>
        <w:t>о переданным реквизитам (логин/пароль)</w:t>
      </w:r>
    </w:p>
    <w:p w:rsidR="001C5879" w:rsidRPr="00D94A95" w:rsidRDefault="005539E3" w:rsidP="008C6362">
      <w:pPr>
        <w:keepNext/>
        <w:spacing w:line="360" w:lineRule="auto"/>
        <w:ind w:firstLine="709"/>
        <w:jc w:val="both"/>
        <w:rPr>
          <w:noProof/>
          <w:color w:val="000000"/>
          <w:sz w:val="28"/>
        </w:rPr>
      </w:pPr>
      <w:r w:rsidRPr="00D94A95">
        <w:rPr>
          <w:noProof/>
          <w:color w:val="000000"/>
          <w:sz w:val="28"/>
        </w:rPr>
        <w:t>п</w:t>
      </w:r>
      <w:r w:rsidR="001C5879" w:rsidRPr="00D94A95">
        <w:rPr>
          <w:noProof/>
          <w:color w:val="000000"/>
          <w:sz w:val="28"/>
        </w:rPr>
        <w:t>о идентификатору пользовательского агента (браузера)</w:t>
      </w:r>
    </w:p>
    <w:p w:rsidR="001C5879" w:rsidRPr="00D94A95" w:rsidRDefault="001C5879" w:rsidP="008C6362">
      <w:pPr>
        <w:keepNext/>
        <w:spacing w:line="360" w:lineRule="auto"/>
        <w:ind w:firstLine="709"/>
        <w:jc w:val="both"/>
        <w:rPr>
          <w:noProof/>
          <w:color w:val="000000"/>
          <w:sz w:val="28"/>
        </w:rPr>
      </w:pPr>
      <w:r w:rsidRPr="00D94A95">
        <w:rPr>
          <w:noProof/>
          <w:color w:val="000000"/>
          <w:sz w:val="28"/>
        </w:rPr>
        <w:t>Для идентификации по логину/паролю возможно использовать:</w:t>
      </w:r>
    </w:p>
    <w:p w:rsidR="001C5879" w:rsidRPr="00D94A95" w:rsidRDefault="005539E3" w:rsidP="008C6362">
      <w:pPr>
        <w:keepNext/>
        <w:spacing w:line="360" w:lineRule="auto"/>
        <w:ind w:firstLine="709"/>
        <w:jc w:val="both"/>
        <w:rPr>
          <w:noProof/>
          <w:color w:val="000000"/>
          <w:sz w:val="28"/>
        </w:rPr>
      </w:pPr>
      <w:r w:rsidRPr="00D94A95">
        <w:rPr>
          <w:noProof/>
          <w:color w:val="000000"/>
          <w:sz w:val="28"/>
        </w:rPr>
        <w:t>о</w:t>
      </w:r>
      <w:r w:rsidR="001C5879" w:rsidRPr="00D94A95">
        <w:rPr>
          <w:noProof/>
          <w:color w:val="000000"/>
          <w:sz w:val="28"/>
        </w:rPr>
        <w:t>бычные логин/пароль</w:t>
      </w:r>
    </w:p>
    <w:p w:rsidR="001C5879" w:rsidRPr="00D94A95" w:rsidRDefault="001C5879" w:rsidP="008C6362">
      <w:pPr>
        <w:keepNext/>
        <w:spacing w:line="360" w:lineRule="auto"/>
        <w:ind w:firstLine="709"/>
        <w:jc w:val="both"/>
        <w:rPr>
          <w:noProof/>
          <w:color w:val="000000"/>
          <w:sz w:val="28"/>
        </w:rPr>
      </w:pPr>
      <w:r w:rsidRPr="00D94A95">
        <w:rPr>
          <w:noProof/>
          <w:color w:val="000000"/>
          <w:sz w:val="28"/>
        </w:rPr>
        <w:t>NTLM-авторизацию</w:t>
      </w:r>
    </w:p>
    <w:p w:rsidR="00F9701F" w:rsidRPr="00D94A95" w:rsidRDefault="005539E3" w:rsidP="008C6362">
      <w:pPr>
        <w:keepNext/>
        <w:spacing w:line="360" w:lineRule="auto"/>
        <w:ind w:firstLine="709"/>
        <w:jc w:val="both"/>
        <w:rPr>
          <w:noProof/>
          <w:color w:val="000000"/>
          <w:sz w:val="28"/>
        </w:rPr>
      </w:pPr>
      <w:r w:rsidRPr="00D94A95">
        <w:rPr>
          <w:noProof/>
          <w:color w:val="000000"/>
          <w:sz w:val="28"/>
        </w:rPr>
        <w:t>в</w:t>
      </w:r>
      <w:r w:rsidR="001C5879" w:rsidRPr="00D94A95">
        <w:rPr>
          <w:noProof/>
          <w:color w:val="000000"/>
          <w:sz w:val="28"/>
        </w:rPr>
        <w:t>нешние программы авторизации (определяющие формат авторизации)</w:t>
      </w:r>
    </w:p>
    <w:p w:rsidR="00205F43" w:rsidRPr="00D94A95" w:rsidRDefault="00205F43" w:rsidP="008C6362">
      <w:pPr>
        <w:keepNext/>
        <w:spacing w:line="360" w:lineRule="auto"/>
        <w:ind w:firstLine="709"/>
        <w:jc w:val="both"/>
        <w:rPr>
          <w:noProof/>
          <w:color w:val="000000"/>
          <w:sz w:val="28"/>
        </w:rPr>
      </w:pPr>
      <w:bookmarkStart w:id="42" w:name="_Toc255147231"/>
      <w:r w:rsidRPr="00D94A95">
        <w:rPr>
          <w:noProof/>
          <w:color w:val="000000"/>
          <w:sz w:val="28"/>
        </w:rPr>
        <w:t>Редиректоры</w:t>
      </w:r>
      <w:bookmarkEnd w:id="42"/>
    </w:p>
    <w:p w:rsidR="00205F43" w:rsidRPr="00D94A95" w:rsidRDefault="00CF66E2" w:rsidP="008C6362">
      <w:pPr>
        <w:keepNext/>
        <w:spacing w:line="360" w:lineRule="auto"/>
        <w:ind w:firstLine="709"/>
        <w:jc w:val="both"/>
        <w:rPr>
          <w:noProof/>
          <w:color w:val="000000"/>
          <w:sz w:val="28"/>
        </w:rPr>
      </w:pPr>
      <w:r w:rsidRPr="00D94A95">
        <w:rPr>
          <w:noProof/>
          <w:color w:val="000000"/>
          <w:sz w:val="28"/>
        </w:rPr>
        <w:t>Squid</w:t>
      </w:r>
      <w:r w:rsidR="00205F43" w:rsidRPr="00D94A95">
        <w:rPr>
          <w:noProof/>
          <w:color w:val="000000"/>
          <w:sz w:val="28"/>
        </w:rPr>
        <w:t xml:space="preserve"> имеет возможность переписывать запрашиваемые URL. </w:t>
      </w:r>
      <w:r w:rsidRPr="00D94A95">
        <w:rPr>
          <w:noProof/>
          <w:color w:val="000000"/>
          <w:sz w:val="28"/>
        </w:rPr>
        <w:t>Squid</w:t>
      </w:r>
      <w:r w:rsidR="00205F43" w:rsidRPr="00D94A95">
        <w:rPr>
          <w:noProof/>
          <w:color w:val="000000"/>
          <w:sz w:val="28"/>
        </w:rPr>
        <w:t xml:space="preserve"> может быть сконфигурирован так, чтобы пропускать входящие URL через процесс редиректора выполняемого как внешний процесс (подобно dnsserver), который возвращает новый URL или пустую строку, обозначающую отсутствие изменений. </w:t>
      </w:r>
    </w:p>
    <w:p w:rsidR="00553E0B" w:rsidRPr="00D94A95" w:rsidRDefault="00205F43" w:rsidP="008C6362">
      <w:pPr>
        <w:keepNext/>
        <w:spacing w:line="360" w:lineRule="auto"/>
        <w:ind w:firstLine="709"/>
        <w:jc w:val="both"/>
        <w:rPr>
          <w:noProof/>
          <w:color w:val="000000"/>
          <w:sz w:val="28"/>
        </w:rPr>
      </w:pPr>
      <w:r w:rsidRPr="00D94A95">
        <w:rPr>
          <w:noProof/>
          <w:color w:val="000000"/>
          <w:sz w:val="28"/>
        </w:rPr>
        <w:t xml:space="preserve">Редиректор </w:t>
      </w:r>
      <w:r w:rsidR="005539E3" w:rsidRPr="00D94A95">
        <w:rPr>
          <w:noProof/>
          <w:color w:val="000000"/>
          <w:sz w:val="28"/>
        </w:rPr>
        <w:t>–</w:t>
      </w:r>
      <w:r w:rsidRPr="00D94A95">
        <w:rPr>
          <w:noProof/>
          <w:color w:val="000000"/>
          <w:sz w:val="28"/>
        </w:rPr>
        <w:t xml:space="preserve"> </w:t>
      </w:r>
      <w:r w:rsidR="005539E3" w:rsidRPr="00D94A95">
        <w:rPr>
          <w:noProof/>
          <w:color w:val="000000"/>
          <w:sz w:val="28"/>
        </w:rPr>
        <w:t>не является</w:t>
      </w:r>
      <w:r w:rsidRPr="00D94A95">
        <w:rPr>
          <w:noProof/>
          <w:color w:val="000000"/>
          <w:sz w:val="28"/>
        </w:rPr>
        <w:t xml:space="preserve"> стандартной частью пакета </w:t>
      </w:r>
      <w:r w:rsidR="00CF66E2" w:rsidRPr="00D94A95">
        <w:rPr>
          <w:noProof/>
          <w:color w:val="000000"/>
          <w:sz w:val="28"/>
        </w:rPr>
        <w:t>Squid</w:t>
      </w:r>
      <w:r w:rsidRPr="00D94A95">
        <w:rPr>
          <w:noProof/>
          <w:color w:val="000000"/>
          <w:sz w:val="28"/>
        </w:rPr>
        <w:t>.</w:t>
      </w:r>
      <w:r w:rsidR="005539E3" w:rsidRPr="00D94A95">
        <w:rPr>
          <w:noProof/>
          <w:color w:val="000000"/>
          <w:sz w:val="28"/>
        </w:rPr>
        <w:t xml:space="preserve"> </w:t>
      </w:r>
      <w:r w:rsidRPr="00D94A95">
        <w:rPr>
          <w:noProof/>
          <w:color w:val="000000"/>
          <w:sz w:val="28"/>
        </w:rPr>
        <w:t xml:space="preserve">Редиректор предоставляет администратору контроль за передвижениями пользователей. Использование редиректора в сочетании с прозрачным проксированием дает простой, но эффективный контроль, над доступом к порно. Программа-редиректор должна читать URL (один на строку) со стандартного входа и записывать измененные URL или пустые строки на стандартный выход. </w:t>
      </w:r>
      <w:r w:rsidR="005539E3" w:rsidRPr="00D94A95">
        <w:rPr>
          <w:noProof/>
          <w:color w:val="000000"/>
          <w:sz w:val="28"/>
        </w:rPr>
        <w:t>Нужно заметить</w:t>
      </w:r>
      <w:r w:rsidRPr="00D94A95">
        <w:rPr>
          <w:noProof/>
          <w:color w:val="000000"/>
          <w:sz w:val="28"/>
        </w:rPr>
        <w:t xml:space="preserve">, что программа-редиректор не может использовать буферизированный I/O. </w:t>
      </w:r>
      <w:r w:rsidR="00CF66E2" w:rsidRPr="00D94A95">
        <w:rPr>
          <w:noProof/>
          <w:color w:val="000000"/>
          <w:sz w:val="28"/>
        </w:rPr>
        <w:t>Squid</w:t>
      </w:r>
      <w:r w:rsidRPr="00D94A95">
        <w:rPr>
          <w:noProof/>
          <w:color w:val="000000"/>
          <w:sz w:val="28"/>
        </w:rPr>
        <w:t xml:space="preserve"> дописывает дополнительную информацию после URL, которую редиректор может использовать для принятия решения.</w:t>
      </w:r>
    </w:p>
    <w:p w:rsidR="0009088B" w:rsidRPr="00D94A95" w:rsidRDefault="005539E3" w:rsidP="008C6362">
      <w:pPr>
        <w:keepNext/>
        <w:spacing w:line="360" w:lineRule="auto"/>
        <w:ind w:firstLine="709"/>
        <w:jc w:val="both"/>
        <w:rPr>
          <w:noProof/>
          <w:color w:val="000000"/>
          <w:sz w:val="28"/>
        </w:rPr>
      </w:pPr>
      <w:r w:rsidRPr="00D94A95">
        <w:rPr>
          <w:noProof/>
          <w:color w:val="000000"/>
          <w:sz w:val="28"/>
        </w:rPr>
        <w:t>SAMS (</w:t>
      </w:r>
      <w:r w:rsidR="00CF66E2" w:rsidRPr="00D94A95">
        <w:rPr>
          <w:noProof/>
          <w:color w:val="000000"/>
          <w:sz w:val="28"/>
        </w:rPr>
        <w:t>SQUID</w:t>
      </w:r>
      <w:r w:rsidRPr="00D94A95">
        <w:rPr>
          <w:noProof/>
          <w:color w:val="000000"/>
          <w:sz w:val="28"/>
        </w:rPr>
        <w:t xml:space="preserve"> Account Management System) - программное средство для администрирования доступа пользователей к прокси-серверу </w:t>
      </w:r>
      <w:r w:rsidR="00CF66E2" w:rsidRPr="00D94A95">
        <w:rPr>
          <w:noProof/>
          <w:color w:val="000000"/>
          <w:sz w:val="28"/>
        </w:rPr>
        <w:t>Squid</w:t>
      </w:r>
      <w:r w:rsidRPr="00D94A95">
        <w:rPr>
          <w:noProof/>
          <w:color w:val="000000"/>
          <w:sz w:val="28"/>
        </w:rPr>
        <w:t>.</w:t>
      </w:r>
    </w:p>
    <w:p w:rsidR="0009088B" w:rsidRPr="00D94A95" w:rsidRDefault="0009088B" w:rsidP="008C6362">
      <w:pPr>
        <w:keepNext/>
        <w:spacing w:line="360" w:lineRule="auto"/>
        <w:ind w:firstLine="709"/>
        <w:jc w:val="both"/>
        <w:rPr>
          <w:noProof/>
          <w:color w:val="000000"/>
          <w:sz w:val="28"/>
        </w:rPr>
      </w:pPr>
      <w:r w:rsidRPr="00D94A95">
        <w:rPr>
          <w:noProof/>
          <w:color w:val="000000"/>
          <w:sz w:val="28"/>
        </w:rPr>
        <w:t>На данный момент SAMS</w:t>
      </w:r>
      <w:r w:rsidR="005539E3" w:rsidRPr="00D94A95">
        <w:rPr>
          <w:noProof/>
          <w:color w:val="000000"/>
          <w:sz w:val="28"/>
        </w:rPr>
        <w:t xml:space="preserve"> настраивает работу</w:t>
      </w:r>
      <w:r w:rsidRPr="00D94A95">
        <w:rPr>
          <w:noProof/>
          <w:color w:val="000000"/>
          <w:sz w:val="28"/>
        </w:rPr>
        <w:t xml:space="preserve"> редиректоров: </w:t>
      </w:r>
    </w:p>
    <w:p w:rsidR="0009088B" w:rsidRPr="00D94A95" w:rsidRDefault="0009088B" w:rsidP="008C6362">
      <w:pPr>
        <w:keepNext/>
        <w:spacing w:line="360" w:lineRule="auto"/>
        <w:ind w:firstLine="709"/>
        <w:jc w:val="both"/>
        <w:rPr>
          <w:noProof/>
          <w:color w:val="000000"/>
          <w:sz w:val="28"/>
        </w:rPr>
      </w:pPr>
      <w:r w:rsidRPr="00D94A95">
        <w:rPr>
          <w:noProof/>
          <w:color w:val="000000"/>
          <w:sz w:val="28"/>
        </w:rPr>
        <w:t xml:space="preserve">Редиректор SAMS - редиректор, работающий напрямую с базами SAMS </w:t>
      </w:r>
    </w:p>
    <w:p w:rsidR="0009088B" w:rsidRPr="00D94A95" w:rsidRDefault="00CF66E2" w:rsidP="008C6362">
      <w:pPr>
        <w:keepNext/>
        <w:spacing w:line="360" w:lineRule="auto"/>
        <w:ind w:firstLine="709"/>
        <w:jc w:val="both"/>
        <w:rPr>
          <w:noProof/>
          <w:color w:val="000000"/>
          <w:sz w:val="28"/>
        </w:rPr>
      </w:pPr>
      <w:r w:rsidRPr="00D94A95">
        <w:rPr>
          <w:noProof/>
          <w:color w:val="000000"/>
          <w:sz w:val="28"/>
        </w:rPr>
        <w:t>Squid</w:t>
      </w:r>
      <w:r w:rsidR="0009088B" w:rsidRPr="00D94A95">
        <w:rPr>
          <w:noProof/>
          <w:color w:val="000000"/>
          <w:sz w:val="28"/>
        </w:rPr>
        <w:t xml:space="preserve">Guard - очень мощный редиректор. </w:t>
      </w:r>
    </w:p>
    <w:p w:rsidR="00205F43" w:rsidRPr="00D94A95" w:rsidRDefault="0009088B" w:rsidP="008C6362">
      <w:pPr>
        <w:keepNext/>
        <w:spacing w:line="360" w:lineRule="auto"/>
        <w:ind w:firstLine="709"/>
        <w:jc w:val="both"/>
        <w:rPr>
          <w:noProof/>
          <w:color w:val="000000"/>
          <w:sz w:val="28"/>
        </w:rPr>
      </w:pPr>
      <w:r w:rsidRPr="00D94A95">
        <w:rPr>
          <w:noProof/>
          <w:color w:val="000000"/>
          <w:sz w:val="28"/>
        </w:rPr>
        <w:t xml:space="preserve">Стандартный </w:t>
      </w:r>
      <w:r w:rsidR="00CF66E2" w:rsidRPr="00D94A95">
        <w:rPr>
          <w:noProof/>
          <w:color w:val="000000"/>
          <w:sz w:val="28"/>
        </w:rPr>
        <w:t>SQUID</w:t>
      </w:r>
      <w:r w:rsidRPr="00D94A95">
        <w:rPr>
          <w:noProof/>
          <w:color w:val="000000"/>
          <w:sz w:val="28"/>
        </w:rPr>
        <w:t xml:space="preserve"> - простейший редиректор, описанный в документации к </w:t>
      </w:r>
      <w:r w:rsidR="00CF66E2" w:rsidRPr="00D94A95">
        <w:rPr>
          <w:noProof/>
          <w:color w:val="000000"/>
          <w:sz w:val="28"/>
        </w:rPr>
        <w:t>SQUID</w:t>
      </w:r>
      <w:r w:rsidR="00567AAA" w:rsidRPr="00D94A95">
        <w:rPr>
          <w:noProof/>
          <w:color w:val="000000"/>
          <w:sz w:val="28"/>
        </w:rPr>
        <w:t>.</w:t>
      </w:r>
    </w:p>
    <w:p w:rsidR="0009088B" w:rsidRPr="00D94A95" w:rsidRDefault="0009088B" w:rsidP="008C6362">
      <w:pPr>
        <w:keepNext/>
        <w:spacing w:line="360" w:lineRule="auto"/>
        <w:ind w:firstLine="709"/>
        <w:jc w:val="both"/>
        <w:rPr>
          <w:noProof/>
          <w:color w:val="000000"/>
          <w:sz w:val="28"/>
        </w:rPr>
      </w:pPr>
      <w:bookmarkStart w:id="43" w:name="_Toc255147232"/>
      <w:r w:rsidRPr="00D94A95">
        <w:rPr>
          <w:noProof/>
          <w:color w:val="000000"/>
          <w:sz w:val="28"/>
        </w:rPr>
        <w:t>Редиректор SAMS</w:t>
      </w:r>
      <w:bookmarkEnd w:id="43"/>
    </w:p>
    <w:p w:rsidR="0009088B" w:rsidRPr="00D94A95" w:rsidRDefault="0009088B" w:rsidP="008C6362">
      <w:pPr>
        <w:keepNext/>
        <w:spacing w:line="360" w:lineRule="auto"/>
        <w:ind w:firstLine="709"/>
        <w:jc w:val="both"/>
        <w:rPr>
          <w:noProof/>
          <w:color w:val="000000"/>
          <w:sz w:val="28"/>
        </w:rPr>
      </w:pPr>
      <w:r w:rsidRPr="00D94A95">
        <w:rPr>
          <w:noProof/>
          <w:color w:val="000000"/>
          <w:sz w:val="28"/>
        </w:rPr>
        <w:t xml:space="preserve">Написан специально для SAMS, напрямую использует информацию, содержащуюся в базе данных. Позволяет включить различное перенапраление запросов для пользователей (регулируется шаблонами пользователей). </w:t>
      </w:r>
    </w:p>
    <w:p w:rsidR="0009088B" w:rsidRPr="00D94A95" w:rsidRDefault="0009088B" w:rsidP="008C6362">
      <w:pPr>
        <w:keepNext/>
        <w:spacing w:line="360" w:lineRule="auto"/>
        <w:ind w:firstLine="709"/>
        <w:jc w:val="both"/>
        <w:rPr>
          <w:noProof/>
          <w:color w:val="000000"/>
          <w:sz w:val="28"/>
        </w:rPr>
      </w:pPr>
      <w:r w:rsidRPr="00D94A95">
        <w:rPr>
          <w:noProof/>
          <w:color w:val="000000"/>
          <w:sz w:val="28"/>
        </w:rPr>
        <w:t xml:space="preserve">Редиректор SAMS обеспечивает: </w:t>
      </w:r>
    </w:p>
    <w:p w:rsidR="0009088B" w:rsidRPr="00D94A95" w:rsidRDefault="0009088B" w:rsidP="008C6362">
      <w:pPr>
        <w:keepNext/>
        <w:spacing w:line="360" w:lineRule="auto"/>
        <w:ind w:firstLine="709"/>
        <w:jc w:val="both"/>
        <w:rPr>
          <w:noProof/>
          <w:color w:val="000000"/>
          <w:sz w:val="28"/>
        </w:rPr>
      </w:pPr>
      <w:r w:rsidRPr="00D94A95">
        <w:rPr>
          <w:noProof/>
          <w:color w:val="000000"/>
          <w:sz w:val="28"/>
        </w:rPr>
        <w:t xml:space="preserve">ограничение доступа пользователей к </w:t>
      </w:r>
      <w:r w:rsidR="00CF66E2" w:rsidRPr="00D94A95">
        <w:rPr>
          <w:noProof/>
          <w:color w:val="000000"/>
          <w:sz w:val="28"/>
        </w:rPr>
        <w:t>SQUID</w:t>
      </w:r>
      <w:r w:rsidRPr="00D94A95">
        <w:rPr>
          <w:noProof/>
          <w:color w:val="000000"/>
          <w:sz w:val="28"/>
        </w:rPr>
        <w:t xml:space="preserve"> </w:t>
      </w:r>
    </w:p>
    <w:p w:rsidR="0009088B" w:rsidRPr="00D94A95" w:rsidRDefault="0009088B" w:rsidP="008C6362">
      <w:pPr>
        <w:keepNext/>
        <w:spacing w:line="360" w:lineRule="auto"/>
        <w:ind w:firstLine="709"/>
        <w:jc w:val="both"/>
        <w:rPr>
          <w:noProof/>
          <w:color w:val="000000"/>
          <w:sz w:val="28"/>
        </w:rPr>
      </w:pPr>
      <w:r w:rsidRPr="00D94A95">
        <w:rPr>
          <w:noProof/>
          <w:color w:val="000000"/>
          <w:sz w:val="28"/>
        </w:rPr>
        <w:t xml:space="preserve">контроль времени доступа пользователей к </w:t>
      </w:r>
      <w:r w:rsidR="00CF66E2" w:rsidRPr="00D94A95">
        <w:rPr>
          <w:noProof/>
          <w:color w:val="000000"/>
          <w:sz w:val="28"/>
        </w:rPr>
        <w:t>SQUID</w:t>
      </w:r>
      <w:r w:rsidRPr="00D94A95">
        <w:rPr>
          <w:noProof/>
          <w:color w:val="000000"/>
          <w:sz w:val="28"/>
        </w:rPr>
        <w:t xml:space="preserve"> </w:t>
      </w:r>
    </w:p>
    <w:p w:rsidR="0009088B" w:rsidRPr="00D94A95" w:rsidRDefault="0009088B" w:rsidP="008C6362">
      <w:pPr>
        <w:keepNext/>
        <w:spacing w:line="360" w:lineRule="auto"/>
        <w:ind w:firstLine="709"/>
        <w:jc w:val="both"/>
        <w:rPr>
          <w:noProof/>
          <w:color w:val="000000"/>
          <w:sz w:val="28"/>
        </w:rPr>
      </w:pPr>
      <w:r w:rsidRPr="00D94A95">
        <w:rPr>
          <w:noProof/>
          <w:color w:val="000000"/>
          <w:sz w:val="28"/>
        </w:rPr>
        <w:t xml:space="preserve">ограниечение доступа пользователей к запрещенным ресурсам (или доступ пользователей </w:t>
      </w:r>
      <w:r w:rsidR="000A2CAC" w:rsidRPr="00D94A95">
        <w:rPr>
          <w:noProof/>
          <w:color w:val="000000"/>
          <w:sz w:val="28"/>
        </w:rPr>
        <w:t>только</w:t>
      </w:r>
      <w:r w:rsidRPr="00D94A95">
        <w:rPr>
          <w:noProof/>
          <w:color w:val="000000"/>
          <w:sz w:val="28"/>
        </w:rPr>
        <w:t xml:space="preserve"> к разрешенным ресурсам) </w:t>
      </w:r>
    </w:p>
    <w:p w:rsidR="0009088B" w:rsidRPr="00D94A95" w:rsidRDefault="0009088B" w:rsidP="008C6362">
      <w:pPr>
        <w:keepNext/>
        <w:spacing w:line="360" w:lineRule="auto"/>
        <w:ind w:firstLine="709"/>
        <w:jc w:val="both"/>
        <w:rPr>
          <w:noProof/>
          <w:color w:val="000000"/>
          <w:sz w:val="28"/>
        </w:rPr>
      </w:pPr>
      <w:r w:rsidRPr="00D94A95">
        <w:rPr>
          <w:noProof/>
          <w:color w:val="000000"/>
          <w:sz w:val="28"/>
        </w:rPr>
        <w:t>перенаправление запросов пользователей к баннерам, счетчикам и т.п.</w:t>
      </w:r>
    </w:p>
    <w:p w:rsidR="0009088B" w:rsidRPr="00D94A95" w:rsidRDefault="0009088B" w:rsidP="008C6362">
      <w:pPr>
        <w:keepNext/>
        <w:spacing w:line="360" w:lineRule="auto"/>
        <w:ind w:firstLine="709"/>
        <w:jc w:val="both"/>
        <w:rPr>
          <w:noProof/>
          <w:color w:val="000000"/>
          <w:sz w:val="28"/>
        </w:rPr>
      </w:pPr>
      <w:bookmarkStart w:id="44" w:name="_Toc255147233"/>
      <w:r w:rsidRPr="00D94A95">
        <w:rPr>
          <w:noProof/>
          <w:color w:val="000000"/>
          <w:sz w:val="28"/>
        </w:rPr>
        <w:t xml:space="preserve">Редиректор </w:t>
      </w:r>
      <w:r w:rsidR="00CF66E2" w:rsidRPr="00D94A95">
        <w:rPr>
          <w:noProof/>
          <w:color w:val="000000"/>
          <w:sz w:val="28"/>
        </w:rPr>
        <w:t>Squid</w:t>
      </w:r>
      <w:r w:rsidRPr="00D94A95">
        <w:rPr>
          <w:noProof/>
          <w:color w:val="000000"/>
          <w:sz w:val="28"/>
        </w:rPr>
        <w:t>Guard</w:t>
      </w:r>
      <w:bookmarkEnd w:id="44"/>
    </w:p>
    <w:p w:rsidR="0009088B" w:rsidRPr="00D94A95" w:rsidRDefault="0009088B" w:rsidP="008C6362">
      <w:pPr>
        <w:keepNext/>
        <w:spacing w:line="360" w:lineRule="auto"/>
        <w:ind w:firstLine="709"/>
        <w:jc w:val="both"/>
        <w:rPr>
          <w:noProof/>
          <w:color w:val="000000"/>
          <w:sz w:val="28"/>
        </w:rPr>
      </w:pPr>
      <w:r w:rsidRPr="00D94A95">
        <w:rPr>
          <w:noProof/>
          <w:color w:val="000000"/>
          <w:sz w:val="28"/>
        </w:rPr>
        <w:t xml:space="preserve">Мощный редиректор с большими возможностями. В состав редиректора входят списки баннерных, порно и пр. доменов. </w:t>
      </w:r>
    </w:p>
    <w:p w:rsidR="0009088B" w:rsidRPr="00D94A95" w:rsidRDefault="0009088B" w:rsidP="008C6362">
      <w:pPr>
        <w:keepNext/>
        <w:spacing w:line="360" w:lineRule="auto"/>
        <w:ind w:firstLine="709"/>
        <w:jc w:val="both"/>
        <w:rPr>
          <w:noProof/>
          <w:color w:val="000000"/>
          <w:sz w:val="28"/>
        </w:rPr>
      </w:pPr>
      <w:r w:rsidRPr="00D94A95">
        <w:rPr>
          <w:noProof/>
          <w:color w:val="000000"/>
          <w:sz w:val="28"/>
        </w:rPr>
        <w:t xml:space="preserve">SAMS добавляет в файл конфигурации </w:t>
      </w:r>
      <w:r w:rsidR="00CF66E2" w:rsidRPr="00D94A95">
        <w:rPr>
          <w:noProof/>
          <w:color w:val="000000"/>
          <w:sz w:val="28"/>
        </w:rPr>
        <w:t>Squid</w:t>
      </w:r>
      <w:r w:rsidRPr="00D94A95">
        <w:rPr>
          <w:noProof/>
          <w:color w:val="000000"/>
          <w:sz w:val="28"/>
        </w:rPr>
        <w:t xml:space="preserve">Guard </w:t>
      </w:r>
      <w:r w:rsidR="00CF66E2" w:rsidRPr="00D94A95">
        <w:rPr>
          <w:noProof/>
          <w:color w:val="000000"/>
          <w:sz w:val="28"/>
        </w:rPr>
        <w:t>Squid</w:t>
      </w:r>
      <w:r w:rsidRPr="00D94A95">
        <w:rPr>
          <w:noProof/>
          <w:color w:val="000000"/>
          <w:sz w:val="28"/>
        </w:rPr>
        <w:t xml:space="preserve">guard.conf настройки на списки запрещенных доменов и перенаправления доступа SAMS. Настройки на списки, идущие с </w:t>
      </w:r>
      <w:r w:rsidR="00CF66E2" w:rsidRPr="00D94A95">
        <w:rPr>
          <w:noProof/>
          <w:color w:val="000000"/>
          <w:sz w:val="28"/>
        </w:rPr>
        <w:t>Squid</w:t>
      </w:r>
      <w:r w:rsidRPr="00D94A95">
        <w:rPr>
          <w:noProof/>
          <w:color w:val="000000"/>
          <w:sz w:val="28"/>
        </w:rPr>
        <w:t xml:space="preserve">Guard не изменяются и не удаляются. </w:t>
      </w:r>
    </w:p>
    <w:p w:rsidR="0009088B" w:rsidRPr="00D94A95" w:rsidRDefault="0009088B" w:rsidP="008C6362">
      <w:pPr>
        <w:keepNext/>
        <w:spacing w:line="360" w:lineRule="auto"/>
        <w:ind w:firstLine="709"/>
        <w:jc w:val="both"/>
        <w:rPr>
          <w:noProof/>
          <w:color w:val="000000"/>
          <w:sz w:val="28"/>
        </w:rPr>
      </w:pPr>
      <w:r w:rsidRPr="00D94A95">
        <w:rPr>
          <w:noProof/>
          <w:color w:val="000000"/>
          <w:sz w:val="28"/>
        </w:rPr>
        <w:t xml:space="preserve">При использовании редиректора </w:t>
      </w:r>
      <w:r w:rsidR="00CF66E2" w:rsidRPr="00D94A95">
        <w:rPr>
          <w:noProof/>
          <w:color w:val="000000"/>
          <w:sz w:val="28"/>
        </w:rPr>
        <w:t>Squid</w:t>
      </w:r>
      <w:r w:rsidRPr="00D94A95">
        <w:rPr>
          <w:noProof/>
          <w:color w:val="000000"/>
          <w:sz w:val="28"/>
        </w:rPr>
        <w:t xml:space="preserve">Guard в файл </w:t>
      </w:r>
      <w:r w:rsidR="00CF66E2" w:rsidRPr="00D94A95">
        <w:rPr>
          <w:noProof/>
          <w:color w:val="000000"/>
          <w:sz w:val="28"/>
        </w:rPr>
        <w:t>Squid</w:t>
      </w:r>
      <w:r w:rsidRPr="00D94A95">
        <w:rPr>
          <w:noProof/>
          <w:color w:val="000000"/>
          <w:sz w:val="28"/>
        </w:rPr>
        <w:t xml:space="preserve">.conf заносятся acl, разрешающие доступ всех пользователей к </w:t>
      </w:r>
      <w:r w:rsidR="00CF66E2" w:rsidRPr="00D94A95">
        <w:rPr>
          <w:noProof/>
          <w:color w:val="000000"/>
          <w:sz w:val="28"/>
        </w:rPr>
        <w:t>SQUID</w:t>
      </w:r>
      <w:r w:rsidRPr="00D94A95">
        <w:rPr>
          <w:noProof/>
          <w:color w:val="000000"/>
          <w:sz w:val="28"/>
        </w:rPr>
        <w:t>. Ограничение доступа пользователей организовано средствами редиректора.</w:t>
      </w:r>
    </w:p>
    <w:p w:rsidR="0009088B" w:rsidRPr="00D94A95" w:rsidRDefault="0009088B" w:rsidP="008C6362">
      <w:pPr>
        <w:keepNext/>
        <w:spacing w:line="360" w:lineRule="auto"/>
        <w:ind w:firstLine="709"/>
        <w:jc w:val="both"/>
        <w:rPr>
          <w:noProof/>
          <w:color w:val="000000"/>
          <w:sz w:val="28"/>
        </w:rPr>
      </w:pPr>
      <w:bookmarkStart w:id="45" w:name="_Toc255147234"/>
      <w:r w:rsidRPr="00D94A95">
        <w:rPr>
          <w:noProof/>
          <w:color w:val="000000"/>
          <w:sz w:val="28"/>
        </w:rPr>
        <w:t xml:space="preserve">Стандартный </w:t>
      </w:r>
      <w:r w:rsidR="00CF66E2" w:rsidRPr="00D94A95">
        <w:rPr>
          <w:noProof/>
          <w:color w:val="000000"/>
          <w:sz w:val="28"/>
        </w:rPr>
        <w:t>SQUID</w:t>
      </w:r>
      <w:bookmarkEnd w:id="45"/>
    </w:p>
    <w:p w:rsidR="00205F43" w:rsidRPr="00D94A95" w:rsidRDefault="00205F43" w:rsidP="008C6362">
      <w:pPr>
        <w:keepNext/>
        <w:spacing w:line="360" w:lineRule="auto"/>
        <w:ind w:firstLine="709"/>
        <w:jc w:val="both"/>
        <w:rPr>
          <w:noProof/>
          <w:color w:val="000000"/>
          <w:sz w:val="28"/>
        </w:rPr>
      </w:pPr>
      <w:r w:rsidRPr="00D94A95">
        <w:rPr>
          <w:noProof/>
          <w:color w:val="000000"/>
          <w:sz w:val="28"/>
        </w:rPr>
        <w:t xml:space="preserve">Этот редиректор описан в документации на </w:t>
      </w:r>
      <w:r w:rsidR="00CF66E2" w:rsidRPr="00D94A95">
        <w:rPr>
          <w:noProof/>
          <w:color w:val="000000"/>
          <w:sz w:val="28"/>
        </w:rPr>
        <w:t>SQUID</w:t>
      </w:r>
      <w:r w:rsidRPr="00D94A95">
        <w:rPr>
          <w:noProof/>
          <w:color w:val="000000"/>
          <w:sz w:val="28"/>
        </w:rPr>
        <w:t xml:space="preserve">. Написан на perl. Редиректор создается после подачи команды на реконфигурирование </w:t>
      </w:r>
      <w:r w:rsidR="00CF66E2" w:rsidRPr="00D94A95">
        <w:rPr>
          <w:noProof/>
          <w:color w:val="000000"/>
          <w:sz w:val="28"/>
        </w:rPr>
        <w:t>SQUID</w:t>
      </w:r>
      <w:r w:rsidRPr="00D94A95">
        <w:rPr>
          <w:noProof/>
          <w:color w:val="000000"/>
          <w:sz w:val="28"/>
        </w:rPr>
        <w:t xml:space="preserve">, на основе списков перенаправления запросов. Быстрый и легкий редиректор, но не различает пользователей. </w:t>
      </w:r>
    </w:p>
    <w:p w:rsidR="00205F43" w:rsidRPr="00D94A95" w:rsidRDefault="00205F43" w:rsidP="008C6362">
      <w:pPr>
        <w:keepNext/>
        <w:spacing w:line="360" w:lineRule="auto"/>
        <w:ind w:firstLine="709"/>
        <w:jc w:val="both"/>
        <w:rPr>
          <w:noProof/>
          <w:color w:val="000000"/>
          <w:sz w:val="28"/>
        </w:rPr>
      </w:pPr>
      <w:r w:rsidRPr="00D94A95">
        <w:rPr>
          <w:noProof/>
          <w:color w:val="000000"/>
          <w:sz w:val="28"/>
        </w:rPr>
        <w:t>При использовании этого редиректора, ограничение доступа пользователей по спискам запрета доступа организов</w:t>
      </w:r>
      <w:r w:rsidR="000A2CAC" w:rsidRPr="00D94A95">
        <w:rPr>
          <w:noProof/>
          <w:color w:val="000000"/>
          <w:sz w:val="28"/>
        </w:rPr>
        <w:t xml:space="preserve">ано с использованием ACL </w:t>
      </w:r>
      <w:r w:rsidR="00CF66E2" w:rsidRPr="00D94A95">
        <w:rPr>
          <w:noProof/>
          <w:color w:val="000000"/>
          <w:sz w:val="28"/>
        </w:rPr>
        <w:t>SQUID</w:t>
      </w:r>
      <w:r w:rsidR="000A2CAC" w:rsidRPr="00D94A95">
        <w:rPr>
          <w:noProof/>
          <w:color w:val="000000"/>
          <w:sz w:val="28"/>
        </w:rPr>
        <w:t>.</w:t>
      </w:r>
    </w:p>
    <w:p w:rsidR="00F9701F" w:rsidRPr="00D94A95" w:rsidRDefault="00205F43" w:rsidP="008C6362">
      <w:pPr>
        <w:keepNext/>
        <w:spacing w:line="360" w:lineRule="auto"/>
        <w:ind w:firstLine="709"/>
        <w:jc w:val="both"/>
        <w:rPr>
          <w:noProof/>
          <w:color w:val="000000"/>
          <w:sz w:val="28"/>
        </w:rPr>
      </w:pPr>
      <w:r w:rsidRPr="00D94A95">
        <w:rPr>
          <w:noProof/>
          <w:color w:val="000000"/>
          <w:sz w:val="28"/>
        </w:rPr>
        <w:t xml:space="preserve">При использовании редиректора </w:t>
      </w:r>
      <w:r w:rsidR="00CF66E2" w:rsidRPr="00D94A95">
        <w:rPr>
          <w:noProof/>
          <w:color w:val="000000"/>
          <w:sz w:val="28"/>
        </w:rPr>
        <w:t>SQUID</w:t>
      </w:r>
      <w:r w:rsidRPr="00D94A95">
        <w:rPr>
          <w:noProof/>
          <w:color w:val="000000"/>
          <w:sz w:val="28"/>
        </w:rPr>
        <w:t xml:space="preserve"> или если редиректор не используется </w:t>
      </w:r>
      <w:r w:rsidR="000A2CAC" w:rsidRPr="00D94A95">
        <w:rPr>
          <w:noProof/>
          <w:color w:val="000000"/>
          <w:sz w:val="28"/>
        </w:rPr>
        <w:t xml:space="preserve">вовсе, то в существует возможность - </w:t>
      </w:r>
      <w:r w:rsidRPr="00D94A95">
        <w:rPr>
          <w:noProof/>
          <w:color w:val="000000"/>
          <w:sz w:val="28"/>
        </w:rPr>
        <w:t>при отключении пользователей за превышение трафика у них остается доступ к URL и IP адресам, прописанным в списке "Локальные домены".</w:t>
      </w:r>
    </w:p>
    <w:p w:rsidR="00205F43" w:rsidRPr="00D94A95" w:rsidRDefault="00205F43" w:rsidP="008C6362">
      <w:pPr>
        <w:keepNext/>
        <w:spacing w:line="360" w:lineRule="auto"/>
        <w:ind w:firstLine="709"/>
        <w:jc w:val="both"/>
        <w:rPr>
          <w:noProof/>
          <w:color w:val="000000"/>
          <w:sz w:val="28"/>
        </w:rPr>
      </w:pPr>
      <w:bookmarkStart w:id="46" w:name="_Toc255147235"/>
      <w:r w:rsidRPr="00D94A95">
        <w:rPr>
          <w:noProof/>
          <w:color w:val="000000"/>
          <w:sz w:val="28"/>
        </w:rPr>
        <w:t>Ограничение максимальной скорости соединения</w:t>
      </w:r>
      <w:bookmarkEnd w:id="46"/>
    </w:p>
    <w:p w:rsidR="00205F43" w:rsidRPr="00D94A95" w:rsidRDefault="00205F43" w:rsidP="008C6362">
      <w:pPr>
        <w:keepNext/>
        <w:spacing w:line="360" w:lineRule="auto"/>
        <w:ind w:firstLine="709"/>
        <w:jc w:val="both"/>
        <w:rPr>
          <w:noProof/>
          <w:color w:val="000000"/>
          <w:sz w:val="28"/>
        </w:rPr>
      </w:pPr>
      <w:r w:rsidRPr="00D94A95">
        <w:rPr>
          <w:noProof/>
          <w:color w:val="000000"/>
          <w:sz w:val="28"/>
        </w:rPr>
        <w:t xml:space="preserve">Ограничение максимальной скорости получения пользователем (пользователями) в </w:t>
      </w:r>
      <w:r w:rsidR="00CF66E2" w:rsidRPr="00D94A95">
        <w:rPr>
          <w:noProof/>
          <w:color w:val="000000"/>
          <w:sz w:val="28"/>
        </w:rPr>
        <w:t>Squid</w:t>
      </w:r>
      <w:r w:rsidRPr="00D94A95">
        <w:rPr>
          <w:noProof/>
          <w:color w:val="000000"/>
          <w:sz w:val="28"/>
        </w:rPr>
        <w:t xml:space="preserve"> реализовано с помощью механизма англ. delay pools (дословно — «пулы задержки»). Механизм ограничения скорости работает по принципу бассейна (откуда и название pool (бассейн)), в который «втекает» и «вытекает» информация. Отдельные конфигурируемые подобным образом области памяти называются англ. bucket (ведро). У ведра есть параметры: «ёмкость», «скорость наполнения». Если пользователь (пользователи) получают информацию на скорости ниже, чем «скорость наполнения», то ведро всегда полно. Если пользователь кратковременно поднимает скорость получения информации выше скорости наполнения, то до момента, пока ведро не пусто, он не ограничивается по скорости, как только ведро становится пустым, клиент получает информацию со скоростью наполнения ведра. В случае наличия групповых и индивидуальных ведёр, они включаются последовательно.</w:t>
      </w:r>
    </w:p>
    <w:p w:rsidR="00205F43" w:rsidRPr="00D94A95" w:rsidRDefault="00205F43" w:rsidP="008C6362">
      <w:pPr>
        <w:keepNext/>
        <w:spacing w:line="360" w:lineRule="auto"/>
        <w:ind w:firstLine="709"/>
        <w:jc w:val="both"/>
        <w:rPr>
          <w:noProof/>
          <w:color w:val="000000"/>
          <w:sz w:val="28"/>
        </w:rPr>
      </w:pPr>
      <w:r w:rsidRPr="00D94A95">
        <w:rPr>
          <w:noProof/>
          <w:color w:val="000000"/>
          <w:sz w:val="28"/>
        </w:rPr>
        <w:t xml:space="preserve">Существует </w:t>
      </w:r>
      <w:r w:rsidR="003F6BC8" w:rsidRPr="00D94A95">
        <w:rPr>
          <w:noProof/>
          <w:color w:val="000000"/>
          <w:sz w:val="28"/>
        </w:rPr>
        <w:t>три типа (класса) delay pools</w:t>
      </w:r>
      <w:r w:rsidRPr="00D94A95">
        <w:rPr>
          <w:noProof/>
          <w:color w:val="000000"/>
          <w:sz w:val="28"/>
        </w:rPr>
        <w:t>:</w:t>
      </w:r>
    </w:p>
    <w:p w:rsidR="00205F43" w:rsidRPr="00D94A95" w:rsidRDefault="00205F43" w:rsidP="008C6362">
      <w:pPr>
        <w:keepNext/>
        <w:spacing w:line="360" w:lineRule="auto"/>
        <w:ind w:firstLine="709"/>
        <w:jc w:val="both"/>
        <w:rPr>
          <w:noProof/>
          <w:color w:val="000000"/>
          <w:sz w:val="28"/>
        </w:rPr>
      </w:pPr>
      <w:r w:rsidRPr="00D94A95">
        <w:rPr>
          <w:noProof/>
          <w:color w:val="000000"/>
          <w:sz w:val="28"/>
        </w:rPr>
        <w:t>Единое ведро (англ. aggregate bucket, class 1) ограничение на общую потребляемую полосу для всей группы. (параметры: ёмкость бассейна, скорость наполнения).</w:t>
      </w:r>
    </w:p>
    <w:p w:rsidR="00205F43" w:rsidRPr="00D94A95" w:rsidRDefault="00205F43" w:rsidP="008C6362">
      <w:pPr>
        <w:keepNext/>
        <w:spacing w:line="360" w:lineRule="auto"/>
        <w:ind w:firstLine="709"/>
        <w:jc w:val="both"/>
        <w:rPr>
          <w:noProof/>
          <w:color w:val="000000"/>
          <w:sz w:val="28"/>
        </w:rPr>
      </w:pPr>
      <w:r w:rsidRPr="00D94A95">
        <w:rPr>
          <w:noProof/>
          <w:color w:val="000000"/>
          <w:sz w:val="28"/>
        </w:rPr>
        <w:t>Единое ведро с автоматическим формированием индивидуальных вёдер (англ. single aggregate bucket as well as an "individual" bucket, class 2). Индивидуальные вёдра формируются из битов IP-адреса (c 25 по 32).</w:t>
      </w:r>
    </w:p>
    <w:p w:rsidR="00205F43" w:rsidRPr="00D94A95" w:rsidRDefault="00205F43" w:rsidP="008C6362">
      <w:pPr>
        <w:keepNext/>
        <w:spacing w:line="360" w:lineRule="auto"/>
        <w:ind w:firstLine="709"/>
        <w:jc w:val="both"/>
        <w:rPr>
          <w:noProof/>
          <w:color w:val="000000"/>
          <w:sz w:val="28"/>
        </w:rPr>
      </w:pPr>
      <w:r w:rsidRPr="00D94A95">
        <w:rPr>
          <w:noProof/>
          <w:color w:val="000000"/>
          <w:sz w:val="28"/>
        </w:rPr>
        <w:t>Единое ведро, сетевые вёдра и индивидуальные вёдра (англ. single aggregate bucket as well as a "network" bucket and a "individual" bucket, class 3). Сетевое ведро формируется по битам 17-24 IP-адреса.</w:t>
      </w:r>
    </w:p>
    <w:p w:rsidR="00205F43" w:rsidRPr="00D94A95" w:rsidRDefault="00205F43" w:rsidP="008C6362">
      <w:pPr>
        <w:keepNext/>
        <w:spacing w:line="360" w:lineRule="auto"/>
        <w:ind w:firstLine="709"/>
        <w:jc w:val="both"/>
        <w:rPr>
          <w:noProof/>
          <w:color w:val="000000"/>
          <w:sz w:val="28"/>
        </w:rPr>
      </w:pPr>
      <w:r w:rsidRPr="00D94A95">
        <w:rPr>
          <w:noProof/>
          <w:color w:val="000000"/>
          <w:sz w:val="28"/>
        </w:rPr>
        <w:t>Для каждого ведра указываются два параметра: ёмкость и скорость наполнения. −1 означает «без ограничения».</w:t>
      </w:r>
    </w:p>
    <w:p w:rsidR="00205F43" w:rsidRPr="00D94A95" w:rsidRDefault="00205F43" w:rsidP="008C6362">
      <w:pPr>
        <w:keepNext/>
        <w:spacing w:line="360" w:lineRule="auto"/>
        <w:ind w:firstLine="709"/>
        <w:jc w:val="both"/>
        <w:rPr>
          <w:noProof/>
          <w:color w:val="000000"/>
          <w:sz w:val="28"/>
        </w:rPr>
      </w:pPr>
      <w:r w:rsidRPr="00D94A95">
        <w:rPr>
          <w:noProof/>
          <w:color w:val="000000"/>
          <w:sz w:val="28"/>
        </w:rPr>
        <w:t>Попадание пользователей в то или иное ведро определяется списками доступа к вёдрам, они просматриваются в порядке упоминания в файле конфигурации до первого совпадения. Пользователи, не попадающие ни в одно из вёдер, в скорости не ограничиваются.</w:t>
      </w:r>
    </w:p>
    <w:p w:rsidR="00205F43" w:rsidRPr="00D94A95" w:rsidRDefault="00205F43" w:rsidP="008C6362">
      <w:pPr>
        <w:keepNext/>
        <w:spacing w:line="360" w:lineRule="auto"/>
        <w:ind w:firstLine="709"/>
        <w:jc w:val="both"/>
        <w:rPr>
          <w:noProof/>
          <w:color w:val="000000"/>
          <w:sz w:val="28"/>
        </w:rPr>
      </w:pPr>
      <w:bookmarkStart w:id="47" w:name="_Toc255147236"/>
      <w:r w:rsidRPr="00D94A95">
        <w:rPr>
          <w:noProof/>
          <w:color w:val="000000"/>
          <w:sz w:val="28"/>
        </w:rPr>
        <w:t>Обратное кэширование</w:t>
      </w:r>
      <w:bookmarkEnd w:id="47"/>
    </w:p>
    <w:p w:rsidR="00205F43" w:rsidRPr="00D94A95" w:rsidRDefault="00205F43" w:rsidP="008C6362">
      <w:pPr>
        <w:keepNext/>
        <w:spacing w:line="360" w:lineRule="auto"/>
        <w:ind w:firstLine="709"/>
        <w:jc w:val="both"/>
        <w:rPr>
          <w:noProof/>
          <w:color w:val="000000"/>
          <w:sz w:val="28"/>
        </w:rPr>
      </w:pPr>
      <w:r w:rsidRPr="00D94A95">
        <w:rPr>
          <w:noProof/>
          <w:color w:val="000000"/>
          <w:sz w:val="28"/>
        </w:rPr>
        <w:t xml:space="preserve">Одной из особенностей </w:t>
      </w:r>
      <w:r w:rsidR="00CF66E2" w:rsidRPr="00D94A95">
        <w:rPr>
          <w:noProof/>
          <w:color w:val="000000"/>
          <w:sz w:val="28"/>
        </w:rPr>
        <w:t>Squid</w:t>
      </w:r>
      <w:r w:rsidRPr="00D94A95">
        <w:rPr>
          <w:noProof/>
          <w:color w:val="000000"/>
          <w:sz w:val="28"/>
        </w:rPr>
        <w:t xml:space="preserve"> является возможность работать в режиме «обратного </w:t>
      </w:r>
      <w:r w:rsidR="006C6CD2" w:rsidRPr="00D94A95">
        <w:rPr>
          <w:noProof/>
          <w:color w:val="000000"/>
          <w:sz w:val="28"/>
        </w:rPr>
        <w:t>прокси-сервера</w:t>
      </w:r>
      <w:r w:rsidRPr="00D94A95">
        <w:rPr>
          <w:noProof/>
          <w:color w:val="000000"/>
          <w:sz w:val="28"/>
        </w:rPr>
        <w:t xml:space="preserve">» («reverse proxy»), так же известного как «ускоритель» («HTTP accelerator»). В этом случае вместо кэширования запросов нескольких пользователей к множеству сайтов, </w:t>
      </w:r>
      <w:r w:rsidR="003F6BC8" w:rsidRPr="00D94A95">
        <w:rPr>
          <w:noProof/>
          <w:color w:val="000000"/>
          <w:sz w:val="28"/>
        </w:rPr>
        <w:t>кэшируются</w:t>
      </w:r>
      <w:r w:rsidRPr="00D94A95">
        <w:rPr>
          <w:noProof/>
          <w:color w:val="000000"/>
          <w:sz w:val="28"/>
        </w:rPr>
        <w:t xml:space="preserve"> запросы множества пользователей к нескольким сайтам. В этом режиме принятый запрос проверяется на «динамичность» (нужно ли каждый раз обрабатывать запрос с нуля) и «возраст» (актуальны ли ещё данные). Если данные ещё актуальны и не поменялись, то запрос не передаётся серверу, а отдаётся из ке</w:t>
      </w:r>
      <w:r w:rsidR="003F6BC8" w:rsidRPr="00D94A95">
        <w:rPr>
          <w:noProof/>
          <w:color w:val="000000"/>
          <w:sz w:val="28"/>
        </w:rPr>
        <w:t xml:space="preserve">ша </w:t>
      </w:r>
      <w:r w:rsidR="00CF66E2" w:rsidRPr="00D94A95">
        <w:rPr>
          <w:noProof/>
          <w:color w:val="000000"/>
          <w:sz w:val="28"/>
        </w:rPr>
        <w:t>Squid</w:t>
      </w:r>
      <w:r w:rsidRPr="00D94A95">
        <w:rPr>
          <w:noProof/>
          <w:color w:val="000000"/>
          <w:sz w:val="28"/>
        </w:rPr>
        <w:t xml:space="preserve">. Таким </w:t>
      </w:r>
      <w:r w:rsidR="003F6BC8" w:rsidRPr="00D94A95">
        <w:rPr>
          <w:noProof/>
          <w:color w:val="000000"/>
          <w:sz w:val="28"/>
        </w:rPr>
        <w:t>образом,</w:t>
      </w:r>
      <w:r w:rsidRPr="00D94A95">
        <w:rPr>
          <w:noProof/>
          <w:color w:val="000000"/>
          <w:sz w:val="28"/>
        </w:rPr>
        <w:t xml:space="preserve"> существенно снижается нагрузка на серверы (например, в Википедии запросы к страницам </w:t>
      </w:r>
      <w:r w:rsidR="003F6BC8" w:rsidRPr="00D94A95">
        <w:rPr>
          <w:noProof/>
          <w:color w:val="000000"/>
          <w:sz w:val="28"/>
        </w:rPr>
        <w:t>кэшируются</w:t>
      </w:r>
      <w:r w:rsidRPr="00D94A95">
        <w:rPr>
          <w:noProof/>
          <w:color w:val="000000"/>
          <w:sz w:val="28"/>
        </w:rPr>
        <w:t>, так как от просмотра их содержимое не меняется, при этом нагрузка на серверы существенно</w:t>
      </w:r>
      <w:r w:rsidR="003F6BC8" w:rsidRPr="00D94A95">
        <w:rPr>
          <w:noProof/>
          <w:color w:val="000000"/>
          <w:sz w:val="28"/>
        </w:rPr>
        <w:t xml:space="preserve"> меньше — обработка запроса к кэ</w:t>
      </w:r>
      <w:r w:rsidRPr="00D94A95">
        <w:rPr>
          <w:noProof/>
          <w:color w:val="000000"/>
          <w:sz w:val="28"/>
        </w:rPr>
        <w:t>шу много проще, чем обработка запроса к базе данных SQL, обработка вики-разметки и формирование веб-страницы).</w:t>
      </w:r>
    </w:p>
    <w:p w:rsidR="00205F43" w:rsidRPr="00D94A95" w:rsidRDefault="00205F43" w:rsidP="008C6362">
      <w:pPr>
        <w:keepNext/>
        <w:spacing w:line="360" w:lineRule="auto"/>
        <w:ind w:firstLine="709"/>
        <w:jc w:val="both"/>
        <w:rPr>
          <w:noProof/>
          <w:color w:val="000000"/>
          <w:sz w:val="28"/>
        </w:rPr>
      </w:pPr>
      <w:r w:rsidRPr="00D94A95">
        <w:rPr>
          <w:noProof/>
          <w:color w:val="000000"/>
          <w:sz w:val="28"/>
        </w:rPr>
        <w:t xml:space="preserve">Кроме того, «обратный </w:t>
      </w:r>
      <w:r w:rsidR="006C6CD2" w:rsidRPr="00D94A95">
        <w:rPr>
          <w:noProof/>
          <w:color w:val="000000"/>
          <w:sz w:val="28"/>
        </w:rPr>
        <w:t>прокси-сервер</w:t>
      </w:r>
      <w:r w:rsidRPr="00D94A95">
        <w:rPr>
          <w:noProof/>
          <w:color w:val="000000"/>
          <w:sz w:val="28"/>
        </w:rPr>
        <w:t>» способен распределять запросы между несколькими серверами, балансируя нагрузку и/или обеспечивая отказоустойчивость, то есть фактически предоставляет функциональность, аналогичную кластеру.</w:t>
      </w:r>
    </w:p>
    <w:p w:rsidR="00205F43" w:rsidRPr="00D94A95" w:rsidRDefault="00205F43" w:rsidP="008C6362">
      <w:pPr>
        <w:keepNext/>
        <w:spacing w:line="360" w:lineRule="auto"/>
        <w:ind w:firstLine="709"/>
        <w:jc w:val="both"/>
        <w:rPr>
          <w:noProof/>
          <w:color w:val="000000"/>
          <w:sz w:val="28"/>
        </w:rPr>
      </w:pPr>
      <w:bookmarkStart w:id="48" w:name="_Toc255147237"/>
      <w:r w:rsidRPr="00D94A95">
        <w:rPr>
          <w:noProof/>
          <w:color w:val="000000"/>
          <w:sz w:val="28"/>
        </w:rPr>
        <w:t>Режим прозрачного прокси-сервера</w:t>
      </w:r>
      <w:bookmarkEnd w:id="48"/>
    </w:p>
    <w:p w:rsidR="00205F43" w:rsidRPr="00D94A95" w:rsidRDefault="00205F43" w:rsidP="008C6362">
      <w:pPr>
        <w:keepNext/>
        <w:spacing w:line="360" w:lineRule="auto"/>
        <w:ind w:firstLine="709"/>
        <w:jc w:val="both"/>
        <w:rPr>
          <w:noProof/>
          <w:color w:val="000000"/>
          <w:sz w:val="28"/>
        </w:rPr>
      </w:pPr>
      <w:r w:rsidRPr="00D94A95">
        <w:rPr>
          <w:noProof/>
          <w:color w:val="000000"/>
          <w:sz w:val="28"/>
        </w:rPr>
        <w:t xml:space="preserve">В сочетании с некоторыми межсетевыми экранами и маршрутизаторами </w:t>
      </w:r>
      <w:r w:rsidR="00CF66E2" w:rsidRPr="00D94A95">
        <w:rPr>
          <w:noProof/>
          <w:color w:val="000000"/>
          <w:sz w:val="28"/>
        </w:rPr>
        <w:t>Squid</w:t>
      </w:r>
      <w:r w:rsidRPr="00D94A95">
        <w:rPr>
          <w:noProof/>
          <w:color w:val="000000"/>
          <w:sz w:val="28"/>
        </w:rPr>
        <w:t xml:space="preserve"> может работать в режиме прозрачного </w:t>
      </w:r>
      <w:r w:rsidR="006C6CD2" w:rsidRPr="00D94A95">
        <w:rPr>
          <w:noProof/>
          <w:color w:val="000000"/>
          <w:sz w:val="28"/>
        </w:rPr>
        <w:t>прокси-сервера</w:t>
      </w:r>
      <w:r w:rsidRPr="00D94A95">
        <w:rPr>
          <w:noProof/>
          <w:color w:val="000000"/>
          <w:sz w:val="28"/>
        </w:rPr>
        <w:t xml:space="preserve"> (англ. transparent proxy). В этом режиме маршрутизатор вместо того, чтобы сразу пересылать HTTP-запросы пользователя HTTP-серверу в Интернете, перенаправляет их прокси-серверу, который может работать как на отдельном хосте, так и на самом маршрутизаторе. Прокси-сервер обрабатывает запрос (с возможной отдачей содержимого из кеша), это содержимое направляется к запросившему пользователю, для которого оно выглядит как «ответ» сервера, к которому адресовался запрос. Таким образом, пользователь может даже не знать, что все запросы и ответы прошли через прокси-сервер.</w:t>
      </w:r>
    </w:p>
    <w:p w:rsidR="00857CB9" w:rsidRPr="00D94A95" w:rsidRDefault="00205F43" w:rsidP="008C6362">
      <w:pPr>
        <w:keepNext/>
        <w:spacing w:line="360" w:lineRule="auto"/>
        <w:ind w:firstLine="709"/>
        <w:jc w:val="both"/>
        <w:rPr>
          <w:noProof/>
          <w:color w:val="000000"/>
          <w:sz w:val="28"/>
        </w:rPr>
      </w:pPr>
      <w:r w:rsidRPr="00D94A95">
        <w:rPr>
          <w:noProof/>
          <w:color w:val="000000"/>
          <w:sz w:val="28"/>
        </w:rPr>
        <w:t>При таком подходе проксирования аутентификация не предусмотрена, так как прозрачность проксирования это и подразумевает.</w:t>
      </w:r>
    </w:p>
    <w:p w:rsidR="00F9701F" w:rsidRPr="00D94A95" w:rsidRDefault="00F9701F" w:rsidP="008C6362">
      <w:pPr>
        <w:keepNext/>
        <w:spacing w:line="360" w:lineRule="auto"/>
        <w:ind w:firstLine="709"/>
        <w:jc w:val="both"/>
        <w:rPr>
          <w:noProof/>
          <w:color w:val="000000"/>
          <w:sz w:val="28"/>
        </w:rPr>
      </w:pPr>
    </w:p>
    <w:p w:rsidR="000C3DCC" w:rsidRPr="00D94A95" w:rsidRDefault="00FA2F7E" w:rsidP="008C6362">
      <w:pPr>
        <w:keepNext/>
        <w:spacing w:line="360" w:lineRule="auto"/>
        <w:ind w:firstLine="709"/>
        <w:jc w:val="both"/>
        <w:rPr>
          <w:noProof/>
          <w:color w:val="000000"/>
          <w:sz w:val="28"/>
        </w:rPr>
      </w:pPr>
      <w:bookmarkStart w:id="49" w:name="_Toc255147238"/>
      <w:r w:rsidRPr="00D94A95">
        <w:rPr>
          <w:noProof/>
          <w:color w:val="000000"/>
          <w:sz w:val="28"/>
        </w:rPr>
        <w:br w:type="page"/>
        <w:t>2. Рабочий</w:t>
      </w:r>
      <w:r w:rsidR="000C3DCC" w:rsidRPr="00D94A95">
        <w:rPr>
          <w:noProof/>
          <w:color w:val="000000"/>
          <w:sz w:val="28"/>
        </w:rPr>
        <w:t xml:space="preserve"> </w:t>
      </w:r>
      <w:r w:rsidRPr="00D94A95">
        <w:rPr>
          <w:noProof/>
          <w:color w:val="000000"/>
          <w:sz w:val="28"/>
        </w:rPr>
        <w:t>проект</w:t>
      </w:r>
      <w:bookmarkEnd w:id="49"/>
    </w:p>
    <w:p w:rsidR="00FA2F7E" w:rsidRPr="00D94A95" w:rsidRDefault="00FA2F7E" w:rsidP="008C6362">
      <w:pPr>
        <w:keepNext/>
        <w:spacing w:line="360" w:lineRule="auto"/>
        <w:ind w:firstLine="709"/>
        <w:jc w:val="both"/>
        <w:rPr>
          <w:noProof/>
          <w:color w:val="000000"/>
          <w:sz w:val="28"/>
        </w:rPr>
      </w:pPr>
      <w:bookmarkStart w:id="50" w:name="_Toc255147239"/>
    </w:p>
    <w:p w:rsidR="000C3DCC" w:rsidRPr="00D94A95" w:rsidRDefault="00FA2F7E" w:rsidP="008C6362">
      <w:pPr>
        <w:keepNext/>
        <w:spacing w:line="360" w:lineRule="auto"/>
        <w:ind w:firstLine="709"/>
        <w:jc w:val="both"/>
        <w:rPr>
          <w:noProof/>
          <w:color w:val="000000"/>
          <w:sz w:val="28"/>
        </w:rPr>
      </w:pPr>
      <w:r w:rsidRPr="00D94A95">
        <w:rPr>
          <w:noProof/>
          <w:color w:val="000000"/>
          <w:sz w:val="28"/>
        </w:rPr>
        <w:t xml:space="preserve">2.1 </w:t>
      </w:r>
      <w:r w:rsidR="000C3DCC" w:rsidRPr="00D94A95">
        <w:rPr>
          <w:noProof/>
          <w:color w:val="000000"/>
          <w:sz w:val="28"/>
        </w:rPr>
        <w:t xml:space="preserve">Установка </w:t>
      </w:r>
      <w:r w:rsidR="00CF66E2" w:rsidRPr="00D94A95">
        <w:rPr>
          <w:noProof/>
          <w:color w:val="000000"/>
          <w:sz w:val="28"/>
        </w:rPr>
        <w:t>Squid</w:t>
      </w:r>
      <w:bookmarkEnd w:id="50"/>
    </w:p>
    <w:p w:rsidR="00FA2F7E" w:rsidRPr="00D94A95" w:rsidRDefault="00FA2F7E" w:rsidP="008C6362">
      <w:pPr>
        <w:keepNext/>
        <w:spacing w:line="360" w:lineRule="auto"/>
        <w:ind w:firstLine="709"/>
        <w:jc w:val="both"/>
        <w:rPr>
          <w:noProof/>
          <w:color w:val="000000"/>
          <w:sz w:val="28"/>
        </w:rPr>
      </w:pPr>
    </w:p>
    <w:p w:rsidR="000C3DCC" w:rsidRPr="00D94A95" w:rsidRDefault="00CF66E2" w:rsidP="008C6362">
      <w:pPr>
        <w:keepNext/>
        <w:spacing w:line="360" w:lineRule="auto"/>
        <w:ind w:firstLine="709"/>
        <w:jc w:val="both"/>
        <w:rPr>
          <w:noProof/>
          <w:color w:val="000000"/>
          <w:sz w:val="28"/>
        </w:rPr>
      </w:pPr>
      <w:r w:rsidRPr="00D94A95">
        <w:rPr>
          <w:noProof/>
          <w:color w:val="000000"/>
          <w:sz w:val="28"/>
        </w:rPr>
        <w:t>Squid</w:t>
      </w:r>
      <w:r w:rsidR="00FA2F7E" w:rsidRPr="00D94A95">
        <w:rPr>
          <w:noProof/>
          <w:color w:val="000000"/>
          <w:sz w:val="28"/>
        </w:rPr>
        <w:t xml:space="preserve"> </w:t>
      </w:r>
      <w:r w:rsidR="000C3DCC" w:rsidRPr="00D94A95">
        <w:rPr>
          <w:noProof/>
          <w:color w:val="000000"/>
          <w:sz w:val="28"/>
        </w:rPr>
        <w:t xml:space="preserve">– приложение позволяющее организовать прокси/кэширующий сервер для HTTP, FTP и некоторых других популярных протоколов. Поддерживается работа с защищенными TLS/SSL соединениями, кэширование DNS, возможно использование </w:t>
      </w:r>
      <w:r w:rsidRPr="00D94A95">
        <w:rPr>
          <w:noProof/>
          <w:color w:val="000000"/>
          <w:sz w:val="28"/>
        </w:rPr>
        <w:t>Squid</w:t>
      </w:r>
      <w:r w:rsidR="000C3DCC" w:rsidRPr="00D94A95">
        <w:rPr>
          <w:noProof/>
          <w:color w:val="000000"/>
          <w:sz w:val="28"/>
        </w:rPr>
        <w:t xml:space="preserve"> в качестве прозрачного или реверсного прокси. Распространяется по лицензии GNU GPL. Работает во всех популярных вариантах Unix систем – GNU/Linux, *BSD, Mac OS X, SunOS/Solaris, и некоторых других. Есть версия для Windows.</w:t>
      </w:r>
    </w:p>
    <w:p w:rsidR="000C3DCC" w:rsidRPr="00D94A95" w:rsidRDefault="000C3DCC" w:rsidP="008C6362">
      <w:pPr>
        <w:keepNext/>
        <w:spacing w:line="360" w:lineRule="auto"/>
        <w:ind w:firstLine="709"/>
        <w:jc w:val="both"/>
        <w:rPr>
          <w:noProof/>
          <w:color w:val="000000"/>
          <w:sz w:val="28"/>
        </w:rPr>
      </w:pPr>
      <w:r w:rsidRPr="00D94A95">
        <w:rPr>
          <w:noProof/>
          <w:color w:val="000000"/>
          <w:sz w:val="28"/>
        </w:rPr>
        <w:t xml:space="preserve">Для примера будет использоваться Linux Mint, но все сказанное касается и всех остальных дистрибутивов или ОС, за исключением особенностей установки в конкретном решении. Хотелось бы также отметить, что сейчас параллельно развивается две ветки: 2-x и 3-x. Третья ветка перешла в разряд STABLE в конце 2008 года и рекомендуема к использованию. По параметрам описываемых далее отличий у них практически нет, поэтому все описанное касается </w:t>
      </w:r>
      <w:r w:rsidR="00423DBC" w:rsidRPr="00D94A95">
        <w:rPr>
          <w:noProof/>
          <w:color w:val="000000"/>
          <w:sz w:val="28"/>
        </w:rPr>
        <w:t>обеих</w:t>
      </w:r>
      <w:r w:rsidRPr="00D94A95">
        <w:rPr>
          <w:noProof/>
          <w:color w:val="000000"/>
          <w:sz w:val="28"/>
        </w:rPr>
        <w:t xml:space="preserve"> версий. </w:t>
      </w:r>
    </w:p>
    <w:p w:rsidR="00FA2F7E" w:rsidRPr="00D94A95" w:rsidRDefault="00FA2F7E" w:rsidP="008C6362">
      <w:pPr>
        <w:keepNext/>
        <w:spacing w:line="360" w:lineRule="auto"/>
        <w:ind w:firstLine="709"/>
        <w:jc w:val="both"/>
        <w:rPr>
          <w:noProof/>
          <w:color w:val="000000"/>
          <w:sz w:val="28"/>
        </w:rPr>
      </w:pPr>
    </w:p>
    <w:p w:rsidR="00A26C81" w:rsidRPr="00D94A95" w:rsidRDefault="00D86709" w:rsidP="008C6362">
      <w:pPr>
        <w:keepNext/>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06pt;height:152.25pt;visibility:visible" wrapcoords="-39 0 -39 21545 21600 21545 21600 0 -39 0">
            <v:imagedata r:id="rId7" o:title=""/>
            <o:lock v:ext="edit" aspectratio="f"/>
          </v:shape>
        </w:pict>
      </w:r>
    </w:p>
    <w:p w:rsidR="000C3DCC" w:rsidRPr="00D94A95" w:rsidRDefault="00E14C19" w:rsidP="008C6362">
      <w:pPr>
        <w:keepNext/>
        <w:spacing w:line="360" w:lineRule="auto"/>
        <w:ind w:firstLine="709"/>
        <w:jc w:val="both"/>
        <w:rPr>
          <w:noProof/>
          <w:color w:val="000000"/>
          <w:sz w:val="28"/>
        </w:rPr>
      </w:pPr>
      <w:r w:rsidRPr="00D94A95">
        <w:rPr>
          <w:noProof/>
          <w:color w:val="000000"/>
          <w:sz w:val="28"/>
        </w:rPr>
        <w:t>Рис. 3.</w:t>
      </w:r>
      <w:r w:rsidR="00FA2F7E" w:rsidRPr="00D94A95">
        <w:rPr>
          <w:noProof/>
          <w:color w:val="000000"/>
          <w:sz w:val="28"/>
        </w:rPr>
        <w:t xml:space="preserve"> </w:t>
      </w:r>
      <w:r w:rsidR="000C3DCC" w:rsidRPr="00D94A95">
        <w:rPr>
          <w:noProof/>
          <w:color w:val="000000"/>
          <w:sz w:val="28"/>
        </w:rPr>
        <w:t xml:space="preserve">Установка </w:t>
      </w:r>
      <w:r w:rsidR="00CF66E2" w:rsidRPr="00D94A95">
        <w:rPr>
          <w:noProof/>
          <w:color w:val="000000"/>
          <w:sz w:val="28"/>
        </w:rPr>
        <w:t>Squid</w:t>
      </w:r>
      <w:r w:rsidR="000C3DCC" w:rsidRPr="00D94A95">
        <w:rPr>
          <w:noProof/>
          <w:color w:val="000000"/>
          <w:sz w:val="28"/>
        </w:rPr>
        <w:t xml:space="preserve"> в Mint</w:t>
      </w:r>
      <w:r w:rsidRPr="00D94A95">
        <w:rPr>
          <w:noProof/>
          <w:color w:val="000000"/>
          <w:sz w:val="28"/>
        </w:rPr>
        <w:t>.</w:t>
      </w:r>
    </w:p>
    <w:p w:rsidR="009D4FD4" w:rsidRPr="00D94A95" w:rsidRDefault="009D4FD4" w:rsidP="008C6362">
      <w:pPr>
        <w:keepNext/>
        <w:spacing w:line="360" w:lineRule="auto"/>
        <w:ind w:firstLine="709"/>
        <w:jc w:val="both"/>
        <w:rPr>
          <w:noProof/>
          <w:color w:val="000000"/>
          <w:sz w:val="28"/>
        </w:rPr>
      </w:pPr>
    </w:p>
    <w:p w:rsidR="000C3DCC" w:rsidRPr="00D94A95" w:rsidRDefault="000C3DCC" w:rsidP="008C6362">
      <w:pPr>
        <w:keepNext/>
        <w:spacing w:line="360" w:lineRule="auto"/>
        <w:ind w:firstLine="709"/>
        <w:jc w:val="both"/>
        <w:rPr>
          <w:noProof/>
          <w:color w:val="000000"/>
          <w:sz w:val="28"/>
        </w:rPr>
      </w:pPr>
      <w:bookmarkStart w:id="51" w:name="_Toc255147240"/>
      <w:r w:rsidRPr="00D94A95">
        <w:rPr>
          <w:noProof/>
          <w:color w:val="000000"/>
          <w:sz w:val="28"/>
        </w:rPr>
        <w:t xml:space="preserve">После инсталляции </w:t>
      </w:r>
      <w:r w:rsidR="00CF66E2" w:rsidRPr="00D94A95">
        <w:rPr>
          <w:noProof/>
          <w:color w:val="000000"/>
          <w:sz w:val="28"/>
        </w:rPr>
        <w:t>Squid</w:t>
      </w:r>
      <w:r w:rsidRPr="00D94A95">
        <w:rPr>
          <w:noProof/>
          <w:color w:val="000000"/>
          <w:sz w:val="28"/>
        </w:rPr>
        <w:t xml:space="preserve"> будет запущен с установками по умолчанию.</w:t>
      </w:r>
      <w:bookmarkEnd w:id="51"/>
    </w:p>
    <w:p w:rsidR="00D65F27" w:rsidRPr="00D94A95" w:rsidRDefault="00FA2F7E" w:rsidP="008C6362">
      <w:pPr>
        <w:keepNext/>
        <w:spacing w:line="360" w:lineRule="auto"/>
        <w:ind w:firstLine="709"/>
        <w:jc w:val="both"/>
        <w:rPr>
          <w:noProof/>
          <w:color w:val="000000"/>
          <w:sz w:val="28"/>
        </w:rPr>
      </w:pPr>
      <w:bookmarkStart w:id="52" w:name="_Toc255147241"/>
      <w:r w:rsidRPr="00D94A95">
        <w:rPr>
          <w:noProof/>
          <w:color w:val="000000"/>
          <w:sz w:val="28"/>
        </w:rPr>
        <w:br w:type="page"/>
        <w:t xml:space="preserve">2.2 </w:t>
      </w:r>
      <w:r w:rsidR="00D65F27" w:rsidRPr="00D94A95">
        <w:rPr>
          <w:noProof/>
          <w:color w:val="000000"/>
          <w:sz w:val="28"/>
        </w:rPr>
        <w:t xml:space="preserve">Настройка </w:t>
      </w:r>
      <w:bookmarkEnd w:id="52"/>
      <w:r w:rsidR="00BE0918" w:rsidRPr="00D94A95">
        <w:rPr>
          <w:noProof/>
          <w:color w:val="000000"/>
          <w:sz w:val="28"/>
        </w:rPr>
        <w:t>конфигурации</w:t>
      </w:r>
    </w:p>
    <w:p w:rsidR="00FA2F7E" w:rsidRPr="00D94A95" w:rsidRDefault="00FA2F7E" w:rsidP="008C6362">
      <w:pPr>
        <w:keepNext/>
        <w:spacing w:line="360" w:lineRule="auto"/>
        <w:ind w:firstLine="709"/>
        <w:jc w:val="both"/>
        <w:rPr>
          <w:noProof/>
          <w:color w:val="000000"/>
          <w:sz w:val="28"/>
        </w:rPr>
      </w:pPr>
    </w:p>
    <w:p w:rsidR="00D65F27" w:rsidRPr="00D94A95" w:rsidRDefault="00D65F27" w:rsidP="008C6362">
      <w:pPr>
        <w:keepNext/>
        <w:spacing w:line="360" w:lineRule="auto"/>
        <w:ind w:firstLine="709"/>
        <w:jc w:val="both"/>
        <w:rPr>
          <w:noProof/>
          <w:color w:val="000000"/>
          <w:sz w:val="28"/>
        </w:rPr>
      </w:pPr>
      <w:r w:rsidRPr="00D94A95">
        <w:rPr>
          <w:noProof/>
          <w:color w:val="000000"/>
          <w:sz w:val="28"/>
        </w:rPr>
        <w:t>Все настройки Squid производятся в единственном файле /etc/Squid/Squid.conf, параметров внутри очень много. Просмотреть список параметров, убрав пустые и закомментированные строки, можно при помощи команды (рис. 4):</w:t>
      </w:r>
    </w:p>
    <w:p w:rsidR="00FA2F7E" w:rsidRPr="00D94A95" w:rsidRDefault="00FA2F7E" w:rsidP="008C6362">
      <w:pPr>
        <w:keepNext/>
        <w:spacing w:line="360" w:lineRule="auto"/>
        <w:ind w:firstLine="709"/>
        <w:jc w:val="both"/>
        <w:rPr>
          <w:noProof/>
          <w:color w:val="000000"/>
          <w:sz w:val="28"/>
        </w:rPr>
      </w:pPr>
    </w:p>
    <w:p w:rsidR="008C36BA" w:rsidRPr="00FB12F0" w:rsidRDefault="00D65F27" w:rsidP="008C6362">
      <w:pPr>
        <w:keepNext/>
        <w:spacing w:line="360" w:lineRule="auto"/>
        <w:ind w:firstLine="709"/>
        <w:jc w:val="both"/>
        <w:rPr>
          <w:noProof/>
          <w:color w:val="000000"/>
          <w:sz w:val="28"/>
          <w:lang w:val="en-US"/>
        </w:rPr>
      </w:pPr>
      <w:r w:rsidRPr="00FB12F0">
        <w:rPr>
          <w:noProof/>
          <w:color w:val="000000"/>
          <w:sz w:val="28"/>
          <w:lang w:val="en-US"/>
        </w:rPr>
        <w:t>$ sudo grep -v «^#» /etc/Squid/Squid.conf | sed -e /^$/d’</w:t>
      </w:r>
    </w:p>
    <w:p w:rsidR="00567AAA" w:rsidRPr="00FB12F0" w:rsidRDefault="00D86709" w:rsidP="008C6362">
      <w:pPr>
        <w:keepNext/>
        <w:spacing w:line="360" w:lineRule="auto"/>
        <w:ind w:firstLine="709"/>
        <w:jc w:val="both"/>
        <w:rPr>
          <w:noProof/>
          <w:color w:val="000000"/>
          <w:sz w:val="28"/>
          <w:lang w:val="en-US"/>
        </w:rPr>
      </w:pPr>
      <w:r>
        <w:rPr>
          <w:noProof/>
        </w:rPr>
        <w:pict>
          <v:shape id="_x0000_s1026" type="#_x0000_t75" style="position:absolute;left:0;text-align:left;margin-left:34.2pt;margin-top:1.05pt;width:314.6pt;height:430.2pt;z-index:251655680" wrapcoords="-38 0 -38 21574 21600 21574 21600 0 -38 0">
            <v:imagedata r:id="rId8" o:title=""/>
          </v:shape>
        </w:pict>
      </w: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FB12F0" w:rsidRDefault="00567AAA" w:rsidP="008C6362">
      <w:pPr>
        <w:keepNext/>
        <w:spacing w:line="360" w:lineRule="auto"/>
        <w:ind w:firstLine="709"/>
        <w:jc w:val="both"/>
        <w:rPr>
          <w:noProof/>
          <w:color w:val="000000"/>
          <w:sz w:val="28"/>
          <w:lang w:val="en-US"/>
        </w:rPr>
      </w:pPr>
    </w:p>
    <w:p w:rsidR="00567AAA" w:rsidRPr="00D94A95" w:rsidRDefault="00865845" w:rsidP="008C6362">
      <w:pPr>
        <w:keepNext/>
        <w:spacing w:line="360" w:lineRule="auto"/>
        <w:ind w:firstLine="709"/>
        <w:jc w:val="both"/>
        <w:rPr>
          <w:noProof/>
          <w:color w:val="000000"/>
          <w:sz w:val="28"/>
        </w:rPr>
      </w:pPr>
      <w:r w:rsidRPr="00D94A95">
        <w:rPr>
          <w:noProof/>
          <w:color w:val="000000"/>
          <w:sz w:val="28"/>
        </w:rPr>
        <w:t>Рис.</w:t>
      </w:r>
      <w:r w:rsidR="00567AAA" w:rsidRPr="00D94A95">
        <w:rPr>
          <w:noProof/>
          <w:color w:val="000000"/>
          <w:sz w:val="28"/>
        </w:rPr>
        <w:t xml:space="preserve"> 4. Список параметров.</w:t>
      </w:r>
    </w:p>
    <w:p w:rsidR="00FA2F7E" w:rsidRPr="00D94A95" w:rsidRDefault="00FA2F7E" w:rsidP="008C6362">
      <w:pPr>
        <w:keepNext/>
        <w:spacing w:line="360" w:lineRule="auto"/>
        <w:ind w:firstLine="709"/>
        <w:jc w:val="both"/>
        <w:rPr>
          <w:noProof/>
          <w:color w:val="000000"/>
          <w:sz w:val="28"/>
        </w:rPr>
      </w:pPr>
    </w:p>
    <w:p w:rsidR="00FA2F7E" w:rsidRPr="00D94A95" w:rsidRDefault="00B97FED" w:rsidP="008C6362">
      <w:pPr>
        <w:keepNext/>
        <w:spacing w:line="360" w:lineRule="auto"/>
        <w:ind w:firstLine="709"/>
        <w:jc w:val="both"/>
        <w:rPr>
          <w:noProof/>
          <w:color w:val="000000"/>
          <w:sz w:val="28"/>
        </w:rPr>
      </w:pPr>
      <w:r w:rsidRPr="00D94A95">
        <w:rPr>
          <w:noProof/>
          <w:color w:val="000000"/>
          <w:sz w:val="28"/>
        </w:rPr>
        <w:t>Создание</w:t>
      </w:r>
      <w:r w:rsidR="00B648A2" w:rsidRPr="00D94A95">
        <w:rPr>
          <w:noProof/>
          <w:color w:val="000000"/>
          <w:sz w:val="28"/>
        </w:rPr>
        <w:t xml:space="preserve"> acl (Access Control List) с именем al</w:t>
      </w:r>
      <w:r w:rsidR="0021375D" w:rsidRPr="00D94A95">
        <w:rPr>
          <w:noProof/>
          <w:color w:val="000000"/>
          <w:sz w:val="28"/>
        </w:rPr>
        <w:t>l для абсолютно всех ip-адресов:</w:t>
      </w:r>
    </w:p>
    <w:p w:rsidR="00FE6DB5" w:rsidRPr="00FB12F0" w:rsidRDefault="00FA2F7E" w:rsidP="008C6362">
      <w:pPr>
        <w:keepNext/>
        <w:spacing w:line="360" w:lineRule="auto"/>
        <w:ind w:firstLine="709"/>
        <w:jc w:val="both"/>
        <w:rPr>
          <w:noProof/>
          <w:color w:val="000000"/>
          <w:sz w:val="28"/>
          <w:lang w:val="en-US"/>
        </w:rPr>
      </w:pPr>
      <w:r w:rsidRPr="00FB12F0">
        <w:rPr>
          <w:noProof/>
          <w:color w:val="000000"/>
          <w:sz w:val="28"/>
          <w:lang w:val="en-US"/>
        </w:rPr>
        <w:br w:type="page"/>
      </w:r>
      <w:r w:rsidR="00FE6DB5" w:rsidRPr="00FB12F0">
        <w:rPr>
          <w:noProof/>
          <w:color w:val="000000"/>
          <w:sz w:val="28"/>
          <w:lang w:val="en-US"/>
        </w:rPr>
        <w:t>acl all src 0.0.0.0/0.0.0.0</w:t>
      </w:r>
    </w:p>
    <w:p w:rsidR="00FA2F7E" w:rsidRPr="00FB12F0" w:rsidRDefault="00FA2F7E" w:rsidP="008C6362">
      <w:pPr>
        <w:keepNext/>
        <w:spacing w:line="360" w:lineRule="auto"/>
        <w:ind w:firstLine="709"/>
        <w:jc w:val="both"/>
        <w:rPr>
          <w:noProof/>
          <w:color w:val="000000"/>
          <w:sz w:val="28"/>
          <w:lang w:val="en-US"/>
        </w:rPr>
      </w:pPr>
    </w:p>
    <w:p w:rsidR="00B648A2" w:rsidRPr="00FB12F0" w:rsidRDefault="00B97FED" w:rsidP="008C6362">
      <w:pPr>
        <w:keepNext/>
        <w:spacing w:line="360" w:lineRule="auto"/>
        <w:ind w:firstLine="709"/>
        <w:jc w:val="both"/>
        <w:rPr>
          <w:noProof/>
          <w:color w:val="000000"/>
          <w:sz w:val="28"/>
          <w:lang w:val="en-US"/>
        </w:rPr>
      </w:pPr>
      <w:r w:rsidRPr="00D94A95">
        <w:rPr>
          <w:noProof/>
          <w:color w:val="000000"/>
          <w:sz w:val="28"/>
        </w:rPr>
        <w:t>Создание</w:t>
      </w:r>
      <w:r w:rsidR="00B648A2" w:rsidRPr="00FB12F0">
        <w:rPr>
          <w:noProof/>
          <w:color w:val="000000"/>
          <w:sz w:val="28"/>
          <w:lang w:val="en-US"/>
        </w:rPr>
        <w:t xml:space="preserve"> acl (Access Control List) </w:t>
      </w:r>
      <w:r w:rsidR="00B648A2" w:rsidRPr="00D94A95">
        <w:rPr>
          <w:noProof/>
          <w:color w:val="000000"/>
          <w:sz w:val="28"/>
        </w:rPr>
        <w:t>с</w:t>
      </w:r>
      <w:r w:rsidR="00B648A2" w:rsidRPr="00FB12F0">
        <w:rPr>
          <w:noProof/>
          <w:color w:val="000000"/>
          <w:sz w:val="28"/>
          <w:lang w:val="en-US"/>
        </w:rPr>
        <w:t xml:space="preserve"> </w:t>
      </w:r>
      <w:r w:rsidR="00B648A2" w:rsidRPr="00D94A95">
        <w:rPr>
          <w:noProof/>
          <w:color w:val="000000"/>
          <w:sz w:val="28"/>
        </w:rPr>
        <w:t>именем</w:t>
      </w:r>
      <w:r w:rsidR="00B648A2" w:rsidRPr="00FB12F0">
        <w:rPr>
          <w:noProof/>
          <w:color w:val="000000"/>
          <w:sz w:val="28"/>
          <w:lang w:val="en-US"/>
        </w:rPr>
        <w:t xml:space="preserve"> </w:t>
      </w:r>
      <w:r w:rsidR="0021375D" w:rsidRPr="00FB12F0">
        <w:rPr>
          <w:noProof/>
          <w:color w:val="000000"/>
          <w:sz w:val="28"/>
          <w:lang w:val="en-US"/>
        </w:rPr>
        <w:t>localhost</w:t>
      </w:r>
      <w:r w:rsidR="00B648A2" w:rsidRPr="00FB12F0">
        <w:rPr>
          <w:noProof/>
          <w:color w:val="000000"/>
          <w:sz w:val="28"/>
          <w:lang w:val="en-US"/>
        </w:rPr>
        <w:t xml:space="preserve"> </w:t>
      </w:r>
      <w:r w:rsidR="00B648A2" w:rsidRPr="00D94A95">
        <w:rPr>
          <w:noProof/>
          <w:color w:val="000000"/>
          <w:sz w:val="28"/>
        </w:rPr>
        <w:t>для</w:t>
      </w:r>
      <w:r w:rsidR="00B648A2" w:rsidRPr="00FB12F0">
        <w:rPr>
          <w:noProof/>
          <w:color w:val="000000"/>
          <w:sz w:val="28"/>
          <w:lang w:val="en-US"/>
        </w:rPr>
        <w:t xml:space="preserve"> </w:t>
      </w:r>
      <w:r w:rsidR="0021375D" w:rsidRPr="00FB12F0">
        <w:rPr>
          <w:noProof/>
          <w:color w:val="000000"/>
          <w:sz w:val="28"/>
          <w:lang w:val="en-US"/>
        </w:rPr>
        <w:t>127.0.0.1/32 ip-</w:t>
      </w:r>
      <w:r w:rsidR="0021375D" w:rsidRPr="00D94A95">
        <w:rPr>
          <w:noProof/>
          <w:color w:val="000000"/>
          <w:sz w:val="28"/>
        </w:rPr>
        <w:t>адресов</w:t>
      </w:r>
      <w:r w:rsidR="0021375D" w:rsidRPr="00FB12F0">
        <w:rPr>
          <w:noProof/>
          <w:color w:val="000000"/>
          <w:sz w:val="28"/>
          <w:lang w:val="en-US"/>
        </w:rPr>
        <w:t>:</w:t>
      </w:r>
    </w:p>
    <w:p w:rsidR="00FA2F7E" w:rsidRPr="00FB12F0" w:rsidRDefault="00FA2F7E" w:rsidP="008C6362">
      <w:pPr>
        <w:keepNext/>
        <w:spacing w:line="360" w:lineRule="auto"/>
        <w:ind w:firstLine="709"/>
        <w:jc w:val="both"/>
        <w:rPr>
          <w:noProof/>
          <w:color w:val="000000"/>
          <w:sz w:val="28"/>
          <w:lang w:val="en-US"/>
        </w:rPr>
      </w:pPr>
    </w:p>
    <w:p w:rsidR="002826C4"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acl localhost src 127.0.0.1/32</w:t>
      </w:r>
    </w:p>
    <w:p w:rsidR="00FA2F7E" w:rsidRPr="00FB12F0" w:rsidRDefault="00FA2F7E" w:rsidP="008C6362">
      <w:pPr>
        <w:keepNext/>
        <w:spacing w:line="360" w:lineRule="auto"/>
        <w:ind w:firstLine="709"/>
        <w:jc w:val="both"/>
        <w:rPr>
          <w:noProof/>
          <w:color w:val="000000"/>
          <w:sz w:val="28"/>
          <w:lang w:val="en-US"/>
        </w:rPr>
      </w:pPr>
    </w:p>
    <w:p w:rsidR="00B648A2" w:rsidRPr="00FB12F0" w:rsidRDefault="00B97FED" w:rsidP="008C6362">
      <w:pPr>
        <w:keepNext/>
        <w:spacing w:line="360" w:lineRule="auto"/>
        <w:ind w:firstLine="709"/>
        <w:jc w:val="both"/>
        <w:rPr>
          <w:noProof/>
          <w:color w:val="000000"/>
          <w:sz w:val="28"/>
          <w:lang w:val="en-US"/>
        </w:rPr>
      </w:pPr>
      <w:r w:rsidRPr="00D94A95">
        <w:rPr>
          <w:noProof/>
          <w:color w:val="000000"/>
          <w:sz w:val="28"/>
        </w:rPr>
        <w:t>Создание</w:t>
      </w:r>
      <w:r w:rsidR="00B648A2" w:rsidRPr="00FB12F0">
        <w:rPr>
          <w:noProof/>
          <w:color w:val="000000"/>
          <w:sz w:val="28"/>
          <w:lang w:val="en-US"/>
        </w:rPr>
        <w:t xml:space="preserve"> acl (Access Control List) </w:t>
      </w:r>
      <w:r w:rsidR="00B648A2" w:rsidRPr="00D94A95">
        <w:rPr>
          <w:noProof/>
          <w:color w:val="000000"/>
          <w:sz w:val="28"/>
        </w:rPr>
        <w:t>с</w:t>
      </w:r>
      <w:r w:rsidR="00B648A2" w:rsidRPr="00FB12F0">
        <w:rPr>
          <w:noProof/>
          <w:color w:val="000000"/>
          <w:sz w:val="28"/>
          <w:lang w:val="en-US"/>
        </w:rPr>
        <w:t xml:space="preserve"> </w:t>
      </w:r>
      <w:r w:rsidR="00B648A2" w:rsidRPr="00D94A95">
        <w:rPr>
          <w:noProof/>
          <w:color w:val="000000"/>
          <w:sz w:val="28"/>
        </w:rPr>
        <w:t>именем</w:t>
      </w:r>
      <w:r w:rsidR="00B648A2" w:rsidRPr="00FB12F0">
        <w:rPr>
          <w:noProof/>
          <w:color w:val="000000"/>
          <w:sz w:val="28"/>
          <w:lang w:val="en-US"/>
        </w:rPr>
        <w:t xml:space="preserve"> </w:t>
      </w:r>
      <w:r w:rsidR="0021375D" w:rsidRPr="00FB12F0">
        <w:rPr>
          <w:noProof/>
          <w:color w:val="000000"/>
          <w:sz w:val="28"/>
          <w:lang w:val="en-US"/>
        </w:rPr>
        <w:t>to_localhost</w:t>
      </w:r>
      <w:r w:rsidR="00B648A2" w:rsidRPr="00FB12F0">
        <w:rPr>
          <w:noProof/>
          <w:color w:val="000000"/>
          <w:sz w:val="28"/>
          <w:lang w:val="en-US"/>
        </w:rPr>
        <w:t xml:space="preserve"> </w:t>
      </w:r>
      <w:r w:rsidR="00B648A2" w:rsidRPr="00D94A95">
        <w:rPr>
          <w:noProof/>
          <w:color w:val="000000"/>
          <w:sz w:val="28"/>
        </w:rPr>
        <w:t>для</w:t>
      </w:r>
      <w:r w:rsidR="00B648A2" w:rsidRPr="00FB12F0">
        <w:rPr>
          <w:noProof/>
          <w:color w:val="000000"/>
          <w:sz w:val="28"/>
          <w:lang w:val="en-US"/>
        </w:rPr>
        <w:t xml:space="preserve"> </w:t>
      </w:r>
      <w:r w:rsidR="0021375D" w:rsidRPr="00FB12F0">
        <w:rPr>
          <w:noProof/>
          <w:color w:val="000000"/>
          <w:sz w:val="28"/>
          <w:lang w:val="en-US"/>
        </w:rPr>
        <w:t xml:space="preserve">127.0.0.0/8 </w:t>
      </w:r>
      <w:r w:rsidR="00B648A2" w:rsidRPr="00FB12F0">
        <w:rPr>
          <w:noProof/>
          <w:color w:val="000000"/>
          <w:sz w:val="28"/>
          <w:lang w:val="en-US"/>
        </w:rPr>
        <w:t>ip-</w:t>
      </w:r>
      <w:r w:rsidR="00B648A2" w:rsidRPr="00D94A95">
        <w:rPr>
          <w:noProof/>
          <w:color w:val="000000"/>
          <w:sz w:val="28"/>
        </w:rPr>
        <w:t>адресов</w:t>
      </w:r>
      <w:r w:rsidR="0021375D" w:rsidRPr="00FB12F0">
        <w:rPr>
          <w:noProof/>
          <w:color w:val="000000"/>
          <w:sz w:val="28"/>
          <w:lang w:val="en-US"/>
        </w:rPr>
        <w:t>:</w:t>
      </w:r>
    </w:p>
    <w:p w:rsidR="00FA2F7E" w:rsidRPr="00FB12F0" w:rsidRDefault="00FA2F7E" w:rsidP="008C6362">
      <w:pPr>
        <w:keepNext/>
        <w:spacing w:line="360" w:lineRule="auto"/>
        <w:ind w:firstLine="709"/>
        <w:jc w:val="both"/>
        <w:rPr>
          <w:noProof/>
          <w:color w:val="000000"/>
          <w:sz w:val="28"/>
          <w:lang w:val="en-US"/>
        </w:rPr>
      </w:pPr>
    </w:p>
    <w:p w:rsidR="002826C4" w:rsidRPr="00D94A95" w:rsidRDefault="00FE6DB5" w:rsidP="008C6362">
      <w:pPr>
        <w:keepNext/>
        <w:spacing w:line="360" w:lineRule="auto"/>
        <w:ind w:firstLine="709"/>
        <w:jc w:val="both"/>
        <w:rPr>
          <w:noProof/>
          <w:color w:val="000000"/>
          <w:sz w:val="28"/>
        </w:rPr>
      </w:pPr>
      <w:r w:rsidRPr="00D94A95">
        <w:rPr>
          <w:noProof/>
          <w:color w:val="000000"/>
          <w:sz w:val="28"/>
        </w:rPr>
        <w:t>acl to_localhost dst 127.0.0.0/8</w:t>
      </w:r>
    </w:p>
    <w:p w:rsidR="00FA2F7E" w:rsidRPr="00D94A95" w:rsidRDefault="00FA2F7E" w:rsidP="008C6362">
      <w:pPr>
        <w:keepNext/>
        <w:spacing w:line="360" w:lineRule="auto"/>
        <w:ind w:firstLine="709"/>
        <w:jc w:val="both"/>
        <w:rPr>
          <w:noProof/>
          <w:color w:val="000000"/>
          <w:sz w:val="28"/>
        </w:rPr>
      </w:pPr>
    </w:p>
    <w:p w:rsidR="00B648A2" w:rsidRPr="00D94A95" w:rsidRDefault="00B648A2" w:rsidP="008C6362">
      <w:pPr>
        <w:keepNext/>
        <w:spacing w:line="360" w:lineRule="auto"/>
        <w:ind w:firstLine="709"/>
        <w:jc w:val="both"/>
        <w:rPr>
          <w:noProof/>
          <w:color w:val="000000"/>
          <w:sz w:val="28"/>
        </w:rPr>
      </w:pPr>
      <w:r w:rsidRPr="00D94A95">
        <w:rPr>
          <w:noProof/>
          <w:color w:val="000000"/>
          <w:sz w:val="28"/>
        </w:rPr>
        <w:t>Указание сети, с которой можно присоединяться без авторизации</w:t>
      </w:r>
      <w:r w:rsidR="0021375D" w:rsidRPr="00D94A95">
        <w:rPr>
          <w:noProof/>
          <w:color w:val="000000"/>
          <w:sz w:val="28"/>
        </w:rPr>
        <w:t>:</w:t>
      </w:r>
    </w:p>
    <w:p w:rsidR="00FA2F7E" w:rsidRPr="00D94A95" w:rsidRDefault="00FA2F7E" w:rsidP="008C6362">
      <w:pPr>
        <w:keepNext/>
        <w:spacing w:line="360" w:lineRule="auto"/>
        <w:ind w:firstLine="709"/>
        <w:jc w:val="both"/>
        <w:rPr>
          <w:noProof/>
          <w:color w:val="000000"/>
          <w:sz w:val="28"/>
        </w:rPr>
      </w:pPr>
    </w:p>
    <w:p w:rsidR="00B648A2"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acl localnet src 10.0.0.0/8</w:t>
      </w:r>
    </w:p>
    <w:p w:rsidR="00B648A2"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acl localnet src 172.16.0.0/12</w:t>
      </w:r>
    </w:p>
    <w:p w:rsidR="002826C4" w:rsidRPr="00D94A95" w:rsidRDefault="00B648A2" w:rsidP="008C6362">
      <w:pPr>
        <w:keepNext/>
        <w:spacing w:line="360" w:lineRule="auto"/>
        <w:ind w:firstLine="709"/>
        <w:jc w:val="both"/>
        <w:rPr>
          <w:noProof/>
          <w:color w:val="000000"/>
          <w:sz w:val="28"/>
        </w:rPr>
      </w:pPr>
      <w:r w:rsidRPr="00D94A95">
        <w:rPr>
          <w:noProof/>
          <w:color w:val="000000"/>
          <w:sz w:val="28"/>
        </w:rPr>
        <w:t>acl localnet src 192.168.0.0/24</w:t>
      </w:r>
    </w:p>
    <w:p w:rsidR="00FA2F7E" w:rsidRPr="00D94A95" w:rsidRDefault="00FA2F7E" w:rsidP="008C6362">
      <w:pPr>
        <w:keepNext/>
        <w:spacing w:line="360" w:lineRule="auto"/>
        <w:ind w:firstLine="709"/>
        <w:jc w:val="both"/>
        <w:rPr>
          <w:noProof/>
          <w:color w:val="000000"/>
          <w:sz w:val="28"/>
        </w:rPr>
      </w:pPr>
    </w:p>
    <w:p w:rsidR="00FE6DB5" w:rsidRPr="00D94A95" w:rsidRDefault="00B648A2" w:rsidP="008C6362">
      <w:pPr>
        <w:keepNext/>
        <w:spacing w:line="360" w:lineRule="auto"/>
        <w:ind w:firstLine="709"/>
        <w:jc w:val="both"/>
        <w:rPr>
          <w:noProof/>
          <w:color w:val="000000"/>
          <w:sz w:val="28"/>
        </w:rPr>
      </w:pPr>
      <w:r w:rsidRPr="00D94A95">
        <w:rPr>
          <w:noProof/>
          <w:color w:val="000000"/>
          <w:sz w:val="28"/>
        </w:rPr>
        <w:t>О</w:t>
      </w:r>
      <w:r w:rsidR="006177C8" w:rsidRPr="00D94A95">
        <w:rPr>
          <w:noProof/>
          <w:color w:val="000000"/>
          <w:sz w:val="28"/>
        </w:rPr>
        <w:t>писание портов</w:t>
      </w:r>
      <w:r w:rsidR="0021375D" w:rsidRPr="00D94A95">
        <w:rPr>
          <w:noProof/>
          <w:color w:val="000000"/>
          <w:sz w:val="28"/>
        </w:rPr>
        <w:t>:</w:t>
      </w:r>
    </w:p>
    <w:p w:rsidR="00FA2F7E" w:rsidRPr="00D94A95" w:rsidRDefault="00FA2F7E" w:rsidP="008C6362">
      <w:pPr>
        <w:keepNext/>
        <w:spacing w:line="360" w:lineRule="auto"/>
        <w:ind w:firstLine="709"/>
        <w:jc w:val="both"/>
        <w:rPr>
          <w:noProof/>
          <w:color w:val="000000"/>
          <w:sz w:val="28"/>
        </w:rPr>
      </w:pPr>
    </w:p>
    <w:p w:rsidR="00FE6DB5" w:rsidRPr="00FB12F0" w:rsidRDefault="005960CB" w:rsidP="008C6362">
      <w:pPr>
        <w:keepNext/>
        <w:spacing w:line="360" w:lineRule="auto"/>
        <w:ind w:firstLine="709"/>
        <w:jc w:val="both"/>
        <w:rPr>
          <w:noProof/>
          <w:color w:val="000000"/>
          <w:sz w:val="28"/>
          <w:lang w:val="en-US"/>
        </w:rPr>
      </w:pPr>
      <w:r w:rsidRPr="00FB12F0">
        <w:rPr>
          <w:noProof/>
          <w:color w:val="000000"/>
          <w:sz w:val="28"/>
          <w:lang w:val="en-US"/>
        </w:rPr>
        <w:t xml:space="preserve">acl SSL_ports port 443 – </w:t>
      </w:r>
      <w:r w:rsidR="00FE6DB5" w:rsidRPr="00FB12F0">
        <w:rPr>
          <w:noProof/>
          <w:color w:val="000000"/>
          <w:sz w:val="28"/>
          <w:lang w:val="en-US"/>
        </w:rPr>
        <w:t>https</w:t>
      </w:r>
      <w:r w:rsidRPr="00FB12F0">
        <w:rPr>
          <w:noProof/>
          <w:color w:val="000000"/>
          <w:sz w:val="28"/>
          <w:lang w:val="en-US"/>
        </w:rPr>
        <w:t xml:space="preserve"> </w:t>
      </w:r>
      <w:r w:rsidRPr="00D94A95">
        <w:rPr>
          <w:noProof/>
          <w:color w:val="000000"/>
          <w:sz w:val="28"/>
        </w:rPr>
        <w:t>порт</w:t>
      </w:r>
    </w:p>
    <w:p w:rsidR="00FE6DB5" w:rsidRPr="00FB12F0" w:rsidRDefault="005960CB" w:rsidP="008C6362">
      <w:pPr>
        <w:keepNext/>
        <w:spacing w:line="360" w:lineRule="auto"/>
        <w:ind w:firstLine="709"/>
        <w:jc w:val="both"/>
        <w:rPr>
          <w:noProof/>
          <w:color w:val="000000"/>
          <w:sz w:val="28"/>
          <w:lang w:val="en-US"/>
        </w:rPr>
      </w:pPr>
      <w:r w:rsidRPr="00FB12F0">
        <w:rPr>
          <w:noProof/>
          <w:color w:val="000000"/>
          <w:sz w:val="28"/>
          <w:lang w:val="en-US"/>
        </w:rPr>
        <w:t xml:space="preserve">acl Safe_ports port 80 – </w:t>
      </w:r>
      <w:r w:rsidR="00FE6DB5" w:rsidRPr="00FB12F0">
        <w:rPr>
          <w:noProof/>
          <w:color w:val="000000"/>
          <w:sz w:val="28"/>
          <w:lang w:val="en-US"/>
        </w:rPr>
        <w:t>http</w:t>
      </w:r>
      <w:r w:rsidRPr="00FB12F0">
        <w:rPr>
          <w:noProof/>
          <w:color w:val="000000"/>
          <w:sz w:val="28"/>
          <w:lang w:val="en-US"/>
        </w:rPr>
        <w:t xml:space="preserve"> </w:t>
      </w:r>
      <w:r w:rsidRPr="00D94A95">
        <w:rPr>
          <w:noProof/>
          <w:color w:val="000000"/>
          <w:sz w:val="28"/>
        </w:rPr>
        <w:t>порт</w:t>
      </w:r>
    </w:p>
    <w:p w:rsidR="00FE6DB5" w:rsidRPr="00FB12F0" w:rsidRDefault="005960CB" w:rsidP="008C6362">
      <w:pPr>
        <w:keepNext/>
        <w:spacing w:line="360" w:lineRule="auto"/>
        <w:ind w:firstLine="709"/>
        <w:jc w:val="both"/>
        <w:rPr>
          <w:noProof/>
          <w:color w:val="000000"/>
          <w:sz w:val="28"/>
          <w:lang w:val="en-US"/>
        </w:rPr>
      </w:pPr>
      <w:r w:rsidRPr="00FB12F0">
        <w:rPr>
          <w:noProof/>
          <w:color w:val="000000"/>
          <w:sz w:val="28"/>
          <w:lang w:val="en-US"/>
        </w:rPr>
        <w:t xml:space="preserve">acl Safe_ports port 21 – </w:t>
      </w:r>
      <w:r w:rsidR="00FE6DB5" w:rsidRPr="00FB12F0">
        <w:rPr>
          <w:noProof/>
          <w:color w:val="000000"/>
          <w:sz w:val="28"/>
          <w:lang w:val="en-US"/>
        </w:rPr>
        <w:t>ftp</w:t>
      </w:r>
      <w:r w:rsidRPr="00FB12F0">
        <w:rPr>
          <w:noProof/>
          <w:color w:val="000000"/>
          <w:sz w:val="28"/>
          <w:lang w:val="en-US"/>
        </w:rPr>
        <w:t xml:space="preserve"> </w:t>
      </w:r>
      <w:r w:rsidRPr="00D94A95">
        <w:rPr>
          <w:noProof/>
          <w:color w:val="000000"/>
          <w:sz w:val="28"/>
        </w:rPr>
        <w:t>порт</w:t>
      </w:r>
    </w:p>
    <w:p w:rsidR="002826C4" w:rsidRPr="00FB12F0" w:rsidRDefault="005960CB" w:rsidP="008C6362">
      <w:pPr>
        <w:keepNext/>
        <w:spacing w:line="360" w:lineRule="auto"/>
        <w:ind w:firstLine="709"/>
        <w:jc w:val="both"/>
        <w:rPr>
          <w:noProof/>
          <w:color w:val="000000"/>
          <w:sz w:val="28"/>
          <w:lang w:val="en-US"/>
        </w:rPr>
      </w:pPr>
      <w:r w:rsidRPr="00FB12F0">
        <w:rPr>
          <w:noProof/>
          <w:color w:val="000000"/>
          <w:sz w:val="28"/>
          <w:lang w:val="en-US"/>
        </w:rPr>
        <w:t xml:space="preserve">acl Safe_ports port 443 – </w:t>
      </w:r>
      <w:r w:rsidR="00FE6DB5" w:rsidRPr="00FB12F0">
        <w:rPr>
          <w:noProof/>
          <w:color w:val="000000"/>
          <w:sz w:val="28"/>
          <w:lang w:val="en-US"/>
        </w:rPr>
        <w:t>https</w:t>
      </w:r>
      <w:r w:rsidRPr="00FB12F0">
        <w:rPr>
          <w:noProof/>
          <w:color w:val="000000"/>
          <w:sz w:val="28"/>
          <w:lang w:val="en-US"/>
        </w:rPr>
        <w:t xml:space="preserve"> </w:t>
      </w:r>
      <w:r w:rsidRPr="00D94A95">
        <w:rPr>
          <w:noProof/>
          <w:color w:val="000000"/>
          <w:sz w:val="28"/>
        </w:rPr>
        <w:t>порт</w:t>
      </w:r>
    </w:p>
    <w:p w:rsidR="00FA2F7E" w:rsidRPr="00FB12F0" w:rsidRDefault="00FA2F7E" w:rsidP="008C6362">
      <w:pPr>
        <w:keepNext/>
        <w:spacing w:line="360" w:lineRule="auto"/>
        <w:ind w:firstLine="709"/>
        <w:jc w:val="both"/>
        <w:rPr>
          <w:noProof/>
          <w:color w:val="000000"/>
          <w:sz w:val="28"/>
          <w:lang w:val="en-US"/>
        </w:rPr>
      </w:pPr>
    </w:p>
    <w:p w:rsidR="00C42716" w:rsidRPr="00D94A95" w:rsidRDefault="00C42716" w:rsidP="008C6362">
      <w:pPr>
        <w:keepNext/>
        <w:spacing w:line="360" w:lineRule="auto"/>
        <w:ind w:firstLine="709"/>
        <w:jc w:val="both"/>
        <w:rPr>
          <w:noProof/>
          <w:color w:val="000000"/>
          <w:sz w:val="28"/>
        </w:rPr>
      </w:pPr>
      <w:r w:rsidRPr="00D94A95">
        <w:rPr>
          <w:noProof/>
          <w:color w:val="000000"/>
          <w:sz w:val="28"/>
        </w:rPr>
        <w:t>В</w:t>
      </w:r>
      <w:r w:rsidR="00B97FED" w:rsidRPr="00D94A95">
        <w:rPr>
          <w:noProof/>
          <w:color w:val="000000"/>
          <w:sz w:val="28"/>
        </w:rPr>
        <w:t>ключение поддержки</w:t>
      </w:r>
      <w:r w:rsidRPr="00D94A95">
        <w:rPr>
          <w:noProof/>
          <w:color w:val="000000"/>
          <w:sz w:val="28"/>
        </w:rPr>
        <w:t xml:space="preserve"> проброски соединения с помощью команды протокола CONNECT:</w:t>
      </w:r>
    </w:p>
    <w:p w:rsidR="00FA2F7E" w:rsidRPr="00D94A95" w:rsidRDefault="00FA2F7E" w:rsidP="008C6362">
      <w:pPr>
        <w:keepNext/>
        <w:spacing w:line="360" w:lineRule="auto"/>
        <w:ind w:firstLine="709"/>
        <w:jc w:val="both"/>
        <w:rPr>
          <w:noProof/>
          <w:color w:val="000000"/>
          <w:sz w:val="28"/>
        </w:rPr>
      </w:pPr>
    </w:p>
    <w:p w:rsidR="002826C4" w:rsidRPr="00D94A95" w:rsidRDefault="00FE6DB5" w:rsidP="008C6362">
      <w:pPr>
        <w:keepNext/>
        <w:spacing w:line="360" w:lineRule="auto"/>
        <w:ind w:firstLine="709"/>
        <w:jc w:val="both"/>
        <w:rPr>
          <w:noProof/>
          <w:color w:val="000000"/>
          <w:sz w:val="28"/>
        </w:rPr>
      </w:pPr>
      <w:r w:rsidRPr="00D94A95">
        <w:rPr>
          <w:noProof/>
          <w:color w:val="000000"/>
          <w:sz w:val="28"/>
        </w:rPr>
        <w:t>acl CONNECT method CONNECT</w:t>
      </w:r>
    </w:p>
    <w:p w:rsidR="002826C4" w:rsidRPr="00D94A95" w:rsidRDefault="00FA2F7E" w:rsidP="008C6362">
      <w:pPr>
        <w:keepNext/>
        <w:spacing w:line="360" w:lineRule="auto"/>
        <w:ind w:firstLine="709"/>
        <w:jc w:val="both"/>
        <w:rPr>
          <w:noProof/>
          <w:color w:val="000000"/>
          <w:sz w:val="28"/>
        </w:rPr>
      </w:pPr>
      <w:r w:rsidRPr="00D94A95">
        <w:rPr>
          <w:noProof/>
          <w:color w:val="000000"/>
          <w:sz w:val="28"/>
        </w:rPr>
        <w:br w:type="page"/>
      </w:r>
      <w:r w:rsidR="0021375D" w:rsidRPr="00D94A95">
        <w:rPr>
          <w:noProof/>
          <w:color w:val="000000"/>
          <w:sz w:val="28"/>
        </w:rPr>
        <w:t>О</w:t>
      </w:r>
      <w:r w:rsidR="002826C4" w:rsidRPr="00D94A95">
        <w:rPr>
          <w:noProof/>
          <w:color w:val="000000"/>
          <w:sz w:val="28"/>
        </w:rPr>
        <w:t>писывает рабочее время с понедельника по пятницу</w:t>
      </w:r>
      <w:r w:rsidR="0021375D" w:rsidRPr="00D94A95">
        <w:rPr>
          <w:noProof/>
          <w:color w:val="000000"/>
          <w:sz w:val="28"/>
        </w:rPr>
        <w:t>:</w:t>
      </w:r>
    </w:p>
    <w:p w:rsidR="00FA2F7E" w:rsidRPr="00D94A95" w:rsidRDefault="00FA2F7E" w:rsidP="008C6362">
      <w:pPr>
        <w:keepNext/>
        <w:spacing w:line="360" w:lineRule="auto"/>
        <w:ind w:firstLine="709"/>
        <w:jc w:val="both"/>
        <w:rPr>
          <w:noProof/>
          <w:color w:val="000000"/>
          <w:sz w:val="28"/>
        </w:rPr>
      </w:pPr>
    </w:p>
    <w:p w:rsidR="00B648A2" w:rsidRPr="00FB12F0" w:rsidRDefault="00B648A2" w:rsidP="008C6362">
      <w:pPr>
        <w:keepNext/>
        <w:spacing w:line="360" w:lineRule="auto"/>
        <w:ind w:firstLine="709"/>
        <w:jc w:val="both"/>
        <w:rPr>
          <w:noProof/>
          <w:color w:val="000000"/>
          <w:sz w:val="28"/>
          <w:lang w:val="en-US"/>
        </w:rPr>
      </w:pPr>
      <w:r w:rsidRPr="00FB12F0">
        <w:rPr>
          <w:noProof/>
          <w:color w:val="000000"/>
          <w:sz w:val="28"/>
          <w:lang w:val="en-US"/>
        </w:rPr>
        <w:t>acl work_hours time M T W T F 9:00-18:00</w:t>
      </w:r>
    </w:p>
    <w:p w:rsidR="00FA2F7E" w:rsidRPr="00FB12F0" w:rsidRDefault="00FA2F7E" w:rsidP="008C6362">
      <w:pPr>
        <w:keepNext/>
        <w:spacing w:line="360" w:lineRule="auto"/>
        <w:ind w:firstLine="709"/>
        <w:jc w:val="both"/>
        <w:rPr>
          <w:noProof/>
          <w:color w:val="000000"/>
          <w:sz w:val="28"/>
          <w:lang w:val="en-US"/>
        </w:rPr>
      </w:pPr>
    </w:p>
    <w:p w:rsidR="002826C4" w:rsidRPr="00D94A95" w:rsidRDefault="0021375D" w:rsidP="008C6362">
      <w:pPr>
        <w:keepNext/>
        <w:spacing w:line="360" w:lineRule="auto"/>
        <w:ind w:firstLine="709"/>
        <w:jc w:val="both"/>
        <w:rPr>
          <w:noProof/>
          <w:color w:val="000000"/>
          <w:sz w:val="28"/>
        </w:rPr>
      </w:pPr>
      <w:r w:rsidRPr="00D94A95">
        <w:rPr>
          <w:noProof/>
          <w:color w:val="000000"/>
          <w:sz w:val="28"/>
        </w:rPr>
        <w:t>О</w:t>
      </w:r>
      <w:r w:rsidR="002826C4" w:rsidRPr="00D94A95">
        <w:rPr>
          <w:noProof/>
          <w:color w:val="000000"/>
          <w:sz w:val="28"/>
        </w:rPr>
        <w:t>писывает путь к файлу со списком доменов</w:t>
      </w:r>
      <w:r w:rsidRPr="00D94A95">
        <w:rPr>
          <w:noProof/>
          <w:color w:val="000000"/>
          <w:sz w:val="28"/>
        </w:rPr>
        <w:t>:</w:t>
      </w:r>
    </w:p>
    <w:p w:rsidR="00FA2F7E" w:rsidRPr="00D94A95" w:rsidRDefault="00FA2F7E" w:rsidP="008C6362">
      <w:pPr>
        <w:keepNext/>
        <w:spacing w:line="360" w:lineRule="auto"/>
        <w:ind w:firstLine="709"/>
        <w:jc w:val="both"/>
        <w:rPr>
          <w:noProof/>
          <w:color w:val="000000"/>
          <w:sz w:val="28"/>
        </w:rPr>
      </w:pPr>
    </w:p>
    <w:p w:rsidR="00B648A2" w:rsidRPr="00D94A95" w:rsidRDefault="00B648A2" w:rsidP="008C6362">
      <w:pPr>
        <w:keepNext/>
        <w:spacing w:line="360" w:lineRule="auto"/>
        <w:ind w:firstLine="709"/>
        <w:jc w:val="both"/>
        <w:rPr>
          <w:noProof/>
          <w:color w:val="000000"/>
          <w:sz w:val="28"/>
        </w:rPr>
      </w:pPr>
      <w:r w:rsidRPr="00D94A95">
        <w:rPr>
          <w:noProof/>
          <w:color w:val="000000"/>
          <w:sz w:val="28"/>
        </w:rPr>
        <w:t>acl blockdomen dstdom_regex "/etc/squid/blocks.domen.acl"</w:t>
      </w:r>
      <w:r w:rsidR="00865845" w:rsidRPr="00D94A95">
        <w:rPr>
          <w:noProof/>
          <w:color w:val="000000"/>
          <w:sz w:val="28"/>
        </w:rPr>
        <w:t xml:space="preserve"> – в этом файде содержатся </w:t>
      </w:r>
      <w:r w:rsidR="00CE0ECE" w:rsidRPr="00D94A95">
        <w:rPr>
          <w:noProof/>
          <w:color w:val="000000"/>
          <w:sz w:val="28"/>
        </w:rPr>
        <w:t>список доменов</w:t>
      </w:r>
      <w:r w:rsidR="00865845" w:rsidRPr="00D94A95">
        <w:rPr>
          <w:noProof/>
          <w:color w:val="000000"/>
          <w:sz w:val="28"/>
        </w:rPr>
        <w:t>.</w:t>
      </w:r>
    </w:p>
    <w:p w:rsidR="00FA2F7E" w:rsidRPr="00D94A95" w:rsidRDefault="00FA2F7E" w:rsidP="008C6362">
      <w:pPr>
        <w:keepNext/>
        <w:spacing w:line="360" w:lineRule="auto"/>
        <w:ind w:firstLine="709"/>
        <w:jc w:val="both"/>
        <w:rPr>
          <w:noProof/>
          <w:color w:val="000000"/>
          <w:sz w:val="28"/>
        </w:rPr>
      </w:pPr>
    </w:p>
    <w:p w:rsidR="002826C4" w:rsidRPr="00D94A95" w:rsidRDefault="0021375D" w:rsidP="008C6362">
      <w:pPr>
        <w:keepNext/>
        <w:spacing w:line="360" w:lineRule="auto"/>
        <w:ind w:firstLine="709"/>
        <w:jc w:val="both"/>
        <w:rPr>
          <w:noProof/>
          <w:color w:val="000000"/>
          <w:sz w:val="28"/>
        </w:rPr>
      </w:pPr>
      <w:r w:rsidRPr="00D94A95">
        <w:rPr>
          <w:noProof/>
          <w:color w:val="000000"/>
          <w:sz w:val="28"/>
        </w:rPr>
        <w:t>О</w:t>
      </w:r>
      <w:r w:rsidR="002826C4" w:rsidRPr="00D94A95">
        <w:rPr>
          <w:noProof/>
          <w:color w:val="000000"/>
          <w:sz w:val="28"/>
        </w:rPr>
        <w:t>писывает путь к файлу с</w:t>
      </w:r>
      <w:r w:rsidR="006177C8" w:rsidRPr="00D94A95">
        <w:rPr>
          <w:noProof/>
          <w:color w:val="000000"/>
          <w:sz w:val="28"/>
        </w:rPr>
        <w:t>о списком файлов</w:t>
      </w:r>
      <w:r w:rsidRPr="00D94A95">
        <w:rPr>
          <w:noProof/>
          <w:color w:val="000000"/>
          <w:sz w:val="28"/>
        </w:rPr>
        <w:t>:</w:t>
      </w:r>
    </w:p>
    <w:p w:rsidR="00FA2F7E" w:rsidRPr="00D94A95" w:rsidRDefault="00FA2F7E" w:rsidP="008C6362">
      <w:pPr>
        <w:keepNext/>
        <w:spacing w:line="360" w:lineRule="auto"/>
        <w:ind w:firstLine="709"/>
        <w:jc w:val="both"/>
        <w:rPr>
          <w:noProof/>
          <w:color w:val="000000"/>
          <w:sz w:val="28"/>
        </w:rPr>
      </w:pPr>
    </w:p>
    <w:p w:rsidR="00B648A2" w:rsidRPr="00D94A95" w:rsidRDefault="00B648A2" w:rsidP="008C6362">
      <w:pPr>
        <w:keepNext/>
        <w:spacing w:line="360" w:lineRule="auto"/>
        <w:ind w:firstLine="709"/>
        <w:jc w:val="both"/>
        <w:rPr>
          <w:noProof/>
          <w:color w:val="000000"/>
          <w:sz w:val="28"/>
        </w:rPr>
      </w:pPr>
      <w:r w:rsidRPr="00D94A95">
        <w:rPr>
          <w:noProof/>
          <w:color w:val="000000"/>
          <w:sz w:val="28"/>
        </w:rPr>
        <w:t>acl blockfiles urlpath_regex -i "/etc/squid/blocks.files.acl"</w:t>
      </w:r>
      <w:r w:rsidR="00865845" w:rsidRPr="00D94A95">
        <w:rPr>
          <w:noProof/>
          <w:color w:val="000000"/>
          <w:sz w:val="28"/>
        </w:rPr>
        <w:t xml:space="preserve"> – в этом файде содержатся данные о расширениях.</w:t>
      </w:r>
    </w:p>
    <w:p w:rsidR="00FA2F7E" w:rsidRPr="00D94A95" w:rsidRDefault="00FA2F7E" w:rsidP="008C6362">
      <w:pPr>
        <w:keepNext/>
        <w:spacing w:line="360" w:lineRule="auto"/>
        <w:ind w:firstLine="709"/>
        <w:jc w:val="both"/>
        <w:rPr>
          <w:noProof/>
          <w:color w:val="000000"/>
          <w:sz w:val="28"/>
        </w:rPr>
      </w:pPr>
    </w:p>
    <w:p w:rsidR="002826C4" w:rsidRPr="00D94A95" w:rsidRDefault="0021375D" w:rsidP="008C6362">
      <w:pPr>
        <w:keepNext/>
        <w:spacing w:line="360" w:lineRule="auto"/>
        <w:ind w:firstLine="709"/>
        <w:jc w:val="both"/>
        <w:rPr>
          <w:noProof/>
          <w:color w:val="000000"/>
          <w:sz w:val="28"/>
        </w:rPr>
      </w:pPr>
      <w:r w:rsidRPr="00D94A95">
        <w:rPr>
          <w:noProof/>
          <w:color w:val="000000"/>
          <w:sz w:val="28"/>
        </w:rPr>
        <w:t>О</w:t>
      </w:r>
      <w:r w:rsidR="002826C4" w:rsidRPr="00D94A95">
        <w:rPr>
          <w:noProof/>
          <w:color w:val="000000"/>
          <w:sz w:val="28"/>
        </w:rPr>
        <w:t>писывает путь к файлу с</w:t>
      </w:r>
      <w:r w:rsidR="006177C8" w:rsidRPr="00D94A95">
        <w:rPr>
          <w:noProof/>
          <w:color w:val="000000"/>
          <w:sz w:val="28"/>
        </w:rPr>
        <w:t>о списком значений адресса</w:t>
      </w:r>
      <w:r w:rsidRPr="00D94A95">
        <w:rPr>
          <w:noProof/>
          <w:color w:val="000000"/>
          <w:sz w:val="28"/>
        </w:rPr>
        <w:t>:</w:t>
      </w:r>
    </w:p>
    <w:p w:rsidR="00FA2F7E" w:rsidRPr="00D94A95" w:rsidRDefault="00FA2F7E" w:rsidP="008C6362">
      <w:pPr>
        <w:keepNext/>
        <w:spacing w:line="360" w:lineRule="auto"/>
        <w:ind w:firstLine="709"/>
        <w:jc w:val="both"/>
        <w:rPr>
          <w:noProof/>
          <w:color w:val="000000"/>
          <w:sz w:val="28"/>
        </w:rPr>
      </w:pPr>
    </w:p>
    <w:p w:rsidR="00B648A2" w:rsidRPr="00D94A95" w:rsidRDefault="00B648A2" w:rsidP="008C6362">
      <w:pPr>
        <w:keepNext/>
        <w:spacing w:line="360" w:lineRule="auto"/>
        <w:ind w:firstLine="709"/>
        <w:jc w:val="both"/>
        <w:rPr>
          <w:noProof/>
          <w:color w:val="000000"/>
          <w:sz w:val="28"/>
        </w:rPr>
      </w:pPr>
      <w:r w:rsidRPr="00D94A95">
        <w:rPr>
          <w:noProof/>
          <w:color w:val="000000"/>
          <w:sz w:val="28"/>
        </w:rPr>
        <w:t>acl blockadult dstdom_regex "/etc/squid/blocks.adult.acl"</w:t>
      </w:r>
      <w:r w:rsidR="00CE0ECE" w:rsidRPr="00D94A95">
        <w:rPr>
          <w:noProof/>
          <w:color w:val="000000"/>
          <w:sz w:val="28"/>
        </w:rPr>
        <w:t xml:space="preserve"> – в этом файде содержатся регулярные выражения для интернет ресурсов.</w:t>
      </w:r>
    </w:p>
    <w:p w:rsidR="00FA2F7E" w:rsidRPr="00D94A95" w:rsidRDefault="00FA2F7E" w:rsidP="008C6362">
      <w:pPr>
        <w:keepNext/>
        <w:spacing w:line="360" w:lineRule="auto"/>
        <w:ind w:firstLine="709"/>
        <w:jc w:val="both"/>
        <w:rPr>
          <w:noProof/>
          <w:color w:val="000000"/>
          <w:sz w:val="28"/>
        </w:rPr>
      </w:pPr>
    </w:p>
    <w:p w:rsidR="00FE6DB5" w:rsidRPr="00D94A95" w:rsidRDefault="0021375D" w:rsidP="008C6362">
      <w:pPr>
        <w:keepNext/>
        <w:spacing w:line="360" w:lineRule="auto"/>
        <w:ind w:firstLine="709"/>
        <w:jc w:val="both"/>
        <w:rPr>
          <w:noProof/>
          <w:color w:val="000000"/>
          <w:sz w:val="28"/>
        </w:rPr>
      </w:pPr>
      <w:r w:rsidRPr="00D94A95">
        <w:rPr>
          <w:noProof/>
          <w:color w:val="000000"/>
          <w:sz w:val="28"/>
        </w:rPr>
        <w:t>П</w:t>
      </w:r>
      <w:r w:rsidR="002826C4" w:rsidRPr="00D94A95">
        <w:rPr>
          <w:noProof/>
          <w:color w:val="000000"/>
          <w:sz w:val="28"/>
        </w:rPr>
        <w:t xml:space="preserve">ропуск </w:t>
      </w:r>
      <w:r w:rsidRPr="00D94A95">
        <w:rPr>
          <w:noProof/>
          <w:color w:val="000000"/>
          <w:sz w:val="28"/>
        </w:rPr>
        <w:t>(allow) или запрет (deny) для указанных</w:t>
      </w:r>
      <w:r w:rsidR="002826C4" w:rsidRPr="00D94A95">
        <w:rPr>
          <w:noProof/>
          <w:color w:val="000000"/>
          <w:sz w:val="28"/>
        </w:rPr>
        <w:t xml:space="preserve"> </w:t>
      </w:r>
      <w:r w:rsidRPr="00D94A95">
        <w:rPr>
          <w:noProof/>
          <w:color w:val="000000"/>
          <w:sz w:val="28"/>
        </w:rPr>
        <w:t>портов. Порядок http_acces важен, идет сверху вниз:</w:t>
      </w:r>
    </w:p>
    <w:p w:rsidR="00FA2F7E" w:rsidRPr="00D94A95" w:rsidRDefault="00FA2F7E" w:rsidP="008C6362">
      <w:pPr>
        <w:keepNext/>
        <w:spacing w:line="360" w:lineRule="auto"/>
        <w:ind w:firstLine="709"/>
        <w:jc w:val="both"/>
        <w:rPr>
          <w:noProof/>
          <w:color w:val="000000"/>
          <w:sz w:val="28"/>
        </w:rPr>
      </w:pP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http_access allow manager localhost</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http_access allow localnet</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http_access deny manager</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http_access allow purge localhost</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http_access deny purge</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http_access deny</w:t>
      </w:r>
      <w:r w:rsidR="00FA2F7E" w:rsidRPr="00FB12F0">
        <w:rPr>
          <w:noProof/>
          <w:color w:val="000000"/>
          <w:sz w:val="28"/>
          <w:lang w:val="en-US"/>
        </w:rPr>
        <w:t>!</w:t>
      </w:r>
      <w:r w:rsidRPr="00FB12F0">
        <w:rPr>
          <w:noProof/>
          <w:color w:val="000000"/>
          <w:sz w:val="28"/>
          <w:lang w:val="en-US"/>
        </w:rPr>
        <w:t>Safe_ports</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http_access deny CONNECT</w:t>
      </w:r>
      <w:r w:rsidR="00FA2F7E" w:rsidRPr="00FB12F0">
        <w:rPr>
          <w:noProof/>
          <w:color w:val="000000"/>
          <w:sz w:val="28"/>
          <w:lang w:val="en-US"/>
        </w:rPr>
        <w:t>!</w:t>
      </w:r>
      <w:r w:rsidRPr="00FB12F0">
        <w:rPr>
          <w:noProof/>
          <w:color w:val="000000"/>
          <w:sz w:val="28"/>
          <w:lang w:val="en-US"/>
        </w:rPr>
        <w:t>SSL_ports</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http_access allow localhost</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http_access deny blockdomen</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http_access deny blockfiles</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http_access deny blockadult</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http_access deny</w:t>
      </w:r>
      <w:r w:rsidR="00FA2F7E" w:rsidRPr="00FB12F0">
        <w:rPr>
          <w:noProof/>
          <w:color w:val="000000"/>
          <w:sz w:val="28"/>
          <w:lang w:val="en-US"/>
        </w:rPr>
        <w:t>!</w:t>
      </w:r>
      <w:r w:rsidRPr="00FB12F0">
        <w:rPr>
          <w:noProof/>
          <w:color w:val="000000"/>
          <w:sz w:val="28"/>
          <w:lang w:val="en-US"/>
        </w:rPr>
        <w:t>work_hours</w:t>
      </w:r>
    </w:p>
    <w:p w:rsidR="00B648A2" w:rsidRPr="00FB12F0" w:rsidRDefault="0021375D" w:rsidP="008C6362">
      <w:pPr>
        <w:keepNext/>
        <w:spacing w:line="360" w:lineRule="auto"/>
        <w:ind w:firstLine="709"/>
        <w:jc w:val="both"/>
        <w:rPr>
          <w:noProof/>
          <w:color w:val="000000"/>
          <w:sz w:val="28"/>
          <w:lang w:val="en-US"/>
        </w:rPr>
      </w:pPr>
      <w:r w:rsidRPr="00D94A95">
        <w:rPr>
          <w:noProof/>
          <w:color w:val="000000"/>
          <w:sz w:val="28"/>
        </w:rPr>
        <w:t>Р</w:t>
      </w:r>
      <w:r w:rsidR="00B97FED" w:rsidRPr="00D94A95">
        <w:rPr>
          <w:noProof/>
          <w:color w:val="000000"/>
          <w:sz w:val="28"/>
        </w:rPr>
        <w:t>азрешение</w:t>
      </w:r>
      <w:r w:rsidRPr="00FB12F0">
        <w:rPr>
          <w:noProof/>
          <w:color w:val="000000"/>
          <w:sz w:val="28"/>
          <w:lang w:val="en-US"/>
        </w:rPr>
        <w:t xml:space="preserve"> acl all </w:t>
      </w:r>
      <w:r w:rsidRPr="00D94A95">
        <w:rPr>
          <w:noProof/>
          <w:color w:val="000000"/>
          <w:sz w:val="28"/>
        </w:rPr>
        <w:t>доступ</w:t>
      </w:r>
      <w:r w:rsidRPr="00FB12F0">
        <w:rPr>
          <w:noProof/>
          <w:color w:val="000000"/>
          <w:sz w:val="28"/>
          <w:lang w:val="en-US"/>
        </w:rPr>
        <w:t>:</w:t>
      </w:r>
    </w:p>
    <w:p w:rsidR="002826C4" w:rsidRPr="00D94A95" w:rsidRDefault="00FE6DB5" w:rsidP="008C6362">
      <w:pPr>
        <w:keepNext/>
        <w:spacing w:line="360" w:lineRule="auto"/>
        <w:ind w:firstLine="709"/>
        <w:jc w:val="both"/>
        <w:rPr>
          <w:noProof/>
          <w:color w:val="000000"/>
          <w:sz w:val="28"/>
        </w:rPr>
      </w:pPr>
      <w:r w:rsidRPr="00D94A95">
        <w:rPr>
          <w:noProof/>
          <w:color w:val="000000"/>
          <w:sz w:val="28"/>
        </w:rPr>
        <w:t>http_access allow all</w:t>
      </w:r>
    </w:p>
    <w:p w:rsidR="00FA2F7E" w:rsidRPr="00D94A95" w:rsidRDefault="00FA2F7E" w:rsidP="008C6362">
      <w:pPr>
        <w:keepNext/>
        <w:spacing w:line="360" w:lineRule="auto"/>
        <w:ind w:firstLine="709"/>
        <w:jc w:val="both"/>
        <w:rPr>
          <w:noProof/>
          <w:color w:val="000000"/>
          <w:sz w:val="28"/>
        </w:rPr>
      </w:pPr>
    </w:p>
    <w:p w:rsidR="008039B9" w:rsidRPr="00D94A95" w:rsidRDefault="008039B9" w:rsidP="008C6362">
      <w:pPr>
        <w:keepNext/>
        <w:spacing w:line="360" w:lineRule="auto"/>
        <w:ind w:firstLine="709"/>
        <w:jc w:val="both"/>
        <w:rPr>
          <w:noProof/>
          <w:color w:val="000000"/>
          <w:sz w:val="28"/>
        </w:rPr>
      </w:pPr>
      <w:r w:rsidRPr="00D94A95">
        <w:rPr>
          <w:noProof/>
          <w:color w:val="000000"/>
          <w:sz w:val="28"/>
        </w:rPr>
        <w:t>Разрешение или запрет доступа к ICP порту, основанное на заявленных списках доступа</w:t>
      </w:r>
      <w:r w:rsidR="005960CB" w:rsidRPr="00D94A95">
        <w:rPr>
          <w:noProof/>
          <w:color w:val="000000"/>
          <w:sz w:val="28"/>
        </w:rPr>
        <w:t>:</w:t>
      </w:r>
    </w:p>
    <w:p w:rsidR="00FA2F7E" w:rsidRPr="00D94A95" w:rsidRDefault="00FA2F7E" w:rsidP="008C6362">
      <w:pPr>
        <w:keepNext/>
        <w:spacing w:line="360" w:lineRule="auto"/>
        <w:ind w:firstLine="709"/>
        <w:jc w:val="both"/>
        <w:rPr>
          <w:noProof/>
          <w:color w:val="000000"/>
          <w:sz w:val="28"/>
        </w:rPr>
      </w:pP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icp_access allow localnet</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icp_access deny all</w:t>
      </w:r>
    </w:p>
    <w:p w:rsidR="00FA2F7E" w:rsidRPr="00FB12F0" w:rsidRDefault="00FA2F7E" w:rsidP="008C6362">
      <w:pPr>
        <w:keepNext/>
        <w:spacing w:line="360" w:lineRule="auto"/>
        <w:ind w:firstLine="709"/>
        <w:jc w:val="both"/>
        <w:rPr>
          <w:noProof/>
          <w:color w:val="000000"/>
          <w:sz w:val="28"/>
          <w:lang w:val="en-US"/>
        </w:rPr>
      </w:pPr>
    </w:p>
    <w:p w:rsidR="005960CB" w:rsidRPr="00D94A95" w:rsidRDefault="005960CB" w:rsidP="008C6362">
      <w:pPr>
        <w:keepNext/>
        <w:spacing w:line="360" w:lineRule="auto"/>
        <w:ind w:firstLine="709"/>
        <w:jc w:val="both"/>
        <w:rPr>
          <w:noProof/>
          <w:color w:val="000000"/>
          <w:sz w:val="28"/>
        </w:rPr>
      </w:pPr>
      <w:r w:rsidRPr="00D94A95">
        <w:rPr>
          <w:noProof/>
          <w:color w:val="000000"/>
          <w:sz w:val="28"/>
        </w:rPr>
        <w:t>Адреса сокетов, на которых Squid будет ожидать запросы HTTP клиентов:</w:t>
      </w:r>
    </w:p>
    <w:p w:rsidR="00FA2F7E" w:rsidRPr="00D94A95" w:rsidRDefault="00FA2F7E" w:rsidP="008C6362">
      <w:pPr>
        <w:keepNext/>
        <w:spacing w:line="360" w:lineRule="auto"/>
        <w:ind w:firstLine="709"/>
        <w:jc w:val="both"/>
        <w:rPr>
          <w:noProof/>
          <w:color w:val="000000"/>
          <w:sz w:val="28"/>
        </w:rPr>
      </w:pPr>
    </w:p>
    <w:p w:rsidR="00FE6DB5" w:rsidRPr="00D94A95" w:rsidRDefault="00FE6DB5" w:rsidP="008C6362">
      <w:pPr>
        <w:keepNext/>
        <w:spacing w:line="360" w:lineRule="auto"/>
        <w:ind w:firstLine="709"/>
        <w:jc w:val="both"/>
        <w:rPr>
          <w:noProof/>
          <w:color w:val="000000"/>
          <w:sz w:val="28"/>
        </w:rPr>
      </w:pPr>
      <w:r w:rsidRPr="00D94A95">
        <w:rPr>
          <w:noProof/>
          <w:color w:val="000000"/>
          <w:sz w:val="28"/>
        </w:rPr>
        <w:t>http_port 192.168.70.131:3128</w:t>
      </w:r>
    </w:p>
    <w:p w:rsidR="00FA2F7E" w:rsidRPr="00D94A95" w:rsidRDefault="00FA2F7E" w:rsidP="008C6362">
      <w:pPr>
        <w:keepNext/>
        <w:spacing w:line="360" w:lineRule="auto"/>
        <w:ind w:firstLine="709"/>
        <w:jc w:val="both"/>
        <w:rPr>
          <w:noProof/>
          <w:color w:val="000000"/>
          <w:sz w:val="28"/>
        </w:rPr>
      </w:pPr>
    </w:p>
    <w:p w:rsidR="0029148C" w:rsidRPr="00D94A95" w:rsidRDefault="0029148C" w:rsidP="008C6362">
      <w:pPr>
        <w:keepNext/>
        <w:spacing w:line="360" w:lineRule="auto"/>
        <w:ind w:firstLine="709"/>
        <w:jc w:val="both"/>
        <w:rPr>
          <w:noProof/>
          <w:color w:val="000000"/>
          <w:sz w:val="28"/>
        </w:rPr>
      </w:pPr>
      <w:r w:rsidRPr="00D94A95">
        <w:rPr>
          <w:noProof/>
          <w:color w:val="000000"/>
          <w:sz w:val="28"/>
        </w:rPr>
        <w:t>В этих файлах размещаются журналы запросов клиентов. На каждый HTTP и ICP запрос отводится одна строка</w:t>
      </w:r>
      <w:r w:rsidR="005960CB" w:rsidRPr="00D94A95">
        <w:rPr>
          <w:noProof/>
          <w:color w:val="000000"/>
          <w:sz w:val="28"/>
        </w:rPr>
        <w:t>:</w:t>
      </w:r>
    </w:p>
    <w:p w:rsidR="00FA2F7E" w:rsidRPr="00D94A95" w:rsidRDefault="00FA2F7E" w:rsidP="008C6362">
      <w:pPr>
        <w:keepNext/>
        <w:spacing w:line="360" w:lineRule="auto"/>
        <w:ind w:firstLine="709"/>
        <w:jc w:val="both"/>
        <w:rPr>
          <w:noProof/>
          <w:color w:val="000000"/>
          <w:sz w:val="28"/>
        </w:rPr>
      </w:pPr>
    </w:p>
    <w:p w:rsidR="00B648A2" w:rsidRPr="00FB12F0" w:rsidRDefault="00B648A2" w:rsidP="008C6362">
      <w:pPr>
        <w:keepNext/>
        <w:spacing w:line="360" w:lineRule="auto"/>
        <w:ind w:firstLine="709"/>
        <w:jc w:val="both"/>
        <w:rPr>
          <w:noProof/>
          <w:color w:val="000000"/>
          <w:sz w:val="28"/>
          <w:lang w:val="en-US"/>
        </w:rPr>
      </w:pPr>
      <w:r w:rsidRPr="00FB12F0">
        <w:rPr>
          <w:noProof/>
          <w:color w:val="000000"/>
          <w:sz w:val="28"/>
          <w:lang w:val="en-US"/>
        </w:rPr>
        <w:t>access_log /var/log/squid/access.log squid</w:t>
      </w:r>
    </w:p>
    <w:p w:rsidR="00FA2F7E" w:rsidRPr="00FB12F0" w:rsidRDefault="00FA2F7E" w:rsidP="008C6362">
      <w:pPr>
        <w:keepNext/>
        <w:spacing w:line="360" w:lineRule="auto"/>
        <w:ind w:firstLine="709"/>
        <w:jc w:val="both"/>
        <w:rPr>
          <w:noProof/>
          <w:color w:val="000000"/>
          <w:sz w:val="28"/>
          <w:lang w:val="en-US"/>
        </w:rPr>
      </w:pPr>
    </w:p>
    <w:p w:rsidR="00B648A2" w:rsidRPr="00D94A95" w:rsidRDefault="00B648A2" w:rsidP="008C6362">
      <w:pPr>
        <w:keepNext/>
        <w:spacing w:line="360" w:lineRule="auto"/>
        <w:ind w:firstLine="709"/>
        <w:jc w:val="both"/>
        <w:rPr>
          <w:noProof/>
          <w:color w:val="000000"/>
          <w:sz w:val="28"/>
        </w:rPr>
      </w:pPr>
      <w:r w:rsidRPr="00D94A95">
        <w:rPr>
          <w:noProof/>
          <w:color w:val="000000"/>
          <w:sz w:val="28"/>
        </w:rPr>
        <w:t>Этот тэг определяет имя хоста(hostname), которое будет отображатся в сообщениях об ошибках, и т.д.</w:t>
      </w:r>
      <w:r w:rsidR="00B97FED" w:rsidRPr="00D94A95">
        <w:rPr>
          <w:noProof/>
          <w:color w:val="000000"/>
          <w:sz w:val="28"/>
        </w:rPr>
        <w:t xml:space="preserve"> в данном случае используется имя mysquid</w:t>
      </w:r>
      <w:r w:rsidR="005960CB" w:rsidRPr="00D94A95">
        <w:rPr>
          <w:noProof/>
          <w:color w:val="000000"/>
          <w:sz w:val="28"/>
        </w:rPr>
        <w:t>:</w:t>
      </w:r>
    </w:p>
    <w:p w:rsidR="00FA2F7E" w:rsidRPr="00D94A95" w:rsidRDefault="00FA2F7E" w:rsidP="008C6362">
      <w:pPr>
        <w:keepNext/>
        <w:spacing w:line="360" w:lineRule="auto"/>
        <w:ind w:firstLine="709"/>
        <w:jc w:val="both"/>
        <w:rPr>
          <w:noProof/>
          <w:color w:val="000000"/>
          <w:sz w:val="28"/>
        </w:rPr>
      </w:pPr>
    </w:p>
    <w:p w:rsidR="002826C4"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visible_hostname mysquid</w:t>
      </w:r>
    </w:p>
    <w:p w:rsidR="00FA2F7E" w:rsidRPr="00FB12F0" w:rsidRDefault="00FA2F7E" w:rsidP="008C6362">
      <w:pPr>
        <w:keepNext/>
        <w:spacing w:line="360" w:lineRule="auto"/>
        <w:ind w:firstLine="709"/>
        <w:jc w:val="both"/>
        <w:rPr>
          <w:noProof/>
          <w:color w:val="000000"/>
          <w:sz w:val="28"/>
          <w:lang w:val="en-US"/>
        </w:rPr>
      </w:pPr>
    </w:p>
    <w:p w:rsidR="00B648A2" w:rsidRPr="00FB12F0" w:rsidRDefault="00B648A2" w:rsidP="008C6362">
      <w:pPr>
        <w:keepNext/>
        <w:spacing w:line="360" w:lineRule="auto"/>
        <w:ind w:firstLine="709"/>
        <w:jc w:val="both"/>
        <w:rPr>
          <w:noProof/>
          <w:color w:val="000000"/>
          <w:sz w:val="28"/>
          <w:lang w:val="en-US"/>
        </w:rPr>
      </w:pPr>
      <w:r w:rsidRPr="00D94A95">
        <w:rPr>
          <w:noProof/>
          <w:color w:val="000000"/>
          <w:sz w:val="28"/>
        </w:rPr>
        <w:t>Директория</w:t>
      </w:r>
      <w:r w:rsidRPr="00FB12F0">
        <w:rPr>
          <w:noProof/>
          <w:color w:val="000000"/>
          <w:sz w:val="28"/>
          <w:lang w:val="en-US"/>
        </w:rPr>
        <w:t xml:space="preserve"> </w:t>
      </w:r>
      <w:r w:rsidRPr="00D94A95">
        <w:rPr>
          <w:noProof/>
          <w:color w:val="000000"/>
          <w:sz w:val="28"/>
        </w:rPr>
        <w:t>ошибок</w:t>
      </w:r>
      <w:r w:rsidR="0021375D" w:rsidRPr="00FB12F0">
        <w:rPr>
          <w:noProof/>
          <w:color w:val="000000"/>
          <w:sz w:val="28"/>
          <w:lang w:val="en-US"/>
        </w:rPr>
        <w:t>:</w:t>
      </w:r>
    </w:p>
    <w:p w:rsidR="002826C4" w:rsidRPr="00FB12F0" w:rsidRDefault="00FB12F0" w:rsidP="008C6362">
      <w:pPr>
        <w:keepNext/>
        <w:spacing w:line="360" w:lineRule="auto"/>
        <w:ind w:firstLine="709"/>
        <w:jc w:val="both"/>
        <w:rPr>
          <w:noProof/>
          <w:color w:val="000000"/>
          <w:sz w:val="28"/>
          <w:lang w:val="en-US"/>
        </w:rPr>
      </w:pPr>
      <w:r>
        <w:rPr>
          <w:noProof/>
          <w:color w:val="000000"/>
          <w:sz w:val="28"/>
          <w:lang w:val="en-US"/>
        </w:rPr>
        <w:br w:type="page"/>
      </w:r>
      <w:r w:rsidR="00FE6DB5" w:rsidRPr="00FB12F0">
        <w:rPr>
          <w:noProof/>
          <w:color w:val="000000"/>
          <w:sz w:val="28"/>
          <w:lang w:val="en-US"/>
        </w:rPr>
        <w:t>error_directory /usr/share/squid/errors/ru</w:t>
      </w:r>
    </w:p>
    <w:p w:rsidR="00FA2F7E" w:rsidRPr="00FB12F0" w:rsidRDefault="00FA2F7E" w:rsidP="008C6362">
      <w:pPr>
        <w:keepNext/>
        <w:spacing w:line="360" w:lineRule="auto"/>
        <w:ind w:firstLine="709"/>
        <w:jc w:val="both"/>
        <w:rPr>
          <w:noProof/>
          <w:color w:val="000000"/>
          <w:sz w:val="28"/>
          <w:lang w:val="en-US"/>
        </w:rPr>
      </w:pPr>
    </w:p>
    <w:p w:rsidR="00B648A2" w:rsidRPr="00D94A95" w:rsidRDefault="00B648A2" w:rsidP="008C6362">
      <w:pPr>
        <w:keepNext/>
        <w:spacing w:line="360" w:lineRule="auto"/>
        <w:ind w:firstLine="709"/>
        <w:jc w:val="both"/>
        <w:rPr>
          <w:noProof/>
          <w:color w:val="000000"/>
          <w:sz w:val="28"/>
        </w:rPr>
      </w:pPr>
      <w:r w:rsidRPr="00D94A95">
        <w:rPr>
          <w:noProof/>
          <w:color w:val="000000"/>
          <w:sz w:val="28"/>
        </w:rPr>
        <w:t>Выводит ошибки для определенных ACL</w:t>
      </w:r>
      <w:r w:rsidR="0021375D" w:rsidRPr="00D94A95">
        <w:rPr>
          <w:noProof/>
          <w:color w:val="000000"/>
          <w:sz w:val="28"/>
        </w:rPr>
        <w:t>:</w:t>
      </w:r>
    </w:p>
    <w:p w:rsidR="00FA2F7E" w:rsidRPr="00D94A95" w:rsidRDefault="00FA2F7E" w:rsidP="008C6362">
      <w:pPr>
        <w:keepNext/>
        <w:spacing w:line="360" w:lineRule="auto"/>
        <w:ind w:firstLine="709"/>
        <w:jc w:val="both"/>
        <w:rPr>
          <w:noProof/>
          <w:color w:val="000000"/>
          <w:sz w:val="28"/>
        </w:rPr>
      </w:pP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deny_info ERR_ACCESS_DENIED_ADULT blockadult</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deny_info ERR_ACCESS_DENIED_WORK_HOURS work_hours</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deny_info ERR_ACCESS_DENIED_BLOCKFILES blockfiles</w:t>
      </w:r>
    </w:p>
    <w:p w:rsidR="00FE6DB5"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deny_info ERR_ACCESS_DENIED_BLOCKDOMEN blockdomen</w:t>
      </w:r>
    </w:p>
    <w:p w:rsidR="00FA2F7E" w:rsidRPr="00FB12F0" w:rsidRDefault="00FA2F7E" w:rsidP="008C6362">
      <w:pPr>
        <w:keepNext/>
        <w:spacing w:line="360" w:lineRule="auto"/>
        <w:ind w:firstLine="709"/>
        <w:jc w:val="both"/>
        <w:rPr>
          <w:noProof/>
          <w:color w:val="000000"/>
          <w:sz w:val="28"/>
          <w:lang w:val="en-US"/>
        </w:rPr>
      </w:pPr>
    </w:p>
    <w:p w:rsidR="00B648A2" w:rsidRPr="00D94A95" w:rsidRDefault="00B648A2" w:rsidP="008C6362">
      <w:pPr>
        <w:keepNext/>
        <w:spacing w:line="360" w:lineRule="auto"/>
        <w:ind w:firstLine="709"/>
        <w:jc w:val="both"/>
        <w:rPr>
          <w:noProof/>
          <w:color w:val="000000"/>
          <w:sz w:val="28"/>
        </w:rPr>
      </w:pPr>
      <w:r w:rsidRPr="00D94A95">
        <w:rPr>
          <w:noProof/>
          <w:color w:val="000000"/>
          <w:sz w:val="28"/>
        </w:rPr>
        <w:t>Расположение локальной базы данных связей IP адрес-имя узла</w:t>
      </w:r>
      <w:r w:rsidR="0021375D" w:rsidRPr="00D94A95">
        <w:rPr>
          <w:noProof/>
          <w:color w:val="000000"/>
          <w:sz w:val="28"/>
        </w:rPr>
        <w:t>:</w:t>
      </w:r>
    </w:p>
    <w:p w:rsidR="00FA2F7E" w:rsidRPr="00D94A95" w:rsidRDefault="00FA2F7E" w:rsidP="008C6362">
      <w:pPr>
        <w:keepNext/>
        <w:spacing w:line="360" w:lineRule="auto"/>
        <w:ind w:firstLine="709"/>
        <w:jc w:val="both"/>
        <w:rPr>
          <w:noProof/>
          <w:color w:val="000000"/>
          <w:sz w:val="28"/>
        </w:rPr>
      </w:pPr>
    </w:p>
    <w:p w:rsidR="002826C4" w:rsidRPr="00FB12F0" w:rsidRDefault="00FE6DB5" w:rsidP="008C6362">
      <w:pPr>
        <w:keepNext/>
        <w:spacing w:line="360" w:lineRule="auto"/>
        <w:ind w:firstLine="709"/>
        <w:jc w:val="both"/>
        <w:rPr>
          <w:noProof/>
          <w:color w:val="000000"/>
          <w:sz w:val="28"/>
          <w:lang w:val="en-US"/>
        </w:rPr>
      </w:pPr>
      <w:r w:rsidRPr="00FB12F0">
        <w:rPr>
          <w:noProof/>
          <w:color w:val="000000"/>
          <w:sz w:val="28"/>
          <w:lang w:val="en-US"/>
        </w:rPr>
        <w:t>hosts_file /etc/hosts</w:t>
      </w:r>
    </w:p>
    <w:p w:rsidR="00FA2F7E" w:rsidRPr="00FB12F0" w:rsidRDefault="00FA2F7E" w:rsidP="008C6362">
      <w:pPr>
        <w:keepNext/>
        <w:spacing w:line="360" w:lineRule="auto"/>
        <w:ind w:firstLine="709"/>
        <w:jc w:val="both"/>
        <w:rPr>
          <w:noProof/>
          <w:color w:val="000000"/>
          <w:sz w:val="28"/>
          <w:lang w:val="en-US"/>
        </w:rPr>
      </w:pPr>
    </w:p>
    <w:p w:rsidR="00B648A2" w:rsidRPr="00D94A95" w:rsidRDefault="00B648A2" w:rsidP="008C6362">
      <w:pPr>
        <w:keepNext/>
        <w:spacing w:line="360" w:lineRule="auto"/>
        <w:ind w:firstLine="709"/>
        <w:jc w:val="both"/>
        <w:rPr>
          <w:noProof/>
          <w:color w:val="000000"/>
          <w:sz w:val="28"/>
        </w:rPr>
      </w:pPr>
      <w:r w:rsidRPr="00D94A95">
        <w:rPr>
          <w:noProof/>
          <w:color w:val="000000"/>
          <w:sz w:val="28"/>
        </w:rPr>
        <w:t>По</w:t>
      </w:r>
      <w:r w:rsidRPr="00FB12F0">
        <w:rPr>
          <w:noProof/>
          <w:color w:val="000000"/>
          <w:sz w:val="28"/>
          <w:lang w:val="en-US"/>
        </w:rPr>
        <w:t xml:space="preserve"> </w:t>
      </w:r>
      <w:r w:rsidRPr="00D94A95">
        <w:rPr>
          <w:noProof/>
          <w:color w:val="000000"/>
          <w:sz w:val="28"/>
        </w:rPr>
        <w:t>умолчанию</w:t>
      </w:r>
      <w:r w:rsidRPr="00FB12F0">
        <w:rPr>
          <w:noProof/>
          <w:color w:val="000000"/>
          <w:sz w:val="28"/>
          <w:lang w:val="en-US"/>
        </w:rPr>
        <w:t xml:space="preserve"> </w:t>
      </w:r>
      <w:r w:rsidRPr="00D94A95">
        <w:rPr>
          <w:noProof/>
          <w:color w:val="000000"/>
          <w:sz w:val="28"/>
        </w:rPr>
        <w:t>Squid оставляет файлы ядра в папке,</w:t>
      </w:r>
      <w:r w:rsidR="0021375D" w:rsidRPr="00D94A95">
        <w:rPr>
          <w:noProof/>
          <w:color w:val="000000"/>
          <w:sz w:val="28"/>
        </w:rPr>
        <w:t xml:space="preserve"> из которой он был запущен:</w:t>
      </w:r>
    </w:p>
    <w:p w:rsidR="00FA2F7E" w:rsidRPr="00D94A95" w:rsidRDefault="00FA2F7E" w:rsidP="008C6362">
      <w:pPr>
        <w:keepNext/>
        <w:spacing w:line="360" w:lineRule="auto"/>
        <w:ind w:firstLine="709"/>
        <w:jc w:val="both"/>
        <w:rPr>
          <w:noProof/>
          <w:color w:val="000000"/>
          <w:sz w:val="28"/>
        </w:rPr>
      </w:pPr>
    </w:p>
    <w:p w:rsidR="00994F6D" w:rsidRPr="00D94A95" w:rsidRDefault="00FE6DB5" w:rsidP="008C6362">
      <w:pPr>
        <w:keepNext/>
        <w:spacing w:line="360" w:lineRule="auto"/>
        <w:ind w:firstLine="709"/>
        <w:jc w:val="both"/>
        <w:rPr>
          <w:noProof/>
          <w:color w:val="000000"/>
          <w:sz w:val="28"/>
        </w:rPr>
      </w:pPr>
      <w:r w:rsidRPr="00D94A95">
        <w:rPr>
          <w:noProof/>
          <w:color w:val="000000"/>
          <w:sz w:val="28"/>
        </w:rPr>
        <w:t>coredump_dir /var/spool/squid</w:t>
      </w:r>
    </w:p>
    <w:p w:rsidR="00CE0ECE" w:rsidRPr="00D94A95" w:rsidRDefault="00CE0ECE" w:rsidP="008C6362">
      <w:pPr>
        <w:keepNext/>
        <w:spacing w:line="360" w:lineRule="auto"/>
        <w:ind w:firstLine="709"/>
        <w:jc w:val="both"/>
        <w:rPr>
          <w:noProof/>
          <w:color w:val="000000"/>
          <w:sz w:val="28"/>
        </w:rPr>
      </w:pPr>
    </w:p>
    <w:p w:rsidR="000C3DCC" w:rsidRPr="00D94A95" w:rsidRDefault="000C3DCC" w:rsidP="008C6362">
      <w:pPr>
        <w:keepNext/>
        <w:spacing w:line="360" w:lineRule="auto"/>
        <w:ind w:firstLine="709"/>
        <w:jc w:val="both"/>
        <w:rPr>
          <w:noProof/>
          <w:color w:val="000000"/>
          <w:sz w:val="28"/>
        </w:rPr>
      </w:pPr>
      <w:r w:rsidRPr="00D94A95">
        <w:rPr>
          <w:noProof/>
          <w:color w:val="000000"/>
          <w:sz w:val="28"/>
        </w:rPr>
        <w:t xml:space="preserve">Формат </w:t>
      </w:r>
      <w:r w:rsidR="00CF66E2" w:rsidRPr="00D94A95">
        <w:rPr>
          <w:noProof/>
          <w:color w:val="000000"/>
          <w:sz w:val="28"/>
        </w:rPr>
        <w:t>Squid</w:t>
      </w:r>
      <w:r w:rsidRPr="00D94A95">
        <w:rPr>
          <w:noProof/>
          <w:color w:val="000000"/>
          <w:sz w:val="28"/>
        </w:rPr>
        <w:t>.conf стандартен для Unix, каждая запись состоит из строк вида:</w:t>
      </w:r>
      <w:r w:rsidR="00FA2F7E" w:rsidRPr="00D94A95">
        <w:rPr>
          <w:noProof/>
          <w:color w:val="000000"/>
          <w:sz w:val="28"/>
        </w:rPr>
        <w:t xml:space="preserve"> </w:t>
      </w:r>
      <w:r w:rsidRPr="00D94A95">
        <w:rPr>
          <w:noProof/>
          <w:color w:val="000000"/>
          <w:sz w:val="28"/>
        </w:rPr>
        <w:t>параметр значение</w:t>
      </w:r>
      <w:r w:rsidR="005960CB" w:rsidRPr="00D94A95">
        <w:rPr>
          <w:noProof/>
          <w:color w:val="000000"/>
          <w:sz w:val="28"/>
        </w:rPr>
        <w:t>.</w:t>
      </w:r>
    </w:p>
    <w:p w:rsidR="000C3DCC" w:rsidRPr="00D94A95" w:rsidRDefault="000C3DCC" w:rsidP="008C6362">
      <w:pPr>
        <w:keepNext/>
        <w:spacing w:line="360" w:lineRule="auto"/>
        <w:ind w:firstLine="709"/>
        <w:jc w:val="both"/>
        <w:rPr>
          <w:noProof/>
          <w:color w:val="000000"/>
          <w:sz w:val="28"/>
        </w:rPr>
      </w:pPr>
      <w:r w:rsidRPr="00D94A95">
        <w:rPr>
          <w:noProof/>
          <w:color w:val="000000"/>
          <w:sz w:val="28"/>
        </w:rPr>
        <w:t>Возможно использование переменных. Cтроки начинающиеся со знака решетки (#) являются комментариями. Для удобства настройки, все параметры разбиты по секциям. Такое разбиение чисто условно и можно прописывать свои параметры в любое место файла, лишь бы было понятно. Возможно подключение внешнего файла с настройками при помощи include. Единственное о чем следует помнить – установки применяются в порядке очередности. После установки в /usr/share/doc/</w:t>
      </w:r>
      <w:r w:rsidR="00CF66E2" w:rsidRPr="00D94A95">
        <w:rPr>
          <w:noProof/>
          <w:color w:val="000000"/>
          <w:sz w:val="28"/>
        </w:rPr>
        <w:t>Squid</w:t>
      </w:r>
      <w:r w:rsidRPr="00D94A95">
        <w:rPr>
          <w:noProof/>
          <w:color w:val="000000"/>
          <w:sz w:val="28"/>
        </w:rPr>
        <w:t xml:space="preserve"> можно найти документацию и примеры конфигурационных файлов.</w:t>
      </w:r>
    </w:p>
    <w:p w:rsidR="00423DBC" w:rsidRPr="00D94A95" w:rsidRDefault="00FA2F7E" w:rsidP="008C6362">
      <w:pPr>
        <w:keepNext/>
        <w:spacing w:line="360" w:lineRule="auto"/>
        <w:ind w:firstLine="709"/>
        <w:jc w:val="both"/>
        <w:rPr>
          <w:noProof/>
          <w:color w:val="000000"/>
          <w:sz w:val="28"/>
        </w:rPr>
      </w:pPr>
      <w:bookmarkStart w:id="53" w:name="_Toc255147242"/>
      <w:r w:rsidRPr="00D94A95">
        <w:rPr>
          <w:noProof/>
          <w:color w:val="000000"/>
          <w:sz w:val="28"/>
        </w:rPr>
        <w:br w:type="page"/>
        <w:t xml:space="preserve">2.3 </w:t>
      </w:r>
      <w:r w:rsidR="00423DBC" w:rsidRPr="00D94A95">
        <w:rPr>
          <w:noProof/>
          <w:color w:val="000000"/>
          <w:sz w:val="28"/>
        </w:rPr>
        <w:t>Запуск прокси-сервера Squid</w:t>
      </w:r>
      <w:bookmarkEnd w:id="53"/>
    </w:p>
    <w:p w:rsidR="00FA2F7E" w:rsidRPr="00D94A95" w:rsidRDefault="00FA2F7E" w:rsidP="008C6362">
      <w:pPr>
        <w:keepNext/>
        <w:spacing w:line="360" w:lineRule="auto"/>
        <w:ind w:firstLine="709"/>
        <w:jc w:val="both"/>
        <w:rPr>
          <w:noProof/>
          <w:color w:val="000000"/>
          <w:sz w:val="28"/>
        </w:rPr>
      </w:pPr>
    </w:p>
    <w:p w:rsidR="000C3DCC" w:rsidRPr="00D94A95" w:rsidRDefault="00423DBC" w:rsidP="008C6362">
      <w:pPr>
        <w:keepNext/>
        <w:spacing w:line="360" w:lineRule="auto"/>
        <w:ind w:firstLine="709"/>
        <w:jc w:val="both"/>
        <w:rPr>
          <w:noProof/>
          <w:color w:val="000000"/>
          <w:sz w:val="28"/>
        </w:rPr>
      </w:pPr>
      <w:r w:rsidRPr="00D94A95">
        <w:rPr>
          <w:noProof/>
          <w:color w:val="000000"/>
          <w:sz w:val="28"/>
        </w:rPr>
        <w:t>Для запуска прокси-сервера Squid используется команда</w:t>
      </w:r>
      <w:r w:rsidR="00B97FED" w:rsidRPr="00D94A95">
        <w:rPr>
          <w:noProof/>
          <w:color w:val="000000"/>
          <w:sz w:val="28"/>
        </w:rPr>
        <w:t xml:space="preserve"> (Рис. 5)</w:t>
      </w:r>
      <w:r w:rsidRPr="00D94A95">
        <w:rPr>
          <w:noProof/>
          <w:color w:val="000000"/>
          <w:sz w:val="28"/>
        </w:rPr>
        <w:t xml:space="preserve">: </w:t>
      </w:r>
    </w:p>
    <w:p w:rsidR="00FA2F7E" w:rsidRPr="00D94A95" w:rsidRDefault="00FA2F7E" w:rsidP="008C6362">
      <w:pPr>
        <w:keepNext/>
        <w:spacing w:line="360" w:lineRule="auto"/>
        <w:ind w:firstLine="709"/>
        <w:jc w:val="both"/>
        <w:rPr>
          <w:noProof/>
          <w:color w:val="000000"/>
          <w:sz w:val="28"/>
        </w:rPr>
      </w:pPr>
    </w:p>
    <w:p w:rsidR="000C3DCC" w:rsidRPr="00FB12F0" w:rsidRDefault="00D86709" w:rsidP="008C6362">
      <w:pPr>
        <w:keepNext/>
        <w:spacing w:line="360" w:lineRule="auto"/>
        <w:ind w:firstLine="709"/>
        <w:jc w:val="both"/>
        <w:rPr>
          <w:noProof/>
          <w:color w:val="000000"/>
          <w:sz w:val="28"/>
          <w:lang w:val="en-US"/>
        </w:rPr>
      </w:pPr>
      <w:r>
        <w:rPr>
          <w:noProof/>
        </w:rPr>
        <w:pict>
          <v:shape id="Рисунок 3" o:spid="_x0000_s1027" type="#_x0000_t75" style="position:absolute;left:0;text-align:left;margin-left:34.85pt;margin-top:19.25pt;width:293.35pt;height:161.95pt;z-index:251656704;visibility:visible" wrapcoords="-39 0 -39 21545 21600 21545 21600 0 -39 0">
            <v:imagedata r:id="rId9" o:title=""/>
            <o:lock v:ext="edit" aspectratio="f"/>
          </v:shape>
        </w:pict>
      </w:r>
      <w:r w:rsidR="000C3DCC" w:rsidRPr="00FB12F0">
        <w:rPr>
          <w:noProof/>
          <w:color w:val="000000"/>
          <w:sz w:val="28"/>
          <w:lang w:val="en-US"/>
        </w:rPr>
        <w:t>$ sudo /etc/init.d/</w:t>
      </w:r>
      <w:r w:rsidR="00CF66E2" w:rsidRPr="00FB12F0">
        <w:rPr>
          <w:noProof/>
          <w:color w:val="000000"/>
          <w:sz w:val="28"/>
          <w:lang w:val="en-US"/>
        </w:rPr>
        <w:t>Squid</w:t>
      </w:r>
      <w:r w:rsidR="000C3DCC" w:rsidRPr="00FB12F0">
        <w:rPr>
          <w:noProof/>
          <w:color w:val="000000"/>
          <w:sz w:val="28"/>
          <w:lang w:val="en-US"/>
        </w:rPr>
        <w:t xml:space="preserve"> start</w:t>
      </w:r>
    </w:p>
    <w:p w:rsidR="00273878" w:rsidRPr="00FB12F0" w:rsidRDefault="00273878" w:rsidP="008C6362">
      <w:pPr>
        <w:keepNext/>
        <w:spacing w:line="360" w:lineRule="auto"/>
        <w:ind w:firstLine="709"/>
        <w:jc w:val="both"/>
        <w:rPr>
          <w:noProof/>
          <w:color w:val="000000"/>
          <w:sz w:val="28"/>
          <w:lang w:val="en-US"/>
        </w:rPr>
      </w:pPr>
    </w:p>
    <w:p w:rsidR="00273878" w:rsidRPr="00FB12F0" w:rsidRDefault="00273878" w:rsidP="008C6362">
      <w:pPr>
        <w:keepNext/>
        <w:spacing w:line="360" w:lineRule="auto"/>
        <w:ind w:firstLine="709"/>
        <w:jc w:val="both"/>
        <w:rPr>
          <w:noProof/>
          <w:color w:val="000000"/>
          <w:sz w:val="28"/>
          <w:lang w:val="en-US"/>
        </w:rPr>
      </w:pPr>
    </w:p>
    <w:p w:rsidR="00273878" w:rsidRPr="00FB12F0" w:rsidRDefault="00273878" w:rsidP="008C6362">
      <w:pPr>
        <w:keepNext/>
        <w:spacing w:line="360" w:lineRule="auto"/>
        <w:ind w:firstLine="709"/>
        <w:jc w:val="both"/>
        <w:rPr>
          <w:noProof/>
          <w:color w:val="000000"/>
          <w:sz w:val="28"/>
          <w:lang w:val="en-US"/>
        </w:rPr>
      </w:pPr>
    </w:p>
    <w:p w:rsidR="00A26C81" w:rsidRPr="00FB12F0" w:rsidRDefault="00A26C81" w:rsidP="008C6362">
      <w:pPr>
        <w:keepNext/>
        <w:spacing w:line="360" w:lineRule="auto"/>
        <w:ind w:firstLine="709"/>
        <w:jc w:val="both"/>
        <w:rPr>
          <w:noProof/>
          <w:color w:val="000000"/>
          <w:sz w:val="28"/>
          <w:lang w:val="en-US"/>
        </w:rPr>
      </w:pPr>
    </w:p>
    <w:p w:rsidR="003F6BC8" w:rsidRPr="00FB12F0" w:rsidRDefault="003F6BC8" w:rsidP="008C6362">
      <w:pPr>
        <w:keepNext/>
        <w:spacing w:line="360" w:lineRule="auto"/>
        <w:ind w:firstLine="709"/>
        <w:jc w:val="both"/>
        <w:rPr>
          <w:noProof/>
          <w:color w:val="000000"/>
          <w:sz w:val="28"/>
          <w:lang w:val="en-US"/>
        </w:rPr>
      </w:pPr>
    </w:p>
    <w:p w:rsidR="00E3071F" w:rsidRPr="00FB12F0" w:rsidRDefault="00E3071F" w:rsidP="008C6362">
      <w:pPr>
        <w:keepNext/>
        <w:spacing w:line="360" w:lineRule="auto"/>
        <w:ind w:firstLine="709"/>
        <w:jc w:val="both"/>
        <w:rPr>
          <w:noProof/>
          <w:color w:val="000000"/>
          <w:sz w:val="28"/>
          <w:lang w:val="en-US"/>
        </w:rPr>
      </w:pPr>
    </w:p>
    <w:p w:rsidR="00E3071F" w:rsidRPr="00FB12F0" w:rsidRDefault="00E3071F" w:rsidP="008C6362">
      <w:pPr>
        <w:keepNext/>
        <w:spacing w:line="360" w:lineRule="auto"/>
        <w:ind w:firstLine="709"/>
        <w:jc w:val="both"/>
        <w:rPr>
          <w:noProof/>
          <w:color w:val="000000"/>
          <w:sz w:val="28"/>
          <w:lang w:val="en-US"/>
        </w:rPr>
      </w:pPr>
    </w:p>
    <w:p w:rsidR="00273878" w:rsidRPr="00D94A95" w:rsidRDefault="00865845" w:rsidP="008C6362">
      <w:pPr>
        <w:keepNext/>
        <w:spacing w:line="360" w:lineRule="auto"/>
        <w:ind w:firstLine="709"/>
        <w:jc w:val="both"/>
        <w:rPr>
          <w:noProof/>
          <w:color w:val="000000"/>
          <w:sz w:val="28"/>
        </w:rPr>
      </w:pPr>
      <w:r w:rsidRPr="00D94A95">
        <w:rPr>
          <w:noProof/>
          <w:color w:val="000000"/>
          <w:sz w:val="28"/>
        </w:rPr>
        <w:t>Рис. 5. Запуск Squid.</w:t>
      </w:r>
    </w:p>
    <w:p w:rsidR="009D4FD4" w:rsidRPr="00D94A95" w:rsidRDefault="009D4FD4" w:rsidP="008C6362">
      <w:pPr>
        <w:keepNext/>
        <w:spacing w:line="360" w:lineRule="auto"/>
        <w:ind w:firstLine="709"/>
        <w:jc w:val="both"/>
        <w:rPr>
          <w:noProof/>
          <w:color w:val="000000"/>
          <w:sz w:val="28"/>
        </w:rPr>
      </w:pPr>
    </w:p>
    <w:p w:rsidR="00A26C81" w:rsidRPr="00D94A95" w:rsidRDefault="00B97FED" w:rsidP="008C6362">
      <w:pPr>
        <w:keepNext/>
        <w:spacing w:line="360" w:lineRule="auto"/>
        <w:ind w:firstLine="709"/>
        <w:jc w:val="both"/>
        <w:rPr>
          <w:noProof/>
          <w:color w:val="000000"/>
          <w:sz w:val="28"/>
        </w:rPr>
      </w:pPr>
      <w:r w:rsidRPr="00D94A95">
        <w:rPr>
          <w:noProof/>
          <w:color w:val="000000"/>
          <w:sz w:val="28"/>
        </w:rPr>
        <w:t xml:space="preserve">Так же нужно настроить </w:t>
      </w:r>
      <w:r w:rsidR="00B51FD6" w:rsidRPr="00D94A95">
        <w:rPr>
          <w:noProof/>
          <w:color w:val="000000"/>
          <w:sz w:val="28"/>
        </w:rPr>
        <w:t>клиентские</w:t>
      </w:r>
      <w:r w:rsidRPr="00D94A95">
        <w:rPr>
          <w:noProof/>
          <w:color w:val="000000"/>
          <w:sz w:val="28"/>
        </w:rPr>
        <w:t xml:space="preserve"> машин</w:t>
      </w:r>
      <w:r w:rsidR="00B51FD6" w:rsidRPr="00D94A95">
        <w:rPr>
          <w:noProof/>
          <w:color w:val="000000"/>
          <w:sz w:val="28"/>
        </w:rPr>
        <w:t>ы для доступа в интернет через прокси-сервер Squid (Рис. 6).</w:t>
      </w:r>
    </w:p>
    <w:p w:rsidR="00A26C81" w:rsidRPr="00D94A95" w:rsidRDefault="00D86709" w:rsidP="008C6362">
      <w:pPr>
        <w:keepNext/>
        <w:spacing w:line="360" w:lineRule="auto"/>
        <w:ind w:firstLine="709"/>
        <w:jc w:val="both"/>
        <w:rPr>
          <w:noProof/>
          <w:color w:val="000000"/>
          <w:sz w:val="28"/>
        </w:rPr>
      </w:pPr>
      <w:r>
        <w:rPr>
          <w:noProof/>
        </w:rPr>
        <w:pict>
          <v:shape id="_x0000_s1028" type="#_x0000_t75" style="position:absolute;left:0;text-align:left;margin-left:12pt;margin-top:11.65pt;width:304.95pt;height:147.55pt;z-index:251657728">
            <v:imagedata r:id="rId10" o:title=""/>
            <o:lock v:ext="edit" aspectratio="f"/>
          </v:shape>
        </w:pict>
      </w:r>
    </w:p>
    <w:p w:rsidR="00A26C81" w:rsidRPr="00D94A95" w:rsidRDefault="00A26C81" w:rsidP="008C6362">
      <w:pPr>
        <w:keepNext/>
        <w:spacing w:line="360" w:lineRule="auto"/>
        <w:ind w:firstLine="709"/>
        <w:jc w:val="both"/>
        <w:rPr>
          <w:noProof/>
          <w:color w:val="000000"/>
          <w:sz w:val="28"/>
        </w:rPr>
      </w:pPr>
    </w:p>
    <w:p w:rsidR="00A26C81" w:rsidRPr="00D94A95" w:rsidRDefault="00A26C81" w:rsidP="008C6362">
      <w:pPr>
        <w:keepNext/>
        <w:spacing w:line="360" w:lineRule="auto"/>
        <w:ind w:firstLine="709"/>
        <w:jc w:val="both"/>
        <w:rPr>
          <w:noProof/>
          <w:color w:val="000000"/>
          <w:sz w:val="28"/>
        </w:rPr>
      </w:pPr>
    </w:p>
    <w:p w:rsidR="00A26C81" w:rsidRPr="00D94A95" w:rsidRDefault="00A26C81" w:rsidP="008C6362">
      <w:pPr>
        <w:keepNext/>
        <w:spacing w:line="360" w:lineRule="auto"/>
        <w:ind w:firstLine="709"/>
        <w:jc w:val="both"/>
        <w:rPr>
          <w:noProof/>
          <w:color w:val="000000"/>
          <w:sz w:val="28"/>
        </w:rPr>
      </w:pPr>
    </w:p>
    <w:p w:rsidR="00A26C81" w:rsidRPr="00D94A95" w:rsidRDefault="00A26C81" w:rsidP="008C6362">
      <w:pPr>
        <w:keepNext/>
        <w:spacing w:line="360" w:lineRule="auto"/>
        <w:ind w:firstLine="709"/>
        <w:jc w:val="both"/>
        <w:rPr>
          <w:noProof/>
          <w:color w:val="000000"/>
          <w:sz w:val="28"/>
        </w:rPr>
      </w:pPr>
    </w:p>
    <w:p w:rsidR="00A26C81" w:rsidRPr="00D94A95" w:rsidRDefault="00A26C81" w:rsidP="008C6362">
      <w:pPr>
        <w:keepNext/>
        <w:spacing w:line="360" w:lineRule="auto"/>
        <w:ind w:firstLine="709"/>
        <w:jc w:val="both"/>
        <w:rPr>
          <w:noProof/>
          <w:color w:val="000000"/>
          <w:sz w:val="28"/>
        </w:rPr>
      </w:pPr>
    </w:p>
    <w:p w:rsidR="00A26C81" w:rsidRPr="00D94A95" w:rsidRDefault="00A26C81" w:rsidP="008C6362">
      <w:pPr>
        <w:keepNext/>
        <w:spacing w:line="360" w:lineRule="auto"/>
        <w:ind w:firstLine="709"/>
        <w:jc w:val="both"/>
        <w:rPr>
          <w:noProof/>
          <w:color w:val="000000"/>
          <w:sz w:val="28"/>
        </w:rPr>
      </w:pPr>
    </w:p>
    <w:p w:rsidR="00015105" w:rsidRPr="00D94A95" w:rsidRDefault="00B51FD6" w:rsidP="008C6362">
      <w:pPr>
        <w:keepNext/>
        <w:spacing w:line="360" w:lineRule="auto"/>
        <w:ind w:firstLine="709"/>
        <w:jc w:val="both"/>
        <w:rPr>
          <w:noProof/>
          <w:color w:val="000000"/>
          <w:sz w:val="28"/>
        </w:rPr>
      </w:pPr>
      <w:r w:rsidRPr="00D94A95">
        <w:rPr>
          <w:noProof/>
          <w:color w:val="000000"/>
          <w:sz w:val="28"/>
        </w:rPr>
        <w:t>Рис. 6. Направление всего трафика через прокси-сервер.</w:t>
      </w:r>
    </w:p>
    <w:p w:rsidR="009D4FD4" w:rsidRPr="00D94A95" w:rsidRDefault="009D4FD4" w:rsidP="008C6362">
      <w:pPr>
        <w:keepNext/>
        <w:spacing w:line="360" w:lineRule="auto"/>
        <w:ind w:firstLine="709"/>
        <w:jc w:val="both"/>
        <w:rPr>
          <w:noProof/>
          <w:color w:val="000000"/>
          <w:sz w:val="28"/>
        </w:rPr>
      </w:pPr>
    </w:p>
    <w:p w:rsidR="00FA2F7E" w:rsidRPr="00D94A95" w:rsidRDefault="00015105" w:rsidP="008C6362">
      <w:pPr>
        <w:keepNext/>
        <w:spacing w:line="360" w:lineRule="auto"/>
        <w:ind w:firstLine="709"/>
        <w:jc w:val="both"/>
        <w:rPr>
          <w:noProof/>
          <w:color w:val="000000"/>
          <w:sz w:val="28"/>
        </w:rPr>
      </w:pPr>
      <w:r w:rsidRPr="00D94A95">
        <w:rPr>
          <w:noProof/>
          <w:color w:val="000000"/>
          <w:sz w:val="28"/>
        </w:rPr>
        <w:t>Теперь при попытке доступа к заблокированным ресурсам вместо них будут открываться надписи со сведениями причины блокировки</w:t>
      </w:r>
      <w:r w:rsidR="006D56B9" w:rsidRPr="00D94A95">
        <w:rPr>
          <w:noProof/>
          <w:color w:val="000000"/>
          <w:sz w:val="28"/>
        </w:rPr>
        <w:t>:</w:t>
      </w:r>
    </w:p>
    <w:p w:rsidR="00806B86" w:rsidRPr="00D94A95" w:rsidRDefault="00FA2F7E" w:rsidP="008C6362">
      <w:pPr>
        <w:keepNext/>
        <w:spacing w:line="360" w:lineRule="auto"/>
        <w:ind w:firstLine="709"/>
        <w:jc w:val="both"/>
        <w:rPr>
          <w:noProof/>
          <w:color w:val="000000"/>
          <w:sz w:val="28"/>
        </w:rPr>
      </w:pPr>
      <w:r w:rsidRPr="00D94A95">
        <w:rPr>
          <w:noProof/>
          <w:color w:val="000000"/>
          <w:sz w:val="28"/>
        </w:rPr>
        <w:br w:type="page"/>
      </w:r>
    </w:p>
    <w:p w:rsidR="00806B86" w:rsidRPr="00D94A95" w:rsidRDefault="00D86709" w:rsidP="008C6362">
      <w:pPr>
        <w:keepNext/>
        <w:spacing w:line="360" w:lineRule="auto"/>
        <w:ind w:firstLine="709"/>
        <w:jc w:val="both"/>
        <w:rPr>
          <w:noProof/>
          <w:color w:val="000000"/>
          <w:sz w:val="28"/>
        </w:rPr>
      </w:pPr>
      <w:r>
        <w:rPr>
          <w:noProof/>
        </w:rPr>
        <w:pict>
          <v:shape id="_x0000_s1029" type="#_x0000_t75" style="position:absolute;left:0;text-align:left;margin-left:12pt;margin-top:-23.45pt;width:285.45pt;height:188.6pt;z-index:251658752">
            <v:imagedata r:id="rId11" o:title=""/>
          </v:shape>
        </w:pict>
      </w:r>
    </w:p>
    <w:p w:rsidR="00806B86" w:rsidRPr="00D94A95" w:rsidRDefault="00806B86" w:rsidP="008C6362">
      <w:pPr>
        <w:keepNext/>
        <w:spacing w:line="360" w:lineRule="auto"/>
        <w:ind w:firstLine="709"/>
        <w:jc w:val="both"/>
        <w:rPr>
          <w:noProof/>
          <w:color w:val="000000"/>
          <w:sz w:val="28"/>
        </w:rPr>
      </w:pPr>
    </w:p>
    <w:p w:rsidR="00806B86" w:rsidRPr="00D94A95" w:rsidRDefault="00806B86" w:rsidP="008C6362">
      <w:pPr>
        <w:keepNext/>
        <w:spacing w:line="360" w:lineRule="auto"/>
        <w:ind w:firstLine="709"/>
        <w:jc w:val="both"/>
        <w:rPr>
          <w:noProof/>
          <w:color w:val="000000"/>
          <w:sz w:val="28"/>
        </w:rPr>
      </w:pPr>
    </w:p>
    <w:p w:rsidR="00806B86" w:rsidRPr="00D94A95" w:rsidRDefault="00806B86" w:rsidP="008C6362">
      <w:pPr>
        <w:keepNext/>
        <w:spacing w:line="360" w:lineRule="auto"/>
        <w:ind w:firstLine="709"/>
        <w:jc w:val="both"/>
        <w:rPr>
          <w:noProof/>
          <w:color w:val="000000"/>
          <w:sz w:val="28"/>
        </w:rPr>
      </w:pPr>
    </w:p>
    <w:p w:rsidR="00806B86" w:rsidRPr="00D94A95" w:rsidRDefault="00806B86" w:rsidP="008C6362">
      <w:pPr>
        <w:keepNext/>
        <w:spacing w:line="360" w:lineRule="auto"/>
        <w:ind w:firstLine="709"/>
        <w:jc w:val="both"/>
        <w:rPr>
          <w:noProof/>
          <w:color w:val="000000"/>
          <w:sz w:val="28"/>
        </w:rPr>
      </w:pPr>
    </w:p>
    <w:p w:rsidR="00806B86" w:rsidRPr="00D94A95" w:rsidRDefault="00806B86" w:rsidP="008C6362">
      <w:pPr>
        <w:keepNext/>
        <w:spacing w:line="360" w:lineRule="auto"/>
        <w:ind w:firstLine="709"/>
        <w:jc w:val="both"/>
        <w:rPr>
          <w:noProof/>
          <w:color w:val="000000"/>
          <w:sz w:val="28"/>
        </w:rPr>
      </w:pPr>
    </w:p>
    <w:p w:rsidR="00806B86" w:rsidRPr="00D94A95" w:rsidRDefault="00806B86" w:rsidP="008C6362">
      <w:pPr>
        <w:keepNext/>
        <w:spacing w:line="360" w:lineRule="auto"/>
        <w:ind w:firstLine="709"/>
        <w:jc w:val="both"/>
        <w:rPr>
          <w:noProof/>
          <w:color w:val="000000"/>
          <w:sz w:val="28"/>
        </w:rPr>
      </w:pPr>
    </w:p>
    <w:p w:rsidR="00806B86" w:rsidRPr="00D94A95" w:rsidRDefault="00806B86" w:rsidP="008C6362">
      <w:pPr>
        <w:keepNext/>
        <w:spacing w:line="360" w:lineRule="auto"/>
        <w:ind w:firstLine="709"/>
        <w:jc w:val="both"/>
        <w:rPr>
          <w:noProof/>
          <w:color w:val="000000"/>
          <w:sz w:val="28"/>
        </w:rPr>
      </w:pPr>
      <w:r w:rsidRPr="00D94A95">
        <w:rPr>
          <w:noProof/>
          <w:color w:val="000000"/>
          <w:sz w:val="28"/>
        </w:rPr>
        <w:t xml:space="preserve">Рис. 7. Запрет доступа к </w:t>
      </w:r>
      <w:r w:rsidR="009D4FD4" w:rsidRPr="00D94A95">
        <w:rPr>
          <w:noProof/>
          <w:color w:val="000000"/>
          <w:sz w:val="28"/>
        </w:rPr>
        <w:t xml:space="preserve">развлекательным и зарубежным </w:t>
      </w:r>
      <w:r w:rsidRPr="00D94A95">
        <w:rPr>
          <w:noProof/>
          <w:color w:val="000000"/>
          <w:sz w:val="28"/>
        </w:rPr>
        <w:t>доменам.</w:t>
      </w:r>
    </w:p>
    <w:p w:rsidR="00FA2F7E" w:rsidRPr="00D94A95" w:rsidRDefault="00FA2F7E" w:rsidP="008C6362">
      <w:pPr>
        <w:keepNext/>
        <w:spacing w:line="360" w:lineRule="auto"/>
        <w:ind w:firstLine="709"/>
        <w:jc w:val="both"/>
        <w:rPr>
          <w:noProof/>
          <w:color w:val="000000"/>
          <w:sz w:val="28"/>
        </w:rPr>
      </w:pPr>
    </w:p>
    <w:p w:rsidR="00806B86" w:rsidRPr="00D94A95" w:rsidRDefault="00D86709" w:rsidP="008C6362">
      <w:pPr>
        <w:keepNext/>
        <w:spacing w:line="360" w:lineRule="auto"/>
        <w:ind w:firstLine="709"/>
        <w:jc w:val="both"/>
        <w:rPr>
          <w:noProof/>
          <w:color w:val="000000"/>
          <w:sz w:val="28"/>
        </w:rPr>
      </w:pPr>
      <w:r>
        <w:rPr>
          <w:noProof/>
        </w:rPr>
        <w:pict>
          <v:shape id="_x0000_s1030" type="#_x0000_t75" style="position:absolute;left:0;text-align:left;margin-left:.75pt;margin-top:3.4pt;width:301.2pt;height:205.25pt;z-index:251659776">
            <v:imagedata r:id="rId12" o:title=""/>
          </v:shape>
        </w:pict>
      </w:r>
    </w:p>
    <w:p w:rsidR="00806B86" w:rsidRPr="00D94A95" w:rsidRDefault="00806B86" w:rsidP="008C6362">
      <w:pPr>
        <w:keepNext/>
        <w:spacing w:line="360" w:lineRule="auto"/>
        <w:ind w:firstLine="709"/>
        <w:jc w:val="both"/>
        <w:rPr>
          <w:noProof/>
          <w:color w:val="000000"/>
          <w:sz w:val="28"/>
        </w:rPr>
      </w:pPr>
    </w:p>
    <w:p w:rsidR="00806B86" w:rsidRPr="00D94A95" w:rsidRDefault="00806B86" w:rsidP="008C6362">
      <w:pPr>
        <w:keepNext/>
        <w:spacing w:line="360" w:lineRule="auto"/>
        <w:ind w:firstLine="709"/>
        <w:jc w:val="both"/>
        <w:rPr>
          <w:noProof/>
          <w:color w:val="000000"/>
          <w:sz w:val="28"/>
        </w:rPr>
      </w:pPr>
    </w:p>
    <w:p w:rsidR="00806B86" w:rsidRPr="00D94A95" w:rsidRDefault="00806B86" w:rsidP="008C6362">
      <w:pPr>
        <w:keepNext/>
        <w:spacing w:line="360" w:lineRule="auto"/>
        <w:ind w:firstLine="709"/>
        <w:jc w:val="both"/>
        <w:rPr>
          <w:noProof/>
          <w:color w:val="000000"/>
          <w:sz w:val="28"/>
        </w:rPr>
      </w:pPr>
    </w:p>
    <w:p w:rsidR="00806B86" w:rsidRPr="00D94A95" w:rsidRDefault="00806B86" w:rsidP="008C6362">
      <w:pPr>
        <w:keepNext/>
        <w:spacing w:line="360" w:lineRule="auto"/>
        <w:ind w:firstLine="709"/>
        <w:jc w:val="both"/>
        <w:rPr>
          <w:noProof/>
          <w:color w:val="000000"/>
          <w:sz w:val="28"/>
        </w:rPr>
      </w:pPr>
    </w:p>
    <w:p w:rsidR="00806B86" w:rsidRPr="00D94A95" w:rsidRDefault="00806B86" w:rsidP="008C6362">
      <w:pPr>
        <w:keepNext/>
        <w:spacing w:line="360" w:lineRule="auto"/>
        <w:ind w:firstLine="709"/>
        <w:jc w:val="both"/>
        <w:rPr>
          <w:noProof/>
          <w:color w:val="000000"/>
          <w:sz w:val="28"/>
        </w:rPr>
      </w:pPr>
    </w:p>
    <w:p w:rsidR="00806B86" w:rsidRPr="00D94A95" w:rsidRDefault="00806B86" w:rsidP="008C6362">
      <w:pPr>
        <w:keepNext/>
        <w:spacing w:line="360" w:lineRule="auto"/>
        <w:ind w:firstLine="709"/>
        <w:jc w:val="both"/>
        <w:rPr>
          <w:noProof/>
          <w:color w:val="000000"/>
          <w:sz w:val="28"/>
        </w:rPr>
      </w:pPr>
    </w:p>
    <w:p w:rsidR="00806B86" w:rsidRPr="00D94A95" w:rsidRDefault="00806B86" w:rsidP="008C6362">
      <w:pPr>
        <w:keepNext/>
        <w:spacing w:line="360" w:lineRule="auto"/>
        <w:ind w:firstLine="709"/>
        <w:jc w:val="both"/>
        <w:rPr>
          <w:noProof/>
          <w:color w:val="000000"/>
          <w:sz w:val="28"/>
        </w:rPr>
      </w:pPr>
    </w:p>
    <w:p w:rsidR="00806B86" w:rsidRPr="00D94A95" w:rsidRDefault="00806B86" w:rsidP="008C6362">
      <w:pPr>
        <w:keepNext/>
        <w:spacing w:line="360" w:lineRule="auto"/>
        <w:ind w:firstLine="709"/>
        <w:jc w:val="both"/>
        <w:rPr>
          <w:noProof/>
          <w:color w:val="000000"/>
          <w:sz w:val="28"/>
        </w:rPr>
      </w:pPr>
    </w:p>
    <w:p w:rsidR="00806B86" w:rsidRPr="00D94A95" w:rsidRDefault="00806B86" w:rsidP="008C6362">
      <w:pPr>
        <w:keepNext/>
        <w:spacing w:line="360" w:lineRule="auto"/>
        <w:ind w:firstLine="709"/>
        <w:jc w:val="both"/>
        <w:rPr>
          <w:noProof/>
          <w:color w:val="000000"/>
          <w:sz w:val="28"/>
        </w:rPr>
      </w:pPr>
      <w:r w:rsidRPr="00D94A95">
        <w:rPr>
          <w:noProof/>
          <w:color w:val="000000"/>
          <w:sz w:val="28"/>
        </w:rPr>
        <w:t>Рис. 8. Запрет доступа к файлам мультимедиа.</w:t>
      </w:r>
    </w:p>
    <w:p w:rsidR="00806B86" w:rsidRPr="00D94A95" w:rsidRDefault="00806B86" w:rsidP="008C6362">
      <w:pPr>
        <w:keepNext/>
        <w:spacing w:line="360" w:lineRule="auto"/>
        <w:ind w:firstLine="709"/>
        <w:jc w:val="both"/>
        <w:rPr>
          <w:noProof/>
          <w:color w:val="000000"/>
          <w:sz w:val="28"/>
        </w:rPr>
      </w:pPr>
    </w:p>
    <w:p w:rsidR="00806B86" w:rsidRPr="00D94A95" w:rsidRDefault="00D86709" w:rsidP="008C6362">
      <w:pPr>
        <w:keepNext/>
        <w:spacing w:line="360" w:lineRule="auto"/>
        <w:ind w:firstLine="709"/>
        <w:jc w:val="both"/>
        <w:rPr>
          <w:noProof/>
          <w:color w:val="000000"/>
          <w:sz w:val="28"/>
        </w:rPr>
      </w:pPr>
      <w:r>
        <w:rPr>
          <w:noProof/>
        </w:rPr>
        <w:pict>
          <v:shape id="_x0000_i1026" type="#_x0000_t75" style="width:260.25pt;height:178.5pt">
            <v:imagedata r:id="rId13" o:title=""/>
          </v:shape>
        </w:pict>
      </w:r>
    </w:p>
    <w:p w:rsidR="006D56B9" w:rsidRPr="00D94A95" w:rsidRDefault="00806B86" w:rsidP="008C6362">
      <w:pPr>
        <w:keepNext/>
        <w:spacing w:line="360" w:lineRule="auto"/>
        <w:ind w:firstLine="709"/>
        <w:jc w:val="both"/>
        <w:rPr>
          <w:noProof/>
          <w:color w:val="000000"/>
          <w:sz w:val="28"/>
        </w:rPr>
      </w:pPr>
      <w:r w:rsidRPr="00D94A95">
        <w:rPr>
          <w:noProof/>
          <w:color w:val="000000"/>
          <w:sz w:val="28"/>
        </w:rPr>
        <w:t xml:space="preserve">Рис. 9. </w:t>
      </w:r>
      <w:r w:rsidR="006D56B9" w:rsidRPr="00D94A95">
        <w:rPr>
          <w:noProof/>
          <w:color w:val="000000"/>
          <w:sz w:val="28"/>
        </w:rPr>
        <w:t>Запрет доступа к порнографии</w:t>
      </w:r>
      <w:r w:rsidRPr="00D94A95">
        <w:rPr>
          <w:noProof/>
          <w:color w:val="000000"/>
          <w:sz w:val="28"/>
        </w:rPr>
        <w:t>.</w:t>
      </w:r>
    </w:p>
    <w:p w:rsidR="00806B86" w:rsidRPr="00D94A95" w:rsidRDefault="00457AEE" w:rsidP="008C6362">
      <w:pPr>
        <w:keepNext/>
        <w:spacing w:line="360" w:lineRule="auto"/>
        <w:ind w:firstLine="709"/>
        <w:jc w:val="both"/>
        <w:rPr>
          <w:noProof/>
          <w:color w:val="000000"/>
          <w:sz w:val="28"/>
        </w:rPr>
      </w:pPr>
      <w:r w:rsidRPr="00D94A95">
        <w:rPr>
          <w:noProof/>
        </w:rPr>
        <w:br w:type="page"/>
      </w:r>
      <w:r w:rsidR="00D86709">
        <w:rPr>
          <w:noProof/>
        </w:rPr>
        <w:pict>
          <v:shape id="_x0000_i1027" type="#_x0000_t75" style="width:258.75pt;height:181.5pt">
            <v:imagedata r:id="rId14" o:title=""/>
          </v:shape>
        </w:pict>
      </w:r>
    </w:p>
    <w:p w:rsidR="006D56B9" w:rsidRPr="00D94A95" w:rsidRDefault="00806B86" w:rsidP="008C6362">
      <w:pPr>
        <w:keepNext/>
        <w:spacing w:line="360" w:lineRule="auto"/>
        <w:ind w:firstLine="709"/>
        <w:jc w:val="both"/>
        <w:rPr>
          <w:noProof/>
          <w:color w:val="000000"/>
          <w:sz w:val="28"/>
        </w:rPr>
      </w:pPr>
      <w:r w:rsidRPr="00D94A95">
        <w:rPr>
          <w:noProof/>
          <w:color w:val="000000"/>
          <w:sz w:val="28"/>
        </w:rPr>
        <w:t xml:space="preserve">Рис. 10. </w:t>
      </w:r>
      <w:r w:rsidR="006D56B9" w:rsidRPr="00D94A95">
        <w:rPr>
          <w:noProof/>
          <w:color w:val="000000"/>
          <w:sz w:val="28"/>
        </w:rPr>
        <w:t>Запрет доступа в не рабочее время</w:t>
      </w:r>
      <w:r w:rsidRPr="00D94A95">
        <w:rPr>
          <w:noProof/>
          <w:color w:val="000000"/>
          <w:sz w:val="28"/>
        </w:rPr>
        <w:t>.</w:t>
      </w:r>
    </w:p>
    <w:p w:rsidR="006D56B9" w:rsidRPr="00D94A95" w:rsidRDefault="006D56B9" w:rsidP="008C6362">
      <w:pPr>
        <w:keepNext/>
        <w:spacing w:line="360" w:lineRule="auto"/>
        <w:ind w:firstLine="709"/>
        <w:jc w:val="both"/>
        <w:rPr>
          <w:noProof/>
          <w:color w:val="000000"/>
          <w:sz w:val="28"/>
        </w:rPr>
      </w:pPr>
    </w:p>
    <w:p w:rsidR="00277071" w:rsidRPr="00D94A95" w:rsidRDefault="00457AEE" w:rsidP="008C6362">
      <w:pPr>
        <w:keepNext/>
        <w:spacing w:line="360" w:lineRule="auto"/>
        <w:ind w:firstLine="709"/>
        <w:jc w:val="both"/>
        <w:rPr>
          <w:noProof/>
          <w:color w:val="000000"/>
          <w:sz w:val="28"/>
        </w:rPr>
      </w:pPr>
      <w:r w:rsidRPr="00D94A95">
        <w:rPr>
          <w:noProof/>
          <w:color w:val="000000"/>
          <w:sz w:val="28"/>
        </w:rPr>
        <w:br w:type="page"/>
        <w:t>Заключение</w:t>
      </w:r>
    </w:p>
    <w:p w:rsidR="00457AEE" w:rsidRPr="00D94A95" w:rsidRDefault="00457AEE" w:rsidP="008C6362">
      <w:pPr>
        <w:keepNext/>
        <w:spacing w:line="360" w:lineRule="auto"/>
        <w:ind w:firstLine="709"/>
        <w:jc w:val="both"/>
        <w:rPr>
          <w:noProof/>
          <w:color w:val="000000"/>
          <w:sz w:val="28"/>
        </w:rPr>
      </w:pPr>
    </w:p>
    <w:p w:rsidR="00601F6E" w:rsidRPr="00D94A95" w:rsidRDefault="00601F6E" w:rsidP="008C6362">
      <w:pPr>
        <w:keepNext/>
        <w:spacing w:line="360" w:lineRule="auto"/>
        <w:ind w:firstLine="709"/>
        <w:jc w:val="both"/>
        <w:rPr>
          <w:noProof/>
          <w:color w:val="000000"/>
          <w:sz w:val="28"/>
        </w:rPr>
      </w:pPr>
      <w:r w:rsidRPr="00D94A95">
        <w:rPr>
          <w:noProof/>
          <w:color w:val="000000"/>
          <w:sz w:val="28"/>
        </w:rPr>
        <w:t xml:space="preserve">В настоящее время на рынке программного обеспечения предствленно множество разнообразных программных прокси-серверов. Большинство из них имеет два основных недостатка: они коммерческие и не поддерживают ICP (ICP используется для обмена информации о наличии URL в соседнем кэше). Squid – это лучший выбор для кэширующего прокси-сервера, так как он надежный, бесплатный и поддерживает ICP. В настоящее время это наиболее производительный прокси-сервер, превосходящий по функциональности Microsoft ISA Server 2000. </w:t>
      </w:r>
    </w:p>
    <w:p w:rsidR="00F90657" w:rsidRPr="00D94A95" w:rsidRDefault="00601F6E" w:rsidP="008C6362">
      <w:pPr>
        <w:keepNext/>
        <w:spacing w:line="360" w:lineRule="auto"/>
        <w:ind w:firstLine="709"/>
        <w:jc w:val="both"/>
        <w:rPr>
          <w:noProof/>
          <w:color w:val="000000"/>
          <w:sz w:val="28"/>
        </w:rPr>
      </w:pPr>
      <w:r w:rsidRPr="00D94A95">
        <w:rPr>
          <w:noProof/>
          <w:color w:val="000000"/>
          <w:sz w:val="28"/>
        </w:rPr>
        <w:t>Производный от “кэширующего” программного обеспечения ARPA-funded Harvest research project, разработанного в National Laboratory for Applied Network Research and funded by the National Science Foundation, Squid предлагает высокопроизводительное кэширование для веб клиентов, он также поддерживает FTP, HTTP и HTTPS объекты данных. Squid хранит часто используемые объекты в RAM, поддерживает надежную базу данных объектов на диске, имеет комплексных механизм контроля доступа и поддерживает SSL протокол для посредничества в безопасных соединениях. В дополнение к этому, он поддерживает иерархические связи с другими прокси-серверами, базирующимися на Squid. Squid ведет достаточно подробные логи об интернет-активности пользователей.</w:t>
      </w:r>
    </w:p>
    <w:p w:rsidR="00601F6E" w:rsidRPr="00D94A95" w:rsidRDefault="00601F6E" w:rsidP="008C6362">
      <w:pPr>
        <w:keepNext/>
        <w:spacing w:line="360" w:lineRule="auto"/>
        <w:ind w:firstLine="709"/>
        <w:jc w:val="both"/>
        <w:rPr>
          <w:noProof/>
          <w:color w:val="000000"/>
          <w:sz w:val="28"/>
        </w:rPr>
      </w:pPr>
      <w:r w:rsidRPr="00D94A95">
        <w:rPr>
          <w:noProof/>
          <w:color w:val="000000"/>
          <w:sz w:val="28"/>
        </w:rPr>
        <w:t>Squid используется в UNIX-like системах и в ОС семейства Windows NT. Имеет возможность взаимодействия с Active Directory Windows Server путём аутентификации через LDAP, что позволяет использовать разграничения доступа к интернет ресурсам пользователей, которые имеют учётные записи на Windows Server, также позволяет организовать «нарезку» интернет трафика для различных пользователей.</w:t>
      </w:r>
    </w:p>
    <w:p w:rsidR="00601F6E" w:rsidRPr="00D94A95" w:rsidRDefault="00601F6E" w:rsidP="008C6362">
      <w:pPr>
        <w:keepNext/>
        <w:spacing w:line="360" w:lineRule="auto"/>
        <w:ind w:firstLine="709"/>
        <w:jc w:val="both"/>
        <w:rPr>
          <w:noProof/>
          <w:color w:val="000000"/>
          <w:sz w:val="28"/>
        </w:rPr>
      </w:pPr>
    </w:p>
    <w:p w:rsidR="005F3832" w:rsidRPr="00D94A95" w:rsidRDefault="00457AEE" w:rsidP="008C6362">
      <w:pPr>
        <w:keepNext/>
        <w:spacing w:line="360" w:lineRule="auto"/>
        <w:ind w:firstLine="709"/>
        <w:jc w:val="both"/>
        <w:rPr>
          <w:noProof/>
          <w:color w:val="000000"/>
          <w:sz w:val="28"/>
        </w:rPr>
      </w:pPr>
      <w:r w:rsidRPr="00D94A95">
        <w:rPr>
          <w:noProof/>
          <w:color w:val="000000"/>
          <w:sz w:val="28"/>
        </w:rPr>
        <w:br w:type="page"/>
        <w:t>Список литературы</w:t>
      </w:r>
    </w:p>
    <w:p w:rsidR="00457AEE" w:rsidRPr="00D94A95" w:rsidRDefault="00457AEE" w:rsidP="008C6362">
      <w:pPr>
        <w:keepNext/>
        <w:spacing w:line="360" w:lineRule="auto"/>
        <w:ind w:firstLine="709"/>
        <w:jc w:val="both"/>
        <w:rPr>
          <w:noProof/>
          <w:color w:val="000000"/>
          <w:sz w:val="28"/>
        </w:rPr>
      </w:pPr>
    </w:p>
    <w:p w:rsidR="009366E2" w:rsidRPr="00D94A95" w:rsidRDefault="009366E2" w:rsidP="008C6362">
      <w:pPr>
        <w:keepNext/>
        <w:numPr>
          <w:ilvl w:val="0"/>
          <w:numId w:val="42"/>
        </w:numPr>
        <w:tabs>
          <w:tab w:val="left" w:pos="426"/>
        </w:tabs>
        <w:spacing w:line="360" w:lineRule="auto"/>
        <w:ind w:left="0" w:firstLine="0"/>
        <w:jc w:val="both"/>
        <w:rPr>
          <w:noProof/>
          <w:color w:val="000000"/>
          <w:sz w:val="28"/>
        </w:rPr>
      </w:pPr>
      <w:r w:rsidRPr="00D94A95">
        <w:rPr>
          <w:noProof/>
          <w:color w:val="000000"/>
          <w:sz w:val="28"/>
        </w:rPr>
        <w:t>Бруй В. В.</w:t>
      </w:r>
      <w:r w:rsidR="00FA2F7E" w:rsidRPr="00D94A95">
        <w:rPr>
          <w:noProof/>
          <w:color w:val="000000"/>
          <w:sz w:val="28"/>
        </w:rPr>
        <w:t>,</w:t>
      </w:r>
      <w:r w:rsidRPr="00D94A95">
        <w:rPr>
          <w:noProof/>
          <w:color w:val="000000"/>
          <w:sz w:val="28"/>
        </w:rPr>
        <w:t xml:space="preserve"> Карлов С. В. Б67 </w:t>
      </w:r>
      <w:r w:rsidR="00DD3F79" w:rsidRPr="00D94A95">
        <w:rPr>
          <w:noProof/>
          <w:color w:val="000000"/>
          <w:sz w:val="28"/>
        </w:rPr>
        <w:t>“</w:t>
      </w:r>
      <w:r w:rsidRPr="00D94A95">
        <w:rPr>
          <w:noProof/>
          <w:color w:val="000000"/>
          <w:sz w:val="28"/>
        </w:rPr>
        <w:t>LINUX-сервер: пошаговые инструкции инсталляции и настройки.</w:t>
      </w:r>
      <w:r w:rsidR="00DD3F79" w:rsidRPr="00D94A95">
        <w:rPr>
          <w:noProof/>
          <w:color w:val="000000"/>
          <w:sz w:val="28"/>
        </w:rPr>
        <w:t>”</w:t>
      </w:r>
      <w:r w:rsidRPr="00D94A95">
        <w:rPr>
          <w:noProof/>
          <w:color w:val="000000"/>
          <w:sz w:val="28"/>
        </w:rPr>
        <w:t xml:space="preserve"> – М.: Изд-во СИП РИА, 2003. – 572 с. ISBN 5-89354-153-7</w:t>
      </w:r>
    </w:p>
    <w:p w:rsidR="009366E2" w:rsidRPr="00D94A95" w:rsidRDefault="009366E2" w:rsidP="008C6362">
      <w:pPr>
        <w:keepNext/>
        <w:numPr>
          <w:ilvl w:val="0"/>
          <w:numId w:val="42"/>
        </w:numPr>
        <w:tabs>
          <w:tab w:val="left" w:pos="426"/>
        </w:tabs>
        <w:spacing w:line="360" w:lineRule="auto"/>
        <w:ind w:left="0" w:firstLine="0"/>
        <w:jc w:val="both"/>
        <w:rPr>
          <w:noProof/>
          <w:color w:val="000000"/>
          <w:sz w:val="28"/>
        </w:rPr>
      </w:pPr>
      <w:r w:rsidRPr="00670979">
        <w:rPr>
          <w:noProof/>
          <w:color w:val="000000"/>
          <w:sz w:val="28"/>
        </w:rPr>
        <w:t>http://www.</w:t>
      </w:r>
      <w:r w:rsidR="00CF66E2" w:rsidRPr="00670979">
        <w:rPr>
          <w:noProof/>
          <w:color w:val="000000"/>
          <w:sz w:val="28"/>
        </w:rPr>
        <w:t>Squid</w:t>
      </w:r>
      <w:r w:rsidRPr="00670979">
        <w:rPr>
          <w:noProof/>
          <w:color w:val="000000"/>
          <w:sz w:val="28"/>
        </w:rPr>
        <w:t>-cache.org/</w:t>
      </w:r>
      <w:r w:rsidRPr="00D94A95">
        <w:rPr>
          <w:noProof/>
          <w:color w:val="000000"/>
          <w:sz w:val="28"/>
        </w:rPr>
        <w:t xml:space="preserve">- Домашняя страница проекта </w:t>
      </w:r>
      <w:r w:rsidR="00CF66E2" w:rsidRPr="00D94A95">
        <w:rPr>
          <w:noProof/>
          <w:color w:val="000000"/>
          <w:sz w:val="28"/>
        </w:rPr>
        <w:t>Squid</w:t>
      </w:r>
    </w:p>
    <w:p w:rsidR="009366E2" w:rsidRPr="00D94A95" w:rsidRDefault="00B51FD6" w:rsidP="008C6362">
      <w:pPr>
        <w:keepNext/>
        <w:numPr>
          <w:ilvl w:val="0"/>
          <w:numId w:val="42"/>
        </w:numPr>
        <w:tabs>
          <w:tab w:val="left" w:pos="426"/>
        </w:tabs>
        <w:spacing w:line="360" w:lineRule="auto"/>
        <w:ind w:left="0" w:firstLine="0"/>
        <w:jc w:val="both"/>
        <w:rPr>
          <w:noProof/>
          <w:color w:val="000000"/>
          <w:sz w:val="28"/>
        </w:rPr>
      </w:pPr>
      <w:r w:rsidRPr="00670979">
        <w:rPr>
          <w:noProof/>
          <w:color w:val="000000"/>
          <w:sz w:val="28"/>
        </w:rPr>
        <w:t>http://Squid.visolve.com/</w:t>
      </w:r>
      <w:r w:rsidRPr="00D94A95">
        <w:rPr>
          <w:noProof/>
          <w:color w:val="000000"/>
          <w:sz w:val="28"/>
        </w:rPr>
        <w:t xml:space="preserve"> -</w:t>
      </w:r>
      <w:r w:rsidR="009366E2" w:rsidRPr="00D94A95">
        <w:rPr>
          <w:noProof/>
          <w:color w:val="000000"/>
          <w:sz w:val="28"/>
        </w:rPr>
        <w:t xml:space="preserve"> Руководство, советы по настройке</w:t>
      </w:r>
    </w:p>
    <w:p w:rsidR="009366E2" w:rsidRPr="00D94A95" w:rsidRDefault="009366E2" w:rsidP="008C6362">
      <w:pPr>
        <w:keepNext/>
        <w:numPr>
          <w:ilvl w:val="0"/>
          <w:numId w:val="42"/>
        </w:numPr>
        <w:tabs>
          <w:tab w:val="left" w:pos="426"/>
        </w:tabs>
        <w:spacing w:line="360" w:lineRule="auto"/>
        <w:ind w:left="0" w:firstLine="0"/>
        <w:jc w:val="both"/>
        <w:rPr>
          <w:noProof/>
          <w:color w:val="000000"/>
          <w:sz w:val="28"/>
        </w:rPr>
      </w:pPr>
      <w:r w:rsidRPr="00670979">
        <w:rPr>
          <w:noProof/>
          <w:color w:val="000000"/>
          <w:sz w:val="28"/>
        </w:rPr>
        <w:t>http://</w:t>
      </w:r>
      <w:r w:rsidR="00CF66E2" w:rsidRPr="00670979">
        <w:rPr>
          <w:noProof/>
          <w:color w:val="000000"/>
          <w:sz w:val="28"/>
        </w:rPr>
        <w:t>Squid</w:t>
      </w:r>
      <w:r w:rsidRPr="00670979">
        <w:rPr>
          <w:noProof/>
          <w:color w:val="000000"/>
          <w:sz w:val="28"/>
        </w:rPr>
        <w:t>.opennet.ru/</w:t>
      </w:r>
      <w:r w:rsidRPr="00D94A95">
        <w:rPr>
          <w:noProof/>
          <w:color w:val="000000"/>
          <w:sz w:val="28"/>
        </w:rPr>
        <w:t xml:space="preserve"> - FAQ, форум, ссылки на русскоязычные ресурсы, посвященные </w:t>
      </w:r>
      <w:r w:rsidR="00CF66E2" w:rsidRPr="00D94A95">
        <w:rPr>
          <w:noProof/>
          <w:color w:val="000000"/>
          <w:sz w:val="28"/>
        </w:rPr>
        <w:t>Squid</w:t>
      </w:r>
    </w:p>
    <w:p w:rsidR="009366E2" w:rsidRPr="00D94A95" w:rsidRDefault="00B51FD6" w:rsidP="008C6362">
      <w:pPr>
        <w:keepNext/>
        <w:numPr>
          <w:ilvl w:val="0"/>
          <w:numId w:val="42"/>
        </w:numPr>
        <w:tabs>
          <w:tab w:val="left" w:pos="426"/>
        </w:tabs>
        <w:spacing w:line="360" w:lineRule="auto"/>
        <w:ind w:left="0" w:firstLine="0"/>
        <w:jc w:val="both"/>
        <w:rPr>
          <w:noProof/>
          <w:color w:val="000000"/>
          <w:sz w:val="28"/>
        </w:rPr>
      </w:pPr>
      <w:r w:rsidRPr="00670979">
        <w:rPr>
          <w:noProof/>
          <w:color w:val="000000"/>
          <w:sz w:val="28"/>
        </w:rPr>
        <w:t>http://www.bog.pp.ru/</w:t>
      </w:r>
      <w:r w:rsidR="009366E2" w:rsidRPr="00D94A95">
        <w:rPr>
          <w:noProof/>
          <w:color w:val="000000"/>
          <w:sz w:val="28"/>
        </w:rPr>
        <w:t xml:space="preserve"> - Установка, настройка и использование</w:t>
      </w:r>
    </w:p>
    <w:p w:rsidR="009366E2" w:rsidRPr="00D94A95" w:rsidRDefault="00B51FD6" w:rsidP="008C6362">
      <w:pPr>
        <w:keepNext/>
        <w:numPr>
          <w:ilvl w:val="0"/>
          <w:numId w:val="42"/>
        </w:numPr>
        <w:tabs>
          <w:tab w:val="left" w:pos="426"/>
        </w:tabs>
        <w:spacing w:line="360" w:lineRule="auto"/>
        <w:ind w:left="0" w:firstLine="0"/>
        <w:jc w:val="both"/>
        <w:rPr>
          <w:noProof/>
          <w:color w:val="000000"/>
          <w:sz w:val="28"/>
        </w:rPr>
      </w:pPr>
      <w:r w:rsidRPr="00670979">
        <w:rPr>
          <w:noProof/>
          <w:color w:val="000000"/>
          <w:sz w:val="28"/>
        </w:rPr>
        <w:t>http://www.break-people.ru/</w:t>
      </w:r>
      <w:r w:rsidR="009366E2" w:rsidRPr="00D94A95">
        <w:rPr>
          <w:noProof/>
          <w:color w:val="000000"/>
          <w:sz w:val="28"/>
        </w:rPr>
        <w:t xml:space="preserve"> - Файл </w:t>
      </w:r>
      <w:r w:rsidR="00CF66E2" w:rsidRPr="00D94A95">
        <w:rPr>
          <w:noProof/>
          <w:color w:val="000000"/>
          <w:sz w:val="28"/>
        </w:rPr>
        <w:t>Squid</w:t>
      </w:r>
      <w:r w:rsidR="009366E2" w:rsidRPr="00D94A95">
        <w:rPr>
          <w:noProof/>
          <w:color w:val="000000"/>
          <w:sz w:val="28"/>
        </w:rPr>
        <w:t>.conf на русском, по секциям</w:t>
      </w:r>
      <w:bookmarkStart w:id="54" w:name="_GoBack"/>
      <w:bookmarkEnd w:id="54"/>
    </w:p>
    <w:sectPr w:rsidR="009366E2" w:rsidRPr="00D94A95" w:rsidSect="00FA2F7E">
      <w:footerReference w:type="default" r:id="rId15"/>
      <w:footnotePr>
        <w:pos w:val="beneathText"/>
      </w:footnotePr>
      <w:pgSz w:w="11905" w:h="16837"/>
      <w:pgMar w:top="1134" w:right="850" w:bottom="1134" w:left="1701"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D68" w:rsidRDefault="007E5D68" w:rsidP="00F9701F">
      <w:r>
        <w:separator/>
      </w:r>
    </w:p>
  </w:endnote>
  <w:endnote w:type="continuationSeparator" w:id="0">
    <w:p w:rsidR="007E5D68" w:rsidRDefault="007E5D68" w:rsidP="00F97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E95" w:rsidRDefault="00670979">
    <w:pPr>
      <w:pStyle w:val="af8"/>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D68" w:rsidRDefault="007E5D68" w:rsidP="00F9701F">
      <w:r>
        <w:separator/>
      </w:r>
    </w:p>
  </w:footnote>
  <w:footnote w:type="continuationSeparator" w:id="0">
    <w:p w:rsidR="007E5D68" w:rsidRDefault="007E5D68" w:rsidP="00F970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nsid w:val="00000007"/>
    <w:multiLevelType w:val="multilevel"/>
    <w:tmpl w:val="00000007"/>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7">
    <w:nsid w:val="01DB5885"/>
    <w:multiLevelType w:val="hybridMultilevel"/>
    <w:tmpl w:val="3AB8FFB6"/>
    <w:lvl w:ilvl="0" w:tplc="04190001">
      <w:start w:val="1"/>
      <w:numFmt w:val="bullet"/>
      <w:lvlText w:val=""/>
      <w:lvlJc w:val="left"/>
      <w:pPr>
        <w:ind w:left="2279" w:hanging="360"/>
      </w:pPr>
      <w:rPr>
        <w:rFonts w:ascii="Symbol" w:hAnsi="Symbol" w:hint="default"/>
      </w:rPr>
    </w:lvl>
    <w:lvl w:ilvl="1" w:tplc="04190003" w:tentative="1">
      <w:start w:val="1"/>
      <w:numFmt w:val="bullet"/>
      <w:lvlText w:val="o"/>
      <w:lvlJc w:val="left"/>
      <w:pPr>
        <w:ind w:left="2999" w:hanging="360"/>
      </w:pPr>
      <w:rPr>
        <w:rFonts w:ascii="Courier New" w:hAnsi="Courier New" w:hint="default"/>
      </w:rPr>
    </w:lvl>
    <w:lvl w:ilvl="2" w:tplc="04190005" w:tentative="1">
      <w:start w:val="1"/>
      <w:numFmt w:val="bullet"/>
      <w:lvlText w:val=""/>
      <w:lvlJc w:val="left"/>
      <w:pPr>
        <w:ind w:left="3719" w:hanging="360"/>
      </w:pPr>
      <w:rPr>
        <w:rFonts w:ascii="Wingdings" w:hAnsi="Wingdings" w:hint="default"/>
      </w:rPr>
    </w:lvl>
    <w:lvl w:ilvl="3" w:tplc="04190001" w:tentative="1">
      <w:start w:val="1"/>
      <w:numFmt w:val="bullet"/>
      <w:lvlText w:val=""/>
      <w:lvlJc w:val="left"/>
      <w:pPr>
        <w:ind w:left="4439" w:hanging="360"/>
      </w:pPr>
      <w:rPr>
        <w:rFonts w:ascii="Symbol" w:hAnsi="Symbol" w:hint="default"/>
      </w:rPr>
    </w:lvl>
    <w:lvl w:ilvl="4" w:tplc="04190003" w:tentative="1">
      <w:start w:val="1"/>
      <w:numFmt w:val="bullet"/>
      <w:lvlText w:val="o"/>
      <w:lvlJc w:val="left"/>
      <w:pPr>
        <w:ind w:left="5159" w:hanging="360"/>
      </w:pPr>
      <w:rPr>
        <w:rFonts w:ascii="Courier New" w:hAnsi="Courier New" w:hint="default"/>
      </w:rPr>
    </w:lvl>
    <w:lvl w:ilvl="5" w:tplc="04190005" w:tentative="1">
      <w:start w:val="1"/>
      <w:numFmt w:val="bullet"/>
      <w:lvlText w:val=""/>
      <w:lvlJc w:val="left"/>
      <w:pPr>
        <w:ind w:left="5879" w:hanging="360"/>
      </w:pPr>
      <w:rPr>
        <w:rFonts w:ascii="Wingdings" w:hAnsi="Wingdings" w:hint="default"/>
      </w:rPr>
    </w:lvl>
    <w:lvl w:ilvl="6" w:tplc="04190001" w:tentative="1">
      <w:start w:val="1"/>
      <w:numFmt w:val="bullet"/>
      <w:lvlText w:val=""/>
      <w:lvlJc w:val="left"/>
      <w:pPr>
        <w:ind w:left="6599" w:hanging="360"/>
      </w:pPr>
      <w:rPr>
        <w:rFonts w:ascii="Symbol" w:hAnsi="Symbol" w:hint="default"/>
      </w:rPr>
    </w:lvl>
    <w:lvl w:ilvl="7" w:tplc="04190003" w:tentative="1">
      <w:start w:val="1"/>
      <w:numFmt w:val="bullet"/>
      <w:lvlText w:val="o"/>
      <w:lvlJc w:val="left"/>
      <w:pPr>
        <w:ind w:left="7319" w:hanging="360"/>
      </w:pPr>
      <w:rPr>
        <w:rFonts w:ascii="Courier New" w:hAnsi="Courier New" w:hint="default"/>
      </w:rPr>
    </w:lvl>
    <w:lvl w:ilvl="8" w:tplc="04190005" w:tentative="1">
      <w:start w:val="1"/>
      <w:numFmt w:val="bullet"/>
      <w:lvlText w:val=""/>
      <w:lvlJc w:val="left"/>
      <w:pPr>
        <w:ind w:left="8039" w:hanging="360"/>
      </w:pPr>
      <w:rPr>
        <w:rFonts w:ascii="Wingdings" w:hAnsi="Wingdings" w:hint="default"/>
      </w:rPr>
    </w:lvl>
  </w:abstractNum>
  <w:abstractNum w:abstractNumId="8">
    <w:nsid w:val="01EE25D5"/>
    <w:multiLevelType w:val="hybridMultilevel"/>
    <w:tmpl w:val="4B626C76"/>
    <w:lvl w:ilvl="0" w:tplc="0419000F">
      <w:start w:val="1"/>
      <w:numFmt w:val="decimal"/>
      <w:lvlText w:val="%1."/>
      <w:lvlJc w:val="left"/>
      <w:pPr>
        <w:ind w:left="2279" w:hanging="360"/>
      </w:pPr>
      <w:rPr>
        <w:rFonts w:cs="Times New Roman"/>
      </w:rPr>
    </w:lvl>
    <w:lvl w:ilvl="1" w:tplc="04190019" w:tentative="1">
      <w:start w:val="1"/>
      <w:numFmt w:val="lowerLetter"/>
      <w:lvlText w:val="%2."/>
      <w:lvlJc w:val="left"/>
      <w:pPr>
        <w:ind w:left="2999" w:hanging="360"/>
      </w:pPr>
      <w:rPr>
        <w:rFonts w:cs="Times New Roman"/>
      </w:rPr>
    </w:lvl>
    <w:lvl w:ilvl="2" w:tplc="0419001B" w:tentative="1">
      <w:start w:val="1"/>
      <w:numFmt w:val="lowerRoman"/>
      <w:lvlText w:val="%3."/>
      <w:lvlJc w:val="right"/>
      <w:pPr>
        <w:ind w:left="3719" w:hanging="180"/>
      </w:pPr>
      <w:rPr>
        <w:rFonts w:cs="Times New Roman"/>
      </w:rPr>
    </w:lvl>
    <w:lvl w:ilvl="3" w:tplc="0419000F" w:tentative="1">
      <w:start w:val="1"/>
      <w:numFmt w:val="decimal"/>
      <w:lvlText w:val="%4."/>
      <w:lvlJc w:val="left"/>
      <w:pPr>
        <w:ind w:left="4439" w:hanging="360"/>
      </w:pPr>
      <w:rPr>
        <w:rFonts w:cs="Times New Roman"/>
      </w:rPr>
    </w:lvl>
    <w:lvl w:ilvl="4" w:tplc="04190019" w:tentative="1">
      <w:start w:val="1"/>
      <w:numFmt w:val="lowerLetter"/>
      <w:lvlText w:val="%5."/>
      <w:lvlJc w:val="left"/>
      <w:pPr>
        <w:ind w:left="5159" w:hanging="360"/>
      </w:pPr>
      <w:rPr>
        <w:rFonts w:cs="Times New Roman"/>
      </w:rPr>
    </w:lvl>
    <w:lvl w:ilvl="5" w:tplc="0419001B" w:tentative="1">
      <w:start w:val="1"/>
      <w:numFmt w:val="lowerRoman"/>
      <w:lvlText w:val="%6."/>
      <w:lvlJc w:val="right"/>
      <w:pPr>
        <w:ind w:left="5879" w:hanging="180"/>
      </w:pPr>
      <w:rPr>
        <w:rFonts w:cs="Times New Roman"/>
      </w:rPr>
    </w:lvl>
    <w:lvl w:ilvl="6" w:tplc="0419000F" w:tentative="1">
      <w:start w:val="1"/>
      <w:numFmt w:val="decimal"/>
      <w:lvlText w:val="%7."/>
      <w:lvlJc w:val="left"/>
      <w:pPr>
        <w:ind w:left="6599" w:hanging="360"/>
      </w:pPr>
      <w:rPr>
        <w:rFonts w:cs="Times New Roman"/>
      </w:rPr>
    </w:lvl>
    <w:lvl w:ilvl="7" w:tplc="04190019" w:tentative="1">
      <w:start w:val="1"/>
      <w:numFmt w:val="lowerLetter"/>
      <w:lvlText w:val="%8."/>
      <w:lvlJc w:val="left"/>
      <w:pPr>
        <w:ind w:left="7319" w:hanging="360"/>
      </w:pPr>
      <w:rPr>
        <w:rFonts w:cs="Times New Roman"/>
      </w:rPr>
    </w:lvl>
    <w:lvl w:ilvl="8" w:tplc="0419001B" w:tentative="1">
      <w:start w:val="1"/>
      <w:numFmt w:val="lowerRoman"/>
      <w:lvlText w:val="%9."/>
      <w:lvlJc w:val="right"/>
      <w:pPr>
        <w:ind w:left="8039" w:hanging="180"/>
      </w:pPr>
      <w:rPr>
        <w:rFonts w:cs="Times New Roman"/>
      </w:rPr>
    </w:lvl>
  </w:abstractNum>
  <w:abstractNum w:abstractNumId="9">
    <w:nsid w:val="060C2CEA"/>
    <w:multiLevelType w:val="multilevel"/>
    <w:tmpl w:val="AA286A9C"/>
    <w:lvl w:ilvl="0">
      <w:start w:val="1"/>
      <w:numFmt w:val="decimal"/>
      <w:lvlText w:val="%1."/>
      <w:lvlJc w:val="left"/>
      <w:pPr>
        <w:ind w:left="360" w:hanging="360"/>
      </w:pPr>
      <w:rPr>
        <w:rFonts w:cs="Times New Roman" w:hint="default"/>
      </w:rPr>
    </w:lvl>
    <w:lvl w:ilvl="1">
      <w:start w:val="1"/>
      <w:numFmt w:val="decimal"/>
      <w:lvlText w:val="%1.%2."/>
      <w:lvlJc w:val="left"/>
      <w:pPr>
        <w:ind w:left="1919" w:hanging="360"/>
      </w:pPr>
      <w:rPr>
        <w:rFonts w:cs="Times New Roman" w:hint="default"/>
      </w:rPr>
    </w:lvl>
    <w:lvl w:ilvl="2">
      <w:start w:val="1"/>
      <w:numFmt w:val="decimal"/>
      <w:lvlText w:val="%1.%2.%3."/>
      <w:lvlJc w:val="left"/>
      <w:pPr>
        <w:ind w:left="3838" w:hanging="720"/>
      </w:pPr>
      <w:rPr>
        <w:rFonts w:cs="Times New Roman" w:hint="default"/>
      </w:rPr>
    </w:lvl>
    <w:lvl w:ilvl="3">
      <w:start w:val="1"/>
      <w:numFmt w:val="decimal"/>
      <w:lvlText w:val="%1.%2.%3.%4."/>
      <w:lvlJc w:val="left"/>
      <w:pPr>
        <w:ind w:left="5397" w:hanging="720"/>
      </w:pPr>
      <w:rPr>
        <w:rFonts w:cs="Times New Roman" w:hint="default"/>
      </w:rPr>
    </w:lvl>
    <w:lvl w:ilvl="4">
      <w:start w:val="1"/>
      <w:numFmt w:val="decimal"/>
      <w:lvlText w:val="%1.%2.%3.%4.%5."/>
      <w:lvlJc w:val="left"/>
      <w:pPr>
        <w:ind w:left="7316" w:hanging="1080"/>
      </w:pPr>
      <w:rPr>
        <w:rFonts w:cs="Times New Roman" w:hint="default"/>
      </w:rPr>
    </w:lvl>
    <w:lvl w:ilvl="5">
      <w:start w:val="1"/>
      <w:numFmt w:val="decimal"/>
      <w:lvlText w:val="%1.%2.%3.%4.%5.%6."/>
      <w:lvlJc w:val="left"/>
      <w:pPr>
        <w:ind w:left="8875" w:hanging="1080"/>
      </w:pPr>
      <w:rPr>
        <w:rFonts w:cs="Times New Roman" w:hint="default"/>
      </w:rPr>
    </w:lvl>
    <w:lvl w:ilvl="6">
      <w:start w:val="1"/>
      <w:numFmt w:val="decimal"/>
      <w:lvlText w:val="%1.%2.%3.%4.%5.%6.%7."/>
      <w:lvlJc w:val="left"/>
      <w:pPr>
        <w:ind w:left="10794" w:hanging="1440"/>
      </w:pPr>
      <w:rPr>
        <w:rFonts w:cs="Times New Roman" w:hint="default"/>
      </w:rPr>
    </w:lvl>
    <w:lvl w:ilvl="7">
      <w:start w:val="1"/>
      <w:numFmt w:val="decimal"/>
      <w:lvlText w:val="%1.%2.%3.%4.%5.%6.%7.%8."/>
      <w:lvlJc w:val="left"/>
      <w:pPr>
        <w:ind w:left="12353" w:hanging="1440"/>
      </w:pPr>
      <w:rPr>
        <w:rFonts w:cs="Times New Roman" w:hint="default"/>
      </w:rPr>
    </w:lvl>
    <w:lvl w:ilvl="8">
      <w:start w:val="1"/>
      <w:numFmt w:val="decimal"/>
      <w:lvlText w:val="%1.%2.%3.%4.%5.%6.%7.%8.%9."/>
      <w:lvlJc w:val="left"/>
      <w:pPr>
        <w:ind w:left="14272" w:hanging="1800"/>
      </w:pPr>
      <w:rPr>
        <w:rFonts w:cs="Times New Roman" w:hint="default"/>
      </w:rPr>
    </w:lvl>
  </w:abstractNum>
  <w:abstractNum w:abstractNumId="10">
    <w:nsid w:val="09815DD9"/>
    <w:multiLevelType w:val="hybridMultilevel"/>
    <w:tmpl w:val="F4C23B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A1F6DEF"/>
    <w:multiLevelType w:val="hybridMultilevel"/>
    <w:tmpl w:val="4BE4F93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0CE73527"/>
    <w:multiLevelType w:val="hybridMultilevel"/>
    <w:tmpl w:val="CA20B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10239A0"/>
    <w:multiLevelType w:val="multilevel"/>
    <w:tmpl w:val="8FB8FF2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1FD32207"/>
    <w:multiLevelType w:val="multilevel"/>
    <w:tmpl w:val="3C58748A"/>
    <w:lvl w:ilvl="0">
      <w:start w:val="1"/>
      <w:numFmt w:val="none"/>
      <w:lvlText w:val="1."/>
      <w:lvlJc w:val="left"/>
      <w:pPr>
        <w:ind w:left="357" w:hanging="357"/>
      </w:pPr>
      <w:rPr>
        <w:rFonts w:cs="Times New Roman" w:hint="default"/>
      </w:rPr>
    </w:lvl>
    <w:lvl w:ilvl="1">
      <w:start w:val="1"/>
      <w:numFmt w:val="none"/>
      <w:lvlText w:val="1.1"/>
      <w:lvlJc w:val="left"/>
      <w:pPr>
        <w:ind w:left="714" w:hanging="357"/>
      </w:pPr>
      <w:rPr>
        <w:rFonts w:cs="Times New Roman" w:hint="default"/>
      </w:rPr>
    </w:lvl>
    <w:lvl w:ilvl="2">
      <w:start w:val="1"/>
      <w:numFmt w:val="decimal"/>
      <w:lvlText w:val="%3%1.1.1"/>
      <w:lvlJc w:val="left"/>
      <w:pPr>
        <w:ind w:left="1071" w:hanging="357"/>
      </w:pPr>
      <w:rPr>
        <w:rFonts w:cs="Times New Roman" w:hint="default"/>
      </w:rPr>
    </w:lvl>
    <w:lvl w:ilvl="3">
      <w:start w:val="1"/>
      <w:numFmt w:val="decimal"/>
      <w:lvlText w:val="%4%1.1.1.1"/>
      <w:lvlJc w:val="left"/>
      <w:pPr>
        <w:ind w:left="1428" w:hanging="357"/>
      </w:pPr>
      <w:rPr>
        <w:rFonts w:cs="Times New Roman" w:hint="default"/>
      </w:rPr>
    </w:lvl>
    <w:lvl w:ilvl="4">
      <w:start w:val="1"/>
      <w:numFmt w:val="decimal"/>
      <w:lvlText w:val="%5%1.1.1.1.1"/>
      <w:lvlJc w:val="left"/>
      <w:pPr>
        <w:ind w:left="1785" w:hanging="357"/>
      </w:pPr>
      <w:rPr>
        <w:rFonts w:cs="Times New Roman" w:hint="default"/>
      </w:rPr>
    </w:lvl>
    <w:lvl w:ilvl="5">
      <w:start w:val="1"/>
      <w:numFmt w:val="decimal"/>
      <w:lvlText w:val="%6%1.1.1.1.1.1"/>
      <w:lvlJc w:val="left"/>
      <w:pPr>
        <w:ind w:left="2142" w:hanging="357"/>
      </w:pPr>
      <w:rPr>
        <w:rFonts w:cs="Times New Roman" w:hint="default"/>
      </w:rPr>
    </w:lvl>
    <w:lvl w:ilvl="6">
      <w:start w:val="1"/>
      <w:numFmt w:val="decimal"/>
      <w:lvlText w:val="%7.%11.1.1.1.1.1"/>
      <w:lvlJc w:val="left"/>
      <w:pPr>
        <w:ind w:left="2499" w:hanging="357"/>
      </w:pPr>
      <w:rPr>
        <w:rFonts w:cs="Times New Roman" w:hint="default"/>
      </w:rPr>
    </w:lvl>
    <w:lvl w:ilvl="7">
      <w:start w:val="1"/>
      <w:numFmt w:val="decimal"/>
      <w:lvlText w:val="%11.%21.%3.%4.%5.%6.%7.%8."/>
      <w:lvlJc w:val="left"/>
      <w:pPr>
        <w:ind w:left="2856" w:hanging="357"/>
      </w:pPr>
      <w:rPr>
        <w:rFonts w:cs="Times New Roman" w:hint="default"/>
      </w:rPr>
    </w:lvl>
    <w:lvl w:ilvl="8">
      <w:start w:val="1"/>
      <w:numFmt w:val="decimal"/>
      <w:lvlText w:val="%11.1%2.%3.%4.%5.%6.%7.%8.%9."/>
      <w:lvlJc w:val="left"/>
      <w:pPr>
        <w:ind w:left="3213" w:hanging="357"/>
      </w:pPr>
      <w:rPr>
        <w:rFonts w:cs="Times New Roman" w:hint="default"/>
      </w:rPr>
    </w:lvl>
  </w:abstractNum>
  <w:abstractNum w:abstractNumId="15">
    <w:nsid w:val="21E92598"/>
    <w:multiLevelType w:val="multilevel"/>
    <w:tmpl w:val="3C58748A"/>
    <w:lvl w:ilvl="0">
      <w:start w:val="1"/>
      <w:numFmt w:val="none"/>
      <w:lvlText w:val="1."/>
      <w:lvlJc w:val="left"/>
      <w:pPr>
        <w:ind w:left="357" w:hanging="357"/>
      </w:pPr>
      <w:rPr>
        <w:rFonts w:cs="Times New Roman" w:hint="default"/>
      </w:rPr>
    </w:lvl>
    <w:lvl w:ilvl="1">
      <w:start w:val="1"/>
      <w:numFmt w:val="none"/>
      <w:lvlText w:val="1.1"/>
      <w:lvlJc w:val="left"/>
      <w:pPr>
        <w:ind w:left="714" w:hanging="357"/>
      </w:pPr>
      <w:rPr>
        <w:rFonts w:cs="Times New Roman" w:hint="default"/>
      </w:rPr>
    </w:lvl>
    <w:lvl w:ilvl="2">
      <w:start w:val="1"/>
      <w:numFmt w:val="decimal"/>
      <w:lvlText w:val="%3%1.1.1"/>
      <w:lvlJc w:val="left"/>
      <w:pPr>
        <w:ind w:left="1071" w:hanging="357"/>
      </w:pPr>
      <w:rPr>
        <w:rFonts w:cs="Times New Roman" w:hint="default"/>
      </w:rPr>
    </w:lvl>
    <w:lvl w:ilvl="3">
      <w:start w:val="1"/>
      <w:numFmt w:val="decimal"/>
      <w:lvlText w:val="%4%1.1.1.1"/>
      <w:lvlJc w:val="left"/>
      <w:pPr>
        <w:ind w:left="1428" w:hanging="357"/>
      </w:pPr>
      <w:rPr>
        <w:rFonts w:cs="Times New Roman" w:hint="default"/>
      </w:rPr>
    </w:lvl>
    <w:lvl w:ilvl="4">
      <w:start w:val="1"/>
      <w:numFmt w:val="decimal"/>
      <w:lvlText w:val="%5%1.1.1.1.1"/>
      <w:lvlJc w:val="left"/>
      <w:pPr>
        <w:ind w:left="1785" w:hanging="357"/>
      </w:pPr>
      <w:rPr>
        <w:rFonts w:cs="Times New Roman" w:hint="default"/>
      </w:rPr>
    </w:lvl>
    <w:lvl w:ilvl="5">
      <w:start w:val="1"/>
      <w:numFmt w:val="decimal"/>
      <w:lvlText w:val="%6%1.1.1.1.1.1"/>
      <w:lvlJc w:val="left"/>
      <w:pPr>
        <w:ind w:left="2142" w:hanging="357"/>
      </w:pPr>
      <w:rPr>
        <w:rFonts w:cs="Times New Roman" w:hint="default"/>
      </w:rPr>
    </w:lvl>
    <w:lvl w:ilvl="6">
      <w:start w:val="1"/>
      <w:numFmt w:val="decimal"/>
      <w:lvlText w:val="%7.%11.1.1.1.1.1"/>
      <w:lvlJc w:val="left"/>
      <w:pPr>
        <w:ind w:left="2499" w:hanging="357"/>
      </w:pPr>
      <w:rPr>
        <w:rFonts w:cs="Times New Roman" w:hint="default"/>
      </w:rPr>
    </w:lvl>
    <w:lvl w:ilvl="7">
      <w:start w:val="1"/>
      <w:numFmt w:val="decimal"/>
      <w:lvlText w:val="%11.%21.%3.%4.%5.%6.%7.%8."/>
      <w:lvlJc w:val="left"/>
      <w:pPr>
        <w:ind w:left="2856" w:hanging="357"/>
      </w:pPr>
      <w:rPr>
        <w:rFonts w:cs="Times New Roman" w:hint="default"/>
      </w:rPr>
    </w:lvl>
    <w:lvl w:ilvl="8">
      <w:start w:val="1"/>
      <w:numFmt w:val="decimal"/>
      <w:lvlText w:val="%11.1%2.%3.%4.%5.%6.%7.%8.%9."/>
      <w:lvlJc w:val="left"/>
      <w:pPr>
        <w:ind w:left="3213" w:hanging="357"/>
      </w:pPr>
      <w:rPr>
        <w:rFonts w:cs="Times New Roman" w:hint="default"/>
      </w:rPr>
    </w:lvl>
  </w:abstractNum>
  <w:abstractNum w:abstractNumId="16">
    <w:nsid w:val="25FC7E36"/>
    <w:multiLevelType w:val="multilevel"/>
    <w:tmpl w:val="0822635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8CC4467"/>
    <w:multiLevelType w:val="multilevel"/>
    <w:tmpl w:val="AA286A9C"/>
    <w:lvl w:ilvl="0">
      <w:start w:val="1"/>
      <w:numFmt w:val="decimal"/>
      <w:lvlText w:val="%1."/>
      <w:lvlJc w:val="left"/>
      <w:pPr>
        <w:ind w:left="360" w:hanging="360"/>
      </w:pPr>
      <w:rPr>
        <w:rFonts w:cs="Times New Roman" w:hint="default"/>
      </w:rPr>
    </w:lvl>
    <w:lvl w:ilvl="1">
      <w:start w:val="1"/>
      <w:numFmt w:val="decimal"/>
      <w:lvlText w:val="%1.%2."/>
      <w:lvlJc w:val="left"/>
      <w:pPr>
        <w:ind w:left="1919" w:hanging="360"/>
      </w:pPr>
      <w:rPr>
        <w:rFonts w:cs="Times New Roman" w:hint="default"/>
      </w:rPr>
    </w:lvl>
    <w:lvl w:ilvl="2">
      <w:start w:val="1"/>
      <w:numFmt w:val="decimal"/>
      <w:lvlText w:val="%1.%2.%3."/>
      <w:lvlJc w:val="left"/>
      <w:pPr>
        <w:ind w:left="3838" w:hanging="720"/>
      </w:pPr>
      <w:rPr>
        <w:rFonts w:cs="Times New Roman" w:hint="default"/>
      </w:rPr>
    </w:lvl>
    <w:lvl w:ilvl="3">
      <w:start w:val="1"/>
      <w:numFmt w:val="decimal"/>
      <w:lvlText w:val="%1.%2.%3.%4."/>
      <w:lvlJc w:val="left"/>
      <w:pPr>
        <w:ind w:left="5397" w:hanging="720"/>
      </w:pPr>
      <w:rPr>
        <w:rFonts w:cs="Times New Roman" w:hint="default"/>
      </w:rPr>
    </w:lvl>
    <w:lvl w:ilvl="4">
      <w:start w:val="1"/>
      <w:numFmt w:val="decimal"/>
      <w:lvlText w:val="%1.%2.%3.%4.%5."/>
      <w:lvlJc w:val="left"/>
      <w:pPr>
        <w:ind w:left="7316" w:hanging="1080"/>
      </w:pPr>
      <w:rPr>
        <w:rFonts w:cs="Times New Roman" w:hint="default"/>
      </w:rPr>
    </w:lvl>
    <w:lvl w:ilvl="5">
      <w:start w:val="1"/>
      <w:numFmt w:val="decimal"/>
      <w:lvlText w:val="%1.%2.%3.%4.%5.%6."/>
      <w:lvlJc w:val="left"/>
      <w:pPr>
        <w:ind w:left="8875" w:hanging="1080"/>
      </w:pPr>
      <w:rPr>
        <w:rFonts w:cs="Times New Roman" w:hint="default"/>
      </w:rPr>
    </w:lvl>
    <w:lvl w:ilvl="6">
      <w:start w:val="1"/>
      <w:numFmt w:val="decimal"/>
      <w:lvlText w:val="%1.%2.%3.%4.%5.%6.%7."/>
      <w:lvlJc w:val="left"/>
      <w:pPr>
        <w:ind w:left="10794" w:hanging="1440"/>
      </w:pPr>
      <w:rPr>
        <w:rFonts w:cs="Times New Roman" w:hint="default"/>
      </w:rPr>
    </w:lvl>
    <w:lvl w:ilvl="7">
      <w:start w:val="1"/>
      <w:numFmt w:val="decimal"/>
      <w:lvlText w:val="%1.%2.%3.%4.%5.%6.%7.%8."/>
      <w:lvlJc w:val="left"/>
      <w:pPr>
        <w:ind w:left="12353" w:hanging="1440"/>
      </w:pPr>
      <w:rPr>
        <w:rFonts w:cs="Times New Roman" w:hint="default"/>
      </w:rPr>
    </w:lvl>
    <w:lvl w:ilvl="8">
      <w:start w:val="1"/>
      <w:numFmt w:val="decimal"/>
      <w:lvlText w:val="%1.%2.%3.%4.%5.%6.%7.%8.%9."/>
      <w:lvlJc w:val="left"/>
      <w:pPr>
        <w:ind w:left="14272" w:hanging="1800"/>
      </w:pPr>
      <w:rPr>
        <w:rFonts w:cs="Times New Roman" w:hint="default"/>
      </w:rPr>
    </w:lvl>
  </w:abstractNum>
  <w:abstractNum w:abstractNumId="18">
    <w:nsid w:val="33771CBD"/>
    <w:multiLevelType w:val="multilevel"/>
    <w:tmpl w:val="3C58748A"/>
    <w:lvl w:ilvl="0">
      <w:start w:val="1"/>
      <w:numFmt w:val="none"/>
      <w:lvlText w:val="1."/>
      <w:lvlJc w:val="left"/>
      <w:pPr>
        <w:ind w:left="357" w:hanging="357"/>
      </w:pPr>
      <w:rPr>
        <w:rFonts w:cs="Times New Roman" w:hint="default"/>
      </w:rPr>
    </w:lvl>
    <w:lvl w:ilvl="1">
      <w:start w:val="1"/>
      <w:numFmt w:val="none"/>
      <w:lvlText w:val="1.1"/>
      <w:lvlJc w:val="left"/>
      <w:pPr>
        <w:ind w:left="714" w:hanging="357"/>
      </w:pPr>
      <w:rPr>
        <w:rFonts w:cs="Times New Roman" w:hint="default"/>
      </w:rPr>
    </w:lvl>
    <w:lvl w:ilvl="2">
      <w:start w:val="1"/>
      <w:numFmt w:val="decimal"/>
      <w:lvlText w:val="%3%1.1.1"/>
      <w:lvlJc w:val="left"/>
      <w:pPr>
        <w:ind w:left="1071" w:hanging="357"/>
      </w:pPr>
      <w:rPr>
        <w:rFonts w:cs="Times New Roman" w:hint="default"/>
      </w:rPr>
    </w:lvl>
    <w:lvl w:ilvl="3">
      <w:start w:val="1"/>
      <w:numFmt w:val="decimal"/>
      <w:lvlText w:val="%4%1.1.1.1"/>
      <w:lvlJc w:val="left"/>
      <w:pPr>
        <w:ind w:left="1428" w:hanging="357"/>
      </w:pPr>
      <w:rPr>
        <w:rFonts w:cs="Times New Roman" w:hint="default"/>
      </w:rPr>
    </w:lvl>
    <w:lvl w:ilvl="4">
      <w:start w:val="1"/>
      <w:numFmt w:val="decimal"/>
      <w:lvlText w:val="%5%1.1.1.1.1"/>
      <w:lvlJc w:val="left"/>
      <w:pPr>
        <w:ind w:left="1785" w:hanging="357"/>
      </w:pPr>
      <w:rPr>
        <w:rFonts w:cs="Times New Roman" w:hint="default"/>
      </w:rPr>
    </w:lvl>
    <w:lvl w:ilvl="5">
      <w:start w:val="1"/>
      <w:numFmt w:val="decimal"/>
      <w:lvlText w:val="%6%1.1.1.1.1.1"/>
      <w:lvlJc w:val="left"/>
      <w:pPr>
        <w:ind w:left="2142" w:hanging="357"/>
      </w:pPr>
      <w:rPr>
        <w:rFonts w:cs="Times New Roman" w:hint="default"/>
      </w:rPr>
    </w:lvl>
    <w:lvl w:ilvl="6">
      <w:start w:val="1"/>
      <w:numFmt w:val="decimal"/>
      <w:lvlText w:val="%7.%11.1.1.1.1.1"/>
      <w:lvlJc w:val="left"/>
      <w:pPr>
        <w:ind w:left="2499" w:hanging="357"/>
      </w:pPr>
      <w:rPr>
        <w:rFonts w:cs="Times New Roman" w:hint="default"/>
      </w:rPr>
    </w:lvl>
    <w:lvl w:ilvl="7">
      <w:start w:val="1"/>
      <w:numFmt w:val="decimal"/>
      <w:lvlText w:val="%11.%21.%3.%4.%5.%6.%7.%8."/>
      <w:lvlJc w:val="left"/>
      <w:pPr>
        <w:ind w:left="2856" w:hanging="357"/>
      </w:pPr>
      <w:rPr>
        <w:rFonts w:cs="Times New Roman" w:hint="default"/>
      </w:rPr>
    </w:lvl>
    <w:lvl w:ilvl="8">
      <w:start w:val="1"/>
      <w:numFmt w:val="decimal"/>
      <w:lvlText w:val="%11.1%2.%3.%4.%5.%6.%7.%8.%9."/>
      <w:lvlJc w:val="left"/>
      <w:pPr>
        <w:ind w:left="3213" w:hanging="357"/>
      </w:pPr>
      <w:rPr>
        <w:rFonts w:cs="Times New Roman" w:hint="default"/>
      </w:rPr>
    </w:lvl>
  </w:abstractNum>
  <w:abstractNum w:abstractNumId="19">
    <w:nsid w:val="3B5F5ADD"/>
    <w:multiLevelType w:val="multilevel"/>
    <w:tmpl w:val="3C58748A"/>
    <w:lvl w:ilvl="0">
      <w:start w:val="1"/>
      <w:numFmt w:val="none"/>
      <w:lvlText w:val="1."/>
      <w:lvlJc w:val="left"/>
      <w:pPr>
        <w:ind w:left="357" w:hanging="357"/>
      </w:pPr>
      <w:rPr>
        <w:rFonts w:cs="Times New Roman" w:hint="default"/>
      </w:rPr>
    </w:lvl>
    <w:lvl w:ilvl="1">
      <w:start w:val="1"/>
      <w:numFmt w:val="none"/>
      <w:lvlText w:val="1.1"/>
      <w:lvlJc w:val="left"/>
      <w:pPr>
        <w:ind w:left="714" w:hanging="357"/>
      </w:pPr>
      <w:rPr>
        <w:rFonts w:cs="Times New Roman" w:hint="default"/>
      </w:rPr>
    </w:lvl>
    <w:lvl w:ilvl="2">
      <w:start w:val="1"/>
      <w:numFmt w:val="decimal"/>
      <w:lvlText w:val="%3%1.1.1"/>
      <w:lvlJc w:val="left"/>
      <w:pPr>
        <w:ind w:left="1071" w:hanging="357"/>
      </w:pPr>
      <w:rPr>
        <w:rFonts w:cs="Times New Roman" w:hint="default"/>
      </w:rPr>
    </w:lvl>
    <w:lvl w:ilvl="3">
      <w:start w:val="1"/>
      <w:numFmt w:val="decimal"/>
      <w:lvlText w:val="%4%1.1.1.1"/>
      <w:lvlJc w:val="left"/>
      <w:pPr>
        <w:ind w:left="1428" w:hanging="357"/>
      </w:pPr>
      <w:rPr>
        <w:rFonts w:cs="Times New Roman" w:hint="default"/>
      </w:rPr>
    </w:lvl>
    <w:lvl w:ilvl="4">
      <w:start w:val="1"/>
      <w:numFmt w:val="decimal"/>
      <w:lvlText w:val="%5%1.1.1.1.1"/>
      <w:lvlJc w:val="left"/>
      <w:pPr>
        <w:ind w:left="1785" w:hanging="357"/>
      </w:pPr>
      <w:rPr>
        <w:rFonts w:cs="Times New Roman" w:hint="default"/>
      </w:rPr>
    </w:lvl>
    <w:lvl w:ilvl="5">
      <w:start w:val="1"/>
      <w:numFmt w:val="decimal"/>
      <w:lvlText w:val="%6%1.1.1.1.1.1"/>
      <w:lvlJc w:val="left"/>
      <w:pPr>
        <w:ind w:left="2142" w:hanging="357"/>
      </w:pPr>
      <w:rPr>
        <w:rFonts w:cs="Times New Roman" w:hint="default"/>
      </w:rPr>
    </w:lvl>
    <w:lvl w:ilvl="6">
      <w:start w:val="1"/>
      <w:numFmt w:val="decimal"/>
      <w:lvlText w:val="%7.%11.1.1.1.1.1"/>
      <w:lvlJc w:val="left"/>
      <w:pPr>
        <w:ind w:left="2499" w:hanging="357"/>
      </w:pPr>
      <w:rPr>
        <w:rFonts w:cs="Times New Roman" w:hint="default"/>
      </w:rPr>
    </w:lvl>
    <w:lvl w:ilvl="7">
      <w:start w:val="1"/>
      <w:numFmt w:val="decimal"/>
      <w:lvlText w:val="%11.%21.%3.%4.%5.%6.%7.%8."/>
      <w:lvlJc w:val="left"/>
      <w:pPr>
        <w:ind w:left="2856" w:hanging="357"/>
      </w:pPr>
      <w:rPr>
        <w:rFonts w:cs="Times New Roman" w:hint="default"/>
      </w:rPr>
    </w:lvl>
    <w:lvl w:ilvl="8">
      <w:start w:val="1"/>
      <w:numFmt w:val="decimal"/>
      <w:lvlText w:val="%11.1%2.%3.%4.%5.%6.%7.%8.%9."/>
      <w:lvlJc w:val="left"/>
      <w:pPr>
        <w:ind w:left="3213" w:hanging="357"/>
      </w:pPr>
      <w:rPr>
        <w:rFonts w:cs="Times New Roman" w:hint="default"/>
      </w:rPr>
    </w:lvl>
  </w:abstractNum>
  <w:abstractNum w:abstractNumId="20">
    <w:nsid w:val="3D4F369E"/>
    <w:multiLevelType w:val="hybridMultilevel"/>
    <w:tmpl w:val="258CE48C"/>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1">
    <w:nsid w:val="40775905"/>
    <w:multiLevelType w:val="hybridMultilevel"/>
    <w:tmpl w:val="C98EF216"/>
    <w:lvl w:ilvl="0" w:tplc="04190001">
      <w:start w:val="1"/>
      <w:numFmt w:val="bullet"/>
      <w:lvlText w:val=""/>
      <w:lvlJc w:val="left"/>
      <w:pPr>
        <w:ind w:left="2279" w:hanging="360"/>
      </w:pPr>
      <w:rPr>
        <w:rFonts w:ascii="Symbol" w:hAnsi="Symbol" w:hint="default"/>
      </w:rPr>
    </w:lvl>
    <w:lvl w:ilvl="1" w:tplc="04190003" w:tentative="1">
      <w:start w:val="1"/>
      <w:numFmt w:val="bullet"/>
      <w:lvlText w:val="o"/>
      <w:lvlJc w:val="left"/>
      <w:pPr>
        <w:ind w:left="2999" w:hanging="360"/>
      </w:pPr>
      <w:rPr>
        <w:rFonts w:ascii="Courier New" w:hAnsi="Courier New" w:hint="default"/>
      </w:rPr>
    </w:lvl>
    <w:lvl w:ilvl="2" w:tplc="04190005" w:tentative="1">
      <w:start w:val="1"/>
      <w:numFmt w:val="bullet"/>
      <w:lvlText w:val=""/>
      <w:lvlJc w:val="left"/>
      <w:pPr>
        <w:ind w:left="3719" w:hanging="360"/>
      </w:pPr>
      <w:rPr>
        <w:rFonts w:ascii="Wingdings" w:hAnsi="Wingdings" w:hint="default"/>
      </w:rPr>
    </w:lvl>
    <w:lvl w:ilvl="3" w:tplc="04190001" w:tentative="1">
      <w:start w:val="1"/>
      <w:numFmt w:val="bullet"/>
      <w:lvlText w:val=""/>
      <w:lvlJc w:val="left"/>
      <w:pPr>
        <w:ind w:left="4439" w:hanging="360"/>
      </w:pPr>
      <w:rPr>
        <w:rFonts w:ascii="Symbol" w:hAnsi="Symbol" w:hint="default"/>
      </w:rPr>
    </w:lvl>
    <w:lvl w:ilvl="4" w:tplc="04190003" w:tentative="1">
      <w:start w:val="1"/>
      <w:numFmt w:val="bullet"/>
      <w:lvlText w:val="o"/>
      <w:lvlJc w:val="left"/>
      <w:pPr>
        <w:ind w:left="5159" w:hanging="360"/>
      </w:pPr>
      <w:rPr>
        <w:rFonts w:ascii="Courier New" w:hAnsi="Courier New" w:hint="default"/>
      </w:rPr>
    </w:lvl>
    <w:lvl w:ilvl="5" w:tplc="04190005" w:tentative="1">
      <w:start w:val="1"/>
      <w:numFmt w:val="bullet"/>
      <w:lvlText w:val=""/>
      <w:lvlJc w:val="left"/>
      <w:pPr>
        <w:ind w:left="5879" w:hanging="360"/>
      </w:pPr>
      <w:rPr>
        <w:rFonts w:ascii="Wingdings" w:hAnsi="Wingdings" w:hint="default"/>
      </w:rPr>
    </w:lvl>
    <w:lvl w:ilvl="6" w:tplc="04190001" w:tentative="1">
      <w:start w:val="1"/>
      <w:numFmt w:val="bullet"/>
      <w:lvlText w:val=""/>
      <w:lvlJc w:val="left"/>
      <w:pPr>
        <w:ind w:left="6599" w:hanging="360"/>
      </w:pPr>
      <w:rPr>
        <w:rFonts w:ascii="Symbol" w:hAnsi="Symbol" w:hint="default"/>
      </w:rPr>
    </w:lvl>
    <w:lvl w:ilvl="7" w:tplc="04190003" w:tentative="1">
      <w:start w:val="1"/>
      <w:numFmt w:val="bullet"/>
      <w:lvlText w:val="o"/>
      <w:lvlJc w:val="left"/>
      <w:pPr>
        <w:ind w:left="7319" w:hanging="360"/>
      </w:pPr>
      <w:rPr>
        <w:rFonts w:ascii="Courier New" w:hAnsi="Courier New" w:hint="default"/>
      </w:rPr>
    </w:lvl>
    <w:lvl w:ilvl="8" w:tplc="04190005" w:tentative="1">
      <w:start w:val="1"/>
      <w:numFmt w:val="bullet"/>
      <w:lvlText w:val=""/>
      <w:lvlJc w:val="left"/>
      <w:pPr>
        <w:ind w:left="8039" w:hanging="360"/>
      </w:pPr>
      <w:rPr>
        <w:rFonts w:ascii="Wingdings" w:hAnsi="Wingdings" w:hint="default"/>
      </w:rPr>
    </w:lvl>
  </w:abstractNum>
  <w:abstractNum w:abstractNumId="22">
    <w:nsid w:val="4C8A02DD"/>
    <w:multiLevelType w:val="hybridMultilevel"/>
    <w:tmpl w:val="A63E40B2"/>
    <w:lvl w:ilvl="0" w:tplc="04190001">
      <w:start w:val="1"/>
      <w:numFmt w:val="bullet"/>
      <w:lvlText w:val=""/>
      <w:lvlJc w:val="left"/>
      <w:pPr>
        <w:ind w:left="2279" w:hanging="360"/>
      </w:pPr>
      <w:rPr>
        <w:rFonts w:ascii="Symbol" w:hAnsi="Symbol" w:hint="default"/>
      </w:rPr>
    </w:lvl>
    <w:lvl w:ilvl="1" w:tplc="04190003" w:tentative="1">
      <w:start w:val="1"/>
      <w:numFmt w:val="bullet"/>
      <w:lvlText w:val="o"/>
      <w:lvlJc w:val="left"/>
      <w:pPr>
        <w:ind w:left="2999" w:hanging="360"/>
      </w:pPr>
      <w:rPr>
        <w:rFonts w:ascii="Courier New" w:hAnsi="Courier New" w:hint="default"/>
      </w:rPr>
    </w:lvl>
    <w:lvl w:ilvl="2" w:tplc="04190005" w:tentative="1">
      <w:start w:val="1"/>
      <w:numFmt w:val="bullet"/>
      <w:lvlText w:val=""/>
      <w:lvlJc w:val="left"/>
      <w:pPr>
        <w:ind w:left="3719" w:hanging="360"/>
      </w:pPr>
      <w:rPr>
        <w:rFonts w:ascii="Wingdings" w:hAnsi="Wingdings" w:hint="default"/>
      </w:rPr>
    </w:lvl>
    <w:lvl w:ilvl="3" w:tplc="04190001" w:tentative="1">
      <w:start w:val="1"/>
      <w:numFmt w:val="bullet"/>
      <w:lvlText w:val=""/>
      <w:lvlJc w:val="left"/>
      <w:pPr>
        <w:ind w:left="4439" w:hanging="360"/>
      </w:pPr>
      <w:rPr>
        <w:rFonts w:ascii="Symbol" w:hAnsi="Symbol" w:hint="default"/>
      </w:rPr>
    </w:lvl>
    <w:lvl w:ilvl="4" w:tplc="04190003" w:tentative="1">
      <w:start w:val="1"/>
      <w:numFmt w:val="bullet"/>
      <w:lvlText w:val="o"/>
      <w:lvlJc w:val="left"/>
      <w:pPr>
        <w:ind w:left="5159" w:hanging="360"/>
      </w:pPr>
      <w:rPr>
        <w:rFonts w:ascii="Courier New" w:hAnsi="Courier New" w:hint="default"/>
      </w:rPr>
    </w:lvl>
    <w:lvl w:ilvl="5" w:tplc="04190005" w:tentative="1">
      <w:start w:val="1"/>
      <w:numFmt w:val="bullet"/>
      <w:lvlText w:val=""/>
      <w:lvlJc w:val="left"/>
      <w:pPr>
        <w:ind w:left="5879" w:hanging="360"/>
      </w:pPr>
      <w:rPr>
        <w:rFonts w:ascii="Wingdings" w:hAnsi="Wingdings" w:hint="default"/>
      </w:rPr>
    </w:lvl>
    <w:lvl w:ilvl="6" w:tplc="04190001" w:tentative="1">
      <w:start w:val="1"/>
      <w:numFmt w:val="bullet"/>
      <w:lvlText w:val=""/>
      <w:lvlJc w:val="left"/>
      <w:pPr>
        <w:ind w:left="6599" w:hanging="360"/>
      </w:pPr>
      <w:rPr>
        <w:rFonts w:ascii="Symbol" w:hAnsi="Symbol" w:hint="default"/>
      </w:rPr>
    </w:lvl>
    <w:lvl w:ilvl="7" w:tplc="04190003" w:tentative="1">
      <w:start w:val="1"/>
      <w:numFmt w:val="bullet"/>
      <w:lvlText w:val="o"/>
      <w:lvlJc w:val="left"/>
      <w:pPr>
        <w:ind w:left="7319" w:hanging="360"/>
      </w:pPr>
      <w:rPr>
        <w:rFonts w:ascii="Courier New" w:hAnsi="Courier New" w:hint="default"/>
      </w:rPr>
    </w:lvl>
    <w:lvl w:ilvl="8" w:tplc="04190005" w:tentative="1">
      <w:start w:val="1"/>
      <w:numFmt w:val="bullet"/>
      <w:lvlText w:val=""/>
      <w:lvlJc w:val="left"/>
      <w:pPr>
        <w:ind w:left="8039" w:hanging="360"/>
      </w:pPr>
      <w:rPr>
        <w:rFonts w:ascii="Wingdings" w:hAnsi="Wingdings" w:hint="default"/>
      </w:rPr>
    </w:lvl>
  </w:abstractNum>
  <w:abstractNum w:abstractNumId="23">
    <w:nsid w:val="53A80DDC"/>
    <w:multiLevelType w:val="hybridMultilevel"/>
    <w:tmpl w:val="BFBE66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43373B0"/>
    <w:multiLevelType w:val="hybridMultilevel"/>
    <w:tmpl w:val="49EC62C4"/>
    <w:lvl w:ilvl="0" w:tplc="29503696">
      <w:start w:val="1"/>
      <w:numFmt w:val="decimal"/>
      <w:lvlText w:val="%1.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A6C34A6"/>
    <w:multiLevelType w:val="hybridMultilevel"/>
    <w:tmpl w:val="2746FB3C"/>
    <w:lvl w:ilvl="0" w:tplc="0419000F">
      <w:start w:val="1"/>
      <w:numFmt w:val="decimal"/>
      <w:lvlText w:val="%1."/>
      <w:lvlJc w:val="left"/>
      <w:pPr>
        <w:ind w:left="2279" w:hanging="360"/>
      </w:pPr>
      <w:rPr>
        <w:rFonts w:cs="Times New Roman"/>
      </w:rPr>
    </w:lvl>
    <w:lvl w:ilvl="1" w:tplc="04190019" w:tentative="1">
      <w:start w:val="1"/>
      <w:numFmt w:val="lowerLetter"/>
      <w:lvlText w:val="%2."/>
      <w:lvlJc w:val="left"/>
      <w:pPr>
        <w:ind w:left="2999" w:hanging="360"/>
      </w:pPr>
      <w:rPr>
        <w:rFonts w:cs="Times New Roman"/>
      </w:rPr>
    </w:lvl>
    <w:lvl w:ilvl="2" w:tplc="0419001B" w:tentative="1">
      <w:start w:val="1"/>
      <w:numFmt w:val="lowerRoman"/>
      <w:lvlText w:val="%3."/>
      <w:lvlJc w:val="right"/>
      <w:pPr>
        <w:ind w:left="3719" w:hanging="180"/>
      </w:pPr>
      <w:rPr>
        <w:rFonts w:cs="Times New Roman"/>
      </w:rPr>
    </w:lvl>
    <w:lvl w:ilvl="3" w:tplc="0419000F" w:tentative="1">
      <w:start w:val="1"/>
      <w:numFmt w:val="decimal"/>
      <w:lvlText w:val="%4."/>
      <w:lvlJc w:val="left"/>
      <w:pPr>
        <w:ind w:left="4439" w:hanging="360"/>
      </w:pPr>
      <w:rPr>
        <w:rFonts w:cs="Times New Roman"/>
      </w:rPr>
    </w:lvl>
    <w:lvl w:ilvl="4" w:tplc="04190019" w:tentative="1">
      <w:start w:val="1"/>
      <w:numFmt w:val="lowerLetter"/>
      <w:lvlText w:val="%5."/>
      <w:lvlJc w:val="left"/>
      <w:pPr>
        <w:ind w:left="5159" w:hanging="360"/>
      </w:pPr>
      <w:rPr>
        <w:rFonts w:cs="Times New Roman"/>
      </w:rPr>
    </w:lvl>
    <w:lvl w:ilvl="5" w:tplc="0419001B" w:tentative="1">
      <w:start w:val="1"/>
      <w:numFmt w:val="lowerRoman"/>
      <w:lvlText w:val="%6."/>
      <w:lvlJc w:val="right"/>
      <w:pPr>
        <w:ind w:left="5879" w:hanging="180"/>
      </w:pPr>
      <w:rPr>
        <w:rFonts w:cs="Times New Roman"/>
      </w:rPr>
    </w:lvl>
    <w:lvl w:ilvl="6" w:tplc="0419000F" w:tentative="1">
      <w:start w:val="1"/>
      <w:numFmt w:val="decimal"/>
      <w:lvlText w:val="%7."/>
      <w:lvlJc w:val="left"/>
      <w:pPr>
        <w:ind w:left="6599" w:hanging="360"/>
      </w:pPr>
      <w:rPr>
        <w:rFonts w:cs="Times New Roman"/>
      </w:rPr>
    </w:lvl>
    <w:lvl w:ilvl="7" w:tplc="04190019" w:tentative="1">
      <w:start w:val="1"/>
      <w:numFmt w:val="lowerLetter"/>
      <w:lvlText w:val="%8."/>
      <w:lvlJc w:val="left"/>
      <w:pPr>
        <w:ind w:left="7319" w:hanging="360"/>
      </w:pPr>
      <w:rPr>
        <w:rFonts w:cs="Times New Roman"/>
      </w:rPr>
    </w:lvl>
    <w:lvl w:ilvl="8" w:tplc="0419001B" w:tentative="1">
      <w:start w:val="1"/>
      <w:numFmt w:val="lowerRoman"/>
      <w:lvlText w:val="%9."/>
      <w:lvlJc w:val="right"/>
      <w:pPr>
        <w:ind w:left="8039" w:hanging="180"/>
      </w:pPr>
      <w:rPr>
        <w:rFonts w:cs="Times New Roman"/>
      </w:rPr>
    </w:lvl>
  </w:abstractNum>
  <w:abstractNum w:abstractNumId="26">
    <w:nsid w:val="5C946D67"/>
    <w:multiLevelType w:val="hybridMultilevel"/>
    <w:tmpl w:val="A778537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7">
    <w:nsid w:val="61C76729"/>
    <w:multiLevelType w:val="hybridMultilevel"/>
    <w:tmpl w:val="271EF47E"/>
    <w:lvl w:ilvl="0" w:tplc="04190001">
      <w:start w:val="1"/>
      <w:numFmt w:val="bullet"/>
      <w:lvlText w:val=""/>
      <w:lvlJc w:val="left"/>
      <w:pPr>
        <w:ind w:left="2279" w:hanging="360"/>
      </w:pPr>
      <w:rPr>
        <w:rFonts w:ascii="Symbol" w:hAnsi="Symbol" w:hint="default"/>
      </w:rPr>
    </w:lvl>
    <w:lvl w:ilvl="1" w:tplc="04190003" w:tentative="1">
      <w:start w:val="1"/>
      <w:numFmt w:val="bullet"/>
      <w:lvlText w:val="o"/>
      <w:lvlJc w:val="left"/>
      <w:pPr>
        <w:ind w:left="2999" w:hanging="360"/>
      </w:pPr>
      <w:rPr>
        <w:rFonts w:ascii="Courier New" w:hAnsi="Courier New" w:hint="default"/>
      </w:rPr>
    </w:lvl>
    <w:lvl w:ilvl="2" w:tplc="04190005" w:tentative="1">
      <w:start w:val="1"/>
      <w:numFmt w:val="bullet"/>
      <w:lvlText w:val=""/>
      <w:lvlJc w:val="left"/>
      <w:pPr>
        <w:ind w:left="3719" w:hanging="360"/>
      </w:pPr>
      <w:rPr>
        <w:rFonts w:ascii="Wingdings" w:hAnsi="Wingdings" w:hint="default"/>
      </w:rPr>
    </w:lvl>
    <w:lvl w:ilvl="3" w:tplc="04190001" w:tentative="1">
      <w:start w:val="1"/>
      <w:numFmt w:val="bullet"/>
      <w:lvlText w:val=""/>
      <w:lvlJc w:val="left"/>
      <w:pPr>
        <w:ind w:left="4439" w:hanging="360"/>
      </w:pPr>
      <w:rPr>
        <w:rFonts w:ascii="Symbol" w:hAnsi="Symbol" w:hint="default"/>
      </w:rPr>
    </w:lvl>
    <w:lvl w:ilvl="4" w:tplc="04190003" w:tentative="1">
      <w:start w:val="1"/>
      <w:numFmt w:val="bullet"/>
      <w:lvlText w:val="o"/>
      <w:lvlJc w:val="left"/>
      <w:pPr>
        <w:ind w:left="5159" w:hanging="360"/>
      </w:pPr>
      <w:rPr>
        <w:rFonts w:ascii="Courier New" w:hAnsi="Courier New" w:hint="default"/>
      </w:rPr>
    </w:lvl>
    <w:lvl w:ilvl="5" w:tplc="04190005" w:tentative="1">
      <w:start w:val="1"/>
      <w:numFmt w:val="bullet"/>
      <w:lvlText w:val=""/>
      <w:lvlJc w:val="left"/>
      <w:pPr>
        <w:ind w:left="5879" w:hanging="360"/>
      </w:pPr>
      <w:rPr>
        <w:rFonts w:ascii="Wingdings" w:hAnsi="Wingdings" w:hint="default"/>
      </w:rPr>
    </w:lvl>
    <w:lvl w:ilvl="6" w:tplc="04190001" w:tentative="1">
      <w:start w:val="1"/>
      <w:numFmt w:val="bullet"/>
      <w:lvlText w:val=""/>
      <w:lvlJc w:val="left"/>
      <w:pPr>
        <w:ind w:left="6599" w:hanging="360"/>
      </w:pPr>
      <w:rPr>
        <w:rFonts w:ascii="Symbol" w:hAnsi="Symbol" w:hint="default"/>
      </w:rPr>
    </w:lvl>
    <w:lvl w:ilvl="7" w:tplc="04190003" w:tentative="1">
      <w:start w:val="1"/>
      <w:numFmt w:val="bullet"/>
      <w:lvlText w:val="o"/>
      <w:lvlJc w:val="left"/>
      <w:pPr>
        <w:ind w:left="7319" w:hanging="360"/>
      </w:pPr>
      <w:rPr>
        <w:rFonts w:ascii="Courier New" w:hAnsi="Courier New" w:hint="default"/>
      </w:rPr>
    </w:lvl>
    <w:lvl w:ilvl="8" w:tplc="04190005" w:tentative="1">
      <w:start w:val="1"/>
      <w:numFmt w:val="bullet"/>
      <w:lvlText w:val=""/>
      <w:lvlJc w:val="left"/>
      <w:pPr>
        <w:ind w:left="8039" w:hanging="360"/>
      </w:pPr>
      <w:rPr>
        <w:rFonts w:ascii="Wingdings" w:hAnsi="Wingdings" w:hint="default"/>
      </w:rPr>
    </w:lvl>
  </w:abstractNum>
  <w:abstractNum w:abstractNumId="28">
    <w:nsid w:val="62CF5D35"/>
    <w:multiLevelType w:val="multilevel"/>
    <w:tmpl w:val="AA286A9C"/>
    <w:lvl w:ilvl="0">
      <w:start w:val="1"/>
      <w:numFmt w:val="decimal"/>
      <w:lvlText w:val="%1."/>
      <w:lvlJc w:val="left"/>
      <w:pPr>
        <w:ind w:left="360" w:hanging="360"/>
      </w:pPr>
      <w:rPr>
        <w:rFonts w:cs="Times New Roman" w:hint="default"/>
      </w:rPr>
    </w:lvl>
    <w:lvl w:ilvl="1">
      <w:start w:val="1"/>
      <w:numFmt w:val="decimal"/>
      <w:lvlText w:val="%1.%2."/>
      <w:lvlJc w:val="left"/>
      <w:pPr>
        <w:ind w:left="1919" w:hanging="360"/>
      </w:pPr>
      <w:rPr>
        <w:rFonts w:cs="Times New Roman" w:hint="default"/>
      </w:rPr>
    </w:lvl>
    <w:lvl w:ilvl="2">
      <w:start w:val="1"/>
      <w:numFmt w:val="decimal"/>
      <w:lvlText w:val="%1.%2.%3."/>
      <w:lvlJc w:val="left"/>
      <w:pPr>
        <w:ind w:left="3838" w:hanging="720"/>
      </w:pPr>
      <w:rPr>
        <w:rFonts w:cs="Times New Roman" w:hint="default"/>
      </w:rPr>
    </w:lvl>
    <w:lvl w:ilvl="3">
      <w:start w:val="1"/>
      <w:numFmt w:val="decimal"/>
      <w:lvlText w:val="%1.%2.%3.%4."/>
      <w:lvlJc w:val="left"/>
      <w:pPr>
        <w:ind w:left="5397" w:hanging="720"/>
      </w:pPr>
      <w:rPr>
        <w:rFonts w:cs="Times New Roman" w:hint="default"/>
      </w:rPr>
    </w:lvl>
    <w:lvl w:ilvl="4">
      <w:start w:val="1"/>
      <w:numFmt w:val="decimal"/>
      <w:lvlText w:val="%1.%2.%3.%4.%5."/>
      <w:lvlJc w:val="left"/>
      <w:pPr>
        <w:ind w:left="7316" w:hanging="1080"/>
      </w:pPr>
      <w:rPr>
        <w:rFonts w:cs="Times New Roman" w:hint="default"/>
      </w:rPr>
    </w:lvl>
    <w:lvl w:ilvl="5">
      <w:start w:val="1"/>
      <w:numFmt w:val="decimal"/>
      <w:lvlText w:val="%1.%2.%3.%4.%5.%6."/>
      <w:lvlJc w:val="left"/>
      <w:pPr>
        <w:ind w:left="8875" w:hanging="1080"/>
      </w:pPr>
      <w:rPr>
        <w:rFonts w:cs="Times New Roman" w:hint="default"/>
      </w:rPr>
    </w:lvl>
    <w:lvl w:ilvl="6">
      <w:start w:val="1"/>
      <w:numFmt w:val="decimal"/>
      <w:lvlText w:val="%1.%2.%3.%4.%5.%6.%7."/>
      <w:lvlJc w:val="left"/>
      <w:pPr>
        <w:ind w:left="10794" w:hanging="1440"/>
      </w:pPr>
      <w:rPr>
        <w:rFonts w:cs="Times New Roman" w:hint="default"/>
      </w:rPr>
    </w:lvl>
    <w:lvl w:ilvl="7">
      <w:start w:val="1"/>
      <w:numFmt w:val="decimal"/>
      <w:lvlText w:val="%1.%2.%3.%4.%5.%6.%7.%8."/>
      <w:lvlJc w:val="left"/>
      <w:pPr>
        <w:ind w:left="12353" w:hanging="1440"/>
      </w:pPr>
      <w:rPr>
        <w:rFonts w:cs="Times New Roman" w:hint="default"/>
      </w:rPr>
    </w:lvl>
    <w:lvl w:ilvl="8">
      <w:start w:val="1"/>
      <w:numFmt w:val="decimal"/>
      <w:lvlText w:val="%1.%2.%3.%4.%5.%6.%7.%8.%9."/>
      <w:lvlJc w:val="left"/>
      <w:pPr>
        <w:ind w:left="14272" w:hanging="1800"/>
      </w:pPr>
      <w:rPr>
        <w:rFonts w:cs="Times New Roman" w:hint="default"/>
      </w:rPr>
    </w:lvl>
  </w:abstractNum>
  <w:abstractNum w:abstractNumId="29">
    <w:nsid w:val="64AF5966"/>
    <w:multiLevelType w:val="hybridMultilevel"/>
    <w:tmpl w:val="DEAAA426"/>
    <w:lvl w:ilvl="0" w:tplc="04190001">
      <w:start w:val="1"/>
      <w:numFmt w:val="bullet"/>
      <w:lvlText w:val=""/>
      <w:lvlJc w:val="left"/>
      <w:pPr>
        <w:ind w:left="2279" w:hanging="360"/>
      </w:pPr>
      <w:rPr>
        <w:rFonts w:ascii="Symbol" w:hAnsi="Symbol" w:hint="default"/>
      </w:rPr>
    </w:lvl>
    <w:lvl w:ilvl="1" w:tplc="04190003" w:tentative="1">
      <w:start w:val="1"/>
      <w:numFmt w:val="bullet"/>
      <w:lvlText w:val="o"/>
      <w:lvlJc w:val="left"/>
      <w:pPr>
        <w:ind w:left="2999" w:hanging="360"/>
      </w:pPr>
      <w:rPr>
        <w:rFonts w:ascii="Courier New" w:hAnsi="Courier New" w:hint="default"/>
      </w:rPr>
    </w:lvl>
    <w:lvl w:ilvl="2" w:tplc="04190005" w:tentative="1">
      <w:start w:val="1"/>
      <w:numFmt w:val="bullet"/>
      <w:lvlText w:val=""/>
      <w:lvlJc w:val="left"/>
      <w:pPr>
        <w:ind w:left="3719" w:hanging="360"/>
      </w:pPr>
      <w:rPr>
        <w:rFonts w:ascii="Wingdings" w:hAnsi="Wingdings" w:hint="default"/>
      </w:rPr>
    </w:lvl>
    <w:lvl w:ilvl="3" w:tplc="04190001" w:tentative="1">
      <w:start w:val="1"/>
      <w:numFmt w:val="bullet"/>
      <w:lvlText w:val=""/>
      <w:lvlJc w:val="left"/>
      <w:pPr>
        <w:ind w:left="4439" w:hanging="360"/>
      </w:pPr>
      <w:rPr>
        <w:rFonts w:ascii="Symbol" w:hAnsi="Symbol" w:hint="default"/>
      </w:rPr>
    </w:lvl>
    <w:lvl w:ilvl="4" w:tplc="04190003" w:tentative="1">
      <w:start w:val="1"/>
      <w:numFmt w:val="bullet"/>
      <w:lvlText w:val="o"/>
      <w:lvlJc w:val="left"/>
      <w:pPr>
        <w:ind w:left="5159" w:hanging="360"/>
      </w:pPr>
      <w:rPr>
        <w:rFonts w:ascii="Courier New" w:hAnsi="Courier New" w:hint="default"/>
      </w:rPr>
    </w:lvl>
    <w:lvl w:ilvl="5" w:tplc="04190005" w:tentative="1">
      <w:start w:val="1"/>
      <w:numFmt w:val="bullet"/>
      <w:lvlText w:val=""/>
      <w:lvlJc w:val="left"/>
      <w:pPr>
        <w:ind w:left="5879" w:hanging="360"/>
      </w:pPr>
      <w:rPr>
        <w:rFonts w:ascii="Wingdings" w:hAnsi="Wingdings" w:hint="default"/>
      </w:rPr>
    </w:lvl>
    <w:lvl w:ilvl="6" w:tplc="04190001" w:tentative="1">
      <w:start w:val="1"/>
      <w:numFmt w:val="bullet"/>
      <w:lvlText w:val=""/>
      <w:lvlJc w:val="left"/>
      <w:pPr>
        <w:ind w:left="6599" w:hanging="360"/>
      </w:pPr>
      <w:rPr>
        <w:rFonts w:ascii="Symbol" w:hAnsi="Symbol" w:hint="default"/>
      </w:rPr>
    </w:lvl>
    <w:lvl w:ilvl="7" w:tplc="04190003" w:tentative="1">
      <w:start w:val="1"/>
      <w:numFmt w:val="bullet"/>
      <w:lvlText w:val="o"/>
      <w:lvlJc w:val="left"/>
      <w:pPr>
        <w:ind w:left="7319" w:hanging="360"/>
      </w:pPr>
      <w:rPr>
        <w:rFonts w:ascii="Courier New" w:hAnsi="Courier New" w:hint="default"/>
      </w:rPr>
    </w:lvl>
    <w:lvl w:ilvl="8" w:tplc="04190005" w:tentative="1">
      <w:start w:val="1"/>
      <w:numFmt w:val="bullet"/>
      <w:lvlText w:val=""/>
      <w:lvlJc w:val="left"/>
      <w:pPr>
        <w:ind w:left="8039" w:hanging="360"/>
      </w:pPr>
      <w:rPr>
        <w:rFonts w:ascii="Wingdings" w:hAnsi="Wingdings" w:hint="default"/>
      </w:rPr>
    </w:lvl>
  </w:abstractNum>
  <w:abstractNum w:abstractNumId="30">
    <w:nsid w:val="66076341"/>
    <w:multiLevelType w:val="hybridMultilevel"/>
    <w:tmpl w:val="1534DF82"/>
    <w:lvl w:ilvl="0" w:tplc="04190001">
      <w:start w:val="1"/>
      <w:numFmt w:val="bullet"/>
      <w:lvlText w:val=""/>
      <w:lvlJc w:val="left"/>
      <w:pPr>
        <w:ind w:left="2279" w:hanging="360"/>
      </w:pPr>
      <w:rPr>
        <w:rFonts w:ascii="Symbol" w:hAnsi="Symbol" w:hint="default"/>
      </w:rPr>
    </w:lvl>
    <w:lvl w:ilvl="1" w:tplc="04190003" w:tentative="1">
      <w:start w:val="1"/>
      <w:numFmt w:val="bullet"/>
      <w:lvlText w:val="o"/>
      <w:lvlJc w:val="left"/>
      <w:pPr>
        <w:ind w:left="2999" w:hanging="360"/>
      </w:pPr>
      <w:rPr>
        <w:rFonts w:ascii="Courier New" w:hAnsi="Courier New" w:hint="default"/>
      </w:rPr>
    </w:lvl>
    <w:lvl w:ilvl="2" w:tplc="04190005" w:tentative="1">
      <w:start w:val="1"/>
      <w:numFmt w:val="bullet"/>
      <w:lvlText w:val=""/>
      <w:lvlJc w:val="left"/>
      <w:pPr>
        <w:ind w:left="3719" w:hanging="360"/>
      </w:pPr>
      <w:rPr>
        <w:rFonts w:ascii="Wingdings" w:hAnsi="Wingdings" w:hint="default"/>
      </w:rPr>
    </w:lvl>
    <w:lvl w:ilvl="3" w:tplc="04190001" w:tentative="1">
      <w:start w:val="1"/>
      <w:numFmt w:val="bullet"/>
      <w:lvlText w:val=""/>
      <w:lvlJc w:val="left"/>
      <w:pPr>
        <w:ind w:left="4439" w:hanging="360"/>
      </w:pPr>
      <w:rPr>
        <w:rFonts w:ascii="Symbol" w:hAnsi="Symbol" w:hint="default"/>
      </w:rPr>
    </w:lvl>
    <w:lvl w:ilvl="4" w:tplc="04190003" w:tentative="1">
      <w:start w:val="1"/>
      <w:numFmt w:val="bullet"/>
      <w:lvlText w:val="o"/>
      <w:lvlJc w:val="left"/>
      <w:pPr>
        <w:ind w:left="5159" w:hanging="360"/>
      </w:pPr>
      <w:rPr>
        <w:rFonts w:ascii="Courier New" w:hAnsi="Courier New" w:hint="default"/>
      </w:rPr>
    </w:lvl>
    <w:lvl w:ilvl="5" w:tplc="04190005" w:tentative="1">
      <w:start w:val="1"/>
      <w:numFmt w:val="bullet"/>
      <w:lvlText w:val=""/>
      <w:lvlJc w:val="left"/>
      <w:pPr>
        <w:ind w:left="5879" w:hanging="360"/>
      </w:pPr>
      <w:rPr>
        <w:rFonts w:ascii="Wingdings" w:hAnsi="Wingdings" w:hint="default"/>
      </w:rPr>
    </w:lvl>
    <w:lvl w:ilvl="6" w:tplc="04190001" w:tentative="1">
      <w:start w:val="1"/>
      <w:numFmt w:val="bullet"/>
      <w:lvlText w:val=""/>
      <w:lvlJc w:val="left"/>
      <w:pPr>
        <w:ind w:left="6599" w:hanging="360"/>
      </w:pPr>
      <w:rPr>
        <w:rFonts w:ascii="Symbol" w:hAnsi="Symbol" w:hint="default"/>
      </w:rPr>
    </w:lvl>
    <w:lvl w:ilvl="7" w:tplc="04190003" w:tentative="1">
      <w:start w:val="1"/>
      <w:numFmt w:val="bullet"/>
      <w:lvlText w:val="o"/>
      <w:lvlJc w:val="left"/>
      <w:pPr>
        <w:ind w:left="7319" w:hanging="360"/>
      </w:pPr>
      <w:rPr>
        <w:rFonts w:ascii="Courier New" w:hAnsi="Courier New" w:hint="default"/>
      </w:rPr>
    </w:lvl>
    <w:lvl w:ilvl="8" w:tplc="04190005" w:tentative="1">
      <w:start w:val="1"/>
      <w:numFmt w:val="bullet"/>
      <w:lvlText w:val=""/>
      <w:lvlJc w:val="left"/>
      <w:pPr>
        <w:ind w:left="8039" w:hanging="360"/>
      </w:pPr>
      <w:rPr>
        <w:rFonts w:ascii="Wingdings" w:hAnsi="Wingdings" w:hint="default"/>
      </w:rPr>
    </w:lvl>
  </w:abstractNum>
  <w:abstractNum w:abstractNumId="31">
    <w:nsid w:val="66632EBF"/>
    <w:multiLevelType w:val="multilevel"/>
    <w:tmpl w:val="8FB8FF2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nsid w:val="6A1740B5"/>
    <w:multiLevelType w:val="hybridMultilevel"/>
    <w:tmpl w:val="5E101F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1256C79"/>
    <w:multiLevelType w:val="hybridMultilevel"/>
    <w:tmpl w:val="5BEC03AC"/>
    <w:lvl w:ilvl="0" w:tplc="04190001">
      <w:start w:val="1"/>
      <w:numFmt w:val="bullet"/>
      <w:lvlText w:val=""/>
      <w:lvlJc w:val="left"/>
      <w:pPr>
        <w:ind w:left="2279" w:hanging="360"/>
      </w:pPr>
      <w:rPr>
        <w:rFonts w:ascii="Symbol" w:hAnsi="Symbol" w:hint="default"/>
      </w:rPr>
    </w:lvl>
    <w:lvl w:ilvl="1" w:tplc="04190003" w:tentative="1">
      <w:start w:val="1"/>
      <w:numFmt w:val="bullet"/>
      <w:lvlText w:val="o"/>
      <w:lvlJc w:val="left"/>
      <w:pPr>
        <w:ind w:left="2999" w:hanging="360"/>
      </w:pPr>
      <w:rPr>
        <w:rFonts w:ascii="Courier New" w:hAnsi="Courier New" w:hint="default"/>
      </w:rPr>
    </w:lvl>
    <w:lvl w:ilvl="2" w:tplc="04190005" w:tentative="1">
      <w:start w:val="1"/>
      <w:numFmt w:val="bullet"/>
      <w:lvlText w:val=""/>
      <w:lvlJc w:val="left"/>
      <w:pPr>
        <w:ind w:left="3719" w:hanging="360"/>
      </w:pPr>
      <w:rPr>
        <w:rFonts w:ascii="Wingdings" w:hAnsi="Wingdings" w:hint="default"/>
      </w:rPr>
    </w:lvl>
    <w:lvl w:ilvl="3" w:tplc="04190001" w:tentative="1">
      <w:start w:val="1"/>
      <w:numFmt w:val="bullet"/>
      <w:lvlText w:val=""/>
      <w:lvlJc w:val="left"/>
      <w:pPr>
        <w:ind w:left="4439" w:hanging="360"/>
      </w:pPr>
      <w:rPr>
        <w:rFonts w:ascii="Symbol" w:hAnsi="Symbol" w:hint="default"/>
      </w:rPr>
    </w:lvl>
    <w:lvl w:ilvl="4" w:tplc="04190003" w:tentative="1">
      <w:start w:val="1"/>
      <w:numFmt w:val="bullet"/>
      <w:lvlText w:val="o"/>
      <w:lvlJc w:val="left"/>
      <w:pPr>
        <w:ind w:left="5159" w:hanging="360"/>
      </w:pPr>
      <w:rPr>
        <w:rFonts w:ascii="Courier New" w:hAnsi="Courier New" w:hint="default"/>
      </w:rPr>
    </w:lvl>
    <w:lvl w:ilvl="5" w:tplc="04190005" w:tentative="1">
      <w:start w:val="1"/>
      <w:numFmt w:val="bullet"/>
      <w:lvlText w:val=""/>
      <w:lvlJc w:val="left"/>
      <w:pPr>
        <w:ind w:left="5879" w:hanging="360"/>
      </w:pPr>
      <w:rPr>
        <w:rFonts w:ascii="Wingdings" w:hAnsi="Wingdings" w:hint="default"/>
      </w:rPr>
    </w:lvl>
    <w:lvl w:ilvl="6" w:tplc="04190001" w:tentative="1">
      <w:start w:val="1"/>
      <w:numFmt w:val="bullet"/>
      <w:lvlText w:val=""/>
      <w:lvlJc w:val="left"/>
      <w:pPr>
        <w:ind w:left="6599" w:hanging="360"/>
      </w:pPr>
      <w:rPr>
        <w:rFonts w:ascii="Symbol" w:hAnsi="Symbol" w:hint="default"/>
      </w:rPr>
    </w:lvl>
    <w:lvl w:ilvl="7" w:tplc="04190003" w:tentative="1">
      <w:start w:val="1"/>
      <w:numFmt w:val="bullet"/>
      <w:lvlText w:val="o"/>
      <w:lvlJc w:val="left"/>
      <w:pPr>
        <w:ind w:left="7319" w:hanging="360"/>
      </w:pPr>
      <w:rPr>
        <w:rFonts w:ascii="Courier New" w:hAnsi="Courier New" w:hint="default"/>
      </w:rPr>
    </w:lvl>
    <w:lvl w:ilvl="8" w:tplc="04190005" w:tentative="1">
      <w:start w:val="1"/>
      <w:numFmt w:val="bullet"/>
      <w:lvlText w:val=""/>
      <w:lvlJc w:val="left"/>
      <w:pPr>
        <w:ind w:left="8039" w:hanging="360"/>
      </w:pPr>
      <w:rPr>
        <w:rFonts w:ascii="Wingdings" w:hAnsi="Wingdings" w:hint="default"/>
      </w:rPr>
    </w:lvl>
  </w:abstractNum>
  <w:abstractNum w:abstractNumId="34">
    <w:nsid w:val="738220E1"/>
    <w:multiLevelType w:val="hybridMultilevel"/>
    <w:tmpl w:val="226E5C26"/>
    <w:lvl w:ilvl="0" w:tplc="04190001">
      <w:start w:val="1"/>
      <w:numFmt w:val="bullet"/>
      <w:lvlText w:val=""/>
      <w:lvlJc w:val="left"/>
      <w:pPr>
        <w:ind w:left="2279" w:hanging="360"/>
      </w:pPr>
      <w:rPr>
        <w:rFonts w:ascii="Symbol" w:hAnsi="Symbol" w:hint="default"/>
      </w:rPr>
    </w:lvl>
    <w:lvl w:ilvl="1" w:tplc="04190003" w:tentative="1">
      <w:start w:val="1"/>
      <w:numFmt w:val="bullet"/>
      <w:lvlText w:val="o"/>
      <w:lvlJc w:val="left"/>
      <w:pPr>
        <w:ind w:left="2999" w:hanging="360"/>
      </w:pPr>
      <w:rPr>
        <w:rFonts w:ascii="Courier New" w:hAnsi="Courier New" w:hint="default"/>
      </w:rPr>
    </w:lvl>
    <w:lvl w:ilvl="2" w:tplc="04190005" w:tentative="1">
      <w:start w:val="1"/>
      <w:numFmt w:val="bullet"/>
      <w:lvlText w:val=""/>
      <w:lvlJc w:val="left"/>
      <w:pPr>
        <w:ind w:left="3719" w:hanging="360"/>
      </w:pPr>
      <w:rPr>
        <w:rFonts w:ascii="Wingdings" w:hAnsi="Wingdings" w:hint="default"/>
      </w:rPr>
    </w:lvl>
    <w:lvl w:ilvl="3" w:tplc="04190001" w:tentative="1">
      <w:start w:val="1"/>
      <w:numFmt w:val="bullet"/>
      <w:lvlText w:val=""/>
      <w:lvlJc w:val="left"/>
      <w:pPr>
        <w:ind w:left="4439" w:hanging="360"/>
      </w:pPr>
      <w:rPr>
        <w:rFonts w:ascii="Symbol" w:hAnsi="Symbol" w:hint="default"/>
      </w:rPr>
    </w:lvl>
    <w:lvl w:ilvl="4" w:tplc="04190003" w:tentative="1">
      <w:start w:val="1"/>
      <w:numFmt w:val="bullet"/>
      <w:lvlText w:val="o"/>
      <w:lvlJc w:val="left"/>
      <w:pPr>
        <w:ind w:left="5159" w:hanging="360"/>
      </w:pPr>
      <w:rPr>
        <w:rFonts w:ascii="Courier New" w:hAnsi="Courier New" w:hint="default"/>
      </w:rPr>
    </w:lvl>
    <w:lvl w:ilvl="5" w:tplc="04190005" w:tentative="1">
      <w:start w:val="1"/>
      <w:numFmt w:val="bullet"/>
      <w:lvlText w:val=""/>
      <w:lvlJc w:val="left"/>
      <w:pPr>
        <w:ind w:left="5879" w:hanging="360"/>
      </w:pPr>
      <w:rPr>
        <w:rFonts w:ascii="Wingdings" w:hAnsi="Wingdings" w:hint="default"/>
      </w:rPr>
    </w:lvl>
    <w:lvl w:ilvl="6" w:tplc="04190001" w:tentative="1">
      <w:start w:val="1"/>
      <w:numFmt w:val="bullet"/>
      <w:lvlText w:val=""/>
      <w:lvlJc w:val="left"/>
      <w:pPr>
        <w:ind w:left="6599" w:hanging="360"/>
      </w:pPr>
      <w:rPr>
        <w:rFonts w:ascii="Symbol" w:hAnsi="Symbol" w:hint="default"/>
      </w:rPr>
    </w:lvl>
    <w:lvl w:ilvl="7" w:tplc="04190003" w:tentative="1">
      <w:start w:val="1"/>
      <w:numFmt w:val="bullet"/>
      <w:lvlText w:val="o"/>
      <w:lvlJc w:val="left"/>
      <w:pPr>
        <w:ind w:left="7319" w:hanging="360"/>
      </w:pPr>
      <w:rPr>
        <w:rFonts w:ascii="Courier New" w:hAnsi="Courier New" w:hint="default"/>
      </w:rPr>
    </w:lvl>
    <w:lvl w:ilvl="8" w:tplc="04190005" w:tentative="1">
      <w:start w:val="1"/>
      <w:numFmt w:val="bullet"/>
      <w:lvlText w:val=""/>
      <w:lvlJc w:val="left"/>
      <w:pPr>
        <w:ind w:left="8039" w:hanging="360"/>
      </w:pPr>
      <w:rPr>
        <w:rFonts w:ascii="Wingdings" w:hAnsi="Wingdings" w:hint="default"/>
      </w:rPr>
    </w:lvl>
  </w:abstractNum>
  <w:abstractNum w:abstractNumId="35">
    <w:nsid w:val="74AB14F2"/>
    <w:multiLevelType w:val="hybridMultilevel"/>
    <w:tmpl w:val="82A2E2BC"/>
    <w:lvl w:ilvl="0" w:tplc="04190001">
      <w:start w:val="1"/>
      <w:numFmt w:val="bullet"/>
      <w:lvlText w:val=""/>
      <w:lvlJc w:val="left"/>
      <w:pPr>
        <w:ind w:left="2285" w:hanging="360"/>
      </w:pPr>
      <w:rPr>
        <w:rFonts w:ascii="Symbol" w:hAnsi="Symbol" w:hint="default"/>
      </w:rPr>
    </w:lvl>
    <w:lvl w:ilvl="1" w:tplc="04190003" w:tentative="1">
      <w:start w:val="1"/>
      <w:numFmt w:val="bullet"/>
      <w:lvlText w:val="o"/>
      <w:lvlJc w:val="left"/>
      <w:pPr>
        <w:ind w:left="3005" w:hanging="360"/>
      </w:pPr>
      <w:rPr>
        <w:rFonts w:ascii="Courier New" w:hAnsi="Courier New" w:hint="default"/>
      </w:rPr>
    </w:lvl>
    <w:lvl w:ilvl="2" w:tplc="04190005" w:tentative="1">
      <w:start w:val="1"/>
      <w:numFmt w:val="bullet"/>
      <w:lvlText w:val=""/>
      <w:lvlJc w:val="left"/>
      <w:pPr>
        <w:ind w:left="3725" w:hanging="360"/>
      </w:pPr>
      <w:rPr>
        <w:rFonts w:ascii="Wingdings" w:hAnsi="Wingdings" w:hint="default"/>
      </w:rPr>
    </w:lvl>
    <w:lvl w:ilvl="3" w:tplc="04190001" w:tentative="1">
      <w:start w:val="1"/>
      <w:numFmt w:val="bullet"/>
      <w:lvlText w:val=""/>
      <w:lvlJc w:val="left"/>
      <w:pPr>
        <w:ind w:left="4445" w:hanging="360"/>
      </w:pPr>
      <w:rPr>
        <w:rFonts w:ascii="Symbol" w:hAnsi="Symbol" w:hint="default"/>
      </w:rPr>
    </w:lvl>
    <w:lvl w:ilvl="4" w:tplc="04190003" w:tentative="1">
      <w:start w:val="1"/>
      <w:numFmt w:val="bullet"/>
      <w:lvlText w:val="o"/>
      <w:lvlJc w:val="left"/>
      <w:pPr>
        <w:ind w:left="5165" w:hanging="360"/>
      </w:pPr>
      <w:rPr>
        <w:rFonts w:ascii="Courier New" w:hAnsi="Courier New" w:hint="default"/>
      </w:rPr>
    </w:lvl>
    <w:lvl w:ilvl="5" w:tplc="04190005" w:tentative="1">
      <w:start w:val="1"/>
      <w:numFmt w:val="bullet"/>
      <w:lvlText w:val=""/>
      <w:lvlJc w:val="left"/>
      <w:pPr>
        <w:ind w:left="5885" w:hanging="360"/>
      </w:pPr>
      <w:rPr>
        <w:rFonts w:ascii="Wingdings" w:hAnsi="Wingdings" w:hint="default"/>
      </w:rPr>
    </w:lvl>
    <w:lvl w:ilvl="6" w:tplc="04190001" w:tentative="1">
      <w:start w:val="1"/>
      <w:numFmt w:val="bullet"/>
      <w:lvlText w:val=""/>
      <w:lvlJc w:val="left"/>
      <w:pPr>
        <w:ind w:left="6605" w:hanging="360"/>
      </w:pPr>
      <w:rPr>
        <w:rFonts w:ascii="Symbol" w:hAnsi="Symbol" w:hint="default"/>
      </w:rPr>
    </w:lvl>
    <w:lvl w:ilvl="7" w:tplc="04190003" w:tentative="1">
      <w:start w:val="1"/>
      <w:numFmt w:val="bullet"/>
      <w:lvlText w:val="o"/>
      <w:lvlJc w:val="left"/>
      <w:pPr>
        <w:ind w:left="7325" w:hanging="360"/>
      </w:pPr>
      <w:rPr>
        <w:rFonts w:ascii="Courier New" w:hAnsi="Courier New" w:hint="default"/>
      </w:rPr>
    </w:lvl>
    <w:lvl w:ilvl="8" w:tplc="04190005" w:tentative="1">
      <w:start w:val="1"/>
      <w:numFmt w:val="bullet"/>
      <w:lvlText w:val=""/>
      <w:lvlJc w:val="left"/>
      <w:pPr>
        <w:ind w:left="8045" w:hanging="360"/>
      </w:pPr>
      <w:rPr>
        <w:rFonts w:ascii="Wingdings" w:hAnsi="Wingdings" w:hint="default"/>
      </w:rPr>
    </w:lvl>
  </w:abstractNum>
  <w:abstractNum w:abstractNumId="36">
    <w:nsid w:val="774E4EB7"/>
    <w:multiLevelType w:val="hybridMultilevel"/>
    <w:tmpl w:val="09102A22"/>
    <w:lvl w:ilvl="0" w:tplc="04190001">
      <w:start w:val="1"/>
      <w:numFmt w:val="bullet"/>
      <w:lvlText w:val=""/>
      <w:lvlJc w:val="left"/>
      <w:pPr>
        <w:ind w:left="2279" w:hanging="360"/>
      </w:pPr>
      <w:rPr>
        <w:rFonts w:ascii="Symbol" w:hAnsi="Symbol" w:hint="default"/>
      </w:rPr>
    </w:lvl>
    <w:lvl w:ilvl="1" w:tplc="04190003" w:tentative="1">
      <w:start w:val="1"/>
      <w:numFmt w:val="bullet"/>
      <w:lvlText w:val="o"/>
      <w:lvlJc w:val="left"/>
      <w:pPr>
        <w:ind w:left="2999" w:hanging="360"/>
      </w:pPr>
      <w:rPr>
        <w:rFonts w:ascii="Courier New" w:hAnsi="Courier New" w:hint="default"/>
      </w:rPr>
    </w:lvl>
    <w:lvl w:ilvl="2" w:tplc="04190005" w:tentative="1">
      <w:start w:val="1"/>
      <w:numFmt w:val="bullet"/>
      <w:lvlText w:val=""/>
      <w:lvlJc w:val="left"/>
      <w:pPr>
        <w:ind w:left="3719" w:hanging="360"/>
      </w:pPr>
      <w:rPr>
        <w:rFonts w:ascii="Wingdings" w:hAnsi="Wingdings" w:hint="default"/>
      </w:rPr>
    </w:lvl>
    <w:lvl w:ilvl="3" w:tplc="04190001" w:tentative="1">
      <w:start w:val="1"/>
      <w:numFmt w:val="bullet"/>
      <w:lvlText w:val=""/>
      <w:lvlJc w:val="left"/>
      <w:pPr>
        <w:ind w:left="4439" w:hanging="360"/>
      </w:pPr>
      <w:rPr>
        <w:rFonts w:ascii="Symbol" w:hAnsi="Symbol" w:hint="default"/>
      </w:rPr>
    </w:lvl>
    <w:lvl w:ilvl="4" w:tplc="04190003" w:tentative="1">
      <w:start w:val="1"/>
      <w:numFmt w:val="bullet"/>
      <w:lvlText w:val="o"/>
      <w:lvlJc w:val="left"/>
      <w:pPr>
        <w:ind w:left="5159" w:hanging="360"/>
      </w:pPr>
      <w:rPr>
        <w:rFonts w:ascii="Courier New" w:hAnsi="Courier New" w:hint="default"/>
      </w:rPr>
    </w:lvl>
    <w:lvl w:ilvl="5" w:tplc="04190005" w:tentative="1">
      <w:start w:val="1"/>
      <w:numFmt w:val="bullet"/>
      <w:lvlText w:val=""/>
      <w:lvlJc w:val="left"/>
      <w:pPr>
        <w:ind w:left="5879" w:hanging="360"/>
      </w:pPr>
      <w:rPr>
        <w:rFonts w:ascii="Wingdings" w:hAnsi="Wingdings" w:hint="default"/>
      </w:rPr>
    </w:lvl>
    <w:lvl w:ilvl="6" w:tplc="04190001" w:tentative="1">
      <w:start w:val="1"/>
      <w:numFmt w:val="bullet"/>
      <w:lvlText w:val=""/>
      <w:lvlJc w:val="left"/>
      <w:pPr>
        <w:ind w:left="6599" w:hanging="360"/>
      </w:pPr>
      <w:rPr>
        <w:rFonts w:ascii="Symbol" w:hAnsi="Symbol" w:hint="default"/>
      </w:rPr>
    </w:lvl>
    <w:lvl w:ilvl="7" w:tplc="04190003" w:tentative="1">
      <w:start w:val="1"/>
      <w:numFmt w:val="bullet"/>
      <w:lvlText w:val="o"/>
      <w:lvlJc w:val="left"/>
      <w:pPr>
        <w:ind w:left="7319" w:hanging="360"/>
      </w:pPr>
      <w:rPr>
        <w:rFonts w:ascii="Courier New" w:hAnsi="Courier New" w:hint="default"/>
      </w:rPr>
    </w:lvl>
    <w:lvl w:ilvl="8" w:tplc="04190005" w:tentative="1">
      <w:start w:val="1"/>
      <w:numFmt w:val="bullet"/>
      <w:lvlText w:val=""/>
      <w:lvlJc w:val="left"/>
      <w:pPr>
        <w:ind w:left="8039" w:hanging="360"/>
      </w:pPr>
      <w:rPr>
        <w:rFonts w:ascii="Wingdings" w:hAnsi="Wingdings" w:hint="default"/>
      </w:rPr>
    </w:lvl>
  </w:abstractNum>
  <w:abstractNum w:abstractNumId="37">
    <w:nsid w:val="7B2813C1"/>
    <w:multiLevelType w:val="multilevel"/>
    <w:tmpl w:val="C6FA06BE"/>
    <w:lvl w:ilvl="0">
      <w:start w:val="1"/>
      <w:numFmt w:val="none"/>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nsid w:val="7C117D5E"/>
    <w:multiLevelType w:val="hybridMultilevel"/>
    <w:tmpl w:val="83386710"/>
    <w:lvl w:ilvl="0" w:tplc="04190001">
      <w:start w:val="1"/>
      <w:numFmt w:val="bullet"/>
      <w:lvlText w:val=""/>
      <w:lvlJc w:val="left"/>
      <w:pPr>
        <w:ind w:left="2279" w:hanging="360"/>
      </w:pPr>
      <w:rPr>
        <w:rFonts w:ascii="Symbol" w:hAnsi="Symbol" w:hint="default"/>
      </w:rPr>
    </w:lvl>
    <w:lvl w:ilvl="1" w:tplc="04190003" w:tentative="1">
      <w:start w:val="1"/>
      <w:numFmt w:val="bullet"/>
      <w:lvlText w:val="o"/>
      <w:lvlJc w:val="left"/>
      <w:pPr>
        <w:ind w:left="2999" w:hanging="360"/>
      </w:pPr>
      <w:rPr>
        <w:rFonts w:ascii="Courier New" w:hAnsi="Courier New" w:hint="default"/>
      </w:rPr>
    </w:lvl>
    <w:lvl w:ilvl="2" w:tplc="04190005" w:tentative="1">
      <w:start w:val="1"/>
      <w:numFmt w:val="bullet"/>
      <w:lvlText w:val=""/>
      <w:lvlJc w:val="left"/>
      <w:pPr>
        <w:ind w:left="3719" w:hanging="360"/>
      </w:pPr>
      <w:rPr>
        <w:rFonts w:ascii="Wingdings" w:hAnsi="Wingdings" w:hint="default"/>
      </w:rPr>
    </w:lvl>
    <w:lvl w:ilvl="3" w:tplc="04190001" w:tentative="1">
      <w:start w:val="1"/>
      <w:numFmt w:val="bullet"/>
      <w:lvlText w:val=""/>
      <w:lvlJc w:val="left"/>
      <w:pPr>
        <w:ind w:left="4439" w:hanging="360"/>
      </w:pPr>
      <w:rPr>
        <w:rFonts w:ascii="Symbol" w:hAnsi="Symbol" w:hint="default"/>
      </w:rPr>
    </w:lvl>
    <w:lvl w:ilvl="4" w:tplc="04190003" w:tentative="1">
      <w:start w:val="1"/>
      <w:numFmt w:val="bullet"/>
      <w:lvlText w:val="o"/>
      <w:lvlJc w:val="left"/>
      <w:pPr>
        <w:ind w:left="5159" w:hanging="360"/>
      </w:pPr>
      <w:rPr>
        <w:rFonts w:ascii="Courier New" w:hAnsi="Courier New" w:hint="default"/>
      </w:rPr>
    </w:lvl>
    <w:lvl w:ilvl="5" w:tplc="04190005" w:tentative="1">
      <w:start w:val="1"/>
      <w:numFmt w:val="bullet"/>
      <w:lvlText w:val=""/>
      <w:lvlJc w:val="left"/>
      <w:pPr>
        <w:ind w:left="5879" w:hanging="360"/>
      </w:pPr>
      <w:rPr>
        <w:rFonts w:ascii="Wingdings" w:hAnsi="Wingdings" w:hint="default"/>
      </w:rPr>
    </w:lvl>
    <w:lvl w:ilvl="6" w:tplc="04190001" w:tentative="1">
      <w:start w:val="1"/>
      <w:numFmt w:val="bullet"/>
      <w:lvlText w:val=""/>
      <w:lvlJc w:val="left"/>
      <w:pPr>
        <w:ind w:left="6599" w:hanging="360"/>
      </w:pPr>
      <w:rPr>
        <w:rFonts w:ascii="Symbol" w:hAnsi="Symbol" w:hint="default"/>
      </w:rPr>
    </w:lvl>
    <w:lvl w:ilvl="7" w:tplc="04190003" w:tentative="1">
      <w:start w:val="1"/>
      <w:numFmt w:val="bullet"/>
      <w:lvlText w:val="o"/>
      <w:lvlJc w:val="left"/>
      <w:pPr>
        <w:ind w:left="7319" w:hanging="360"/>
      </w:pPr>
      <w:rPr>
        <w:rFonts w:ascii="Courier New" w:hAnsi="Courier New" w:hint="default"/>
      </w:rPr>
    </w:lvl>
    <w:lvl w:ilvl="8" w:tplc="04190005" w:tentative="1">
      <w:start w:val="1"/>
      <w:numFmt w:val="bullet"/>
      <w:lvlText w:val=""/>
      <w:lvlJc w:val="left"/>
      <w:pPr>
        <w:ind w:left="8039" w:hanging="360"/>
      </w:pPr>
      <w:rPr>
        <w:rFonts w:ascii="Wingdings" w:hAnsi="Wingdings" w:hint="default"/>
      </w:rPr>
    </w:lvl>
  </w:abstractNum>
  <w:abstractNum w:abstractNumId="39">
    <w:nsid w:val="7D033CCE"/>
    <w:multiLevelType w:val="multilevel"/>
    <w:tmpl w:val="AA286A9C"/>
    <w:lvl w:ilvl="0">
      <w:start w:val="1"/>
      <w:numFmt w:val="decimal"/>
      <w:lvlText w:val="%1."/>
      <w:lvlJc w:val="left"/>
      <w:pPr>
        <w:ind w:left="360" w:hanging="360"/>
      </w:pPr>
      <w:rPr>
        <w:rFonts w:cs="Times New Roman" w:hint="default"/>
      </w:rPr>
    </w:lvl>
    <w:lvl w:ilvl="1">
      <w:start w:val="1"/>
      <w:numFmt w:val="decimal"/>
      <w:lvlText w:val="%1.%2."/>
      <w:lvlJc w:val="left"/>
      <w:pPr>
        <w:ind w:left="1919" w:hanging="360"/>
      </w:pPr>
      <w:rPr>
        <w:rFonts w:cs="Times New Roman" w:hint="default"/>
      </w:rPr>
    </w:lvl>
    <w:lvl w:ilvl="2">
      <w:start w:val="1"/>
      <w:numFmt w:val="decimal"/>
      <w:lvlText w:val="%1.%2.%3."/>
      <w:lvlJc w:val="left"/>
      <w:pPr>
        <w:ind w:left="3838" w:hanging="720"/>
      </w:pPr>
      <w:rPr>
        <w:rFonts w:cs="Times New Roman" w:hint="default"/>
      </w:rPr>
    </w:lvl>
    <w:lvl w:ilvl="3">
      <w:start w:val="1"/>
      <w:numFmt w:val="decimal"/>
      <w:lvlText w:val="%1.%2.%3.%4."/>
      <w:lvlJc w:val="left"/>
      <w:pPr>
        <w:ind w:left="5397" w:hanging="720"/>
      </w:pPr>
      <w:rPr>
        <w:rFonts w:cs="Times New Roman" w:hint="default"/>
      </w:rPr>
    </w:lvl>
    <w:lvl w:ilvl="4">
      <w:start w:val="1"/>
      <w:numFmt w:val="decimal"/>
      <w:lvlText w:val="%1.%2.%3.%4.%5."/>
      <w:lvlJc w:val="left"/>
      <w:pPr>
        <w:ind w:left="7316" w:hanging="1080"/>
      </w:pPr>
      <w:rPr>
        <w:rFonts w:cs="Times New Roman" w:hint="default"/>
      </w:rPr>
    </w:lvl>
    <w:lvl w:ilvl="5">
      <w:start w:val="1"/>
      <w:numFmt w:val="decimal"/>
      <w:lvlText w:val="%1.%2.%3.%4.%5.%6."/>
      <w:lvlJc w:val="left"/>
      <w:pPr>
        <w:ind w:left="8875" w:hanging="1080"/>
      </w:pPr>
      <w:rPr>
        <w:rFonts w:cs="Times New Roman" w:hint="default"/>
      </w:rPr>
    </w:lvl>
    <w:lvl w:ilvl="6">
      <w:start w:val="1"/>
      <w:numFmt w:val="decimal"/>
      <w:lvlText w:val="%1.%2.%3.%4.%5.%6.%7."/>
      <w:lvlJc w:val="left"/>
      <w:pPr>
        <w:ind w:left="10794" w:hanging="1440"/>
      </w:pPr>
      <w:rPr>
        <w:rFonts w:cs="Times New Roman" w:hint="default"/>
      </w:rPr>
    </w:lvl>
    <w:lvl w:ilvl="7">
      <w:start w:val="1"/>
      <w:numFmt w:val="decimal"/>
      <w:lvlText w:val="%1.%2.%3.%4.%5.%6.%7.%8."/>
      <w:lvlJc w:val="left"/>
      <w:pPr>
        <w:ind w:left="12353" w:hanging="1440"/>
      </w:pPr>
      <w:rPr>
        <w:rFonts w:cs="Times New Roman" w:hint="default"/>
      </w:rPr>
    </w:lvl>
    <w:lvl w:ilvl="8">
      <w:start w:val="1"/>
      <w:numFmt w:val="decimal"/>
      <w:lvlText w:val="%1.%2.%3.%4.%5.%6.%7.%8.%9."/>
      <w:lvlJc w:val="left"/>
      <w:pPr>
        <w:ind w:left="14272" w:hanging="1800"/>
      </w:pPr>
      <w:rPr>
        <w:rFonts w:cs="Times New Roman" w:hint="default"/>
      </w:rPr>
    </w:lvl>
  </w:abstractNum>
  <w:abstractNum w:abstractNumId="40">
    <w:nsid w:val="7D1739C4"/>
    <w:multiLevelType w:val="hybridMultilevel"/>
    <w:tmpl w:val="AD4E2B0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nsid w:val="7F2207A8"/>
    <w:multiLevelType w:val="hybridMultilevel"/>
    <w:tmpl w:val="C4BC1A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35"/>
  </w:num>
  <w:num w:numId="9">
    <w:abstractNumId w:val="32"/>
  </w:num>
  <w:num w:numId="10">
    <w:abstractNumId w:val="23"/>
  </w:num>
  <w:num w:numId="11">
    <w:abstractNumId w:val="27"/>
  </w:num>
  <w:num w:numId="12">
    <w:abstractNumId w:val="12"/>
  </w:num>
  <w:num w:numId="13">
    <w:abstractNumId w:val="10"/>
  </w:num>
  <w:num w:numId="14">
    <w:abstractNumId w:val="17"/>
  </w:num>
  <w:num w:numId="15">
    <w:abstractNumId w:val="22"/>
  </w:num>
  <w:num w:numId="16">
    <w:abstractNumId w:val="38"/>
  </w:num>
  <w:num w:numId="17">
    <w:abstractNumId w:val="39"/>
  </w:num>
  <w:num w:numId="18">
    <w:abstractNumId w:val="28"/>
  </w:num>
  <w:num w:numId="19">
    <w:abstractNumId w:val="9"/>
  </w:num>
  <w:num w:numId="20">
    <w:abstractNumId w:val="25"/>
  </w:num>
  <w:num w:numId="21">
    <w:abstractNumId w:val="30"/>
  </w:num>
  <w:num w:numId="22">
    <w:abstractNumId w:val="8"/>
  </w:num>
  <w:num w:numId="23">
    <w:abstractNumId w:val="21"/>
  </w:num>
  <w:num w:numId="24">
    <w:abstractNumId w:val="29"/>
  </w:num>
  <w:num w:numId="25">
    <w:abstractNumId w:val="33"/>
  </w:num>
  <w:num w:numId="26">
    <w:abstractNumId w:val="26"/>
  </w:num>
  <w:num w:numId="27">
    <w:abstractNumId w:val="7"/>
  </w:num>
  <w:num w:numId="28">
    <w:abstractNumId w:val="36"/>
  </w:num>
  <w:num w:numId="29">
    <w:abstractNumId w:val="34"/>
  </w:num>
  <w:num w:numId="30">
    <w:abstractNumId w:val="40"/>
  </w:num>
  <w:num w:numId="31">
    <w:abstractNumId w:val="24"/>
  </w:num>
  <w:num w:numId="32">
    <w:abstractNumId w:val="31"/>
  </w:num>
  <w:num w:numId="33">
    <w:abstractNumId w:val="13"/>
  </w:num>
  <w:num w:numId="34">
    <w:abstractNumId w:val="41"/>
  </w:num>
  <w:num w:numId="35">
    <w:abstractNumId w:val="37"/>
  </w:num>
  <w:num w:numId="36">
    <w:abstractNumId w:val="14"/>
  </w:num>
  <w:num w:numId="37">
    <w:abstractNumId w:val="16"/>
  </w:num>
  <w:num w:numId="38">
    <w:abstractNumId w:val="18"/>
  </w:num>
  <w:num w:numId="39">
    <w:abstractNumId w:val="19"/>
  </w:num>
  <w:num w:numId="40">
    <w:abstractNumId w:val="15"/>
  </w:num>
  <w:num w:numId="41">
    <w:abstractNumId w:val="20"/>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2D93"/>
    <w:rsid w:val="000127C3"/>
    <w:rsid w:val="00015105"/>
    <w:rsid w:val="00016A48"/>
    <w:rsid w:val="00075920"/>
    <w:rsid w:val="00076E64"/>
    <w:rsid w:val="0009088B"/>
    <w:rsid w:val="000A2CAC"/>
    <w:rsid w:val="000A5996"/>
    <w:rsid w:val="000C3DCC"/>
    <w:rsid w:val="000F6427"/>
    <w:rsid w:val="00143F14"/>
    <w:rsid w:val="001C1B0C"/>
    <w:rsid w:val="001C5879"/>
    <w:rsid w:val="001D5409"/>
    <w:rsid w:val="001E33DA"/>
    <w:rsid w:val="00205F43"/>
    <w:rsid w:val="00212D93"/>
    <w:rsid w:val="0021375D"/>
    <w:rsid w:val="00214C4A"/>
    <w:rsid w:val="0024649A"/>
    <w:rsid w:val="00273878"/>
    <w:rsid w:val="0027699C"/>
    <w:rsid w:val="00277071"/>
    <w:rsid w:val="002826C4"/>
    <w:rsid w:val="0029148C"/>
    <w:rsid w:val="002B0F38"/>
    <w:rsid w:val="003914BC"/>
    <w:rsid w:val="003A4566"/>
    <w:rsid w:val="003F6BC8"/>
    <w:rsid w:val="00423DBC"/>
    <w:rsid w:val="00457AEE"/>
    <w:rsid w:val="0047008E"/>
    <w:rsid w:val="00471E95"/>
    <w:rsid w:val="00526F95"/>
    <w:rsid w:val="005539E3"/>
    <w:rsid w:val="00553E0B"/>
    <w:rsid w:val="00567AAA"/>
    <w:rsid w:val="005960CB"/>
    <w:rsid w:val="005C0DAF"/>
    <w:rsid w:val="005D52C4"/>
    <w:rsid w:val="005F3832"/>
    <w:rsid w:val="00601F6E"/>
    <w:rsid w:val="00611FEC"/>
    <w:rsid w:val="006177C8"/>
    <w:rsid w:val="0062109F"/>
    <w:rsid w:val="00670979"/>
    <w:rsid w:val="006A348D"/>
    <w:rsid w:val="006C6CD2"/>
    <w:rsid w:val="006D56B9"/>
    <w:rsid w:val="006E267D"/>
    <w:rsid w:val="00702C39"/>
    <w:rsid w:val="0070402D"/>
    <w:rsid w:val="0075359E"/>
    <w:rsid w:val="007A1AF5"/>
    <w:rsid w:val="007C6E87"/>
    <w:rsid w:val="007E5D68"/>
    <w:rsid w:val="007F5E7B"/>
    <w:rsid w:val="008039B9"/>
    <w:rsid w:val="00806B86"/>
    <w:rsid w:val="0081319D"/>
    <w:rsid w:val="00824FB0"/>
    <w:rsid w:val="00826A0A"/>
    <w:rsid w:val="0083703F"/>
    <w:rsid w:val="00857CB9"/>
    <w:rsid w:val="00865845"/>
    <w:rsid w:val="008C36BA"/>
    <w:rsid w:val="008C6362"/>
    <w:rsid w:val="0091111D"/>
    <w:rsid w:val="0091561C"/>
    <w:rsid w:val="009366E2"/>
    <w:rsid w:val="0095536A"/>
    <w:rsid w:val="00973165"/>
    <w:rsid w:val="00977FBB"/>
    <w:rsid w:val="00994F6D"/>
    <w:rsid w:val="009D4FD4"/>
    <w:rsid w:val="00A26C81"/>
    <w:rsid w:val="00A8757D"/>
    <w:rsid w:val="00A90A14"/>
    <w:rsid w:val="00B12A09"/>
    <w:rsid w:val="00B26859"/>
    <w:rsid w:val="00B51FD6"/>
    <w:rsid w:val="00B57CF9"/>
    <w:rsid w:val="00B648A2"/>
    <w:rsid w:val="00B8453F"/>
    <w:rsid w:val="00B8781C"/>
    <w:rsid w:val="00B9262E"/>
    <w:rsid w:val="00B97FED"/>
    <w:rsid w:val="00BE0918"/>
    <w:rsid w:val="00BE27E6"/>
    <w:rsid w:val="00C0574B"/>
    <w:rsid w:val="00C20FE5"/>
    <w:rsid w:val="00C25433"/>
    <w:rsid w:val="00C42716"/>
    <w:rsid w:val="00C77326"/>
    <w:rsid w:val="00C93E7F"/>
    <w:rsid w:val="00CA2C52"/>
    <w:rsid w:val="00CA337C"/>
    <w:rsid w:val="00CB12DC"/>
    <w:rsid w:val="00CD7800"/>
    <w:rsid w:val="00CE0ECE"/>
    <w:rsid w:val="00CE3A49"/>
    <w:rsid w:val="00CF66E2"/>
    <w:rsid w:val="00D44BDE"/>
    <w:rsid w:val="00D65F27"/>
    <w:rsid w:val="00D86709"/>
    <w:rsid w:val="00D94A95"/>
    <w:rsid w:val="00DD3F79"/>
    <w:rsid w:val="00E14C19"/>
    <w:rsid w:val="00E3071F"/>
    <w:rsid w:val="00EB077F"/>
    <w:rsid w:val="00ED4D31"/>
    <w:rsid w:val="00F10960"/>
    <w:rsid w:val="00F3075A"/>
    <w:rsid w:val="00F90657"/>
    <w:rsid w:val="00F9701F"/>
    <w:rsid w:val="00FA2F7E"/>
    <w:rsid w:val="00FB12F0"/>
    <w:rsid w:val="00FB21B3"/>
    <w:rsid w:val="00FE6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22E6424A-C91C-469A-A61B-360C557B8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kern w:val="1"/>
      <w:sz w:val="24"/>
      <w:szCs w:val="24"/>
    </w:rPr>
  </w:style>
  <w:style w:type="paragraph" w:styleId="1">
    <w:name w:val="heading 1"/>
    <w:basedOn w:val="a"/>
    <w:next w:val="a"/>
    <w:link w:val="10"/>
    <w:uiPriority w:val="9"/>
    <w:qFormat/>
    <w:rsid w:val="00F90657"/>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F9701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90657"/>
    <w:rPr>
      <w:rFonts w:ascii="Cambria" w:hAnsi="Cambria" w:cs="Times New Roman"/>
      <w:b/>
      <w:bCs/>
      <w:kern w:val="32"/>
      <w:sz w:val="32"/>
      <w:szCs w:val="32"/>
      <w:lang w:val="x-none"/>
    </w:rPr>
  </w:style>
  <w:style w:type="character" w:customStyle="1" w:styleId="20">
    <w:name w:val="Заголовок 2 Знак"/>
    <w:link w:val="2"/>
    <w:uiPriority w:val="9"/>
    <w:semiHidden/>
    <w:locked/>
    <w:rsid w:val="00F9701F"/>
    <w:rPr>
      <w:rFonts w:ascii="Cambria" w:hAnsi="Cambria" w:cs="Times New Roman"/>
      <w:b/>
      <w:bCs/>
      <w:i/>
      <w:iCs/>
      <w:kern w:val="1"/>
      <w:sz w:val="28"/>
      <w:szCs w:val="28"/>
      <w:lang w:val="x-none"/>
    </w:rPr>
  </w:style>
  <w:style w:type="character" w:customStyle="1" w:styleId="WW8Num2z0">
    <w:name w:val="WW8Num2z0"/>
    <w:rPr>
      <w:rFonts w:ascii="Symbol" w:hAnsi="Symbol"/>
    </w:rPr>
  </w:style>
  <w:style w:type="character" w:customStyle="1" w:styleId="WW8Num2z1">
    <w:name w:val="WW8Num2z1"/>
    <w:rPr>
      <w:rFonts w:ascii="OpenSymbol" w:hAnsi="OpenSymbol"/>
    </w:rPr>
  </w:style>
  <w:style w:type="character" w:customStyle="1" w:styleId="WW8Num3z0">
    <w:name w:val="WW8Num3z0"/>
    <w:rPr>
      <w:rFonts w:ascii="Symbol" w:hAnsi="Symbol"/>
    </w:rPr>
  </w:style>
  <w:style w:type="character" w:customStyle="1" w:styleId="WW8Num3z1">
    <w:name w:val="WW8Num3z1"/>
    <w:rPr>
      <w:rFonts w:ascii="OpenSymbol" w:hAnsi="OpenSymbol"/>
    </w:rPr>
  </w:style>
  <w:style w:type="character" w:customStyle="1" w:styleId="WW8Num4z0">
    <w:name w:val="WW8Num4z0"/>
    <w:rPr>
      <w:rFonts w:ascii="Symbol" w:hAnsi="Symbol"/>
    </w:rPr>
  </w:style>
  <w:style w:type="character" w:customStyle="1" w:styleId="WW8Num4z1">
    <w:name w:val="WW8Num4z1"/>
    <w:rPr>
      <w:rFonts w:ascii="OpenSymbol" w:hAnsi="OpenSymbol"/>
    </w:rPr>
  </w:style>
  <w:style w:type="character" w:customStyle="1" w:styleId="Absatz-Standardschriftart">
    <w:name w:val="Absatz-Standardschriftart"/>
  </w:style>
  <w:style w:type="character" w:customStyle="1" w:styleId="a3">
    <w:name w:val="Маркеры списка"/>
    <w:rPr>
      <w:rFonts w:ascii="OpenSymbol" w:hAnsi="OpenSymbol"/>
    </w:rPr>
  </w:style>
  <w:style w:type="paragraph" w:customStyle="1" w:styleId="a4">
    <w:name w:val="Заголовок"/>
    <w:basedOn w:val="a"/>
    <w:next w:val="a5"/>
    <w:pPr>
      <w:keepNext/>
      <w:spacing w:before="240" w:after="120"/>
    </w:pPr>
    <w:rPr>
      <w:rFonts w:ascii="Arial" w:hAnsi="Arial" w:cs="Tahoma"/>
      <w:sz w:val="28"/>
      <w:szCs w:val="28"/>
    </w:rPr>
  </w:style>
  <w:style w:type="paragraph" w:styleId="a5">
    <w:name w:val="Body Text"/>
    <w:basedOn w:val="a"/>
    <w:link w:val="a6"/>
    <w:uiPriority w:val="99"/>
    <w:semiHidden/>
    <w:pPr>
      <w:spacing w:after="120"/>
    </w:pPr>
  </w:style>
  <w:style w:type="character" w:customStyle="1" w:styleId="a6">
    <w:name w:val="Основной текст Знак"/>
    <w:link w:val="a5"/>
    <w:uiPriority w:val="99"/>
    <w:semiHidden/>
    <w:locked/>
    <w:rPr>
      <w:rFonts w:cs="Times New Roman"/>
      <w:kern w:val="1"/>
      <w:sz w:val="24"/>
      <w:szCs w:val="24"/>
      <w:lang w:val="x-none"/>
    </w:rPr>
  </w:style>
  <w:style w:type="paragraph" w:styleId="a7">
    <w:name w:val="List"/>
    <w:basedOn w:val="a5"/>
    <w:uiPriority w:val="99"/>
    <w:semiHidden/>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customStyle="1" w:styleId="Computer">
    <w:name w:val="Computer"/>
    <w:basedOn w:val="a5"/>
    <w:pPr>
      <w:pBdr>
        <w:top w:val="single" w:sz="2" w:space="1" w:color="808080"/>
        <w:left w:val="single" w:sz="2" w:space="1" w:color="808080"/>
        <w:bottom w:val="single" w:sz="2" w:space="1" w:color="808080"/>
        <w:right w:val="single" w:sz="2" w:space="1" w:color="808080"/>
      </w:pBdr>
      <w:shd w:val="clear" w:color="auto" w:fill="E6E6E6"/>
      <w:spacing w:after="57"/>
      <w:ind w:left="680" w:right="567"/>
    </w:pPr>
    <w:rPr>
      <w:rFonts w:ascii="Courier New" w:hAnsi="Courier New"/>
      <w:sz w:val="18"/>
    </w:rPr>
  </w:style>
  <w:style w:type="paragraph" w:styleId="a8">
    <w:name w:val="Document Map"/>
    <w:basedOn w:val="a"/>
    <w:link w:val="a9"/>
    <w:uiPriority w:val="99"/>
    <w:semiHidden/>
    <w:unhideWhenUsed/>
    <w:rsid w:val="00212D93"/>
    <w:rPr>
      <w:rFonts w:ascii="Tahoma" w:hAnsi="Tahoma" w:cs="Tahoma"/>
      <w:sz w:val="16"/>
      <w:szCs w:val="16"/>
    </w:rPr>
  </w:style>
  <w:style w:type="character" w:customStyle="1" w:styleId="a9">
    <w:name w:val="Схема документа Знак"/>
    <w:link w:val="a8"/>
    <w:uiPriority w:val="99"/>
    <w:semiHidden/>
    <w:locked/>
    <w:rsid w:val="00212D93"/>
    <w:rPr>
      <w:rFonts w:ascii="Tahoma" w:hAnsi="Tahoma" w:cs="Tahoma"/>
      <w:kern w:val="1"/>
      <w:sz w:val="16"/>
      <w:szCs w:val="16"/>
      <w:lang w:val="x-none"/>
    </w:rPr>
  </w:style>
  <w:style w:type="paragraph" w:styleId="aa">
    <w:name w:val="TOC Heading"/>
    <w:basedOn w:val="1"/>
    <w:next w:val="a"/>
    <w:uiPriority w:val="39"/>
    <w:semiHidden/>
    <w:unhideWhenUsed/>
    <w:qFormat/>
    <w:rsid w:val="00F90657"/>
    <w:pPr>
      <w:keepLines/>
      <w:widowControl/>
      <w:suppressAutoHyphens w:val="0"/>
      <w:spacing w:before="480" w:after="0" w:line="276" w:lineRule="auto"/>
      <w:outlineLvl w:val="9"/>
    </w:pPr>
    <w:rPr>
      <w:color w:val="365F91"/>
      <w:kern w:val="0"/>
      <w:sz w:val="28"/>
      <w:szCs w:val="28"/>
      <w:lang w:eastAsia="en-US"/>
    </w:rPr>
  </w:style>
  <w:style w:type="paragraph" w:styleId="21">
    <w:name w:val="toc 2"/>
    <w:basedOn w:val="a"/>
    <w:next w:val="a"/>
    <w:autoRedefine/>
    <w:uiPriority w:val="39"/>
    <w:semiHidden/>
    <w:unhideWhenUsed/>
    <w:qFormat/>
    <w:rsid w:val="00F90657"/>
    <w:pPr>
      <w:widowControl/>
      <w:suppressAutoHyphens w:val="0"/>
      <w:spacing w:after="100" w:line="276" w:lineRule="auto"/>
      <w:ind w:left="220"/>
    </w:pPr>
    <w:rPr>
      <w:rFonts w:ascii="Calibri" w:hAnsi="Calibri"/>
      <w:kern w:val="0"/>
      <w:sz w:val="22"/>
      <w:szCs w:val="22"/>
      <w:lang w:eastAsia="en-US"/>
    </w:rPr>
  </w:style>
  <w:style w:type="paragraph" w:styleId="13">
    <w:name w:val="toc 1"/>
    <w:basedOn w:val="a"/>
    <w:next w:val="a"/>
    <w:autoRedefine/>
    <w:uiPriority w:val="39"/>
    <w:unhideWhenUsed/>
    <w:qFormat/>
    <w:rsid w:val="00F90657"/>
    <w:pPr>
      <w:widowControl/>
      <w:suppressAutoHyphens w:val="0"/>
      <w:spacing w:after="100" w:line="276" w:lineRule="auto"/>
    </w:pPr>
    <w:rPr>
      <w:rFonts w:ascii="Calibri" w:hAnsi="Calibri"/>
      <w:kern w:val="0"/>
      <w:sz w:val="22"/>
      <w:szCs w:val="22"/>
      <w:lang w:eastAsia="en-US"/>
    </w:rPr>
  </w:style>
  <w:style w:type="paragraph" w:styleId="3">
    <w:name w:val="toc 3"/>
    <w:basedOn w:val="a"/>
    <w:next w:val="a"/>
    <w:autoRedefine/>
    <w:uiPriority w:val="39"/>
    <w:semiHidden/>
    <w:unhideWhenUsed/>
    <w:qFormat/>
    <w:rsid w:val="00F90657"/>
    <w:pPr>
      <w:widowControl/>
      <w:suppressAutoHyphens w:val="0"/>
      <w:spacing w:after="100" w:line="276" w:lineRule="auto"/>
      <w:ind w:left="440"/>
    </w:pPr>
    <w:rPr>
      <w:rFonts w:ascii="Calibri" w:hAnsi="Calibri"/>
      <w:kern w:val="0"/>
      <w:sz w:val="22"/>
      <w:szCs w:val="22"/>
      <w:lang w:eastAsia="en-US"/>
    </w:rPr>
  </w:style>
  <w:style w:type="paragraph" w:styleId="ab">
    <w:name w:val="Balloon Text"/>
    <w:basedOn w:val="a"/>
    <w:link w:val="ac"/>
    <w:uiPriority w:val="99"/>
    <w:semiHidden/>
    <w:unhideWhenUsed/>
    <w:rsid w:val="00F90657"/>
    <w:rPr>
      <w:rFonts w:ascii="Tahoma" w:hAnsi="Tahoma" w:cs="Tahoma"/>
      <w:sz w:val="16"/>
      <w:szCs w:val="16"/>
    </w:rPr>
  </w:style>
  <w:style w:type="character" w:customStyle="1" w:styleId="ac">
    <w:name w:val="Текст выноски Знак"/>
    <w:link w:val="ab"/>
    <w:uiPriority w:val="99"/>
    <w:semiHidden/>
    <w:locked/>
    <w:rsid w:val="00F90657"/>
    <w:rPr>
      <w:rFonts w:ascii="Tahoma" w:hAnsi="Tahoma" w:cs="Tahoma"/>
      <w:kern w:val="1"/>
      <w:sz w:val="16"/>
      <w:szCs w:val="16"/>
      <w:lang w:val="x-none"/>
    </w:rPr>
  </w:style>
  <w:style w:type="character" w:styleId="ad">
    <w:name w:val="Hyperlink"/>
    <w:uiPriority w:val="99"/>
    <w:unhideWhenUsed/>
    <w:rsid w:val="00F90657"/>
    <w:rPr>
      <w:rFonts w:cs="Times New Roman"/>
      <w:color w:val="0000FF"/>
      <w:u w:val="single"/>
    </w:rPr>
  </w:style>
  <w:style w:type="paragraph" w:styleId="9">
    <w:name w:val="toc 9"/>
    <w:basedOn w:val="a"/>
    <w:next w:val="a"/>
    <w:autoRedefine/>
    <w:uiPriority w:val="39"/>
    <w:semiHidden/>
    <w:unhideWhenUsed/>
    <w:rsid w:val="00C0574B"/>
    <w:pPr>
      <w:ind w:left="1920"/>
    </w:pPr>
  </w:style>
  <w:style w:type="paragraph" w:styleId="ae">
    <w:name w:val="endnote text"/>
    <w:basedOn w:val="a"/>
    <w:link w:val="af"/>
    <w:uiPriority w:val="99"/>
    <w:semiHidden/>
    <w:unhideWhenUsed/>
    <w:rsid w:val="00F9701F"/>
    <w:rPr>
      <w:sz w:val="20"/>
      <w:szCs w:val="20"/>
    </w:rPr>
  </w:style>
  <w:style w:type="character" w:customStyle="1" w:styleId="af">
    <w:name w:val="Текст концевой сноски Знак"/>
    <w:link w:val="ae"/>
    <w:uiPriority w:val="99"/>
    <w:semiHidden/>
    <w:locked/>
    <w:rsid w:val="00F9701F"/>
    <w:rPr>
      <w:rFonts w:eastAsia="Times New Roman" w:cs="Times New Roman"/>
      <w:kern w:val="1"/>
      <w:lang w:val="x-none"/>
    </w:rPr>
  </w:style>
  <w:style w:type="character" w:styleId="af0">
    <w:name w:val="endnote reference"/>
    <w:uiPriority w:val="99"/>
    <w:semiHidden/>
    <w:unhideWhenUsed/>
    <w:rsid w:val="00F9701F"/>
    <w:rPr>
      <w:rFonts w:cs="Times New Roman"/>
      <w:vertAlign w:val="superscript"/>
    </w:rPr>
  </w:style>
  <w:style w:type="character" w:styleId="af1">
    <w:name w:val="FollowedHyperlink"/>
    <w:uiPriority w:val="99"/>
    <w:semiHidden/>
    <w:unhideWhenUsed/>
    <w:rsid w:val="00526F95"/>
    <w:rPr>
      <w:rFonts w:cs="Times New Roman"/>
      <w:color w:val="800080"/>
      <w:u w:val="single"/>
    </w:rPr>
  </w:style>
  <w:style w:type="paragraph" w:styleId="af2">
    <w:name w:val="Plain Text"/>
    <w:basedOn w:val="a"/>
    <w:link w:val="af3"/>
    <w:uiPriority w:val="99"/>
    <w:unhideWhenUsed/>
    <w:rsid w:val="00D44BDE"/>
    <w:pPr>
      <w:widowControl/>
      <w:suppressAutoHyphens w:val="0"/>
    </w:pPr>
    <w:rPr>
      <w:rFonts w:ascii="Consolas" w:hAnsi="Consolas"/>
      <w:kern w:val="0"/>
      <w:sz w:val="21"/>
      <w:szCs w:val="21"/>
      <w:lang w:eastAsia="en-US"/>
    </w:rPr>
  </w:style>
  <w:style w:type="character" w:customStyle="1" w:styleId="af3">
    <w:name w:val="Текст Знак"/>
    <w:link w:val="af2"/>
    <w:uiPriority w:val="99"/>
    <w:locked/>
    <w:rsid w:val="00D44BDE"/>
    <w:rPr>
      <w:rFonts w:ascii="Consolas" w:hAnsi="Consolas" w:cs="Times New Roman"/>
      <w:sz w:val="21"/>
      <w:szCs w:val="21"/>
      <w:lang w:val="x-none" w:eastAsia="en-US"/>
    </w:rPr>
  </w:style>
  <w:style w:type="paragraph" w:styleId="af4">
    <w:name w:val="Body Text Indent"/>
    <w:basedOn w:val="a"/>
    <w:link w:val="af5"/>
    <w:uiPriority w:val="99"/>
    <w:semiHidden/>
    <w:unhideWhenUsed/>
    <w:rsid w:val="00601F6E"/>
    <w:pPr>
      <w:spacing w:after="120"/>
      <w:ind w:left="283"/>
    </w:pPr>
  </w:style>
  <w:style w:type="character" w:customStyle="1" w:styleId="af5">
    <w:name w:val="Основной текст с отступом Знак"/>
    <w:link w:val="af4"/>
    <w:uiPriority w:val="99"/>
    <w:semiHidden/>
    <w:locked/>
    <w:rsid w:val="00601F6E"/>
    <w:rPr>
      <w:rFonts w:eastAsia="Times New Roman" w:cs="Times New Roman"/>
      <w:kern w:val="1"/>
      <w:sz w:val="24"/>
      <w:szCs w:val="24"/>
      <w:lang w:val="x-none"/>
    </w:rPr>
  </w:style>
  <w:style w:type="paragraph" w:styleId="af6">
    <w:name w:val="header"/>
    <w:basedOn w:val="a"/>
    <w:link w:val="af7"/>
    <w:uiPriority w:val="99"/>
    <w:unhideWhenUsed/>
    <w:rsid w:val="00471E95"/>
    <w:pPr>
      <w:tabs>
        <w:tab w:val="center" w:pos="4677"/>
        <w:tab w:val="right" w:pos="9355"/>
      </w:tabs>
    </w:pPr>
  </w:style>
  <w:style w:type="character" w:customStyle="1" w:styleId="af7">
    <w:name w:val="Верхний колонтитул Знак"/>
    <w:link w:val="af6"/>
    <w:uiPriority w:val="99"/>
    <w:locked/>
    <w:rsid w:val="00471E95"/>
    <w:rPr>
      <w:rFonts w:eastAsia="Times New Roman" w:cs="Times New Roman"/>
      <w:kern w:val="1"/>
      <w:sz w:val="24"/>
      <w:szCs w:val="24"/>
      <w:lang w:val="x-none"/>
    </w:rPr>
  </w:style>
  <w:style w:type="paragraph" w:styleId="af8">
    <w:name w:val="footer"/>
    <w:basedOn w:val="a"/>
    <w:link w:val="af9"/>
    <w:uiPriority w:val="99"/>
    <w:unhideWhenUsed/>
    <w:rsid w:val="00471E95"/>
    <w:pPr>
      <w:tabs>
        <w:tab w:val="center" w:pos="4677"/>
        <w:tab w:val="right" w:pos="9355"/>
      </w:tabs>
    </w:pPr>
  </w:style>
  <w:style w:type="character" w:customStyle="1" w:styleId="af9">
    <w:name w:val="Нижний колонтитул Знак"/>
    <w:link w:val="af8"/>
    <w:uiPriority w:val="99"/>
    <w:locked/>
    <w:rsid w:val="00471E95"/>
    <w:rPr>
      <w:rFonts w:eastAsia="Times New Roman" w:cs="Times New Roman"/>
      <w:kern w:val="1"/>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4764</Words>
  <Characters>27157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2010-02-28T17:33:00Z</cp:lastPrinted>
  <dcterms:created xsi:type="dcterms:W3CDTF">2014-03-03T00:30:00Z</dcterms:created>
  <dcterms:modified xsi:type="dcterms:W3CDTF">2014-03-03T00:30:00Z</dcterms:modified>
</cp:coreProperties>
</file>