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02245" w:rsidRPr="006C132D" w:rsidRDefault="00202245" w:rsidP="006C132D">
      <w:pPr>
        <w:suppressAutoHyphens w:val="0"/>
        <w:ind w:firstLine="709"/>
        <w:rPr>
          <w:color w:val="000000"/>
          <w:sz w:val="28"/>
          <w:lang w:val="en-US"/>
        </w:rPr>
      </w:pPr>
    </w:p>
    <w:p w:rsidR="00202245" w:rsidRPr="006C132D" w:rsidRDefault="00202245"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p>
    <w:p w:rsidR="006C132D" w:rsidRPr="006C132D" w:rsidRDefault="006C132D" w:rsidP="006C132D">
      <w:pPr>
        <w:suppressAutoHyphens w:val="0"/>
        <w:ind w:firstLine="709"/>
        <w:rPr>
          <w:color w:val="000000"/>
          <w:sz w:val="28"/>
        </w:rPr>
      </w:pPr>
    </w:p>
    <w:p w:rsidR="006C132D" w:rsidRPr="006C132D" w:rsidRDefault="006C132D" w:rsidP="006C132D">
      <w:pPr>
        <w:suppressAutoHyphens w:val="0"/>
        <w:ind w:firstLine="709"/>
        <w:rPr>
          <w:color w:val="000000"/>
          <w:sz w:val="28"/>
        </w:rPr>
      </w:pPr>
    </w:p>
    <w:p w:rsidR="006C132D" w:rsidRPr="006C132D" w:rsidRDefault="006C132D" w:rsidP="006C132D">
      <w:pPr>
        <w:suppressAutoHyphens w:val="0"/>
        <w:ind w:firstLine="709"/>
        <w:rPr>
          <w:color w:val="000000"/>
          <w:sz w:val="28"/>
        </w:rPr>
      </w:pPr>
    </w:p>
    <w:p w:rsidR="006C132D" w:rsidRPr="006C132D" w:rsidRDefault="006C132D" w:rsidP="006C132D">
      <w:pPr>
        <w:suppressAutoHyphens w:val="0"/>
        <w:ind w:firstLine="709"/>
        <w:rPr>
          <w:color w:val="000000"/>
          <w:sz w:val="28"/>
        </w:rPr>
      </w:pPr>
    </w:p>
    <w:p w:rsidR="006C132D" w:rsidRPr="006C132D" w:rsidRDefault="006C132D" w:rsidP="006C132D">
      <w:pPr>
        <w:suppressAutoHyphens w:val="0"/>
        <w:ind w:firstLine="709"/>
        <w:rPr>
          <w:color w:val="000000"/>
          <w:sz w:val="28"/>
        </w:rPr>
      </w:pPr>
    </w:p>
    <w:p w:rsidR="006C132D" w:rsidRP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p>
    <w:p w:rsidR="006C132D" w:rsidRPr="006C132D" w:rsidRDefault="006C132D" w:rsidP="006C132D">
      <w:pPr>
        <w:suppressAutoHyphens w:val="0"/>
        <w:jc w:val="center"/>
        <w:rPr>
          <w:color w:val="000000"/>
          <w:sz w:val="28"/>
          <w:szCs w:val="40"/>
        </w:rPr>
      </w:pPr>
      <w:r w:rsidRPr="006C132D">
        <w:rPr>
          <w:color w:val="000000"/>
          <w:sz w:val="28"/>
          <w:szCs w:val="40"/>
        </w:rPr>
        <w:t>РАСЧЕТНО-ПОЯСНИТЕЛЬНАЯ ЗАПИСКА</w:t>
      </w:r>
    </w:p>
    <w:p w:rsidR="006C132D" w:rsidRPr="006C132D" w:rsidRDefault="006C132D" w:rsidP="006C132D">
      <w:pPr>
        <w:suppressAutoHyphens w:val="0"/>
        <w:jc w:val="center"/>
        <w:rPr>
          <w:color w:val="000000"/>
          <w:sz w:val="28"/>
          <w:szCs w:val="36"/>
        </w:rPr>
      </w:pPr>
      <w:r w:rsidRPr="006C132D">
        <w:rPr>
          <w:color w:val="000000"/>
          <w:sz w:val="28"/>
          <w:szCs w:val="36"/>
        </w:rPr>
        <w:t>к курсовой работе на тему:</w:t>
      </w:r>
    </w:p>
    <w:p w:rsidR="006C132D" w:rsidRPr="006C132D" w:rsidRDefault="006C132D" w:rsidP="006C132D">
      <w:pPr>
        <w:suppressAutoHyphens w:val="0"/>
        <w:jc w:val="center"/>
        <w:rPr>
          <w:color w:val="000000"/>
          <w:sz w:val="28"/>
        </w:rPr>
      </w:pPr>
    </w:p>
    <w:p w:rsidR="006C132D" w:rsidRPr="006C132D" w:rsidRDefault="006C132D" w:rsidP="006C132D">
      <w:pPr>
        <w:suppressAutoHyphens w:val="0"/>
        <w:jc w:val="center"/>
        <w:rPr>
          <w:color w:val="000000"/>
          <w:sz w:val="28"/>
        </w:rPr>
      </w:pPr>
    </w:p>
    <w:p w:rsidR="006C132D" w:rsidRPr="006C132D" w:rsidRDefault="006C132D" w:rsidP="006C132D">
      <w:pPr>
        <w:pStyle w:val="210"/>
        <w:suppressAutoHyphens w:val="0"/>
        <w:jc w:val="center"/>
        <w:rPr>
          <w:color w:val="000000"/>
          <w:sz w:val="28"/>
          <w:szCs w:val="36"/>
        </w:rPr>
      </w:pPr>
      <w:r>
        <w:rPr>
          <w:color w:val="000000"/>
          <w:sz w:val="28"/>
          <w:szCs w:val="36"/>
        </w:rPr>
        <w:t>"</w:t>
      </w:r>
      <w:r w:rsidRPr="006C132D">
        <w:rPr>
          <w:color w:val="000000"/>
          <w:sz w:val="28"/>
          <w:szCs w:val="36"/>
        </w:rPr>
        <w:t xml:space="preserve">Мониторинг виртуальной памяти в ОС </w:t>
      </w:r>
      <w:r w:rsidRPr="006C132D">
        <w:rPr>
          <w:color w:val="000000"/>
          <w:sz w:val="28"/>
          <w:szCs w:val="36"/>
          <w:lang w:val="en-US"/>
        </w:rPr>
        <w:t>Linux</w:t>
      </w:r>
      <w:r>
        <w:rPr>
          <w:color w:val="000000"/>
          <w:sz w:val="28"/>
          <w:szCs w:val="36"/>
        </w:rPr>
        <w:t>"</w:t>
      </w:r>
    </w:p>
    <w:p w:rsidR="00202245" w:rsidRPr="006C132D" w:rsidRDefault="00202245"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p>
    <w:p w:rsidR="00202245" w:rsidRPr="006C132D" w:rsidRDefault="006C132D" w:rsidP="006C132D">
      <w:pPr>
        <w:pStyle w:val="1"/>
        <w:keepNext w:val="0"/>
        <w:numPr>
          <w:ilvl w:val="0"/>
          <w:numId w:val="0"/>
        </w:numPr>
        <w:suppressAutoHyphens w:val="0"/>
        <w:spacing w:before="0" w:after="0"/>
        <w:ind w:firstLine="720"/>
        <w:rPr>
          <w:rFonts w:ascii="Times New Roman" w:hAnsi="Times New Roman" w:cs="Times New Roman"/>
          <w:caps w:val="0"/>
          <w:color w:val="000000"/>
          <w:sz w:val="28"/>
        </w:rPr>
      </w:pPr>
      <w:r>
        <w:rPr>
          <w:rFonts w:ascii="Times New Roman" w:hAnsi="Times New Roman" w:cs="Times New Roman"/>
          <w:caps w:val="0"/>
          <w:color w:val="000000"/>
          <w:sz w:val="28"/>
        </w:rPr>
        <w:br w:type="page"/>
        <w:t>Вв</w:t>
      </w:r>
      <w:r w:rsidR="00202245" w:rsidRPr="006C132D">
        <w:rPr>
          <w:rFonts w:ascii="Times New Roman" w:hAnsi="Times New Roman" w:cs="Times New Roman"/>
          <w:caps w:val="0"/>
          <w:color w:val="000000"/>
          <w:sz w:val="28"/>
        </w:rPr>
        <w:t>едение</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Зачастую бывает необходимо отследить за работой того или иного процесса с памятью, например, чтобы обнаружить утечки памяти, узнать, в какие моменты и сколько памяти процесс выделяет. Для решения данной задачи существует ряд средств, а именно:</w:t>
      </w:r>
    </w:p>
    <w:p w:rsidR="00202245" w:rsidRPr="006C132D" w:rsidRDefault="00202245" w:rsidP="006C132D">
      <w:pPr>
        <w:numPr>
          <w:ilvl w:val="0"/>
          <w:numId w:val="4"/>
        </w:numPr>
        <w:tabs>
          <w:tab w:val="left" w:pos="720"/>
        </w:tabs>
        <w:suppressAutoHyphens w:val="0"/>
        <w:ind w:left="0" w:firstLine="709"/>
        <w:rPr>
          <w:color w:val="000000"/>
          <w:sz w:val="28"/>
        </w:rPr>
      </w:pPr>
      <w:r w:rsidRPr="006C132D">
        <w:rPr>
          <w:i/>
          <w:iCs/>
          <w:color w:val="000000"/>
          <w:sz w:val="28"/>
        </w:rPr>
        <w:t>Файловая система /proc</w:t>
      </w:r>
      <w:r w:rsidRPr="006C132D">
        <w:rPr>
          <w:color w:val="000000"/>
          <w:sz w:val="28"/>
        </w:rPr>
        <w:t xml:space="preserve"> </w:t>
      </w:r>
      <w:r w:rsidR="006C132D" w:rsidRPr="006C132D">
        <w:rPr>
          <w:color w:val="000000"/>
          <w:sz w:val="28"/>
        </w:rPr>
        <w:t xml:space="preserve">– </w:t>
      </w:r>
      <w:r w:rsidRPr="006C132D">
        <w:rPr>
          <w:color w:val="000000"/>
          <w:sz w:val="28"/>
        </w:rPr>
        <w:t>позволяет прочесть различную информацию о всей системе в целом и о каждом из процессов, в том числе информацию об использовании процессом памяти и об отображениях памяти данного процесса. (пример:</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cat /proc/`pgrep test`/status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Name:</w:t>
      </w:r>
      <w:r w:rsidR="006C132D" w:rsidRPr="006C132D">
        <w:rPr>
          <w:color w:val="000000"/>
          <w:sz w:val="28"/>
          <w:szCs w:val="18"/>
          <w:lang w:val="en-US"/>
        </w:rPr>
        <w:t xml:space="preserve"> </w:t>
      </w:r>
      <w:r w:rsidRPr="006C132D">
        <w:rPr>
          <w:color w:val="000000"/>
          <w:sz w:val="28"/>
          <w:szCs w:val="18"/>
          <w:lang w:val="en-US"/>
        </w:rPr>
        <w:t>test1</w:t>
      </w:r>
    </w:p>
    <w:p w:rsidR="00202245" w:rsidRPr="006C132D" w:rsidRDefault="006C132D"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VmPeak:</w:t>
      </w:r>
      <w:r w:rsidR="006C132D" w:rsidRPr="006C132D">
        <w:rPr>
          <w:color w:val="000000"/>
          <w:sz w:val="28"/>
          <w:szCs w:val="18"/>
          <w:lang w:val="en-US"/>
        </w:rPr>
        <w:t xml:space="preserve"> </w:t>
      </w:r>
      <w:r w:rsidRPr="006C132D">
        <w:rPr>
          <w:color w:val="000000"/>
          <w:sz w:val="28"/>
          <w:szCs w:val="18"/>
          <w:lang w:val="en-US"/>
        </w:rPr>
        <w:t>1556 kB</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VmSize:</w:t>
      </w:r>
      <w:r w:rsidR="006C132D" w:rsidRPr="006C132D">
        <w:rPr>
          <w:color w:val="000000"/>
          <w:sz w:val="28"/>
          <w:szCs w:val="18"/>
          <w:lang w:val="en-US"/>
        </w:rPr>
        <w:t xml:space="preserve"> </w:t>
      </w:r>
      <w:r w:rsidRPr="006C132D">
        <w:rPr>
          <w:color w:val="000000"/>
          <w:sz w:val="28"/>
          <w:szCs w:val="18"/>
          <w:lang w:val="en-US"/>
        </w:rPr>
        <w:t>1544 kB</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VmLck:</w:t>
      </w:r>
      <w:r w:rsidR="006C132D" w:rsidRPr="006C132D">
        <w:rPr>
          <w:color w:val="000000"/>
          <w:sz w:val="28"/>
          <w:szCs w:val="18"/>
          <w:lang w:val="en-US"/>
        </w:rPr>
        <w:t xml:space="preserve"> </w:t>
      </w:r>
      <w:r w:rsidRPr="006C132D">
        <w:rPr>
          <w:color w:val="000000"/>
          <w:sz w:val="28"/>
          <w:szCs w:val="18"/>
          <w:lang w:val="en-US"/>
        </w:rPr>
        <w:t>0 kB</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VmHWM:</w:t>
      </w:r>
      <w:r w:rsidR="006C132D" w:rsidRPr="006C132D">
        <w:rPr>
          <w:color w:val="000000"/>
          <w:sz w:val="28"/>
          <w:szCs w:val="18"/>
          <w:lang w:val="en-US"/>
        </w:rPr>
        <w:t xml:space="preserve"> </w:t>
      </w:r>
      <w:r w:rsidRPr="006C132D">
        <w:rPr>
          <w:color w:val="000000"/>
          <w:sz w:val="28"/>
          <w:szCs w:val="18"/>
          <w:lang w:val="en-US"/>
        </w:rPr>
        <w:t>308 kB</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VmRSS:</w:t>
      </w:r>
      <w:r w:rsidR="006C132D" w:rsidRPr="006C132D">
        <w:rPr>
          <w:color w:val="000000"/>
          <w:sz w:val="28"/>
          <w:szCs w:val="18"/>
          <w:lang w:val="en-US"/>
        </w:rPr>
        <w:t xml:space="preserve"> </w:t>
      </w:r>
      <w:r w:rsidRPr="006C132D">
        <w:rPr>
          <w:color w:val="000000"/>
          <w:sz w:val="28"/>
          <w:szCs w:val="18"/>
          <w:lang w:val="en-US"/>
        </w:rPr>
        <w:t>308 kB</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VmData:</w:t>
      </w:r>
      <w:r w:rsidR="006C132D" w:rsidRPr="006C132D">
        <w:rPr>
          <w:color w:val="000000"/>
          <w:sz w:val="28"/>
          <w:szCs w:val="18"/>
          <w:lang w:val="en-US"/>
        </w:rPr>
        <w:t xml:space="preserve"> </w:t>
      </w:r>
      <w:r w:rsidRPr="006C132D">
        <w:rPr>
          <w:color w:val="000000"/>
          <w:sz w:val="28"/>
          <w:szCs w:val="18"/>
          <w:lang w:val="en-US"/>
        </w:rPr>
        <w:t>148 kB</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VmStk:</w:t>
      </w:r>
      <w:r w:rsidR="006C132D" w:rsidRPr="006C132D">
        <w:rPr>
          <w:color w:val="000000"/>
          <w:sz w:val="28"/>
          <w:szCs w:val="18"/>
          <w:lang w:val="en-US"/>
        </w:rPr>
        <w:t xml:space="preserve"> </w:t>
      </w:r>
      <w:r w:rsidRPr="006C132D">
        <w:rPr>
          <w:color w:val="000000"/>
          <w:sz w:val="28"/>
          <w:szCs w:val="18"/>
          <w:lang w:val="en-US"/>
        </w:rPr>
        <w:t>88 kB</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VmExe:</w:t>
      </w:r>
      <w:r w:rsidR="006C132D" w:rsidRPr="006C132D">
        <w:rPr>
          <w:color w:val="000000"/>
          <w:sz w:val="28"/>
          <w:szCs w:val="18"/>
          <w:lang w:val="en-US"/>
        </w:rPr>
        <w:t xml:space="preserve"> </w:t>
      </w:r>
      <w:r w:rsidRPr="006C132D">
        <w:rPr>
          <w:color w:val="000000"/>
          <w:sz w:val="28"/>
          <w:szCs w:val="18"/>
          <w:lang w:val="en-US"/>
        </w:rPr>
        <w:t>4 kB</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VmLib:</w:t>
      </w:r>
      <w:r w:rsidR="006C132D" w:rsidRPr="006C132D">
        <w:rPr>
          <w:color w:val="000000"/>
          <w:sz w:val="28"/>
          <w:szCs w:val="18"/>
          <w:lang w:val="en-US"/>
        </w:rPr>
        <w:t xml:space="preserve"> </w:t>
      </w:r>
      <w:r w:rsidRPr="006C132D">
        <w:rPr>
          <w:color w:val="000000"/>
          <w:sz w:val="28"/>
          <w:szCs w:val="18"/>
          <w:lang w:val="en-US"/>
        </w:rPr>
        <w:t>1276 kB</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VmPTE:</w:t>
      </w:r>
      <w:r w:rsidR="006C132D" w:rsidRPr="006C132D">
        <w:rPr>
          <w:color w:val="000000"/>
          <w:sz w:val="28"/>
          <w:szCs w:val="18"/>
          <w:lang w:val="en-US"/>
        </w:rPr>
        <w:t xml:space="preserve"> </w:t>
      </w:r>
      <w:r w:rsidRPr="006C132D">
        <w:rPr>
          <w:color w:val="000000"/>
          <w:sz w:val="28"/>
          <w:szCs w:val="18"/>
          <w:lang w:val="en-US"/>
        </w:rPr>
        <w:t>12 kB</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cat /proc/`pgrep test`/maps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08048000</w:t>
      </w:r>
      <w:r w:rsidR="006C132D" w:rsidRPr="006C132D">
        <w:rPr>
          <w:color w:val="000000"/>
          <w:sz w:val="28"/>
          <w:szCs w:val="18"/>
          <w:lang w:val="en-US"/>
        </w:rPr>
        <w:t>–0</w:t>
      </w:r>
      <w:r w:rsidRPr="006C132D">
        <w:rPr>
          <w:color w:val="000000"/>
          <w:sz w:val="28"/>
          <w:szCs w:val="18"/>
          <w:lang w:val="en-US"/>
        </w:rPr>
        <w:t>8049000 r-xp 00000000 08:01 17432879</w:t>
      </w:r>
      <w:r w:rsidR="006C132D" w:rsidRPr="006C132D">
        <w:rPr>
          <w:color w:val="000000"/>
          <w:sz w:val="28"/>
          <w:szCs w:val="18"/>
          <w:lang w:val="en-US"/>
        </w:rPr>
        <w:t xml:space="preserve"> </w:t>
      </w:r>
      <w:r w:rsidRPr="006C132D">
        <w:rPr>
          <w:color w:val="000000"/>
          <w:sz w:val="28"/>
          <w:szCs w:val="18"/>
          <w:lang w:val="en-US"/>
        </w:rPr>
        <w:t>/home/twee/work/mstu/coding/memmon/test/test1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08049000</w:t>
      </w:r>
      <w:r w:rsidR="006C132D" w:rsidRPr="006C132D">
        <w:rPr>
          <w:color w:val="000000"/>
          <w:sz w:val="28"/>
          <w:szCs w:val="18"/>
          <w:lang w:val="en-US"/>
        </w:rPr>
        <w:t>–0</w:t>
      </w:r>
      <w:r w:rsidRPr="006C132D">
        <w:rPr>
          <w:color w:val="000000"/>
          <w:sz w:val="28"/>
          <w:szCs w:val="18"/>
          <w:lang w:val="en-US"/>
        </w:rPr>
        <w:t>804a000 rw-p 00000000 08:01 17432879</w:t>
      </w:r>
      <w:r w:rsidR="006C132D" w:rsidRPr="006C132D">
        <w:rPr>
          <w:color w:val="000000"/>
          <w:sz w:val="28"/>
          <w:szCs w:val="18"/>
          <w:lang w:val="en-US"/>
        </w:rPr>
        <w:t xml:space="preserve"> </w:t>
      </w:r>
      <w:r w:rsidRPr="006C132D">
        <w:rPr>
          <w:color w:val="000000"/>
          <w:sz w:val="28"/>
          <w:szCs w:val="18"/>
          <w:lang w:val="en-US"/>
        </w:rPr>
        <w:t>/home/twee/work/mstu/coding/memmon/test/test1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0804a000</w:t>
      </w:r>
      <w:r w:rsidR="006C132D" w:rsidRPr="006C132D">
        <w:rPr>
          <w:color w:val="000000"/>
          <w:sz w:val="28"/>
          <w:szCs w:val="18"/>
          <w:lang w:val="en-US"/>
        </w:rPr>
        <w:t>–0</w:t>
      </w:r>
      <w:r w:rsidRPr="006C132D">
        <w:rPr>
          <w:color w:val="000000"/>
          <w:sz w:val="28"/>
          <w:szCs w:val="18"/>
          <w:lang w:val="en-US"/>
        </w:rPr>
        <w:t>806b000 rw-p 0804a000 00:00 0</w:t>
      </w:r>
      <w:r w:rsidR="006C132D" w:rsidRPr="006C132D">
        <w:rPr>
          <w:color w:val="000000"/>
          <w:sz w:val="28"/>
          <w:szCs w:val="18"/>
          <w:lang w:val="en-US"/>
        </w:rPr>
        <w:t xml:space="preserve"> </w:t>
      </w:r>
      <w:r w:rsidRPr="006C132D">
        <w:rPr>
          <w:color w:val="000000"/>
          <w:sz w:val="28"/>
          <w:szCs w:val="18"/>
          <w:lang w:val="en-US"/>
        </w:rPr>
        <w:t>[heap]</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b7e4b000</w:t>
      </w:r>
      <w:r w:rsidR="006C132D" w:rsidRPr="006C132D">
        <w:rPr>
          <w:color w:val="000000"/>
          <w:sz w:val="28"/>
          <w:szCs w:val="18"/>
          <w:lang w:val="en-US"/>
        </w:rPr>
        <w:noBreakHyphen/>
        <w:t>b</w:t>
      </w:r>
      <w:r w:rsidRPr="006C132D">
        <w:rPr>
          <w:color w:val="000000"/>
          <w:sz w:val="28"/>
          <w:szCs w:val="18"/>
          <w:lang w:val="en-US"/>
        </w:rPr>
        <w:t>7e4c000 rw-p b7e4b000 00:00 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b7e4c000</w:t>
      </w:r>
      <w:r w:rsidR="006C132D" w:rsidRPr="006C132D">
        <w:rPr>
          <w:color w:val="000000"/>
          <w:sz w:val="28"/>
          <w:szCs w:val="18"/>
          <w:lang w:val="en-US"/>
        </w:rPr>
        <w:noBreakHyphen/>
        <w:t>b</w:t>
      </w:r>
      <w:r w:rsidRPr="006C132D">
        <w:rPr>
          <w:color w:val="000000"/>
          <w:sz w:val="28"/>
          <w:szCs w:val="18"/>
          <w:lang w:val="en-US"/>
        </w:rPr>
        <w:t>7f75000 r-xp 00000000 03:05 1604119</w:t>
      </w:r>
      <w:r w:rsidR="006C132D" w:rsidRPr="006C132D">
        <w:rPr>
          <w:color w:val="000000"/>
          <w:sz w:val="28"/>
          <w:szCs w:val="18"/>
          <w:lang w:val="en-US"/>
        </w:rPr>
        <w:t xml:space="preserve"> </w:t>
      </w:r>
      <w:r w:rsidRPr="006C132D">
        <w:rPr>
          <w:color w:val="000000"/>
          <w:sz w:val="28"/>
          <w:szCs w:val="18"/>
          <w:lang w:val="en-US"/>
        </w:rPr>
        <w:t>/lib/tls/libc</w:t>
      </w:r>
      <w:r w:rsidR="006C132D" w:rsidRPr="006C132D">
        <w:rPr>
          <w:color w:val="000000"/>
          <w:sz w:val="28"/>
          <w:szCs w:val="18"/>
          <w:lang w:val="en-US"/>
        </w:rPr>
        <w:noBreakHyphen/>
        <w:t>2</w:t>
      </w:r>
      <w:r w:rsidRPr="006C132D">
        <w:rPr>
          <w:color w:val="000000"/>
          <w:sz w:val="28"/>
          <w:szCs w:val="18"/>
          <w:lang w:val="en-US"/>
        </w:rPr>
        <w:t>.3.6.so</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b7f75000</w:t>
      </w:r>
      <w:r w:rsidR="006C132D" w:rsidRPr="006C132D">
        <w:rPr>
          <w:color w:val="000000"/>
          <w:sz w:val="28"/>
          <w:szCs w:val="18"/>
          <w:lang w:val="en-US"/>
        </w:rPr>
        <w:noBreakHyphen/>
        <w:t>b</w:t>
      </w:r>
      <w:r w:rsidRPr="006C132D">
        <w:rPr>
          <w:color w:val="000000"/>
          <w:sz w:val="28"/>
          <w:szCs w:val="18"/>
          <w:lang w:val="en-US"/>
        </w:rPr>
        <w:t>7f76000 r</w:t>
      </w:r>
      <w:r w:rsidR="006C132D" w:rsidRPr="006C132D">
        <w:rPr>
          <w:color w:val="000000"/>
          <w:sz w:val="28"/>
          <w:szCs w:val="18"/>
          <w:lang w:val="en-US"/>
        </w:rPr>
        <w:t>–</w:t>
      </w:r>
      <w:r w:rsidRPr="006C132D">
        <w:rPr>
          <w:color w:val="000000"/>
          <w:sz w:val="28"/>
          <w:szCs w:val="18"/>
          <w:lang w:val="en-US"/>
        </w:rPr>
        <w:t>p 00128000 03:05 1604119</w:t>
      </w:r>
      <w:r w:rsidR="006C132D" w:rsidRPr="006C132D">
        <w:rPr>
          <w:color w:val="000000"/>
          <w:sz w:val="28"/>
          <w:szCs w:val="18"/>
          <w:lang w:val="en-US"/>
        </w:rPr>
        <w:t xml:space="preserve"> </w:t>
      </w:r>
      <w:r w:rsidRPr="006C132D">
        <w:rPr>
          <w:color w:val="000000"/>
          <w:sz w:val="28"/>
          <w:szCs w:val="18"/>
          <w:lang w:val="en-US"/>
        </w:rPr>
        <w:t>/lib/tls/libc</w:t>
      </w:r>
      <w:r w:rsidR="006C132D" w:rsidRPr="006C132D">
        <w:rPr>
          <w:color w:val="000000"/>
          <w:sz w:val="28"/>
          <w:szCs w:val="18"/>
          <w:lang w:val="en-US"/>
        </w:rPr>
        <w:noBreakHyphen/>
        <w:t>2</w:t>
      </w:r>
      <w:r w:rsidRPr="006C132D">
        <w:rPr>
          <w:color w:val="000000"/>
          <w:sz w:val="28"/>
          <w:szCs w:val="18"/>
          <w:lang w:val="en-US"/>
        </w:rPr>
        <w:t>.3.6.so</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b7f76000</w:t>
      </w:r>
      <w:r w:rsidR="006C132D" w:rsidRPr="006C132D">
        <w:rPr>
          <w:color w:val="000000"/>
          <w:sz w:val="28"/>
          <w:szCs w:val="18"/>
          <w:lang w:val="en-US"/>
        </w:rPr>
        <w:noBreakHyphen/>
        <w:t>b</w:t>
      </w:r>
      <w:r w:rsidRPr="006C132D">
        <w:rPr>
          <w:color w:val="000000"/>
          <w:sz w:val="28"/>
          <w:szCs w:val="18"/>
          <w:lang w:val="en-US"/>
        </w:rPr>
        <w:t>7f79000 rw-p 00129000 03:05 1604119</w:t>
      </w:r>
      <w:r w:rsidR="006C132D" w:rsidRPr="006C132D">
        <w:rPr>
          <w:color w:val="000000"/>
          <w:sz w:val="28"/>
          <w:szCs w:val="18"/>
          <w:lang w:val="en-US"/>
        </w:rPr>
        <w:t xml:space="preserve"> </w:t>
      </w:r>
      <w:r w:rsidRPr="006C132D">
        <w:rPr>
          <w:color w:val="000000"/>
          <w:sz w:val="28"/>
          <w:szCs w:val="18"/>
          <w:lang w:val="en-US"/>
        </w:rPr>
        <w:t>/lib/tls/libc</w:t>
      </w:r>
      <w:r w:rsidR="006C132D" w:rsidRPr="006C132D">
        <w:rPr>
          <w:color w:val="000000"/>
          <w:sz w:val="28"/>
          <w:szCs w:val="18"/>
          <w:lang w:val="en-US"/>
        </w:rPr>
        <w:noBreakHyphen/>
        <w:t>2</w:t>
      </w:r>
      <w:r w:rsidRPr="006C132D">
        <w:rPr>
          <w:color w:val="000000"/>
          <w:sz w:val="28"/>
          <w:szCs w:val="18"/>
          <w:lang w:val="en-US"/>
        </w:rPr>
        <w:t>.3.6.so</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b7f79000</w:t>
      </w:r>
      <w:r w:rsidR="006C132D" w:rsidRPr="006C132D">
        <w:rPr>
          <w:color w:val="000000"/>
          <w:sz w:val="28"/>
          <w:szCs w:val="18"/>
          <w:lang w:val="en-US"/>
        </w:rPr>
        <w:noBreakHyphen/>
        <w:t>b</w:t>
      </w:r>
      <w:r w:rsidRPr="006C132D">
        <w:rPr>
          <w:color w:val="000000"/>
          <w:sz w:val="28"/>
          <w:szCs w:val="18"/>
          <w:lang w:val="en-US"/>
        </w:rPr>
        <w:t>7f7c000 rw-p b7f79000 00:00 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b7f9d000</w:t>
      </w:r>
      <w:r w:rsidR="006C132D" w:rsidRPr="006C132D">
        <w:rPr>
          <w:color w:val="000000"/>
          <w:sz w:val="28"/>
          <w:szCs w:val="18"/>
          <w:lang w:val="en-US"/>
        </w:rPr>
        <w:noBreakHyphen/>
        <w:t>b</w:t>
      </w:r>
      <w:r w:rsidRPr="006C132D">
        <w:rPr>
          <w:color w:val="000000"/>
          <w:sz w:val="28"/>
          <w:szCs w:val="18"/>
          <w:lang w:val="en-US"/>
        </w:rPr>
        <w:t>7fb3000 r-xp 00000000 03:05 752968</w:t>
      </w:r>
      <w:r w:rsidR="006C132D" w:rsidRPr="006C132D">
        <w:rPr>
          <w:color w:val="000000"/>
          <w:sz w:val="28"/>
          <w:szCs w:val="18"/>
          <w:lang w:val="en-US"/>
        </w:rPr>
        <w:t xml:space="preserve"> </w:t>
      </w:r>
      <w:r w:rsidRPr="006C132D">
        <w:rPr>
          <w:color w:val="000000"/>
          <w:sz w:val="28"/>
          <w:szCs w:val="18"/>
          <w:lang w:val="en-US"/>
        </w:rPr>
        <w:t>/lib/ld</w:t>
      </w:r>
      <w:r w:rsidR="006C132D" w:rsidRPr="006C132D">
        <w:rPr>
          <w:color w:val="000000"/>
          <w:sz w:val="28"/>
          <w:szCs w:val="18"/>
          <w:lang w:val="en-US"/>
        </w:rPr>
        <w:noBreakHyphen/>
        <w:t>2</w:t>
      </w:r>
      <w:r w:rsidRPr="006C132D">
        <w:rPr>
          <w:color w:val="000000"/>
          <w:sz w:val="28"/>
          <w:szCs w:val="18"/>
          <w:lang w:val="en-US"/>
        </w:rPr>
        <w:t>.3.6.so</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b7fb3000</w:t>
      </w:r>
      <w:r w:rsidR="006C132D" w:rsidRPr="006C132D">
        <w:rPr>
          <w:color w:val="000000"/>
          <w:sz w:val="28"/>
          <w:szCs w:val="18"/>
          <w:lang w:val="en-US"/>
        </w:rPr>
        <w:noBreakHyphen/>
        <w:t>b</w:t>
      </w:r>
      <w:r w:rsidRPr="006C132D">
        <w:rPr>
          <w:color w:val="000000"/>
          <w:sz w:val="28"/>
          <w:szCs w:val="18"/>
          <w:lang w:val="en-US"/>
        </w:rPr>
        <w:t>7fb5000 rw-p 00015000 03:05 752968</w:t>
      </w:r>
      <w:r w:rsidR="006C132D" w:rsidRPr="006C132D">
        <w:rPr>
          <w:color w:val="000000"/>
          <w:sz w:val="28"/>
          <w:szCs w:val="18"/>
          <w:lang w:val="en-US"/>
        </w:rPr>
        <w:t xml:space="preserve"> </w:t>
      </w:r>
      <w:r w:rsidRPr="006C132D">
        <w:rPr>
          <w:color w:val="000000"/>
          <w:sz w:val="28"/>
          <w:szCs w:val="18"/>
          <w:lang w:val="en-US"/>
        </w:rPr>
        <w:t>/lib/ld</w:t>
      </w:r>
      <w:r w:rsidR="006C132D" w:rsidRPr="006C132D">
        <w:rPr>
          <w:color w:val="000000"/>
          <w:sz w:val="28"/>
          <w:szCs w:val="18"/>
          <w:lang w:val="en-US"/>
        </w:rPr>
        <w:noBreakHyphen/>
        <w:t>2</w:t>
      </w:r>
      <w:r w:rsidRPr="006C132D">
        <w:rPr>
          <w:color w:val="000000"/>
          <w:sz w:val="28"/>
          <w:szCs w:val="18"/>
          <w:lang w:val="en-US"/>
        </w:rPr>
        <w:t>.3.6.so</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bfc2a000</w:t>
      </w:r>
      <w:r w:rsidR="006C132D" w:rsidRPr="006C132D">
        <w:rPr>
          <w:color w:val="000000"/>
          <w:sz w:val="28"/>
          <w:szCs w:val="18"/>
          <w:lang w:val="en-US"/>
        </w:rPr>
        <w:noBreakHyphen/>
        <w:t>b</w:t>
      </w:r>
      <w:r w:rsidRPr="006C132D">
        <w:rPr>
          <w:color w:val="000000"/>
          <w:sz w:val="28"/>
          <w:szCs w:val="18"/>
          <w:lang w:val="en-US"/>
        </w:rPr>
        <w:t>fc40000 rw-p bfc2a000 00:00 0</w:t>
      </w:r>
      <w:r w:rsidR="006C132D" w:rsidRPr="006C132D">
        <w:rPr>
          <w:color w:val="000000"/>
          <w:sz w:val="28"/>
          <w:szCs w:val="18"/>
          <w:lang w:val="en-US"/>
        </w:rPr>
        <w:t xml:space="preserve"> </w:t>
      </w:r>
      <w:r w:rsidRPr="006C132D">
        <w:rPr>
          <w:color w:val="000000"/>
          <w:sz w:val="28"/>
          <w:szCs w:val="18"/>
          <w:lang w:val="en-US"/>
        </w:rPr>
        <w:t>[stack]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ffffe000</w:t>
      </w:r>
      <w:r w:rsidR="006C132D" w:rsidRPr="006C132D">
        <w:rPr>
          <w:color w:val="000000"/>
          <w:sz w:val="28"/>
          <w:szCs w:val="18"/>
          <w:lang w:val="en-US"/>
        </w:rPr>
        <w:noBreakHyphen/>
        <w:t>f</w:t>
      </w:r>
      <w:r w:rsidRPr="006C132D">
        <w:rPr>
          <w:color w:val="000000"/>
          <w:sz w:val="28"/>
          <w:szCs w:val="18"/>
          <w:lang w:val="en-US"/>
        </w:rPr>
        <w:t>ffff000 r-xp 00000000 00:00 0</w:t>
      </w:r>
      <w:r w:rsidR="006C132D" w:rsidRPr="006C132D">
        <w:rPr>
          <w:color w:val="000000"/>
          <w:sz w:val="28"/>
          <w:szCs w:val="18"/>
          <w:lang w:val="en-US"/>
        </w:rPr>
        <w:t xml:space="preserve"> </w:t>
      </w:r>
      <w:r w:rsidRPr="006C132D">
        <w:rPr>
          <w:color w:val="000000"/>
          <w:sz w:val="28"/>
          <w:szCs w:val="18"/>
          <w:lang w:val="en-US"/>
        </w:rPr>
        <w:t>[vdso]</w:t>
      </w:r>
    </w:p>
    <w:p w:rsidR="00202245" w:rsidRPr="006C132D" w:rsidRDefault="00202245" w:rsidP="006C132D">
      <w:pPr>
        <w:suppressAutoHyphens w:val="0"/>
        <w:ind w:firstLine="709"/>
        <w:rPr>
          <w:color w:val="000000"/>
          <w:sz w:val="28"/>
        </w:rPr>
      </w:pPr>
      <w:r w:rsidRPr="006C132D">
        <w:rPr>
          <w:color w:val="000000"/>
          <w:sz w:val="28"/>
        </w:rPr>
        <w:t xml:space="preserve">). На приведенной распечатке видно, сколько памяти использует процесс test и под </w:t>
      </w:r>
      <w:r w:rsidRPr="006C132D">
        <w:rPr>
          <w:color w:val="000000"/>
          <w:sz w:val="28"/>
        </w:rPr>
        <w:tab/>
        <w:t xml:space="preserve">какие именно нужды, а </w:t>
      </w:r>
      <w:r w:rsidR="006C132D">
        <w:rPr>
          <w:color w:val="000000"/>
          <w:sz w:val="28"/>
        </w:rPr>
        <w:t xml:space="preserve">так же его карту памяти. Однако таким образом нельзя </w:t>
      </w:r>
      <w:r w:rsidRPr="006C132D">
        <w:rPr>
          <w:color w:val="000000"/>
          <w:sz w:val="28"/>
        </w:rPr>
        <w:t>отследить динамику работы процесса с памятью.</w:t>
      </w:r>
    </w:p>
    <w:p w:rsidR="00202245" w:rsidRPr="006C132D" w:rsidRDefault="00202245" w:rsidP="006C132D">
      <w:pPr>
        <w:numPr>
          <w:ilvl w:val="0"/>
          <w:numId w:val="5"/>
        </w:numPr>
        <w:tabs>
          <w:tab w:val="left" w:pos="720"/>
        </w:tabs>
        <w:suppressAutoHyphens w:val="0"/>
        <w:ind w:left="0" w:firstLine="709"/>
        <w:rPr>
          <w:color w:val="000000"/>
          <w:sz w:val="28"/>
        </w:rPr>
      </w:pPr>
      <w:r w:rsidRPr="006C132D">
        <w:rPr>
          <w:i/>
          <w:iCs/>
          <w:color w:val="000000"/>
          <w:sz w:val="28"/>
        </w:rPr>
        <w:t>strace</w:t>
      </w:r>
      <w:r w:rsidRPr="006C132D">
        <w:rPr>
          <w:color w:val="000000"/>
          <w:sz w:val="28"/>
        </w:rPr>
        <w:t xml:space="preserve"> </w:t>
      </w:r>
      <w:r w:rsidR="006C132D" w:rsidRPr="006C132D">
        <w:rPr>
          <w:color w:val="000000"/>
          <w:sz w:val="28"/>
        </w:rPr>
        <w:t xml:space="preserve">– </w:t>
      </w:r>
      <w:r w:rsidRPr="006C132D">
        <w:rPr>
          <w:color w:val="000000"/>
          <w:sz w:val="28"/>
        </w:rPr>
        <w:t xml:space="preserve">утилита, позволяющая трассировать все системные вызовы, выполняемые данным процессом (в частности, выделение памяти вызовами </w:t>
      </w:r>
      <w:r w:rsidRPr="006C132D">
        <w:rPr>
          <w:i/>
          <w:iCs/>
          <w:color w:val="000000"/>
          <w:sz w:val="28"/>
        </w:rPr>
        <w:t>brk/mmap</w:t>
      </w:r>
      <w:r w:rsidRPr="006C132D">
        <w:rPr>
          <w:color w:val="000000"/>
          <w:sz w:val="28"/>
        </w:rPr>
        <w:t xml:space="preserve">). Она использует стандартный отладочный механизм ядра под названием </w:t>
      </w:r>
      <w:r w:rsidRPr="006C132D">
        <w:rPr>
          <w:b/>
          <w:bCs/>
          <w:color w:val="000000"/>
          <w:sz w:val="28"/>
        </w:rPr>
        <w:t xml:space="preserve">ptrace – </w:t>
      </w:r>
      <w:r w:rsidRPr="006C132D">
        <w:rPr>
          <w:color w:val="000000"/>
          <w:sz w:val="28"/>
        </w:rPr>
        <w:t xml:space="preserve">подключается к исследуемому процессу как отладчик (вызовов </w:t>
      </w:r>
      <w:r w:rsidRPr="006C132D">
        <w:rPr>
          <w:i/>
          <w:iCs/>
          <w:color w:val="000000"/>
          <w:sz w:val="28"/>
        </w:rPr>
        <w:t xml:space="preserve">ptrace(), </w:t>
      </w:r>
      <w:r w:rsidRPr="006C132D">
        <w:rPr>
          <w:color w:val="000000"/>
          <w:sz w:val="28"/>
        </w:rPr>
        <w:t xml:space="preserve">указывая при этом флаг </w:t>
      </w:r>
      <w:r w:rsidRPr="006C132D">
        <w:rPr>
          <w:b/>
          <w:bCs/>
          <w:color w:val="000000"/>
          <w:sz w:val="28"/>
        </w:rPr>
        <w:t>PTRACE_SYSCALL</w:t>
      </w:r>
      <w:r w:rsidRPr="006C132D">
        <w:rPr>
          <w:color w:val="000000"/>
          <w:sz w:val="28"/>
        </w:rPr>
        <w:t>, что заставляет систему уведомлять трассирующий процесс о всех системных вызовах трассируемого). Пример его работы:</w:t>
      </w:r>
    </w:p>
    <w:p w:rsidR="00202245" w:rsidRPr="006C132D" w:rsidRDefault="00202245" w:rsidP="006C132D">
      <w:pPr>
        <w:suppressAutoHyphens w:val="0"/>
        <w:ind w:firstLine="709"/>
        <w:rPr>
          <w:color w:val="000000"/>
          <w:sz w:val="28"/>
          <w:szCs w:val="18"/>
        </w:rPr>
      </w:pPr>
      <w:r w:rsidRPr="006C132D">
        <w:rPr>
          <w:color w:val="000000"/>
          <w:sz w:val="28"/>
          <w:szCs w:val="18"/>
        </w:rPr>
        <w:t>execv</w:t>
      </w:r>
      <w:r w:rsidR="006C132D" w:rsidRPr="006C132D">
        <w:rPr>
          <w:color w:val="000000"/>
          <w:sz w:val="28"/>
          <w:szCs w:val="18"/>
        </w:rPr>
        <w:t>e (»./test3»,</w:t>
      </w:r>
      <w:r w:rsidRPr="006C132D">
        <w:rPr>
          <w:color w:val="000000"/>
          <w:sz w:val="28"/>
          <w:szCs w:val="18"/>
        </w:rPr>
        <w:t xml:space="preserve"> </w:t>
      </w:r>
      <w:r w:rsidR="006C132D" w:rsidRPr="006C132D">
        <w:rPr>
          <w:color w:val="000000"/>
          <w:sz w:val="28"/>
          <w:szCs w:val="18"/>
        </w:rPr>
        <w:t>[«test3»]</w:t>
      </w:r>
      <w:r w:rsidRPr="006C132D">
        <w:rPr>
          <w:color w:val="000000"/>
          <w:sz w:val="28"/>
          <w:szCs w:val="18"/>
        </w:rPr>
        <w:t>, [/* 61 vars */]) = 0</w:t>
      </w:r>
    </w:p>
    <w:p w:rsidR="00202245" w:rsidRPr="006C132D" w:rsidRDefault="006C132D" w:rsidP="006C132D">
      <w:pPr>
        <w:suppressAutoHyphens w:val="0"/>
        <w:ind w:firstLine="709"/>
        <w:rPr>
          <w:color w:val="000000"/>
          <w:sz w:val="28"/>
          <w:szCs w:val="18"/>
        </w:rPr>
      </w:pPr>
      <w:r w:rsidRPr="006C132D">
        <w:rPr>
          <w:color w:val="000000"/>
          <w:sz w:val="28"/>
          <w:szCs w:val="18"/>
        </w:rPr>
        <w:t>…</w:t>
      </w:r>
    </w:p>
    <w:p w:rsidR="00202245" w:rsidRPr="006C132D" w:rsidRDefault="00202245" w:rsidP="006C132D">
      <w:pPr>
        <w:suppressAutoHyphens w:val="0"/>
        <w:ind w:firstLine="709"/>
        <w:rPr>
          <w:color w:val="000000"/>
          <w:sz w:val="28"/>
          <w:szCs w:val="18"/>
        </w:rPr>
      </w:pPr>
      <w:r w:rsidRPr="006C132D">
        <w:rPr>
          <w:color w:val="000000"/>
          <w:sz w:val="28"/>
          <w:szCs w:val="18"/>
        </w:rPr>
        <w:t>fsync(0)</w:t>
      </w:r>
      <w:r w:rsidR="006C132D" w:rsidRPr="006C132D">
        <w:rPr>
          <w:color w:val="000000"/>
          <w:sz w:val="28"/>
          <w:szCs w:val="18"/>
        </w:rPr>
        <w:t xml:space="preserve"> </w:t>
      </w:r>
      <w:r w:rsidRPr="006C132D">
        <w:rPr>
          <w:color w:val="000000"/>
          <w:sz w:val="28"/>
          <w:szCs w:val="18"/>
        </w:rPr>
        <w:t>= -1 EINVAL (Invalid argument)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mmap</w:t>
      </w:r>
      <w:r w:rsidR="006C132D" w:rsidRPr="006C132D">
        <w:rPr>
          <w:color w:val="000000"/>
          <w:sz w:val="28"/>
          <w:szCs w:val="18"/>
          <w:lang w:val="en-US"/>
        </w:rPr>
        <w:t>2 (NULL,</w:t>
      </w:r>
      <w:r w:rsidRPr="006C132D">
        <w:rPr>
          <w:color w:val="000000"/>
          <w:sz w:val="28"/>
          <w:szCs w:val="18"/>
          <w:lang w:val="en-US"/>
        </w:rPr>
        <w:t xml:space="preserve"> 2101248, PROT_READ|PROT_WRITE, MAP_PRIVATE|MAP_ANONYMOUS, -1, 0) = 0xb7bf4000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fsync(1)</w:t>
      </w:r>
      <w:r w:rsidR="006C132D" w:rsidRPr="006C132D">
        <w:rPr>
          <w:color w:val="000000"/>
          <w:sz w:val="28"/>
          <w:szCs w:val="18"/>
          <w:lang w:val="en-US"/>
        </w:rPr>
        <w:t xml:space="preserve"> </w:t>
      </w:r>
      <w:r w:rsidRPr="006C132D">
        <w:rPr>
          <w:color w:val="000000"/>
          <w:sz w:val="28"/>
          <w:szCs w:val="18"/>
          <w:lang w:val="en-US"/>
        </w:rPr>
        <w:t>= -1 EINVAL (Invalid argument)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fsync(2)</w:t>
      </w:r>
      <w:r w:rsidR="006C132D" w:rsidRPr="006C132D">
        <w:rPr>
          <w:color w:val="000000"/>
          <w:sz w:val="28"/>
          <w:szCs w:val="18"/>
          <w:lang w:val="en-US"/>
        </w:rPr>
        <w:t xml:space="preserve"> </w:t>
      </w:r>
      <w:r w:rsidRPr="006C132D">
        <w:rPr>
          <w:color w:val="000000"/>
          <w:sz w:val="28"/>
          <w:szCs w:val="18"/>
          <w:lang w:val="en-US"/>
        </w:rPr>
        <w:t>= -1 EINVAL (Invalid argument)</w:t>
      </w:r>
    </w:p>
    <w:p w:rsidR="00202245" w:rsidRPr="006C132D" w:rsidRDefault="00202245" w:rsidP="006C132D">
      <w:pPr>
        <w:suppressAutoHyphens w:val="0"/>
        <w:ind w:firstLine="709"/>
        <w:rPr>
          <w:color w:val="000000"/>
          <w:sz w:val="28"/>
          <w:szCs w:val="18"/>
        </w:rPr>
      </w:pPr>
      <w:r w:rsidRPr="006C132D">
        <w:rPr>
          <w:color w:val="000000"/>
          <w:sz w:val="28"/>
          <w:szCs w:val="18"/>
        </w:rPr>
        <w:t>munma</w:t>
      </w:r>
      <w:r w:rsidR="006C132D" w:rsidRPr="006C132D">
        <w:rPr>
          <w:color w:val="000000"/>
          <w:sz w:val="28"/>
          <w:szCs w:val="18"/>
        </w:rPr>
        <w:t>p (0xb7bf4000,</w:t>
      </w:r>
      <w:r w:rsidRPr="006C132D">
        <w:rPr>
          <w:color w:val="000000"/>
          <w:sz w:val="28"/>
          <w:szCs w:val="18"/>
        </w:rPr>
        <w:t xml:space="preserve"> 2101248)</w:t>
      </w:r>
      <w:r w:rsidR="006C132D" w:rsidRPr="006C132D">
        <w:rPr>
          <w:color w:val="000000"/>
          <w:sz w:val="28"/>
          <w:szCs w:val="18"/>
        </w:rPr>
        <w:t xml:space="preserve"> </w:t>
      </w:r>
      <w:r w:rsidRPr="006C132D">
        <w:rPr>
          <w:color w:val="000000"/>
          <w:sz w:val="28"/>
          <w:szCs w:val="18"/>
        </w:rPr>
        <w:t>= 0</w:t>
      </w:r>
    </w:p>
    <w:p w:rsidR="00202245" w:rsidRPr="006C132D" w:rsidRDefault="00202245" w:rsidP="006C132D">
      <w:pPr>
        <w:suppressAutoHyphens w:val="0"/>
        <w:ind w:firstLine="709"/>
        <w:rPr>
          <w:color w:val="000000"/>
          <w:sz w:val="28"/>
          <w:szCs w:val="18"/>
        </w:rPr>
      </w:pPr>
      <w:r w:rsidRPr="006C132D">
        <w:rPr>
          <w:color w:val="000000"/>
          <w:sz w:val="28"/>
          <w:szCs w:val="18"/>
        </w:rPr>
        <w:t>exit_group(0)</w:t>
      </w:r>
    </w:p>
    <w:p w:rsidR="00202245" w:rsidRPr="006C132D" w:rsidRDefault="00202245" w:rsidP="006C132D">
      <w:pPr>
        <w:suppressAutoHyphens w:val="0"/>
        <w:ind w:firstLine="709"/>
        <w:rPr>
          <w:color w:val="000000"/>
          <w:sz w:val="28"/>
        </w:rPr>
      </w:pPr>
      <w:r w:rsidRPr="006C132D">
        <w:rPr>
          <w:color w:val="000000"/>
          <w:sz w:val="28"/>
        </w:rPr>
        <w:t>На приведенной трассировке видно, как процесс выделяет и освобождает 2101248 байт памяти. К сожалению, это средство не позволяет следить за всеми процессами в системе в целом, а так же за выделениями физических страниц процессу.</w:t>
      </w:r>
    </w:p>
    <w:p w:rsidR="00202245" w:rsidRPr="006C132D" w:rsidRDefault="00202245" w:rsidP="006C132D">
      <w:pPr>
        <w:suppressAutoHyphens w:val="0"/>
        <w:ind w:firstLine="709"/>
        <w:rPr>
          <w:color w:val="000000"/>
          <w:sz w:val="28"/>
        </w:rPr>
      </w:pPr>
      <w:r w:rsidRPr="006C132D">
        <w:rPr>
          <w:color w:val="000000"/>
          <w:sz w:val="28"/>
        </w:rPr>
        <w:t>Таким образом, возникает необходимость в средстве, позволяющем отслеживать не только выделения виртуальной памяти процессу, но и выделения отдельных страниц физической памяти в результате страничных сбоев.</w:t>
      </w:r>
    </w:p>
    <w:p w:rsidR="00202245" w:rsidRPr="006C132D" w:rsidRDefault="00202245" w:rsidP="006C132D">
      <w:pPr>
        <w:suppressAutoHyphens w:val="0"/>
        <w:ind w:firstLine="709"/>
        <w:rPr>
          <w:color w:val="000000"/>
          <w:sz w:val="28"/>
        </w:rPr>
      </w:pPr>
    </w:p>
    <w:p w:rsidR="006C132D" w:rsidRDefault="006C132D" w:rsidP="006C132D">
      <w:pPr>
        <w:pStyle w:val="1"/>
        <w:keepNext w:val="0"/>
        <w:numPr>
          <w:ilvl w:val="0"/>
          <w:numId w:val="0"/>
        </w:numPr>
        <w:suppressAutoHyphens w:val="0"/>
        <w:spacing w:before="0" w:after="0"/>
        <w:rPr>
          <w:rFonts w:ascii="Times New Roman" w:hAnsi="Times New Roman" w:cs="Times New Roman"/>
          <w:caps w:val="0"/>
          <w:color w:val="000000"/>
          <w:sz w:val="28"/>
        </w:rPr>
      </w:pPr>
    </w:p>
    <w:p w:rsidR="00202245" w:rsidRPr="006C132D" w:rsidRDefault="006C132D" w:rsidP="006C132D">
      <w:pPr>
        <w:pStyle w:val="1"/>
        <w:keepNext w:val="0"/>
        <w:tabs>
          <w:tab w:val="left" w:pos="432"/>
        </w:tabs>
        <w:suppressAutoHyphens w:val="0"/>
        <w:spacing w:before="0" w:after="0"/>
        <w:ind w:left="0" w:firstLine="709"/>
        <w:rPr>
          <w:rFonts w:ascii="Times New Roman" w:hAnsi="Times New Roman" w:cs="Times New Roman"/>
          <w:caps w:val="0"/>
          <w:color w:val="000000"/>
          <w:sz w:val="28"/>
        </w:rPr>
      </w:pPr>
      <w:r>
        <w:rPr>
          <w:rFonts w:ascii="Times New Roman" w:hAnsi="Times New Roman" w:cs="Times New Roman"/>
          <w:caps w:val="0"/>
          <w:color w:val="000000"/>
          <w:sz w:val="28"/>
        </w:rPr>
        <w:br w:type="page"/>
      </w:r>
      <w:r w:rsidR="00202245" w:rsidRPr="006C132D">
        <w:rPr>
          <w:rFonts w:ascii="Times New Roman" w:hAnsi="Times New Roman" w:cs="Times New Roman"/>
          <w:caps w:val="0"/>
          <w:color w:val="000000"/>
          <w:sz w:val="28"/>
        </w:rPr>
        <w:t>Аналитический раздел</w:t>
      </w:r>
    </w:p>
    <w:p w:rsidR="006C132D" w:rsidRDefault="006C132D" w:rsidP="006C132D">
      <w:pPr>
        <w:pStyle w:val="2"/>
        <w:keepNext w:val="0"/>
        <w:numPr>
          <w:ilvl w:val="0"/>
          <w:numId w:val="0"/>
        </w:numPr>
        <w:tabs>
          <w:tab w:val="left" w:pos="1261"/>
        </w:tabs>
        <w:suppressAutoHyphens w:val="0"/>
        <w:spacing w:before="0" w:after="0"/>
        <w:rPr>
          <w:rFonts w:ascii="Times New Roman" w:hAnsi="Times New Roman" w:cs="Times New Roman"/>
          <w:color w:val="000000"/>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Постановка задачи</w:t>
      </w:r>
    </w:p>
    <w:p w:rsidR="006C132D" w:rsidRDefault="006C132D" w:rsidP="006C132D">
      <w:pPr>
        <w:tabs>
          <w:tab w:val="left" w:pos="720"/>
        </w:tabs>
        <w:suppressAutoHyphens w:val="0"/>
        <w:ind w:firstLine="709"/>
        <w:rPr>
          <w:color w:val="000000"/>
          <w:sz w:val="28"/>
        </w:rPr>
      </w:pPr>
    </w:p>
    <w:p w:rsidR="00202245" w:rsidRPr="006C132D" w:rsidRDefault="00202245" w:rsidP="006C132D">
      <w:pPr>
        <w:tabs>
          <w:tab w:val="left" w:pos="720"/>
        </w:tabs>
        <w:suppressAutoHyphens w:val="0"/>
        <w:ind w:firstLine="709"/>
        <w:rPr>
          <w:color w:val="000000"/>
          <w:sz w:val="28"/>
        </w:rPr>
      </w:pPr>
      <w:r w:rsidRPr="006C132D">
        <w:rPr>
          <w:color w:val="000000"/>
          <w:sz w:val="28"/>
        </w:rPr>
        <w:t>Разработать драйвер под Linux, отслеживающий выделение и освобождение процессами виртуальной памяти и выделение физических страниц при страничных отказах.</w:t>
      </w:r>
    </w:p>
    <w:p w:rsidR="00202245" w:rsidRPr="006C132D" w:rsidRDefault="00202245" w:rsidP="006C132D">
      <w:pPr>
        <w:suppressAutoHyphens w:val="0"/>
        <w:ind w:firstLine="709"/>
        <w:rPr>
          <w:color w:val="000000"/>
          <w:sz w:val="28"/>
        </w:rPr>
      </w:pPr>
      <w:r w:rsidRPr="006C132D">
        <w:rPr>
          <w:color w:val="000000"/>
          <w:sz w:val="28"/>
        </w:rPr>
        <w:t>Драйвер должен поддерживать динамическую загрузку и выгрузку без перезапуска системы и задание списка процессов, за которыми необходимо выполнять мониторинг.</w:t>
      </w:r>
    </w:p>
    <w:p w:rsidR="00202245" w:rsidRPr="006C132D" w:rsidRDefault="00202245" w:rsidP="006C132D">
      <w:pPr>
        <w:suppressAutoHyphens w:val="0"/>
        <w:ind w:firstLine="709"/>
        <w:rPr>
          <w:color w:val="000000"/>
          <w:sz w:val="28"/>
        </w:rPr>
      </w:pPr>
      <w:r w:rsidRPr="006C132D">
        <w:rPr>
          <w:color w:val="000000"/>
          <w:sz w:val="28"/>
        </w:rPr>
        <w:t xml:space="preserve">Взаимодействие с пользовательской программой осуществляется посредством файлов, создаваемых в файловой системе </w:t>
      </w:r>
      <w:r w:rsidRPr="006C132D">
        <w:rPr>
          <w:i/>
          <w:iCs/>
          <w:color w:val="000000"/>
          <w:sz w:val="28"/>
        </w:rPr>
        <w:t>/proc</w:t>
      </w:r>
      <w:r w:rsidRPr="006C132D">
        <w:rPr>
          <w:color w:val="000000"/>
          <w:sz w:val="28"/>
        </w:rPr>
        <w:t>.</w:t>
      </w:r>
    </w:p>
    <w:p w:rsidR="00202245" w:rsidRPr="006C132D" w:rsidRDefault="00202245" w:rsidP="006C132D">
      <w:pPr>
        <w:suppressAutoHyphens w:val="0"/>
        <w:ind w:firstLine="709"/>
        <w:rPr>
          <w:color w:val="000000"/>
          <w:sz w:val="28"/>
        </w:rPr>
      </w:pPr>
      <w:r w:rsidRPr="006C132D">
        <w:rPr>
          <w:color w:val="000000"/>
          <w:sz w:val="28"/>
        </w:rPr>
        <w:t>Ядро отвечает за создание и уничтожение процессов и за их связь с внешним миром (ввод и вывод). Взаимодействие процессов друг с другом (посредством сигналов, программных каналов или других средств межпроцессного взаимодействия) является основой общей системной функциональности, и тоже осуществляется при помощи ядра. Планировщик, распределяющий время центрального процессора между процессами,</w:t>
      </w:r>
      <w:r w:rsidR="006C132D" w:rsidRPr="006C132D">
        <w:rPr>
          <w:color w:val="000000"/>
          <w:sz w:val="28"/>
        </w:rPr>
        <w:t xml:space="preserve"> </w:t>
      </w:r>
      <w:r w:rsidRPr="006C132D">
        <w:rPr>
          <w:color w:val="000000"/>
          <w:sz w:val="28"/>
        </w:rPr>
        <w:t>является частью подсистемы управления процессами. В общих словах, подсистема управления процессами реализует абстракцию множества процессов, работающих одновременно на одном или нескольких процессорах.</w:t>
      </w:r>
    </w:p>
    <w:p w:rsidR="00202245" w:rsidRPr="006C132D" w:rsidRDefault="00202245" w:rsidP="006C132D">
      <w:pPr>
        <w:suppressAutoHyphens w:val="0"/>
        <w:ind w:firstLine="709"/>
        <w:rPr>
          <w:color w:val="000000"/>
          <w:sz w:val="28"/>
        </w:rPr>
      </w:pPr>
    </w:p>
    <w:p w:rsidR="00202245" w:rsidRPr="006C132D" w:rsidRDefault="00202245" w:rsidP="006C132D">
      <w:pPr>
        <w:pStyle w:val="3"/>
        <w:keepNext w:val="0"/>
        <w:tabs>
          <w:tab w:val="clear" w:pos="1980"/>
          <w:tab w:val="left" w:pos="1440"/>
        </w:tabs>
        <w:suppressAutoHyphens w:val="0"/>
        <w:ind w:left="0" w:firstLine="709"/>
        <w:rPr>
          <w:b/>
          <w:color w:val="000000"/>
          <w:sz w:val="28"/>
        </w:rPr>
      </w:pPr>
      <w:r w:rsidRPr="006C132D">
        <w:rPr>
          <w:b/>
          <w:color w:val="000000"/>
          <w:sz w:val="28"/>
        </w:rPr>
        <w:t>Управление памятью</w:t>
      </w:r>
    </w:p>
    <w:p w:rsidR="00202245" w:rsidRPr="006C132D" w:rsidRDefault="00202245" w:rsidP="006C132D">
      <w:pPr>
        <w:suppressAutoHyphens w:val="0"/>
        <w:ind w:firstLine="709"/>
        <w:rPr>
          <w:color w:val="000000"/>
          <w:sz w:val="28"/>
        </w:rPr>
      </w:pPr>
      <w:r w:rsidRPr="006C132D">
        <w:rPr>
          <w:color w:val="000000"/>
          <w:sz w:val="28"/>
        </w:rPr>
        <w:t>Память компьютера – один из главных ресурсов, и производительность системы критически зависит от политики распределения памяти. Ядро создает виртуальное адресное пространство для каждого процесса, используя при этом ограниченное количество физической памяти и, при необходимости, вторичную память, такую, как жесткий диск. По мере необходимости страницы могут быть выгружены в файл подкачки, либо файл, из которого они были отображены в память (в случае, если они не были модифицированы с момента загрузки из файла, они просто удаляются из памяти). По умолчанию ядро не позволяет выделить одному процессу больше памяти, чем суммарный объем доступной оперативной и swap</w:t>
      </w:r>
      <w:r w:rsidR="006C132D" w:rsidRPr="006C132D">
        <w:rPr>
          <w:color w:val="000000"/>
          <w:sz w:val="28"/>
        </w:rPr>
        <w:noBreakHyphen/>
        <w:t>п</w:t>
      </w:r>
      <w:r w:rsidRPr="006C132D">
        <w:rPr>
          <w:color w:val="000000"/>
          <w:sz w:val="28"/>
        </w:rPr>
        <w:t xml:space="preserve">амяти. Однако есть такая возможность, как overcommit </w:t>
      </w:r>
      <w:r w:rsidR="006C132D" w:rsidRPr="006C132D">
        <w:rPr>
          <w:color w:val="000000"/>
          <w:sz w:val="28"/>
        </w:rPr>
        <w:t>(«перевыделение»</w:t>
      </w:r>
      <w:r w:rsidRPr="006C132D">
        <w:rPr>
          <w:color w:val="000000"/>
          <w:sz w:val="28"/>
        </w:rPr>
        <w:t>), которая позволяет выделить гораздо больше памяти, при условии, что реально использоватьcя будет лишь небольшая ее часть (допустим, при работе с разреженным массивом). Overcommit включается командой</w:t>
      </w:r>
    </w:p>
    <w:p w:rsidR="00202245" w:rsidRPr="006C132D" w:rsidRDefault="00202245" w:rsidP="006C132D">
      <w:pPr>
        <w:suppressAutoHyphens w:val="0"/>
        <w:ind w:firstLine="709"/>
        <w:rPr>
          <w:color w:val="000000"/>
          <w:sz w:val="28"/>
          <w:szCs w:val="18"/>
        </w:rPr>
      </w:pPr>
      <w:r w:rsidRPr="006C132D">
        <w:rPr>
          <w:color w:val="000000"/>
          <w:sz w:val="28"/>
          <w:szCs w:val="18"/>
        </w:rPr>
        <w:t># echo 1 &gt; /proc/sys/vm/overcommit_memory</w:t>
      </w:r>
    </w:p>
    <w:p w:rsidR="00202245" w:rsidRPr="006C132D" w:rsidRDefault="00202245" w:rsidP="006C132D">
      <w:pPr>
        <w:suppressAutoHyphens w:val="0"/>
        <w:ind w:firstLine="709"/>
        <w:rPr>
          <w:color w:val="000000"/>
          <w:sz w:val="28"/>
        </w:rPr>
      </w:pPr>
      <w:r w:rsidRPr="006C132D">
        <w:rPr>
          <w:color w:val="000000"/>
          <w:sz w:val="28"/>
        </w:rPr>
        <w:t>а отключается</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echo 0 &gt; /proc/sys/vm/overcommit_memory</w:t>
      </w:r>
    </w:p>
    <w:p w:rsidR="00202245" w:rsidRPr="006C132D" w:rsidRDefault="00202245" w:rsidP="006C132D">
      <w:pPr>
        <w:suppressAutoHyphens w:val="0"/>
        <w:ind w:firstLine="709"/>
        <w:rPr>
          <w:color w:val="000000"/>
          <w:sz w:val="28"/>
        </w:rPr>
      </w:pPr>
      <w:r w:rsidRPr="006C132D">
        <w:rPr>
          <w:color w:val="000000"/>
          <w:sz w:val="28"/>
        </w:rPr>
        <w:t>Цифра 1 означает выбранный режим управления перевыделением (0 означает его отсутствие, 1 – допустимо перевыделение неограниченных объемов памяти, 2 – некоторый эвристический алгоритм определения максимально допустимого объема перевыделения).</w:t>
      </w:r>
    </w:p>
    <w:p w:rsidR="00202245" w:rsidRPr="006C132D" w:rsidRDefault="00202245" w:rsidP="006C132D">
      <w:pPr>
        <w:suppressAutoHyphens w:val="0"/>
        <w:ind w:firstLine="709"/>
        <w:rPr>
          <w:color w:val="000000"/>
          <w:sz w:val="28"/>
        </w:rPr>
      </w:pPr>
    </w:p>
    <w:p w:rsidR="00202245" w:rsidRPr="006C132D" w:rsidRDefault="00202245" w:rsidP="006C132D">
      <w:pPr>
        <w:pStyle w:val="3"/>
        <w:keepNext w:val="0"/>
        <w:tabs>
          <w:tab w:val="clear" w:pos="1980"/>
          <w:tab w:val="left" w:pos="1320"/>
        </w:tabs>
        <w:suppressAutoHyphens w:val="0"/>
        <w:ind w:left="0" w:firstLine="709"/>
        <w:rPr>
          <w:b/>
          <w:color w:val="000000"/>
          <w:sz w:val="28"/>
        </w:rPr>
      </w:pPr>
      <w:r w:rsidRPr="006C132D">
        <w:rPr>
          <w:b/>
          <w:color w:val="000000"/>
          <w:sz w:val="28"/>
        </w:rPr>
        <w:t>Файловая система</w:t>
      </w:r>
    </w:p>
    <w:p w:rsidR="00202245" w:rsidRPr="006C132D" w:rsidRDefault="00202245" w:rsidP="006C132D">
      <w:pPr>
        <w:suppressAutoHyphens w:val="0"/>
        <w:ind w:firstLine="709"/>
        <w:rPr>
          <w:color w:val="000000"/>
          <w:sz w:val="28"/>
        </w:rPr>
      </w:pPr>
      <w:r w:rsidRPr="006C132D">
        <w:rPr>
          <w:color w:val="000000"/>
          <w:sz w:val="28"/>
        </w:rPr>
        <w:t xml:space="preserve">Система </w:t>
      </w:r>
      <w:r w:rsidRPr="006C132D">
        <w:rPr>
          <w:color w:val="000000"/>
          <w:sz w:val="28"/>
          <w:lang w:val="en-US"/>
        </w:rPr>
        <w:t>Linux</w:t>
      </w:r>
      <w:r w:rsidRPr="006C132D">
        <w:rPr>
          <w:color w:val="000000"/>
          <w:sz w:val="28"/>
        </w:rPr>
        <w:t xml:space="preserve"> основана на концепции файловой системы. Практически любой объект системы может быть рассмотрен как файл. Ядро строит единую иерархическую файловую систему (единое дерево директорий) на основе не обладающего иерархической структурой оборудования. В результате абстракция файла активно используется всей системой.</w:t>
      </w:r>
    </w:p>
    <w:p w:rsidR="00202245" w:rsidRPr="006C132D" w:rsidRDefault="00202245" w:rsidP="006C132D">
      <w:pPr>
        <w:suppressAutoHyphens w:val="0"/>
        <w:ind w:firstLine="709"/>
        <w:rPr>
          <w:color w:val="000000"/>
          <w:sz w:val="28"/>
        </w:rPr>
      </w:pPr>
    </w:p>
    <w:p w:rsidR="00202245" w:rsidRPr="006C132D" w:rsidRDefault="00202245" w:rsidP="006C132D">
      <w:pPr>
        <w:pStyle w:val="3"/>
        <w:keepNext w:val="0"/>
        <w:tabs>
          <w:tab w:val="clear" w:pos="1980"/>
          <w:tab w:val="left" w:pos="1320"/>
        </w:tabs>
        <w:suppressAutoHyphens w:val="0"/>
        <w:ind w:left="0" w:firstLine="709"/>
        <w:rPr>
          <w:b/>
          <w:color w:val="000000"/>
          <w:sz w:val="28"/>
        </w:rPr>
      </w:pPr>
      <w:r w:rsidRPr="006C132D">
        <w:rPr>
          <w:b/>
          <w:color w:val="000000"/>
          <w:sz w:val="28"/>
        </w:rPr>
        <w:t>Подсистема ввода-вывода</w:t>
      </w:r>
    </w:p>
    <w:p w:rsidR="00202245" w:rsidRPr="006C132D" w:rsidRDefault="00202245" w:rsidP="006C132D">
      <w:pPr>
        <w:suppressAutoHyphens w:val="0"/>
        <w:ind w:firstLine="709"/>
        <w:rPr>
          <w:color w:val="000000"/>
          <w:sz w:val="28"/>
        </w:rPr>
      </w:pPr>
      <w:r w:rsidRPr="006C132D">
        <w:rPr>
          <w:color w:val="000000"/>
          <w:sz w:val="28"/>
        </w:rPr>
        <w:t>Практически любая операция в системе есть</w:t>
      </w:r>
      <w:r w:rsidR="006C132D">
        <w:rPr>
          <w:color w:val="000000"/>
          <w:sz w:val="28"/>
        </w:rPr>
        <w:t>,</w:t>
      </w:r>
      <w:r w:rsidRPr="006C132D">
        <w:rPr>
          <w:color w:val="000000"/>
          <w:sz w:val="28"/>
        </w:rPr>
        <w:t xml:space="preserve"> по сути</w:t>
      </w:r>
      <w:r w:rsidR="006C132D">
        <w:rPr>
          <w:color w:val="000000"/>
          <w:sz w:val="28"/>
        </w:rPr>
        <w:t>,</w:t>
      </w:r>
      <w:r w:rsidRPr="006C132D">
        <w:rPr>
          <w:color w:val="000000"/>
          <w:sz w:val="28"/>
        </w:rPr>
        <w:t xml:space="preserve"> операция с устройством. За исключением процессора, памяти и очень небольшого числа других элементов, порядок выполнения работы с устройством, а следовательно и исполняемый код, выполняющий эту работу, зависит главным образом от конкретного устройства. Такой код называется драйвером устройства. Ядро должно включать в себя драйверы для всех периферийных устройств, входящих в систему, от жесткого диска до клавиатуры.</w:t>
      </w:r>
    </w:p>
    <w:p w:rsidR="00202245" w:rsidRPr="006C132D" w:rsidRDefault="00202245" w:rsidP="006C132D">
      <w:pPr>
        <w:suppressAutoHyphens w:val="0"/>
        <w:ind w:firstLine="709"/>
        <w:rPr>
          <w:color w:val="000000"/>
          <w:sz w:val="28"/>
        </w:rPr>
      </w:pPr>
    </w:p>
    <w:p w:rsidR="00202245" w:rsidRPr="006C132D" w:rsidRDefault="006C132D" w:rsidP="006C132D">
      <w:pPr>
        <w:pStyle w:val="3"/>
        <w:keepNext w:val="0"/>
        <w:tabs>
          <w:tab w:val="clear" w:pos="1980"/>
          <w:tab w:val="left" w:pos="1320"/>
        </w:tabs>
        <w:suppressAutoHyphens w:val="0"/>
        <w:ind w:left="0" w:firstLine="709"/>
        <w:rPr>
          <w:b/>
          <w:color w:val="000000"/>
          <w:sz w:val="28"/>
        </w:rPr>
      </w:pPr>
      <w:r w:rsidRPr="006C132D">
        <w:rPr>
          <w:b/>
          <w:color w:val="000000"/>
          <w:sz w:val="28"/>
        </w:rPr>
        <w:t>Сетевая подсистема</w:t>
      </w:r>
    </w:p>
    <w:p w:rsidR="00202245" w:rsidRPr="006C132D" w:rsidRDefault="00202245" w:rsidP="006C132D">
      <w:pPr>
        <w:suppressAutoHyphens w:val="0"/>
        <w:ind w:firstLine="709"/>
        <w:rPr>
          <w:color w:val="000000"/>
          <w:sz w:val="28"/>
        </w:rPr>
      </w:pPr>
      <w:r w:rsidRPr="006C132D">
        <w:rPr>
          <w:color w:val="000000"/>
          <w:sz w:val="28"/>
        </w:rPr>
        <w:t xml:space="preserve">Ядро должно управлять работой с сетью, поскольку большинство сетевых операций не зависит от процесса. Приходящие сетевые пакеты являются асинхронными событиями, </w:t>
      </w:r>
      <w:r w:rsidR="006C132D" w:rsidRPr="006C132D">
        <w:rPr>
          <w:color w:val="000000"/>
          <w:sz w:val="28"/>
        </w:rPr>
        <w:t>т.е.</w:t>
      </w:r>
      <w:r w:rsidRPr="006C132D">
        <w:rPr>
          <w:color w:val="000000"/>
          <w:sz w:val="28"/>
        </w:rPr>
        <w:t xml:space="preserve"> во время работы одного процесса может прийти пакет, адресованный другому процессу. Пакеты должны быть приняты, распознаны и распределены до того, как о них узнает процесс. Система отвечает за передачу данных через программные и сетевые интерфейсы, а так же управлять выполнением программ в соответствии с работой сети. К тому же, все задачи маршрутизации и выделения сетевых адресов выполняет ядро.</w:t>
      </w:r>
    </w:p>
    <w:p w:rsidR="00202245" w:rsidRPr="006C132D" w:rsidRDefault="00202245" w:rsidP="006C132D">
      <w:pPr>
        <w:suppressAutoHyphens w:val="0"/>
        <w:ind w:firstLine="709"/>
        <w:rPr>
          <w:color w:val="000000"/>
          <w:sz w:val="28"/>
        </w:rPr>
      </w:pPr>
    </w:p>
    <w:p w:rsidR="00202245" w:rsidRPr="006C132D" w:rsidRDefault="006C132D" w:rsidP="006C132D">
      <w:pPr>
        <w:pStyle w:val="3"/>
        <w:keepNext w:val="0"/>
        <w:tabs>
          <w:tab w:val="clear" w:pos="1980"/>
          <w:tab w:val="left" w:pos="1320"/>
        </w:tabs>
        <w:suppressAutoHyphens w:val="0"/>
        <w:ind w:left="0" w:firstLine="709"/>
        <w:rPr>
          <w:b/>
          <w:color w:val="000000"/>
          <w:sz w:val="28"/>
        </w:rPr>
      </w:pPr>
      <w:r w:rsidRPr="006C132D">
        <w:rPr>
          <w:b/>
          <w:color w:val="000000"/>
          <w:sz w:val="28"/>
        </w:rPr>
        <w:t>Системные вызовы</w:t>
      </w:r>
    </w:p>
    <w:p w:rsidR="00202245" w:rsidRPr="006C132D" w:rsidRDefault="00202245" w:rsidP="006C132D">
      <w:pPr>
        <w:suppressAutoHyphens w:val="0"/>
        <w:ind w:firstLine="709"/>
        <w:rPr>
          <w:color w:val="000000"/>
          <w:sz w:val="28"/>
        </w:rPr>
      </w:pPr>
      <w:r w:rsidRPr="006C132D">
        <w:rPr>
          <w:color w:val="000000"/>
          <w:sz w:val="28"/>
        </w:rPr>
        <w:t xml:space="preserve">Системные вызовы, такие как </w:t>
      </w:r>
      <w:r w:rsidRPr="006C132D">
        <w:rPr>
          <w:i/>
          <w:iCs/>
          <w:color w:val="000000"/>
          <w:sz w:val="28"/>
        </w:rPr>
        <w:t>open()</w:t>
      </w:r>
      <w:r w:rsidRPr="006C132D">
        <w:rPr>
          <w:color w:val="000000"/>
          <w:sz w:val="28"/>
        </w:rPr>
        <w:t xml:space="preserve">, </w:t>
      </w:r>
      <w:r w:rsidRPr="006C132D">
        <w:rPr>
          <w:i/>
          <w:iCs/>
          <w:color w:val="000000"/>
          <w:sz w:val="28"/>
        </w:rPr>
        <w:t>fork()</w:t>
      </w:r>
      <w:r w:rsidRPr="006C132D">
        <w:rPr>
          <w:color w:val="000000"/>
          <w:sz w:val="28"/>
        </w:rPr>
        <w:t xml:space="preserve">, </w:t>
      </w:r>
      <w:r w:rsidRPr="006C132D">
        <w:rPr>
          <w:i/>
          <w:iCs/>
          <w:color w:val="000000"/>
          <w:sz w:val="28"/>
        </w:rPr>
        <w:t>read()</w:t>
      </w:r>
      <w:r w:rsidRPr="006C132D">
        <w:rPr>
          <w:color w:val="000000"/>
          <w:sz w:val="28"/>
        </w:rPr>
        <w:t xml:space="preserve">, etc являются связующим интерфейсом между ядром и пользовательскими приложениями. В Linux 2.6 существует около 330 различных вызовов (многие из них избыточны или сохранены по причинами совместимости). Их вызов происходит через прерывание 0x80 или инструкцию sysenter (на современных процессорах). При этом в регистр </w:t>
      </w:r>
      <w:r w:rsidRPr="006C132D">
        <w:rPr>
          <w:b/>
          <w:bCs/>
          <w:color w:val="000000"/>
          <w:sz w:val="28"/>
        </w:rPr>
        <w:t>EAX</w:t>
      </w:r>
      <w:r w:rsidRPr="006C132D">
        <w:rPr>
          <w:color w:val="000000"/>
          <w:sz w:val="28"/>
        </w:rPr>
        <w:t xml:space="preserve"> помещается номер системного вызова, а в остальные 6 регистров (кроме </w:t>
      </w:r>
      <w:r w:rsidRPr="006C132D">
        <w:rPr>
          <w:b/>
          <w:bCs/>
          <w:color w:val="000000"/>
          <w:sz w:val="28"/>
        </w:rPr>
        <w:t>ESP</w:t>
      </w:r>
      <w:r w:rsidRPr="006C132D">
        <w:rPr>
          <w:color w:val="000000"/>
          <w:sz w:val="28"/>
        </w:rPr>
        <w:t xml:space="preserve">) </w:t>
      </w:r>
      <w:r w:rsidR="006C132D" w:rsidRPr="006C132D">
        <w:rPr>
          <w:color w:val="000000"/>
          <w:sz w:val="28"/>
        </w:rPr>
        <w:t xml:space="preserve">– </w:t>
      </w:r>
      <w:r w:rsidRPr="006C132D">
        <w:rPr>
          <w:color w:val="000000"/>
          <w:sz w:val="28"/>
        </w:rPr>
        <w:t>аргументы (</w:t>
      </w:r>
      <w:r w:rsidR="006C132D" w:rsidRPr="006C132D">
        <w:rPr>
          <w:color w:val="000000"/>
          <w:sz w:val="28"/>
        </w:rPr>
        <w:t>т.е.</w:t>
      </w:r>
      <w:r w:rsidRPr="006C132D">
        <w:rPr>
          <w:color w:val="000000"/>
          <w:sz w:val="28"/>
        </w:rPr>
        <w:t xml:space="preserve"> любой системный вызов может принимать до шести 32</w:t>
      </w:r>
      <w:r w:rsidR="006C132D" w:rsidRPr="006C132D">
        <w:rPr>
          <w:color w:val="000000"/>
          <w:sz w:val="28"/>
        </w:rPr>
        <w:noBreakHyphen/>
        <w:t>б</w:t>
      </w:r>
      <w:r w:rsidRPr="006C132D">
        <w:rPr>
          <w:color w:val="000000"/>
          <w:sz w:val="28"/>
        </w:rPr>
        <w:t xml:space="preserve">итных аргументов) в порядке </w:t>
      </w:r>
      <w:r w:rsidRPr="006C132D">
        <w:rPr>
          <w:b/>
          <w:bCs/>
          <w:color w:val="000000"/>
          <w:sz w:val="28"/>
        </w:rPr>
        <w:t>EBX, ECX, EDX, ESI, EDI, EBP</w:t>
      </w:r>
      <w:r w:rsidRPr="006C132D">
        <w:rPr>
          <w:color w:val="000000"/>
          <w:sz w:val="28"/>
        </w:rPr>
        <w:t>. Точка входа всех системных вызовов расположена в файле</w:t>
      </w:r>
      <w:r w:rsidRPr="006C132D">
        <w:rPr>
          <w:i/>
          <w:iCs/>
          <w:color w:val="000000"/>
          <w:sz w:val="28"/>
        </w:rPr>
        <w:t xml:space="preserve"> arch/i386/kernel/entry.S</w:t>
      </w:r>
      <w:r w:rsidRPr="006C132D">
        <w:rPr>
          <w:color w:val="000000"/>
          <w:sz w:val="28"/>
        </w:rPr>
        <w:t xml:space="preserve">, который вызывает обработчик конкретного вызова по таблице вызовов </w:t>
      </w:r>
      <w:r w:rsidRPr="006C132D">
        <w:rPr>
          <w:i/>
          <w:iCs/>
          <w:color w:val="000000"/>
          <w:sz w:val="28"/>
        </w:rPr>
        <w:t xml:space="preserve">sys_call_table, </w:t>
      </w:r>
      <w:r w:rsidRPr="006C132D">
        <w:rPr>
          <w:color w:val="000000"/>
          <w:sz w:val="28"/>
        </w:rPr>
        <w:t>передавая ей регистры через стек.</w:t>
      </w:r>
    </w:p>
    <w:p w:rsidR="00202245" w:rsidRPr="006C132D" w:rsidRDefault="00202245" w:rsidP="006C132D">
      <w:pPr>
        <w:suppressAutoHyphens w:val="0"/>
        <w:ind w:firstLine="709"/>
        <w:rPr>
          <w:color w:val="000000"/>
          <w:sz w:val="28"/>
        </w:rPr>
      </w:pPr>
    </w:p>
    <w:p w:rsidR="00202245" w:rsidRPr="006C132D" w:rsidRDefault="006C132D" w:rsidP="006C132D">
      <w:pPr>
        <w:pStyle w:val="3"/>
        <w:keepNext w:val="0"/>
        <w:tabs>
          <w:tab w:val="clear" w:pos="1980"/>
          <w:tab w:val="left" w:pos="1320"/>
        </w:tabs>
        <w:suppressAutoHyphens w:val="0"/>
        <w:ind w:left="0" w:firstLine="709"/>
        <w:rPr>
          <w:b/>
          <w:color w:val="000000"/>
          <w:sz w:val="28"/>
        </w:rPr>
      </w:pPr>
      <w:r>
        <w:rPr>
          <w:color w:val="000000"/>
          <w:sz w:val="28"/>
        </w:rPr>
        <w:br w:type="page"/>
      </w:r>
      <w:r w:rsidRPr="006C132D">
        <w:rPr>
          <w:b/>
          <w:color w:val="000000"/>
          <w:sz w:val="28"/>
        </w:rPr>
        <w:t>Загружаемые модули</w:t>
      </w:r>
    </w:p>
    <w:p w:rsidR="00202245" w:rsidRPr="006C132D" w:rsidRDefault="00202245" w:rsidP="006C132D">
      <w:pPr>
        <w:suppressAutoHyphens w:val="0"/>
        <w:ind w:firstLine="709"/>
        <w:rPr>
          <w:color w:val="000000"/>
          <w:sz w:val="28"/>
        </w:rPr>
      </w:pPr>
      <w:r w:rsidRPr="006C132D">
        <w:rPr>
          <w:color w:val="000000"/>
          <w:sz w:val="28"/>
        </w:rPr>
        <w:t xml:space="preserve">Одна из важных особенностей ядра </w:t>
      </w:r>
      <w:r w:rsidRPr="006C132D">
        <w:rPr>
          <w:color w:val="000000"/>
          <w:sz w:val="28"/>
          <w:lang w:val="en-US"/>
        </w:rPr>
        <w:t>Linux</w:t>
      </w:r>
      <w:r w:rsidRPr="006C132D">
        <w:rPr>
          <w:color w:val="000000"/>
          <w:sz w:val="28"/>
        </w:rPr>
        <w:t xml:space="preserve"> – это способность расширять собственную функциональность непосредственно в период выполнения.</w:t>
      </w:r>
    </w:p>
    <w:p w:rsidR="00202245" w:rsidRPr="006C132D" w:rsidRDefault="00202245" w:rsidP="006C132D">
      <w:pPr>
        <w:suppressAutoHyphens w:val="0"/>
        <w:ind w:firstLine="709"/>
        <w:rPr>
          <w:color w:val="000000"/>
          <w:sz w:val="28"/>
        </w:rPr>
      </w:pPr>
      <w:r w:rsidRPr="006C132D">
        <w:rPr>
          <w:color w:val="000000"/>
          <w:sz w:val="28"/>
        </w:rPr>
        <w:t xml:space="preserve">Каждый фрагмент исполняемого кода, который может быть добавлен в ядро во время его работы, называется модулем ядра. Каждый модуль создается из объектного кода, не связанного в полноценный исполняемый файл. Модуль может быть загружен в ядро с помощью программы </w:t>
      </w:r>
      <w:r w:rsidRPr="006C132D">
        <w:rPr>
          <w:color w:val="000000"/>
          <w:sz w:val="28"/>
          <w:lang w:val="en-US"/>
        </w:rPr>
        <w:t>insmod</w:t>
      </w:r>
      <w:r w:rsidRPr="006C132D">
        <w:rPr>
          <w:color w:val="000000"/>
          <w:sz w:val="28"/>
        </w:rPr>
        <w:t xml:space="preserve"> (вызывающей функции </w:t>
      </w:r>
      <w:r w:rsidRPr="006C132D">
        <w:rPr>
          <w:i/>
          <w:iCs/>
          <w:color w:val="000000"/>
          <w:sz w:val="28"/>
          <w:lang w:val="en-US"/>
        </w:rPr>
        <w:t>create</w:t>
      </w:r>
      <w:r w:rsidRPr="006C132D">
        <w:rPr>
          <w:i/>
          <w:iCs/>
          <w:color w:val="000000"/>
          <w:sz w:val="28"/>
        </w:rPr>
        <w:t>_</w:t>
      </w:r>
      <w:r w:rsidRPr="006C132D">
        <w:rPr>
          <w:i/>
          <w:iCs/>
          <w:color w:val="000000"/>
          <w:sz w:val="28"/>
          <w:lang w:val="en-US"/>
        </w:rPr>
        <w:t>module</w:t>
      </w:r>
      <w:r w:rsidRPr="006C132D">
        <w:rPr>
          <w:i/>
          <w:iCs/>
          <w:color w:val="000000"/>
          <w:sz w:val="28"/>
        </w:rPr>
        <w:t xml:space="preserve">() / </w:t>
      </w:r>
      <w:r w:rsidRPr="006C132D">
        <w:rPr>
          <w:i/>
          <w:iCs/>
          <w:color w:val="000000"/>
          <w:sz w:val="28"/>
          <w:lang w:val="en-US"/>
        </w:rPr>
        <w:t>init</w:t>
      </w:r>
      <w:r w:rsidRPr="006C132D">
        <w:rPr>
          <w:i/>
          <w:iCs/>
          <w:color w:val="000000"/>
          <w:sz w:val="28"/>
        </w:rPr>
        <w:t>_</w:t>
      </w:r>
      <w:r w:rsidRPr="006C132D">
        <w:rPr>
          <w:i/>
          <w:iCs/>
          <w:color w:val="000000"/>
          <w:sz w:val="28"/>
          <w:lang w:val="en-US"/>
        </w:rPr>
        <w:t>module</w:t>
      </w:r>
      <w:r w:rsidRPr="006C132D">
        <w:rPr>
          <w:i/>
          <w:iCs/>
          <w:color w:val="000000"/>
          <w:sz w:val="28"/>
        </w:rPr>
        <w:t>()</w:t>
      </w:r>
      <w:r w:rsidRPr="006C132D">
        <w:rPr>
          <w:color w:val="000000"/>
          <w:sz w:val="28"/>
        </w:rPr>
        <w:t xml:space="preserve">), и выгружен с помощью </w:t>
      </w:r>
      <w:r w:rsidRPr="006C132D">
        <w:rPr>
          <w:color w:val="000000"/>
          <w:sz w:val="28"/>
          <w:lang w:val="en-US"/>
        </w:rPr>
        <w:t>rmmod</w:t>
      </w:r>
      <w:r w:rsidRPr="006C132D">
        <w:rPr>
          <w:color w:val="000000"/>
          <w:sz w:val="28"/>
        </w:rPr>
        <w:t xml:space="preserve"> (вызывающего </w:t>
      </w:r>
      <w:r w:rsidRPr="006C132D">
        <w:rPr>
          <w:i/>
          <w:iCs/>
          <w:color w:val="000000"/>
          <w:sz w:val="28"/>
          <w:lang w:val="en-US"/>
        </w:rPr>
        <w:t>delete</w:t>
      </w:r>
      <w:r w:rsidRPr="006C132D">
        <w:rPr>
          <w:i/>
          <w:iCs/>
          <w:color w:val="000000"/>
          <w:sz w:val="28"/>
        </w:rPr>
        <w:t>_</w:t>
      </w:r>
      <w:r w:rsidRPr="006C132D">
        <w:rPr>
          <w:i/>
          <w:iCs/>
          <w:color w:val="000000"/>
          <w:sz w:val="28"/>
          <w:lang w:val="en-US"/>
        </w:rPr>
        <w:t>module</w:t>
      </w:r>
      <w:r w:rsidRPr="006C132D">
        <w:rPr>
          <w:i/>
          <w:iCs/>
          <w:color w:val="000000"/>
          <w:sz w:val="28"/>
        </w:rPr>
        <w:t>()</w:t>
      </w:r>
      <w:r w:rsidRPr="006C132D">
        <w:rPr>
          <w:color w:val="000000"/>
          <w:sz w:val="28"/>
        </w:rPr>
        <w:t>). В данной работе реализует именно такой динамически загружаемый модуль.</w:t>
      </w:r>
    </w:p>
    <w:p w:rsidR="00202245" w:rsidRPr="006C132D" w:rsidRDefault="00202245" w:rsidP="006C132D">
      <w:pPr>
        <w:suppressAutoHyphens w:val="0"/>
        <w:ind w:firstLine="709"/>
        <w:rPr>
          <w:color w:val="000000"/>
          <w:sz w:val="28"/>
        </w:rPr>
      </w:pPr>
    </w:p>
    <w:p w:rsidR="00202245" w:rsidRPr="006C132D" w:rsidRDefault="00202245" w:rsidP="006C132D">
      <w:pPr>
        <w:pStyle w:val="3"/>
        <w:keepNext w:val="0"/>
        <w:tabs>
          <w:tab w:val="clear" w:pos="1980"/>
          <w:tab w:val="left" w:pos="1320"/>
        </w:tabs>
        <w:suppressAutoHyphens w:val="0"/>
        <w:ind w:left="0" w:firstLine="709"/>
        <w:rPr>
          <w:b/>
          <w:color w:val="000000"/>
          <w:sz w:val="28"/>
        </w:rPr>
      </w:pPr>
      <w:r w:rsidRPr="006C132D">
        <w:rPr>
          <w:b/>
          <w:color w:val="000000"/>
          <w:sz w:val="28"/>
        </w:rPr>
        <w:t>Типы устройств</w:t>
      </w:r>
    </w:p>
    <w:p w:rsidR="00202245" w:rsidRPr="006C132D" w:rsidRDefault="00202245" w:rsidP="006C132D">
      <w:pPr>
        <w:suppressAutoHyphens w:val="0"/>
        <w:ind w:firstLine="709"/>
        <w:rPr>
          <w:color w:val="000000"/>
          <w:sz w:val="28"/>
        </w:rPr>
      </w:pPr>
      <w:r w:rsidRPr="006C132D">
        <w:rPr>
          <w:color w:val="000000"/>
          <w:sz w:val="28"/>
        </w:rPr>
        <w:t xml:space="preserve">В </w:t>
      </w:r>
      <w:r w:rsidRPr="006C132D">
        <w:rPr>
          <w:color w:val="000000"/>
          <w:sz w:val="28"/>
          <w:lang w:val="en-US"/>
        </w:rPr>
        <w:t>Linux</w:t>
      </w:r>
      <w:r w:rsidRPr="006C132D">
        <w:rPr>
          <w:color w:val="000000"/>
          <w:sz w:val="28"/>
        </w:rPr>
        <w:t xml:space="preserve"> различают три основных типа устройств. Каждый драйвер обычно соответствует одному из этих типов. Выделяют:</w:t>
      </w:r>
    </w:p>
    <w:p w:rsidR="00202245" w:rsidRPr="006C132D" w:rsidRDefault="00202245" w:rsidP="006C132D">
      <w:pPr>
        <w:numPr>
          <w:ilvl w:val="0"/>
          <w:numId w:val="2"/>
        </w:numPr>
        <w:tabs>
          <w:tab w:val="left" w:pos="720"/>
        </w:tabs>
        <w:suppressAutoHyphens w:val="0"/>
        <w:ind w:left="0" w:firstLine="709"/>
        <w:rPr>
          <w:color w:val="000000"/>
          <w:sz w:val="28"/>
        </w:rPr>
      </w:pPr>
      <w:r w:rsidRPr="006C132D">
        <w:rPr>
          <w:color w:val="000000"/>
          <w:sz w:val="28"/>
        </w:rPr>
        <w:t>Символьные драйверы</w:t>
      </w:r>
    </w:p>
    <w:p w:rsidR="00202245" w:rsidRPr="006C132D" w:rsidRDefault="00202245" w:rsidP="006C132D">
      <w:pPr>
        <w:numPr>
          <w:ilvl w:val="0"/>
          <w:numId w:val="2"/>
        </w:numPr>
        <w:tabs>
          <w:tab w:val="left" w:pos="720"/>
        </w:tabs>
        <w:suppressAutoHyphens w:val="0"/>
        <w:ind w:left="0" w:firstLine="709"/>
        <w:rPr>
          <w:color w:val="000000"/>
          <w:sz w:val="28"/>
        </w:rPr>
      </w:pPr>
      <w:r w:rsidRPr="006C132D">
        <w:rPr>
          <w:color w:val="000000"/>
          <w:sz w:val="28"/>
        </w:rPr>
        <w:t>Блочные драйверы</w:t>
      </w:r>
    </w:p>
    <w:p w:rsidR="00202245" w:rsidRPr="006C132D" w:rsidRDefault="00202245" w:rsidP="006C132D">
      <w:pPr>
        <w:numPr>
          <w:ilvl w:val="0"/>
          <w:numId w:val="2"/>
        </w:numPr>
        <w:tabs>
          <w:tab w:val="left" w:pos="720"/>
        </w:tabs>
        <w:suppressAutoHyphens w:val="0"/>
        <w:ind w:left="0" w:firstLine="709"/>
        <w:rPr>
          <w:color w:val="000000"/>
          <w:sz w:val="28"/>
        </w:rPr>
      </w:pPr>
      <w:r w:rsidRPr="006C132D">
        <w:rPr>
          <w:color w:val="000000"/>
          <w:sz w:val="28"/>
        </w:rPr>
        <w:t>Сетевые драйверы</w:t>
      </w:r>
    </w:p>
    <w:p w:rsidR="006C132D" w:rsidRPr="006C132D" w:rsidRDefault="00202245" w:rsidP="006C132D">
      <w:pPr>
        <w:suppressAutoHyphens w:val="0"/>
        <w:ind w:firstLine="709"/>
        <w:rPr>
          <w:color w:val="000000"/>
          <w:sz w:val="28"/>
        </w:rPr>
      </w:pPr>
      <w:r w:rsidRPr="006C132D">
        <w:rPr>
          <w:color w:val="000000"/>
          <w:sz w:val="28"/>
        </w:rPr>
        <w:t>Символьное устройство может рассматриваться как поток байт (так же как и файл); символьный драйвер должен реализовывать такое поведение. Такой драйвер имеет, как правило, функции открытия, закрытия, чтения и записи. Текстовая консоль и последовательный порт – примеры символьных устройств. Они могут легко быть представлены абстракцией потоков. Работа с символьными устройствами осуществляется через специальные файлы устройств, находящиеся в директории /</w:t>
      </w:r>
      <w:r w:rsidRPr="006C132D">
        <w:rPr>
          <w:color w:val="000000"/>
          <w:sz w:val="28"/>
          <w:lang w:val="en-US"/>
        </w:rPr>
        <w:t>dev</w:t>
      </w:r>
      <w:r w:rsidRPr="006C132D">
        <w:rPr>
          <w:color w:val="000000"/>
          <w:sz w:val="28"/>
        </w:rPr>
        <w:t>. Единственное значимое отличие обычного файла от такого устройства – это произвольный доступ, тогда как к большинству символьных устройств можно обращаться лишь последовательно.</w:t>
      </w:r>
    </w:p>
    <w:p w:rsidR="006C132D" w:rsidRPr="006C132D" w:rsidRDefault="00202245" w:rsidP="006C132D">
      <w:pPr>
        <w:suppressAutoHyphens w:val="0"/>
        <w:ind w:firstLine="709"/>
        <w:rPr>
          <w:color w:val="000000"/>
          <w:sz w:val="28"/>
        </w:rPr>
      </w:pPr>
      <w:r w:rsidRPr="006C132D">
        <w:rPr>
          <w:color w:val="000000"/>
          <w:sz w:val="28"/>
        </w:rPr>
        <w:t>Как и к символьным, доступ к блочным устройствам можно получить через файлы в директории /</w:t>
      </w:r>
      <w:r w:rsidRPr="006C132D">
        <w:rPr>
          <w:color w:val="000000"/>
          <w:sz w:val="28"/>
          <w:lang w:val="en-US"/>
        </w:rPr>
        <w:t>dev</w:t>
      </w:r>
      <w:r w:rsidRPr="006C132D">
        <w:rPr>
          <w:color w:val="000000"/>
          <w:sz w:val="28"/>
        </w:rPr>
        <w:t xml:space="preserve">. Блочное устройство – это устройство (например, диск), способное содержать в себе файловую систему. В системе </w:t>
      </w:r>
      <w:r w:rsidRPr="006C132D">
        <w:rPr>
          <w:color w:val="000000"/>
          <w:sz w:val="28"/>
          <w:lang w:val="en-US"/>
        </w:rPr>
        <w:t>Unix</w:t>
      </w:r>
      <w:r w:rsidRPr="006C132D">
        <w:rPr>
          <w:color w:val="000000"/>
          <w:sz w:val="28"/>
        </w:rPr>
        <w:t xml:space="preserve"> блочное устройство может лишь передавать один или более целых блоков данных, обычно по 512 байт. Интерфейс взаимодействия блочных драйверов с ядром значительно отличается от интерфейса символьных драйверов.</w:t>
      </w:r>
    </w:p>
    <w:p w:rsidR="00202245" w:rsidRPr="006C132D" w:rsidRDefault="00202245" w:rsidP="006C132D">
      <w:pPr>
        <w:suppressAutoHyphens w:val="0"/>
        <w:ind w:firstLine="709"/>
        <w:rPr>
          <w:color w:val="000000"/>
          <w:sz w:val="28"/>
        </w:rPr>
      </w:pPr>
      <w:r w:rsidRPr="006C132D">
        <w:rPr>
          <w:color w:val="000000"/>
          <w:sz w:val="28"/>
        </w:rPr>
        <w:t xml:space="preserve">Любая сетевая транзакция выполняется через интерфейс сокетов. Сетевой интерфейс отвечает за передачу и прием пакетов под управлением сетевой подсистемы ядра вне зависимости от того, к каким именно транзакциям они относятся. Многие сетевые соединения (особенно использующие протокол </w:t>
      </w:r>
      <w:r w:rsidRPr="006C132D">
        <w:rPr>
          <w:color w:val="000000"/>
          <w:sz w:val="28"/>
          <w:lang w:val="en-US"/>
        </w:rPr>
        <w:t>TCP</w:t>
      </w:r>
      <w:r w:rsidRPr="006C132D">
        <w:rPr>
          <w:color w:val="000000"/>
          <w:sz w:val="28"/>
        </w:rPr>
        <w:t>) ориентированы на потоки данных. Но сетевые устройства обычно работают с пакетами, а не с потоками. Таким образом, сетевые устройства содержат в себе черты как символьных, так и блочных.</w:t>
      </w:r>
    </w:p>
    <w:p w:rsidR="00202245" w:rsidRPr="006C132D" w:rsidRDefault="00202245"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p>
    <w:p w:rsidR="00202245" w:rsidRPr="006C132D" w:rsidRDefault="006C132D" w:rsidP="006C132D">
      <w:pPr>
        <w:pStyle w:val="1"/>
        <w:keepNext w:val="0"/>
        <w:tabs>
          <w:tab w:val="left" w:pos="432"/>
        </w:tabs>
        <w:suppressAutoHyphens w:val="0"/>
        <w:spacing w:before="0" w:after="0"/>
        <w:ind w:left="0" w:firstLine="709"/>
        <w:rPr>
          <w:rFonts w:ascii="Times New Roman" w:hAnsi="Times New Roman" w:cs="Times New Roman"/>
          <w:caps w:val="0"/>
          <w:color w:val="000000"/>
          <w:sz w:val="28"/>
        </w:rPr>
      </w:pPr>
      <w:r>
        <w:rPr>
          <w:rFonts w:ascii="Times New Roman" w:hAnsi="Times New Roman" w:cs="Times New Roman"/>
          <w:caps w:val="0"/>
          <w:color w:val="000000"/>
          <w:sz w:val="28"/>
        </w:rPr>
        <w:br w:type="page"/>
      </w:r>
      <w:r w:rsidR="00202245" w:rsidRPr="006C132D">
        <w:rPr>
          <w:rFonts w:ascii="Times New Roman" w:hAnsi="Times New Roman" w:cs="Times New Roman"/>
          <w:caps w:val="0"/>
          <w:color w:val="000000"/>
          <w:sz w:val="28"/>
        </w:rPr>
        <w:t>Конструкторский раздел</w:t>
      </w:r>
    </w:p>
    <w:p w:rsidR="006C132D" w:rsidRDefault="006C132D" w:rsidP="006C132D">
      <w:pPr>
        <w:pStyle w:val="2"/>
        <w:keepNext w:val="0"/>
        <w:numPr>
          <w:ilvl w:val="0"/>
          <w:numId w:val="0"/>
        </w:numPr>
        <w:tabs>
          <w:tab w:val="left" w:pos="1261"/>
        </w:tabs>
        <w:suppressAutoHyphens w:val="0"/>
        <w:spacing w:before="0" w:after="0"/>
        <w:rPr>
          <w:rFonts w:ascii="Times New Roman" w:hAnsi="Times New Roman" w:cs="Times New Roman"/>
          <w:color w:val="000000"/>
          <w:szCs w:val="24"/>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szCs w:val="24"/>
        </w:rPr>
      </w:pPr>
      <w:r w:rsidRPr="006C132D">
        <w:rPr>
          <w:rFonts w:ascii="Times New Roman" w:hAnsi="Times New Roman" w:cs="Times New Roman"/>
          <w:i w:val="0"/>
          <w:color w:val="000000"/>
          <w:szCs w:val="24"/>
        </w:rPr>
        <w:t>Модульная структура драйвера</w:t>
      </w:r>
    </w:p>
    <w:p w:rsidR="006C132D" w:rsidRDefault="006C132D" w:rsidP="006C132D">
      <w:pPr>
        <w:pStyle w:val="a5"/>
        <w:suppressAutoHyphens w:val="0"/>
        <w:spacing w:after="0"/>
        <w:ind w:firstLine="709"/>
        <w:rPr>
          <w:color w:val="000000"/>
          <w:sz w:val="28"/>
        </w:rPr>
      </w:pPr>
    </w:p>
    <w:p w:rsidR="00202245" w:rsidRPr="006C132D" w:rsidRDefault="00202245" w:rsidP="006C132D">
      <w:pPr>
        <w:pStyle w:val="a5"/>
        <w:suppressAutoHyphens w:val="0"/>
        <w:spacing w:after="0"/>
        <w:ind w:firstLine="709"/>
        <w:rPr>
          <w:color w:val="000000"/>
          <w:sz w:val="28"/>
        </w:rPr>
      </w:pPr>
      <w:r w:rsidRPr="006C132D">
        <w:rPr>
          <w:color w:val="000000"/>
          <w:sz w:val="28"/>
        </w:rPr>
        <w:t>Драйвер memmon состоит из следующих модулей:</w:t>
      </w:r>
    </w:p>
    <w:p w:rsidR="00202245" w:rsidRPr="006C132D" w:rsidRDefault="00202245" w:rsidP="006C132D">
      <w:pPr>
        <w:suppressAutoHyphens w:val="0"/>
        <w:ind w:firstLine="709"/>
        <w:rPr>
          <w:color w:val="000000"/>
          <w:sz w:val="28"/>
        </w:rPr>
      </w:pPr>
      <w:r w:rsidRPr="006C132D">
        <w:rPr>
          <w:i/>
          <w:iCs/>
          <w:color w:val="000000"/>
          <w:sz w:val="28"/>
        </w:rPr>
        <w:t>mmon.c</w:t>
      </w:r>
      <w:r w:rsidRPr="006C132D">
        <w:rPr>
          <w:color w:val="000000"/>
          <w:sz w:val="28"/>
        </w:rPr>
        <w:t xml:space="preserve"> – основной модуль, отвечающий за инициализацию и выгрузку драйвера</w:t>
      </w:r>
    </w:p>
    <w:p w:rsidR="00202245" w:rsidRPr="006C132D" w:rsidRDefault="00202245" w:rsidP="006C132D">
      <w:pPr>
        <w:suppressAutoHyphens w:val="0"/>
        <w:ind w:firstLine="709"/>
        <w:rPr>
          <w:color w:val="000000"/>
          <w:sz w:val="28"/>
        </w:rPr>
      </w:pPr>
      <w:r w:rsidRPr="006C132D">
        <w:rPr>
          <w:i/>
          <w:iCs/>
          <w:color w:val="000000"/>
          <w:sz w:val="28"/>
        </w:rPr>
        <w:t>mm-fault.c</w:t>
      </w:r>
      <w:r w:rsidRPr="006C132D">
        <w:rPr>
          <w:color w:val="000000"/>
          <w:sz w:val="28"/>
        </w:rPr>
        <w:t xml:space="preserve"> – обработчик страничных ошибок</w:t>
      </w:r>
    </w:p>
    <w:p w:rsidR="00202245" w:rsidRPr="006C132D" w:rsidRDefault="00202245" w:rsidP="006C132D">
      <w:pPr>
        <w:suppressAutoHyphens w:val="0"/>
        <w:ind w:firstLine="709"/>
        <w:rPr>
          <w:color w:val="000000"/>
          <w:sz w:val="28"/>
        </w:rPr>
      </w:pPr>
      <w:r w:rsidRPr="006C132D">
        <w:rPr>
          <w:i/>
          <w:iCs/>
          <w:color w:val="000000"/>
          <w:sz w:val="28"/>
        </w:rPr>
        <w:t xml:space="preserve">syscalls.c </w:t>
      </w:r>
      <w:r w:rsidRPr="006C132D">
        <w:rPr>
          <w:color w:val="000000"/>
          <w:sz w:val="28"/>
        </w:rPr>
        <w:t>– высокоуровневая часть перехвата системных вызовов</w:t>
      </w:r>
    </w:p>
    <w:p w:rsidR="00202245" w:rsidRPr="006C132D" w:rsidRDefault="00202245" w:rsidP="006C132D">
      <w:pPr>
        <w:suppressAutoHyphens w:val="0"/>
        <w:ind w:firstLine="709"/>
        <w:rPr>
          <w:color w:val="000000"/>
          <w:sz w:val="28"/>
        </w:rPr>
      </w:pPr>
      <w:r w:rsidRPr="006C132D">
        <w:rPr>
          <w:i/>
          <w:iCs/>
          <w:color w:val="000000"/>
          <w:sz w:val="28"/>
        </w:rPr>
        <w:t xml:space="preserve">syscalls-entry.S </w:t>
      </w:r>
      <w:r w:rsidRPr="006C132D">
        <w:rPr>
          <w:color w:val="000000"/>
          <w:sz w:val="28"/>
        </w:rPr>
        <w:t>– низкоуровневая часть перехвата системных вызовов</w:t>
      </w:r>
    </w:p>
    <w:p w:rsidR="00202245" w:rsidRPr="006C132D" w:rsidRDefault="00202245" w:rsidP="006C132D">
      <w:pPr>
        <w:suppressAutoHyphens w:val="0"/>
        <w:ind w:firstLine="709"/>
        <w:rPr>
          <w:color w:val="000000"/>
          <w:sz w:val="28"/>
        </w:rPr>
      </w:pPr>
      <w:r w:rsidRPr="006C132D">
        <w:rPr>
          <w:i/>
          <w:iCs/>
          <w:color w:val="000000"/>
          <w:sz w:val="28"/>
        </w:rPr>
        <w:t>watch-pids.c</w:t>
      </w:r>
      <w:r w:rsidRPr="006C132D">
        <w:rPr>
          <w:color w:val="000000"/>
          <w:sz w:val="28"/>
        </w:rPr>
        <w:t xml:space="preserve"> – список процессов, за которыми осуществляется мониторинг, добавление и удаление из него</w:t>
      </w:r>
    </w:p>
    <w:p w:rsidR="00202245" w:rsidRPr="006C132D" w:rsidRDefault="00202245" w:rsidP="006C132D">
      <w:pPr>
        <w:suppressAutoHyphens w:val="0"/>
        <w:ind w:firstLine="709"/>
        <w:rPr>
          <w:color w:val="000000"/>
          <w:sz w:val="28"/>
        </w:rPr>
      </w:pPr>
      <w:r w:rsidRPr="006C132D">
        <w:rPr>
          <w:i/>
          <w:iCs/>
          <w:color w:val="000000"/>
          <w:sz w:val="28"/>
        </w:rPr>
        <w:t xml:space="preserve">events.c </w:t>
      </w:r>
      <w:r w:rsidRPr="006C132D">
        <w:rPr>
          <w:color w:val="000000"/>
          <w:sz w:val="28"/>
        </w:rPr>
        <w:t>– кольцевой буфер событий</w:t>
      </w:r>
    </w:p>
    <w:p w:rsidR="006C132D" w:rsidRDefault="006C132D" w:rsidP="006C132D">
      <w:pPr>
        <w:pStyle w:val="2"/>
        <w:keepNext w:val="0"/>
        <w:numPr>
          <w:ilvl w:val="0"/>
          <w:numId w:val="0"/>
        </w:numPr>
        <w:tabs>
          <w:tab w:val="left" w:pos="1261"/>
        </w:tabs>
        <w:suppressAutoHyphens w:val="0"/>
        <w:spacing w:before="0" w:after="0"/>
        <w:rPr>
          <w:rFonts w:ascii="Times New Roman" w:hAnsi="Times New Roman" w:cs="Times New Roman"/>
          <w:color w:val="000000"/>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Инициализация и выгрузка драйвера</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 xml:space="preserve">Инициализацию драйвера выполняет функция </w:t>
      </w:r>
      <w:r w:rsidRPr="006C132D">
        <w:rPr>
          <w:i/>
          <w:iCs/>
          <w:color w:val="000000"/>
          <w:sz w:val="28"/>
        </w:rPr>
        <w:t xml:space="preserve">int __init init(void). </w:t>
      </w:r>
      <w:r w:rsidRPr="006C132D">
        <w:rPr>
          <w:color w:val="000000"/>
          <w:sz w:val="28"/>
        </w:rPr>
        <w:t xml:space="preserve">Она вызывается при загрузке драйвера в контексте процесса, вызвашего </w:t>
      </w:r>
      <w:r w:rsidRPr="006C132D">
        <w:rPr>
          <w:i/>
          <w:iCs/>
          <w:color w:val="000000"/>
          <w:sz w:val="28"/>
        </w:rPr>
        <w:t>init_module()</w:t>
      </w:r>
      <w:r w:rsidRPr="006C132D">
        <w:rPr>
          <w:color w:val="000000"/>
          <w:sz w:val="28"/>
        </w:rPr>
        <w:t xml:space="preserve"> (системный вызов загрузки драйвера)</w:t>
      </w:r>
      <w:r w:rsidR="006C132D" w:rsidRPr="006C132D">
        <w:rPr>
          <w:color w:val="000000"/>
          <w:sz w:val="28"/>
        </w:rPr>
        <w:t xml:space="preserve"> </w:t>
      </w:r>
      <w:r w:rsidRPr="006C132D">
        <w:rPr>
          <w:color w:val="000000"/>
          <w:sz w:val="28"/>
        </w:rPr>
        <w:t>и выполняет следующие действия:</w:t>
      </w:r>
    </w:p>
    <w:p w:rsidR="00202245" w:rsidRPr="006C132D" w:rsidRDefault="00202245" w:rsidP="006C132D">
      <w:pPr>
        <w:numPr>
          <w:ilvl w:val="0"/>
          <w:numId w:val="6"/>
        </w:numPr>
        <w:tabs>
          <w:tab w:val="left" w:pos="720"/>
        </w:tabs>
        <w:suppressAutoHyphens w:val="0"/>
        <w:ind w:left="0" w:firstLine="709"/>
        <w:rPr>
          <w:color w:val="000000"/>
          <w:sz w:val="28"/>
        </w:rPr>
      </w:pPr>
      <w:r w:rsidRPr="006C132D">
        <w:rPr>
          <w:color w:val="000000"/>
          <w:sz w:val="28"/>
        </w:rPr>
        <w:t>Инициализирует битовую карту отслеживаемых процессов и кольцевой буфер событий</w:t>
      </w:r>
    </w:p>
    <w:p w:rsidR="00202245" w:rsidRPr="006C132D" w:rsidRDefault="00202245" w:rsidP="006C132D">
      <w:pPr>
        <w:numPr>
          <w:ilvl w:val="0"/>
          <w:numId w:val="6"/>
        </w:numPr>
        <w:tabs>
          <w:tab w:val="left" w:pos="720"/>
        </w:tabs>
        <w:suppressAutoHyphens w:val="0"/>
        <w:ind w:left="0" w:firstLine="709"/>
        <w:rPr>
          <w:color w:val="000000"/>
          <w:sz w:val="28"/>
        </w:rPr>
      </w:pPr>
      <w:r w:rsidRPr="006C132D">
        <w:rPr>
          <w:color w:val="000000"/>
          <w:sz w:val="28"/>
        </w:rPr>
        <w:t>Устанавливает обработчики системных вызовов и страничной ошибки</w:t>
      </w:r>
    </w:p>
    <w:p w:rsidR="00202245" w:rsidRPr="006C132D" w:rsidRDefault="00202245" w:rsidP="006C132D">
      <w:pPr>
        <w:numPr>
          <w:ilvl w:val="0"/>
          <w:numId w:val="6"/>
        </w:numPr>
        <w:tabs>
          <w:tab w:val="left" w:pos="720"/>
        </w:tabs>
        <w:suppressAutoHyphens w:val="0"/>
        <w:ind w:left="0" w:firstLine="709"/>
        <w:rPr>
          <w:color w:val="000000"/>
          <w:sz w:val="28"/>
        </w:rPr>
      </w:pPr>
      <w:r w:rsidRPr="006C132D">
        <w:rPr>
          <w:color w:val="000000"/>
          <w:sz w:val="28"/>
        </w:rPr>
        <w:t xml:space="preserve">Создает директорию </w:t>
      </w:r>
      <w:r w:rsidRPr="006C132D">
        <w:rPr>
          <w:i/>
          <w:iCs/>
          <w:color w:val="000000"/>
          <w:sz w:val="28"/>
        </w:rPr>
        <w:t>/proc/memmon</w:t>
      </w:r>
      <w:r w:rsidRPr="006C132D">
        <w:rPr>
          <w:color w:val="000000"/>
          <w:sz w:val="28"/>
        </w:rPr>
        <w:t xml:space="preserve"> и файлы в ней</w:t>
      </w:r>
    </w:p>
    <w:p w:rsidR="00202245" w:rsidRPr="006C132D" w:rsidRDefault="00202245" w:rsidP="006C132D">
      <w:pPr>
        <w:suppressAutoHyphens w:val="0"/>
        <w:ind w:firstLine="709"/>
        <w:rPr>
          <w:color w:val="000000"/>
          <w:sz w:val="28"/>
        </w:rPr>
      </w:pPr>
      <w:r w:rsidRPr="006C132D">
        <w:rPr>
          <w:color w:val="000000"/>
          <w:sz w:val="28"/>
        </w:rPr>
        <w:t>Создание файлов происходит в последнюю очередь для того, чтобы пользовательские приложения не могли обратиться к драйверу до завершения инициализации.</w:t>
      </w:r>
    </w:p>
    <w:p w:rsidR="00202245" w:rsidRPr="006C132D" w:rsidRDefault="00202245" w:rsidP="006C132D">
      <w:pPr>
        <w:suppressAutoHyphens w:val="0"/>
        <w:ind w:firstLine="709"/>
        <w:rPr>
          <w:i/>
          <w:iCs/>
          <w:color w:val="000000"/>
          <w:sz w:val="28"/>
        </w:rPr>
      </w:pPr>
      <w:r w:rsidRPr="006C132D">
        <w:rPr>
          <w:color w:val="000000"/>
          <w:sz w:val="28"/>
        </w:rPr>
        <w:t xml:space="preserve">Выгрузку выполняет функция </w:t>
      </w:r>
      <w:r w:rsidRPr="006C132D">
        <w:rPr>
          <w:i/>
          <w:iCs/>
          <w:color w:val="000000"/>
          <w:sz w:val="28"/>
        </w:rPr>
        <w:t>void __exit exit(void)</w:t>
      </w:r>
      <w:r w:rsidRPr="006C132D">
        <w:rPr>
          <w:color w:val="000000"/>
          <w:sz w:val="28"/>
        </w:rPr>
        <w:t xml:space="preserve">, вызываемая в контексте процесса, сделавшего </w:t>
      </w:r>
      <w:r w:rsidRPr="006C132D">
        <w:rPr>
          <w:i/>
          <w:iCs/>
          <w:color w:val="000000"/>
          <w:sz w:val="28"/>
        </w:rPr>
        <w:t>delete_module()</w:t>
      </w:r>
      <w:r w:rsidRPr="006C132D">
        <w:rPr>
          <w:color w:val="000000"/>
          <w:sz w:val="28"/>
        </w:rPr>
        <w:t xml:space="preserve">. Она выполняет действия, обратные к </w:t>
      </w:r>
      <w:r w:rsidRPr="006C132D">
        <w:rPr>
          <w:i/>
          <w:iCs/>
          <w:color w:val="000000"/>
          <w:sz w:val="28"/>
        </w:rPr>
        <w:t>init():</w:t>
      </w:r>
    </w:p>
    <w:p w:rsidR="00202245" w:rsidRPr="006C132D" w:rsidRDefault="00202245" w:rsidP="006C132D">
      <w:pPr>
        <w:numPr>
          <w:ilvl w:val="0"/>
          <w:numId w:val="7"/>
        </w:numPr>
        <w:tabs>
          <w:tab w:val="left" w:pos="720"/>
        </w:tabs>
        <w:suppressAutoHyphens w:val="0"/>
        <w:ind w:left="0" w:firstLine="709"/>
        <w:rPr>
          <w:i/>
          <w:iCs/>
          <w:color w:val="000000"/>
          <w:sz w:val="28"/>
        </w:rPr>
      </w:pPr>
      <w:r w:rsidRPr="006C132D">
        <w:rPr>
          <w:color w:val="000000"/>
          <w:sz w:val="28"/>
        </w:rPr>
        <w:t xml:space="preserve">Удаляет директорию </w:t>
      </w:r>
      <w:r w:rsidRPr="006C132D">
        <w:rPr>
          <w:i/>
          <w:iCs/>
          <w:color w:val="000000"/>
          <w:sz w:val="28"/>
        </w:rPr>
        <w:t>/proc/memmon</w:t>
      </w:r>
    </w:p>
    <w:p w:rsidR="00202245" w:rsidRPr="006C132D" w:rsidRDefault="00202245" w:rsidP="006C132D">
      <w:pPr>
        <w:numPr>
          <w:ilvl w:val="0"/>
          <w:numId w:val="7"/>
        </w:numPr>
        <w:tabs>
          <w:tab w:val="left" w:pos="720"/>
        </w:tabs>
        <w:suppressAutoHyphens w:val="0"/>
        <w:ind w:left="0" w:firstLine="709"/>
        <w:rPr>
          <w:color w:val="000000"/>
          <w:sz w:val="28"/>
        </w:rPr>
      </w:pPr>
      <w:r w:rsidRPr="006C132D">
        <w:rPr>
          <w:color w:val="000000"/>
          <w:sz w:val="28"/>
        </w:rPr>
        <w:t>Снимает перехват системных вызовов и страничного отказа</w:t>
      </w:r>
    </w:p>
    <w:p w:rsidR="00202245" w:rsidRPr="006C132D" w:rsidRDefault="00202245" w:rsidP="006C132D">
      <w:pPr>
        <w:numPr>
          <w:ilvl w:val="0"/>
          <w:numId w:val="7"/>
        </w:numPr>
        <w:tabs>
          <w:tab w:val="left" w:pos="720"/>
        </w:tabs>
        <w:suppressAutoHyphens w:val="0"/>
        <w:ind w:left="0" w:firstLine="709"/>
        <w:rPr>
          <w:color w:val="000000"/>
          <w:sz w:val="28"/>
        </w:rPr>
      </w:pPr>
      <w:r w:rsidRPr="006C132D">
        <w:rPr>
          <w:color w:val="000000"/>
          <w:sz w:val="28"/>
        </w:rPr>
        <w:t>Освобождает память</w:t>
      </w:r>
    </w:p>
    <w:p w:rsidR="00202245" w:rsidRPr="006C132D" w:rsidRDefault="00202245" w:rsidP="006C132D">
      <w:pPr>
        <w:suppressAutoHyphens w:val="0"/>
        <w:ind w:firstLine="709"/>
        <w:rPr>
          <w:color w:val="000000"/>
          <w:sz w:val="28"/>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Взаимодействие с пользовательскими приложениями</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 xml:space="preserve">Для взаимодействия с пользовательскими приложениями драйвер использует файловую систему </w:t>
      </w:r>
      <w:r w:rsidRPr="006C132D">
        <w:rPr>
          <w:i/>
          <w:iCs/>
          <w:color w:val="000000"/>
          <w:sz w:val="28"/>
        </w:rPr>
        <w:t xml:space="preserve">procfs – </w:t>
      </w:r>
      <w:r w:rsidRPr="006C132D">
        <w:rPr>
          <w:color w:val="000000"/>
          <w:sz w:val="28"/>
        </w:rPr>
        <w:t xml:space="preserve">псевдо-файловую систему, предоставляющую различную информацию о системе. Любой драйвер может добавлять в ее иерархию свои файлы и папки для передачи пользовательским программам различной информации. Ядро предоставляет ряд функций для работы с </w:t>
      </w:r>
      <w:r w:rsidRPr="006C132D">
        <w:rPr>
          <w:i/>
          <w:iCs/>
          <w:color w:val="000000"/>
          <w:sz w:val="28"/>
        </w:rPr>
        <w:t xml:space="preserve">procfs, </w:t>
      </w:r>
      <w:r w:rsidRPr="006C132D">
        <w:rPr>
          <w:color w:val="000000"/>
          <w:sz w:val="28"/>
        </w:rPr>
        <w:t>из который данный драйвер использует следующие:</w:t>
      </w:r>
    </w:p>
    <w:p w:rsidR="00202245" w:rsidRPr="006C132D" w:rsidRDefault="00202245" w:rsidP="006C132D">
      <w:pPr>
        <w:suppressAutoHyphens w:val="0"/>
        <w:ind w:firstLine="709"/>
        <w:rPr>
          <w:i/>
          <w:iCs/>
          <w:color w:val="000000"/>
          <w:sz w:val="28"/>
        </w:rPr>
      </w:pPr>
      <w:r w:rsidRPr="006C132D">
        <w:rPr>
          <w:i/>
          <w:iCs/>
          <w:color w:val="000000"/>
          <w:sz w:val="28"/>
        </w:rPr>
        <w:t xml:space="preserve">proc_mkdir() </w:t>
      </w:r>
      <w:r w:rsidR="006C132D" w:rsidRPr="006C132D">
        <w:rPr>
          <w:i/>
          <w:iCs/>
          <w:color w:val="000000"/>
          <w:sz w:val="28"/>
        </w:rPr>
        <w:t xml:space="preserve">– </w:t>
      </w:r>
      <w:r w:rsidRPr="006C132D">
        <w:rPr>
          <w:color w:val="000000"/>
          <w:sz w:val="28"/>
        </w:rPr>
        <w:t xml:space="preserve">создает папку в </w:t>
      </w:r>
      <w:r w:rsidRPr="006C132D">
        <w:rPr>
          <w:i/>
          <w:iCs/>
          <w:color w:val="000000"/>
          <w:sz w:val="28"/>
        </w:rPr>
        <w:t>/proc</w:t>
      </w:r>
    </w:p>
    <w:p w:rsidR="00202245" w:rsidRPr="006C132D" w:rsidRDefault="00202245" w:rsidP="006C132D">
      <w:pPr>
        <w:suppressAutoHyphens w:val="0"/>
        <w:ind w:firstLine="709"/>
        <w:rPr>
          <w:i/>
          <w:iCs/>
          <w:color w:val="000000"/>
          <w:sz w:val="28"/>
        </w:rPr>
      </w:pPr>
      <w:r w:rsidRPr="006C132D">
        <w:rPr>
          <w:i/>
          <w:iCs/>
          <w:color w:val="000000"/>
          <w:sz w:val="28"/>
        </w:rPr>
        <w:t xml:space="preserve">create_proc_entry() </w:t>
      </w:r>
      <w:r w:rsidR="006C132D" w:rsidRPr="006C132D">
        <w:rPr>
          <w:i/>
          <w:iCs/>
          <w:color w:val="000000"/>
          <w:sz w:val="28"/>
        </w:rPr>
        <w:t xml:space="preserve">– </w:t>
      </w:r>
      <w:r w:rsidRPr="006C132D">
        <w:rPr>
          <w:color w:val="000000"/>
          <w:sz w:val="28"/>
        </w:rPr>
        <w:t xml:space="preserve">создает файл в указанной папке </w:t>
      </w:r>
      <w:r w:rsidRPr="006C132D">
        <w:rPr>
          <w:i/>
          <w:iCs/>
          <w:color w:val="000000"/>
          <w:sz w:val="28"/>
        </w:rPr>
        <w:t xml:space="preserve">/proc </w:t>
      </w:r>
      <w:r w:rsidRPr="006C132D">
        <w:rPr>
          <w:color w:val="000000"/>
          <w:sz w:val="28"/>
        </w:rPr>
        <w:t xml:space="preserve">или самой </w:t>
      </w:r>
      <w:r w:rsidRPr="006C132D">
        <w:rPr>
          <w:i/>
          <w:iCs/>
          <w:color w:val="000000"/>
          <w:sz w:val="28"/>
        </w:rPr>
        <w:t>/proc</w:t>
      </w:r>
    </w:p>
    <w:p w:rsidR="00202245" w:rsidRPr="006C132D" w:rsidRDefault="00202245" w:rsidP="006C132D">
      <w:pPr>
        <w:suppressAutoHyphens w:val="0"/>
        <w:ind w:firstLine="709"/>
        <w:rPr>
          <w:i/>
          <w:iCs/>
          <w:color w:val="000000"/>
          <w:sz w:val="28"/>
        </w:rPr>
      </w:pPr>
      <w:r w:rsidRPr="006C132D">
        <w:rPr>
          <w:i/>
          <w:iCs/>
          <w:color w:val="000000"/>
          <w:sz w:val="28"/>
        </w:rPr>
        <w:t xml:space="preserve">remove_proc_entry() </w:t>
      </w:r>
      <w:r w:rsidR="006C132D" w:rsidRPr="006C132D">
        <w:rPr>
          <w:i/>
          <w:iCs/>
          <w:color w:val="000000"/>
          <w:sz w:val="28"/>
        </w:rPr>
        <w:t xml:space="preserve">– </w:t>
      </w:r>
      <w:r w:rsidRPr="006C132D">
        <w:rPr>
          <w:color w:val="000000"/>
          <w:sz w:val="28"/>
        </w:rPr>
        <w:t xml:space="preserve">удаляет папку или файл в </w:t>
      </w:r>
      <w:r w:rsidRPr="006C132D">
        <w:rPr>
          <w:i/>
          <w:iCs/>
          <w:color w:val="000000"/>
          <w:sz w:val="28"/>
        </w:rPr>
        <w:t>/proc</w:t>
      </w:r>
    </w:p>
    <w:p w:rsidR="00202245" w:rsidRPr="006C132D" w:rsidRDefault="00202245"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 xml:space="preserve">На уровне ядра Linux любой открытый файл представлен структурой </w:t>
      </w:r>
      <w:r w:rsidRPr="006C132D">
        <w:rPr>
          <w:i/>
          <w:iCs/>
          <w:color w:val="000000"/>
          <w:sz w:val="28"/>
        </w:rPr>
        <w:t xml:space="preserve">file, </w:t>
      </w:r>
      <w:r w:rsidRPr="006C132D">
        <w:rPr>
          <w:color w:val="000000"/>
          <w:sz w:val="28"/>
        </w:rPr>
        <w:t xml:space="preserve">хранящей указатель </w:t>
      </w:r>
      <w:r w:rsidRPr="006C132D">
        <w:rPr>
          <w:i/>
          <w:iCs/>
          <w:color w:val="000000"/>
          <w:sz w:val="28"/>
        </w:rPr>
        <w:t xml:space="preserve">f_fops </w:t>
      </w:r>
      <w:r w:rsidRPr="006C132D">
        <w:rPr>
          <w:color w:val="000000"/>
          <w:sz w:val="28"/>
        </w:rPr>
        <w:t xml:space="preserve">на структуру </w:t>
      </w:r>
      <w:r w:rsidRPr="006C132D">
        <w:rPr>
          <w:i/>
          <w:iCs/>
          <w:color w:val="000000"/>
          <w:sz w:val="28"/>
        </w:rPr>
        <w:t xml:space="preserve">file_operations, </w:t>
      </w:r>
      <w:r w:rsidRPr="006C132D">
        <w:rPr>
          <w:color w:val="000000"/>
          <w:sz w:val="28"/>
        </w:rPr>
        <w:t xml:space="preserve">содержащую адреса обработчиков различных запросов к файлу. Допустим, когда приложение открывает файл (делая системный вызов </w:t>
      </w:r>
      <w:r w:rsidRPr="006C132D">
        <w:rPr>
          <w:i/>
          <w:iCs/>
          <w:color w:val="000000"/>
          <w:sz w:val="28"/>
        </w:rPr>
        <w:t>open()</w:t>
      </w:r>
      <w:r w:rsidRPr="006C132D">
        <w:rPr>
          <w:color w:val="000000"/>
          <w:sz w:val="28"/>
        </w:rPr>
        <w:t xml:space="preserve">), он вызывает обобщенный уровень файловых систем VFS (функцию </w:t>
      </w:r>
      <w:r w:rsidRPr="006C132D">
        <w:rPr>
          <w:i/>
          <w:iCs/>
          <w:color w:val="000000"/>
          <w:sz w:val="28"/>
        </w:rPr>
        <w:t>vfs_read()</w:t>
      </w:r>
      <w:r w:rsidRPr="006C132D">
        <w:rPr>
          <w:color w:val="000000"/>
          <w:sz w:val="28"/>
        </w:rPr>
        <w:t>), которая в свою очередь вызывает обработчик</w:t>
      </w:r>
      <w:r w:rsidR="006C132D" w:rsidRPr="006C132D">
        <w:rPr>
          <w:color w:val="000000"/>
          <w:sz w:val="28"/>
        </w:rPr>
        <w:t xml:space="preserve"> </w:t>
      </w:r>
      <w:r w:rsidRPr="006C132D">
        <w:rPr>
          <w:i/>
          <w:iCs/>
          <w:color w:val="000000"/>
          <w:sz w:val="28"/>
        </w:rPr>
        <w:t>f_ops-&gt;open.</w:t>
      </w:r>
      <w:r w:rsidRPr="006C132D">
        <w:rPr>
          <w:color w:val="000000"/>
          <w:sz w:val="28"/>
        </w:rPr>
        <w:t xml:space="preserve"> Для обычных файловых систем обработчики запросов к файлу находятся в драйвере файловой системы, которой принадлежит данный файл. Однако </w:t>
      </w:r>
      <w:r w:rsidRPr="006C132D">
        <w:rPr>
          <w:i/>
          <w:iCs/>
          <w:color w:val="000000"/>
          <w:sz w:val="28"/>
        </w:rPr>
        <w:t xml:space="preserve">/proc </w:t>
      </w:r>
      <w:r w:rsidRPr="006C132D">
        <w:rPr>
          <w:color w:val="000000"/>
          <w:sz w:val="28"/>
        </w:rPr>
        <w:t>не представляет из себя какой-либо реальной ФС на реальном хранилище данных, и каждый драйвер, добавляющий туда файлы, должен для них предоставлять свои обработчики (точки входа), которые и будут вызываться при работе с этими файлами.</w:t>
      </w:r>
    </w:p>
    <w:p w:rsidR="00202245" w:rsidRPr="006C132D" w:rsidRDefault="00202245" w:rsidP="006C132D">
      <w:pPr>
        <w:suppressAutoHyphens w:val="0"/>
        <w:ind w:firstLine="709"/>
        <w:rPr>
          <w:color w:val="000000"/>
          <w:sz w:val="28"/>
        </w:rPr>
      </w:pPr>
      <w:r w:rsidRPr="006C132D">
        <w:rPr>
          <w:color w:val="000000"/>
          <w:sz w:val="28"/>
        </w:rPr>
        <w:t>Файлы, создаваемые в /proc, представляются структурой proc_entry, содержащую поле proc_fops, куда и заносится указатель на структуру file_operations для данного файла.</w:t>
      </w:r>
    </w:p>
    <w:p w:rsidR="00202245" w:rsidRPr="006C132D" w:rsidRDefault="00202245" w:rsidP="006C132D">
      <w:pPr>
        <w:suppressAutoHyphens w:val="0"/>
        <w:ind w:firstLine="709"/>
        <w:rPr>
          <w:color w:val="000000"/>
          <w:sz w:val="28"/>
        </w:rPr>
      </w:pPr>
      <w:r w:rsidRPr="006C132D">
        <w:rPr>
          <w:color w:val="000000"/>
          <w:sz w:val="28"/>
        </w:rPr>
        <w:t>Данный драйвер создает в папке /proc/memmon 2 файла – watch-pids – для добавления</w:t>
      </w:r>
      <w:r w:rsidR="006C132D" w:rsidRPr="006C132D">
        <w:rPr>
          <w:color w:val="000000"/>
          <w:sz w:val="28"/>
        </w:rPr>
        <w:t> / удаления</w:t>
      </w:r>
      <w:r w:rsidRPr="006C132D">
        <w:rPr>
          <w:color w:val="000000"/>
          <w:sz w:val="28"/>
        </w:rPr>
        <w:t xml:space="preserve"> процессов в список отслеживаемых и events – файл, содержащий собственно лог событий.</w:t>
      </w:r>
    </w:p>
    <w:p w:rsidR="006C132D" w:rsidRDefault="006C132D" w:rsidP="006C132D">
      <w:pPr>
        <w:pStyle w:val="2"/>
        <w:keepNext w:val="0"/>
        <w:numPr>
          <w:ilvl w:val="0"/>
          <w:numId w:val="0"/>
        </w:numPr>
        <w:tabs>
          <w:tab w:val="left" w:pos="1261"/>
        </w:tabs>
        <w:suppressAutoHyphens w:val="0"/>
        <w:spacing w:before="0" w:after="0"/>
        <w:rPr>
          <w:rFonts w:ascii="Times New Roman" w:hAnsi="Times New Roman" w:cs="Times New Roman"/>
          <w:color w:val="000000"/>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Перехват системных вызовов</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Одно из основных действий, выполняемых драйвером – перехват системных вызовов.</w:t>
      </w:r>
    </w:p>
    <w:p w:rsidR="00202245" w:rsidRPr="006C132D" w:rsidRDefault="00202245" w:rsidP="006C132D">
      <w:pPr>
        <w:suppressAutoHyphens w:val="0"/>
        <w:ind w:firstLine="709"/>
        <w:rPr>
          <w:color w:val="000000"/>
          <w:sz w:val="28"/>
        </w:rPr>
      </w:pPr>
      <w:r w:rsidRPr="006C132D">
        <w:rPr>
          <w:color w:val="000000"/>
          <w:sz w:val="28"/>
        </w:rPr>
        <w:t>Это довольно небезопасный прием, так как если 2 драйвера перехватят один и тот же вызов, и будут выгружены не в том порядке, в каком загрузились</w:t>
      </w:r>
      <w:r w:rsidR="006C132D" w:rsidRPr="006C132D">
        <w:rPr>
          <w:color w:val="000000"/>
          <w:sz w:val="28"/>
        </w:rPr>
        <w:t>, п</w:t>
      </w:r>
      <w:r w:rsidRPr="006C132D">
        <w:rPr>
          <w:color w:val="000000"/>
          <w:sz w:val="28"/>
        </w:rPr>
        <w:t>оследний восстановит неверный адрес в таблице вызовов, вследствие чего произойдет сбой при следующей попытке сделать данный вызов. В связи с этим, начиная с версии 2.5, ядро более не экспортирует таблицу системных вызовов. Тем не менее, эта проблема устраняется небольшим исправлением ядра (patch), который добавляет в произвольный файл ядра следующие строки, экспортирующие из ядра данную таблицу.</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extern void *sys_call_table[];</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EXPORT_SYMBOL_GP</w:t>
      </w:r>
      <w:r w:rsidR="006C132D" w:rsidRPr="006C132D">
        <w:rPr>
          <w:color w:val="000000"/>
          <w:sz w:val="28"/>
          <w:szCs w:val="20"/>
          <w:lang w:val="en-US"/>
        </w:rPr>
        <w:t>L (sys_</w:t>
      </w:r>
      <w:r w:rsidRPr="006C132D">
        <w:rPr>
          <w:color w:val="000000"/>
          <w:sz w:val="28"/>
          <w:szCs w:val="20"/>
          <w:lang w:val="en-US"/>
        </w:rPr>
        <w:t>call_table);</w:t>
      </w:r>
    </w:p>
    <w:p w:rsidR="00202245" w:rsidRPr="006C132D" w:rsidRDefault="00202245" w:rsidP="006C132D">
      <w:pPr>
        <w:suppressAutoHyphens w:val="0"/>
        <w:ind w:firstLine="709"/>
        <w:rPr>
          <w:color w:val="000000"/>
          <w:sz w:val="28"/>
        </w:rPr>
      </w:pPr>
      <w:r w:rsidRPr="006C132D">
        <w:rPr>
          <w:color w:val="000000"/>
          <w:sz w:val="28"/>
        </w:rPr>
        <w:t>Для перехвата системных вызовов имеются 3 таблицы указателей – оригинальных (системных) обработчиков, наших пре-обработчиков (вызываемых ДО оригинального, и принимающих аргументы) и пост-обработчиков (вызываемых ПОСЛЕ и принимающих возвращаемое значение):</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void *old_sys_cal</w:t>
      </w:r>
      <w:r w:rsidR="006C132D" w:rsidRPr="006C132D">
        <w:rPr>
          <w:color w:val="000000"/>
          <w:sz w:val="28"/>
          <w:szCs w:val="20"/>
          <w:lang w:val="en-US"/>
        </w:rPr>
        <w:t>l [NR_</w:t>
      </w:r>
      <w:r w:rsidRPr="006C132D">
        <w:rPr>
          <w:color w:val="000000"/>
          <w:sz w:val="28"/>
          <w:szCs w:val="20"/>
          <w:lang w:val="en-US"/>
        </w:rPr>
        <w:t>syscalls];</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void *sys_call_tra</w:t>
      </w:r>
      <w:r w:rsidR="006C132D" w:rsidRPr="006C132D">
        <w:rPr>
          <w:color w:val="000000"/>
          <w:sz w:val="28"/>
          <w:szCs w:val="20"/>
          <w:lang w:val="en-US"/>
        </w:rPr>
        <w:t>p [NR_</w:t>
      </w:r>
      <w:r w:rsidRPr="006C132D">
        <w:rPr>
          <w:color w:val="000000"/>
          <w:sz w:val="28"/>
          <w:szCs w:val="20"/>
          <w:lang w:val="en-US"/>
        </w:rPr>
        <w:t>syscalls];</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void *sys_call_exi</w:t>
      </w:r>
      <w:r w:rsidR="006C132D" w:rsidRPr="006C132D">
        <w:rPr>
          <w:color w:val="000000"/>
          <w:sz w:val="28"/>
          <w:szCs w:val="20"/>
          <w:lang w:val="en-US"/>
        </w:rPr>
        <w:t>t [NR_</w:t>
      </w:r>
      <w:r w:rsidRPr="006C132D">
        <w:rPr>
          <w:color w:val="000000"/>
          <w:sz w:val="28"/>
          <w:szCs w:val="20"/>
          <w:lang w:val="en-US"/>
        </w:rPr>
        <w:t>syscalls];</w:t>
      </w:r>
    </w:p>
    <w:p w:rsidR="00202245" w:rsidRPr="006C132D" w:rsidRDefault="00202245" w:rsidP="006C132D">
      <w:pPr>
        <w:suppressAutoHyphens w:val="0"/>
        <w:ind w:firstLine="709"/>
        <w:rPr>
          <w:color w:val="000000"/>
          <w:sz w:val="28"/>
        </w:rPr>
      </w:pPr>
      <w:r w:rsidRPr="006C132D">
        <w:rPr>
          <w:color w:val="000000"/>
          <w:sz w:val="28"/>
        </w:rPr>
        <w:t>Кроме того, есть общая таблица структур, каждый элемент которой описывает один из перехватываемых системных вызовов:</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struct syscall_handler</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 Syscall nr */</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int nr;</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 Pre-call</w:t>
      </w:r>
      <w:r w:rsidR="006C132D" w:rsidRPr="006C132D">
        <w:rPr>
          <w:color w:val="000000"/>
          <w:sz w:val="28"/>
          <w:szCs w:val="20"/>
          <w:lang w:val="en-US"/>
        </w:rPr>
        <w:t> &amp;</w:t>
      </w:r>
      <w:r w:rsidRPr="006C132D">
        <w:rPr>
          <w:color w:val="000000"/>
          <w:sz w:val="28"/>
          <w:szCs w:val="20"/>
          <w:lang w:val="en-US"/>
        </w:rPr>
        <w:t xml:space="preserve"> post-call handler */</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void *hand1, *hand2;</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w:t>
      </w:r>
    </w:p>
    <w:p w:rsidR="00202245" w:rsidRPr="006C132D" w:rsidRDefault="00202245" w:rsidP="006C132D">
      <w:pPr>
        <w:suppressAutoHyphens w:val="0"/>
        <w:ind w:firstLine="709"/>
        <w:rPr>
          <w:i/>
          <w:iCs/>
          <w:color w:val="000000"/>
          <w:sz w:val="28"/>
          <w:lang w:val="en-US"/>
        </w:rPr>
      </w:pPr>
      <w:r w:rsidRPr="006C132D">
        <w:rPr>
          <w:color w:val="000000"/>
          <w:sz w:val="28"/>
        </w:rPr>
        <w:t>Функция</w:t>
      </w:r>
      <w:r w:rsidRPr="006C132D">
        <w:rPr>
          <w:color w:val="000000"/>
          <w:sz w:val="28"/>
          <w:lang w:val="en-US"/>
        </w:rPr>
        <w:t xml:space="preserve"> </w:t>
      </w:r>
      <w:r w:rsidRPr="006C132D">
        <w:rPr>
          <w:i/>
          <w:iCs/>
          <w:color w:val="000000"/>
          <w:sz w:val="28"/>
          <w:lang w:val="en-US"/>
        </w:rPr>
        <w:t>capture_syscalls()</w:t>
      </w:r>
      <w:r w:rsidRPr="006C132D">
        <w:rPr>
          <w:color w:val="000000"/>
          <w:sz w:val="28"/>
          <w:lang w:val="en-US"/>
        </w:rPr>
        <w:t xml:space="preserve">, </w:t>
      </w:r>
      <w:r w:rsidRPr="006C132D">
        <w:rPr>
          <w:color w:val="000000"/>
          <w:sz w:val="28"/>
        </w:rPr>
        <w:t>вызываемая</w:t>
      </w:r>
      <w:r w:rsidRPr="006C132D">
        <w:rPr>
          <w:color w:val="000000"/>
          <w:sz w:val="28"/>
          <w:lang w:val="en-US"/>
        </w:rPr>
        <w:t xml:space="preserve"> </w:t>
      </w:r>
      <w:r w:rsidRPr="006C132D">
        <w:rPr>
          <w:color w:val="000000"/>
          <w:sz w:val="28"/>
        </w:rPr>
        <w:t>при</w:t>
      </w:r>
      <w:r w:rsidRPr="006C132D">
        <w:rPr>
          <w:color w:val="000000"/>
          <w:sz w:val="28"/>
          <w:lang w:val="en-US"/>
        </w:rPr>
        <w:t xml:space="preserve"> </w:t>
      </w:r>
      <w:r w:rsidRPr="006C132D">
        <w:rPr>
          <w:color w:val="000000"/>
          <w:sz w:val="28"/>
        </w:rPr>
        <w:t>инициализации</w:t>
      </w:r>
      <w:r w:rsidRPr="006C132D">
        <w:rPr>
          <w:color w:val="000000"/>
          <w:sz w:val="28"/>
          <w:lang w:val="en-US"/>
        </w:rPr>
        <w:t xml:space="preserve"> </w:t>
      </w:r>
      <w:r w:rsidRPr="006C132D">
        <w:rPr>
          <w:color w:val="000000"/>
          <w:sz w:val="28"/>
        </w:rPr>
        <w:t>драйвера</w:t>
      </w:r>
      <w:r w:rsidRPr="006C132D">
        <w:rPr>
          <w:color w:val="000000"/>
          <w:sz w:val="28"/>
          <w:lang w:val="en-US"/>
        </w:rPr>
        <w:t xml:space="preserve">, </w:t>
      </w:r>
      <w:r w:rsidRPr="006C132D">
        <w:rPr>
          <w:color w:val="000000"/>
          <w:sz w:val="28"/>
        </w:rPr>
        <w:t>копирует</w:t>
      </w:r>
      <w:r w:rsidRPr="006C132D">
        <w:rPr>
          <w:color w:val="000000"/>
          <w:sz w:val="28"/>
          <w:lang w:val="en-US"/>
        </w:rPr>
        <w:t xml:space="preserve"> </w:t>
      </w:r>
      <w:r w:rsidRPr="006C132D">
        <w:rPr>
          <w:color w:val="000000"/>
          <w:sz w:val="28"/>
        </w:rPr>
        <w:t>эти</w:t>
      </w:r>
      <w:r w:rsidRPr="006C132D">
        <w:rPr>
          <w:color w:val="000000"/>
          <w:sz w:val="28"/>
          <w:lang w:val="en-US"/>
        </w:rPr>
        <w:t xml:space="preserve"> </w:t>
      </w:r>
      <w:r w:rsidRPr="006C132D">
        <w:rPr>
          <w:color w:val="000000"/>
          <w:sz w:val="28"/>
        </w:rPr>
        <w:t>адреса</w:t>
      </w:r>
      <w:r w:rsidRPr="006C132D">
        <w:rPr>
          <w:color w:val="000000"/>
          <w:sz w:val="28"/>
          <w:lang w:val="en-US"/>
        </w:rPr>
        <w:t xml:space="preserve"> </w:t>
      </w:r>
      <w:r w:rsidRPr="006C132D">
        <w:rPr>
          <w:color w:val="000000"/>
          <w:sz w:val="28"/>
        </w:rPr>
        <w:t>в</w:t>
      </w:r>
      <w:r w:rsidRPr="006C132D">
        <w:rPr>
          <w:color w:val="000000"/>
          <w:sz w:val="28"/>
          <w:lang w:val="en-US"/>
        </w:rPr>
        <w:t xml:space="preserve"> </w:t>
      </w:r>
      <w:r w:rsidRPr="006C132D">
        <w:rPr>
          <w:color w:val="000000"/>
          <w:sz w:val="28"/>
        </w:rPr>
        <w:t>предыдущие</w:t>
      </w:r>
      <w:r w:rsidRPr="006C132D">
        <w:rPr>
          <w:color w:val="000000"/>
          <w:sz w:val="28"/>
          <w:lang w:val="en-US"/>
        </w:rPr>
        <w:t xml:space="preserve"> 2 </w:t>
      </w:r>
      <w:r w:rsidRPr="006C132D">
        <w:rPr>
          <w:color w:val="000000"/>
          <w:sz w:val="28"/>
        </w:rPr>
        <w:t>таблицы</w:t>
      </w:r>
      <w:r w:rsidRPr="006C132D">
        <w:rPr>
          <w:color w:val="000000"/>
          <w:sz w:val="28"/>
          <w:lang w:val="en-US"/>
        </w:rPr>
        <w:t xml:space="preserve"> </w:t>
      </w:r>
      <w:r w:rsidRPr="006C132D">
        <w:rPr>
          <w:color w:val="000000"/>
          <w:sz w:val="28"/>
        </w:rPr>
        <w:t>и</w:t>
      </w:r>
      <w:r w:rsidRPr="006C132D">
        <w:rPr>
          <w:color w:val="000000"/>
          <w:sz w:val="28"/>
          <w:lang w:val="en-US"/>
        </w:rPr>
        <w:t xml:space="preserve"> </w:t>
      </w:r>
      <w:r w:rsidRPr="006C132D">
        <w:rPr>
          <w:color w:val="000000"/>
          <w:sz w:val="28"/>
        </w:rPr>
        <w:t>записывает</w:t>
      </w:r>
      <w:r w:rsidRPr="006C132D">
        <w:rPr>
          <w:color w:val="000000"/>
          <w:sz w:val="28"/>
          <w:lang w:val="en-US"/>
        </w:rPr>
        <w:t xml:space="preserve"> </w:t>
      </w:r>
      <w:r w:rsidRPr="006C132D">
        <w:rPr>
          <w:color w:val="000000"/>
          <w:sz w:val="28"/>
        </w:rPr>
        <w:t>в</w:t>
      </w:r>
      <w:r w:rsidRPr="006C132D">
        <w:rPr>
          <w:color w:val="000000"/>
          <w:sz w:val="28"/>
          <w:lang w:val="en-US"/>
        </w:rPr>
        <w:t xml:space="preserve"> </w:t>
      </w:r>
      <w:r w:rsidRPr="006C132D">
        <w:rPr>
          <w:i/>
          <w:iCs/>
          <w:color w:val="000000"/>
          <w:sz w:val="28"/>
          <w:lang w:val="en-US"/>
        </w:rPr>
        <w:t>sys_call_table</w:t>
      </w:r>
      <w:r w:rsidRPr="006C132D">
        <w:rPr>
          <w:color w:val="000000"/>
          <w:sz w:val="28"/>
          <w:lang w:val="en-US"/>
        </w:rPr>
        <w:t xml:space="preserve"> </w:t>
      </w:r>
      <w:r w:rsidRPr="006C132D">
        <w:rPr>
          <w:color w:val="000000"/>
          <w:sz w:val="28"/>
        </w:rPr>
        <w:t>по</w:t>
      </w:r>
      <w:r w:rsidRPr="006C132D">
        <w:rPr>
          <w:color w:val="000000"/>
          <w:sz w:val="28"/>
          <w:lang w:val="en-US"/>
        </w:rPr>
        <w:t xml:space="preserve"> </w:t>
      </w:r>
      <w:r w:rsidRPr="006C132D">
        <w:rPr>
          <w:color w:val="000000"/>
          <w:sz w:val="28"/>
        </w:rPr>
        <w:t>нужным</w:t>
      </w:r>
      <w:r w:rsidRPr="006C132D">
        <w:rPr>
          <w:color w:val="000000"/>
          <w:sz w:val="28"/>
          <w:lang w:val="en-US"/>
        </w:rPr>
        <w:t xml:space="preserve"> </w:t>
      </w:r>
      <w:r w:rsidRPr="006C132D">
        <w:rPr>
          <w:color w:val="000000"/>
          <w:sz w:val="28"/>
        </w:rPr>
        <w:t>номерам</w:t>
      </w:r>
      <w:r w:rsidRPr="006C132D">
        <w:rPr>
          <w:color w:val="000000"/>
          <w:sz w:val="28"/>
          <w:lang w:val="en-US"/>
        </w:rPr>
        <w:t xml:space="preserve"> </w:t>
      </w:r>
      <w:r w:rsidRPr="006C132D">
        <w:rPr>
          <w:color w:val="000000"/>
          <w:sz w:val="28"/>
        </w:rPr>
        <w:t>адрес</w:t>
      </w:r>
      <w:r w:rsidRPr="006C132D">
        <w:rPr>
          <w:color w:val="000000"/>
          <w:sz w:val="28"/>
          <w:lang w:val="en-US"/>
        </w:rPr>
        <w:t xml:space="preserve"> </w:t>
      </w:r>
      <w:r w:rsidRPr="006C132D">
        <w:rPr>
          <w:color w:val="000000"/>
          <w:sz w:val="28"/>
        </w:rPr>
        <w:t>универсального</w:t>
      </w:r>
      <w:r w:rsidRPr="006C132D">
        <w:rPr>
          <w:color w:val="000000"/>
          <w:sz w:val="28"/>
          <w:lang w:val="en-US"/>
        </w:rPr>
        <w:t xml:space="preserve"> </w:t>
      </w:r>
      <w:r w:rsidRPr="006C132D">
        <w:rPr>
          <w:color w:val="000000"/>
          <w:sz w:val="28"/>
        </w:rPr>
        <w:t>перехватчика</w:t>
      </w:r>
      <w:r w:rsidRPr="006C132D">
        <w:rPr>
          <w:color w:val="000000"/>
          <w:sz w:val="28"/>
          <w:lang w:val="en-US"/>
        </w:rPr>
        <w:t xml:space="preserve"> – </w:t>
      </w:r>
      <w:r w:rsidRPr="006C132D">
        <w:rPr>
          <w:i/>
          <w:iCs/>
          <w:color w:val="000000"/>
          <w:sz w:val="28"/>
          <w:lang w:val="en-US"/>
        </w:rPr>
        <w:t>syscalls_entry</w:t>
      </w:r>
      <w:r w:rsidRPr="006C132D">
        <w:rPr>
          <w:color w:val="000000"/>
          <w:sz w:val="28"/>
          <w:lang w:val="en-US"/>
        </w:rPr>
        <w:t xml:space="preserve">, </w:t>
      </w:r>
      <w:r w:rsidRPr="006C132D">
        <w:rPr>
          <w:color w:val="000000"/>
          <w:sz w:val="28"/>
        </w:rPr>
        <w:t>находящегося</w:t>
      </w:r>
      <w:r w:rsidRPr="006C132D">
        <w:rPr>
          <w:color w:val="000000"/>
          <w:sz w:val="28"/>
          <w:lang w:val="en-US"/>
        </w:rPr>
        <w:t xml:space="preserve"> </w:t>
      </w:r>
      <w:r w:rsidRPr="006C132D">
        <w:rPr>
          <w:color w:val="000000"/>
          <w:sz w:val="28"/>
        </w:rPr>
        <w:t>в</w:t>
      </w:r>
      <w:r w:rsidRPr="006C132D">
        <w:rPr>
          <w:color w:val="000000"/>
          <w:sz w:val="28"/>
          <w:lang w:val="en-US"/>
        </w:rPr>
        <w:t xml:space="preserve"> </w:t>
      </w:r>
      <w:r w:rsidRPr="006C132D">
        <w:rPr>
          <w:color w:val="000000"/>
          <w:sz w:val="28"/>
        </w:rPr>
        <w:t>файле</w:t>
      </w:r>
      <w:r w:rsidRPr="006C132D">
        <w:rPr>
          <w:color w:val="000000"/>
          <w:sz w:val="28"/>
          <w:lang w:val="en-US"/>
        </w:rPr>
        <w:t xml:space="preserve"> </w:t>
      </w:r>
      <w:r w:rsidRPr="006C132D">
        <w:rPr>
          <w:i/>
          <w:iCs/>
          <w:color w:val="000000"/>
          <w:sz w:val="28"/>
          <w:lang w:val="en-US"/>
        </w:rPr>
        <w:t>syscalls-entry.</w:t>
      </w:r>
    </w:p>
    <w:p w:rsidR="00202245" w:rsidRPr="006C132D" w:rsidRDefault="00202245" w:rsidP="006C132D">
      <w:pPr>
        <w:suppressAutoHyphens w:val="0"/>
        <w:ind w:firstLine="709"/>
        <w:rPr>
          <w:color w:val="000000"/>
          <w:sz w:val="28"/>
        </w:rPr>
      </w:pPr>
      <w:r w:rsidRPr="006C132D">
        <w:rPr>
          <w:color w:val="000000"/>
          <w:sz w:val="28"/>
        </w:rPr>
        <w:t>Необходимость в ассемблерном коде обусловлена механизмом обработки системных</w:t>
      </w:r>
      <w:r w:rsidR="006C132D" w:rsidRPr="006C132D">
        <w:rPr>
          <w:color w:val="000000"/>
          <w:sz w:val="28"/>
        </w:rPr>
        <w:t xml:space="preserve"> </w:t>
      </w:r>
      <w:r w:rsidRPr="006C132D">
        <w:rPr>
          <w:color w:val="000000"/>
          <w:sz w:val="28"/>
        </w:rPr>
        <w:t>вызовов в Linux. На рис.</w:t>
      </w:r>
      <w:r w:rsidR="006C132D" w:rsidRPr="006C132D">
        <w:rPr>
          <w:color w:val="000000"/>
          <w:sz w:val="28"/>
        </w:rPr>
        <w:t> 3</w:t>
      </w:r>
      <w:r w:rsidRPr="006C132D">
        <w:rPr>
          <w:color w:val="000000"/>
          <w:sz w:val="28"/>
        </w:rPr>
        <w:t xml:space="preserve"> показан стек на момент вызова обработчика системного вызова (замененного или стандартного). Проблема заключается в том, что некоторые стандартные обработчики требуют, чтобы стек имел именно такой вид, и если вызывать их из нового обработчика, они правильно работать не будут. В связи с этим syscalls_entry сначала вызывает пре-обработчик системного вызова, затем заменяет в стеке адрес возврата на адрес следующей инструкции и делает переход на стандартный обработчик, который получает кадр стека в изначальном виде. Затем, при возврате, мы попадаем на следующую инструкцию, которая вызывает пост-обработчик и делает перход на изначальный адрес возврата, на код в </w:t>
      </w:r>
      <w:r w:rsidRPr="006C132D">
        <w:rPr>
          <w:i/>
          <w:iCs/>
          <w:color w:val="000000"/>
          <w:sz w:val="28"/>
        </w:rPr>
        <w:t>arch/i386/kernel/entry.S</w:t>
      </w:r>
      <w:r w:rsidRPr="006C132D">
        <w:rPr>
          <w:color w:val="000000"/>
          <w:sz w:val="28"/>
        </w:rPr>
        <w:t xml:space="preserve"> (точки входа всех системных вызовов в Linux). Этот адрес сохраняется внизу стека ядра, там же где хранится указатель на текущую задачу и некоторая другая служебная информация ядра. Данные действия продемонстрированы на рис.</w:t>
      </w:r>
      <w:r w:rsidR="006C132D" w:rsidRPr="006C132D">
        <w:rPr>
          <w:color w:val="000000"/>
          <w:sz w:val="28"/>
        </w:rPr>
        <w:t> 3</w:t>
      </w:r>
      <w:r w:rsidRPr="006C132D">
        <w:rPr>
          <w:color w:val="000000"/>
          <w:sz w:val="28"/>
        </w:rPr>
        <w:t>.3</w:t>
      </w:r>
      <w:r w:rsidR="006C132D" w:rsidRPr="006C132D">
        <w:rPr>
          <w:color w:val="000000"/>
          <w:sz w:val="28"/>
        </w:rPr>
        <w:t>–3</w:t>
      </w:r>
      <w:r w:rsidRPr="006C132D">
        <w:rPr>
          <w:color w:val="000000"/>
          <w:sz w:val="28"/>
        </w:rPr>
        <w:t>.5.</w:t>
      </w:r>
    </w:p>
    <w:p w:rsidR="00202245" w:rsidRPr="006C132D" w:rsidRDefault="00202245" w:rsidP="006C132D">
      <w:pPr>
        <w:suppressAutoHyphens w:val="0"/>
        <w:ind w:firstLine="709"/>
        <w:rPr>
          <w:color w:val="000000"/>
          <w:sz w:val="28"/>
        </w:rPr>
      </w:pPr>
      <w:r w:rsidRPr="006C132D">
        <w:rPr>
          <w:color w:val="000000"/>
          <w:sz w:val="28"/>
        </w:rPr>
        <w:t>Данный драйвер перехватывает следующие системные вызовы:</w:t>
      </w:r>
    </w:p>
    <w:p w:rsidR="00202245" w:rsidRPr="006C132D" w:rsidRDefault="00202245" w:rsidP="006C132D">
      <w:pPr>
        <w:suppressAutoHyphens w:val="0"/>
        <w:ind w:firstLine="709"/>
        <w:rPr>
          <w:color w:val="000000"/>
          <w:sz w:val="28"/>
        </w:rPr>
      </w:pPr>
      <w:r w:rsidRPr="006C132D">
        <w:rPr>
          <w:i/>
          <w:iCs/>
          <w:color w:val="000000"/>
          <w:sz w:val="28"/>
        </w:rPr>
        <w:t>m[un</w:t>
      </w:r>
      <w:r w:rsidR="006C132D" w:rsidRPr="006C132D">
        <w:rPr>
          <w:i/>
          <w:iCs/>
          <w:color w:val="000000"/>
          <w:sz w:val="28"/>
        </w:rPr>
        <w:t>] m</w:t>
      </w:r>
      <w:r w:rsidRPr="006C132D">
        <w:rPr>
          <w:i/>
          <w:iCs/>
          <w:color w:val="000000"/>
          <w:sz w:val="28"/>
        </w:rPr>
        <w:t xml:space="preserve">ap() </w:t>
      </w:r>
      <w:r w:rsidR="006C132D" w:rsidRPr="006C132D">
        <w:rPr>
          <w:i/>
          <w:iCs/>
          <w:color w:val="000000"/>
          <w:sz w:val="28"/>
        </w:rPr>
        <w:t xml:space="preserve">– </w:t>
      </w:r>
      <w:r w:rsidRPr="006C132D">
        <w:rPr>
          <w:color w:val="000000"/>
          <w:sz w:val="28"/>
        </w:rPr>
        <w:t>выделение</w:t>
      </w:r>
      <w:r w:rsidR="006C132D" w:rsidRPr="006C132D">
        <w:rPr>
          <w:color w:val="000000"/>
          <w:sz w:val="28"/>
        </w:rPr>
        <w:t> / освобождение</w:t>
      </w:r>
      <w:r w:rsidRPr="006C132D">
        <w:rPr>
          <w:color w:val="000000"/>
          <w:sz w:val="28"/>
        </w:rPr>
        <w:t xml:space="preserve"> региона памяти</w:t>
      </w:r>
    </w:p>
    <w:p w:rsidR="00202245" w:rsidRPr="006C132D" w:rsidRDefault="00202245" w:rsidP="006C132D">
      <w:pPr>
        <w:suppressAutoHyphens w:val="0"/>
        <w:ind w:firstLine="709"/>
        <w:rPr>
          <w:color w:val="000000"/>
          <w:sz w:val="28"/>
        </w:rPr>
      </w:pPr>
      <w:r w:rsidRPr="006C132D">
        <w:rPr>
          <w:i/>
          <w:iCs/>
          <w:color w:val="000000"/>
          <w:sz w:val="28"/>
        </w:rPr>
        <w:t xml:space="preserve">mremap() </w:t>
      </w:r>
      <w:r w:rsidR="006C132D" w:rsidRPr="006C132D">
        <w:rPr>
          <w:i/>
          <w:iCs/>
          <w:color w:val="000000"/>
          <w:sz w:val="28"/>
        </w:rPr>
        <w:t xml:space="preserve">– </w:t>
      </w:r>
      <w:r w:rsidRPr="006C132D">
        <w:rPr>
          <w:color w:val="000000"/>
          <w:sz w:val="28"/>
        </w:rPr>
        <w:t>перемещение региона памяти</w:t>
      </w:r>
    </w:p>
    <w:p w:rsidR="00202245" w:rsidRPr="006C132D" w:rsidRDefault="00202245" w:rsidP="006C132D">
      <w:pPr>
        <w:suppressAutoHyphens w:val="0"/>
        <w:ind w:firstLine="709"/>
        <w:rPr>
          <w:color w:val="000000"/>
          <w:sz w:val="28"/>
        </w:rPr>
      </w:pPr>
      <w:r w:rsidRPr="006C132D">
        <w:rPr>
          <w:i/>
          <w:iCs/>
          <w:color w:val="000000"/>
          <w:sz w:val="28"/>
        </w:rPr>
        <w:t xml:space="preserve">brk() </w:t>
      </w:r>
      <w:r w:rsidR="006C132D" w:rsidRPr="006C132D">
        <w:rPr>
          <w:i/>
          <w:iCs/>
          <w:color w:val="000000"/>
          <w:sz w:val="28"/>
        </w:rPr>
        <w:t xml:space="preserve">– </w:t>
      </w:r>
      <w:r w:rsidRPr="006C132D">
        <w:rPr>
          <w:color w:val="000000"/>
          <w:sz w:val="28"/>
        </w:rPr>
        <w:t>расширение</w:t>
      </w:r>
      <w:r w:rsidR="006C132D" w:rsidRPr="006C132D">
        <w:rPr>
          <w:color w:val="000000"/>
          <w:sz w:val="28"/>
        </w:rPr>
        <w:t> / сужение</w:t>
      </w:r>
      <w:r w:rsidRPr="006C132D">
        <w:rPr>
          <w:color w:val="000000"/>
          <w:sz w:val="28"/>
        </w:rPr>
        <w:t xml:space="preserve"> сегмента данных программы</w:t>
      </w:r>
    </w:p>
    <w:p w:rsidR="00202245" w:rsidRPr="006C132D" w:rsidRDefault="00202245" w:rsidP="006C132D">
      <w:pPr>
        <w:suppressAutoHyphens w:val="0"/>
        <w:ind w:firstLine="709"/>
        <w:rPr>
          <w:color w:val="000000"/>
          <w:sz w:val="28"/>
        </w:rPr>
      </w:pPr>
      <w:r w:rsidRPr="006C132D">
        <w:rPr>
          <w:i/>
          <w:iCs/>
          <w:color w:val="000000"/>
          <w:sz w:val="28"/>
        </w:rPr>
        <w:t>m[un</w:t>
      </w:r>
      <w:r w:rsidR="006C132D" w:rsidRPr="006C132D">
        <w:rPr>
          <w:i/>
          <w:iCs/>
          <w:color w:val="000000"/>
          <w:sz w:val="28"/>
        </w:rPr>
        <w:t>] l</w:t>
      </w:r>
      <w:r w:rsidRPr="006C132D">
        <w:rPr>
          <w:i/>
          <w:iCs/>
          <w:color w:val="000000"/>
          <w:sz w:val="28"/>
        </w:rPr>
        <w:t xml:space="preserve">ock[all]() </w:t>
      </w:r>
      <w:r w:rsidR="006C132D" w:rsidRPr="006C132D">
        <w:rPr>
          <w:i/>
          <w:iCs/>
          <w:color w:val="000000"/>
          <w:sz w:val="28"/>
        </w:rPr>
        <w:t xml:space="preserve">– </w:t>
      </w:r>
      <w:r w:rsidRPr="006C132D">
        <w:rPr>
          <w:color w:val="000000"/>
          <w:sz w:val="28"/>
        </w:rPr>
        <w:t>блокировка набора страниц в рабочем множестве процесса</w:t>
      </w:r>
    </w:p>
    <w:p w:rsidR="00202245" w:rsidRPr="006C132D" w:rsidRDefault="00202245" w:rsidP="006C132D">
      <w:pPr>
        <w:suppressAutoHyphens w:val="0"/>
        <w:ind w:firstLine="709"/>
        <w:rPr>
          <w:color w:val="000000"/>
          <w:sz w:val="28"/>
        </w:rPr>
      </w:pPr>
      <w:r w:rsidRPr="006C132D">
        <w:rPr>
          <w:i/>
          <w:iCs/>
          <w:color w:val="000000"/>
          <w:sz w:val="28"/>
        </w:rPr>
        <w:t xml:space="preserve">fsync() </w:t>
      </w:r>
      <w:r w:rsidR="006C132D" w:rsidRPr="006C132D">
        <w:rPr>
          <w:i/>
          <w:iCs/>
          <w:color w:val="000000"/>
          <w:sz w:val="28"/>
        </w:rPr>
        <w:t xml:space="preserve">– </w:t>
      </w:r>
      <w:r w:rsidRPr="006C132D">
        <w:rPr>
          <w:color w:val="000000"/>
          <w:sz w:val="28"/>
        </w:rPr>
        <w:t>используется в качестве маркера в журнале событий</w:t>
      </w:r>
    </w:p>
    <w:p w:rsidR="00202245" w:rsidRPr="006C132D" w:rsidRDefault="00202245" w:rsidP="006C132D">
      <w:pPr>
        <w:suppressAutoHyphens w:val="0"/>
        <w:ind w:firstLine="709"/>
        <w:rPr>
          <w:color w:val="000000"/>
          <w:sz w:val="28"/>
        </w:rPr>
      </w:pPr>
      <w:r w:rsidRPr="006C132D">
        <w:rPr>
          <w:color w:val="000000"/>
          <w:sz w:val="28"/>
        </w:rPr>
        <w:t>Для каждого из вызовов в журнал печатается имя вызова, PID вызвавшего процесса и список (с расшифровкой, там, где это имеет смысл) аргументов.</w:t>
      </w:r>
    </w:p>
    <w:p w:rsidR="00202245" w:rsidRPr="006C132D" w:rsidRDefault="00202245" w:rsidP="006C132D">
      <w:pPr>
        <w:suppressAutoHyphens w:val="0"/>
        <w:ind w:firstLine="709"/>
        <w:rPr>
          <w:color w:val="000000"/>
          <w:sz w:val="28"/>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Кольцевой буфер событий</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 xml:space="preserve">Для хранения журнала событий, таких как выделение блоков виртуальной памяти и страниц, использует кольцевой буфер, защищенный спин-блокировкой. Размер данного буфера может задаваться при загрузке драйвера в качестве его параметра, значение по умолчанию – 32 кб, минимальное – </w:t>
      </w:r>
      <w:r w:rsidR="006C132D" w:rsidRPr="006C132D">
        <w:rPr>
          <w:color w:val="000000"/>
          <w:sz w:val="28"/>
        </w:rPr>
        <w:t>8 кб</w:t>
      </w:r>
      <w:r w:rsidRPr="006C132D">
        <w:rPr>
          <w:color w:val="000000"/>
          <w:sz w:val="28"/>
        </w:rPr>
        <w:t xml:space="preserve">. Память для буфера выделяется функцией </w:t>
      </w:r>
      <w:r w:rsidRPr="006C132D">
        <w:rPr>
          <w:i/>
          <w:iCs/>
          <w:color w:val="000000"/>
          <w:sz w:val="28"/>
        </w:rPr>
        <w:t>kzalloc()</w:t>
      </w:r>
      <w:r w:rsidRPr="006C132D">
        <w:rPr>
          <w:color w:val="000000"/>
          <w:sz w:val="28"/>
        </w:rPr>
        <w:t xml:space="preserve"> </w:t>
      </w:r>
      <w:r w:rsidR="006C132D" w:rsidRPr="006C132D">
        <w:rPr>
          <w:color w:val="000000"/>
          <w:sz w:val="28"/>
        </w:rPr>
        <w:t xml:space="preserve">– </w:t>
      </w:r>
      <w:r w:rsidRPr="006C132D">
        <w:rPr>
          <w:color w:val="000000"/>
          <w:sz w:val="28"/>
        </w:rPr>
        <w:t xml:space="preserve">аналогом фукнций </w:t>
      </w:r>
      <w:r w:rsidRPr="006C132D">
        <w:rPr>
          <w:i/>
          <w:iCs/>
          <w:color w:val="000000"/>
          <w:sz w:val="28"/>
        </w:rPr>
        <w:t>malloc/calloc()</w:t>
      </w:r>
      <w:r w:rsidRPr="006C132D">
        <w:rPr>
          <w:color w:val="000000"/>
          <w:sz w:val="28"/>
        </w:rPr>
        <w:t xml:space="preserve"> из стандартной библиотеки </w:t>
      </w:r>
      <w:r w:rsidR="006C132D" w:rsidRPr="006C132D">
        <w:rPr>
          <w:color w:val="000000"/>
          <w:sz w:val="28"/>
        </w:rPr>
        <w:t>С. Передаваемый</w:t>
      </w:r>
      <w:r w:rsidRPr="006C132D">
        <w:rPr>
          <w:color w:val="000000"/>
          <w:sz w:val="28"/>
        </w:rPr>
        <w:t xml:space="preserve"> ей параметр </w:t>
      </w:r>
      <w:r w:rsidRPr="006C132D">
        <w:rPr>
          <w:b/>
          <w:bCs/>
          <w:color w:val="000000"/>
          <w:sz w:val="28"/>
        </w:rPr>
        <w:t>GFP_KERNEL</w:t>
      </w:r>
      <w:r w:rsidRPr="006C132D">
        <w:rPr>
          <w:color w:val="000000"/>
          <w:sz w:val="28"/>
        </w:rPr>
        <w:t xml:space="preserve"> означает, что память выделяется для ядра (</w:t>
      </w:r>
      <w:r w:rsidR="006C132D" w:rsidRPr="006C132D">
        <w:rPr>
          <w:color w:val="000000"/>
          <w:sz w:val="28"/>
        </w:rPr>
        <w:t>т.е.</w:t>
      </w:r>
      <w:r w:rsidRPr="006C132D">
        <w:rPr>
          <w:color w:val="000000"/>
          <w:sz w:val="28"/>
        </w:rPr>
        <w:t xml:space="preserve"> не может быть позже выгружена с диска), но не в атомарном контексте (</w:t>
      </w:r>
      <w:r w:rsidR="006C132D" w:rsidRPr="006C132D">
        <w:rPr>
          <w:color w:val="000000"/>
          <w:sz w:val="28"/>
        </w:rPr>
        <w:t>т.е.</w:t>
      </w:r>
      <w:r w:rsidRPr="006C132D">
        <w:rPr>
          <w:color w:val="000000"/>
          <w:sz w:val="28"/>
        </w:rPr>
        <w:t xml:space="preserve"> текущий процесс может быть отложен до освобождения необходимой памяти).</w:t>
      </w:r>
    </w:p>
    <w:p w:rsidR="00202245" w:rsidRPr="006C132D" w:rsidRDefault="00202245" w:rsidP="006C132D">
      <w:pPr>
        <w:suppressAutoHyphens w:val="0"/>
        <w:ind w:firstLine="709"/>
        <w:rPr>
          <w:color w:val="000000"/>
          <w:sz w:val="28"/>
        </w:rPr>
      </w:pPr>
      <w:r w:rsidRPr="006C132D">
        <w:rPr>
          <w:color w:val="000000"/>
          <w:sz w:val="28"/>
        </w:rPr>
        <w:t>Каждая запись в буфере представляет из себя следующую структуру:</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enum memmon_event_type</w:t>
      </w:r>
      <w:r w:rsidR="006C132D" w:rsidRPr="006C132D">
        <w:rPr>
          <w:color w:val="000000"/>
          <w:sz w:val="28"/>
          <w:szCs w:val="20"/>
          <w:lang w:val="en-US"/>
        </w:rPr>
        <w:t xml:space="preserve"> – </w:t>
      </w:r>
      <w:r w:rsidRPr="006C132D">
        <w:rPr>
          <w:color w:val="000000"/>
          <w:sz w:val="28"/>
          <w:szCs w:val="20"/>
        </w:rPr>
        <w:t>тип</w:t>
      </w:r>
      <w:r w:rsidRPr="006C132D">
        <w:rPr>
          <w:color w:val="000000"/>
          <w:sz w:val="28"/>
          <w:szCs w:val="20"/>
          <w:lang w:val="en-US"/>
        </w:rPr>
        <w:t xml:space="preserve"> </w:t>
      </w:r>
      <w:r w:rsidRPr="006C132D">
        <w:rPr>
          <w:color w:val="000000"/>
          <w:sz w:val="28"/>
          <w:szCs w:val="20"/>
        </w:rPr>
        <w:t>события</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NOTUSED = 0</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MMAP2,</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MUNMAP,</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MREMAP,</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MLOCK,</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MUNLOCK,</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MLOCKALL,</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MUNLOCKALL,</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BRK,</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FSYNC,</w:t>
      </w:r>
    </w:p>
    <w:p w:rsidR="006C132D" w:rsidRPr="006C132D" w:rsidRDefault="00202245" w:rsidP="006C132D">
      <w:pPr>
        <w:suppressAutoHyphens w:val="0"/>
        <w:ind w:firstLine="709"/>
        <w:rPr>
          <w:color w:val="000000"/>
          <w:sz w:val="28"/>
          <w:szCs w:val="20"/>
        </w:rPr>
      </w:pPr>
      <w:r w:rsidRPr="006C132D">
        <w:rPr>
          <w:color w:val="000000"/>
          <w:sz w:val="28"/>
          <w:szCs w:val="20"/>
        </w:rPr>
        <w:t>ANON_PF,</w:t>
      </w:r>
      <w:r w:rsidR="006C132D" w:rsidRPr="006C132D">
        <w:rPr>
          <w:color w:val="000000"/>
          <w:sz w:val="28"/>
          <w:szCs w:val="20"/>
        </w:rPr>
        <w:t xml:space="preserve"> – </w:t>
      </w:r>
      <w:r w:rsidRPr="006C132D">
        <w:rPr>
          <w:color w:val="000000"/>
          <w:sz w:val="28"/>
          <w:szCs w:val="20"/>
        </w:rPr>
        <w:t>страничная ошибка на анонимной странице</w:t>
      </w:r>
    </w:p>
    <w:p w:rsidR="006C132D" w:rsidRPr="006C132D" w:rsidRDefault="00202245" w:rsidP="006C132D">
      <w:pPr>
        <w:suppressAutoHyphens w:val="0"/>
        <w:ind w:firstLine="709"/>
        <w:rPr>
          <w:color w:val="000000"/>
          <w:sz w:val="28"/>
          <w:szCs w:val="20"/>
        </w:rPr>
      </w:pPr>
      <w:r w:rsidRPr="006C132D">
        <w:rPr>
          <w:color w:val="000000"/>
          <w:sz w:val="28"/>
          <w:szCs w:val="20"/>
        </w:rPr>
        <w:t>SWAP_PF,</w:t>
      </w:r>
      <w:r w:rsidR="006C132D" w:rsidRPr="006C132D">
        <w:rPr>
          <w:color w:val="000000"/>
          <w:sz w:val="28"/>
          <w:szCs w:val="20"/>
        </w:rPr>
        <w:t xml:space="preserve"> – </w:t>
      </w:r>
      <w:r w:rsidRPr="006C132D">
        <w:rPr>
          <w:color w:val="000000"/>
          <w:sz w:val="28"/>
          <w:szCs w:val="20"/>
        </w:rPr>
        <w:t>на странице из файла подкачки</w:t>
      </w:r>
    </w:p>
    <w:p w:rsidR="006C132D" w:rsidRPr="006C132D" w:rsidRDefault="00202245" w:rsidP="006C132D">
      <w:pPr>
        <w:suppressAutoHyphens w:val="0"/>
        <w:ind w:firstLine="709"/>
        <w:rPr>
          <w:color w:val="000000"/>
          <w:sz w:val="28"/>
          <w:szCs w:val="20"/>
        </w:rPr>
      </w:pPr>
      <w:r w:rsidRPr="006C132D">
        <w:rPr>
          <w:color w:val="000000"/>
          <w:sz w:val="28"/>
          <w:szCs w:val="20"/>
        </w:rPr>
        <w:t>FILE_PF,</w:t>
      </w:r>
      <w:r w:rsidR="006C132D" w:rsidRPr="006C132D">
        <w:rPr>
          <w:color w:val="000000"/>
          <w:sz w:val="28"/>
          <w:szCs w:val="20"/>
        </w:rPr>
        <w:t xml:space="preserve"> – </w:t>
      </w:r>
      <w:r w:rsidRPr="006C132D">
        <w:rPr>
          <w:color w:val="000000"/>
          <w:sz w:val="28"/>
          <w:szCs w:val="20"/>
        </w:rPr>
        <w:t>из разделяемого файла</w:t>
      </w:r>
    </w:p>
    <w:p w:rsidR="00202245" w:rsidRPr="006C132D" w:rsidRDefault="00202245" w:rsidP="006C132D">
      <w:pPr>
        <w:suppressAutoHyphens w:val="0"/>
        <w:ind w:firstLine="709"/>
        <w:rPr>
          <w:color w:val="000000"/>
          <w:sz w:val="28"/>
          <w:szCs w:val="20"/>
        </w:rPr>
      </w:pPr>
      <w:r w:rsidRPr="006C132D">
        <w:rPr>
          <w:color w:val="000000"/>
          <w:sz w:val="28"/>
          <w:szCs w:val="20"/>
        </w:rPr>
        <w:t>SYSCALLRET – возврат из системного вызова</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struct memmon_event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enum memmon_event_type type;</w:t>
      </w:r>
      <w:r w:rsidR="006C132D" w:rsidRPr="006C132D">
        <w:rPr>
          <w:color w:val="000000"/>
          <w:sz w:val="28"/>
          <w:szCs w:val="20"/>
          <w:lang w:val="en-US"/>
        </w:rPr>
        <w:t xml:space="preserve"> – </w:t>
      </w:r>
      <w:r w:rsidRPr="006C132D">
        <w:rPr>
          <w:color w:val="000000"/>
          <w:sz w:val="28"/>
          <w:szCs w:val="20"/>
        </w:rPr>
        <w:t>тип</w:t>
      </w:r>
      <w:r w:rsidRPr="006C132D">
        <w:rPr>
          <w:color w:val="000000"/>
          <w:sz w:val="28"/>
          <w:szCs w:val="20"/>
          <w:lang w:val="en-US"/>
        </w:rPr>
        <w:t xml:space="preserve"> </w:t>
      </w:r>
      <w:r w:rsidRPr="006C132D">
        <w:rPr>
          <w:color w:val="000000"/>
          <w:sz w:val="28"/>
          <w:szCs w:val="20"/>
        </w:rPr>
        <w:t>события</w:t>
      </w:r>
    </w:p>
    <w:p w:rsidR="006C132D" w:rsidRPr="006C132D" w:rsidRDefault="00202245" w:rsidP="006C132D">
      <w:pPr>
        <w:suppressAutoHyphens w:val="0"/>
        <w:ind w:firstLine="709"/>
        <w:rPr>
          <w:color w:val="000000"/>
          <w:sz w:val="28"/>
          <w:szCs w:val="20"/>
        </w:rPr>
      </w:pPr>
      <w:r w:rsidRPr="006C132D">
        <w:rPr>
          <w:color w:val="000000"/>
          <w:sz w:val="28"/>
          <w:szCs w:val="20"/>
        </w:rPr>
        <w:t>pid_t pid;</w:t>
      </w:r>
      <w:r w:rsidR="006C132D" w:rsidRPr="006C132D">
        <w:rPr>
          <w:color w:val="000000"/>
          <w:sz w:val="28"/>
          <w:szCs w:val="20"/>
        </w:rPr>
        <w:t xml:space="preserve"> – </w:t>
      </w:r>
      <w:r w:rsidRPr="006C132D">
        <w:rPr>
          <w:color w:val="000000"/>
          <w:sz w:val="28"/>
          <w:szCs w:val="20"/>
        </w:rPr>
        <w:t>PID вызвавшего процесса</w:t>
      </w:r>
    </w:p>
    <w:p w:rsidR="006C132D" w:rsidRPr="006C132D" w:rsidRDefault="00202245" w:rsidP="006C132D">
      <w:pPr>
        <w:suppressAutoHyphens w:val="0"/>
        <w:ind w:firstLine="709"/>
        <w:rPr>
          <w:color w:val="000000"/>
          <w:sz w:val="28"/>
          <w:szCs w:val="20"/>
        </w:rPr>
      </w:pPr>
      <w:r w:rsidRPr="006C132D">
        <w:rPr>
          <w:color w:val="000000"/>
          <w:sz w:val="28"/>
          <w:szCs w:val="20"/>
        </w:rPr>
        <w:t>union</w:t>
      </w:r>
      <w:r w:rsidR="006C132D" w:rsidRPr="006C132D">
        <w:rPr>
          <w:color w:val="000000"/>
          <w:sz w:val="28"/>
          <w:szCs w:val="20"/>
        </w:rPr>
        <w:t xml:space="preserve"> – </w:t>
      </w:r>
      <w:r w:rsidRPr="006C132D">
        <w:rPr>
          <w:color w:val="000000"/>
          <w:sz w:val="28"/>
          <w:szCs w:val="20"/>
        </w:rPr>
        <w:t>специфичны для события данные</w:t>
      </w:r>
    </w:p>
    <w:p w:rsidR="006C132D" w:rsidRPr="006C132D" w:rsidRDefault="00202245" w:rsidP="006C132D">
      <w:pPr>
        <w:suppressAutoHyphens w:val="0"/>
        <w:ind w:firstLine="709"/>
        <w:rPr>
          <w:color w:val="000000"/>
          <w:sz w:val="28"/>
          <w:szCs w:val="20"/>
        </w:rPr>
      </w:pPr>
      <w:r w:rsidRPr="006C132D">
        <w:rPr>
          <w:color w:val="000000"/>
          <w:sz w:val="28"/>
          <w:szCs w:val="20"/>
        </w:rPr>
        <w: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struct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void __user *start;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size_t len;</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 munmap;</w:t>
      </w:r>
    </w:p>
    <w:p w:rsidR="006C132D" w:rsidRPr="006C132D" w:rsidRDefault="006C132D" w:rsidP="006C132D">
      <w:pPr>
        <w:suppressAutoHyphens w:val="0"/>
        <w:ind w:firstLine="709"/>
        <w:rPr>
          <w:color w:val="000000"/>
          <w:sz w:val="28"/>
          <w:szCs w:val="20"/>
          <w:lang w:val="en-US"/>
        </w:rPr>
      </w:pP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struct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void __user *start;</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size_t len;</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unsigned long prot, flags;</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unsigned long fd, off;</w:t>
      </w:r>
    </w:p>
    <w:p w:rsidR="006C132D" w:rsidRPr="006C132D" w:rsidRDefault="00202245" w:rsidP="006C132D">
      <w:pPr>
        <w:suppressAutoHyphens w:val="0"/>
        <w:ind w:firstLine="709"/>
        <w:rPr>
          <w:color w:val="000000"/>
          <w:sz w:val="28"/>
          <w:szCs w:val="20"/>
          <w:lang w:val="en-US"/>
        </w:rPr>
      </w:pPr>
      <w:r w:rsidRPr="006C132D">
        <w:rPr>
          <w:color w:val="000000"/>
          <w:sz w:val="28"/>
          <w:szCs w:val="20"/>
          <w:lang w:val="en-US"/>
        </w:rPr>
        <w:t>} mmap2;</w:t>
      </w:r>
    </w:p>
    <w:p w:rsidR="006C132D" w:rsidRPr="006C132D" w:rsidRDefault="006C132D" w:rsidP="006C132D">
      <w:pPr>
        <w:suppressAutoHyphens w:val="0"/>
        <w:ind w:firstLine="709"/>
        <w:rPr>
          <w:color w:val="000000"/>
          <w:sz w:val="28"/>
          <w:szCs w:val="20"/>
        </w:rPr>
      </w:pPr>
      <w:r w:rsidRPr="006C132D">
        <w:rPr>
          <w:color w:val="000000"/>
          <w:sz w:val="28"/>
          <w:szCs w:val="20"/>
        </w:rPr>
        <w:t>……</w:t>
      </w:r>
    </w:p>
    <w:p w:rsidR="00202245" w:rsidRPr="006C132D" w:rsidRDefault="00202245" w:rsidP="006C132D">
      <w:pPr>
        <w:suppressAutoHyphens w:val="0"/>
        <w:ind w:firstLine="709"/>
        <w:rPr>
          <w:color w:val="000000"/>
          <w:sz w:val="28"/>
          <w:szCs w:val="20"/>
        </w:rPr>
      </w:pPr>
      <w:r w:rsidRPr="006C132D">
        <w:rPr>
          <w:color w:val="000000"/>
          <w:sz w:val="28"/>
          <w:szCs w:val="20"/>
        </w:rPr>
        <w:t>};</w:t>
      </w:r>
    </w:p>
    <w:p w:rsidR="00202245" w:rsidRPr="006C132D" w:rsidRDefault="00202245" w:rsidP="006C132D">
      <w:pPr>
        <w:suppressAutoHyphens w:val="0"/>
        <w:ind w:firstLine="709"/>
        <w:rPr>
          <w:color w:val="000000"/>
          <w:sz w:val="28"/>
          <w:szCs w:val="20"/>
        </w:rPr>
      </w:pPr>
      <w:r w:rsidRPr="006C132D">
        <w:rPr>
          <w:color w:val="000000"/>
          <w:sz w:val="28"/>
          <w:szCs w:val="20"/>
        </w:rPr>
        <w:t>}</w:t>
      </w:r>
    </w:p>
    <w:p w:rsidR="00202245" w:rsidRPr="006C132D" w:rsidRDefault="00202245" w:rsidP="006C132D">
      <w:pPr>
        <w:suppressAutoHyphens w:val="0"/>
        <w:ind w:firstLine="709"/>
        <w:rPr>
          <w:color w:val="000000"/>
          <w:sz w:val="28"/>
        </w:rPr>
      </w:pPr>
      <w:r w:rsidRPr="006C132D">
        <w:rPr>
          <w:color w:val="000000"/>
          <w:sz w:val="28"/>
        </w:rPr>
        <w:t>С буфером событий связаны следующие переменные:</w:t>
      </w:r>
    </w:p>
    <w:p w:rsidR="00202245" w:rsidRPr="006C132D" w:rsidRDefault="00202245" w:rsidP="006C132D">
      <w:pPr>
        <w:suppressAutoHyphens w:val="0"/>
        <w:ind w:firstLine="709"/>
        <w:rPr>
          <w:color w:val="000000"/>
          <w:sz w:val="28"/>
          <w:szCs w:val="20"/>
          <w:lang w:val="en-US"/>
        </w:rPr>
      </w:pPr>
      <w:r w:rsidRPr="006C132D">
        <w:rPr>
          <w:color w:val="000000"/>
          <w:sz w:val="28"/>
          <w:szCs w:val="20"/>
          <w:lang w:val="en-US"/>
        </w:rPr>
        <w:t xml:space="preserve">static struct memmon_event *events; </w:t>
      </w:r>
      <w:r w:rsidR="006C132D" w:rsidRPr="006C132D">
        <w:rPr>
          <w:color w:val="000000"/>
          <w:sz w:val="28"/>
          <w:szCs w:val="20"/>
          <w:lang w:val="en-US"/>
        </w:rPr>
        <w:t xml:space="preserve">– </w:t>
      </w:r>
      <w:r w:rsidRPr="006C132D">
        <w:rPr>
          <w:color w:val="000000"/>
          <w:sz w:val="28"/>
          <w:szCs w:val="20"/>
        </w:rPr>
        <w:t>собственно</w:t>
      </w:r>
      <w:r w:rsidRPr="006C132D">
        <w:rPr>
          <w:color w:val="000000"/>
          <w:sz w:val="28"/>
          <w:szCs w:val="20"/>
          <w:lang w:val="en-US"/>
        </w:rPr>
        <w:t xml:space="preserve"> </w:t>
      </w:r>
      <w:r w:rsidRPr="006C132D">
        <w:rPr>
          <w:color w:val="000000"/>
          <w:sz w:val="28"/>
          <w:szCs w:val="20"/>
        </w:rPr>
        <w:t>буфер</w:t>
      </w:r>
    </w:p>
    <w:p w:rsidR="00202245" w:rsidRPr="006C132D" w:rsidRDefault="00202245" w:rsidP="006C132D">
      <w:pPr>
        <w:suppressAutoHyphens w:val="0"/>
        <w:ind w:firstLine="709"/>
        <w:rPr>
          <w:color w:val="000000"/>
          <w:sz w:val="28"/>
          <w:szCs w:val="20"/>
        </w:rPr>
      </w:pPr>
      <w:r w:rsidRPr="006C132D">
        <w:rPr>
          <w:color w:val="000000"/>
          <w:sz w:val="28"/>
          <w:szCs w:val="20"/>
        </w:rPr>
        <w:t xml:space="preserve">static int ev_start; </w:t>
      </w:r>
      <w:r w:rsidR="006C132D" w:rsidRPr="006C132D">
        <w:rPr>
          <w:color w:val="000000"/>
          <w:sz w:val="28"/>
          <w:szCs w:val="20"/>
        </w:rPr>
        <w:t xml:space="preserve">– </w:t>
      </w:r>
      <w:r w:rsidRPr="006C132D">
        <w:rPr>
          <w:color w:val="000000"/>
          <w:sz w:val="28"/>
          <w:szCs w:val="20"/>
        </w:rPr>
        <w:t>индекс самой старой записи в буфере</w:t>
      </w:r>
    </w:p>
    <w:p w:rsidR="00202245" w:rsidRPr="006C132D" w:rsidRDefault="00202245" w:rsidP="006C132D">
      <w:pPr>
        <w:suppressAutoHyphens w:val="0"/>
        <w:ind w:firstLine="709"/>
        <w:rPr>
          <w:color w:val="000000"/>
          <w:sz w:val="28"/>
          <w:szCs w:val="20"/>
        </w:rPr>
      </w:pPr>
      <w:r w:rsidRPr="006C132D">
        <w:rPr>
          <w:color w:val="000000"/>
          <w:sz w:val="28"/>
          <w:szCs w:val="20"/>
        </w:rPr>
        <w:t xml:space="preserve">static int ev_end; </w:t>
      </w:r>
      <w:r w:rsidR="006C132D" w:rsidRPr="006C132D">
        <w:rPr>
          <w:color w:val="000000"/>
          <w:sz w:val="28"/>
          <w:szCs w:val="20"/>
        </w:rPr>
        <w:t xml:space="preserve">– </w:t>
      </w:r>
      <w:r w:rsidRPr="006C132D">
        <w:rPr>
          <w:color w:val="000000"/>
          <w:sz w:val="28"/>
          <w:szCs w:val="20"/>
        </w:rPr>
        <w:t>индекс последней записи</w:t>
      </w:r>
    </w:p>
    <w:p w:rsidR="00202245" w:rsidRPr="006C132D" w:rsidRDefault="00202245" w:rsidP="006C132D">
      <w:pPr>
        <w:suppressAutoHyphens w:val="0"/>
        <w:ind w:firstLine="709"/>
        <w:rPr>
          <w:color w:val="000000"/>
          <w:sz w:val="28"/>
          <w:szCs w:val="20"/>
        </w:rPr>
      </w:pPr>
      <w:r w:rsidRPr="006C132D">
        <w:rPr>
          <w:color w:val="000000"/>
          <w:sz w:val="28"/>
          <w:szCs w:val="20"/>
        </w:rPr>
        <w:t xml:space="preserve">static int ev_ovf = 0; </w:t>
      </w:r>
      <w:r w:rsidR="006C132D" w:rsidRPr="006C132D">
        <w:rPr>
          <w:color w:val="000000"/>
          <w:sz w:val="28"/>
          <w:szCs w:val="20"/>
        </w:rPr>
        <w:t xml:space="preserve">– </w:t>
      </w:r>
      <w:r w:rsidRPr="006C132D">
        <w:rPr>
          <w:color w:val="000000"/>
          <w:sz w:val="28"/>
          <w:szCs w:val="20"/>
        </w:rPr>
        <w:t>было ли уже переполнение буфера</w:t>
      </w:r>
    </w:p>
    <w:p w:rsidR="00202245" w:rsidRPr="006C132D" w:rsidRDefault="00202245" w:rsidP="006C132D">
      <w:pPr>
        <w:suppressAutoHyphens w:val="0"/>
        <w:ind w:firstLine="709"/>
        <w:rPr>
          <w:color w:val="000000"/>
          <w:sz w:val="28"/>
          <w:szCs w:val="20"/>
        </w:rPr>
      </w:pPr>
      <w:r w:rsidRPr="006C132D">
        <w:rPr>
          <w:color w:val="000000"/>
          <w:sz w:val="28"/>
          <w:szCs w:val="20"/>
        </w:rPr>
        <w:t>DECLARE_WAIT_QUEUE_HEA</w:t>
      </w:r>
      <w:r w:rsidR="006C132D" w:rsidRPr="006C132D">
        <w:rPr>
          <w:color w:val="000000"/>
          <w:sz w:val="28"/>
          <w:szCs w:val="20"/>
        </w:rPr>
        <w:t>D (ev_</w:t>
      </w:r>
      <w:r w:rsidRPr="006C132D">
        <w:rPr>
          <w:color w:val="000000"/>
          <w:sz w:val="28"/>
          <w:szCs w:val="20"/>
        </w:rPr>
        <w:t xml:space="preserve">waitq); </w:t>
      </w:r>
      <w:r w:rsidR="006C132D" w:rsidRPr="006C132D">
        <w:rPr>
          <w:color w:val="000000"/>
          <w:sz w:val="28"/>
          <w:szCs w:val="20"/>
        </w:rPr>
        <w:t xml:space="preserve">– </w:t>
      </w:r>
      <w:r w:rsidRPr="006C132D">
        <w:rPr>
          <w:color w:val="000000"/>
          <w:sz w:val="28"/>
          <w:szCs w:val="20"/>
        </w:rPr>
        <w:t>очередь ожидания (для блокирующего чтения)</w:t>
      </w:r>
    </w:p>
    <w:p w:rsidR="00202245" w:rsidRPr="006C132D" w:rsidRDefault="00202245" w:rsidP="006C132D">
      <w:pPr>
        <w:suppressAutoHyphens w:val="0"/>
        <w:ind w:firstLine="709"/>
        <w:rPr>
          <w:color w:val="000000"/>
          <w:sz w:val="28"/>
          <w:szCs w:val="20"/>
        </w:rPr>
      </w:pPr>
      <w:r w:rsidRPr="006C132D">
        <w:rPr>
          <w:color w:val="000000"/>
          <w:sz w:val="28"/>
          <w:szCs w:val="20"/>
        </w:rPr>
        <w:t xml:space="preserve">spinlock_t ev_lock = SPIN_LOCK_UNLOCKED; </w:t>
      </w:r>
      <w:r w:rsidR="006C132D" w:rsidRPr="006C132D">
        <w:rPr>
          <w:color w:val="000000"/>
          <w:sz w:val="28"/>
          <w:szCs w:val="20"/>
        </w:rPr>
        <w:t xml:space="preserve">– </w:t>
      </w:r>
      <w:r w:rsidRPr="006C132D">
        <w:rPr>
          <w:color w:val="000000"/>
          <w:sz w:val="28"/>
          <w:szCs w:val="20"/>
        </w:rPr>
        <w:t>спин-блокировка для защиты от гонок при обращении к буферу</w:t>
      </w:r>
    </w:p>
    <w:p w:rsidR="00202245" w:rsidRPr="006C132D" w:rsidRDefault="00202245" w:rsidP="006C132D">
      <w:pPr>
        <w:suppressAutoHyphens w:val="0"/>
        <w:ind w:firstLine="709"/>
        <w:rPr>
          <w:color w:val="000000"/>
          <w:sz w:val="28"/>
        </w:rPr>
      </w:pPr>
      <w:r w:rsidRPr="006C132D">
        <w:rPr>
          <w:color w:val="000000"/>
          <w:sz w:val="28"/>
        </w:rPr>
        <w:t xml:space="preserve">Пользовательские приложения запрашивают содержимое буфера событий, читая файл </w:t>
      </w:r>
      <w:r w:rsidRPr="006C132D">
        <w:rPr>
          <w:i/>
          <w:iCs/>
          <w:color w:val="000000"/>
          <w:sz w:val="28"/>
        </w:rPr>
        <w:t>/proc/memmon/events</w:t>
      </w:r>
      <w:r w:rsidRPr="006C132D">
        <w:rPr>
          <w:color w:val="000000"/>
          <w:sz w:val="28"/>
        </w:rPr>
        <w:t xml:space="preserve">. Если при открытии файла не был установлен флаг </w:t>
      </w:r>
      <w:r w:rsidRPr="006C132D">
        <w:rPr>
          <w:b/>
          <w:bCs/>
          <w:color w:val="000000"/>
          <w:sz w:val="28"/>
        </w:rPr>
        <w:t>O_NONBLOCK</w:t>
      </w:r>
      <w:r w:rsidRPr="006C132D">
        <w:rPr>
          <w:color w:val="000000"/>
          <w:sz w:val="28"/>
        </w:rPr>
        <w:t xml:space="preserve">, операция чтения по нему блокирующая – </w:t>
      </w:r>
      <w:r w:rsidR="006C132D" w:rsidRPr="006C132D">
        <w:rPr>
          <w:color w:val="000000"/>
          <w:sz w:val="28"/>
        </w:rPr>
        <w:t>т.е.</w:t>
      </w:r>
      <w:r w:rsidRPr="006C132D">
        <w:rPr>
          <w:color w:val="000000"/>
          <w:sz w:val="28"/>
        </w:rPr>
        <w:t xml:space="preserve">, если новых данных в буфере нет, </w:t>
      </w:r>
      <w:r w:rsidRPr="006C132D">
        <w:rPr>
          <w:i/>
          <w:iCs/>
          <w:color w:val="000000"/>
          <w:sz w:val="28"/>
        </w:rPr>
        <w:t>read()</w:t>
      </w:r>
      <w:r w:rsidRPr="006C132D">
        <w:rPr>
          <w:color w:val="000000"/>
          <w:sz w:val="28"/>
        </w:rPr>
        <w:t xml:space="preserve"> переводит процесс в состояние ожидания (</w:t>
      </w:r>
      <w:r w:rsidRPr="006C132D">
        <w:rPr>
          <w:b/>
          <w:bCs/>
          <w:color w:val="000000"/>
          <w:sz w:val="28"/>
        </w:rPr>
        <w:t>interruptible sleep</w:t>
      </w:r>
      <w:r w:rsidRPr="006C132D">
        <w:rPr>
          <w:color w:val="000000"/>
          <w:sz w:val="28"/>
        </w:rPr>
        <w:t xml:space="preserve">) вызовом функции </w:t>
      </w:r>
      <w:r w:rsidRPr="006C132D">
        <w:rPr>
          <w:i/>
          <w:iCs/>
          <w:color w:val="000000"/>
          <w:sz w:val="28"/>
        </w:rPr>
        <w:t>wait_event_interruptible()</w:t>
      </w:r>
      <w:r w:rsidRPr="006C132D">
        <w:rPr>
          <w:color w:val="000000"/>
          <w:sz w:val="28"/>
        </w:rPr>
        <w:t xml:space="preserve"> до получения сигнала либо появления новых данных в буфере.</w:t>
      </w:r>
    </w:p>
    <w:p w:rsidR="00202245" w:rsidRPr="006C132D" w:rsidRDefault="00202245" w:rsidP="006C132D">
      <w:pPr>
        <w:suppressAutoHyphens w:val="0"/>
        <w:ind w:firstLine="709"/>
        <w:rPr>
          <w:color w:val="000000"/>
          <w:sz w:val="28"/>
        </w:rPr>
      </w:pPr>
      <w:r w:rsidRPr="006C132D">
        <w:rPr>
          <w:color w:val="000000"/>
          <w:sz w:val="28"/>
        </w:rPr>
        <w:t xml:space="preserve">Помимо </w:t>
      </w:r>
      <w:r w:rsidRPr="006C132D">
        <w:rPr>
          <w:i/>
          <w:iCs/>
          <w:color w:val="000000"/>
          <w:sz w:val="28"/>
        </w:rPr>
        <w:t>open()</w:t>
      </w:r>
      <w:r w:rsidRPr="006C132D">
        <w:rPr>
          <w:color w:val="000000"/>
          <w:sz w:val="28"/>
        </w:rPr>
        <w:t xml:space="preserve"> и </w:t>
      </w:r>
      <w:r w:rsidRPr="006C132D">
        <w:rPr>
          <w:i/>
          <w:iCs/>
          <w:color w:val="000000"/>
          <w:sz w:val="28"/>
        </w:rPr>
        <w:t>release(),</w:t>
      </w:r>
      <w:r w:rsidRPr="006C132D">
        <w:rPr>
          <w:color w:val="000000"/>
          <w:sz w:val="28"/>
        </w:rPr>
        <w:t xml:space="preserve"> вызываемых при открытии (создании новой структуры </w:t>
      </w:r>
      <w:r w:rsidRPr="006C132D">
        <w:rPr>
          <w:i/>
          <w:iCs/>
          <w:color w:val="000000"/>
          <w:sz w:val="28"/>
        </w:rPr>
        <w:t>file</w:t>
      </w:r>
      <w:r w:rsidRPr="006C132D">
        <w:rPr>
          <w:color w:val="000000"/>
          <w:sz w:val="28"/>
        </w:rPr>
        <w:t xml:space="preserve">) и ее уничтожении, в </w:t>
      </w:r>
      <w:r w:rsidRPr="006C132D">
        <w:rPr>
          <w:i/>
          <w:iCs/>
          <w:color w:val="000000"/>
          <w:sz w:val="28"/>
        </w:rPr>
        <w:t>file_operations</w:t>
      </w:r>
      <w:r w:rsidRPr="006C132D">
        <w:rPr>
          <w:color w:val="000000"/>
          <w:sz w:val="28"/>
        </w:rPr>
        <w:t xml:space="preserve"> данного файла определены всего 2 точки входа – </w:t>
      </w:r>
      <w:r w:rsidRPr="006C132D">
        <w:rPr>
          <w:i/>
          <w:iCs/>
          <w:color w:val="000000"/>
          <w:sz w:val="28"/>
        </w:rPr>
        <w:t>read()</w:t>
      </w:r>
      <w:r w:rsidRPr="006C132D">
        <w:rPr>
          <w:color w:val="000000"/>
          <w:sz w:val="28"/>
        </w:rPr>
        <w:t xml:space="preserve"> и </w:t>
      </w:r>
      <w:r w:rsidRPr="006C132D">
        <w:rPr>
          <w:i/>
          <w:iCs/>
          <w:color w:val="000000"/>
          <w:sz w:val="28"/>
        </w:rPr>
        <w:t>poll().</w:t>
      </w:r>
      <w:r w:rsidRPr="006C132D">
        <w:rPr>
          <w:color w:val="000000"/>
          <w:sz w:val="28"/>
        </w:rPr>
        <w:t xml:space="preserve"> Обработчик </w:t>
      </w:r>
      <w:r w:rsidRPr="006C132D">
        <w:rPr>
          <w:i/>
          <w:iCs/>
          <w:color w:val="000000"/>
          <w:sz w:val="28"/>
        </w:rPr>
        <w:t xml:space="preserve">poll() </w:t>
      </w:r>
      <w:r w:rsidRPr="006C132D">
        <w:rPr>
          <w:color w:val="000000"/>
          <w:sz w:val="28"/>
        </w:rPr>
        <w:t xml:space="preserve">вызываемается, когда какой-то процесс делает вызов </w:t>
      </w:r>
      <w:r w:rsidRPr="006C132D">
        <w:rPr>
          <w:i/>
          <w:iCs/>
          <w:color w:val="000000"/>
          <w:sz w:val="28"/>
        </w:rPr>
        <w:t>select()</w:t>
      </w:r>
      <w:r w:rsidRPr="006C132D">
        <w:rPr>
          <w:color w:val="000000"/>
          <w:sz w:val="28"/>
        </w:rPr>
        <w:t xml:space="preserve"> по данному файлу – ожидает, пока на нем будут доступные для чтения данные. Кроме того, в флагах структуры </w:t>
      </w:r>
      <w:r w:rsidRPr="006C132D">
        <w:rPr>
          <w:i/>
          <w:iCs/>
          <w:color w:val="000000"/>
          <w:sz w:val="28"/>
        </w:rPr>
        <w:t>file</w:t>
      </w:r>
      <w:r w:rsidRPr="006C132D">
        <w:rPr>
          <w:color w:val="000000"/>
          <w:sz w:val="28"/>
        </w:rPr>
        <w:t xml:space="preserve"> вызовом </w:t>
      </w:r>
      <w:r w:rsidRPr="006C132D">
        <w:rPr>
          <w:i/>
          <w:iCs/>
          <w:color w:val="000000"/>
          <w:sz w:val="28"/>
        </w:rPr>
        <w:t>nonseekable_open()</w:t>
      </w:r>
      <w:r w:rsidRPr="006C132D">
        <w:rPr>
          <w:color w:val="000000"/>
          <w:sz w:val="28"/>
        </w:rPr>
        <w:t xml:space="preserve"> сбрасывается бит, позволяющий делать вызов </w:t>
      </w:r>
      <w:r w:rsidRPr="006C132D">
        <w:rPr>
          <w:i/>
          <w:iCs/>
          <w:color w:val="000000"/>
          <w:sz w:val="28"/>
        </w:rPr>
        <w:t>llseek()</w:t>
      </w:r>
      <w:r w:rsidRPr="006C132D">
        <w:rPr>
          <w:color w:val="000000"/>
          <w:sz w:val="28"/>
        </w:rPr>
        <w:t xml:space="preserve"> по файлу (т</w:t>
      </w:r>
      <w:r w:rsidR="006C132D" w:rsidRPr="006C132D">
        <w:rPr>
          <w:color w:val="000000"/>
          <w:sz w:val="28"/>
        </w:rPr>
        <w:t>. к</w:t>
      </w:r>
      <w:r w:rsidRPr="006C132D">
        <w:rPr>
          <w:color w:val="000000"/>
          <w:sz w:val="28"/>
        </w:rPr>
        <w:t>. данная операция лишена смысла для кольцевого буфера).</w:t>
      </w:r>
    </w:p>
    <w:p w:rsidR="00202245" w:rsidRPr="006C132D" w:rsidRDefault="00202245" w:rsidP="006C132D">
      <w:pPr>
        <w:suppressAutoHyphens w:val="0"/>
        <w:ind w:firstLine="709"/>
        <w:rPr>
          <w:color w:val="000000"/>
          <w:sz w:val="28"/>
        </w:rPr>
      </w:pPr>
      <w:r w:rsidRPr="006C132D">
        <w:rPr>
          <w:color w:val="000000"/>
          <w:sz w:val="28"/>
        </w:rPr>
        <w:t xml:space="preserve">Для реализации функции </w:t>
      </w:r>
      <w:r w:rsidRPr="006C132D">
        <w:rPr>
          <w:i/>
          <w:iCs/>
          <w:color w:val="000000"/>
          <w:sz w:val="28"/>
        </w:rPr>
        <w:t>read()</w:t>
      </w:r>
      <w:r w:rsidRPr="006C132D">
        <w:rPr>
          <w:color w:val="000000"/>
          <w:sz w:val="28"/>
        </w:rPr>
        <w:t xml:space="preserve"> используется абстракция под названием </w:t>
      </w:r>
      <w:r w:rsidRPr="006C132D">
        <w:rPr>
          <w:i/>
          <w:iCs/>
          <w:color w:val="000000"/>
          <w:sz w:val="28"/>
        </w:rPr>
        <w:t>seq_file</w:t>
      </w:r>
      <w:r w:rsidRPr="006C132D">
        <w:rPr>
          <w:color w:val="000000"/>
          <w:sz w:val="28"/>
        </w:rPr>
        <w:t xml:space="preserve">, предназначенная для буферизации считываемых данных. Она требует задания 4 функций – </w:t>
      </w:r>
      <w:r w:rsidRPr="006C132D">
        <w:rPr>
          <w:i/>
          <w:iCs/>
          <w:color w:val="000000"/>
          <w:sz w:val="28"/>
        </w:rPr>
        <w:t>seq_start()</w:t>
      </w:r>
      <w:r w:rsidRPr="006C132D">
        <w:rPr>
          <w:color w:val="000000"/>
          <w:sz w:val="28"/>
        </w:rPr>
        <w:t xml:space="preserve">, вызываемой при начале чтения из файла, </w:t>
      </w:r>
      <w:r w:rsidRPr="006C132D">
        <w:rPr>
          <w:i/>
          <w:iCs/>
          <w:color w:val="000000"/>
          <w:sz w:val="28"/>
        </w:rPr>
        <w:t>seq_next()</w:t>
      </w:r>
      <w:r w:rsidRPr="006C132D">
        <w:rPr>
          <w:color w:val="000000"/>
          <w:sz w:val="28"/>
        </w:rPr>
        <w:t xml:space="preserve">, вызываемой перед копированием в буфер пользователя записи об очередном событии, </w:t>
      </w:r>
      <w:r w:rsidRPr="006C132D">
        <w:rPr>
          <w:i/>
          <w:iCs/>
          <w:color w:val="000000"/>
          <w:sz w:val="28"/>
        </w:rPr>
        <w:t>seq_show()</w:t>
      </w:r>
      <w:r w:rsidRPr="006C132D">
        <w:rPr>
          <w:color w:val="000000"/>
          <w:sz w:val="28"/>
        </w:rPr>
        <w:t xml:space="preserve">, собственно осуществляющющей это копирование, и </w:t>
      </w:r>
      <w:r w:rsidRPr="006C132D">
        <w:rPr>
          <w:i/>
          <w:iCs/>
          <w:color w:val="000000"/>
          <w:sz w:val="28"/>
        </w:rPr>
        <w:t>seq_stop()</w:t>
      </w:r>
      <w:r w:rsidRPr="006C132D">
        <w:rPr>
          <w:color w:val="000000"/>
          <w:sz w:val="28"/>
        </w:rPr>
        <w:t>, вызываемой при завершении передачи данных в пользовательский буфер (когда скопировано затребованное количество данных или не осталось событий в буфере).</w:t>
      </w:r>
    </w:p>
    <w:p w:rsidR="00202245" w:rsidRPr="006C132D" w:rsidRDefault="00202245" w:rsidP="006C132D">
      <w:pPr>
        <w:suppressAutoHyphens w:val="0"/>
        <w:ind w:firstLine="709"/>
        <w:rPr>
          <w:color w:val="000000"/>
          <w:sz w:val="28"/>
        </w:rPr>
      </w:pPr>
      <w:r w:rsidRPr="006C132D">
        <w:rPr>
          <w:color w:val="000000"/>
          <w:sz w:val="28"/>
        </w:rPr>
        <w:t>Рис. показывает связь между этими функциями и структурами.</w:t>
      </w:r>
    </w:p>
    <w:p w:rsidR="00202245" w:rsidRPr="006C132D" w:rsidRDefault="00202245" w:rsidP="006C132D">
      <w:pPr>
        <w:suppressAutoHyphens w:val="0"/>
        <w:ind w:firstLine="709"/>
        <w:rPr>
          <w:color w:val="000000"/>
          <w:sz w:val="28"/>
        </w:rPr>
      </w:pPr>
      <w:r w:rsidRPr="006C132D">
        <w:rPr>
          <w:color w:val="000000"/>
          <w:sz w:val="28"/>
        </w:rPr>
        <w:t xml:space="preserve">При добавлении нового события в буфер происходит пробуждение все ожидающих на очереди процессов вызовом </w:t>
      </w:r>
      <w:r w:rsidRPr="006C132D">
        <w:rPr>
          <w:i/>
          <w:iCs/>
          <w:color w:val="000000"/>
          <w:sz w:val="28"/>
        </w:rPr>
        <w:t>wake_up_interruptible_sync()</w:t>
      </w:r>
      <w:r w:rsidRPr="006C132D">
        <w:rPr>
          <w:color w:val="000000"/>
          <w:sz w:val="28"/>
        </w:rPr>
        <w:t xml:space="preserve"> (sync означает, что текущий процесс не будет вытеснен до разблокировки всех процессов).</w:t>
      </w:r>
    </w:p>
    <w:p w:rsidR="00202245" w:rsidRPr="006C132D" w:rsidRDefault="00202245" w:rsidP="006C132D">
      <w:pPr>
        <w:suppressAutoHyphens w:val="0"/>
        <w:ind w:firstLine="709"/>
        <w:rPr>
          <w:color w:val="000000"/>
          <w:sz w:val="28"/>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Набор отслеживаемых процессов</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Набор отслеживаемых процессов представляется в виде битовой карты на 65536 записей.</w:t>
      </w:r>
      <w:r w:rsidR="006C132D" w:rsidRPr="006C132D">
        <w:rPr>
          <w:color w:val="000000"/>
          <w:sz w:val="28"/>
        </w:rPr>
        <w:t xml:space="preserve"> </w:t>
      </w:r>
      <w:r w:rsidRPr="006C132D">
        <w:rPr>
          <w:color w:val="000000"/>
          <w:sz w:val="28"/>
        </w:rPr>
        <w:t>При запуске нового процесса ядро дает ему PID, на 1 больший, чем PID предыдущего процесса. При достижении очередным процессом PID, равного 65536, новым процессам PID выделяется с единицы (</w:t>
      </w:r>
      <w:r w:rsidR="006C132D" w:rsidRPr="006C132D">
        <w:rPr>
          <w:color w:val="000000"/>
          <w:sz w:val="28"/>
        </w:rPr>
        <w:t>т.е.</w:t>
      </w:r>
      <w:r w:rsidRPr="006C132D">
        <w:rPr>
          <w:color w:val="000000"/>
          <w:sz w:val="28"/>
        </w:rPr>
        <w:t xml:space="preserve"> с первого положительного незанятого). Лишь когда количество процессов в системе превышает эту цифру, ядро начинает выделять бОльшие номера. Данная ситуация крайне маловероятна и драйвером не обрабатывается.</w:t>
      </w:r>
    </w:p>
    <w:p w:rsidR="00202245" w:rsidRPr="006C132D" w:rsidRDefault="00202245" w:rsidP="006C132D">
      <w:pPr>
        <w:suppressAutoHyphens w:val="0"/>
        <w:ind w:firstLine="709"/>
        <w:rPr>
          <w:color w:val="000000"/>
          <w:sz w:val="28"/>
        </w:rPr>
      </w:pPr>
      <w:r w:rsidRPr="006C132D">
        <w:rPr>
          <w:color w:val="000000"/>
          <w:sz w:val="28"/>
        </w:rPr>
        <w:t xml:space="preserve">Для добавления и удаления PID'ов отслеживаемых процессов создается файл </w:t>
      </w:r>
      <w:r w:rsidRPr="006C132D">
        <w:rPr>
          <w:i/>
          <w:iCs/>
          <w:color w:val="000000"/>
          <w:sz w:val="28"/>
        </w:rPr>
        <w:t>/proc/memmon/watch-pids</w:t>
      </w:r>
      <w:r w:rsidRPr="006C132D">
        <w:rPr>
          <w:color w:val="000000"/>
          <w:sz w:val="28"/>
        </w:rPr>
        <w:t xml:space="preserve"> с обработчиками </w:t>
      </w:r>
      <w:r w:rsidRPr="006C132D">
        <w:rPr>
          <w:i/>
          <w:iCs/>
          <w:color w:val="000000"/>
          <w:sz w:val="28"/>
        </w:rPr>
        <w:t>open(), release(), read(), write()</w:t>
      </w:r>
      <w:r w:rsidRPr="006C132D">
        <w:rPr>
          <w:color w:val="000000"/>
          <w:sz w:val="28"/>
        </w:rPr>
        <w:t>.</w:t>
      </w:r>
    </w:p>
    <w:p w:rsidR="00202245" w:rsidRPr="006C132D" w:rsidRDefault="00202245" w:rsidP="006C132D">
      <w:pPr>
        <w:suppressAutoHyphens w:val="0"/>
        <w:ind w:firstLine="709"/>
        <w:rPr>
          <w:color w:val="000000"/>
          <w:sz w:val="28"/>
        </w:rPr>
      </w:pPr>
      <w:r w:rsidRPr="006C132D">
        <w:rPr>
          <w:color w:val="000000"/>
          <w:sz w:val="28"/>
        </w:rPr>
        <w:t xml:space="preserve">Обработчик </w:t>
      </w:r>
      <w:r w:rsidRPr="006C132D">
        <w:rPr>
          <w:i/>
          <w:iCs/>
          <w:color w:val="000000"/>
          <w:sz w:val="28"/>
        </w:rPr>
        <w:t>open()</w:t>
      </w:r>
      <w:r w:rsidRPr="006C132D">
        <w:rPr>
          <w:color w:val="000000"/>
          <w:sz w:val="28"/>
        </w:rPr>
        <w:t xml:space="preserve">, в случае, если файл открыт для чтения, выделяет буфер ядра и распечатывает туда содержимое текущей битовой карты (при помощи функции </w:t>
      </w:r>
      <w:r w:rsidRPr="006C132D">
        <w:rPr>
          <w:i/>
          <w:iCs/>
          <w:color w:val="000000"/>
          <w:sz w:val="28"/>
        </w:rPr>
        <w:t>bitmap_scnlistprintf()</w:t>
      </w:r>
      <w:r w:rsidRPr="006C132D">
        <w:rPr>
          <w:color w:val="000000"/>
          <w:sz w:val="28"/>
        </w:rPr>
        <w:t xml:space="preserve">). Попытка открыть файл одновременно на чтение и запись приводит к ошибке </w:t>
      </w:r>
      <w:r w:rsidRPr="006C132D">
        <w:rPr>
          <w:b/>
          <w:bCs/>
          <w:color w:val="000000"/>
          <w:sz w:val="28"/>
        </w:rPr>
        <w:t>EINVAL</w:t>
      </w:r>
      <w:r w:rsidRPr="006C132D">
        <w:rPr>
          <w:color w:val="000000"/>
          <w:sz w:val="28"/>
        </w:rPr>
        <w:t>.</w:t>
      </w:r>
    </w:p>
    <w:p w:rsidR="00202245" w:rsidRPr="006C132D" w:rsidRDefault="00202245" w:rsidP="006C132D">
      <w:pPr>
        <w:suppressAutoHyphens w:val="0"/>
        <w:ind w:firstLine="709"/>
        <w:rPr>
          <w:color w:val="000000"/>
          <w:sz w:val="28"/>
        </w:rPr>
      </w:pPr>
      <w:r w:rsidRPr="006C132D">
        <w:rPr>
          <w:color w:val="000000"/>
          <w:sz w:val="28"/>
        </w:rPr>
        <w:t xml:space="preserve">Обработчик </w:t>
      </w:r>
      <w:r w:rsidRPr="006C132D">
        <w:rPr>
          <w:i/>
          <w:iCs/>
          <w:color w:val="000000"/>
          <w:sz w:val="28"/>
        </w:rPr>
        <w:t>read()</w:t>
      </w:r>
      <w:r w:rsidRPr="006C132D">
        <w:rPr>
          <w:color w:val="000000"/>
          <w:sz w:val="28"/>
        </w:rPr>
        <w:t xml:space="preserve"> считывает запрошенный пользователем блок данных из этого буфера</w:t>
      </w:r>
    </w:p>
    <w:p w:rsidR="00202245" w:rsidRPr="006C132D" w:rsidRDefault="00202245" w:rsidP="006C132D">
      <w:pPr>
        <w:suppressAutoHyphens w:val="0"/>
        <w:ind w:firstLine="709"/>
        <w:rPr>
          <w:color w:val="000000"/>
          <w:sz w:val="28"/>
        </w:rPr>
      </w:pPr>
      <w:r w:rsidRPr="006C132D">
        <w:rPr>
          <w:color w:val="000000"/>
          <w:sz w:val="28"/>
        </w:rPr>
        <w:t xml:space="preserve">Обработчик </w:t>
      </w:r>
      <w:r w:rsidRPr="006C132D">
        <w:rPr>
          <w:i/>
          <w:iCs/>
          <w:color w:val="000000"/>
          <w:sz w:val="28"/>
        </w:rPr>
        <w:t>write()</w:t>
      </w:r>
      <w:r w:rsidRPr="006C132D">
        <w:rPr>
          <w:color w:val="000000"/>
          <w:sz w:val="28"/>
        </w:rPr>
        <w:t xml:space="preserve"> считывает одно число (возможно, со знаком) из пользовательского буфера. Если оно положительное, оно воспринимается как PID процесса, который необходимо добавить в битовую карту. Если отрицательное – соответствующий PID удаляется. Если 0 – битовая карта обнуляется (не отслеживается ни один процесс).</w:t>
      </w:r>
    </w:p>
    <w:p w:rsidR="00202245" w:rsidRPr="006C132D" w:rsidRDefault="00202245" w:rsidP="006C132D">
      <w:pPr>
        <w:suppressAutoHyphens w:val="0"/>
        <w:ind w:firstLine="709"/>
        <w:rPr>
          <w:color w:val="000000"/>
          <w:sz w:val="28"/>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Перехват страничных ошибок и выделений страничных фреймов</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 xml:space="preserve">Возможно осуществить перехват страничных отказов, подменив смещение обработчика исключения в IDT, однако данный метод требует повторения того же анализа сбойного адреса, который делает и стандартный системный обработчик, (файл mm/memory.c) что привело бы к падению производительности системы. В связи с этим было решено внести еще одну модификацию в ядро. При обработке страничного отказа ядро сначала определяет, относится ли сбойная страница к виртуальной памяти процесса (если нет, ему посылается сигнал </w:t>
      </w:r>
      <w:r w:rsidRPr="006C132D">
        <w:rPr>
          <w:b/>
          <w:bCs/>
          <w:color w:val="000000"/>
          <w:sz w:val="28"/>
        </w:rPr>
        <w:t>SIGSEGV</w:t>
      </w:r>
      <w:r w:rsidRPr="006C132D">
        <w:rPr>
          <w:color w:val="000000"/>
          <w:sz w:val="28"/>
        </w:rPr>
        <w:t xml:space="preserve">), после чего вызывает функцию </w:t>
      </w:r>
      <w:r w:rsidRPr="006C132D">
        <w:rPr>
          <w:i/>
          <w:iCs/>
          <w:color w:val="000000"/>
          <w:sz w:val="28"/>
        </w:rPr>
        <w:t>handle_pte_fault()</w:t>
      </w:r>
      <w:r w:rsidRPr="006C132D">
        <w:rPr>
          <w:color w:val="000000"/>
          <w:sz w:val="28"/>
        </w:rPr>
        <w:t>. Та анализирует причину отказа и либо подгружает страницу из своп-файла</w:t>
      </w:r>
      <w:r w:rsidR="006C132D" w:rsidRPr="006C132D">
        <w:rPr>
          <w:color w:val="000000"/>
          <w:sz w:val="28"/>
        </w:rPr>
        <w:t> / файла</w:t>
      </w:r>
      <w:r w:rsidRPr="006C132D">
        <w:rPr>
          <w:color w:val="000000"/>
          <w:sz w:val="28"/>
        </w:rPr>
        <w:t xml:space="preserve"> отображения, либо выделяет процессу новую страницу, либо посылает ему </w:t>
      </w:r>
      <w:r w:rsidRPr="006C132D">
        <w:rPr>
          <w:b/>
          <w:bCs/>
          <w:color w:val="000000"/>
          <w:sz w:val="28"/>
        </w:rPr>
        <w:t>SIGSEGV</w:t>
      </w:r>
      <w:r w:rsidRPr="006C132D">
        <w:rPr>
          <w:color w:val="000000"/>
          <w:sz w:val="28"/>
        </w:rPr>
        <w:t xml:space="preserve"> (например, при попытке записи в регион памяти, доступной только для чтения), либо происходит ситуация </w:t>
      </w:r>
      <w:r w:rsidRPr="006C132D">
        <w:rPr>
          <w:b/>
          <w:bCs/>
          <w:color w:val="000000"/>
          <w:sz w:val="28"/>
        </w:rPr>
        <w:t>OOM</w:t>
      </w:r>
      <w:r w:rsidRPr="006C132D">
        <w:rPr>
          <w:color w:val="000000"/>
          <w:sz w:val="28"/>
        </w:rPr>
        <w:t xml:space="preserve"> (out of memory), в результате которой сбойный процесс уничтожается с целью освобождения памяти. Модификация ядра добавляет глобальную переменную-указатель на внешнюю функцию, которую каждый раз вызывает </w:t>
      </w:r>
      <w:r w:rsidRPr="006C132D">
        <w:rPr>
          <w:i/>
          <w:iCs/>
          <w:color w:val="000000"/>
          <w:sz w:val="28"/>
        </w:rPr>
        <w:t>handle_pte_fault</w:t>
      </w:r>
      <w:r w:rsidRPr="006C132D">
        <w:rPr>
          <w:color w:val="000000"/>
          <w:sz w:val="28"/>
        </w:rPr>
        <w:t xml:space="preserve">. При инициализации драйвер заносит туда адрес своей функции </w:t>
      </w:r>
      <w:r w:rsidRPr="006C132D">
        <w:rPr>
          <w:i/>
          <w:iCs/>
          <w:color w:val="000000"/>
          <w:sz w:val="28"/>
        </w:rPr>
        <w:t>mm_handle_fault()</w:t>
      </w:r>
      <w:r w:rsidRPr="006C132D">
        <w:rPr>
          <w:color w:val="000000"/>
          <w:sz w:val="28"/>
        </w:rPr>
        <w:t>, которая, в зависимости от причины страничного отказа, заносит в буфер одно из трех событий (вместе с адресом и типом доступа – чтение либо запись):</w:t>
      </w:r>
    </w:p>
    <w:p w:rsidR="00202245" w:rsidRPr="006C132D" w:rsidRDefault="00202245" w:rsidP="006C132D">
      <w:pPr>
        <w:suppressAutoHyphens w:val="0"/>
        <w:ind w:firstLine="709"/>
        <w:rPr>
          <w:color w:val="000000"/>
          <w:sz w:val="28"/>
        </w:rPr>
      </w:pPr>
      <w:r w:rsidRPr="006C132D">
        <w:rPr>
          <w:b/>
          <w:bCs/>
          <w:color w:val="000000"/>
          <w:sz w:val="28"/>
        </w:rPr>
        <w:t>ANON_PF</w:t>
      </w:r>
      <w:r w:rsidRPr="006C132D">
        <w:rPr>
          <w:color w:val="000000"/>
          <w:sz w:val="28"/>
        </w:rPr>
        <w:t xml:space="preserve"> – сбой при обращении к новой (еще не выделенной из физической памяти) страницы;</w:t>
      </w:r>
    </w:p>
    <w:p w:rsidR="00202245" w:rsidRPr="006C132D" w:rsidRDefault="00202245" w:rsidP="006C132D">
      <w:pPr>
        <w:suppressAutoHyphens w:val="0"/>
        <w:ind w:firstLine="709"/>
        <w:rPr>
          <w:color w:val="000000"/>
          <w:sz w:val="28"/>
        </w:rPr>
      </w:pPr>
      <w:r w:rsidRPr="006C132D">
        <w:rPr>
          <w:b/>
          <w:bCs/>
          <w:color w:val="000000"/>
          <w:sz w:val="28"/>
        </w:rPr>
        <w:t xml:space="preserve">SWAP_PF </w:t>
      </w:r>
      <w:r w:rsidRPr="006C132D">
        <w:rPr>
          <w:color w:val="000000"/>
          <w:sz w:val="28"/>
        </w:rPr>
        <w:t>– сбой при обращении к странице, которая находится в файле подкачки;</w:t>
      </w:r>
    </w:p>
    <w:p w:rsidR="00202245" w:rsidRPr="006C132D" w:rsidRDefault="00202245" w:rsidP="006C132D">
      <w:pPr>
        <w:suppressAutoHyphens w:val="0"/>
        <w:ind w:firstLine="709"/>
        <w:rPr>
          <w:color w:val="000000"/>
          <w:sz w:val="28"/>
        </w:rPr>
      </w:pPr>
      <w:r w:rsidRPr="006C132D">
        <w:rPr>
          <w:b/>
          <w:bCs/>
          <w:color w:val="000000"/>
          <w:sz w:val="28"/>
        </w:rPr>
        <w:t>FILE_PF</w:t>
      </w:r>
      <w:r w:rsidRPr="006C132D">
        <w:rPr>
          <w:color w:val="000000"/>
          <w:sz w:val="28"/>
        </w:rPr>
        <w:t xml:space="preserve"> – сбой при обращении к странице, которая может быть загружена из файла, отображенного в память (например, код разделяемой библиотеки).</w:t>
      </w:r>
    </w:p>
    <w:p w:rsidR="00202245" w:rsidRDefault="00202245" w:rsidP="006C132D">
      <w:pPr>
        <w:suppressAutoHyphens w:val="0"/>
        <w:ind w:firstLine="709"/>
        <w:rPr>
          <w:color w:val="000000"/>
          <w:sz w:val="28"/>
        </w:rPr>
      </w:pPr>
      <w:r w:rsidRPr="006C132D">
        <w:rPr>
          <w:color w:val="000000"/>
          <w:sz w:val="28"/>
        </w:rPr>
        <w:t>Алгоритм анализа причины страничного отказа продемонтсрирован на рис.</w:t>
      </w:r>
      <w:r w:rsidR="006C132D" w:rsidRPr="006C132D">
        <w:rPr>
          <w:color w:val="000000"/>
          <w:sz w:val="28"/>
        </w:rPr>
        <w:t> 3</w:t>
      </w:r>
      <w:r w:rsidRPr="006C132D">
        <w:rPr>
          <w:color w:val="000000"/>
          <w:sz w:val="28"/>
        </w:rPr>
        <w:t>.7.</w:t>
      </w:r>
    </w:p>
    <w:p w:rsidR="006C132D" w:rsidRPr="006C132D" w:rsidRDefault="006C132D" w:rsidP="006C132D">
      <w:pPr>
        <w:suppressAutoHyphens w:val="0"/>
        <w:ind w:firstLine="709"/>
        <w:rPr>
          <w:color w:val="000000"/>
          <w:sz w:val="28"/>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Синхронизация</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Так как доступ к кольцевому буферу происходит из различных процессов, необходимо какое-то средство предохранения от «гонок» (race conditions). Ядро Linux предоставляет целый набор примитивов синхронизации. Однако, т</w:t>
      </w:r>
      <w:r w:rsidR="006C132D" w:rsidRPr="006C132D">
        <w:rPr>
          <w:color w:val="000000"/>
          <w:sz w:val="28"/>
        </w:rPr>
        <w:t>. к</w:t>
      </w:r>
      <w:r w:rsidRPr="006C132D">
        <w:rPr>
          <w:color w:val="000000"/>
          <w:sz w:val="28"/>
        </w:rPr>
        <w:t xml:space="preserve">. блокировка выполняется в том числе и в атомарном контексте, </w:t>
      </w:r>
      <w:r w:rsidR="006C132D" w:rsidRPr="006C132D">
        <w:rPr>
          <w:color w:val="000000"/>
          <w:sz w:val="28"/>
        </w:rPr>
        <w:t>т.е.</w:t>
      </w:r>
      <w:r w:rsidRPr="006C132D">
        <w:rPr>
          <w:color w:val="000000"/>
          <w:sz w:val="28"/>
        </w:rPr>
        <w:t xml:space="preserve"> когда текущий процесс не может быть переведен в режим ожидания (например, при помещении события из обработчика прерывания), единственный подходящий примитив – спин-блокировка (spin-lock), </w:t>
      </w:r>
      <w:r w:rsidR="006C132D" w:rsidRPr="006C132D">
        <w:rPr>
          <w:color w:val="000000"/>
          <w:sz w:val="28"/>
        </w:rPr>
        <w:t>т.е.</w:t>
      </w:r>
      <w:r w:rsidRPr="006C132D">
        <w:rPr>
          <w:color w:val="000000"/>
          <w:sz w:val="28"/>
        </w:rPr>
        <w:t xml:space="preserve"> простая бинарная переменная (со значением 0 либо 1) и активным ожиданием на ней. Захват спин-блокировки происходит при начале операции чтения буфера событий и перед добавлением в буфер нового события. Освобождение – по завершении чтения и добавления события, а так же перед переводом текущего процесса в режим ожидании в случае, когда новых данных в буфере нет.</w:t>
      </w:r>
    </w:p>
    <w:p w:rsidR="00202245" w:rsidRPr="006C132D" w:rsidRDefault="00202245"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p>
    <w:p w:rsidR="00202245" w:rsidRPr="006C132D" w:rsidRDefault="006C132D" w:rsidP="00680218">
      <w:pPr>
        <w:pStyle w:val="1"/>
        <w:keepNext w:val="0"/>
        <w:tabs>
          <w:tab w:val="clear" w:pos="432"/>
          <w:tab w:val="num" w:pos="0"/>
        </w:tabs>
        <w:suppressAutoHyphens w:val="0"/>
        <w:spacing w:before="0" w:after="0"/>
        <w:ind w:left="0" w:firstLine="720"/>
        <w:rPr>
          <w:rFonts w:ascii="Times New Roman" w:hAnsi="Times New Roman" w:cs="Times New Roman"/>
          <w:caps w:val="0"/>
          <w:color w:val="000000"/>
          <w:sz w:val="28"/>
        </w:rPr>
      </w:pPr>
      <w:r>
        <w:rPr>
          <w:rFonts w:ascii="Times New Roman" w:hAnsi="Times New Roman" w:cs="Times New Roman"/>
          <w:caps w:val="0"/>
          <w:color w:val="000000"/>
          <w:sz w:val="28"/>
        </w:rPr>
        <w:br w:type="page"/>
      </w:r>
      <w:r w:rsidR="00202245" w:rsidRPr="006C132D">
        <w:rPr>
          <w:rFonts w:ascii="Times New Roman" w:hAnsi="Times New Roman" w:cs="Times New Roman"/>
          <w:caps w:val="0"/>
          <w:color w:val="000000"/>
          <w:sz w:val="28"/>
        </w:rPr>
        <w:t>Технологический</w:t>
      </w:r>
      <w:r w:rsidR="00202245" w:rsidRPr="006C132D">
        <w:rPr>
          <w:rFonts w:ascii="Times New Roman" w:hAnsi="Times New Roman" w:cs="Times New Roman"/>
          <w:caps w:val="0"/>
          <w:color w:val="000000"/>
          <w:sz w:val="28"/>
          <w:lang w:val="en-US"/>
        </w:rPr>
        <w:t xml:space="preserve"> </w:t>
      </w:r>
      <w:r w:rsidR="00202245" w:rsidRPr="006C132D">
        <w:rPr>
          <w:rFonts w:ascii="Times New Roman" w:hAnsi="Times New Roman" w:cs="Times New Roman"/>
          <w:caps w:val="0"/>
          <w:color w:val="000000"/>
          <w:sz w:val="28"/>
        </w:rPr>
        <w:t>раздел</w:t>
      </w:r>
    </w:p>
    <w:p w:rsidR="006C132D" w:rsidRDefault="006C132D" w:rsidP="006C132D">
      <w:pPr>
        <w:pStyle w:val="2"/>
        <w:keepNext w:val="0"/>
        <w:numPr>
          <w:ilvl w:val="0"/>
          <w:numId w:val="0"/>
        </w:numPr>
        <w:tabs>
          <w:tab w:val="left" w:pos="1261"/>
        </w:tabs>
        <w:suppressAutoHyphens w:val="0"/>
        <w:spacing w:before="0" w:after="0"/>
        <w:rPr>
          <w:rFonts w:ascii="Times New Roman" w:hAnsi="Times New Roman" w:cs="Times New Roman"/>
          <w:color w:val="000000"/>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Язык и средства программирования</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Ядро Linux написано на языке С с небольшим количеством кода на ассемблере, и его система сборки, вообще говоря, поддерживает только данные языки для использования в модулях. Выбор из них был сделан в пользу С по причине значительно большей структурированности написанного на нем кода. Однако, небольшой объем кода драйвера пришлось написать на ассемблере, в силу чего он не является платформенно-независмым и привязан к архитектуре x86.</w:t>
      </w:r>
    </w:p>
    <w:p w:rsidR="00202245" w:rsidRPr="006C132D" w:rsidRDefault="00202245" w:rsidP="006C132D">
      <w:pPr>
        <w:suppressAutoHyphens w:val="0"/>
        <w:ind w:firstLine="709"/>
        <w:rPr>
          <w:color w:val="000000"/>
          <w:sz w:val="28"/>
        </w:rPr>
      </w:pPr>
      <w:r w:rsidRPr="006C132D">
        <w:rPr>
          <w:color w:val="000000"/>
          <w:sz w:val="28"/>
        </w:rPr>
        <w:t xml:space="preserve">Для сборки драйвера используется сборочная система ядра make/Kbuild и компилятор С из gcc (GNU Compiler Collection). Особенностью ядра Linux является отсутствие совместимости на бинарном уровне, совместимость присутствует лишь на уровне исходных текстов, вследствие чего все модули и само ядро должны быть собраны одной и той же версией одного и того же компилятора. Само ядро изначально написано для компиляции посредством gcc </w:t>
      </w:r>
      <w:r w:rsidR="006C132D" w:rsidRPr="006C132D">
        <w:rPr>
          <w:color w:val="000000"/>
          <w:sz w:val="28"/>
        </w:rPr>
        <w:t xml:space="preserve">– </w:t>
      </w:r>
      <w:r w:rsidRPr="006C132D">
        <w:rPr>
          <w:color w:val="000000"/>
          <w:sz w:val="28"/>
        </w:rPr>
        <w:t>основного компилятора С в GNU</w:t>
      </w:r>
      <w:r w:rsidR="006C132D" w:rsidRPr="006C132D">
        <w:rPr>
          <w:color w:val="000000"/>
          <w:sz w:val="28"/>
        </w:rPr>
        <w:noBreakHyphen/>
        <w:t>с</w:t>
      </w:r>
      <w:r w:rsidRPr="006C132D">
        <w:rPr>
          <w:color w:val="000000"/>
          <w:sz w:val="28"/>
        </w:rPr>
        <w:t>истемах, поэтому он же должен использоваться и при компиляции модулей для него.</w:t>
      </w:r>
    </w:p>
    <w:p w:rsidR="00202245" w:rsidRPr="006C132D" w:rsidRDefault="00202245" w:rsidP="006C132D">
      <w:pPr>
        <w:suppressAutoHyphens w:val="0"/>
        <w:ind w:firstLine="709"/>
        <w:rPr>
          <w:color w:val="000000"/>
          <w:sz w:val="28"/>
        </w:rPr>
      </w:pPr>
    </w:p>
    <w:p w:rsidR="00202245" w:rsidRPr="006C132D" w:rsidRDefault="00202245"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sidRPr="006C132D">
        <w:rPr>
          <w:rFonts w:ascii="Times New Roman" w:hAnsi="Times New Roman" w:cs="Times New Roman"/>
          <w:i w:val="0"/>
          <w:color w:val="000000"/>
        </w:rPr>
        <w:t>Компиляция драйвера</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Сначала необходимо применить исправление к ядру и перекомпилировать его. Это делается командами:</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cd</w:t>
      </w:r>
      <w:r w:rsidRPr="006C132D">
        <w:rPr>
          <w:color w:val="000000"/>
          <w:sz w:val="28"/>
          <w:szCs w:val="18"/>
        </w:rPr>
        <w:t xml:space="preserve"> /</w:t>
      </w:r>
      <w:r w:rsidRPr="006C132D">
        <w:rPr>
          <w:color w:val="000000"/>
          <w:sz w:val="28"/>
          <w:szCs w:val="18"/>
          <w:lang w:val="en-US"/>
        </w:rPr>
        <w:t>usr</w:t>
      </w:r>
      <w:r w:rsidRPr="006C132D">
        <w:rPr>
          <w:color w:val="000000"/>
          <w:sz w:val="28"/>
          <w:szCs w:val="18"/>
        </w:rPr>
        <w:t>/</w:t>
      </w:r>
      <w:r w:rsidRPr="006C132D">
        <w:rPr>
          <w:color w:val="000000"/>
          <w:sz w:val="28"/>
          <w:szCs w:val="18"/>
          <w:lang w:val="en-US"/>
        </w:rPr>
        <w:t>src</w:t>
      </w:r>
      <w:r w:rsidRPr="006C132D">
        <w:rPr>
          <w:color w:val="000000"/>
          <w:sz w:val="28"/>
          <w:szCs w:val="18"/>
        </w:rPr>
        <w:t>/</w:t>
      </w:r>
      <w:r w:rsidRPr="006C132D">
        <w:rPr>
          <w:color w:val="000000"/>
          <w:sz w:val="28"/>
          <w:szCs w:val="18"/>
          <w:lang w:val="en-US"/>
        </w:rPr>
        <w:t>linux</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patch</w:t>
      </w:r>
      <w:r w:rsidRPr="006C132D">
        <w:rPr>
          <w:color w:val="000000"/>
          <w:sz w:val="28"/>
          <w:szCs w:val="18"/>
        </w:rPr>
        <w:t xml:space="preserve"> </w:t>
      </w:r>
      <w:r w:rsidR="006C132D" w:rsidRPr="006C132D">
        <w:rPr>
          <w:color w:val="000000"/>
          <w:sz w:val="28"/>
          <w:szCs w:val="18"/>
        </w:rPr>
        <w:t xml:space="preserve">– </w:t>
      </w:r>
      <w:r w:rsidR="006C132D" w:rsidRPr="006C132D">
        <w:rPr>
          <w:color w:val="000000"/>
          <w:sz w:val="28"/>
          <w:szCs w:val="18"/>
          <w:lang w:val="en-US"/>
        </w:rPr>
        <w:t>p</w:t>
      </w:r>
      <w:r w:rsidRPr="006C132D">
        <w:rPr>
          <w:color w:val="000000"/>
          <w:sz w:val="28"/>
          <w:szCs w:val="18"/>
        </w:rPr>
        <w:t xml:space="preserve">0 &lt; </w:t>
      </w:r>
      <w:r w:rsidRPr="006C132D">
        <w:rPr>
          <w:color w:val="000000"/>
          <w:sz w:val="28"/>
          <w:szCs w:val="18"/>
          <w:lang w:val="en-US"/>
        </w:rPr>
        <w:t>memmon</w:t>
      </w:r>
      <w:r w:rsidRPr="006C132D">
        <w:rPr>
          <w:color w:val="000000"/>
          <w:sz w:val="28"/>
          <w:szCs w:val="18"/>
        </w:rPr>
        <w:t>.</w:t>
      </w:r>
      <w:r w:rsidRPr="006C132D">
        <w:rPr>
          <w:color w:val="000000"/>
          <w:sz w:val="28"/>
          <w:szCs w:val="18"/>
          <w:lang w:val="en-US"/>
        </w:rPr>
        <w:t>patch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make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make install INSTALL_PATH=/boot modules_install</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lilo</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reboot</w:t>
      </w:r>
    </w:p>
    <w:p w:rsidR="00202245" w:rsidRPr="006C132D" w:rsidRDefault="00202245" w:rsidP="006C132D">
      <w:pPr>
        <w:suppressAutoHyphens w:val="0"/>
        <w:ind w:firstLine="709"/>
        <w:rPr>
          <w:color w:val="000000"/>
          <w:sz w:val="28"/>
        </w:rPr>
      </w:pPr>
    </w:p>
    <w:p w:rsidR="00202245" w:rsidRPr="006C132D" w:rsidRDefault="00202245" w:rsidP="006C132D">
      <w:pPr>
        <w:suppressAutoHyphens w:val="0"/>
        <w:ind w:firstLine="709"/>
        <w:rPr>
          <w:color w:val="000000"/>
          <w:sz w:val="28"/>
          <w:szCs w:val="18"/>
        </w:rPr>
      </w:pPr>
      <w:r w:rsidRPr="006C132D">
        <w:rPr>
          <w:color w:val="000000"/>
          <w:sz w:val="28"/>
        </w:rPr>
        <w:t xml:space="preserve">После этого возможна сама сборка драйвера. Для этого из папки с его исходниками надо выполнить команду </w:t>
      </w:r>
      <w:r w:rsidRPr="006C132D">
        <w:rPr>
          <w:color w:val="000000"/>
          <w:sz w:val="28"/>
          <w:szCs w:val="18"/>
        </w:rPr>
        <w:t xml:space="preserve">$ </w:t>
      </w:r>
      <w:r w:rsidRPr="006C132D">
        <w:rPr>
          <w:color w:val="000000"/>
          <w:sz w:val="28"/>
          <w:szCs w:val="18"/>
          <w:lang w:val="en-US"/>
        </w:rPr>
        <w:t>make</w:t>
      </w:r>
      <w:r w:rsidRPr="006C132D">
        <w:rPr>
          <w:color w:val="000000"/>
          <w:sz w:val="28"/>
          <w:szCs w:val="18"/>
        </w:rPr>
        <w:t>.</w:t>
      </w:r>
    </w:p>
    <w:p w:rsidR="00202245" w:rsidRPr="006C132D" w:rsidRDefault="00202245" w:rsidP="006C132D">
      <w:pPr>
        <w:suppressAutoHyphens w:val="0"/>
        <w:ind w:firstLine="709"/>
        <w:rPr>
          <w:color w:val="000000"/>
          <w:sz w:val="28"/>
          <w:szCs w:val="18"/>
        </w:rPr>
      </w:pPr>
    </w:p>
    <w:p w:rsidR="00202245" w:rsidRPr="006C132D" w:rsidRDefault="006C132D" w:rsidP="006C132D">
      <w:pPr>
        <w:pStyle w:val="2"/>
        <w:keepNext w:val="0"/>
        <w:tabs>
          <w:tab w:val="left" w:pos="1261"/>
        </w:tabs>
        <w:suppressAutoHyphens w:val="0"/>
        <w:spacing w:before="0" w:after="0"/>
        <w:ind w:left="0" w:firstLine="709"/>
        <w:rPr>
          <w:rFonts w:ascii="Times New Roman" w:hAnsi="Times New Roman" w:cs="Times New Roman"/>
          <w:i w:val="0"/>
          <w:color w:val="000000"/>
        </w:rPr>
      </w:pPr>
      <w:r>
        <w:rPr>
          <w:rFonts w:ascii="Times New Roman" w:hAnsi="Times New Roman" w:cs="Times New Roman"/>
          <w:i w:val="0"/>
          <w:color w:val="000000"/>
        </w:rPr>
        <w:t>Работа с драйвером</w:t>
      </w:r>
    </w:p>
    <w:p w:rsidR="006C132D" w:rsidRDefault="006C132D"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Для загрузки драйвера необходимо выполнить команду</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insmod</w:t>
      </w:r>
      <w:r w:rsidRPr="006C132D">
        <w:rPr>
          <w:color w:val="000000"/>
          <w:sz w:val="28"/>
          <w:szCs w:val="18"/>
        </w:rPr>
        <w:t xml:space="preserve"> </w:t>
      </w:r>
      <w:r w:rsidRPr="006C132D">
        <w:rPr>
          <w:color w:val="000000"/>
          <w:sz w:val="28"/>
          <w:szCs w:val="18"/>
          <w:lang w:val="en-US"/>
        </w:rPr>
        <w:t>procmon</w:t>
      </w:r>
      <w:r w:rsidRPr="006C132D">
        <w:rPr>
          <w:color w:val="000000"/>
          <w:sz w:val="28"/>
          <w:szCs w:val="18"/>
        </w:rPr>
        <w:t>.</w:t>
      </w:r>
      <w:r w:rsidRPr="006C132D">
        <w:rPr>
          <w:color w:val="000000"/>
          <w:sz w:val="28"/>
          <w:szCs w:val="18"/>
          <w:lang w:val="en-US"/>
        </w:rPr>
        <w:t>ko</w:t>
      </w:r>
    </w:p>
    <w:p w:rsidR="00202245" w:rsidRPr="006C132D" w:rsidRDefault="00202245" w:rsidP="006C132D">
      <w:pPr>
        <w:suppressAutoHyphens w:val="0"/>
        <w:ind w:firstLine="709"/>
        <w:rPr>
          <w:color w:val="000000"/>
          <w:sz w:val="28"/>
        </w:rPr>
      </w:pPr>
      <w:r w:rsidRPr="006C132D">
        <w:rPr>
          <w:color w:val="000000"/>
          <w:sz w:val="28"/>
        </w:rPr>
        <w:t>Можно указать размер буфера событий:</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insmod</w:t>
      </w:r>
      <w:r w:rsidRPr="006C132D">
        <w:rPr>
          <w:color w:val="000000"/>
          <w:sz w:val="28"/>
          <w:szCs w:val="18"/>
        </w:rPr>
        <w:t xml:space="preserve"> </w:t>
      </w:r>
      <w:r w:rsidRPr="006C132D">
        <w:rPr>
          <w:color w:val="000000"/>
          <w:sz w:val="28"/>
          <w:szCs w:val="18"/>
          <w:lang w:val="en-US"/>
        </w:rPr>
        <w:t>procmon</w:t>
      </w:r>
      <w:r w:rsidRPr="006C132D">
        <w:rPr>
          <w:color w:val="000000"/>
          <w:sz w:val="28"/>
          <w:szCs w:val="18"/>
        </w:rPr>
        <w:t>.</w:t>
      </w:r>
      <w:r w:rsidRPr="006C132D">
        <w:rPr>
          <w:color w:val="000000"/>
          <w:sz w:val="28"/>
          <w:szCs w:val="18"/>
          <w:lang w:val="en-US"/>
        </w:rPr>
        <w:t>ko</w:t>
      </w:r>
      <w:r w:rsidRPr="006C132D">
        <w:rPr>
          <w:color w:val="000000"/>
          <w:sz w:val="28"/>
          <w:szCs w:val="18"/>
        </w:rPr>
        <w:t xml:space="preserve"> </w:t>
      </w:r>
      <w:r w:rsidRPr="006C132D">
        <w:rPr>
          <w:color w:val="000000"/>
          <w:sz w:val="28"/>
          <w:szCs w:val="18"/>
          <w:lang w:val="en-US"/>
        </w:rPr>
        <w:t>buflen</w:t>
      </w:r>
      <w:r w:rsidRPr="006C132D">
        <w:rPr>
          <w:color w:val="000000"/>
          <w:sz w:val="28"/>
          <w:szCs w:val="18"/>
        </w:rPr>
        <w:t>=65536</w:t>
      </w:r>
    </w:p>
    <w:p w:rsidR="00202245" w:rsidRPr="006C132D" w:rsidRDefault="00202245" w:rsidP="006C132D">
      <w:pPr>
        <w:suppressAutoHyphens w:val="0"/>
        <w:ind w:firstLine="709"/>
        <w:rPr>
          <w:color w:val="000000"/>
          <w:sz w:val="28"/>
        </w:rPr>
      </w:pPr>
      <w:r w:rsidRPr="006C132D">
        <w:rPr>
          <w:color w:val="000000"/>
          <w:sz w:val="28"/>
        </w:rPr>
        <w:t xml:space="preserve">Добавить процесс с </w:t>
      </w:r>
      <w:r w:rsidRPr="006C132D">
        <w:rPr>
          <w:color w:val="000000"/>
          <w:sz w:val="28"/>
          <w:lang w:val="en-US"/>
        </w:rPr>
        <w:t>PID</w:t>
      </w:r>
      <w:r w:rsidRPr="006C132D">
        <w:rPr>
          <w:color w:val="000000"/>
          <w:sz w:val="28"/>
        </w:rPr>
        <w:t xml:space="preserve"> = 3000 к отслеживаемым:</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echo 3000 &gt; /proc/memmon/watch-pids</w:t>
      </w:r>
    </w:p>
    <w:p w:rsidR="00202245" w:rsidRPr="006C132D" w:rsidRDefault="00202245" w:rsidP="006C132D">
      <w:pPr>
        <w:suppressAutoHyphens w:val="0"/>
        <w:ind w:firstLine="709"/>
        <w:rPr>
          <w:color w:val="000000"/>
          <w:sz w:val="28"/>
          <w:lang w:val="en-US"/>
        </w:rPr>
      </w:pPr>
      <w:r w:rsidRPr="006C132D">
        <w:rPr>
          <w:color w:val="000000"/>
          <w:sz w:val="28"/>
          <w:lang w:val="en-US"/>
        </w:rPr>
        <w:t>Удалить его:</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echo</w:t>
      </w:r>
      <w:r w:rsidRPr="006C132D">
        <w:rPr>
          <w:color w:val="000000"/>
          <w:sz w:val="28"/>
          <w:szCs w:val="18"/>
        </w:rPr>
        <w:t xml:space="preserve"> -3000 &gt; /</w:t>
      </w:r>
      <w:r w:rsidRPr="006C132D">
        <w:rPr>
          <w:color w:val="000000"/>
          <w:sz w:val="28"/>
          <w:szCs w:val="18"/>
          <w:lang w:val="en-US"/>
        </w:rPr>
        <w:t>proc</w:t>
      </w:r>
      <w:r w:rsidRPr="006C132D">
        <w:rPr>
          <w:color w:val="000000"/>
          <w:sz w:val="28"/>
          <w:szCs w:val="18"/>
        </w:rPr>
        <w:t>/</w:t>
      </w:r>
      <w:r w:rsidRPr="006C132D">
        <w:rPr>
          <w:color w:val="000000"/>
          <w:sz w:val="28"/>
          <w:szCs w:val="18"/>
          <w:lang w:val="en-US"/>
        </w:rPr>
        <w:t>memmon</w:t>
      </w:r>
      <w:r w:rsidRPr="006C132D">
        <w:rPr>
          <w:color w:val="000000"/>
          <w:sz w:val="28"/>
          <w:szCs w:val="18"/>
        </w:rPr>
        <w:t>/</w:t>
      </w:r>
      <w:r w:rsidRPr="006C132D">
        <w:rPr>
          <w:color w:val="000000"/>
          <w:sz w:val="28"/>
          <w:szCs w:val="18"/>
          <w:lang w:val="en-US"/>
        </w:rPr>
        <w:t>watch</w:t>
      </w:r>
      <w:r w:rsidRPr="006C132D">
        <w:rPr>
          <w:color w:val="000000"/>
          <w:sz w:val="28"/>
          <w:szCs w:val="18"/>
        </w:rPr>
        <w:t>-</w:t>
      </w:r>
      <w:r w:rsidRPr="006C132D">
        <w:rPr>
          <w:color w:val="000000"/>
          <w:sz w:val="28"/>
          <w:szCs w:val="18"/>
          <w:lang w:val="en-US"/>
        </w:rPr>
        <w:t>pids</w:t>
      </w:r>
    </w:p>
    <w:p w:rsidR="00202245" w:rsidRPr="006C132D" w:rsidRDefault="00202245" w:rsidP="006C132D">
      <w:pPr>
        <w:suppressAutoHyphens w:val="0"/>
        <w:ind w:firstLine="709"/>
        <w:rPr>
          <w:color w:val="000000"/>
          <w:sz w:val="28"/>
        </w:rPr>
      </w:pPr>
      <w:r w:rsidRPr="006C132D">
        <w:rPr>
          <w:color w:val="000000"/>
          <w:sz w:val="28"/>
        </w:rPr>
        <w:t xml:space="preserve">Добавить процесс с именем </w:t>
      </w:r>
      <w:r w:rsidRPr="006C132D">
        <w:rPr>
          <w:color w:val="000000"/>
          <w:sz w:val="28"/>
          <w:lang w:val="en-US"/>
        </w:rPr>
        <w:t>test</w:t>
      </w:r>
      <w:r w:rsidRPr="006C132D">
        <w:rPr>
          <w:color w:val="000000"/>
          <w:sz w:val="28"/>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echo `pgrep test` &gt; /proc/memmon/watch-pids</w:t>
      </w:r>
    </w:p>
    <w:p w:rsidR="00202245" w:rsidRPr="006C132D" w:rsidRDefault="00202245" w:rsidP="006C132D">
      <w:pPr>
        <w:suppressAutoHyphens w:val="0"/>
        <w:ind w:firstLine="709"/>
        <w:rPr>
          <w:color w:val="000000"/>
          <w:sz w:val="28"/>
        </w:rPr>
      </w:pPr>
      <w:r w:rsidRPr="006C132D">
        <w:rPr>
          <w:color w:val="000000"/>
          <w:sz w:val="28"/>
        </w:rPr>
        <w:t>Удалить все процессы:</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echo</w:t>
      </w:r>
      <w:r w:rsidRPr="006C132D">
        <w:rPr>
          <w:color w:val="000000"/>
          <w:sz w:val="28"/>
          <w:szCs w:val="18"/>
        </w:rPr>
        <w:t xml:space="preserve"> 0 &gt; /</w:t>
      </w:r>
      <w:r w:rsidRPr="006C132D">
        <w:rPr>
          <w:color w:val="000000"/>
          <w:sz w:val="28"/>
          <w:szCs w:val="18"/>
          <w:lang w:val="en-US"/>
        </w:rPr>
        <w:t>proc</w:t>
      </w:r>
      <w:r w:rsidRPr="006C132D">
        <w:rPr>
          <w:color w:val="000000"/>
          <w:sz w:val="28"/>
          <w:szCs w:val="18"/>
        </w:rPr>
        <w:t>/</w:t>
      </w:r>
      <w:r w:rsidRPr="006C132D">
        <w:rPr>
          <w:color w:val="000000"/>
          <w:sz w:val="28"/>
          <w:szCs w:val="18"/>
          <w:lang w:val="en-US"/>
        </w:rPr>
        <w:t>memmon</w:t>
      </w:r>
      <w:r w:rsidRPr="006C132D">
        <w:rPr>
          <w:color w:val="000000"/>
          <w:sz w:val="28"/>
          <w:szCs w:val="18"/>
        </w:rPr>
        <w:t>/</w:t>
      </w:r>
      <w:r w:rsidRPr="006C132D">
        <w:rPr>
          <w:color w:val="000000"/>
          <w:sz w:val="28"/>
          <w:szCs w:val="18"/>
          <w:lang w:val="en-US"/>
        </w:rPr>
        <w:t>watch</w:t>
      </w:r>
      <w:r w:rsidRPr="006C132D">
        <w:rPr>
          <w:color w:val="000000"/>
          <w:sz w:val="28"/>
          <w:szCs w:val="18"/>
        </w:rPr>
        <w:t>-</w:t>
      </w:r>
      <w:r w:rsidRPr="006C132D">
        <w:rPr>
          <w:color w:val="000000"/>
          <w:sz w:val="28"/>
          <w:szCs w:val="18"/>
          <w:lang w:val="en-US"/>
        </w:rPr>
        <w:t>pids</w:t>
      </w:r>
    </w:p>
    <w:p w:rsidR="00202245" w:rsidRPr="006C132D" w:rsidRDefault="00202245" w:rsidP="006C132D">
      <w:pPr>
        <w:suppressAutoHyphens w:val="0"/>
        <w:ind w:firstLine="709"/>
        <w:rPr>
          <w:color w:val="000000"/>
          <w:sz w:val="28"/>
        </w:rPr>
      </w:pPr>
      <w:r w:rsidRPr="006C132D">
        <w:rPr>
          <w:color w:val="000000"/>
          <w:sz w:val="28"/>
        </w:rPr>
        <w:t>Просмотреть буфер событий:</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cat</w:t>
      </w:r>
      <w:r w:rsidRPr="006C132D">
        <w:rPr>
          <w:color w:val="000000"/>
          <w:sz w:val="28"/>
          <w:szCs w:val="18"/>
        </w:rPr>
        <w:t xml:space="preserve"> /</w:t>
      </w:r>
      <w:r w:rsidRPr="006C132D">
        <w:rPr>
          <w:color w:val="000000"/>
          <w:sz w:val="28"/>
          <w:szCs w:val="18"/>
          <w:lang w:val="en-US"/>
        </w:rPr>
        <w:t>proc</w:t>
      </w:r>
      <w:r w:rsidRPr="006C132D">
        <w:rPr>
          <w:color w:val="000000"/>
          <w:sz w:val="28"/>
          <w:szCs w:val="18"/>
        </w:rPr>
        <w:t>/</w:t>
      </w:r>
      <w:r w:rsidRPr="006C132D">
        <w:rPr>
          <w:color w:val="000000"/>
          <w:sz w:val="28"/>
          <w:szCs w:val="18"/>
          <w:lang w:val="en-US"/>
        </w:rPr>
        <w:t>memmon</w:t>
      </w:r>
      <w:r w:rsidRPr="006C132D">
        <w:rPr>
          <w:color w:val="000000"/>
          <w:sz w:val="28"/>
          <w:szCs w:val="18"/>
        </w:rPr>
        <w:t>/</w:t>
      </w:r>
      <w:r w:rsidRPr="006C132D">
        <w:rPr>
          <w:color w:val="000000"/>
          <w:sz w:val="28"/>
          <w:szCs w:val="18"/>
          <w:lang w:val="en-US"/>
        </w:rPr>
        <w:t>events</w:t>
      </w:r>
    </w:p>
    <w:p w:rsidR="00202245" w:rsidRPr="006C132D" w:rsidRDefault="00202245" w:rsidP="006C132D">
      <w:pPr>
        <w:suppressAutoHyphens w:val="0"/>
        <w:ind w:firstLine="709"/>
        <w:rPr>
          <w:color w:val="000000"/>
          <w:sz w:val="28"/>
        </w:rPr>
      </w:pPr>
      <w:r w:rsidRPr="006C132D">
        <w:rPr>
          <w:color w:val="000000"/>
          <w:sz w:val="28"/>
        </w:rPr>
        <w:t>Выгрузка драйвера делается командой</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 </w:t>
      </w:r>
      <w:r w:rsidRPr="006C132D">
        <w:rPr>
          <w:color w:val="000000"/>
          <w:sz w:val="28"/>
          <w:szCs w:val="18"/>
          <w:lang w:val="en-US"/>
        </w:rPr>
        <w:t>rmmod</w:t>
      </w:r>
      <w:r w:rsidRPr="006C132D">
        <w:rPr>
          <w:color w:val="000000"/>
          <w:sz w:val="28"/>
          <w:szCs w:val="18"/>
        </w:rPr>
        <w:t xml:space="preserve"> </w:t>
      </w:r>
      <w:r w:rsidRPr="006C132D">
        <w:rPr>
          <w:color w:val="000000"/>
          <w:sz w:val="28"/>
          <w:szCs w:val="18"/>
          <w:lang w:val="en-US"/>
        </w:rPr>
        <w:t>procmon</w:t>
      </w:r>
      <w:r w:rsidRPr="006C132D">
        <w:rPr>
          <w:color w:val="000000"/>
          <w:sz w:val="28"/>
          <w:szCs w:val="18"/>
        </w:rPr>
        <w:t>.</w:t>
      </w:r>
      <w:r w:rsidRPr="006C132D">
        <w:rPr>
          <w:color w:val="000000"/>
          <w:sz w:val="28"/>
          <w:szCs w:val="18"/>
          <w:lang w:val="en-US"/>
        </w:rPr>
        <w:t>ko</w:t>
      </w:r>
    </w:p>
    <w:p w:rsidR="00202245" w:rsidRPr="006C132D" w:rsidRDefault="00202245" w:rsidP="006C132D">
      <w:pPr>
        <w:suppressAutoHyphens w:val="0"/>
        <w:ind w:firstLine="709"/>
        <w:rPr>
          <w:color w:val="000000"/>
          <w:sz w:val="28"/>
        </w:rPr>
      </w:pPr>
      <w:r w:rsidRPr="006C132D">
        <w:rPr>
          <w:color w:val="000000"/>
          <w:sz w:val="28"/>
        </w:rPr>
        <w:t>(возможно, только если файлы драйвера никем не открыты)</w:t>
      </w:r>
    </w:p>
    <w:p w:rsidR="00202245" w:rsidRPr="006C132D" w:rsidRDefault="00202245" w:rsidP="006C132D">
      <w:pPr>
        <w:suppressAutoHyphens w:val="0"/>
        <w:ind w:firstLine="709"/>
        <w:rPr>
          <w:color w:val="000000"/>
          <w:sz w:val="28"/>
        </w:rPr>
      </w:pPr>
    </w:p>
    <w:p w:rsidR="00680218" w:rsidRDefault="00680218" w:rsidP="00680218">
      <w:pPr>
        <w:pStyle w:val="1"/>
        <w:keepNext w:val="0"/>
        <w:numPr>
          <w:ilvl w:val="0"/>
          <w:numId w:val="0"/>
        </w:numPr>
        <w:suppressAutoHyphens w:val="0"/>
        <w:spacing w:before="0" w:after="0"/>
        <w:rPr>
          <w:rFonts w:ascii="Times New Roman" w:hAnsi="Times New Roman" w:cs="Times New Roman"/>
          <w:caps w:val="0"/>
          <w:color w:val="000000"/>
          <w:sz w:val="28"/>
        </w:rPr>
      </w:pPr>
    </w:p>
    <w:p w:rsidR="00202245" w:rsidRPr="006C132D" w:rsidRDefault="00680218" w:rsidP="006C132D">
      <w:pPr>
        <w:pStyle w:val="1"/>
        <w:keepNext w:val="0"/>
        <w:tabs>
          <w:tab w:val="left" w:pos="432"/>
        </w:tabs>
        <w:suppressAutoHyphens w:val="0"/>
        <w:spacing w:before="0" w:after="0"/>
        <w:ind w:left="0" w:firstLine="709"/>
        <w:rPr>
          <w:rFonts w:ascii="Times New Roman" w:hAnsi="Times New Roman" w:cs="Times New Roman"/>
          <w:caps w:val="0"/>
          <w:color w:val="000000"/>
          <w:sz w:val="28"/>
        </w:rPr>
      </w:pPr>
      <w:r>
        <w:rPr>
          <w:rFonts w:ascii="Times New Roman" w:hAnsi="Times New Roman" w:cs="Times New Roman"/>
          <w:caps w:val="0"/>
          <w:color w:val="000000"/>
          <w:sz w:val="28"/>
        </w:rPr>
        <w:br w:type="page"/>
      </w:r>
      <w:r w:rsidR="00202245" w:rsidRPr="006C132D">
        <w:rPr>
          <w:rFonts w:ascii="Times New Roman" w:hAnsi="Times New Roman" w:cs="Times New Roman"/>
          <w:caps w:val="0"/>
          <w:color w:val="000000"/>
          <w:sz w:val="28"/>
        </w:rPr>
        <w:t>Экспериментальный раздел</w:t>
      </w:r>
    </w:p>
    <w:p w:rsidR="00680218" w:rsidRDefault="00680218" w:rsidP="006C132D">
      <w:pPr>
        <w:suppressAutoHyphens w:val="0"/>
        <w:ind w:firstLine="709"/>
        <w:rPr>
          <w:color w:val="000000"/>
          <w:sz w:val="28"/>
        </w:rPr>
      </w:pPr>
    </w:p>
    <w:p w:rsidR="00202245" w:rsidRPr="006C132D" w:rsidRDefault="00202245" w:rsidP="006C132D">
      <w:pPr>
        <w:suppressAutoHyphens w:val="0"/>
        <w:ind w:firstLine="709"/>
        <w:rPr>
          <w:color w:val="000000"/>
          <w:sz w:val="28"/>
        </w:rPr>
      </w:pPr>
      <w:r w:rsidRPr="006C132D">
        <w:rPr>
          <w:color w:val="000000"/>
          <w:sz w:val="28"/>
        </w:rPr>
        <w:t>С целью изучения особенностей выделения памяти в Linux был проведен ряд экспериментов с выделением памяти, ее чтением</w:t>
      </w:r>
      <w:r w:rsidR="006C132D" w:rsidRPr="006C132D">
        <w:rPr>
          <w:color w:val="000000"/>
          <w:sz w:val="28"/>
        </w:rPr>
        <w:t> / записью</w:t>
      </w:r>
      <w:r w:rsidRPr="006C132D">
        <w:rPr>
          <w:color w:val="000000"/>
          <w:sz w:val="28"/>
        </w:rPr>
        <w:t xml:space="preserve"> и </w:t>
      </w:r>
      <w:r w:rsidR="00680218" w:rsidRPr="006C132D">
        <w:rPr>
          <w:color w:val="000000"/>
          <w:sz w:val="28"/>
        </w:rPr>
        <w:t>освобождением</w:t>
      </w:r>
      <w:r w:rsidRPr="006C132D">
        <w:rPr>
          <w:color w:val="000000"/>
          <w:sz w:val="28"/>
        </w:rPr>
        <w:t>.</w:t>
      </w:r>
    </w:p>
    <w:p w:rsidR="00202245" w:rsidRPr="006C132D" w:rsidRDefault="00202245" w:rsidP="006C132D">
      <w:pPr>
        <w:suppressAutoHyphens w:val="0"/>
        <w:ind w:firstLine="709"/>
        <w:rPr>
          <w:color w:val="000000"/>
          <w:sz w:val="28"/>
        </w:rPr>
      </w:pPr>
      <w:r w:rsidRPr="006C132D">
        <w:rPr>
          <w:color w:val="000000"/>
          <w:sz w:val="28"/>
        </w:rPr>
        <w:t>1) Запрашиваем небольшое количество (3</w:t>
      </w:r>
      <w:r w:rsidR="006C132D" w:rsidRPr="006C132D">
        <w:rPr>
          <w:color w:val="000000"/>
          <w:sz w:val="28"/>
        </w:rPr>
        <w:t>–4</w:t>
      </w:r>
      <w:r w:rsidRPr="006C132D">
        <w:rPr>
          <w:color w:val="000000"/>
          <w:sz w:val="28"/>
        </w:rPr>
        <w:t>) страниц памяти, обращаемся ко всей памяти в этом диапазоне, затем освобождаем ее.</w:t>
      </w:r>
    </w:p>
    <w:p w:rsidR="00202245" w:rsidRPr="006C132D" w:rsidRDefault="00202245" w:rsidP="006C132D">
      <w:pPr>
        <w:suppressAutoHyphens w:val="0"/>
        <w:ind w:firstLine="709"/>
        <w:rPr>
          <w:color w:val="000000"/>
          <w:sz w:val="28"/>
        </w:rPr>
      </w:pPr>
      <w:r w:rsidRPr="006C132D">
        <w:rPr>
          <w:color w:val="000000"/>
          <w:sz w:val="28"/>
        </w:rPr>
        <w:t>Журнал событий:</w:t>
      </w:r>
    </w:p>
    <w:p w:rsidR="00202245" w:rsidRPr="006C132D" w:rsidRDefault="00202245" w:rsidP="006C132D">
      <w:pPr>
        <w:suppressAutoHyphens w:val="0"/>
        <w:ind w:firstLine="709"/>
        <w:rPr>
          <w:color w:val="000000"/>
          <w:sz w:val="28"/>
          <w:szCs w:val="18"/>
        </w:rPr>
      </w:pPr>
      <w:r w:rsidRPr="006C132D">
        <w:rPr>
          <w:color w:val="000000"/>
          <w:sz w:val="28"/>
          <w:szCs w:val="18"/>
        </w:rPr>
        <w:t>29305: anon page @b7ee1fa0 (R)</w:t>
      </w:r>
    </w:p>
    <w:p w:rsidR="00202245" w:rsidRPr="006C132D" w:rsidRDefault="00202245" w:rsidP="006C132D">
      <w:pPr>
        <w:suppressAutoHyphens w:val="0"/>
        <w:ind w:firstLine="709"/>
        <w:rPr>
          <w:color w:val="000000"/>
          <w:sz w:val="28"/>
          <w:szCs w:val="18"/>
        </w:rPr>
      </w:pPr>
      <w:r w:rsidRPr="006C132D">
        <w:rPr>
          <w:color w:val="000000"/>
          <w:sz w:val="28"/>
          <w:szCs w:val="18"/>
        </w:rPr>
        <w:t>29305: fsync(0)</w:t>
      </w:r>
    </w:p>
    <w:p w:rsidR="00202245" w:rsidRPr="006C132D" w:rsidRDefault="00202245" w:rsidP="006C132D">
      <w:pPr>
        <w:suppressAutoHyphens w:val="0"/>
        <w:ind w:firstLine="709"/>
        <w:rPr>
          <w:color w:val="000000"/>
          <w:sz w:val="28"/>
          <w:szCs w:val="18"/>
        </w:rPr>
      </w:pPr>
      <w:r w:rsidRPr="006C132D">
        <w:rPr>
          <w:color w:val="000000"/>
          <w:sz w:val="28"/>
          <w:szCs w:val="18"/>
        </w:rPr>
        <w:t xml:space="preserve">29305: anon page @b7f22d4e (R) – </w:t>
      </w:r>
      <w:r w:rsidR="00680218" w:rsidRPr="006C132D">
        <w:rPr>
          <w:color w:val="000000"/>
          <w:sz w:val="28"/>
          <w:szCs w:val="18"/>
        </w:rPr>
        <w:t>страничные</w:t>
      </w:r>
      <w:r w:rsidRPr="006C132D">
        <w:rPr>
          <w:color w:val="000000"/>
          <w:sz w:val="28"/>
          <w:szCs w:val="18"/>
        </w:rPr>
        <w:t xml:space="preserve"> отказы в </w:t>
      </w:r>
      <w:r w:rsidR="00680218" w:rsidRPr="006C132D">
        <w:rPr>
          <w:color w:val="000000"/>
          <w:sz w:val="28"/>
          <w:szCs w:val="18"/>
        </w:rPr>
        <w:t>сегменте</w:t>
      </w:r>
      <w:r w:rsidRPr="006C132D">
        <w:rPr>
          <w:color w:val="000000"/>
          <w:sz w:val="28"/>
          <w:szCs w:val="18"/>
        </w:rPr>
        <w:t xml:space="preserve"> кода libc.so</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@b7ee2000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@b7e85180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@b7e86330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@b7f1f680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@b7ef6470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@b7e83140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@b7e82370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@b7e87de0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brk(00000000)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brk -&gt; 134520832 (0804a000)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brk(0806e000)</w:t>
      </w:r>
    </w:p>
    <w:p w:rsidR="00202245" w:rsidRPr="006C132D" w:rsidRDefault="00202245" w:rsidP="006C132D">
      <w:pPr>
        <w:suppressAutoHyphens w:val="0"/>
        <w:ind w:firstLine="709"/>
        <w:rPr>
          <w:color w:val="000000"/>
          <w:sz w:val="28"/>
          <w:szCs w:val="18"/>
        </w:rPr>
      </w:pPr>
      <w:r w:rsidRPr="006C132D">
        <w:rPr>
          <w:color w:val="000000"/>
          <w:sz w:val="28"/>
          <w:szCs w:val="18"/>
        </w:rPr>
        <w:t>29305: brk -&gt; 134668288 (0806e000) – malloc выделил 144 кб</w:t>
      </w:r>
    </w:p>
    <w:p w:rsidR="00202245" w:rsidRPr="006C132D" w:rsidRDefault="00202245" w:rsidP="006C132D">
      <w:pPr>
        <w:suppressAutoHyphens w:val="0"/>
        <w:ind w:firstLine="709"/>
        <w:rPr>
          <w:color w:val="000000"/>
          <w:sz w:val="28"/>
          <w:szCs w:val="18"/>
        </w:rPr>
      </w:pPr>
      <w:r w:rsidRPr="006C132D">
        <w:rPr>
          <w:color w:val="000000"/>
          <w:sz w:val="28"/>
          <w:szCs w:val="18"/>
        </w:rPr>
        <w:t>29305: anon page @0804a004 (W) – здесь malloc заносит метки в начало и конец выделенного региона</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@0804d00c (W)</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fsync(1)</w:t>
      </w:r>
    </w:p>
    <w:p w:rsidR="00202245" w:rsidRPr="006C132D" w:rsidRDefault="00202245" w:rsidP="006C132D">
      <w:pPr>
        <w:suppressAutoHyphens w:val="0"/>
        <w:ind w:firstLine="709"/>
        <w:rPr>
          <w:color w:val="000000"/>
          <w:sz w:val="28"/>
          <w:szCs w:val="18"/>
        </w:rPr>
      </w:pPr>
      <w:r w:rsidRPr="006C132D">
        <w:rPr>
          <w:color w:val="000000"/>
          <w:sz w:val="28"/>
          <w:szCs w:val="18"/>
        </w:rPr>
        <w:t>29305: anon page @0804b000 (R) – сбои при обращении к страницам из цикла</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anon page @0804c000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29305: fsync(2)</w:t>
      </w:r>
    </w:p>
    <w:p w:rsidR="00202245" w:rsidRPr="006C132D" w:rsidRDefault="00202245" w:rsidP="006C132D">
      <w:pPr>
        <w:suppressAutoHyphens w:val="0"/>
        <w:ind w:firstLine="709"/>
        <w:rPr>
          <w:color w:val="000000"/>
          <w:sz w:val="28"/>
          <w:szCs w:val="18"/>
        </w:rPr>
      </w:pPr>
      <w:r w:rsidRPr="006C132D">
        <w:rPr>
          <w:color w:val="000000"/>
          <w:sz w:val="28"/>
          <w:szCs w:val="18"/>
        </w:rPr>
        <w:t>29305: brk(0806b000)</w:t>
      </w:r>
      <w:r w:rsidR="006C132D" w:rsidRPr="006C132D">
        <w:rPr>
          <w:color w:val="000000"/>
          <w:sz w:val="28"/>
          <w:szCs w:val="18"/>
        </w:rPr>
        <w:t xml:space="preserve"> – </w:t>
      </w:r>
      <w:r w:rsidRPr="006C132D">
        <w:rPr>
          <w:color w:val="000000"/>
          <w:sz w:val="28"/>
          <w:szCs w:val="18"/>
        </w:rPr>
        <w:t>free возвращает часть памяти</w:t>
      </w:r>
    </w:p>
    <w:p w:rsidR="00202245" w:rsidRPr="006C132D" w:rsidRDefault="00202245" w:rsidP="006C132D">
      <w:pPr>
        <w:suppressAutoHyphens w:val="0"/>
        <w:ind w:firstLine="709"/>
        <w:rPr>
          <w:color w:val="000000"/>
          <w:sz w:val="28"/>
          <w:szCs w:val="18"/>
        </w:rPr>
      </w:pPr>
      <w:r w:rsidRPr="006C132D">
        <w:rPr>
          <w:color w:val="000000"/>
          <w:sz w:val="28"/>
          <w:szCs w:val="18"/>
        </w:rPr>
        <w:t>29305: brk -&gt; 134656000 (0806b000)</w:t>
      </w:r>
    </w:p>
    <w:p w:rsidR="00202245" w:rsidRPr="006C132D" w:rsidRDefault="00202245" w:rsidP="006C132D">
      <w:pPr>
        <w:suppressAutoHyphens w:val="0"/>
        <w:ind w:firstLine="709"/>
        <w:rPr>
          <w:color w:val="000000"/>
          <w:sz w:val="28"/>
          <w:szCs w:val="18"/>
        </w:rPr>
      </w:pPr>
      <w:r w:rsidRPr="006C132D">
        <w:rPr>
          <w:color w:val="000000"/>
          <w:sz w:val="28"/>
          <w:szCs w:val="18"/>
        </w:rPr>
        <w:t>29305: fsync(0)</w:t>
      </w:r>
      <w:r w:rsidR="006C132D" w:rsidRPr="006C132D">
        <w:rPr>
          <w:color w:val="000000"/>
          <w:sz w:val="28"/>
          <w:szCs w:val="18"/>
        </w:rPr>
        <w:t xml:space="preserve"> – </w:t>
      </w:r>
      <w:r w:rsidRPr="006C132D">
        <w:rPr>
          <w:color w:val="000000"/>
          <w:sz w:val="28"/>
          <w:szCs w:val="18"/>
        </w:rPr>
        <w:t>`дальнейшие циклы уже не выделяют памяти</w:t>
      </w:r>
    </w:p>
    <w:p w:rsidR="00202245" w:rsidRPr="006C132D" w:rsidRDefault="00202245" w:rsidP="006C132D">
      <w:pPr>
        <w:suppressAutoHyphens w:val="0"/>
        <w:ind w:firstLine="709"/>
        <w:rPr>
          <w:color w:val="000000"/>
          <w:sz w:val="28"/>
          <w:szCs w:val="18"/>
        </w:rPr>
      </w:pPr>
      <w:r w:rsidRPr="006C132D">
        <w:rPr>
          <w:color w:val="000000"/>
          <w:sz w:val="28"/>
          <w:szCs w:val="18"/>
        </w:rPr>
        <w:t>29305: fsync(1)</w:t>
      </w:r>
    </w:p>
    <w:p w:rsidR="00202245" w:rsidRPr="006C132D" w:rsidRDefault="00202245" w:rsidP="006C132D">
      <w:pPr>
        <w:suppressAutoHyphens w:val="0"/>
        <w:ind w:firstLine="709"/>
        <w:rPr>
          <w:color w:val="000000"/>
          <w:sz w:val="28"/>
          <w:szCs w:val="18"/>
        </w:rPr>
      </w:pPr>
      <w:r w:rsidRPr="006C132D">
        <w:rPr>
          <w:color w:val="000000"/>
          <w:sz w:val="28"/>
          <w:szCs w:val="18"/>
        </w:rPr>
        <w:t>29305: fsync(2)</w:t>
      </w:r>
    </w:p>
    <w:p w:rsidR="00202245" w:rsidRPr="006C132D" w:rsidRDefault="00202245" w:rsidP="006C132D">
      <w:pPr>
        <w:suppressAutoHyphens w:val="0"/>
        <w:ind w:firstLine="709"/>
        <w:rPr>
          <w:color w:val="000000"/>
          <w:sz w:val="28"/>
        </w:rPr>
      </w:pPr>
      <w:r w:rsidRPr="006C132D">
        <w:rPr>
          <w:color w:val="000000"/>
          <w:sz w:val="28"/>
        </w:rPr>
        <w:t xml:space="preserve">В приведенном примере видно, что при выделении 12К памяти </w:t>
      </w:r>
      <w:r w:rsidRPr="006C132D">
        <w:rPr>
          <w:i/>
          <w:iCs/>
          <w:color w:val="000000"/>
          <w:sz w:val="28"/>
        </w:rPr>
        <w:t>malloc()</w:t>
      </w:r>
      <w:r w:rsidRPr="006C132D">
        <w:rPr>
          <w:color w:val="000000"/>
          <w:sz w:val="28"/>
        </w:rPr>
        <w:t xml:space="preserve"> выделяет изначально гораздо бОльший объем (144К), однако реально эти страницы из физической памяти не выделяеются, и при обращениях к ним происходят страничные отказы. В первую и последнюю страницу выделенной секции </w:t>
      </w:r>
      <w:r w:rsidRPr="006C132D">
        <w:rPr>
          <w:i/>
          <w:iCs/>
          <w:color w:val="000000"/>
          <w:sz w:val="28"/>
        </w:rPr>
        <w:t>malloc</w:t>
      </w:r>
      <w:r w:rsidRPr="006C132D">
        <w:rPr>
          <w:color w:val="000000"/>
          <w:sz w:val="28"/>
        </w:rPr>
        <w:t xml:space="preserve"> заносит свои метки (сбой происходит на операции записи).</w:t>
      </w:r>
    </w:p>
    <w:p w:rsidR="00202245" w:rsidRPr="006C132D" w:rsidRDefault="00202245" w:rsidP="006C132D">
      <w:pPr>
        <w:suppressAutoHyphens w:val="0"/>
        <w:ind w:firstLine="709"/>
        <w:rPr>
          <w:color w:val="000000"/>
          <w:sz w:val="28"/>
        </w:rPr>
      </w:pPr>
      <w:r w:rsidRPr="006C132D">
        <w:rPr>
          <w:color w:val="000000"/>
          <w:sz w:val="28"/>
        </w:rPr>
        <w:t>2) Выделяем подряд блоки по 4 страницы (не освобождая), обращаясь ко всем страницам:</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brk(00000000)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brk -&gt; (0804a000)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brk(0806e000)</w:t>
      </w:r>
    </w:p>
    <w:p w:rsidR="00202245" w:rsidRPr="006C132D" w:rsidRDefault="00202245" w:rsidP="006C132D">
      <w:pPr>
        <w:suppressAutoHyphens w:val="0"/>
        <w:ind w:firstLine="709"/>
        <w:rPr>
          <w:color w:val="000000"/>
          <w:sz w:val="28"/>
          <w:szCs w:val="18"/>
        </w:rPr>
      </w:pPr>
      <w:r w:rsidRPr="006C132D">
        <w:rPr>
          <w:color w:val="000000"/>
          <w:sz w:val="28"/>
          <w:szCs w:val="18"/>
        </w:rPr>
        <w:t>21049: brk -&gt; (0806e000) – выделение первого блока, malloc выделяет 144 кб</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anon page @0804a004 (W)</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21049: anon page @0804d00c (W) – </w:t>
      </w:r>
      <w:r w:rsidRPr="006C132D">
        <w:rPr>
          <w:color w:val="000000"/>
          <w:sz w:val="28"/>
          <w:szCs w:val="18"/>
        </w:rPr>
        <w:t>запись</w:t>
      </w:r>
      <w:r w:rsidRPr="006C132D">
        <w:rPr>
          <w:color w:val="000000"/>
          <w:sz w:val="28"/>
          <w:szCs w:val="18"/>
          <w:lang w:val="en-US"/>
        </w:rPr>
        <w:t xml:space="preserve"> </w:t>
      </w:r>
      <w:r w:rsidRPr="006C132D">
        <w:rPr>
          <w:color w:val="000000"/>
          <w:sz w:val="28"/>
          <w:szCs w:val="18"/>
        </w:rPr>
        <w:t>меток</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fsync(1)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anon page @0804b000 (R)</w:t>
      </w:r>
    </w:p>
    <w:p w:rsidR="00202245" w:rsidRPr="006C132D" w:rsidRDefault="00202245" w:rsidP="006C132D">
      <w:pPr>
        <w:suppressAutoHyphens w:val="0"/>
        <w:ind w:firstLine="709"/>
        <w:rPr>
          <w:color w:val="000000"/>
          <w:sz w:val="28"/>
          <w:szCs w:val="18"/>
        </w:rPr>
      </w:pPr>
      <w:r w:rsidRPr="006C132D">
        <w:rPr>
          <w:color w:val="000000"/>
          <w:sz w:val="28"/>
          <w:szCs w:val="18"/>
        </w:rPr>
        <w:t>21049: anon page @0804c000 (R) – обращение к выделенной области</w:t>
      </w:r>
    </w:p>
    <w:p w:rsidR="00202245" w:rsidRPr="006C132D" w:rsidRDefault="00202245" w:rsidP="006C132D">
      <w:pPr>
        <w:suppressAutoHyphens w:val="0"/>
        <w:ind w:firstLine="709"/>
        <w:rPr>
          <w:color w:val="000000"/>
          <w:sz w:val="28"/>
          <w:szCs w:val="18"/>
        </w:rPr>
      </w:pPr>
      <w:r w:rsidRPr="006C132D">
        <w:rPr>
          <w:color w:val="000000"/>
          <w:sz w:val="28"/>
          <w:szCs w:val="18"/>
        </w:rPr>
        <w:t>21049: fsync(2)</w:t>
      </w:r>
    </w:p>
    <w:p w:rsidR="00202245" w:rsidRPr="006C132D" w:rsidRDefault="00202245" w:rsidP="006C132D">
      <w:pPr>
        <w:suppressAutoHyphens w:val="0"/>
        <w:ind w:firstLine="709"/>
        <w:rPr>
          <w:color w:val="000000"/>
          <w:sz w:val="28"/>
          <w:szCs w:val="18"/>
        </w:rPr>
      </w:pPr>
      <w:r w:rsidRPr="006C132D">
        <w:rPr>
          <w:color w:val="000000"/>
          <w:sz w:val="28"/>
          <w:szCs w:val="18"/>
        </w:rPr>
        <w:t>21049: fsync(0)</w:t>
      </w:r>
    </w:p>
    <w:p w:rsidR="00202245" w:rsidRPr="006C132D" w:rsidRDefault="00202245" w:rsidP="006C132D">
      <w:pPr>
        <w:suppressAutoHyphens w:val="0"/>
        <w:ind w:firstLine="709"/>
        <w:rPr>
          <w:color w:val="000000"/>
          <w:sz w:val="28"/>
          <w:szCs w:val="18"/>
        </w:rPr>
      </w:pPr>
      <w:r w:rsidRPr="006C132D">
        <w:rPr>
          <w:color w:val="000000"/>
          <w:sz w:val="28"/>
          <w:szCs w:val="18"/>
        </w:rPr>
        <w:t>21049: anon page @08050014 (W) – выделение следующих 12 кб (запись метки)</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fsync(1)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anon page @0804e000 (R)</w:t>
      </w:r>
    </w:p>
    <w:p w:rsidR="00202245" w:rsidRPr="006C132D" w:rsidRDefault="00202245" w:rsidP="006C132D">
      <w:pPr>
        <w:suppressAutoHyphens w:val="0"/>
        <w:ind w:firstLine="709"/>
        <w:rPr>
          <w:color w:val="000000"/>
          <w:sz w:val="28"/>
          <w:szCs w:val="18"/>
        </w:rPr>
      </w:pPr>
      <w:r w:rsidRPr="006C132D">
        <w:rPr>
          <w:color w:val="000000"/>
          <w:sz w:val="28"/>
          <w:szCs w:val="18"/>
        </w:rPr>
        <w:t>21049: anon page @0804f000 (R) – обращения к выделенной области</w:t>
      </w:r>
    </w:p>
    <w:p w:rsidR="00202245" w:rsidRPr="006C132D" w:rsidRDefault="00202245" w:rsidP="006C132D">
      <w:pPr>
        <w:suppressAutoHyphens w:val="0"/>
        <w:ind w:firstLine="709"/>
        <w:rPr>
          <w:color w:val="000000"/>
          <w:sz w:val="28"/>
          <w:szCs w:val="18"/>
        </w:rPr>
      </w:pPr>
      <w:r w:rsidRPr="006C132D">
        <w:rPr>
          <w:color w:val="000000"/>
          <w:sz w:val="28"/>
          <w:szCs w:val="18"/>
        </w:rPr>
        <w:t>21049: fsync(2)</w:t>
      </w:r>
    </w:p>
    <w:p w:rsidR="00202245" w:rsidRPr="006C132D" w:rsidRDefault="006C132D" w:rsidP="006C132D">
      <w:pPr>
        <w:suppressAutoHyphens w:val="0"/>
        <w:ind w:firstLine="709"/>
        <w:rPr>
          <w:color w:val="000000"/>
          <w:sz w:val="28"/>
          <w:szCs w:val="18"/>
        </w:rPr>
      </w:pPr>
      <w:r w:rsidRPr="006C132D">
        <w:rPr>
          <w:color w:val="000000"/>
          <w:sz w:val="28"/>
          <w:szCs w:val="18"/>
        </w:rPr>
        <w:t>…</w:t>
      </w:r>
    </w:p>
    <w:p w:rsidR="00202245" w:rsidRPr="006C132D" w:rsidRDefault="00202245" w:rsidP="006C132D">
      <w:pPr>
        <w:suppressAutoHyphens w:val="0"/>
        <w:ind w:firstLine="709"/>
        <w:rPr>
          <w:color w:val="000000"/>
          <w:sz w:val="28"/>
          <w:szCs w:val="18"/>
        </w:rPr>
      </w:pPr>
      <w:r w:rsidRPr="006C132D">
        <w:rPr>
          <w:color w:val="000000"/>
          <w:sz w:val="28"/>
          <w:szCs w:val="18"/>
        </w:rPr>
        <w:t>21049: brk(0808f000)</w:t>
      </w:r>
      <w:r w:rsidR="006C132D" w:rsidRPr="006C132D">
        <w:rPr>
          <w:color w:val="000000"/>
          <w:sz w:val="28"/>
          <w:szCs w:val="18"/>
        </w:rPr>
        <w:t xml:space="preserve"> – </w:t>
      </w:r>
      <w:r w:rsidRPr="006C132D">
        <w:rPr>
          <w:color w:val="000000"/>
          <w:sz w:val="28"/>
          <w:szCs w:val="18"/>
        </w:rPr>
        <w:t>очередной вызов malloc(), расширяем сегмент данных</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brk -&gt; 134803456 (0808f000)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anon page @0806e064 (W)</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fsync(1)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fsync -&gt; -22 (ffffffea)</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21049: anon page @0806c000 (R)</w:t>
      </w:r>
    </w:p>
    <w:p w:rsidR="00202245" w:rsidRPr="006C132D" w:rsidRDefault="00202245" w:rsidP="006C132D">
      <w:pPr>
        <w:suppressAutoHyphens w:val="0"/>
        <w:ind w:firstLine="709"/>
        <w:rPr>
          <w:color w:val="000000"/>
          <w:sz w:val="28"/>
          <w:szCs w:val="18"/>
        </w:rPr>
      </w:pPr>
      <w:r w:rsidRPr="006C132D">
        <w:rPr>
          <w:color w:val="000000"/>
          <w:sz w:val="28"/>
          <w:szCs w:val="18"/>
        </w:rPr>
        <w:t>21049: anon page @0806d000 (R)</w:t>
      </w:r>
    </w:p>
    <w:p w:rsidR="00202245" w:rsidRPr="006C132D" w:rsidRDefault="006C132D" w:rsidP="006C132D">
      <w:pPr>
        <w:suppressAutoHyphens w:val="0"/>
        <w:ind w:firstLine="709"/>
        <w:rPr>
          <w:color w:val="000000"/>
          <w:sz w:val="28"/>
          <w:szCs w:val="18"/>
        </w:rPr>
      </w:pPr>
      <w:r w:rsidRPr="006C132D">
        <w:rPr>
          <w:color w:val="000000"/>
          <w:sz w:val="28"/>
          <w:szCs w:val="18"/>
        </w:rPr>
        <w:t>…</w:t>
      </w:r>
    </w:p>
    <w:p w:rsidR="00202245" w:rsidRPr="006C132D" w:rsidRDefault="00202245" w:rsidP="006C132D">
      <w:pPr>
        <w:suppressAutoHyphens w:val="0"/>
        <w:ind w:firstLine="709"/>
        <w:rPr>
          <w:color w:val="000000"/>
          <w:sz w:val="28"/>
        </w:rPr>
      </w:pPr>
      <w:r w:rsidRPr="006C132D">
        <w:rPr>
          <w:color w:val="000000"/>
          <w:sz w:val="28"/>
        </w:rPr>
        <w:t xml:space="preserve">Таким образом, видно, что </w:t>
      </w:r>
      <w:r w:rsidRPr="006C132D">
        <w:rPr>
          <w:i/>
          <w:iCs/>
          <w:color w:val="000000"/>
          <w:sz w:val="28"/>
        </w:rPr>
        <w:t xml:space="preserve">malloc </w:t>
      </w:r>
      <w:r w:rsidRPr="006C132D">
        <w:rPr>
          <w:color w:val="000000"/>
          <w:sz w:val="28"/>
        </w:rPr>
        <w:t xml:space="preserve">выделяет память блоками по 128 с небольшим кб при помощи вызова </w:t>
      </w:r>
      <w:r w:rsidRPr="006C132D">
        <w:rPr>
          <w:i/>
          <w:iCs/>
          <w:color w:val="000000"/>
          <w:sz w:val="28"/>
        </w:rPr>
        <w:t xml:space="preserve">brk(). </w:t>
      </w:r>
      <w:r w:rsidRPr="006C132D">
        <w:rPr>
          <w:color w:val="000000"/>
          <w:sz w:val="28"/>
        </w:rPr>
        <w:t>Рассмотрим, что происходит при увеличении размера запроса.</w:t>
      </w:r>
    </w:p>
    <w:p w:rsidR="00202245" w:rsidRPr="006C132D" w:rsidRDefault="00202245" w:rsidP="006C132D">
      <w:pPr>
        <w:suppressAutoHyphens w:val="0"/>
        <w:ind w:firstLine="709"/>
        <w:rPr>
          <w:color w:val="000000"/>
          <w:sz w:val="28"/>
        </w:rPr>
      </w:pPr>
      <w:r w:rsidRPr="006C132D">
        <w:rPr>
          <w:color w:val="000000"/>
          <w:sz w:val="28"/>
        </w:rPr>
        <w:t xml:space="preserve">3) Запрашиваем последовательно 4, 8, 12, 16К, </w:t>
      </w:r>
      <w:r w:rsidR="006C132D" w:rsidRPr="006C132D">
        <w:rPr>
          <w:color w:val="000000"/>
          <w:sz w:val="28"/>
        </w:rPr>
        <w:t>и т.д.</w:t>
      </w:r>
      <w:r w:rsidRPr="006C132D">
        <w:rPr>
          <w:color w:val="000000"/>
          <w:sz w:val="28"/>
        </w:rPr>
        <w:t xml:space="preserve">, обращаясь в цикле ко всем страницам. При этом, как только размер выделения превышает 128К, </w:t>
      </w:r>
      <w:r w:rsidRPr="006C132D">
        <w:rPr>
          <w:i/>
          <w:iCs/>
          <w:color w:val="000000"/>
          <w:sz w:val="28"/>
        </w:rPr>
        <w:t>malloc</w:t>
      </w:r>
      <w:r w:rsidRPr="006C132D">
        <w:rPr>
          <w:color w:val="000000"/>
          <w:sz w:val="28"/>
        </w:rPr>
        <w:t xml:space="preserve"> выделяет память уже не из области сегмента данных программы (расширяемого вызововм </w:t>
      </w:r>
      <w:r w:rsidRPr="006C132D">
        <w:rPr>
          <w:i/>
          <w:iCs/>
          <w:color w:val="000000"/>
          <w:sz w:val="28"/>
        </w:rPr>
        <w:t>brk()</w:t>
      </w:r>
      <w:r w:rsidRPr="006C132D">
        <w:rPr>
          <w:color w:val="000000"/>
          <w:sz w:val="28"/>
        </w:rPr>
        <w:t xml:space="preserve">), а при помощи </w:t>
      </w:r>
      <w:r w:rsidRPr="006C132D">
        <w:rPr>
          <w:i/>
          <w:iCs/>
          <w:color w:val="000000"/>
          <w:sz w:val="28"/>
        </w:rPr>
        <w:t>mmap()</w:t>
      </w:r>
      <w:r w:rsidRPr="006C132D">
        <w:rPr>
          <w:color w:val="000000"/>
          <w:sz w:val="28"/>
        </w:rPr>
        <w:t xml:space="preserve">, после чего </w:t>
      </w:r>
      <w:r w:rsidRPr="006C132D">
        <w:rPr>
          <w:i/>
          <w:iCs/>
          <w:color w:val="000000"/>
          <w:sz w:val="28"/>
        </w:rPr>
        <w:t>free()</w:t>
      </w:r>
      <w:r w:rsidRPr="006C132D">
        <w:rPr>
          <w:color w:val="000000"/>
          <w:sz w:val="28"/>
        </w:rPr>
        <w:t xml:space="preserve"> его освобождает последующим </w:t>
      </w:r>
      <w:r w:rsidRPr="006C132D">
        <w:rPr>
          <w:i/>
          <w:iCs/>
          <w:color w:val="000000"/>
          <w:sz w:val="28"/>
        </w:rPr>
        <w:t>munmap()</w:t>
      </w:r>
      <w:r w:rsidRPr="006C132D">
        <w:rPr>
          <w:color w:val="000000"/>
          <w:sz w:val="28"/>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789: mma</w:t>
      </w:r>
      <w:r w:rsidR="006C132D" w:rsidRPr="006C132D">
        <w:rPr>
          <w:color w:val="000000"/>
          <w:sz w:val="28"/>
          <w:szCs w:val="18"/>
          <w:lang w:val="en-US"/>
        </w:rPr>
        <w:t>p (00000000,</w:t>
      </w:r>
      <w:r w:rsidRPr="006C132D">
        <w:rPr>
          <w:color w:val="000000"/>
          <w:sz w:val="28"/>
          <w:szCs w:val="18"/>
          <w:lang w:val="en-US"/>
        </w:rPr>
        <w:t xml:space="preserve"> 139264, rw-, PRIVATE | ANON, fd -1, @f019a000)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789: mmap -&gt; -1210519552 (b7d8f000)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789: anon page @b7d8f004 (W)</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789: fsync(1)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789: anon page @b7d90000 (R)</w:t>
      </w:r>
    </w:p>
    <w:p w:rsidR="00202245" w:rsidRPr="006C132D" w:rsidRDefault="006C132D"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789: anon page @b7db0000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789: fsync(2)</w:t>
      </w:r>
    </w:p>
    <w:p w:rsidR="00202245" w:rsidRPr="006C132D" w:rsidRDefault="00202245" w:rsidP="006C132D">
      <w:pPr>
        <w:suppressAutoHyphens w:val="0"/>
        <w:ind w:firstLine="709"/>
        <w:rPr>
          <w:color w:val="000000"/>
          <w:sz w:val="28"/>
          <w:szCs w:val="18"/>
        </w:rPr>
      </w:pPr>
      <w:r w:rsidRPr="006C132D">
        <w:rPr>
          <w:color w:val="000000"/>
          <w:sz w:val="28"/>
          <w:szCs w:val="18"/>
        </w:rPr>
        <w:t>789: munma</w:t>
      </w:r>
      <w:r w:rsidR="006C132D" w:rsidRPr="006C132D">
        <w:rPr>
          <w:color w:val="000000"/>
          <w:sz w:val="28"/>
          <w:szCs w:val="18"/>
        </w:rPr>
        <w:t>p (b7d8f000,</w:t>
      </w:r>
      <w:r w:rsidRPr="006C132D">
        <w:rPr>
          <w:color w:val="000000"/>
          <w:sz w:val="28"/>
          <w:szCs w:val="18"/>
        </w:rPr>
        <w:t xml:space="preserve"> 139264)</w:t>
      </w:r>
    </w:p>
    <w:p w:rsidR="00202245" w:rsidRPr="006C132D" w:rsidRDefault="00202245" w:rsidP="006C132D">
      <w:pPr>
        <w:suppressAutoHyphens w:val="0"/>
        <w:ind w:firstLine="709"/>
        <w:rPr>
          <w:color w:val="000000"/>
          <w:sz w:val="28"/>
          <w:szCs w:val="18"/>
        </w:rPr>
      </w:pPr>
      <w:r w:rsidRPr="006C132D">
        <w:rPr>
          <w:color w:val="000000"/>
          <w:sz w:val="28"/>
          <w:szCs w:val="18"/>
        </w:rPr>
        <w:t>789: munmap -&gt; 0 (00000000)</w:t>
      </w:r>
    </w:p>
    <w:p w:rsidR="00202245" w:rsidRPr="006C132D" w:rsidRDefault="00202245" w:rsidP="006C132D">
      <w:pPr>
        <w:suppressAutoHyphens w:val="0"/>
        <w:ind w:firstLine="709"/>
        <w:rPr>
          <w:color w:val="000000"/>
          <w:sz w:val="28"/>
        </w:rPr>
      </w:pPr>
      <w:r w:rsidRPr="006C132D">
        <w:rPr>
          <w:color w:val="000000"/>
          <w:sz w:val="28"/>
        </w:rPr>
        <w:t>При этом выделяется немного боьше памяти, чем было запрошено, и каждый раз</w:t>
      </w:r>
      <w:r w:rsidR="006C132D" w:rsidRPr="006C132D">
        <w:rPr>
          <w:color w:val="000000"/>
          <w:sz w:val="28"/>
        </w:rPr>
        <w:t xml:space="preserve"> </w:t>
      </w:r>
      <w:r w:rsidRPr="006C132D">
        <w:rPr>
          <w:color w:val="000000"/>
          <w:sz w:val="28"/>
        </w:rPr>
        <w:t>она вся освобождается (</w:t>
      </w:r>
      <w:r w:rsidR="006C132D" w:rsidRPr="006C132D">
        <w:rPr>
          <w:color w:val="000000"/>
          <w:sz w:val="28"/>
        </w:rPr>
        <w:t>т.е.</w:t>
      </w:r>
      <w:r w:rsidRPr="006C132D">
        <w:rPr>
          <w:color w:val="000000"/>
          <w:sz w:val="28"/>
        </w:rPr>
        <w:t xml:space="preserve"> следующие запросы опять приведут к выделениям). Опять-таки, страницы изначально возвращаются невыделенными.</w:t>
      </w:r>
    </w:p>
    <w:p w:rsidR="00202245" w:rsidRPr="006C132D" w:rsidRDefault="00202245" w:rsidP="006C132D">
      <w:pPr>
        <w:suppressAutoHyphens w:val="0"/>
        <w:ind w:firstLine="709"/>
        <w:rPr>
          <w:color w:val="000000"/>
          <w:sz w:val="28"/>
        </w:rPr>
      </w:pPr>
      <w:r w:rsidRPr="006C132D">
        <w:rPr>
          <w:color w:val="000000"/>
          <w:sz w:val="28"/>
        </w:rPr>
        <w:t xml:space="preserve">3) Третий пример запрашивает память куда большими блоками, увеличивающимися по </w:t>
      </w:r>
      <w:r w:rsidR="006C132D" w:rsidRPr="006C132D">
        <w:rPr>
          <w:color w:val="000000"/>
          <w:sz w:val="28"/>
        </w:rPr>
        <w:t xml:space="preserve">100 </w:t>
      </w:r>
      <w:r w:rsidR="00680218" w:rsidRPr="006C132D">
        <w:rPr>
          <w:color w:val="000000"/>
          <w:sz w:val="28"/>
        </w:rPr>
        <w:t>Мб</w:t>
      </w:r>
      <w:r w:rsidRPr="006C132D">
        <w:rPr>
          <w:color w:val="000000"/>
          <w:sz w:val="28"/>
        </w:rPr>
        <w:t xml:space="preserve">. При отключенном overcommit'e память быстро заканчивается, и очередной mmap возвращает </w:t>
      </w:r>
      <w:r w:rsidRPr="006C132D">
        <w:rPr>
          <w:b/>
          <w:bCs/>
          <w:color w:val="000000"/>
          <w:sz w:val="28"/>
        </w:rPr>
        <w:t>ENOMEM</w:t>
      </w:r>
      <w:r w:rsidRPr="006C132D">
        <w:rPr>
          <w:color w:val="000000"/>
          <w:sz w:val="28"/>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mma</w:t>
      </w:r>
      <w:r w:rsidR="006C132D" w:rsidRPr="006C132D">
        <w:rPr>
          <w:color w:val="000000"/>
          <w:sz w:val="28"/>
          <w:szCs w:val="18"/>
          <w:lang w:val="en-US"/>
        </w:rPr>
        <w:t>p (00000000,</w:t>
      </w:r>
      <w:r w:rsidRPr="006C132D">
        <w:rPr>
          <w:color w:val="000000"/>
          <w:sz w:val="28"/>
          <w:szCs w:val="18"/>
          <w:lang w:val="en-US"/>
        </w:rPr>
        <w:t xml:space="preserve"> 629149696, rw-, PRIVATE | ANON)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mmap -&gt; -12 (fffffff4)</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anon page @b7e06de0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brk(00000000)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brk -&gt; 134520832 (0804a000)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brk(2d86b000)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brk -&gt; 134520832 (0804a000)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mma</w:t>
      </w:r>
      <w:r w:rsidR="006C132D" w:rsidRPr="006C132D">
        <w:rPr>
          <w:color w:val="000000"/>
          <w:sz w:val="28"/>
          <w:szCs w:val="18"/>
          <w:lang w:val="en-US"/>
        </w:rPr>
        <w:t>p (00000000,</w:t>
      </w:r>
      <w:r w:rsidRPr="006C132D">
        <w:rPr>
          <w:color w:val="000000"/>
          <w:sz w:val="28"/>
          <w:szCs w:val="18"/>
          <w:lang w:val="en-US"/>
        </w:rPr>
        <w:t xml:space="preserve"> 629280768, rw-, PRIVATE | ANON)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mmap -&gt; -12 (fffffff4)</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mma</w:t>
      </w:r>
      <w:r w:rsidR="006C132D" w:rsidRPr="006C132D">
        <w:rPr>
          <w:color w:val="000000"/>
          <w:sz w:val="28"/>
          <w:szCs w:val="18"/>
          <w:lang w:val="en-US"/>
        </w:rPr>
        <w:t>p (00000000,</w:t>
      </w:r>
      <w:r w:rsidRPr="006C132D">
        <w:rPr>
          <w:color w:val="000000"/>
          <w:sz w:val="28"/>
          <w:szCs w:val="18"/>
          <w:lang w:val="en-US"/>
        </w:rPr>
        <w:t xml:space="preserve"> 2097152, rw-, PRIVATE | ANON)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mmap -&gt; -1212555264 (b7b9e000)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munma</w:t>
      </w:r>
      <w:r w:rsidR="006C132D" w:rsidRPr="006C132D">
        <w:rPr>
          <w:color w:val="000000"/>
          <w:sz w:val="28"/>
          <w:szCs w:val="18"/>
          <w:lang w:val="en-US"/>
        </w:rPr>
        <w:t>p (b7b9e000,</w:t>
      </w:r>
      <w:r w:rsidRPr="006C132D">
        <w:rPr>
          <w:color w:val="000000"/>
          <w:sz w:val="28"/>
          <w:szCs w:val="18"/>
          <w:lang w:val="en-US"/>
        </w:rPr>
        <w:t xml:space="preserve"> 401408)</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munmap -&gt; 0 (00000000)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munma</w:t>
      </w:r>
      <w:r w:rsidR="006C132D" w:rsidRPr="006C132D">
        <w:rPr>
          <w:color w:val="000000"/>
          <w:sz w:val="28"/>
          <w:szCs w:val="18"/>
          <w:lang w:val="en-US"/>
        </w:rPr>
        <w:t>p (b7d00000,</w:t>
      </w:r>
      <w:r w:rsidRPr="006C132D">
        <w:rPr>
          <w:color w:val="000000"/>
          <w:sz w:val="28"/>
          <w:szCs w:val="18"/>
          <w:lang w:val="en-US"/>
        </w:rPr>
        <w:t xml:space="preserve"> 647168)</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munmap -&gt; 0 (00000000)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anon page @b7c00008 (W)</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mma</w:t>
      </w:r>
      <w:r w:rsidR="006C132D" w:rsidRPr="006C132D">
        <w:rPr>
          <w:color w:val="000000"/>
          <w:sz w:val="28"/>
          <w:szCs w:val="18"/>
          <w:lang w:val="en-US"/>
        </w:rPr>
        <w:t>p (00000000,</w:t>
      </w:r>
      <w:r w:rsidRPr="006C132D">
        <w:rPr>
          <w:color w:val="000000"/>
          <w:sz w:val="28"/>
          <w:szCs w:val="18"/>
          <w:lang w:val="en-US"/>
        </w:rPr>
        <w:t xml:space="preserve"> 629149696, rw-, PRIVATE | ANON)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1536: mmap -&gt; -12 (fffffff4)</w:t>
      </w:r>
    </w:p>
    <w:p w:rsidR="00202245" w:rsidRPr="006C132D" w:rsidRDefault="00202245" w:rsidP="006C132D">
      <w:pPr>
        <w:suppressAutoHyphens w:val="0"/>
        <w:ind w:firstLine="709"/>
        <w:rPr>
          <w:color w:val="000000"/>
          <w:sz w:val="28"/>
        </w:rPr>
      </w:pPr>
      <w:r w:rsidRPr="006C132D">
        <w:rPr>
          <w:color w:val="000000"/>
          <w:sz w:val="28"/>
        </w:rPr>
        <w:t xml:space="preserve">Библиотека </w:t>
      </w:r>
      <w:r w:rsidRPr="006C132D">
        <w:rPr>
          <w:b/>
          <w:bCs/>
          <w:color w:val="000000"/>
          <w:sz w:val="28"/>
        </w:rPr>
        <w:t>libc</w:t>
      </w:r>
      <w:r w:rsidRPr="006C132D">
        <w:rPr>
          <w:color w:val="000000"/>
          <w:sz w:val="28"/>
        </w:rPr>
        <w:t xml:space="preserve"> при этом пытается сначала выделить ту же память при помощи вызова </w:t>
      </w:r>
      <w:r w:rsidRPr="006C132D">
        <w:rPr>
          <w:i/>
          <w:iCs/>
          <w:color w:val="000000"/>
          <w:sz w:val="28"/>
        </w:rPr>
        <w:t>brk()</w:t>
      </w:r>
      <w:r w:rsidRPr="006C132D">
        <w:rPr>
          <w:color w:val="000000"/>
          <w:sz w:val="28"/>
        </w:rPr>
        <w:t>, затем снова</w:t>
      </w:r>
      <w:r w:rsidR="006C132D" w:rsidRPr="006C132D">
        <w:rPr>
          <w:color w:val="000000"/>
          <w:sz w:val="28"/>
        </w:rPr>
        <w:t xml:space="preserve"> </w:t>
      </w:r>
      <w:r w:rsidRPr="006C132D">
        <w:rPr>
          <w:color w:val="000000"/>
          <w:sz w:val="28"/>
        </w:rPr>
        <w:t>при помощи</w:t>
      </w:r>
      <w:r w:rsidR="006C132D" w:rsidRPr="006C132D">
        <w:rPr>
          <w:color w:val="000000"/>
          <w:sz w:val="28"/>
        </w:rPr>
        <w:t xml:space="preserve"> </w:t>
      </w:r>
      <w:r w:rsidRPr="006C132D">
        <w:rPr>
          <w:color w:val="000000"/>
          <w:sz w:val="28"/>
        </w:rPr>
        <w:t xml:space="preserve">вызова </w:t>
      </w:r>
      <w:r w:rsidRPr="006C132D">
        <w:rPr>
          <w:i/>
          <w:iCs/>
          <w:color w:val="000000"/>
          <w:sz w:val="28"/>
        </w:rPr>
        <w:t>mmap(),</w:t>
      </w:r>
      <w:r w:rsidRPr="006C132D">
        <w:rPr>
          <w:color w:val="000000"/>
          <w:sz w:val="28"/>
        </w:rPr>
        <w:t xml:space="preserve"> но уже несколько меньший объем, однако и эти вызовы проходят неудачно.</w:t>
      </w:r>
    </w:p>
    <w:p w:rsidR="00202245" w:rsidRPr="006C132D" w:rsidRDefault="00202245" w:rsidP="006C132D">
      <w:pPr>
        <w:suppressAutoHyphens w:val="0"/>
        <w:ind w:firstLine="709"/>
        <w:rPr>
          <w:color w:val="000000"/>
          <w:sz w:val="28"/>
        </w:rPr>
      </w:pPr>
      <w:r w:rsidRPr="006C132D">
        <w:rPr>
          <w:color w:val="000000"/>
          <w:sz w:val="28"/>
        </w:rPr>
        <w:t xml:space="preserve">4) Включим overcommit. Теперь, пока программа не обращается ко всем страницам из выделенного региона, а лишь к некоторым (не расходуя при этом всю физическую память), выполнение проходит нормально, и вызов </w:t>
      </w:r>
      <w:r w:rsidRPr="006C132D">
        <w:rPr>
          <w:i/>
          <w:iCs/>
          <w:color w:val="000000"/>
          <w:sz w:val="28"/>
        </w:rPr>
        <w:t>mmap()</w:t>
      </w:r>
      <w:r w:rsidRPr="006C132D">
        <w:rPr>
          <w:color w:val="000000"/>
          <w:sz w:val="28"/>
        </w:rPr>
        <w:t xml:space="preserve"> успешно выделяет блоки памяти, значительно превыщающие объем свободной оперативной памяти (порядка 600</w:t>
      </w:r>
      <w:r w:rsidR="00680218">
        <w:rPr>
          <w:color w:val="000000"/>
          <w:sz w:val="28"/>
        </w:rPr>
        <w:t xml:space="preserve"> </w:t>
      </w:r>
      <w:r w:rsidRPr="006C132D">
        <w:rPr>
          <w:color w:val="000000"/>
          <w:sz w:val="28"/>
        </w:rPr>
        <w:t>M):</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2515: mma</w:t>
      </w:r>
      <w:r w:rsidR="006C132D" w:rsidRPr="006C132D">
        <w:rPr>
          <w:color w:val="000000"/>
          <w:sz w:val="28"/>
          <w:szCs w:val="18"/>
          <w:lang w:val="en-US"/>
        </w:rPr>
        <w:t>p (00000000,</w:t>
      </w:r>
      <w:r w:rsidRPr="006C132D">
        <w:rPr>
          <w:color w:val="000000"/>
          <w:sz w:val="28"/>
          <w:szCs w:val="18"/>
          <w:lang w:val="en-US"/>
        </w:rPr>
        <w:t xml:space="preserve"> 996151296, rw-, PRIVATE | ANON)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2515: mmap -&gt; 2089299968 (7c883000)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2515: anon page @7c883004 (W)</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2515: fsync(1)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2515: anon page @8b603008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2515: anon page @9a383008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2515: anon page @a9103008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2515: fsync(2)</w:t>
      </w:r>
    </w:p>
    <w:p w:rsidR="00202245" w:rsidRPr="006C132D" w:rsidRDefault="00202245" w:rsidP="006C132D">
      <w:pPr>
        <w:suppressAutoHyphens w:val="0"/>
        <w:ind w:firstLine="709"/>
        <w:rPr>
          <w:color w:val="000000"/>
          <w:sz w:val="28"/>
          <w:szCs w:val="18"/>
        </w:rPr>
      </w:pPr>
      <w:r w:rsidRPr="006C132D">
        <w:rPr>
          <w:color w:val="000000"/>
          <w:sz w:val="28"/>
          <w:szCs w:val="18"/>
        </w:rPr>
        <w:t>2515: munma</w:t>
      </w:r>
      <w:r w:rsidR="006C132D" w:rsidRPr="006C132D">
        <w:rPr>
          <w:color w:val="000000"/>
          <w:sz w:val="28"/>
          <w:szCs w:val="18"/>
        </w:rPr>
        <w:t>p (7c883000,</w:t>
      </w:r>
      <w:r w:rsidRPr="006C132D">
        <w:rPr>
          <w:color w:val="000000"/>
          <w:sz w:val="28"/>
          <w:szCs w:val="18"/>
        </w:rPr>
        <w:t xml:space="preserve"> 996151296)</w:t>
      </w:r>
    </w:p>
    <w:p w:rsidR="00202245" w:rsidRPr="006C132D" w:rsidRDefault="00202245" w:rsidP="006C132D">
      <w:pPr>
        <w:suppressAutoHyphens w:val="0"/>
        <w:ind w:firstLine="709"/>
        <w:rPr>
          <w:color w:val="000000"/>
          <w:sz w:val="28"/>
          <w:szCs w:val="18"/>
        </w:rPr>
      </w:pPr>
      <w:r w:rsidRPr="006C132D">
        <w:rPr>
          <w:color w:val="000000"/>
          <w:sz w:val="28"/>
          <w:szCs w:val="18"/>
        </w:rPr>
        <w:t>2515: munmap -&gt; 0 (00000000)</w:t>
      </w:r>
    </w:p>
    <w:p w:rsidR="00202245" w:rsidRPr="006C132D" w:rsidRDefault="00202245" w:rsidP="006C132D">
      <w:pPr>
        <w:suppressAutoHyphens w:val="0"/>
        <w:ind w:firstLine="709"/>
        <w:rPr>
          <w:color w:val="000000"/>
          <w:sz w:val="28"/>
        </w:rPr>
      </w:pPr>
      <w:r w:rsidRPr="006C132D">
        <w:rPr>
          <w:color w:val="000000"/>
          <w:sz w:val="28"/>
        </w:rPr>
        <w:t xml:space="preserve">В данном примере вызов </w:t>
      </w:r>
      <w:r w:rsidRPr="006C132D">
        <w:rPr>
          <w:i/>
          <w:iCs/>
          <w:color w:val="000000"/>
          <w:sz w:val="28"/>
        </w:rPr>
        <w:t>mmap()</w:t>
      </w:r>
      <w:r w:rsidRPr="006C132D">
        <w:rPr>
          <w:color w:val="000000"/>
          <w:sz w:val="28"/>
        </w:rPr>
        <w:t xml:space="preserve"> выделяет 900М, из которых мы обращаемся лишь к четырем страницам.</w:t>
      </w:r>
    </w:p>
    <w:p w:rsidR="00202245" w:rsidRPr="006C132D" w:rsidRDefault="00202245" w:rsidP="006C132D">
      <w:pPr>
        <w:suppressAutoHyphens w:val="0"/>
        <w:ind w:firstLine="709"/>
        <w:rPr>
          <w:color w:val="000000"/>
          <w:sz w:val="28"/>
        </w:rPr>
      </w:pPr>
      <w:r w:rsidRPr="006C132D">
        <w:rPr>
          <w:color w:val="000000"/>
          <w:sz w:val="28"/>
        </w:rPr>
        <w:t xml:space="preserve">5) При попытке попытаться обратиться ко всем страницам из выделенного региона, очень скоро память исчерпывается и возникает ситуация, называемая </w:t>
      </w:r>
      <w:r w:rsidRPr="006C132D">
        <w:rPr>
          <w:b/>
          <w:bCs/>
          <w:color w:val="000000"/>
          <w:sz w:val="28"/>
        </w:rPr>
        <w:t>OOM</w:t>
      </w:r>
      <w:r w:rsidRPr="006C132D">
        <w:rPr>
          <w:color w:val="000000"/>
          <w:sz w:val="28"/>
        </w:rPr>
        <w:t xml:space="preserve"> – Out Of Memory. В этом случае ядро вызывает функцию </w:t>
      </w:r>
      <w:r w:rsidRPr="006C132D">
        <w:rPr>
          <w:i/>
          <w:iCs/>
          <w:color w:val="000000"/>
          <w:sz w:val="28"/>
        </w:rPr>
        <w:t>oom_kill()</w:t>
      </w:r>
      <w:r w:rsidRPr="006C132D">
        <w:rPr>
          <w:color w:val="000000"/>
          <w:sz w:val="28"/>
        </w:rPr>
        <w:t xml:space="preserve">, которая выбирает процесс-жертву для уничтожения, основываясь на расходах памяти, времени работы, приоритете </w:t>
      </w:r>
      <w:r w:rsidR="006C132D" w:rsidRPr="006C132D">
        <w:rPr>
          <w:color w:val="000000"/>
          <w:sz w:val="28"/>
        </w:rPr>
        <w:t>и т.п.</w:t>
      </w:r>
      <w:r w:rsidRPr="006C132D">
        <w:rPr>
          <w:color w:val="000000"/>
          <w:sz w:val="28"/>
        </w:rPr>
        <w:t xml:space="preserve">, и убивает выбранный процесс, с целью освободить память. При этом в журнал отладочных сообщений ядра выдается уведомление о том, что сработал </w:t>
      </w:r>
      <w:r w:rsidRPr="006C132D">
        <w:rPr>
          <w:i/>
          <w:iCs/>
          <w:color w:val="000000"/>
          <w:sz w:val="28"/>
        </w:rPr>
        <w:t>oom_kill</w:t>
      </w:r>
      <w:r w:rsidRPr="006C132D">
        <w:rPr>
          <w:color w:val="000000"/>
          <w:sz w:val="28"/>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kernel: kwin invoked oom-killer: gfp_mask=0x201d2, order=0, oomkillad</w:t>
      </w:r>
    </w:p>
    <w:p w:rsidR="00202245" w:rsidRPr="006C132D" w:rsidRDefault="00202245" w:rsidP="006C132D">
      <w:pPr>
        <w:suppressAutoHyphens w:val="0"/>
        <w:ind w:firstLine="709"/>
        <w:rPr>
          <w:color w:val="000000"/>
          <w:sz w:val="28"/>
        </w:rPr>
      </w:pPr>
      <w:r w:rsidRPr="006C132D">
        <w:rPr>
          <w:color w:val="000000"/>
          <w:sz w:val="28"/>
        </w:rPr>
        <w:t>6) Включим теперь файл подкачки. В случае, если объем выделяемого региона превышает размер доступной физической памяти, но меньше суммарного размера ее и файла подкачки, страницы из региона сначала выделяются по мере обращения к ним, затем старые начинают выгружаться в swap</w:t>
      </w:r>
      <w:r w:rsidR="006C132D" w:rsidRPr="006C132D">
        <w:rPr>
          <w:color w:val="000000"/>
          <w:sz w:val="28"/>
        </w:rPr>
        <w:noBreakHyphen/>
        <w:t>ф</w:t>
      </w:r>
      <w:r w:rsidRPr="006C132D">
        <w:rPr>
          <w:color w:val="000000"/>
          <w:sz w:val="28"/>
        </w:rPr>
        <w:t>айл, после чего на втором цикле считывания происходит их подкачка оттуда:</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19225: anon page @b7418bb0 (R)</w:t>
      </w:r>
    </w:p>
    <w:p w:rsidR="00202245" w:rsidRPr="006C132D" w:rsidRDefault="006C132D"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19225: anon page @b7602893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19225: swapfile page @0ae1507c (R)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19225: swapfile page @0d8cb0e6 (R)</w:t>
      </w:r>
    </w:p>
    <w:p w:rsidR="00202245" w:rsidRPr="006C132D" w:rsidRDefault="006C132D" w:rsidP="006C132D">
      <w:pPr>
        <w:suppressAutoHyphens w:val="0"/>
        <w:ind w:firstLine="709"/>
        <w:rPr>
          <w:color w:val="000000"/>
          <w:sz w:val="28"/>
          <w:szCs w:val="18"/>
        </w:rPr>
      </w:pPr>
      <w:r w:rsidRPr="006C132D">
        <w:rPr>
          <w:color w:val="000000"/>
          <w:sz w:val="28"/>
          <w:szCs w:val="18"/>
        </w:rPr>
        <w:t>…</w:t>
      </w:r>
    </w:p>
    <w:p w:rsidR="00202245" w:rsidRPr="006C132D" w:rsidRDefault="00202245" w:rsidP="006C132D">
      <w:pPr>
        <w:suppressAutoHyphens w:val="0"/>
        <w:ind w:firstLine="709"/>
        <w:rPr>
          <w:color w:val="000000"/>
          <w:sz w:val="28"/>
          <w:szCs w:val="18"/>
        </w:rPr>
      </w:pPr>
      <w:r w:rsidRPr="006C132D">
        <w:rPr>
          <w:color w:val="000000"/>
          <w:sz w:val="28"/>
          <w:szCs w:val="18"/>
        </w:rPr>
        <w:t>19225: swapfile page @0af146b0 (R)</w:t>
      </w:r>
    </w:p>
    <w:p w:rsidR="00202245" w:rsidRPr="006C132D" w:rsidRDefault="00202245" w:rsidP="006C132D">
      <w:pPr>
        <w:suppressAutoHyphens w:val="0"/>
        <w:ind w:firstLine="709"/>
        <w:rPr>
          <w:color w:val="000000"/>
          <w:sz w:val="28"/>
        </w:rPr>
      </w:pPr>
      <w:r w:rsidRPr="006C132D">
        <w:rPr>
          <w:color w:val="000000"/>
          <w:sz w:val="28"/>
        </w:rPr>
        <w:t xml:space="preserve">7) Системные вызовы </w:t>
      </w:r>
      <w:r w:rsidRPr="006C132D">
        <w:rPr>
          <w:i/>
          <w:iCs/>
          <w:color w:val="000000"/>
          <w:sz w:val="28"/>
        </w:rPr>
        <w:t xml:space="preserve">mlock()/mlockall() </w:t>
      </w:r>
      <w:r w:rsidRPr="006C132D">
        <w:rPr>
          <w:color w:val="000000"/>
          <w:sz w:val="28"/>
        </w:rPr>
        <w:t>делают невыгружаемой определенную страницу виртуальной памяти процесса или все его страницы – текущие и</w:t>
      </w:r>
      <w:r w:rsidR="006C132D" w:rsidRPr="006C132D">
        <w:rPr>
          <w:color w:val="000000"/>
          <w:sz w:val="28"/>
        </w:rPr>
        <w:t> / или</w:t>
      </w:r>
      <w:r w:rsidRPr="006C132D">
        <w:rPr>
          <w:color w:val="000000"/>
          <w:sz w:val="28"/>
        </w:rPr>
        <w:t xml:space="preserve"> выделенные в будущем, в зависимости от передаваемых в вызов </w:t>
      </w:r>
      <w:r w:rsidRPr="006C132D">
        <w:rPr>
          <w:i/>
          <w:iCs/>
          <w:color w:val="000000"/>
          <w:sz w:val="28"/>
        </w:rPr>
        <w:t xml:space="preserve">mlockall() </w:t>
      </w:r>
      <w:r w:rsidRPr="006C132D">
        <w:rPr>
          <w:color w:val="000000"/>
          <w:sz w:val="28"/>
        </w:rPr>
        <w:t>флагов.</w:t>
      </w:r>
    </w:p>
    <w:p w:rsidR="00202245" w:rsidRPr="006C132D" w:rsidRDefault="00202245" w:rsidP="006C132D">
      <w:pPr>
        <w:suppressAutoHyphens w:val="0"/>
        <w:ind w:firstLine="709"/>
        <w:rPr>
          <w:color w:val="000000"/>
          <w:sz w:val="28"/>
        </w:rPr>
      </w:pPr>
      <w:r w:rsidRPr="006C132D">
        <w:rPr>
          <w:color w:val="000000"/>
          <w:sz w:val="28"/>
        </w:rPr>
        <w:t>Сделаем в начале выполнения программы невыгружемыми все страницы, выделяемые в будущем, после чего выделяем блоки по 12 кб (не освобождая):</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13749: brk(00000000)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13749: brk -&gt; 134520832 (0804a000)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13749: brk(0806e000)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13749: anon page @0804a000 (W)</w:t>
      </w:r>
    </w:p>
    <w:p w:rsidR="00202245" w:rsidRPr="006C132D" w:rsidRDefault="006C132D"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13749: anon page @0806c000 (W)</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13749: anon page @0806d000 (W)</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13749: brk -&gt; 134668288 (0806e000)</w:t>
      </w:r>
    </w:p>
    <w:p w:rsidR="00202245" w:rsidRPr="006C132D" w:rsidRDefault="006C132D" w:rsidP="006C132D">
      <w:pPr>
        <w:suppressAutoHyphens w:val="0"/>
        <w:ind w:firstLine="709"/>
        <w:rPr>
          <w:color w:val="000000"/>
          <w:sz w:val="28"/>
          <w:szCs w:val="18"/>
        </w:rPr>
      </w:pPr>
      <w:r w:rsidRPr="006C132D">
        <w:rPr>
          <w:color w:val="000000"/>
          <w:sz w:val="28"/>
          <w:szCs w:val="18"/>
        </w:rPr>
        <w:t>…</w:t>
      </w:r>
    </w:p>
    <w:p w:rsidR="00202245" w:rsidRPr="006C132D" w:rsidRDefault="00202245" w:rsidP="006C132D">
      <w:pPr>
        <w:suppressAutoHyphens w:val="0"/>
        <w:ind w:firstLine="709"/>
        <w:rPr>
          <w:color w:val="000000"/>
          <w:sz w:val="28"/>
        </w:rPr>
      </w:pPr>
      <w:r w:rsidRPr="006C132D">
        <w:rPr>
          <w:color w:val="000000"/>
          <w:sz w:val="28"/>
        </w:rPr>
        <w:t>В данном случае ядро сразу после выделения виртуальной памяти обращается ко всем ее страницам с целью их загрузки в физическую память.</w:t>
      </w:r>
    </w:p>
    <w:p w:rsidR="00202245" w:rsidRPr="006C132D" w:rsidRDefault="00202245" w:rsidP="006C132D">
      <w:pPr>
        <w:suppressAutoHyphens w:val="0"/>
        <w:ind w:firstLine="709"/>
        <w:rPr>
          <w:color w:val="000000"/>
          <w:sz w:val="28"/>
        </w:rPr>
      </w:pPr>
      <w:r w:rsidRPr="006C132D">
        <w:rPr>
          <w:color w:val="000000"/>
          <w:sz w:val="28"/>
        </w:rPr>
        <w:t xml:space="preserve">Таким образом, можно сделать </w:t>
      </w:r>
      <w:r w:rsidR="00680218" w:rsidRPr="006C132D">
        <w:rPr>
          <w:color w:val="000000"/>
          <w:sz w:val="28"/>
        </w:rPr>
        <w:t>следующие</w:t>
      </w:r>
      <w:r w:rsidRPr="006C132D">
        <w:rPr>
          <w:color w:val="000000"/>
          <w:sz w:val="28"/>
        </w:rPr>
        <w:t xml:space="preserve"> выводы:</w:t>
      </w:r>
    </w:p>
    <w:p w:rsidR="00202245" w:rsidRPr="006C132D" w:rsidRDefault="00202245" w:rsidP="006C132D">
      <w:pPr>
        <w:numPr>
          <w:ilvl w:val="0"/>
          <w:numId w:val="8"/>
        </w:numPr>
        <w:tabs>
          <w:tab w:val="left" w:pos="720"/>
        </w:tabs>
        <w:suppressAutoHyphens w:val="0"/>
        <w:ind w:left="0" w:firstLine="709"/>
        <w:rPr>
          <w:color w:val="000000"/>
          <w:sz w:val="28"/>
        </w:rPr>
      </w:pPr>
      <w:r w:rsidRPr="006C132D">
        <w:rPr>
          <w:color w:val="000000"/>
          <w:sz w:val="28"/>
        </w:rPr>
        <w:t xml:space="preserve">При выделении памяти ядро не выделяет сразу все физические страницы (если в </w:t>
      </w:r>
      <w:r w:rsidRPr="006C132D">
        <w:rPr>
          <w:i/>
          <w:iCs/>
          <w:color w:val="000000"/>
          <w:sz w:val="28"/>
        </w:rPr>
        <w:t>mmap()</w:t>
      </w:r>
      <w:r w:rsidRPr="006C132D">
        <w:rPr>
          <w:color w:val="000000"/>
          <w:sz w:val="28"/>
        </w:rPr>
        <w:t xml:space="preserve"> не был передан флаг </w:t>
      </w:r>
      <w:r w:rsidR="00680218">
        <w:rPr>
          <w:b/>
          <w:bCs/>
          <w:color w:val="000000"/>
          <w:sz w:val="28"/>
        </w:rPr>
        <w:t xml:space="preserve">MAP </w:t>
      </w:r>
      <w:r w:rsidRPr="006C132D">
        <w:rPr>
          <w:b/>
          <w:bCs/>
          <w:color w:val="000000"/>
          <w:sz w:val="28"/>
        </w:rPr>
        <w:t xml:space="preserve">POPULATE </w:t>
      </w:r>
      <w:r w:rsidRPr="006C132D">
        <w:rPr>
          <w:color w:val="000000"/>
          <w:sz w:val="28"/>
        </w:rPr>
        <w:t xml:space="preserve">или страницы процесса не были заблокированы в физической памяти вызовами </w:t>
      </w:r>
      <w:r w:rsidRPr="006C132D">
        <w:rPr>
          <w:i/>
          <w:iCs/>
          <w:color w:val="000000"/>
          <w:sz w:val="28"/>
        </w:rPr>
        <w:t xml:space="preserve">mlock[all]() </w:t>
      </w:r>
      <w:r w:rsidR="006C132D" w:rsidRPr="006C132D">
        <w:rPr>
          <w:i/>
          <w:iCs/>
          <w:color w:val="000000"/>
          <w:sz w:val="28"/>
        </w:rPr>
        <w:t xml:space="preserve">– </w:t>
      </w:r>
      <w:r w:rsidRPr="006C132D">
        <w:rPr>
          <w:color w:val="000000"/>
          <w:sz w:val="28"/>
        </w:rPr>
        <w:t>в этих случаях страницы всего региона подгружаются сразу)</w:t>
      </w:r>
    </w:p>
    <w:p w:rsidR="00202245" w:rsidRPr="006C132D" w:rsidRDefault="00202245" w:rsidP="006C132D">
      <w:pPr>
        <w:numPr>
          <w:ilvl w:val="0"/>
          <w:numId w:val="8"/>
        </w:numPr>
        <w:tabs>
          <w:tab w:val="left" w:pos="720"/>
        </w:tabs>
        <w:suppressAutoHyphens w:val="0"/>
        <w:ind w:left="0" w:firstLine="709"/>
        <w:rPr>
          <w:color w:val="000000"/>
          <w:sz w:val="28"/>
        </w:rPr>
      </w:pPr>
      <w:r w:rsidRPr="006C132D">
        <w:rPr>
          <w:color w:val="000000"/>
          <w:sz w:val="28"/>
        </w:rPr>
        <w:t xml:space="preserve">Для выделения небольших объемов памяти библиотека </w:t>
      </w:r>
      <w:r w:rsidRPr="006C132D">
        <w:rPr>
          <w:b/>
          <w:bCs/>
          <w:color w:val="000000"/>
          <w:sz w:val="28"/>
        </w:rPr>
        <w:t>libc</w:t>
      </w:r>
      <w:r w:rsidRPr="006C132D">
        <w:rPr>
          <w:color w:val="000000"/>
          <w:sz w:val="28"/>
        </w:rPr>
        <w:t xml:space="preserve"> расширяет сегмент данных программы вызовом </w:t>
      </w:r>
      <w:r w:rsidRPr="006C132D">
        <w:rPr>
          <w:i/>
          <w:iCs/>
          <w:color w:val="000000"/>
          <w:sz w:val="28"/>
        </w:rPr>
        <w:t>brk()</w:t>
      </w:r>
      <w:r w:rsidRPr="006C132D">
        <w:rPr>
          <w:color w:val="000000"/>
          <w:sz w:val="28"/>
        </w:rPr>
        <w:t xml:space="preserve">, для запросов, бОльших 128К – использует </w:t>
      </w:r>
      <w:r w:rsidRPr="006C132D">
        <w:rPr>
          <w:i/>
          <w:iCs/>
          <w:color w:val="000000"/>
          <w:sz w:val="28"/>
        </w:rPr>
        <w:t>mmap()</w:t>
      </w:r>
      <w:r w:rsidRPr="006C132D">
        <w:rPr>
          <w:color w:val="000000"/>
          <w:sz w:val="28"/>
        </w:rPr>
        <w:t>.</w:t>
      </w:r>
    </w:p>
    <w:p w:rsidR="00202245" w:rsidRPr="006C132D" w:rsidRDefault="00202245" w:rsidP="006C132D">
      <w:pPr>
        <w:pStyle w:val="1"/>
        <w:keepNext w:val="0"/>
        <w:tabs>
          <w:tab w:val="left" w:pos="432"/>
        </w:tabs>
        <w:suppressAutoHyphens w:val="0"/>
        <w:spacing w:before="0" w:after="0"/>
        <w:ind w:left="0" w:firstLine="709"/>
        <w:rPr>
          <w:rFonts w:ascii="Times New Roman" w:hAnsi="Times New Roman" w:cs="Times New Roman"/>
          <w:caps w:val="0"/>
          <w:color w:val="000000"/>
          <w:sz w:val="28"/>
        </w:rPr>
      </w:pPr>
      <w:r w:rsidRPr="006C132D">
        <w:rPr>
          <w:rFonts w:ascii="Times New Roman" w:hAnsi="Times New Roman" w:cs="Times New Roman"/>
          <w:caps w:val="0"/>
          <w:color w:val="000000"/>
          <w:sz w:val="28"/>
        </w:rPr>
        <w:t xml:space="preserve">Overcommit является довольно мощным средством, позволяющим выделять гораздо больше виртуальной памяти, чем доступно на самом деле, при условии использования лишь доступного ее объема (данная возможность может быть полезна для различных научно-инженерных приоложений). Однако, в случае, если реально затребованная память превысит суммарноый объем доступной и файла подкачки, возникнет критическая ситуация нехватки </w:t>
      </w:r>
      <w:r w:rsidR="006C132D" w:rsidRPr="006C132D">
        <w:rPr>
          <w:rFonts w:ascii="Times New Roman" w:hAnsi="Times New Roman" w:cs="Times New Roman"/>
          <w:caps w:val="0"/>
          <w:color w:val="000000"/>
          <w:sz w:val="28"/>
        </w:rPr>
        <w:t>памяти. З</w:t>
      </w:r>
      <w:r w:rsidRPr="006C132D">
        <w:rPr>
          <w:rFonts w:ascii="Times New Roman" w:hAnsi="Times New Roman" w:cs="Times New Roman"/>
          <w:caps w:val="0"/>
          <w:color w:val="000000"/>
          <w:sz w:val="28"/>
        </w:rPr>
        <w:t>аключение</w:t>
      </w:r>
    </w:p>
    <w:p w:rsidR="00202245" w:rsidRPr="006C132D" w:rsidRDefault="00202245" w:rsidP="006C132D">
      <w:pPr>
        <w:suppressAutoHyphens w:val="0"/>
        <w:ind w:firstLine="709"/>
        <w:rPr>
          <w:color w:val="000000"/>
          <w:sz w:val="28"/>
        </w:rPr>
      </w:pPr>
      <w:r w:rsidRPr="006C132D">
        <w:rPr>
          <w:color w:val="000000"/>
          <w:sz w:val="28"/>
        </w:rPr>
        <w:t>В рамках данной работы</w:t>
      </w:r>
      <w:r w:rsidR="006C132D" w:rsidRPr="006C132D">
        <w:rPr>
          <w:color w:val="000000"/>
          <w:sz w:val="28"/>
        </w:rPr>
        <w:t xml:space="preserve"> </w:t>
      </w:r>
      <w:r w:rsidRPr="006C132D">
        <w:rPr>
          <w:color w:val="000000"/>
          <w:sz w:val="28"/>
        </w:rPr>
        <w:t>были исследованы вопросы, связанные с разработкой драйверов под OS Linux, работой ядра Linux с виртуальной памятью и перехватом системных вызовов.</w:t>
      </w:r>
    </w:p>
    <w:p w:rsidR="00202245" w:rsidRPr="006C132D" w:rsidRDefault="00202245" w:rsidP="006C132D">
      <w:pPr>
        <w:suppressAutoHyphens w:val="0"/>
        <w:ind w:firstLine="709"/>
        <w:rPr>
          <w:color w:val="000000"/>
          <w:sz w:val="28"/>
        </w:rPr>
      </w:pPr>
      <w:r w:rsidRPr="006C132D">
        <w:rPr>
          <w:color w:val="000000"/>
          <w:sz w:val="28"/>
        </w:rPr>
        <w:t>Драйвер может быть загружен и выгружен без перезагрузки системы. Он не влияет на работу других устройств и всей системы в целом, и не приводит к ощутимым задержкам в работе.</w:t>
      </w:r>
    </w:p>
    <w:p w:rsidR="00202245" w:rsidRPr="006C132D" w:rsidRDefault="00202245" w:rsidP="006C132D">
      <w:pPr>
        <w:suppressAutoHyphens w:val="0"/>
        <w:ind w:firstLine="709"/>
        <w:rPr>
          <w:color w:val="000000"/>
          <w:sz w:val="28"/>
        </w:rPr>
      </w:pPr>
      <w:r w:rsidRPr="006C132D">
        <w:rPr>
          <w:color w:val="000000"/>
          <w:sz w:val="28"/>
        </w:rPr>
        <w:t xml:space="preserve">Было произведено исследование механизма выделения памяти в ядре Linux и библиотеке </w:t>
      </w:r>
      <w:r w:rsidRPr="006C132D">
        <w:rPr>
          <w:b/>
          <w:bCs/>
          <w:color w:val="000000"/>
          <w:sz w:val="28"/>
        </w:rPr>
        <w:t>libс</w:t>
      </w:r>
      <w:r w:rsidRPr="006C132D">
        <w:rPr>
          <w:color w:val="000000"/>
          <w:sz w:val="28"/>
        </w:rPr>
        <w:t>, исследована технология overcommit.</w:t>
      </w:r>
    </w:p>
    <w:p w:rsidR="00202245" w:rsidRPr="006C132D" w:rsidRDefault="00202245" w:rsidP="006C132D">
      <w:pPr>
        <w:suppressAutoHyphens w:val="0"/>
        <w:ind w:firstLine="709"/>
        <w:rPr>
          <w:color w:val="000000"/>
          <w:sz w:val="28"/>
        </w:rPr>
      </w:pPr>
      <w:r w:rsidRPr="006C132D">
        <w:rPr>
          <w:color w:val="000000"/>
          <w:sz w:val="28"/>
        </w:rPr>
        <w:t>Возможность отследить операции процессов в памятью зачастую может быть весьма полезной при отладке программ, мониторинге или настройке системы (например, для подбора оптимальных параметров сервера, расходующего большой объем памяти).</w:t>
      </w:r>
    </w:p>
    <w:p w:rsidR="00202245" w:rsidRPr="006C132D" w:rsidRDefault="00202245" w:rsidP="006C132D">
      <w:pPr>
        <w:suppressAutoHyphens w:val="0"/>
        <w:ind w:firstLine="709"/>
        <w:rPr>
          <w:color w:val="000000"/>
          <w:sz w:val="28"/>
        </w:rPr>
      </w:pPr>
    </w:p>
    <w:p w:rsidR="00680218" w:rsidRDefault="00680218" w:rsidP="00680218">
      <w:pPr>
        <w:pStyle w:val="1"/>
        <w:keepNext w:val="0"/>
        <w:numPr>
          <w:ilvl w:val="0"/>
          <w:numId w:val="0"/>
        </w:numPr>
        <w:suppressAutoHyphens w:val="0"/>
        <w:spacing w:before="0" w:after="0"/>
        <w:rPr>
          <w:rFonts w:ascii="Times New Roman" w:hAnsi="Times New Roman" w:cs="Times New Roman"/>
          <w:caps w:val="0"/>
          <w:color w:val="000000"/>
          <w:sz w:val="28"/>
        </w:rPr>
      </w:pPr>
    </w:p>
    <w:p w:rsidR="00202245" w:rsidRDefault="00680218" w:rsidP="00680218">
      <w:pPr>
        <w:pStyle w:val="1"/>
        <w:keepNext w:val="0"/>
        <w:numPr>
          <w:ilvl w:val="0"/>
          <w:numId w:val="0"/>
        </w:numPr>
        <w:suppressAutoHyphens w:val="0"/>
        <w:spacing w:before="0" w:after="0"/>
        <w:ind w:firstLine="720"/>
        <w:rPr>
          <w:rFonts w:ascii="Times New Roman" w:hAnsi="Times New Roman" w:cs="Times New Roman"/>
          <w:caps w:val="0"/>
          <w:color w:val="000000"/>
          <w:sz w:val="28"/>
        </w:rPr>
      </w:pPr>
      <w:r>
        <w:rPr>
          <w:rFonts w:ascii="Times New Roman" w:hAnsi="Times New Roman" w:cs="Times New Roman"/>
          <w:caps w:val="0"/>
          <w:color w:val="000000"/>
          <w:sz w:val="28"/>
        </w:rPr>
        <w:br w:type="page"/>
      </w:r>
      <w:r w:rsidR="00202245" w:rsidRPr="006C132D">
        <w:rPr>
          <w:rFonts w:ascii="Times New Roman" w:hAnsi="Times New Roman" w:cs="Times New Roman"/>
          <w:caps w:val="0"/>
          <w:color w:val="000000"/>
          <w:sz w:val="28"/>
        </w:rPr>
        <w:t>Список использованной литературы</w:t>
      </w:r>
    </w:p>
    <w:p w:rsidR="00680218" w:rsidRPr="00680218" w:rsidRDefault="00680218" w:rsidP="00680218"/>
    <w:p w:rsidR="00202245" w:rsidRPr="006C132D" w:rsidRDefault="00202245" w:rsidP="00680218">
      <w:pPr>
        <w:numPr>
          <w:ilvl w:val="0"/>
          <w:numId w:val="3"/>
        </w:numPr>
        <w:tabs>
          <w:tab w:val="clear" w:pos="720"/>
          <w:tab w:val="left" w:pos="360"/>
        </w:tabs>
        <w:suppressAutoHyphens w:val="0"/>
        <w:ind w:left="0" w:firstLine="0"/>
        <w:rPr>
          <w:color w:val="000000"/>
          <w:sz w:val="28"/>
          <w:lang w:val="en-US"/>
        </w:rPr>
      </w:pPr>
      <w:r w:rsidRPr="006C132D">
        <w:rPr>
          <w:color w:val="000000"/>
          <w:sz w:val="28"/>
          <w:lang w:val="en-US"/>
        </w:rPr>
        <w:t>Jonathan Corbet. Linux Device Drivers, 3rd Edition.</w:t>
      </w:r>
    </w:p>
    <w:p w:rsidR="00202245" w:rsidRPr="006C132D" w:rsidRDefault="00202245" w:rsidP="00680218">
      <w:pPr>
        <w:numPr>
          <w:ilvl w:val="0"/>
          <w:numId w:val="3"/>
        </w:numPr>
        <w:tabs>
          <w:tab w:val="clear" w:pos="720"/>
          <w:tab w:val="left" w:pos="360"/>
        </w:tabs>
        <w:suppressAutoHyphens w:val="0"/>
        <w:ind w:left="0" w:firstLine="0"/>
        <w:rPr>
          <w:color w:val="000000"/>
          <w:sz w:val="28"/>
        </w:rPr>
      </w:pPr>
      <w:r w:rsidRPr="006C132D">
        <w:rPr>
          <w:color w:val="000000"/>
          <w:sz w:val="28"/>
        </w:rPr>
        <w:t xml:space="preserve">Роберт Лав. Разработка ядра </w:t>
      </w:r>
      <w:r w:rsidRPr="006C132D">
        <w:rPr>
          <w:color w:val="000000"/>
          <w:sz w:val="28"/>
          <w:lang w:val="en-US"/>
        </w:rPr>
        <w:t>Linux</w:t>
      </w:r>
      <w:r w:rsidRPr="006C132D">
        <w:rPr>
          <w:color w:val="000000"/>
          <w:sz w:val="28"/>
        </w:rPr>
        <w:t>, 2</w:t>
      </w:r>
      <w:r w:rsidR="00680218">
        <w:rPr>
          <w:color w:val="000000"/>
          <w:sz w:val="28"/>
        </w:rPr>
        <w:t>-</w:t>
      </w:r>
      <w:r w:rsidR="006C132D" w:rsidRPr="006C132D">
        <w:rPr>
          <w:color w:val="000000"/>
          <w:sz w:val="28"/>
        </w:rPr>
        <w:t>е</w:t>
      </w:r>
      <w:r w:rsidRPr="006C132D">
        <w:rPr>
          <w:color w:val="000000"/>
          <w:sz w:val="28"/>
        </w:rPr>
        <w:t xml:space="preserve"> издание.</w:t>
      </w:r>
    </w:p>
    <w:p w:rsidR="00202245" w:rsidRPr="006C132D" w:rsidRDefault="00202245" w:rsidP="00680218">
      <w:pPr>
        <w:numPr>
          <w:ilvl w:val="0"/>
          <w:numId w:val="3"/>
        </w:numPr>
        <w:tabs>
          <w:tab w:val="clear" w:pos="720"/>
          <w:tab w:val="left" w:pos="360"/>
        </w:tabs>
        <w:suppressAutoHyphens w:val="0"/>
        <w:ind w:left="0" w:firstLine="0"/>
        <w:rPr>
          <w:color w:val="000000"/>
          <w:sz w:val="28"/>
          <w:lang w:val="en-US"/>
        </w:rPr>
      </w:pPr>
      <w:r w:rsidRPr="006C132D">
        <w:rPr>
          <w:color w:val="000000"/>
          <w:sz w:val="28"/>
          <w:lang w:val="en-US"/>
        </w:rPr>
        <w:t>Peter Salzman. The Linux Kernel Module Programming Guide, 3rd Edition.</w:t>
      </w:r>
    </w:p>
    <w:p w:rsidR="00202245" w:rsidRPr="006C132D" w:rsidRDefault="00202245" w:rsidP="00680218">
      <w:pPr>
        <w:numPr>
          <w:ilvl w:val="0"/>
          <w:numId w:val="3"/>
        </w:numPr>
        <w:tabs>
          <w:tab w:val="clear" w:pos="720"/>
          <w:tab w:val="left" w:pos="360"/>
        </w:tabs>
        <w:suppressAutoHyphens w:val="0"/>
        <w:ind w:left="0" w:firstLine="0"/>
        <w:rPr>
          <w:color w:val="000000"/>
          <w:sz w:val="28"/>
        </w:rPr>
      </w:pPr>
      <w:r w:rsidRPr="006C132D">
        <w:rPr>
          <w:color w:val="000000"/>
          <w:sz w:val="28"/>
        </w:rPr>
        <w:t xml:space="preserve">Клаудия Родригес. Азбука ядра </w:t>
      </w:r>
      <w:r w:rsidRPr="006C132D">
        <w:rPr>
          <w:color w:val="000000"/>
          <w:sz w:val="28"/>
          <w:lang w:val="en-US"/>
        </w:rPr>
        <w:t>Linux</w:t>
      </w:r>
      <w:r w:rsidRPr="006C132D">
        <w:rPr>
          <w:color w:val="000000"/>
          <w:sz w:val="28"/>
        </w:rPr>
        <w:t>.</w:t>
      </w:r>
    </w:p>
    <w:p w:rsidR="00202245" w:rsidRPr="006C132D" w:rsidRDefault="00202245" w:rsidP="00680218">
      <w:pPr>
        <w:numPr>
          <w:ilvl w:val="0"/>
          <w:numId w:val="3"/>
        </w:numPr>
        <w:tabs>
          <w:tab w:val="clear" w:pos="720"/>
          <w:tab w:val="left" w:pos="360"/>
        </w:tabs>
        <w:suppressAutoHyphens w:val="0"/>
        <w:ind w:left="0" w:firstLine="0"/>
        <w:rPr>
          <w:color w:val="000000"/>
          <w:sz w:val="28"/>
        </w:rPr>
      </w:pPr>
      <w:r w:rsidRPr="006C132D">
        <w:rPr>
          <w:color w:val="000000"/>
          <w:sz w:val="28"/>
        </w:rPr>
        <w:t>Исходники ядра и документация к ним.</w:t>
      </w:r>
    </w:p>
    <w:p w:rsidR="00202245" w:rsidRPr="006C132D" w:rsidRDefault="00202245" w:rsidP="006C132D">
      <w:pPr>
        <w:tabs>
          <w:tab w:val="left" w:pos="720"/>
        </w:tabs>
        <w:suppressAutoHyphens w:val="0"/>
        <w:ind w:firstLine="709"/>
        <w:rPr>
          <w:color w:val="000000"/>
          <w:sz w:val="28"/>
        </w:rPr>
      </w:pPr>
    </w:p>
    <w:p w:rsidR="00680218" w:rsidRDefault="00680218" w:rsidP="00680218">
      <w:pPr>
        <w:pStyle w:val="1"/>
        <w:keepNext w:val="0"/>
        <w:numPr>
          <w:ilvl w:val="0"/>
          <w:numId w:val="0"/>
        </w:numPr>
        <w:suppressAutoHyphens w:val="0"/>
        <w:spacing w:before="0" w:after="0"/>
        <w:rPr>
          <w:rFonts w:ascii="Times New Roman" w:hAnsi="Times New Roman" w:cs="Times New Roman"/>
          <w:caps w:val="0"/>
          <w:color w:val="000000"/>
          <w:sz w:val="28"/>
        </w:rPr>
      </w:pPr>
    </w:p>
    <w:p w:rsidR="00202245" w:rsidRPr="006C132D" w:rsidRDefault="00680218" w:rsidP="00680218">
      <w:pPr>
        <w:pStyle w:val="1"/>
        <w:keepNext w:val="0"/>
        <w:numPr>
          <w:ilvl w:val="0"/>
          <w:numId w:val="0"/>
        </w:numPr>
        <w:suppressAutoHyphens w:val="0"/>
        <w:spacing w:before="0" w:after="0"/>
        <w:ind w:firstLine="720"/>
        <w:rPr>
          <w:rFonts w:ascii="Times New Roman" w:hAnsi="Times New Roman" w:cs="Times New Roman"/>
          <w:caps w:val="0"/>
          <w:color w:val="000000"/>
          <w:sz w:val="28"/>
        </w:rPr>
      </w:pPr>
      <w:r>
        <w:rPr>
          <w:rFonts w:ascii="Times New Roman" w:hAnsi="Times New Roman" w:cs="Times New Roman"/>
          <w:caps w:val="0"/>
          <w:color w:val="000000"/>
          <w:sz w:val="28"/>
        </w:rPr>
        <w:br w:type="page"/>
      </w:r>
      <w:r w:rsidR="00202245" w:rsidRPr="006C132D">
        <w:rPr>
          <w:rFonts w:ascii="Times New Roman" w:hAnsi="Times New Roman" w:cs="Times New Roman"/>
          <w:caps w:val="0"/>
          <w:color w:val="000000"/>
          <w:sz w:val="28"/>
        </w:rPr>
        <w:t>Приложения</w:t>
      </w:r>
    </w:p>
    <w:p w:rsidR="00680218" w:rsidRDefault="00680218" w:rsidP="00680218">
      <w:pPr>
        <w:pStyle w:val="2"/>
        <w:keepNext w:val="0"/>
        <w:numPr>
          <w:ilvl w:val="0"/>
          <w:numId w:val="0"/>
        </w:numPr>
        <w:tabs>
          <w:tab w:val="left" w:pos="1261"/>
        </w:tabs>
        <w:suppressAutoHyphens w:val="0"/>
        <w:spacing w:before="0" w:after="0"/>
        <w:ind w:firstLine="720"/>
        <w:rPr>
          <w:rFonts w:ascii="Times New Roman" w:hAnsi="Times New Roman" w:cs="Times New Roman"/>
          <w:color w:val="000000"/>
        </w:rPr>
      </w:pPr>
    </w:p>
    <w:p w:rsidR="00202245" w:rsidRPr="006C132D" w:rsidRDefault="00202245" w:rsidP="00680218">
      <w:pPr>
        <w:pStyle w:val="2"/>
        <w:keepNext w:val="0"/>
        <w:numPr>
          <w:ilvl w:val="0"/>
          <w:numId w:val="0"/>
        </w:numPr>
        <w:tabs>
          <w:tab w:val="left" w:pos="1261"/>
        </w:tabs>
        <w:suppressAutoHyphens w:val="0"/>
        <w:spacing w:before="0" w:after="0"/>
        <w:ind w:firstLine="720"/>
        <w:rPr>
          <w:rFonts w:ascii="Times New Roman" w:hAnsi="Times New Roman" w:cs="Times New Roman"/>
          <w:color w:val="000000"/>
        </w:rPr>
      </w:pPr>
      <w:r w:rsidRPr="006C132D">
        <w:rPr>
          <w:rFonts w:ascii="Times New Roman" w:hAnsi="Times New Roman" w:cs="Times New Roman"/>
          <w:color w:val="000000"/>
        </w:rPr>
        <w:t>Код драйвера</w:t>
      </w:r>
    </w:p>
    <w:p w:rsidR="00202245" w:rsidRPr="006C132D" w:rsidRDefault="00202245" w:rsidP="00680218">
      <w:pPr>
        <w:pStyle w:val="3"/>
        <w:keepNext w:val="0"/>
        <w:numPr>
          <w:ilvl w:val="0"/>
          <w:numId w:val="0"/>
        </w:numPr>
        <w:tabs>
          <w:tab w:val="left" w:pos="1980"/>
        </w:tabs>
        <w:suppressAutoHyphens w:val="0"/>
        <w:ind w:firstLine="720"/>
        <w:rPr>
          <w:color w:val="000000"/>
          <w:sz w:val="28"/>
        </w:rPr>
      </w:pPr>
      <w:r w:rsidRPr="006C132D">
        <w:rPr>
          <w:color w:val="000000"/>
          <w:sz w:val="28"/>
        </w:rPr>
        <w:t>mmon.c</w:t>
      </w:r>
    </w:p>
    <w:p w:rsidR="006C132D" w:rsidRPr="006C132D" w:rsidRDefault="00202245" w:rsidP="006C132D">
      <w:pPr>
        <w:suppressAutoHyphens w:val="0"/>
        <w:ind w:firstLine="709"/>
        <w:rPr>
          <w:color w:val="000000"/>
          <w:sz w:val="28"/>
          <w:szCs w:val="18"/>
        </w:rPr>
      </w:pPr>
      <w:r w:rsidRPr="006C132D">
        <w:rPr>
          <w:color w:val="000000"/>
          <w:sz w:val="28"/>
          <w:szCs w:val="18"/>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Main module and entry point of memmon.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&lt;linux/module.h&gt;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&lt;linux/moduleparam.h&gt;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&lt;linux/kernel.h&gt;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&lt;linux/proc_fs.h&gt;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«common.h»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«watch-pids.h»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«mm-fault.h»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«events.h»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«syscalls.h»</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Internal data ***/</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procfs directory 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struct proc_dir_entry *procdir = NULL;</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Init entry point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__init init(void)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int ret = </w:t>
      </w:r>
      <w:r w:rsidR="006C132D" w:rsidRPr="006C132D">
        <w:rPr>
          <w:color w:val="000000"/>
          <w:sz w:val="28"/>
          <w:szCs w:val="18"/>
          <w:lang w:val="en-US"/>
        </w:rPr>
        <w:t>– E</w:t>
      </w:r>
      <w:r w:rsidRPr="006C132D">
        <w:rPr>
          <w:color w:val="000000"/>
          <w:sz w:val="28"/>
          <w:szCs w:val="18"/>
          <w:lang w:val="en-US"/>
        </w:rPr>
        <w:t>BUSY;</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procdir = proc_mkdi</w:t>
      </w:r>
      <w:r w:rsidR="006C132D" w:rsidRPr="006C132D">
        <w:rPr>
          <w:color w:val="000000"/>
          <w:sz w:val="28"/>
          <w:szCs w:val="18"/>
          <w:lang w:val="en-US"/>
        </w:rPr>
        <w:t>r (PROCDIR,</w:t>
      </w:r>
      <w:r w:rsidRPr="006C132D">
        <w:rPr>
          <w:color w:val="000000"/>
          <w:sz w:val="28"/>
          <w:szCs w:val="18"/>
          <w:lang w:val="en-US"/>
        </w:rPr>
        <w:t xml:space="preserve"> NULL);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rocdir)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goto out;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i</w:t>
      </w:r>
      <w:r w:rsidRPr="006C132D">
        <w:rPr>
          <w:color w:val="000000"/>
          <w:sz w:val="28"/>
          <w:szCs w:val="18"/>
          <w:lang w:val="en-US"/>
        </w:rPr>
        <w:t>nit_watch_pids())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goto out_procdir;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i</w:t>
      </w:r>
      <w:r w:rsidRPr="006C132D">
        <w:rPr>
          <w:color w:val="000000"/>
          <w:sz w:val="28"/>
          <w:szCs w:val="18"/>
          <w:lang w:val="en-US"/>
        </w:rPr>
        <w:t>nit_events())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goto out_watch_pids;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c</w:t>
      </w:r>
      <w:r w:rsidRPr="006C132D">
        <w:rPr>
          <w:color w:val="000000"/>
          <w:sz w:val="28"/>
          <w:szCs w:val="18"/>
          <w:lang w:val="en-US"/>
        </w:rPr>
        <w:t>apture_syscalls())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goto out_events;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capture_mmfault();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out_events: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fini_events();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out_watch_pids: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fini_watch_pids();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out_procdir: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remove_proc_entr</w:t>
      </w:r>
      <w:r w:rsidR="006C132D" w:rsidRPr="006C132D">
        <w:rPr>
          <w:color w:val="000000"/>
          <w:sz w:val="28"/>
          <w:szCs w:val="18"/>
          <w:lang w:val="en-US"/>
        </w:rPr>
        <w:t>y (PROCDIR,</w:t>
      </w:r>
      <w:r w:rsidRPr="006C132D">
        <w:rPr>
          <w:color w:val="000000"/>
          <w:sz w:val="28"/>
          <w:szCs w:val="18"/>
          <w:lang w:val="en-US"/>
        </w:rPr>
        <w:t xml:space="preserve"> NULL);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out: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module_init(init);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Exit point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void __exit exit(void)</w:t>
      </w:r>
    </w:p>
    <w:p w:rsidR="006C132D" w:rsidRPr="006C132D" w:rsidRDefault="006C132D"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release_mmfault();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restore_syscalls();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fini_events();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fini_watch_pids();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remove_proc_entr</w:t>
      </w:r>
      <w:r w:rsidR="006C132D" w:rsidRPr="006C132D">
        <w:rPr>
          <w:color w:val="000000"/>
          <w:sz w:val="28"/>
          <w:szCs w:val="18"/>
          <w:lang w:val="en-US"/>
        </w:rPr>
        <w:t>y (PROCDIR,</w:t>
      </w:r>
      <w:r w:rsidRPr="006C132D">
        <w:rPr>
          <w:color w:val="000000"/>
          <w:sz w:val="28"/>
          <w:szCs w:val="18"/>
          <w:lang w:val="en-US"/>
        </w:rPr>
        <w:t xml:space="preserve"> NULL);</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module_exit(exit);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Module info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MODULE_LICENS</w:t>
      </w:r>
      <w:r w:rsidR="006C132D" w:rsidRPr="006C132D">
        <w:rPr>
          <w:color w:val="000000"/>
          <w:sz w:val="28"/>
          <w:szCs w:val="18"/>
          <w:lang w:val="en-US"/>
        </w:rPr>
        <w:t>E («GPL»)</w:t>
      </w: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MODULE_AUTHO</w:t>
      </w:r>
      <w:r w:rsidR="006C132D" w:rsidRPr="006C132D">
        <w:rPr>
          <w:color w:val="000000"/>
          <w:sz w:val="28"/>
          <w:szCs w:val="18"/>
          <w:lang w:val="en-US"/>
        </w:rPr>
        <w:t>R («Ivan Korotkov»)</w:t>
      </w: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MODULE_DESCRIPTIO</w:t>
      </w:r>
      <w:r w:rsidR="006C132D" w:rsidRPr="006C132D">
        <w:rPr>
          <w:color w:val="000000"/>
          <w:sz w:val="28"/>
          <w:szCs w:val="18"/>
          <w:lang w:val="en-US"/>
        </w:rPr>
        <w:t>N («Linux Virtual Memory Monitor»)</w:t>
      </w: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events.h</w:t>
      </w:r>
    </w:p>
    <w:p w:rsidR="00202245" w:rsidRPr="00680218" w:rsidRDefault="00202245" w:rsidP="006C132D">
      <w:pPr>
        <w:suppressAutoHyphens w:val="0"/>
        <w:ind w:firstLine="709"/>
        <w:rPr>
          <w:color w:val="000000"/>
          <w:sz w:val="28"/>
          <w:lang w:val="en-US"/>
        </w:rPr>
      </w:pP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Events ringbuffer.</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#ifndef MEMMON_EVENTS_H</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#define MEMMON_EVENTS_H</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Filename in procfs directory */</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xml:space="preserve">#define EVENTS_ENTRY </w:t>
      </w:r>
      <w:r w:rsidR="006C132D" w:rsidRPr="00680218">
        <w:rPr>
          <w:color w:val="000000"/>
          <w:sz w:val="28"/>
          <w:szCs w:val="18"/>
          <w:lang w:val="en-US"/>
        </w:rPr>
        <w:t>«events»</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Types of events */</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enum memmon_event_type</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NOTUSED = 0,</w:t>
      </w:r>
      <w:r w:rsidR="006C132D" w:rsidRPr="006C132D">
        <w:rPr>
          <w:color w:val="000000"/>
          <w:sz w:val="28"/>
          <w:szCs w:val="18"/>
          <w:lang w:val="en-US"/>
        </w:rPr>
        <w:t xml:space="preserve"> </w:t>
      </w:r>
      <w:r w:rsidRPr="006C132D">
        <w:rPr>
          <w:color w:val="000000"/>
          <w:sz w:val="28"/>
          <w:szCs w:val="18"/>
          <w:lang w:val="en-US"/>
        </w:rPr>
        <w:t>/* to prevent treating zero-filled region as event struct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MMAP2,</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MUNMAP,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MREMAP,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MLOCK,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MUNLOCK,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MLOCKALL,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MUNLOCKALL,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BRK,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FSYNC,</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ANON_PF,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SWAP_PF,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FILE_PF,</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SYSCALLRET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Struct describing each event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Type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enum memmon_event_type type;</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Caller PID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pid_t pid;</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Per-type data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union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__user *start;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size_t len;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munmap;</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__user *start;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size_t len;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unsigned long prot, flags;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unsigned long fd, off;</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mmap2;</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__user *start[2];</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size_t len[2];</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unsigned flags;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mremap;</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__user *start;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size_t len;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mlock, munlock;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unsigned long flags;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mlockall;</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__user *addr;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brk;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int fd;</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fsync;</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__user *addr;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int write;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pagefault;</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char *callname;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long 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callret;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#define NEVENTS (EVENTS_BUFLEN/sizeo</w:t>
      </w:r>
      <w:r w:rsidR="006C132D" w:rsidRPr="006C132D">
        <w:rPr>
          <w:color w:val="000000"/>
          <w:sz w:val="28"/>
          <w:szCs w:val="18"/>
          <w:lang w:val="en-US"/>
        </w:rPr>
        <w:t xml:space="preserve">f (struct </w:t>
      </w:r>
      <w:r w:rsidRPr="006C132D">
        <w:rPr>
          <w:color w:val="000000"/>
          <w:sz w:val="28"/>
          <w:szCs w:val="18"/>
          <w:lang w:val="en-US"/>
        </w:rPr>
        <w:t>memmon_event))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Initializes event ringbuffer</w:t>
      </w:r>
      <w:r w:rsidR="006C132D" w:rsidRPr="006C132D">
        <w:rPr>
          <w:color w:val="000000"/>
          <w:sz w:val="28"/>
          <w:szCs w:val="18"/>
          <w:lang w:val="en-US"/>
        </w:rPr>
        <w:t> &amp;</w:t>
      </w:r>
      <w:r w:rsidRPr="006C132D">
        <w:rPr>
          <w:color w:val="000000"/>
          <w:sz w:val="28"/>
          <w:szCs w:val="18"/>
          <w:lang w:val="en-US"/>
        </w:rPr>
        <w:t xml:space="preserve"> creates /proc 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init_events(void);</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Destroys ringbuffer</w:t>
      </w:r>
      <w:r w:rsidR="006C132D" w:rsidRPr="006C132D">
        <w:rPr>
          <w:color w:val="000000"/>
          <w:sz w:val="28"/>
          <w:szCs w:val="18"/>
          <w:lang w:val="en-US"/>
        </w:rPr>
        <w:t> &amp;</w:t>
      </w:r>
      <w:r w:rsidRPr="006C132D">
        <w:rPr>
          <w:color w:val="000000"/>
          <w:sz w:val="28"/>
          <w:szCs w:val="18"/>
          <w:lang w:val="en-US"/>
        </w:rPr>
        <w:t xml:space="preserve"> removes /proc 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fini_events(void);</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Adds events to ringbuffer tail</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put_even</w:t>
      </w:r>
      <w:r w:rsidR="006C132D" w:rsidRPr="006C132D">
        <w:rPr>
          <w:color w:val="000000"/>
          <w:sz w:val="28"/>
          <w:szCs w:val="18"/>
          <w:lang w:val="en-US"/>
        </w:rPr>
        <w:t xml:space="preserve">t (const </w:t>
      </w:r>
      <w:r w:rsidRPr="006C132D">
        <w:rPr>
          <w:color w:val="000000"/>
          <w:sz w:val="28"/>
          <w:szCs w:val="18"/>
          <w:lang w:val="en-US"/>
        </w:rPr>
        <w:t>struct memmon_event *ev);</w:t>
      </w:r>
    </w:p>
    <w:p w:rsidR="00202245" w:rsidRPr="006C132D"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#endif</w:t>
      </w:r>
      <w:r w:rsidR="006C132D" w:rsidRPr="00680218">
        <w:rPr>
          <w:color w:val="000000"/>
          <w:sz w:val="28"/>
          <w:szCs w:val="18"/>
          <w:lang w:val="en-US"/>
        </w:rPr>
        <w:t> //</w:t>
      </w:r>
      <w:r w:rsidRPr="00680218">
        <w:rPr>
          <w:color w:val="000000"/>
          <w:sz w:val="28"/>
          <w:szCs w:val="18"/>
          <w:lang w:val="en-US"/>
        </w:rPr>
        <w:t xml:space="preserve"> MEMMON_EVENTS_H</w:t>
      </w:r>
    </w:p>
    <w:p w:rsidR="00202245" w:rsidRPr="00680218" w:rsidRDefault="00202245" w:rsidP="006C132D">
      <w:pPr>
        <w:suppressAutoHyphens w:val="0"/>
        <w:ind w:firstLine="709"/>
        <w:rPr>
          <w:color w:val="000000"/>
          <w:sz w:val="2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events.c</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Events ringbuffer.</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&lt;linux/module.h&gt;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&lt;linux/moduleparam.h&gt;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&lt;linux/kernel.h&gt;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&lt;linux/seq_file.h&gt;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&lt;linux/proc_fs.h&gt;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&lt;linux/poll.h&gt;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&lt;linux/mman.h&gt;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«common.h»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«events.h»</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Forward declarations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events_ope</w:t>
      </w:r>
      <w:r w:rsidR="006C132D" w:rsidRPr="006C132D">
        <w:rPr>
          <w:color w:val="000000"/>
          <w:sz w:val="28"/>
          <w:szCs w:val="18"/>
          <w:lang w:val="en-US"/>
        </w:rPr>
        <w:t xml:space="preserve">n (struct </w:t>
      </w:r>
      <w:r w:rsidRPr="006C132D">
        <w:rPr>
          <w:color w:val="000000"/>
          <w:sz w:val="28"/>
          <w:szCs w:val="18"/>
          <w:lang w:val="en-US"/>
        </w:rPr>
        <w:t>inode *i, struct file *filp);</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unsigned events_pol</w:t>
      </w:r>
      <w:r w:rsidR="006C132D" w:rsidRPr="006C132D">
        <w:rPr>
          <w:color w:val="000000"/>
          <w:sz w:val="28"/>
          <w:szCs w:val="18"/>
          <w:lang w:val="en-US"/>
        </w:rPr>
        <w:t xml:space="preserve">l (struct </w:t>
      </w:r>
      <w:r w:rsidRPr="006C132D">
        <w:rPr>
          <w:color w:val="000000"/>
          <w:sz w:val="28"/>
          <w:szCs w:val="18"/>
          <w:lang w:val="en-US"/>
        </w:rPr>
        <w:t>file *filp, struct poll_table_struct *pt);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void *events_seqstar</w:t>
      </w:r>
      <w:r w:rsidR="006C132D" w:rsidRPr="006C132D">
        <w:rPr>
          <w:color w:val="000000"/>
          <w:sz w:val="28"/>
          <w:szCs w:val="18"/>
          <w:lang w:val="en-US"/>
        </w:rPr>
        <w:t xml:space="preserve">t (struct </w:t>
      </w:r>
      <w:r w:rsidRPr="006C132D">
        <w:rPr>
          <w:color w:val="000000"/>
          <w:sz w:val="28"/>
          <w:szCs w:val="18"/>
          <w:lang w:val="en-US"/>
        </w:rPr>
        <w:t>seq_file *m, loff_t *pos);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void events_seqsto</w:t>
      </w:r>
      <w:r w:rsidR="006C132D" w:rsidRPr="006C132D">
        <w:rPr>
          <w:color w:val="000000"/>
          <w:sz w:val="28"/>
          <w:szCs w:val="18"/>
          <w:lang w:val="en-US"/>
        </w:rPr>
        <w:t xml:space="preserve">p (struct </w:t>
      </w:r>
      <w:r w:rsidRPr="006C132D">
        <w:rPr>
          <w:color w:val="000000"/>
          <w:sz w:val="28"/>
          <w:szCs w:val="18"/>
          <w:lang w:val="en-US"/>
        </w:rPr>
        <w:t>seq_file *m, void *p);</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void *events_seqnex</w:t>
      </w:r>
      <w:r w:rsidR="006C132D" w:rsidRPr="006C132D">
        <w:rPr>
          <w:color w:val="000000"/>
          <w:sz w:val="28"/>
          <w:szCs w:val="18"/>
          <w:lang w:val="en-US"/>
        </w:rPr>
        <w:t xml:space="preserve">t (struct </w:t>
      </w:r>
      <w:r w:rsidRPr="006C132D">
        <w:rPr>
          <w:color w:val="000000"/>
          <w:sz w:val="28"/>
          <w:szCs w:val="18"/>
          <w:lang w:val="en-US"/>
        </w:rPr>
        <w:t>seq_file *m, void *p, loff_t *pos);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events_seqprin</w:t>
      </w:r>
      <w:r w:rsidR="006C132D" w:rsidRPr="006C132D">
        <w:rPr>
          <w:color w:val="000000"/>
          <w:sz w:val="28"/>
          <w:szCs w:val="18"/>
          <w:lang w:val="en-US"/>
        </w:rPr>
        <w:t xml:space="preserve">t (struct </w:t>
      </w:r>
      <w:r w:rsidRPr="006C132D">
        <w:rPr>
          <w:color w:val="000000"/>
          <w:sz w:val="28"/>
          <w:szCs w:val="18"/>
          <w:lang w:val="en-US"/>
        </w:rPr>
        <w:t>seq_file *m, void *p);</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Default ringbuffer size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#define EVENTS_BUFLEN (32*1024)</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Min ringbuffer size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#define MIN_EVENTS_BUFLEN (8*1024)</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Module parameters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Actual ringbuffer size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buflen = EVENTS_BUFLEN;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module_para</w:t>
      </w:r>
      <w:r w:rsidR="006C132D" w:rsidRPr="006C132D">
        <w:rPr>
          <w:color w:val="000000"/>
          <w:sz w:val="28"/>
          <w:szCs w:val="18"/>
          <w:lang w:val="en-US"/>
        </w:rPr>
        <w:t>m (buflen,</w:t>
      </w:r>
      <w:r w:rsidRPr="006C132D">
        <w:rPr>
          <w:color w:val="000000"/>
          <w:sz w:val="28"/>
          <w:szCs w:val="18"/>
          <w:lang w:val="en-US"/>
        </w:rPr>
        <w:t xml:space="preserve"> int, 0444);</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File operations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const struct file_operations events_fops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owner = THIS_MODULE,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open = events_open,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read = seq_read,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release = seq_release,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poll = events_poll</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const struct seq_operations events_seqop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start = events_seqstart,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stop = events_seqstop,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next = events_seqnext,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show = events_seqprint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Internal data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Ringbuffer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struct memmon_event *events;</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Last entry left in ringbuffer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(where 1st read should begin)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ev_start;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Current write position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ev_end;</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Whether there was ringbuffer overflow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ev_ovf = 0;</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DECLARE_WAIT_QUEUE_HEA</w:t>
      </w:r>
      <w:r w:rsidR="006C132D" w:rsidRPr="006C132D">
        <w:rPr>
          <w:color w:val="000000"/>
          <w:sz w:val="28"/>
          <w:szCs w:val="18"/>
          <w:lang w:val="en-US"/>
        </w:rPr>
        <w:t>D (ev_</w:t>
      </w:r>
      <w:r w:rsidRPr="006C132D">
        <w:rPr>
          <w:color w:val="000000"/>
          <w:sz w:val="28"/>
          <w:szCs w:val="18"/>
          <w:lang w:val="en-US"/>
        </w:rPr>
        <w:t>waitq);</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spinlock_t ev_lock = SPIN_LOCK_UNLOCKED;</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Damn seq_file doesn't update file pos when we return NULL iterator,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so we first return this one and then NULL on next seqnext() call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void *dummy_ptr =</w:t>
      </w:r>
      <w:r w:rsidR="006C132D" w:rsidRPr="006C132D">
        <w:rPr>
          <w:color w:val="000000"/>
          <w:sz w:val="28"/>
          <w:szCs w:val="18"/>
          <w:lang w:val="en-US"/>
        </w:rPr>
        <w:t> &amp;</w:t>
      </w:r>
      <w:r w:rsidRPr="006C132D">
        <w:rPr>
          <w:color w:val="000000"/>
          <w:sz w:val="28"/>
          <w:szCs w:val="18"/>
          <w:lang w:val="en-US"/>
        </w:rPr>
        <w:t>dummy_ptr;</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Entry points ***/</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open() handler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events_ope</w:t>
      </w:r>
      <w:r w:rsidR="006C132D" w:rsidRPr="006C132D">
        <w:rPr>
          <w:color w:val="000000"/>
          <w:sz w:val="28"/>
          <w:szCs w:val="18"/>
          <w:lang w:val="en-US"/>
        </w:rPr>
        <w:t xml:space="preserve">n (struct </w:t>
      </w:r>
      <w:r w:rsidRPr="006C132D">
        <w:rPr>
          <w:color w:val="000000"/>
          <w:sz w:val="28"/>
          <w:szCs w:val="18"/>
          <w:lang w:val="en-US"/>
        </w:rPr>
        <w:t>inode *i, struct file *filp)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ret;</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Ringbuffer is not seekable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nonseekable_ope</w:t>
      </w:r>
      <w:r w:rsidR="006C132D" w:rsidRPr="006C132D">
        <w:rPr>
          <w:color w:val="000000"/>
          <w:sz w:val="28"/>
          <w:szCs w:val="18"/>
          <w:lang w:val="en-US"/>
        </w:rPr>
        <w:t>n (i,</w:t>
      </w:r>
      <w:r w:rsidRPr="006C132D">
        <w:rPr>
          <w:color w:val="000000"/>
          <w:sz w:val="28"/>
          <w:szCs w:val="18"/>
          <w:lang w:val="en-US"/>
        </w:rPr>
        <w:t xml:space="preserve"> filp);</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Open seq_file and set its initial pos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ret = seq_ope</w:t>
      </w:r>
      <w:r w:rsidR="006C132D" w:rsidRPr="006C132D">
        <w:rPr>
          <w:color w:val="000000"/>
          <w:sz w:val="28"/>
          <w:szCs w:val="18"/>
          <w:lang w:val="en-US"/>
        </w:rPr>
        <w:t>n (filp, &amp;</w:t>
      </w:r>
      <w:r w:rsidRPr="006C132D">
        <w:rPr>
          <w:color w:val="000000"/>
          <w:sz w:val="28"/>
          <w:szCs w:val="18"/>
          <w:lang w:val="en-US"/>
        </w:rPr>
        <w:t>events_seqop);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r</w:t>
      </w:r>
      <w:r w:rsidRPr="006C132D">
        <w:rPr>
          <w:color w:val="000000"/>
          <w:sz w:val="28"/>
          <w:szCs w:val="18"/>
          <w:lang w:val="en-US"/>
        </w:rPr>
        <w:t>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seq_file *m = filp-&gt;private_data;</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m-&gt;private = filp;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m-&gt;index = ev_start;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poll/epoll() handler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unsigned events_pol</w:t>
      </w:r>
      <w:r w:rsidR="006C132D" w:rsidRPr="006C132D">
        <w:rPr>
          <w:color w:val="000000"/>
          <w:sz w:val="28"/>
          <w:szCs w:val="18"/>
          <w:lang w:val="en-US"/>
        </w:rPr>
        <w:t xml:space="preserve">l (struct </w:t>
      </w:r>
      <w:r w:rsidRPr="006C132D">
        <w:rPr>
          <w:color w:val="000000"/>
          <w:sz w:val="28"/>
          <w:szCs w:val="18"/>
          <w:lang w:val="en-US"/>
        </w:rPr>
        <w:t>file *filp, struct poll_table_struct *pt)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seq_file *m = filp-&gt;private_data;</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unsigned mask = 0;</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spin_loc</w:t>
      </w:r>
      <w:r w:rsidR="006C132D" w:rsidRPr="006C132D">
        <w:rPr>
          <w:color w:val="000000"/>
          <w:sz w:val="28"/>
          <w:szCs w:val="18"/>
          <w:lang w:val="en-US"/>
        </w:rPr>
        <w:t>k (&amp;ev_</w:t>
      </w:r>
      <w:r w:rsidRPr="006C132D">
        <w:rPr>
          <w:color w:val="000000"/>
          <w:sz w:val="28"/>
          <w:szCs w:val="18"/>
          <w:lang w:val="en-US"/>
        </w:rPr>
        <w:t>lock);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poll_wai</w:t>
      </w:r>
      <w:r w:rsidR="006C132D" w:rsidRPr="006C132D">
        <w:rPr>
          <w:color w:val="000000"/>
          <w:sz w:val="28"/>
          <w:szCs w:val="18"/>
          <w:lang w:val="en-US"/>
        </w:rPr>
        <w:t>t (filp, &amp;</w:t>
      </w:r>
      <w:r w:rsidRPr="006C132D">
        <w:rPr>
          <w:color w:val="000000"/>
          <w:sz w:val="28"/>
          <w:szCs w:val="18"/>
          <w:lang w:val="en-US"/>
        </w:rPr>
        <w:t>ev_waitq, pt);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The only poll event we can trigger is normal read event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(m-&gt;index</w:t>
      </w:r>
      <w:r w:rsidR="006C132D" w:rsidRPr="006C132D">
        <w:rPr>
          <w:color w:val="000000"/>
          <w:sz w:val="28"/>
          <w:szCs w:val="18"/>
          <w:lang w:val="en-US"/>
        </w:rPr>
        <w:t>!</w:t>
      </w:r>
      <w:r w:rsidRPr="006C132D">
        <w:rPr>
          <w:color w:val="000000"/>
          <w:sz w:val="28"/>
          <w:szCs w:val="18"/>
          <w:lang w:val="en-US"/>
        </w:rPr>
        <w:t>= ev_end)</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mask = POLLIN | POLLRDNORM;</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spin_unloc</w:t>
      </w:r>
      <w:r w:rsidR="006C132D" w:rsidRPr="006C132D">
        <w:rPr>
          <w:color w:val="000000"/>
          <w:sz w:val="28"/>
          <w:szCs w:val="18"/>
          <w:lang w:val="en-US"/>
        </w:rPr>
        <w:t>k (&amp;ev_</w:t>
      </w:r>
      <w:r w:rsidRPr="006C132D">
        <w:rPr>
          <w:color w:val="000000"/>
          <w:sz w:val="28"/>
          <w:szCs w:val="18"/>
          <w:lang w:val="en-US"/>
        </w:rPr>
        <w:t>lock);</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mask;</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Called by seq_file within read() request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void *events_seqstar</w:t>
      </w:r>
      <w:r w:rsidR="006C132D" w:rsidRPr="006C132D">
        <w:rPr>
          <w:color w:val="000000"/>
          <w:sz w:val="28"/>
          <w:szCs w:val="18"/>
          <w:lang w:val="en-US"/>
        </w:rPr>
        <w:t xml:space="preserve">t (struct </w:t>
      </w:r>
      <w:r w:rsidRPr="006C132D">
        <w:rPr>
          <w:color w:val="000000"/>
          <w:sz w:val="28"/>
          <w:szCs w:val="18"/>
          <w:lang w:val="en-US"/>
        </w:rPr>
        <w:t>seq_file *m, loff_t *pos)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struct file *filp = m-&gt;private;</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spin_loc</w:t>
      </w:r>
      <w:r w:rsidR="006C132D" w:rsidRPr="006C132D">
        <w:rPr>
          <w:color w:val="000000"/>
          <w:sz w:val="28"/>
          <w:szCs w:val="18"/>
          <w:lang w:val="en-US"/>
        </w:rPr>
        <w:t>k (&amp;ev_</w:t>
      </w:r>
      <w:r w:rsidRPr="006C132D">
        <w:rPr>
          <w:color w:val="000000"/>
          <w:sz w:val="28"/>
          <w:szCs w:val="18"/>
          <w:lang w:val="en-US"/>
        </w:rPr>
        <w:t>lock);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Wait for data become available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while (*pos == (loff_t) ev_end)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*err = NULL;</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Can't schedule while atomic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spin_unloc</w:t>
      </w:r>
      <w:r w:rsidR="006C132D" w:rsidRPr="006C132D">
        <w:rPr>
          <w:color w:val="000000"/>
          <w:sz w:val="28"/>
          <w:szCs w:val="18"/>
          <w:lang w:val="en-US"/>
        </w:rPr>
        <w:t>k (&amp;ev_</w:t>
      </w:r>
      <w:r w:rsidRPr="006C132D">
        <w:rPr>
          <w:color w:val="000000"/>
          <w:sz w:val="28"/>
          <w:szCs w:val="18"/>
          <w:lang w:val="en-US"/>
        </w:rPr>
        <w:t>lock);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(filp-&gt;f_flags</w:t>
      </w:r>
      <w:r w:rsidR="006C132D" w:rsidRPr="006C132D">
        <w:rPr>
          <w:color w:val="000000"/>
          <w:sz w:val="28"/>
          <w:szCs w:val="18"/>
          <w:lang w:val="en-US"/>
        </w:rPr>
        <w:t> &amp;</w:t>
      </w:r>
      <w:r w:rsidRPr="006C132D">
        <w:rPr>
          <w:color w:val="000000"/>
          <w:sz w:val="28"/>
          <w:szCs w:val="18"/>
          <w:lang w:val="en-US"/>
        </w:rPr>
        <w:t xml:space="preserve"> O_NONBLOCK)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err = ERR_PTR(-EAGAIN);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 if (wait_event_interruptibl</w:t>
      </w:r>
      <w:r w:rsidR="006C132D" w:rsidRPr="006C132D">
        <w:rPr>
          <w:color w:val="000000"/>
          <w:sz w:val="28"/>
          <w:szCs w:val="18"/>
          <w:lang w:val="en-US"/>
        </w:rPr>
        <w:t>e (ev_</w:t>
      </w:r>
      <w:r w:rsidRPr="006C132D">
        <w:rPr>
          <w:color w:val="000000"/>
          <w:sz w:val="28"/>
          <w:szCs w:val="18"/>
          <w:lang w:val="en-US"/>
        </w:rPr>
        <w:t>waitq, *pos</w:t>
      </w:r>
      <w:r w:rsidR="006C132D" w:rsidRPr="006C132D">
        <w:rPr>
          <w:color w:val="000000"/>
          <w:sz w:val="28"/>
          <w:szCs w:val="18"/>
          <w:lang w:val="en-US"/>
        </w:rPr>
        <w:t>!</w:t>
      </w:r>
      <w:r w:rsidRPr="006C132D">
        <w:rPr>
          <w:color w:val="000000"/>
          <w:sz w:val="28"/>
          <w:szCs w:val="18"/>
          <w:lang w:val="en-US"/>
        </w:rPr>
        <w:t>= (loff_t) ev_end))</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err = ERR_PTR(-ERESTARTSYS);</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There IS a slim chance, that we loose waiting condition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 between awakening and acquiring spinlock </w:t>
      </w:r>
      <w:r w:rsidR="006C132D" w:rsidRPr="006C132D">
        <w:rPr>
          <w:color w:val="000000"/>
          <w:sz w:val="28"/>
          <w:szCs w:val="18"/>
          <w:lang w:val="en-US"/>
        </w:rPr>
        <w:t xml:space="preserve">– </w:t>
      </w:r>
      <w:r w:rsidRPr="006C132D">
        <w:rPr>
          <w:color w:val="000000"/>
          <w:sz w:val="28"/>
          <w:szCs w:val="18"/>
          <w:lang w:val="en-US"/>
        </w:rPr>
        <w:t>hence while() loop</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spin_loc</w:t>
      </w:r>
      <w:r w:rsidR="006C132D" w:rsidRPr="006C132D">
        <w:rPr>
          <w:color w:val="000000"/>
          <w:sz w:val="28"/>
          <w:szCs w:val="18"/>
          <w:lang w:val="en-US"/>
        </w:rPr>
        <w:t>k (&amp;ev_</w:t>
      </w:r>
      <w:r w:rsidRPr="006C132D">
        <w:rPr>
          <w:color w:val="000000"/>
          <w:sz w:val="28"/>
          <w:szCs w:val="18"/>
          <w:lang w:val="en-US"/>
        </w:rPr>
        <w:t>lock);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(err)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return err;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events + *pos;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Finish read() request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void events_seqsto</w:t>
      </w:r>
      <w:r w:rsidR="006C132D" w:rsidRPr="006C132D">
        <w:rPr>
          <w:color w:val="000000"/>
          <w:sz w:val="28"/>
          <w:szCs w:val="18"/>
          <w:lang w:val="en-US"/>
        </w:rPr>
        <w:t xml:space="preserve">p (struct </w:t>
      </w:r>
      <w:r w:rsidRPr="006C132D">
        <w:rPr>
          <w:color w:val="000000"/>
          <w:sz w:val="28"/>
          <w:szCs w:val="18"/>
          <w:lang w:val="en-US"/>
        </w:rPr>
        <w:t>seq_file *m, void *p)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spin_unloc</w:t>
      </w:r>
      <w:r w:rsidR="006C132D" w:rsidRPr="006C132D">
        <w:rPr>
          <w:color w:val="000000"/>
          <w:sz w:val="28"/>
          <w:szCs w:val="18"/>
          <w:lang w:val="en-US"/>
        </w:rPr>
        <w:t>k (&amp;ev_</w:t>
      </w:r>
      <w:r w:rsidRPr="006C132D">
        <w:rPr>
          <w:color w:val="000000"/>
          <w:sz w:val="28"/>
          <w:szCs w:val="18"/>
          <w:lang w:val="en-US"/>
        </w:rPr>
        <w:t>lock);</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Iterate to next event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void *events_seqnex</w:t>
      </w:r>
      <w:r w:rsidR="006C132D" w:rsidRPr="006C132D">
        <w:rPr>
          <w:color w:val="000000"/>
          <w:sz w:val="28"/>
          <w:szCs w:val="18"/>
          <w:lang w:val="en-US"/>
        </w:rPr>
        <w:t xml:space="preserve">t (struct </w:t>
      </w:r>
      <w:r w:rsidRPr="006C132D">
        <w:rPr>
          <w:color w:val="000000"/>
          <w:sz w:val="28"/>
          <w:szCs w:val="18"/>
          <w:lang w:val="en-US"/>
        </w:rPr>
        <w:t>seq_file *m, void *p, loff_t *pos)</w:t>
      </w:r>
    </w:p>
    <w:p w:rsidR="006C132D" w:rsidRPr="006C132D" w:rsidRDefault="006C132D"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 Dummy iterator </w:t>
      </w:r>
      <w:r w:rsidR="006C132D" w:rsidRPr="006C132D">
        <w:rPr>
          <w:color w:val="000000"/>
          <w:sz w:val="28"/>
          <w:szCs w:val="18"/>
          <w:lang w:val="en-US"/>
        </w:rPr>
        <w:t xml:space="preserve">– </w:t>
      </w:r>
      <w:r w:rsidRPr="006C132D">
        <w:rPr>
          <w:color w:val="000000"/>
          <w:sz w:val="28"/>
          <w:szCs w:val="18"/>
          <w:lang w:val="en-US"/>
        </w:rPr>
        <w:t>time to exit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(p == dummy_ptr)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NULL;</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ev = events + *pos;</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Overflow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if (ev </w:t>
      </w:r>
      <w:r w:rsidR="006C132D" w:rsidRPr="006C132D">
        <w:rPr>
          <w:color w:val="000000"/>
          <w:sz w:val="28"/>
          <w:szCs w:val="18"/>
          <w:lang w:val="en-US"/>
        </w:rPr>
        <w:t xml:space="preserve">– </w:t>
      </w:r>
      <w:r w:rsidRPr="006C132D">
        <w:rPr>
          <w:color w:val="000000"/>
          <w:sz w:val="28"/>
          <w:szCs w:val="18"/>
          <w:lang w:val="en-US"/>
        </w:rPr>
        <w:t>events &gt; NEVENTS)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*pos = 0;</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We reached end. Decrement file pos ('coz it will be incremented then back)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and return dummy iterator (otherwise file pos won't be updated at all)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(*pos == (loff_t) ev_end)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r w:rsidRPr="006C132D">
        <w:rPr>
          <w:color w:val="000000"/>
          <w:sz w:val="28"/>
          <w:szCs w:val="18"/>
          <w:lang w:val="en-US"/>
        </w:rPr>
        <w:t>–</w:t>
      </w:r>
      <w:r w:rsidR="00202245" w:rsidRPr="006C132D">
        <w:rPr>
          <w:color w:val="000000"/>
          <w:sz w:val="28"/>
          <w:szCs w:val="18"/>
          <w:lang w:val="en-US"/>
        </w:rPr>
        <w:t>*pos;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return dummy_ptr;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events + *pos;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Actually prints current iterator to read buffer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events_seqprin</w:t>
      </w:r>
      <w:r w:rsidR="006C132D" w:rsidRPr="006C132D">
        <w:rPr>
          <w:color w:val="000000"/>
          <w:sz w:val="28"/>
          <w:szCs w:val="18"/>
          <w:lang w:val="en-US"/>
        </w:rPr>
        <w:t xml:space="preserve">t (struct </w:t>
      </w:r>
      <w:r w:rsidRPr="006C132D">
        <w:rPr>
          <w:color w:val="000000"/>
          <w:sz w:val="28"/>
          <w:szCs w:val="18"/>
          <w:lang w:val="en-US"/>
        </w:rPr>
        <w:t>seq_file *m, void *p)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p;</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 == dummy_ptr)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w:t>
      </w:r>
      <w:r w:rsidRPr="006C132D">
        <w:rPr>
          <w:color w:val="000000"/>
          <w:sz w:val="28"/>
          <w:szCs w:val="18"/>
          <w:lang w:val="en-US"/>
        </w:rPr>
        <w:t>d</w:t>
      </w:r>
      <w:r w:rsidR="006C132D" w:rsidRPr="006C132D">
        <w:rPr>
          <w:color w:val="000000"/>
          <w:sz w:val="28"/>
          <w:szCs w:val="18"/>
          <w:lang w:val="en-US"/>
        </w:rPr>
        <w:t>:»,</w:t>
      </w:r>
      <w:r w:rsidRPr="006C132D">
        <w:rPr>
          <w:color w:val="000000"/>
          <w:sz w:val="28"/>
          <w:szCs w:val="18"/>
          <w:lang w:val="en-US"/>
        </w:rPr>
        <w:t xml:space="preserve"> ev-&gt;pid);</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switch (ev-&gt;type)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MMAP2:</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«m</w:t>
      </w:r>
      <w:r w:rsidRPr="006C132D">
        <w:rPr>
          <w:color w:val="000000"/>
          <w:sz w:val="28"/>
          <w:szCs w:val="18"/>
          <w:lang w:val="en-US"/>
        </w:rPr>
        <w:t>ma</w:t>
      </w:r>
      <w:r w:rsidR="006C132D" w:rsidRPr="006C132D">
        <w:rPr>
          <w:color w:val="000000"/>
          <w:sz w:val="28"/>
          <w:szCs w:val="18"/>
          <w:lang w:val="en-US"/>
        </w:rPr>
        <w:t>p (%p,</w:t>
      </w:r>
      <w:r w:rsidR="006C132D">
        <w:rPr>
          <w:color w:val="000000"/>
          <w:sz w:val="28"/>
          <w:szCs w:val="18"/>
          <w:lang w:val="en-US"/>
        </w:rPr>
        <w:t>%</w:t>
      </w:r>
      <w:r w:rsidRPr="006C132D">
        <w:rPr>
          <w:color w:val="000000"/>
          <w:sz w:val="28"/>
          <w:szCs w:val="18"/>
          <w:lang w:val="en-US"/>
        </w:rPr>
        <w:t>u</w:t>
      </w:r>
      <w:r w:rsidR="006C132D" w:rsidRPr="006C132D">
        <w:rPr>
          <w:color w:val="000000"/>
          <w:sz w:val="28"/>
          <w:szCs w:val="18"/>
          <w:lang w:val="en-US"/>
        </w:rPr>
        <w:t>,»,</w:t>
      </w:r>
      <w:r w:rsidRPr="006C132D">
        <w:rPr>
          <w:color w:val="000000"/>
          <w:sz w:val="28"/>
          <w:szCs w:val="18"/>
          <w:lang w:val="en-US"/>
        </w:rPr>
        <w:t xml:space="preserve"> ev-&gt;mmap2.start, ev-&gt;mmap2.len);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(ev-&gt;mmap2.prot</w:t>
      </w:r>
      <w:r w:rsidR="006C132D" w:rsidRPr="006C132D">
        <w:rPr>
          <w:color w:val="000000"/>
          <w:sz w:val="28"/>
          <w:szCs w:val="18"/>
          <w:lang w:val="en-US"/>
        </w:rPr>
        <w:t> &amp;</w:t>
      </w:r>
      <w:r w:rsidRPr="006C132D">
        <w:rPr>
          <w:color w:val="000000"/>
          <w:sz w:val="28"/>
          <w:szCs w:val="18"/>
          <w:lang w:val="en-US"/>
        </w:rPr>
        <w:t xml:space="preserve"> PROT_READ)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«r»)</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 «–»)</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(ev-&gt;mmap2.prot</w:t>
      </w:r>
      <w:r w:rsidR="006C132D" w:rsidRPr="006C132D">
        <w:rPr>
          <w:color w:val="000000"/>
          <w:sz w:val="28"/>
          <w:szCs w:val="18"/>
          <w:lang w:val="en-US"/>
        </w:rPr>
        <w:t> &amp;</w:t>
      </w:r>
      <w:r w:rsidRPr="006C132D">
        <w:rPr>
          <w:color w:val="000000"/>
          <w:sz w:val="28"/>
          <w:szCs w:val="18"/>
          <w:lang w:val="en-US"/>
        </w:rPr>
        <w:t xml:space="preserve"> PROT_WRITE)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«w»)</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 «–»)</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(ev-&gt;mmap2.prot</w:t>
      </w:r>
      <w:r w:rsidR="006C132D" w:rsidRPr="006C132D">
        <w:rPr>
          <w:color w:val="000000"/>
          <w:sz w:val="28"/>
          <w:szCs w:val="18"/>
          <w:lang w:val="en-US"/>
        </w:rPr>
        <w:t> &amp;</w:t>
      </w:r>
      <w:r w:rsidRPr="006C132D">
        <w:rPr>
          <w:color w:val="000000"/>
          <w:sz w:val="28"/>
          <w:szCs w:val="18"/>
          <w:lang w:val="en-US"/>
        </w:rPr>
        <w:t xml:space="preserve"> PROT_EXEC)</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«x,»)</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w:t>
      </w: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(ev-&gt;mmap2.flags</w:t>
      </w:r>
      <w:r w:rsidR="006C132D" w:rsidRPr="006C132D">
        <w:rPr>
          <w:color w:val="000000"/>
          <w:sz w:val="28"/>
          <w:szCs w:val="18"/>
          <w:lang w:val="en-US"/>
        </w:rPr>
        <w:t> &amp;</w:t>
      </w:r>
      <w:r w:rsidRPr="006C132D">
        <w:rPr>
          <w:color w:val="000000"/>
          <w:sz w:val="28"/>
          <w:szCs w:val="18"/>
          <w:lang w:val="en-US"/>
        </w:rPr>
        <w:t xml:space="preserve"> MAP_SHARED)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«S</w:t>
      </w:r>
      <w:r w:rsidRPr="006C132D">
        <w:rPr>
          <w:color w:val="000000"/>
          <w:sz w:val="28"/>
          <w:szCs w:val="18"/>
          <w:lang w:val="en-US"/>
        </w:rPr>
        <w:t>HARED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 if (ev-&gt;mmap2.flags</w:t>
      </w:r>
      <w:r w:rsidR="006C132D" w:rsidRPr="006C132D">
        <w:rPr>
          <w:color w:val="000000"/>
          <w:sz w:val="28"/>
          <w:szCs w:val="18"/>
          <w:lang w:val="en-US"/>
        </w:rPr>
        <w:t> &amp;</w:t>
      </w:r>
      <w:r w:rsidRPr="006C132D">
        <w:rPr>
          <w:color w:val="000000"/>
          <w:sz w:val="28"/>
          <w:szCs w:val="18"/>
          <w:lang w:val="en-US"/>
        </w:rPr>
        <w:t xml:space="preserve"> MAP_PRIVATE)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«P</w:t>
      </w:r>
      <w:r w:rsidRPr="006C132D">
        <w:rPr>
          <w:color w:val="000000"/>
          <w:sz w:val="28"/>
          <w:szCs w:val="18"/>
          <w:lang w:val="en-US"/>
        </w:rPr>
        <w:t>RIVATE</w:t>
      </w:r>
      <w:r w:rsidR="006C132D" w:rsidRPr="006C132D">
        <w:rPr>
          <w:color w:val="000000"/>
          <w:sz w:val="28"/>
          <w:szCs w:val="18"/>
          <w:lang w:val="en-US"/>
        </w:rPr>
        <w:t>»)</w:t>
      </w: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(ev-&gt;mmap2.flags</w:t>
      </w:r>
      <w:r w:rsidR="006C132D" w:rsidRPr="006C132D">
        <w:rPr>
          <w:color w:val="000000"/>
          <w:sz w:val="28"/>
          <w:szCs w:val="18"/>
          <w:lang w:val="en-US"/>
        </w:rPr>
        <w:t> &amp;</w:t>
      </w:r>
      <w:r w:rsidRPr="006C132D">
        <w:rPr>
          <w:color w:val="000000"/>
          <w:sz w:val="28"/>
          <w:szCs w:val="18"/>
          <w:lang w:val="en-US"/>
        </w:rPr>
        <w:t xml:space="preserve"> MAP_LOCKED)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 «| LOCKED»)</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(ev-&gt;mmap2.flags</w:t>
      </w:r>
      <w:r w:rsidR="006C132D" w:rsidRPr="006C132D">
        <w:rPr>
          <w:color w:val="000000"/>
          <w:sz w:val="28"/>
          <w:szCs w:val="18"/>
          <w:lang w:val="en-US"/>
        </w:rPr>
        <w:t> &amp;</w:t>
      </w:r>
      <w:r w:rsidRPr="006C132D">
        <w:rPr>
          <w:color w:val="000000"/>
          <w:sz w:val="28"/>
          <w:szCs w:val="18"/>
          <w:lang w:val="en-US"/>
        </w:rPr>
        <w:t xml:space="preserve"> MAP_ANON)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 «| ANON»)</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(ev-&gt;mmap2.flags</w:t>
      </w:r>
      <w:r w:rsidR="006C132D" w:rsidRPr="006C132D">
        <w:rPr>
          <w:color w:val="000000"/>
          <w:sz w:val="28"/>
          <w:szCs w:val="18"/>
          <w:lang w:val="en-US"/>
        </w:rPr>
        <w:t> &amp;</w:t>
      </w:r>
      <w:r w:rsidRPr="006C132D">
        <w:rPr>
          <w:color w:val="000000"/>
          <w:sz w:val="28"/>
          <w:szCs w:val="18"/>
          <w:lang w:val="en-US"/>
        </w:rPr>
        <w:t xml:space="preserve"> MAP_POPULATE)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 «| READAHEAD»)</w:t>
      </w: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(ev-&gt;mmap2.flags</w:t>
      </w:r>
      <w:r w:rsidR="006C132D" w:rsidRPr="006C132D">
        <w:rPr>
          <w:color w:val="000000"/>
          <w:sz w:val="28"/>
          <w:szCs w:val="18"/>
          <w:lang w:val="en-US"/>
        </w:rPr>
        <w:t> &amp;</w:t>
      </w:r>
      <w:r w:rsidRPr="006C132D">
        <w:rPr>
          <w:color w:val="000000"/>
          <w:sz w:val="28"/>
          <w:szCs w:val="18"/>
          <w:lang w:val="en-US"/>
        </w:rPr>
        <w:t xml:space="preserve"> MAP_ANON)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\n</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fd</w:t>
      </w:r>
      <w:r w:rsidR="006C132D">
        <w:rPr>
          <w:color w:val="000000"/>
          <w:sz w:val="28"/>
          <w:szCs w:val="18"/>
          <w:lang w:val="en-US"/>
        </w:rPr>
        <w:t>%</w:t>
      </w:r>
      <w:r w:rsidR="006C132D" w:rsidRPr="006C132D">
        <w:rPr>
          <w:color w:val="000000"/>
          <w:sz w:val="28"/>
          <w:szCs w:val="18"/>
          <w:lang w:val="en-US"/>
        </w:rPr>
        <w:t xml:space="preserve"> </w:t>
      </w:r>
      <w:r w:rsidRPr="006C132D">
        <w:rPr>
          <w:color w:val="000000"/>
          <w:sz w:val="28"/>
          <w:szCs w:val="18"/>
          <w:lang w:val="en-US"/>
        </w:rPr>
        <w:t>ld, @%p)\n</w:t>
      </w:r>
      <w:r w:rsidR="006C132D" w:rsidRPr="006C132D">
        <w:rPr>
          <w:color w:val="000000"/>
          <w:sz w:val="28"/>
          <w:szCs w:val="18"/>
          <w:lang w:val="en-US"/>
        </w:rPr>
        <w:t>»,</w:t>
      </w:r>
      <w:r w:rsidRPr="006C132D">
        <w:rPr>
          <w:color w:val="000000"/>
          <w:sz w:val="28"/>
          <w:szCs w:val="18"/>
          <w:lang w:val="en-US"/>
        </w:rPr>
        <w:t xml:space="preserve"> (long) ev-&gt;mmap2.fd,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 ev-&gt;mmap2.off);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MUNMAP: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«m</w:t>
      </w:r>
      <w:r w:rsidRPr="006C132D">
        <w:rPr>
          <w:color w:val="000000"/>
          <w:sz w:val="28"/>
          <w:szCs w:val="18"/>
          <w:lang w:val="en-US"/>
        </w:rPr>
        <w:t>unma</w:t>
      </w:r>
      <w:r w:rsidR="006C132D" w:rsidRPr="006C132D">
        <w:rPr>
          <w:color w:val="000000"/>
          <w:sz w:val="28"/>
          <w:szCs w:val="18"/>
          <w:lang w:val="en-US"/>
        </w:rPr>
        <w:t>p (%p,</w:t>
      </w:r>
      <w:r w:rsidR="006C132D">
        <w:rPr>
          <w:color w:val="000000"/>
          <w:sz w:val="28"/>
          <w:szCs w:val="18"/>
          <w:lang w:val="en-US"/>
        </w:rPr>
        <w:t>%</w:t>
      </w:r>
      <w:r w:rsidRPr="006C132D">
        <w:rPr>
          <w:color w:val="000000"/>
          <w:sz w:val="28"/>
          <w:szCs w:val="18"/>
          <w:lang w:val="en-US"/>
        </w:rPr>
        <w:t>d)\n</w:t>
      </w:r>
      <w:r w:rsidR="006C132D" w:rsidRPr="006C132D">
        <w:rPr>
          <w:color w:val="000000"/>
          <w:sz w:val="28"/>
          <w:szCs w:val="18"/>
          <w:lang w:val="en-US"/>
        </w:rPr>
        <w:t>»,</w:t>
      </w:r>
      <w:r w:rsidRPr="006C132D">
        <w:rPr>
          <w:color w:val="000000"/>
          <w:sz w:val="28"/>
          <w:szCs w:val="18"/>
          <w:lang w:val="en-US"/>
        </w:rPr>
        <w:t xml:space="preserve"> ev-&gt;munmap.start, ev-&gt;munmap.len);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MREMAP: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«m</w:t>
      </w:r>
      <w:r w:rsidRPr="006C132D">
        <w:rPr>
          <w:color w:val="000000"/>
          <w:sz w:val="28"/>
          <w:szCs w:val="18"/>
          <w:lang w:val="en-US"/>
        </w:rPr>
        <w:t>rema</w:t>
      </w:r>
      <w:r w:rsidR="006C132D" w:rsidRPr="006C132D">
        <w:rPr>
          <w:color w:val="000000"/>
          <w:sz w:val="28"/>
          <w:szCs w:val="18"/>
          <w:lang w:val="en-US"/>
        </w:rPr>
        <w:t>p (%p,</w:t>
      </w:r>
      <w:r w:rsidR="006C132D">
        <w:rPr>
          <w:color w:val="000000"/>
          <w:sz w:val="28"/>
          <w:szCs w:val="18"/>
          <w:lang w:val="en-US"/>
        </w:rPr>
        <w:t>%</w:t>
      </w:r>
      <w:r w:rsidRPr="006C132D">
        <w:rPr>
          <w:color w:val="000000"/>
          <w:sz w:val="28"/>
          <w:szCs w:val="18"/>
          <w:lang w:val="en-US"/>
        </w:rPr>
        <w:t>d -&gt;</w:t>
      </w:r>
      <w:r w:rsidR="006C132D" w:rsidRPr="006C132D">
        <w:rPr>
          <w:color w:val="000000"/>
          <w:sz w:val="28"/>
          <w:szCs w:val="18"/>
          <w:lang w:val="en-US"/>
        </w:rPr>
        <w:t>%</w:t>
      </w:r>
      <w:r w:rsidRPr="006C132D">
        <w:rPr>
          <w:color w:val="000000"/>
          <w:sz w:val="28"/>
          <w:szCs w:val="18"/>
          <w:lang w:val="en-US"/>
        </w:rPr>
        <w:t>p</w:t>
      </w:r>
      <w:r w:rsidR="006C132D" w:rsidRPr="006C132D">
        <w:rPr>
          <w:color w:val="000000"/>
          <w:sz w:val="28"/>
          <w:szCs w:val="18"/>
          <w:lang w:val="en-US"/>
        </w:rPr>
        <w:t>,</w:t>
      </w:r>
      <w:r w:rsidR="006C132D">
        <w:rPr>
          <w:color w:val="000000"/>
          <w:sz w:val="28"/>
          <w:szCs w:val="18"/>
          <w:lang w:val="en-US"/>
        </w:rPr>
        <w:t>%</w:t>
      </w:r>
      <w:r w:rsidRPr="006C132D">
        <w:rPr>
          <w:color w:val="000000"/>
          <w:sz w:val="28"/>
          <w:szCs w:val="18"/>
          <w:lang w:val="en-US"/>
        </w:rPr>
        <w:t>d)\n</w:t>
      </w:r>
      <w:r w:rsidR="006C132D" w:rsidRPr="006C132D">
        <w:rPr>
          <w:color w:val="000000"/>
          <w:sz w:val="28"/>
          <w:szCs w:val="18"/>
          <w:lang w:val="en-US"/>
        </w:rPr>
        <w:t>»,</w:t>
      </w:r>
      <w:r w:rsidRPr="006C132D">
        <w:rPr>
          <w:color w:val="000000"/>
          <w:sz w:val="28"/>
          <w:szCs w:val="18"/>
          <w:lang w:val="en-US"/>
        </w:rPr>
        <w:t xml:space="preserve"> ev-&gt;mremap.start[0], ev-&gt;mremap.len[0],</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ev-&gt;mremap.start[1], ev-&gt;mremap.len[1]);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MLOCK: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«m</w:t>
      </w:r>
      <w:r w:rsidRPr="006C132D">
        <w:rPr>
          <w:color w:val="000000"/>
          <w:sz w:val="28"/>
          <w:szCs w:val="18"/>
          <w:lang w:val="en-US"/>
        </w:rPr>
        <w:t>loc</w:t>
      </w:r>
      <w:r w:rsidR="006C132D" w:rsidRPr="006C132D">
        <w:rPr>
          <w:color w:val="000000"/>
          <w:sz w:val="28"/>
          <w:szCs w:val="18"/>
          <w:lang w:val="en-US"/>
        </w:rPr>
        <w:t>k (%p,</w:t>
      </w:r>
      <w:r w:rsidR="006C132D">
        <w:rPr>
          <w:color w:val="000000"/>
          <w:sz w:val="28"/>
          <w:szCs w:val="18"/>
          <w:lang w:val="en-US"/>
        </w:rPr>
        <w:t>%</w:t>
      </w:r>
      <w:r w:rsidRPr="006C132D">
        <w:rPr>
          <w:color w:val="000000"/>
          <w:sz w:val="28"/>
          <w:szCs w:val="18"/>
          <w:lang w:val="en-US"/>
        </w:rPr>
        <w:t>d)\n</w:t>
      </w:r>
      <w:r w:rsidR="006C132D" w:rsidRPr="006C132D">
        <w:rPr>
          <w:color w:val="000000"/>
          <w:sz w:val="28"/>
          <w:szCs w:val="18"/>
          <w:lang w:val="en-US"/>
        </w:rPr>
        <w:t>»,</w:t>
      </w:r>
      <w:r w:rsidRPr="006C132D">
        <w:rPr>
          <w:color w:val="000000"/>
          <w:sz w:val="28"/>
          <w:szCs w:val="18"/>
          <w:lang w:val="en-US"/>
        </w:rPr>
        <w:t xml:space="preserve"> ev-&gt;mlock.start, ev-&gt;mlock.len);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MUNLOCK: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«m</w:t>
      </w:r>
      <w:r w:rsidRPr="006C132D">
        <w:rPr>
          <w:color w:val="000000"/>
          <w:sz w:val="28"/>
          <w:szCs w:val="18"/>
          <w:lang w:val="en-US"/>
        </w:rPr>
        <w:t>unloc</w:t>
      </w:r>
      <w:r w:rsidR="006C132D" w:rsidRPr="006C132D">
        <w:rPr>
          <w:color w:val="000000"/>
          <w:sz w:val="28"/>
          <w:szCs w:val="18"/>
          <w:lang w:val="en-US"/>
        </w:rPr>
        <w:t>k (%p,</w:t>
      </w:r>
      <w:r w:rsidR="006C132D">
        <w:rPr>
          <w:color w:val="000000"/>
          <w:sz w:val="28"/>
          <w:szCs w:val="18"/>
          <w:lang w:val="en-US"/>
        </w:rPr>
        <w:t>%</w:t>
      </w:r>
      <w:r w:rsidRPr="006C132D">
        <w:rPr>
          <w:color w:val="000000"/>
          <w:sz w:val="28"/>
          <w:szCs w:val="18"/>
          <w:lang w:val="en-US"/>
        </w:rPr>
        <w:t>d)\n</w:t>
      </w:r>
      <w:r w:rsidR="006C132D" w:rsidRPr="006C132D">
        <w:rPr>
          <w:color w:val="000000"/>
          <w:sz w:val="28"/>
          <w:szCs w:val="18"/>
          <w:lang w:val="en-US"/>
        </w:rPr>
        <w:t>»,</w:t>
      </w:r>
      <w:r w:rsidRPr="006C132D">
        <w:rPr>
          <w:color w:val="000000"/>
          <w:sz w:val="28"/>
          <w:szCs w:val="18"/>
          <w:lang w:val="en-US"/>
        </w:rPr>
        <w:t xml:space="preserve"> ev-&gt;munlock.start, ev-&gt;munlock.len);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MLOCKALL: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«m</w:t>
      </w:r>
      <w:r w:rsidRPr="006C132D">
        <w:rPr>
          <w:color w:val="000000"/>
          <w:sz w:val="28"/>
          <w:szCs w:val="18"/>
          <w:lang w:val="en-US"/>
        </w:rPr>
        <w:t>lockall(</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(ev-&gt;mlockall.flags</w:t>
      </w:r>
      <w:r w:rsidR="006C132D" w:rsidRPr="006C132D">
        <w:rPr>
          <w:color w:val="000000"/>
          <w:sz w:val="28"/>
          <w:szCs w:val="18"/>
          <w:lang w:val="en-US"/>
        </w:rPr>
        <w:t> &amp;</w:t>
      </w:r>
      <w:r w:rsidRPr="006C132D">
        <w:rPr>
          <w:color w:val="000000"/>
          <w:sz w:val="28"/>
          <w:szCs w:val="18"/>
          <w:lang w:val="en-US"/>
        </w:rPr>
        <w:t xml:space="preserve"> MCL_CURRENT)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«C</w:t>
      </w:r>
      <w:r w:rsidRPr="006C132D">
        <w:rPr>
          <w:color w:val="000000"/>
          <w:sz w:val="28"/>
          <w:szCs w:val="18"/>
          <w:lang w:val="en-US"/>
        </w:rPr>
        <w:t>URRENT</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(ev-&gt;mlockall.flags</w:t>
      </w:r>
      <w:r w:rsidR="006C132D" w:rsidRPr="006C132D">
        <w:rPr>
          <w:color w:val="000000"/>
          <w:sz w:val="28"/>
          <w:szCs w:val="18"/>
          <w:lang w:val="en-US"/>
        </w:rPr>
        <w:t> &amp;</w:t>
      </w:r>
      <w:r w:rsidRPr="006C132D">
        <w:rPr>
          <w:color w:val="000000"/>
          <w:sz w:val="28"/>
          <w:szCs w:val="18"/>
          <w:lang w:val="en-US"/>
        </w:rPr>
        <w:t xml:space="preserve"> MCL_FUTURE)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 «| FUTURE»)</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 if (ev-&gt;mlockall.flags</w:t>
      </w:r>
      <w:r w:rsidR="006C132D" w:rsidRPr="006C132D">
        <w:rPr>
          <w:color w:val="000000"/>
          <w:sz w:val="28"/>
          <w:szCs w:val="18"/>
          <w:lang w:val="en-US"/>
        </w:rPr>
        <w:t> &amp;</w:t>
      </w:r>
      <w:r w:rsidRPr="006C132D">
        <w:rPr>
          <w:color w:val="000000"/>
          <w:sz w:val="28"/>
          <w:szCs w:val="18"/>
          <w:lang w:val="en-US"/>
        </w:rPr>
        <w:t xml:space="preserve"> MCL_FUTURE)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«F</w:t>
      </w:r>
      <w:r w:rsidRPr="006C132D">
        <w:rPr>
          <w:color w:val="000000"/>
          <w:sz w:val="28"/>
          <w:szCs w:val="18"/>
          <w:lang w:val="en-US"/>
        </w:rPr>
        <w:t>UTURE</w:t>
      </w:r>
      <w:r w:rsidR="006C132D" w:rsidRPr="006C132D">
        <w:rPr>
          <w:color w:val="000000"/>
          <w:sz w:val="28"/>
          <w:szCs w:val="18"/>
          <w:lang w:val="en-US"/>
        </w:rPr>
        <w:t>»)</w:t>
      </w: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\n</w:t>
      </w:r>
      <w:r w:rsidR="006C132D" w:rsidRPr="006C132D">
        <w:rPr>
          <w:color w:val="000000"/>
          <w:sz w:val="28"/>
          <w:szCs w:val="18"/>
          <w:lang w:val="en-US"/>
        </w:rPr>
        <w:t>»)</w:t>
      </w: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MUNLOCKALL: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seq_put</w:t>
      </w:r>
      <w:r w:rsidR="006C132D" w:rsidRPr="006C132D">
        <w:rPr>
          <w:color w:val="000000"/>
          <w:sz w:val="28"/>
          <w:szCs w:val="18"/>
          <w:lang w:val="en-US"/>
        </w:rPr>
        <w:t>s (m,</w:t>
      </w:r>
      <w:r w:rsidRPr="006C132D">
        <w:rPr>
          <w:color w:val="000000"/>
          <w:sz w:val="28"/>
          <w:szCs w:val="18"/>
          <w:lang w:val="en-US"/>
        </w:rPr>
        <w:t xml:space="preserve"> </w:t>
      </w:r>
      <w:r w:rsidR="006C132D" w:rsidRPr="006C132D">
        <w:rPr>
          <w:color w:val="000000"/>
          <w:sz w:val="28"/>
          <w:szCs w:val="18"/>
          <w:lang w:val="en-US"/>
        </w:rPr>
        <w:t>«m</w:t>
      </w:r>
      <w:r w:rsidRPr="006C132D">
        <w:rPr>
          <w:color w:val="000000"/>
          <w:sz w:val="28"/>
          <w:szCs w:val="18"/>
          <w:lang w:val="en-US"/>
        </w:rPr>
        <w:t>unlockall()\n</w:t>
      </w:r>
      <w:r w:rsidR="006C132D" w:rsidRPr="006C132D">
        <w:rPr>
          <w:color w:val="000000"/>
          <w:sz w:val="28"/>
          <w:szCs w:val="18"/>
          <w:lang w:val="en-US"/>
        </w:rPr>
        <w:t>»)</w:t>
      </w: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BRK: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«b</w:t>
      </w:r>
      <w:r w:rsidRPr="006C132D">
        <w:rPr>
          <w:color w:val="000000"/>
          <w:sz w:val="28"/>
          <w:szCs w:val="18"/>
          <w:lang w:val="en-US"/>
        </w:rPr>
        <w:t>rk(%p)\n</w:t>
      </w:r>
      <w:r w:rsidR="006C132D" w:rsidRPr="006C132D">
        <w:rPr>
          <w:color w:val="000000"/>
          <w:sz w:val="28"/>
          <w:szCs w:val="18"/>
          <w:lang w:val="en-US"/>
        </w:rPr>
        <w:t>»,</w:t>
      </w:r>
      <w:r w:rsidRPr="006C132D">
        <w:rPr>
          <w:color w:val="000000"/>
          <w:sz w:val="28"/>
          <w:szCs w:val="18"/>
          <w:lang w:val="en-US"/>
        </w:rPr>
        <w:t xml:space="preserve"> ev-&gt;brk.addr);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FSYNC:</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«f</w:t>
      </w:r>
      <w:r w:rsidRPr="006C132D">
        <w:rPr>
          <w:color w:val="000000"/>
          <w:sz w:val="28"/>
          <w:szCs w:val="18"/>
          <w:lang w:val="en-US"/>
        </w:rPr>
        <w:t>sync(%d)\n</w:t>
      </w:r>
      <w:r w:rsidR="006C132D" w:rsidRPr="006C132D">
        <w:rPr>
          <w:color w:val="000000"/>
          <w:sz w:val="28"/>
          <w:szCs w:val="18"/>
          <w:lang w:val="en-US"/>
        </w:rPr>
        <w:t>»,</w:t>
      </w:r>
      <w:r w:rsidRPr="006C132D">
        <w:rPr>
          <w:color w:val="000000"/>
          <w:sz w:val="28"/>
          <w:szCs w:val="18"/>
          <w:lang w:val="en-US"/>
        </w:rPr>
        <w:t xml:space="preserve"> ev-&gt;fsync.fd);</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ANON_PF: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«a</w:t>
      </w:r>
      <w:r w:rsidRPr="006C132D">
        <w:rPr>
          <w:color w:val="000000"/>
          <w:sz w:val="28"/>
          <w:szCs w:val="18"/>
          <w:lang w:val="en-US"/>
        </w:rPr>
        <w:t>non page @%p (%s)\n</w:t>
      </w:r>
      <w:r w:rsidR="006C132D" w:rsidRPr="006C132D">
        <w:rPr>
          <w:color w:val="000000"/>
          <w:sz w:val="28"/>
          <w:szCs w:val="18"/>
          <w:lang w:val="en-US"/>
        </w:rPr>
        <w:t>»,</w:t>
      </w:r>
      <w:r w:rsidRPr="006C132D">
        <w:rPr>
          <w:color w:val="000000"/>
          <w:sz w:val="28"/>
          <w:szCs w:val="18"/>
          <w:lang w:val="en-US"/>
        </w:rPr>
        <w:t xml:space="preserve"> ev-&gt;pagefault.addr,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ev-&gt;pagefault.write</w:t>
      </w:r>
      <w:r w:rsidR="006C132D" w:rsidRPr="006C132D">
        <w:rPr>
          <w:color w:val="000000"/>
          <w:sz w:val="28"/>
          <w:szCs w:val="18"/>
          <w:lang w:val="en-US"/>
        </w:rPr>
        <w:t>?</w:t>
      </w:r>
      <w:r w:rsidRPr="006C132D">
        <w:rPr>
          <w:color w:val="000000"/>
          <w:sz w:val="28"/>
          <w:szCs w:val="18"/>
          <w:lang w:val="en-US"/>
        </w:rPr>
        <w:t xml:space="preserve"> </w:t>
      </w:r>
      <w:r w:rsidR="006C132D" w:rsidRPr="006C132D">
        <w:rPr>
          <w:color w:val="000000"/>
          <w:sz w:val="28"/>
          <w:szCs w:val="18"/>
          <w:lang w:val="en-US"/>
        </w:rPr>
        <w:t>«W»:</w:t>
      </w:r>
      <w:r w:rsidRPr="006C132D">
        <w:rPr>
          <w:color w:val="000000"/>
          <w:sz w:val="28"/>
          <w:szCs w:val="18"/>
          <w:lang w:val="en-US"/>
        </w:rPr>
        <w:t xml:space="preserve"> </w:t>
      </w:r>
      <w:r w:rsidR="006C132D" w:rsidRPr="006C132D">
        <w:rPr>
          <w:color w:val="000000"/>
          <w:sz w:val="28"/>
          <w:szCs w:val="18"/>
          <w:lang w:val="en-US"/>
        </w:rPr>
        <w:t>«R»)</w:t>
      </w: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SWAP_PF: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«s</w:t>
      </w:r>
      <w:r w:rsidRPr="006C132D">
        <w:rPr>
          <w:color w:val="000000"/>
          <w:sz w:val="28"/>
          <w:szCs w:val="18"/>
          <w:lang w:val="en-US"/>
        </w:rPr>
        <w:t>wapfile page @%p (%s)\n</w:t>
      </w:r>
      <w:r w:rsidR="006C132D" w:rsidRPr="006C132D">
        <w:rPr>
          <w:color w:val="000000"/>
          <w:sz w:val="28"/>
          <w:szCs w:val="18"/>
          <w:lang w:val="en-US"/>
        </w:rPr>
        <w:t>»,</w:t>
      </w:r>
      <w:r w:rsidRPr="006C132D">
        <w:rPr>
          <w:color w:val="000000"/>
          <w:sz w:val="28"/>
          <w:szCs w:val="18"/>
          <w:lang w:val="en-US"/>
        </w:rPr>
        <w:t xml:space="preserve"> ev-&gt;pagefault.addr,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ev-&gt;pagefault.write</w:t>
      </w:r>
      <w:r w:rsidR="006C132D" w:rsidRPr="006C132D">
        <w:rPr>
          <w:color w:val="000000"/>
          <w:sz w:val="28"/>
          <w:szCs w:val="18"/>
          <w:lang w:val="en-US"/>
        </w:rPr>
        <w:t>?</w:t>
      </w:r>
      <w:r w:rsidRPr="006C132D">
        <w:rPr>
          <w:color w:val="000000"/>
          <w:sz w:val="28"/>
          <w:szCs w:val="18"/>
          <w:lang w:val="en-US"/>
        </w:rPr>
        <w:t xml:space="preserve"> </w:t>
      </w:r>
      <w:r w:rsidR="006C132D" w:rsidRPr="006C132D">
        <w:rPr>
          <w:color w:val="000000"/>
          <w:sz w:val="28"/>
          <w:szCs w:val="18"/>
          <w:lang w:val="en-US"/>
        </w:rPr>
        <w:t>«W»:</w:t>
      </w:r>
      <w:r w:rsidRPr="006C132D">
        <w:rPr>
          <w:color w:val="000000"/>
          <w:sz w:val="28"/>
          <w:szCs w:val="18"/>
          <w:lang w:val="en-US"/>
        </w:rPr>
        <w:t xml:space="preserve"> </w:t>
      </w:r>
      <w:r w:rsidR="006C132D" w:rsidRPr="006C132D">
        <w:rPr>
          <w:color w:val="000000"/>
          <w:sz w:val="28"/>
          <w:szCs w:val="18"/>
          <w:lang w:val="en-US"/>
        </w:rPr>
        <w:t>«R»)</w:t>
      </w: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FILE_PF: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«s</w:t>
      </w:r>
      <w:r w:rsidRPr="006C132D">
        <w:rPr>
          <w:color w:val="000000"/>
          <w:sz w:val="28"/>
          <w:szCs w:val="18"/>
          <w:lang w:val="en-US"/>
        </w:rPr>
        <w:t>hared file page @%p (%s)\n</w:t>
      </w:r>
      <w:r w:rsidR="006C132D" w:rsidRPr="006C132D">
        <w:rPr>
          <w:color w:val="000000"/>
          <w:sz w:val="28"/>
          <w:szCs w:val="18"/>
          <w:lang w:val="en-US"/>
        </w:rPr>
        <w:t>»,</w:t>
      </w:r>
      <w:r w:rsidRPr="006C132D">
        <w:rPr>
          <w:color w:val="000000"/>
          <w:sz w:val="28"/>
          <w:szCs w:val="18"/>
          <w:lang w:val="en-US"/>
        </w:rPr>
        <w:t xml:space="preserve"> ev-&gt;pagefault.addr,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ev-&gt;pagefault.write</w:t>
      </w:r>
      <w:r w:rsidR="006C132D" w:rsidRPr="006C132D">
        <w:rPr>
          <w:color w:val="000000"/>
          <w:sz w:val="28"/>
          <w:szCs w:val="18"/>
          <w:lang w:val="en-US"/>
        </w:rPr>
        <w:t>?</w:t>
      </w:r>
      <w:r w:rsidRPr="006C132D">
        <w:rPr>
          <w:color w:val="000000"/>
          <w:sz w:val="28"/>
          <w:szCs w:val="18"/>
          <w:lang w:val="en-US"/>
        </w:rPr>
        <w:t xml:space="preserve"> </w:t>
      </w:r>
      <w:r w:rsidR="006C132D" w:rsidRPr="006C132D">
        <w:rPr>
          <w:color w:val="000000"/>
          <w:sz w:val="28"/>
          <w:szCs w:val="18"/>
          <w:lang w:val="en-US"/>
        </w:rPr>
        <w:t>«W»:</w:t>
      </w:r>
      <w:r w:rsidRPr="006C132D">
        <w:rPr>
          <w:color w:val="000000"/>
          <w:sz w:val="28"/>
          <w:szCs w:val="18"/>
          <w:lang w:val="en-US"/>
        </w:rPr>
        <w:t xml:space="preserve"> </w:t>
      </w:r>
      <w:r w:rsidR="006C132D" w:rsidRPr="006C132D">
        <w:rPr>
          <w:color w:val="000000"/>
          <w:sz w:val="28"/>
          <w:szCs w:val="18"/>
          <w:lang w:val="en-US"/>
        </w:rPr>
        <w:t>«R»)</w:t>
      </w: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case SYSCALLRET: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seq_print</w:t>
      </w:r>
      <w:r w:rsidR="006C132D" w:rsidRPr="006C132D">
        <w:rPr>
          <w:color w:val="000000"/>
          <w:sz w:val="28"/>
          <w:szCs w:val="18"/>
          <w:lang w:val="en-US"/>
        </w:rPr>
        <w:t>f (m,</w:t>
      </w:r>
      <w:r w:rsidRPr="006C132D">
        <w:rPr>
          <w:color w:val="000000"/>
          <w:sz w:val="28"/>
          <w:szCs w:val="18"/>
          <w:lang w:val="en-US"/>
        </w:rPr>
        <w:t xml:space="preserve"> </w:t>
      </w:r>
      <w:r w:rsidR="006C132D" w:rsidRPr="006C132D">
        <w:rPr>
          <w:color w:val="000000"/>
          <w:sz w:val="28"/>
          <w:szCs w:val="18"/>
          <w:lang w:val="en-US"/>
        </w:rPr>
        <w:t>«%</w:t>
      </w:r>
      <w:r w:rsidRPr="006C132D">
        <w:rPr>
          <w:color w:val="000000"/>
          <w:sz w:val="28"/>
          <w:szCs w:val="18"/>
          <w:lang w:val="en-US"/>
        </w:rPr>
        <w:t>s -&gt;</w:t>
      </w:r>
      <w:r w:rsidR="006C132D" w:rsidRPr="006C132D">
        <w:rPr>
          <w:color w:val="000000"/>
          <w:sz w:val="28"/>
          <w:szCs w:val="18"/>
          <w:lang w:val="en-US"/>
        </w:rPr>
        <w:t>%</w:t>
      </w:r>
      <w:r w:rsidRPr="006C132D">
        <w:rPr>
          <w:color w:val="000000"/>
          <w:sz w:val="28"/>
          <w:szCs w:val="18"/>
          <w:lang w:val="en-US"/>
        </w:rPr>
        <w:t>ld (%p)\n</w:t>
      </w:r>
      <w:r w:rsidR="006C132D" w:rsidRPr="006C132D">
        <w:rPr>
          <w:color w:val="000000"/>
          <w:sz w:val="28"/>
          <w:szCs w:val="18"/>
          <w:lang w:val="en-US"/>
        </w:rPr>
        <w:t>»,</w:t>
      </w:r>
      <w:r w:rsidRPr="006C132D">
        <w:rPr>
          <w:color w:val="000000"/>
          <w:sz w:val="28"/>
          <w:szCs w:val="18"/>
          <w:lang w:val="en-US"/>
        </w:rPr>
        <w:t xml:space="preserve"> ev-&gt;callret.callname, ev-&gt;callret.ret,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 ev-&gt;callret.ret);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break;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default: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print</w:t>
      </w:r>
      <w:r w:rsidR="006C132D" w:rsidRPr="006C132D">
        <w:rPr>
          <w:color w:val="000000"/>
          <w:sz w:val="28"/>
          <w:szCs w:val="18"/>
          <w:lang w:val="en-US"/>
        </w:rPr>
        <w:t>k («memmon: Unexpected event</w:t>
      </w:r>
      <w:r w:rsidR="006C132D">
        <w:rPr>
          <w:color w:val="000000"/>
          <w:sz w:val="28"/>
          <w:szCs w:val="18"/>
          <w:lang w:val="en-US"/>
        </w:rPr>
        <w:t>%</w:t>
      </w:r>
      <w:r w:rsidR="006C132D" w:rsidRPr="006C132D">
        <w:rPr>
          <w:color w:val="000000"/>
          <w:sz w:val="28"/>
          <w:szCs w:val="18"/>
          <w:lang w:val="en-US"/>
        </w:rPr>
        <w:t xml:space="preserve"> d\n»,</w:t>
      </w:r>
      <w:r w:rsidRPr="006C132D">
        <w:rPr>
          <w:color w:val="000000"/>
          <w:sz w:val="28"/>
          <w:szCs w:val="18"/>
          <w:lang w:val="en-US"/>
        </w:rPr>
        <w:t xml:space="preserve"> ev-&gt;type);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return 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Exported entries ***/</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Initializes event ringbuffer</w:t>
      </w:r>
      <w:r w:rsidR="006C132D" w:rsidRPr="006C132D">
        <w:rPr>
          <w:color w:val="000000"/>
          <w:sz w:val="28"/>
          <w:szCs w:val="18"/>
          <w:lang w:val="en-US"/>
        </w:rPr>
        <w:t> &amp;</w:t>
      </w:r>
      <w:r w:rsidRPr="006C132D">
        <w:rPr>
          <w:color w:val="000000"/>
          <w:sz w:val="28"/>
          <w:szCs w:val="18"/>
          <w:lang w:val="en-US"/>
        </w:rPr>
        <w:t xml:space="preserve"> creates /proc 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init_events(void)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struct proc_dir_entry *entry;</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buflen = ma</w:t>
      </w:r>
      <w:r w:rsidR="006C132D" w:rsidRPr="006C132D">
        <w:rPr>
          <w:color w:val="000000"/>
          <w:sz w:val="28"/>
          <w:szCs w:val="18"/>
          <w:lang w:val="en-US"/>
        </w:rPr>
        <w:t>x (buflen,</w:t>
      </w:r>
      <w:r w:rsidRPr="006C132D">
        <w:rPr>
          <w:color w:val="000000"/>
          <w:sz w:val="28"/>
          <w:szCs w:val="18"/>
          <w:lang w:val="en-US"/>
        </w:rPr>
        <w:t xml:space="preserve"> MIN_EVENTS_BUFLEN);</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events = kzallo</w:t>
      </w:r>
      <w:r w:rsidR="006C132D" w:rsidRPr="006C132D">
        <w:rPr>
          <w:color w:val="000000"/>
          <w:sz w:val="28"/>
          <w:szCs w:val="18"/>
          <w:lang w:val="en-US"/>
        </w:rPr>
        <w:t>c (buflen,</w:t>
      </w:r>
      <w:r w:rsidRPr="006C132D">
        <w:rPr>
          <w:color w:val="000000"/>
          <w:sz w:val="28"/>
          <w:szCs w:val="18"/>
          <w:lang w:val="en-US"/>
        </w:rPr>
        <w:t xml:space="preserve"> GFP_KERNEL);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e</w:t>
      </w:r>
      <w:r w:rsidRPr="006C132D">
        <w:rPr>
          <w:color w:val="000000"/>
          <w:sz w:val="28"/>
          <w:szCs w:val="18"/>
          <w:lang w:val="en-US"/>
        </w:rPr>
        <w:t>vents)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print</w:t>
      </w:r>
      <w:r w:rsidR="006C132D" w:rsidRPr="006C132D">
        <w:rPr>
          <w:color w:val="000000"/>
          <w:sz w:val="28"/>
          <w:szCs w:val="18"/>
          <w:lang w:val="en-US"/>
        </w:rPr>
        <w:t>k («memmon: Event ringbuffer too big!\n»)</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ev_start = ev_end = 0;</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entry = create_proc_entr</w:t>
      </w:r>
      <w:r w:rsidR="006C132D" w:rsidRPr="006C132D">
        <w:rPr>
          <w:color w:val="000000"/>
          <w:sz w:val="28"/>
          <w:szCs w:val="18"/>
          <w:lang w:val="en-US"/>
        </w:rPr>
        <w:t>y (EVENTS_</w:t>
      </w:r>
      <w:r w:rsidRPr="006C132D">
        <w:rPr>
          <w:color w:val="000000"/>
          <w:sz w:val="28"/>
          <w:szCs w:val="18"/>
          <w:lang w:val="en-US"/>
        </w:rPr>
        <w:t>ENTRY, 0444, procdir);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(entry)</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entry-&gt;proc_fops =</w:t>
      </w:r>
      <w:r w:rsidR="006C132D" w:rsidRPr="006C132D">
        <w:rPr>
          <w:color w:val="000000"/>
          <w:sz w:val="28"/>
          <w:szCs w:val="18"/>
          <w:lang w:val="en-US"/>
        </w:rPr>
        <w:t> &amp;</w:t>
      </w:r>
      <w:r w:rsidRPr="006C132D">
        <w:rPr>
          <w:color w:val="000000"/>
          <w:sz w:val="28"/>
          <w:szCs w:val="18"/>
          <w:lang w:val="en-US"/>
        </w:rPr>
        <w:t>events_fops;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kfree(events);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Destroys ringbuffer</w:t>
      </w:r>
      <w:r w:rsidR="006C132D" w:rsidRPr="006C132D">
        <w:rPr>
          <w:color w:val="000000"/>
          <w:sz w:val="28"/>
          <w:szCs w:val="18"/>
          <w:lang w:val="en-US"/>
        </w:rPr>
        <w:t> &amp;</w:t>
      </w:r>
      <w:r w:rsidRPr="006C132D">
        <w:rPr>
          <w:color w:val="000000"/>
          <w:sz w:val="28"/>
          <w:szCs w:val="18"/>
          <w:lang w:val="en-US"/>
        </w:rPr>
        <w:t xml:space="preserve"> removes /proc 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fini_events(void)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remove_proc_entr</w:t>
      </w:r>
      <w:r w:rsidR="006C132D" w:rsidRPr="006C132D">
        <w:rPr>
          <w:color w:val="000000"/>
          <w:sz w:val="28"/>
          <w:szCs w:val="18"/>
          <w:lang w:val="en-US"/>
        </w:rPr>
        <w:t>y (EVENTS_</w:t>
      </w:r>
      <w:r w:rsidRPr="006C132D">
        <w:rPr>
          <w:color w:val="000000"/>
          <w:sz w:val="28"/>
          <w:szCs w:val="18"/>
          <w:lang w:val="en-US"/>
        </w:rPr>
        <w:t>ENTRY, procdir);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kfree(events);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Adds events to ringbuffer tail</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put_even</w:t>
      </w:r>
      <w:r w:rsidR="006C132D" w:rsidRPr="006C132D">
        <w:rPr>
          <w:color w:val="000000"/>
          <w:sz w:val="28"/>
          <w:szCs w:val="18"/>
          <w:lang w:val="en-US"/>
        </w:rPr>
        <w:t xml:space="preserve">t (const </w:t>
      </w:r>
      <w:r w:rsidRPr="006C132D">
        <w:rPr>
          <w:color w:val="000000"/>
          <w:sz w:val="28"/>
          <w:szCs w:val="18"/>
          <w:lang w:val="en-US"/>
        </w:rPr>
        <w:t>struct memmon_event *ev)</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spin_loc</w:t>
      </w:r>
      <w:r w:rsidR="006C132D" w:rsidRPr="006C132D">
        <w:rPr>
          <w:color w:val="000000"/>
          <w:sz w:val="28"/>
          <w:szCs w:val="18"/>
          <w:lang w:val="en-US"/>
        </w:rPr>
        <w:t>k (&amp;ev_</w:t>
      </w:r>
      <w:r w:rsidRPr="006C132D">
        <w:rPr>
          <w:color w:val="000000"/>
          <w:sz w:val="28"/>
          <w:szCs w:val="18"/>
          <w:lang w:val="en-US"/>
        </w:rPr>
        <w:t>lock);</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event</w:t>
      </w:r>
      <w:r w:rsidR="006C132D" w:rsidRPr="006C132D">
        <w:rPr>
          <w:color w:val="000000"/>
          <w:sz w:val="28"/>
          <w:szCs w:val="18"/>
          <w:lang w:val="en-US"/>
        </w:rPr>
        <w:t>s [ev_</w:t>
      </w:r>
      <w:r w:rsidRPr="006C132D">
        <w:rPr>
          <w:color w:val="000000"/>
          <w:sz w:val="28"/>
          <w:szCs w:val="18"/>
          <w:lang w:val="en-US"/>
        </w:rPr>
        <w:t>end] = *ev;</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Overflow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(++ev_end &gt; NEVENTS)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ev_start = ev_end = 0;</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ev_ovf = 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If overflow happened at least once, ev_start must be next to ev_end.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Otherwise, it remains zero.</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(ev_ovf</w:t>
      </w:r>
      <w:r w:rsidR="006C132D" w:rsidRPr="006C132D">
        <w:rPr>
          <w:color w:val="000000"/>
          <w:sz w:val="28"/>
          <w:szCs w:val="18"/>
          <w:lang w:val="en-US"/>
        </w:rPr>
        <w:t> &amp;</w:t>
      </w:r>
      <w:r w:rsidRPr="006C132D">
        <w:rPr>
          <w:color w:val="000000"/>
          <w:sz w:val="28"/>
          <w:szCs w:val="18"/>
          <w:lang w:val="en-US"/>
        </w:rPr>
        <w:t>&amp; ++ev_start &gt; NEVENTS)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ev_start = 0;</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spin_unloc</w:t>
      </w:r>
      <w:r w:rsidR="006C132D" w:rsidRPr="006C132D">
        <w:rPr>
          <w:color w:val="000000"/>
          <w:sz w:val="28"/>
          <w:szCs w:val="18"/>
          <w:lang w:val="en-US"/>
        </w:rPr>
        <w:t>k (&amp;ev_</w:t>
      </w:r>
      <w:r w:rsidRPr="006C132D">
        <w:rPr>
          <w:color w:val="000000"/>
          <w:sz w:val="28"/>
          <w:szCs w:val="18"/>
          <w:lang w:val="en-US"/>
        </w:rPr>
        <w:t>lock);</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wake_up_interruptible_syn</w:t>
      </w:r>
      <w:r w:rsidR="006C132D" w:rsidRPr="006C132D">
        <w:rPr>
          <w:color w:val="000000"/>
          <w:sz w:val="28"/>
          <w:szCs w:val="18"/>
          <w:lang w:val="en-US"/>
        </w:rPr>
        <w:t>c (&amp;ev_</w:t>
      </w:r>
      <w:r w:rsidRPr="006C132D">
        <w:rPr>
          <w:color w:val="000000"/>
          <w:sz w:val="28"/>
          <w:szCs w:val="18"/>
          <w:lang w:val="en-US"/>
        </w:rPr>
        <w:t>waitq);</w:t>
      </w:r>
    </w:p>
    <w:p w:rsidR="00202245" w:rsidRPr="006C132D" w:rsidRDefault="00202245" w:rsidP="006C132D">
      <w:pPr>
        <w:suppressAutoHyphens w:val="0"/>
        <w:ind w:firstLine="709"/>
        <w:rPr>
          <w:color w:val="000000"/>
          <w:sz w:val="28"/>
          <w:szCs w:val="18"/>
        </w:rPr>
      </w:pPr>
      <w:r w:rsidRPr="006C132D">
        <w:rPr>
          <w:color w:val="000000"/>
          <w:sz w:val="28"/>
          <w:szCs w:val="18"/>
        </w:rPr>
        <w:t>}</w:t>
      </w:r>
    </w:p>
    <w:p w:rsidR="00202245" w:rsidRPr="006C132D" w:rsidRDefault="00202245" w:rsidP="006C132D">
      <w:pPr>
        <w:suppressAutoHyphens w:val="0"/>
        <w:ind w:firstLine="709"/>
        <w:rPr>
          <w:color w:val="000000"/>
          <w:sz w:val="28"/>
        </w:rPr>
      </w:pPr>
    </w:p>
    <w:p w:rsidR="00202245" w:rsidRPr="006C132D" w:rsidRDefault="00202245" w:rsidP="00680218">
      <w:pPr>
        <w:pStyle w:val="3"/>
        <w:keepNext w:val="0"/>
        <w:numPr>
          <w:ilvl w:val="0"/>
          <w:numId w:val="0"/>
        </w:numPr>
        <w:tabs>
          <w:tab w:val="left" w:pos="1980"/>
        </w:tabs>
        <w:suppressAutoHyphens w:val="0"/>
        <w:ind w:firstLine="720"/>
        <w:rPr>
          <w:color w:val="000000"/>
          <w:sz w:val="28"/>
        </w:rPr>
      </w:pPr>
      <w:r w:rsidRPr="006C132D">
        <w:rPr>
          <w:color w:val="000000"/>
          <w:sz w:val="28"/>
        </w:rPr>
        <w:t>watch-pids.h</w:t>
      </w:r>
    </w:p>
    <w:p w:rsidR="006C132D" w:rsidRPr="006C132D" w:rsidRDefault="00202245" w:rsidP="006C132D">
      <w:pPr>
        <w:suppressAutoHyphens w:val="0"/>
        <w:ind w:firstLine="709"/>
        <w:rPr>
          <w:color w:val="000000"/>
          <w:sz w:val="28"/>
          <w:szCs w:val="18"/>
        </w:rPr>
      </w:pPr>
      <w:r w:rsidRPr="006C132D">
        <w:rPr>
          <w:color w:val="000000"/>
          <w:sz w:val="28"/>
          <w:szCs w:val="18"/>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Selection of PIDs to watch for.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#ifndef MEMMON_WATCH_PIDS_H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#define MEMMON_WATCH_PIDS_H</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Checks whether PID @pid is present in PID set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Returns 1 if present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pid_presen</w:t>
      </w:r>
      <w:r w:rsidR="006C132D" w:rsidRPr="006C132D">
        <w:rPr>
          <w:color w:val="000000"/>
          <w:sz w:val="28"/>
          <w:szCs w:val="18"/>
          <w:lang w:val="en-US"/>
        </w:rPr>
        <w:t>t (pid_</w:t>
      </w:r>
      <w:r w:rsidRPr="006C132D">
        <w:rPr>
          <w:color w:val="000000"/>
          <w:sz w:val="28"/>
          <w:szCs w:val="18"/>
          <w:lang w:val="en-US"/>
        </w:rPr>
        <w:t>t pid);</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Initializes PID set</w:t>
      </w:r>
      <w:r w:rsidR="006C132D" w:rsidRPr="006C132D">
        <w:rPr>
          <w:color w:val="000000"/>
          <w:sz w:val="28"/>
          <w:szCs w:val="18"/>
          <w:lang w:val="en-US"/>
        </w:rPr>
        <w:t> &amp;</w:t>
      </w:r>
      <w:r w:rsidRPr="006C132D">
        <w:rPr>
          <w:color w:val="000000"/>
          <w:sz w:val="28"/>
          <w:szCs w:val="18"/>
          <w:lang w:val="en-US"/>
        </w:rPr>
        <w:t xml:space="preserve"> creates /proc 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init_watch_pids(void);</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Destroys PID set</w:t>
      </w:r>
      <w:r w:rsidR="006C132D" w:rsidRPr="006C132D">
        <w:rPr>
          <w:color w:val="000000"/>
          <w:sz w:val="28"/>
          <w:szCs w:val="18"/>
          <w:lang w:val="en-US"/>
        </w:rPr>
        <w:t> &amp;</w:t>
      </w:r>
      <w:r w:rsidRPr="006C132D">
        <w:rPr>
          <w:color w:val="000000"/>
          <w:sz w:val="28"/>
          <w:szCs w:val="18"/>
          <w:lang w:val="en-US"/>
        </w:rPr>
        <w:t xml:space="preserve"> removes /proc 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fini_watch_pids(void);</w:t>
      </w:r>
    </w:p>
    <w:p w:rsidR="00202245" w:rsidRPr="006C132D"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#endif</w:t>
      </w:r>
      <w:r w:rsidR="006C132D" w:rsidRPr="00680218">
        <w:rPr>
          <w:color w:val="000000"/>
          <w:sz w:val="28"/>
          <w:szCs w:val="18"/>
          <w:lang w:val="en-US"/>
        </w:rPr>
        <w:t> //</w:t>
      </w:r>
      <w:r w:rsidRPr="00680218">
        <w:rPr>
          <w:color w:val="000000"/>
          <w:sz w:val="28"/>
          <w:szCs w:val="18"/>
          <w:lang w:val="en-US"/>
        </w:rPr>
        <w:t xml:space="preserve"> MEMMON_WATCH_PIDS_H</w:t>
      </w:r>
    </w:p>
    <w:p w:rsidR="00202245" w:rsidRPr="00680218" w:rsidRDefault="00202245" w:rsidP="006C132D">
      <w:pPr>
        <w:suppressAutoHyphens w:val="0"/>
        <w:ind w:firstLine="709"/>
        <w:rPr>
          <w:color w:val="000000"/>
          <w:sz w:val="2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watch-pids.c</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Selection of PIDs to watch for.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&lt;linux/module.h&gt;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&lt;linux/moduleparam.h&gt;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&lt;linux/kernel.h&gt;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&lt;linux/proc_fs.h&gt;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&lt;linux/bitmap.h&gt;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&lt;asm/uaccess.h&gt;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&lt;asm/bitops.h&gt;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«common.h»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«watch-pids.h»</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Forward declarations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watch_pids_ope</w:t>
      </w:r>
      <w:r w:rsidR="006C132D" w:rsidRPr="006C132D">
        <w:rPr>
          <w:color w:val="000000"/>
          <w:sz w:val="28"/>
          <w:szCs w:val="18"/>
          <w:lang w:val="en-US"/>
        </w:rPr>
        <w:t xml:space="preserve">n (struct </w:t>
      </w:r>
      <w:r w:rsidRPr="006C132D">
        <w:rPr>
          <w:color w:val="000000"/>
          <w:sz w:val="28"/>
          <w:szCs w:val="18"/>
          <w:lang w:val="en-US"/>
        </w:rPr>
        <w:t>inode *i, struct file *filp);</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watch_pids_releas</w:t>
      </w:r>
      <w:r w:rsidR="006C132D" w:rsidRPr="006C132D">
        <w:rPr>
          <w:color w:val="000000"/>
          <w:sz w:val="28"/>
          <w:szCs w:val="18"/>
          <w:lang w:val="en-US"/>
        </w:rPr>
        <w:t xml:space="preserve">e (struct </w:t>
      </w:r>
      <w:r w:rsidRPr="006C132D">
        <w:rPr>
          <w:color w:val="000000"/>
          <w:sz w:val="28"/>
          <w:szCs w:val="18"/>
          <w:lang w:val="en-US"/>
        </w:rPr>
        <w:t>inode *i, struct file *filp);</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ssize_t watch_pids_rea</w:t>
      </w:r>
      <w:r w:rsidR="006C132D" w:rsidRPr="006C132D">
        <w:rPr>
          <w:color w:val="000000"/>
          <w:sz w:val="28"/>
          <w:szCs w:val="18"/>
          <w:lang w:val="en-US"/>
        </w:rPr>
        <w:t xml:space="preserve">d (struct </w:t>
      </w:r>
      <w:r w:rsidRPr="006C132D">
        <w:rPr>
          <w:color w:val="000000"/>
          <w:sz w:val="28"/>
          <w:szCs w:val="18"/>
          <w:lang w:val="en-US"/>
        </w:rPr>
        <w:t>file *filp, char __user *buf, size_t count, loff_t *off);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static ssize_t watch_pids_writ</w:t>
      </w:r>
      <w:r w:rsidR="006C132D" w:rsidRPr="006C132D">
        <w:rPr>
          <w:color w:val="000000"/>
          <w:sz w:val="28"/>
          <w:szCs w:val="18"/>
          <w:lang w:val="en-US"/>
        </w:rPr>
        <w:t xml:space="preserve">e (struct </w:t>
      </w:r>
      <w:r w:rsidRPr="006C132D">
        <w:rPr>
          <w:color w:val="000000"/>
          <w:sz w:val="28"/>
          <w:szCs w:val="18"/>
          <w:lang w:val="en-US"/>
        </w:rPr>
        <w:t>file *filp, const char __user *buf,</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size_t count, loff_t *offp);</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Internal data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Filename in procfs directory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#define WATCHPID_ENTRY </w:t>
      </w:r>
      <w:r w:rsidR="006C132D" w:rsidRPr="006C132D">
        <w:rPr>
          <w:color w:val="000000"/>
          <w:sz w:val="28"/>
          <w:szCs w:val="18"/>
          <w:lang w:val="en-US"/>
        </w:rPr>
        <w:t>«watch-pids»</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#define PID_COUNT PID_MAX_DEFAULT + 1</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PIDs are stored in one single bitmap for 8192 entries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This is VERY RARELY unacceptable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DECLARE_BITMA</w:t>
      </w:r>
      <w:r w:rsidR="006C132D" w:rsidRPr="006C132D">
        <w:rPr>
          <w:color w:val="000000"/>
          <w:sz w:val="28"/>
          <w:szCs w:val="18"/>
          <w:lang w:val="en-US"/>
        </w:rPr>
        <w:t>P (watched_</w:t>
      </w:r>
      <w:r w:rsidRPr="006C132D">
        <w:rPr>
          <w:color w:val="000000"/>
          <w:sz w:val="28"/>
          <w:szCs w:val="18"/>
          <w:lang w:val="en-US"/>
        </w:rPr>
        <w:t>pids, PID_COUNT);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File operations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const struct file_operations watch_pids_fops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owner = THIS_MODULE,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open = watch_pids_open,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read = watch_pids_read,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write = watch_pids_write,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release = watch_pids_release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Entry points ***/</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open() handler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watch_pids_ope</w:t>
      </w:r>
      <w:r w:rsidR="006C132D" w:rsidRPr="006C132D">
        <w:rPr>
          <w:color w:val="000000"/>
          <w:sz w:val="28"/>
          <w:szCs w:val="18"/>
          <w:lang w:val="en-US"/>
        </w:rPr>
        <w:t xml:space="preserve">n (struct </w:t>
      </w:r>
      <w:r w:rsidRPr="006C132D">
        <w:rPr>
          <w:color w:val="000000"/>
          <w:sz w:val="28"/>
          <w:szCs w:val="18"/>
          <w:lang w:val="en-US"/>
        </w:rPr>
        <w:t>inode *i, struct file *filp)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try_module_ge</w:t>
      </w:r>
      <w:r w:rsidR="006C132D" w:rsidRPr="006C132D">
        <w:rPr>
          <w:color w:val="000000"/>
          <w:sz w:val="28"/>
          <w:szCs w:val="18"/>
          <w:lang w:val="en-US"/>
        </w:rPr>
        <w:t>t (THIS_</w:t>
      </w:r>
      <w:r w:rsidRPr="006C132D">
        <w:rPr>
          <w:color w:val="000000"/>
          <w:sz w:val="28"/>
          <w:szCs w:val="18"/>
          <w:lang w:val="en-US"/>
        </w:rPr>
        <w:t>MODULE);</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If file opened for read, print PID set to internal buffer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(filp-&gt;f_mode</w:t>
      </w:r>
      <w:r w:rsidR="006C132D" w:rsidRPr="006C132D">
        <w:rPr>
          <w:color w:val="000000"/>
          <w:sz w:val="28"/>
          <w:szCs w:val="18"/>
          <w:lang w:val="en-US"/>
        </w:rPr>
        <w:t> &amp;</w:t>
      </w:r>
      <w:r w:rsidRPr="006C132D">
        <w:rPr>
          <w:color w:val="000000"/>
          <w:sz w:val="28"/>
          <w:szCs w:val="18"/>
          <w:lang w:val="en-US"/>
        </w:rPr>
        <w:t xml:space="preserve"> FMODE_READ)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const int FDATA_SIZ = 32*1024;</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char *fdata;</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len;</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Disallow mixed RW-access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(filp-&gt;f_mode</w:t>
      </w:r>
      <w:r w:rsidR="006C132D" w:rsidRPr="006C132D">
        <w:rPr>
          <w:color w:val="000000"/>
          <w:sz w:val="28"/>
          <w:szCs w:val="18"/>
          <w:lang w:val="en-US"/>
        </w:rPr>
        <w:t> &amp;</w:t>
      </w:r>
      <w:r w:rsidRPr="006C132D">
        <w:rPr>
          <w:color w:val="000000"/>
          <w:sz w:val="28"/>
          <w:szCs w:val="18"/>
          <w:lang w:val="en-US"/>
        </w:rPr>
        <w:t xml:space="preserve"> FMODE_WRITE)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return </w:t>
      </w:r>
      <w:r w:rsidR="006C132D" w:rsidRPr="006C132D">
        <w:rPr>
          <w:color w:val="000000"/>
          <w:sz w:val="28"/>
          <w:szCs w:val="18"/>
          <w:lang w:val="en-US"/>
        </w:rPr>
        <w:t>– E</w:t>
      </w:r>
      <w:r w:rsidRPr="006C132D">
        <w:rPr>
          <w:color w:val="000000"/>
          <w:sz w:val="28"/>
          <w:szCs w:val="18"/>
          <w:lang w:val="en-US"/>
        </w:rPr>
        <w:t>INVAL;</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fdata = kzallo</w:t>
      </w:r>
      <w:r w:rsidR="006C132D" w:rsidRPr="006C132D">
        <w:rPr>
          <w:color w:val="000000"/>
          <w:sz w:val="28"/>
          <w:szCs w:val="18"/>
          <w:lang w:val="en-US"/>
        </w:rPr>
        <w:t>c (FDATA_</w:t>
      </w:r>
      <w:r w:rsidRPr="006C132D">
        <w:rPr>
          <w:color w:val="000000"/>
          <w:sz w:val="28"/>
          <w:szCs w:val="18"/>
          <w:lang w:val="en-US"/>
        </w:rPr>
        <w:t>SIZ, GFP_KERNEL);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len = bitmap_scnlistprint</w:t>
      </w:r>
      <w:r w:rsidR="006C132D" w:rsidRPr="006C132D">
        <w:rPr>
          <w:color w:val="000000"/>
          <w:sz w:val="28"/>
          <w:szCs w:val="18"/>
          <w:lang w:val="en-US"/>
        </w:rPr>
        <w:t>f (fdata,</w:t>
      </w:r>
      <w:r w:rsidRPr="006C132D">
        <w:rPr>
          <w:color w:val="000000"/>
          <w:sz w:val="28"/>
          <w:szCs w:val="18"/>
          <w:lang w:val="en-US"/>
        </w:rPr>
        <w:t xml:space="preserve"> FDATA_SIZ </w:t>
      </w:r>
      <w:r w:rsidR="006C132D" w:rsidRPr="006C132D">
        <w:rPr>
          <w:color w:val="000000"/>
          <w:sz w:val="28"/>
          <w:szCs w:val="18"/>
          <w:lang w:val="en-US"/>
        </w:rPr>
        <w:t xml:space="preserve">– </w:t>
      </w:r>
      <w:r w:rsidRPr="006C132D">
        <w:rPr>
          <w:color w:val="000000"/>
          <w:sz w:val="28"/>
          <w:szCs w:val="18"/>
          <w:lang w:val="en-US"/>
        </w:rPr>
        <w:t>1,</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watched_pids, PID_COUNT);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Append \n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(len)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fdat</w:t>
      </w:r>
      <w:r w:rsidR="006C132D" w:rsidRPr="006C132D">
        <w:rPr>
          <w:color w:val="000000"/>
          <w:sz w:val="28"/>
          <w:szCs w:val="18"/>
          <w:lang w:val="en-US"/>
        </w:rPr>
        <w:t>a [len+</w:t>
      </w:r>
      <w:r w:rsidRPr="006C132D">
        <w:rPr>
          <w:color w:val="000000"/>
          <w:sz w:val="28"/>
          <w:szCs w:val="18"/>
          <w:lang w:val="en-US"/>
        </w:rPr>
        <w:t>+] = '\n';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fdata[len] = 0;</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filp-&gt;private_data = fdata;</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close() handler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static int watch_pids_releas</w:t>
      </w:r>
      <w:r w:rsidR="006C132D" w:rsidRPr="006C132D">
        <w:rPr>
          <w:color w:val="000000"/>
          <w:sz w:val="28"/>
          <w:szCs w:val="18"/>
          <w:lang w:val="en-US"/>
        </w:rPr>
        <w:t xml:space="preserve">e (struct </w:t>
      </w:r>
      <w:r w:rsidRPr="006C132D">
        <w:rPr>
          <w:color w:val="000000"/>
          <w:sz w:val="28"/>
          <w:szCs w:val="18"/>
          <w:lang w:val="en-US"/>
        </w:rPr>
        <w:t>inode *i, struct file *filp)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module_pu</w:t>
      </w:r>
      <w:r w:rsidR="006C132D" w:rsidRPr="006C132D">
        <w:rPr>
          <w:color w:val="000000"/>
          <w:sz w:val="28"/>
          <w:szCs w:val="18"/>
          <w:lang w:val="en-US"/>
        </w:rPr>
        <w:t>t (THIS_</w:t>
      </w:r>
      <w:r w:rsidRPr="006C132D">
        <w:rPr>
          <w:color w:val="000000"/>
          <w:sz w:val="28"/>
          <w:szCs w:val="18"/>
          <w:lang w:val="en-US"/>
        </w:rPr>
        <w:t>MODULE);</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(filp-&gt;private_data)</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kfre</w:t>
      </w:r>
      <w:r w:rsidR="006C132D" w:rsidRPr="006C132D">
        <w:rPr>
          <w:color w:val="000000"/>
          <w:sz w:val="28"/>
          <w:szCs w:val="18"/>
          <w:lang w:val="en-US"/>
        </w:rPr>
        <w:t>e (filp-</w:t>
      </w:r>
      <w:r w:rsidRPr="006C132D">
        <w:rPr>
          <w:color w:val="000000"/>
          <w:sz w:val="28"/>
          <w:szCs w:val="18"/>
          <w:lang w:val="en-US"/>
        </w:rPr>
        <w:t>&gt;private_data);</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 read() handler </w:t>
      </w:r>
      <w:r w:rsidR="006C132D" w:rsidRPr="006C132D">
        <w:rPr>
          <w:color w:val="000000"/>
          <w:sz w:val="28"/>
          <w:szCs w:val="18"/>
          <w:lang w:val="en-US"/>
        </w:rPr>
        <w:t xml:space="preserve">– </w:t>
      </w:r>
      <w:r w:rsidRPr="006C132D">
        <w:rPr>
          <w:color w:val="000000"/>
          <w:sz w:val="28"/>
          <w:szCs w:val="18"/>
          <w:lang w:val="en-US"/>
        </w:rPr>
        <w:t>simply return chunk of data from</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previously allocated and formatted buffer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static ssize_t watch_pids_rea</w:t>
      </w:r>
      <w:r w:rsidR="006C132D" w:rsidRPr="006C132D">
        <w:rPr>
          <w:color w:val="000000"/>
          <w:sz w:val="28"/>
          <w:szCs w:val="18"/>
          <w:lang w:val="en-US"/>
        </w:rPr>
        <w:t xml:space="preserve">d (struct </w:t>
      </w:r>
      <w:r w:rsidRPr="006C132D">
        <w:rPr>
          <w:color w:val="000000"/>
          <w:sz w:val="28"/>
          <w:szCs w:val="18"/>
          <w:lang w:val="en-US"/>
        </w:rPr>
        <w:t>file *filp, char __user *buf,</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size_t count, loff_t *offp)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size_t len = strle</w:t>
      </w:r>
      <w:r w:rsidR="006C132D" w:rsidRPr="006C132D">
        <w:rPr>
          <w:color w:val="000000"/>
          <w:sz w:val="28"/>
          <w:szCs w:val="18"/>
          <w:lang w:val="en-US"/>
        </w:rPr>
        <w:t>n (filp-</w:t>
      </w:r>
      <w:r w:rsidRPr="006C132D">
        <w:rPr>
          <w:color w:val="000000"/>
          <w:sz w:val="28"/>
          <w:szCs w:val="18"/>
          <w:lang w:val="en-US"/>
        </w:rPr>
        <w:t>&gt;private_data);</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char *fdata = filp-&gt;private_data;</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(*offp &gt;= len)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len = mi</w:t>
      </w:r>
      <w:r w:rsidR="006C132D" w:rsidRPr="006C132D">
        <w:rPr>
          <w:color w:val="000000"/>
          <w:sz w:val="28"/>
          <w:szCs w:val="18"/>
          <w:lang w:val="en-US"/>
        </w:rPr>
        <w:t>n (count,</w:t>
      </w:r>
      <w:r w:rsidRPr="006C132D">
        <w:rPr>
          <w:color w:val="000000"/>
          <w:sz w:val="28"/>
          <w:szCs w:val="18"/>
          <w:lang w:val="en-US"/>
        </w:rPr>
        <w:t xml:space="preserve"> len </w:t>
      </w:r>
      <w:r w:rsidR="006C132D" w:rsidRPr="006C132D">
        <w:rPr>
          <w:color w:val="000000"/>
          <w:sz w:val="28"/>
          <w:szCs w:val="18"/>
          <w:lang w:val="en-US"/>
        </w:rPr>
        <w:t xml:space="preserve">– </w:t>
      </w:r>
      <w:r w:rsidRPr="006C132D">
        <w:rPr>
          <w:color w:val="000000"/>
          <w:sz w:val="28"/>
          <w:szCs w:val="18"/>
          <w:lang w:val="en-US"/>
        </w:rPr>
        <w:t>(size_t</w:t>
      </w:r>
      <w:r w:rsidR="006C132D" w:rsidRPr="006C132D">
        <w:rPr>
          <w:color w:val="000000"/>
          <w:sz w:val="28"/>
          <w:szCs w:val="18"/>
          <w:lang w:val="en-US"/>
        </w:rPr>
        <w:t>) (*</w:t>
      </w:r>
      <w:r w:rsidRPr="006C132D">
        <w:rPr>
          <w:color w:val="000000"/>
          <w:sz w:val="28"/>
          <w:szCs w:val="18"/>
          <w:lang w:val="en-US"/>
        </w:rPr>
        <w:t>offp));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(copy_to_use</w:t>
      </w:r>
      <w:r w:rsidR="006C132D" w:rsidRPr="006C132D">
        <w:rPr>
          <w:color w:val="000000"/>
          <w:sz w:val="28"/>
          <w:szCs w:val="18"/>
          <w:lang w:val="en-US"/>
        </w:rPr>
        <w:t>r (buf,</w:t>
      </w:r>
      <w:r w:rsidRPr="006C132D">
        <w:rPr>
          <w:color w:val="000000"/>
          <w:sz w:val="28"/>
          <w:szCs w:val="18"/>
          <w:lang w:val="en-US"/>
        </w:rPr>
        <w:t xml:space="preserve"> fdata + (*offp), len))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return </w:t>
      </w:r>
      <w:r w:rsidR="006C132D" w:rsidRPr="006C132D">
        <w:rPr>
          <w:color w:val="000000"/>
          <w:sz w:val="28"/>
          <w:szCs w:val="18"/>
          <w:lang w:val="en-US"/>
        </w:rPr>
        <w:t>– E</w:t>
      </w:r>
      <w:r w:rsidRPr="006C132D">
        <w:rPr>
          <w:color w:val="000000"/>
          <w:sz w:val="28"/>
          <w:szCs w:val="18"/>
          <w:lang w:val="en-US"/>
        </w:rPr>
        <w:t>FAULT;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*offp += len;</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len;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write() handler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Buffer must hold ASCII representation of single integer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r w:rsidR="006C132D" w:rsidRPr="006C132D">
        <w:rPr>
          <w:color w:val="000000"/>
          <w:sz w:val="28"/>
          <w:szCs w:val="18"/>
          <w:lang w:val="en-US"/>
        </w:rPr>
        <w:t xml:space="preserve"> </w:t>
      </w:r>
      <w:r w:rsidRPr="006C132D">
        <w:rPr>
          <w:color w:val="000000"/>
          <w:sz w:val="28"/>
          <w:szCs w:val="18"/>
          <w:lang w:val="en-US"/>
        </w:rPr>
        <w:t>if positive, it's value is PID to add to set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r w:rsidR="006C132D" w:rsidRPr="006C132D">
        <w:rPr>
          <w:color w:val="000000"/>
          <w:sz w:val="28"/>
          <w:szCs w:val="18"/>
          <w:lang w:val="en-US"/>
        </w:rPr>
        <w:t xml:space="preserve"> </w:t>
      </w:r>
      <w:r w:rsidRPr="006C132D">
        <w:rPr>
          <w:color w:val="000000"/>
          <w:sz w:val="28"/>
          <w:szCs w:val="18"/>
          <w:lang w:val="en-US"/>
        </w:rPr>
        <w:t>if negative, it's absolute value is PID to remove from set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r w:rsidR="006C132D" w:rsidRPr="006C132D">
        <w:rPr>
          <w:color w:val="000000"/>
          <w:sz w:val="28"/>
          <w:szCs w:val="18"/>
          <w:lang w:val="en-US"/>
        </w:rPr>
        <w:t xml:space="preserve"> </w:t>
      </w:r>
      <w:r w:rsidRPr="006C132D">
        <w:rPr>
          <w:color w:val="000000"/>
          <w:sz w:val="28"/>
          <w:szCs w:val="18"/>
          <w:lang w:val="en-US"/>
        </w:rPr>
        <w:t>if zero, PID set is cleared</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static ssize_t watch_pids_writ</w:t>
      </w:r>
      <w:r w:rsidR="006C132D" w:rsidRPr="006C132D">
        <w:rPr>
          <w:color w:val="000000"/>
          <w:sz w:val="28"/>
          <w:szCs w:val="18"/>
          <w:lang w:val="en-US"/>
        </w:rPr>
        <w:t xml:space="preserve">e (struct </w:t>
      </w:r>
      <w:r w:rsidRPr="006C132D">
        <w:rPr>
          <w:color w:val="000000"/>
          <w:sz w:val="28"/>
          <w:szCs w:val="18"/>
          <w:lang w:val="en-US"/>
        </w:rPr>
        <w:t>file *filp, const char __user *buf,</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size_t count, loff_t *offp)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const size_t maxlen = 4096;</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size_t len;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pid_t new_pid;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char *data;</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ssize_t res = </w:t>
      </w:r>
      <w:r w:rsidR="006C132D" w:rsidRPr="006C132D">
        <w:rPr>
          <w:color w:val="000000"/>
          <w:sz w:val="28"/>
          <w:szCs w:val="18"/>
          <w:lang w:val="en-US"/>
        </w:rPr>
        <w:t>– E</w:t>
      </w:r>
      <w:r w:rsidRPr="006C132D">
        <w:rPr>
          <w:color w:val="000000"/>
          <w:sz w:val="28"/>
          <w:szCs w:val="18"/>
          <w:lang w:val="en-US"/>
        </w:rPr>
        <w:t>NOMEM;</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copy up to one page to our buffer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len = mi</w:t>
      </w:r>
      <w:r w:rsidR="006C132D" w:rsidRPr="006C132D">
        <w:rPr>
          <w:color w:val="000000"/>
          <w:sz w:val="28"/>
          <w:szCs w:val="18"/>
          <w:lang w:val="en-US"/>
        </w:rPr>
        <w:t>n (maxlen,</w:t>
      </w:r>
      <w:r w:rsidRPr="006C132D">
        <w:rPr>
          <w:color w:val="000000"/>
          <w:sz w:val="28"/>
          <w:szCs w:val="18"/>
          <w:lang w:val="en-US"/>
        </w:rPr>
        <w:t xml:space="preserve"> count);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data = kzallo</w:t>
      </w:r>
      <w:r w:rsidR="006C132D" w:rsidRPr="006C132D">
        <w:rPr>
          <w:color w:val="000000"/>
          <w:sz w:val="28"/>
          <w:szCs w:val="18"/>
          <w:lang w:val="en-US"/>
        </w:rPr>
        <w:t>c (len,</w:t>
      </w:r>
      <w:r w:rsidRPr="006C132D">
        <w:rPr>
          <w:color w:val="000000"/>
          <w:sz w:val="28"/>
          <w:szCs w:val="18"/>
          <w:lang w:val="en-US"/>
        </w:rPr>
        <w:t xml:space="preserve"> GFP_KERNEL);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(unlikely(</w:t>
      </w:r>
      <w:r w:rsidR="006C132D" w:rsidRPr="006C132D">
        <w:rPr>
          <w:color w:val="000000"/>
          <w:sz w:val="28"/>
          <w:szCs w:val="18"/>
          <w:lang w:val="en-US"/>
        </w:rPr>
        <w:t>! d</w:t>
      </w:r>
      <w:r w:rsidRPr="006C132D">
        <w:rPr>
          <w:color w:val="000000"/>
          <w:sz w:val="28"/>
          <w:szCs w:val="18"/>
          <w:lang w:val="en-US"/>
        </w:rPr>
        <w:t>ata))</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return </w:t>
      </w:r>
      <w:r w:rsidR="006C132D" w:rsidRPr="006C132D">
        <w:rPr>
          <w:color w:val="000000"/>
          <w:sz w:val="28"/>
          <w:szCs w:val="18"/>
          <w:lang w:val="en-US"/>
        </w:rPr>
        <w:t>– E</w:t>
      </w:r>
      <w:r w:rsidRPr="006C132D">
        <w:rPr>
          <w:color w:val="000000"/>
          <w:sz w:val="28"/>
          <w:szCs w:val="18"/>
          <w:lang w:val="en-US"/>
        </w:rPr>
        <w:t>NOMEM;</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(copy_from_use</w:t>
      </w:r>
      <w:r w:rsidR="006C132D" w:rsidRPr="006C132D">
        <w:rPr>
          <w:color w:val="000000"/>
          <w:sz w:val="28"/>
          <w:szCs w:val="18"/>
          <w:lang w:val="en-US"/>
        </w:rPr>
        <w:t>r (data,</w:t>
      </w:r>
      <w:r w:rsidRPr="006C132D">
        <w:rPr>
          <w:color w:val="000000"/>
          <w:sz w:val="28"/>
          <w:szCs w:val="18"/>
          <w:lang w:val="en-US"/>
        </w:rPr>
        <w:t xml:space="preserve"> buf, len))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res = </w:t>
      </w:r>
      <w:r w:rsidR="006C132D" w:rsidRPr="006C132D">
        <w:rPr>
          <w:color w:val="000000"/>
          <w:sz w:val="28"/>
          <w:szCs w:val="18"/>
          <w:lang w:val="en-US"/>
        </w:rPr>
        <w:t>– E</w:t>
      </w:r>
      <w:r w:rsidRPr="006C132D">
        <w:rPr>
          <w:color w:val="000000"/>
          <w:sz w:val="28"/>
          <w:szCs w:val="18"/>
          <w:lang w:val="en-US"/>
        </w:rPr>
        <w:t>FAULT;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 if ((sscan</w:t>
      </w:r>
      <w:r w:rsidR="006C132D" w:rsidRPr="006C132D">
        <w:rPr>
          <w:color w:val="000000"/>
          <w:sz w:val="28"/>
          <w:szCs w:val="18"/>
          <w:lang w:val="en-US"/>
        </w:rPr>
        <w:t>f (data,</w:t>
      </w:r>
      <w:r w:rsidRPr="006C132D">
        <w:rPr>
          <w:color w:val="000000"/>
          <w:sz w:val="28"/>
          <w:szCs w:val="18"/>
          <w:lang w:val="en-US"/>
        </w:rPr>
        <w:t xml:space="preserve"> </w:t>
      </w:r>
      <w:r w:rsidR="006C132D" w:rsidRPr="006C132D">
        <w:rPr>
          <w:color w:val="000000"/>
          <w:sz w:val="28"/>
          <w:szCs w:val="18"/>
          <w:lang w:val="en-US"/>
        </w:rPr>
        <w:t>«%</w:t>
      </w:r>
      <w:r w:rsidRPr="006C132D">
        <w:rPr>
          <w:color w:val="000000"/>
          <w:sz w:val="28"/>
          <w:szCs w:val="18"/>
          <w:lang w:val="en-US"/>
        </w:rPr>
        <w:t>d</w:t>
      </w:r>
      <w:r w:rsidR="006C132D" w:rsidRPr="006C132D">
        <w:rPr>
          <w:color w:val="000000"/>
          <w:sz w:val="28"/>
          <w:szCs w:val="18"/>
          <w:lang w:val="en-US"/>
        </w:rPr>
        <w:t>», &amp;</w:t>
      </w:r>
      <w:r w:rsidRPr="006C132D">
        <w:rPr>
          <w:color w:val="000000"/>
          <w:sz w:val="28"/>
          <w:szCs w:val="18"/>
          <w:lang w:val="en-US"/>
        </w:rPr>
        <w:t>new_pid) == 1)</w:t>
      </w:r>
      <w:r w:rsidR="006C132D" w:rsidRPr="006C132D">
        <w:rPr>
          <w:color w:val="000000"/>
          <w:sz w:val="28"/>
          <w:szCs w:val="18"/>
          <w:lang w:val="en-US"/>
        </w:rPr>
        <w:t> &amp;</w:t>
      </w:r>
      <w:r w:rsidRPr="006C132D">
        <w:rPr>
          <w:color w:val="000000"/>
          <w:sz w:val="28"/>
          <w:szCs w:val="18"/>
          <w:lang w:val="en-US"/>
        </w:rPr>
        <w:t>&amp;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new_pid &lt;= PID_COUNT</w:t>
      </w:r>
      <w:r w:rsidR="006C132D" w:rsidRPr="006C132D">
        <w:rPr>
          <w:color w:val="000000"/>
          <w:sz w:val="28"/>
          <w:szCs w:val="18"/>
          <w:lang w:val="en-US"/>
        </w:rPr>
        <w:t> &amp;</w:t>
      </w:r>
      <w:r w:rsidRPr="006C132D">
        <w:rPr>
          <w:color w:val="000000"/>
          <w:sz w:val="28"/>
          <w:szCs w:val="18"/>
          <w:lang w:val="en-US"/>
        </w:rPr>
        <w:t xml:space="preserve">&amp; new_pid &gt;= </w:t>
      </w:r>
      <w:r w:rsidR="006C132D" w:rsidRPr="006C132D">
        <w:rPr>
          <w:color w:val="000000"/>
          <w:sz w:val="28"/>
          <w:szCs w:val="18"/>
          <w:lang w:val="en-US"/>
        </w:rPr>
        <w:t>– P</w:t>
      </w:r>
      <w:r w:rsidRPr="006C132D">
        <w:rPr>
          <w:color w:val="000000"/>
          <w:sz w:val="28"/>
          <w:szCs w:val="18"/>
          <w:lang w:val="en-US"/>
        </w:rPr>
        <w:t>ID_COUNT)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(new_pid &gt; 0)</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set_bi</w:t>
      </w:r>
      <w:r w:rsidR="006C132D" w:rsidRPr="006C132D">
        <w:rPr>
          <w:color w:val="000000"/>
          <w:sz w:val="28"/>
          <w:szCs w:val="18"/>
          <w:lang w:val="en-US"/>
        </w:rPr>
        <w:t>t (new_</w:t>
      </w:r>
      <w:r w:rsidRPr="006C132D">
        <w:rPr>
          <w:color w:val="000000"/>
          <w:sz w:val="28"/>
          <w:szCs w:val="18"/>
          <w:lang w:val="en-US"/>
        </w:rPr>
        <w:t>pid, watched_pids);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 if (new_pid &lt; 0)</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clear_bi</w:t>
      </w:r>
      <w:r w:rsidR="006C132D" w:rsidRPr="006C132D">
        <w:rPr>
          <w:color w:val="000000"/>
          <w:sz w:val="28"/>
          <w:szCs w:val="18"/>
          <w:lang w:val="en-US"/>
        </w:rPr>
        <w:t>t (-new_</w:t>
      </w:r>
      <w:r w:rsidRPr="006C132D">
        <w:rPr>
          <w:color w:val="000000"/>
          <w:sz w:val="28"/>
          <w:szCs w:val="18"/>
          <w:lang w:val="en-US"/>
        </w:rPr>
        <w:t>pid, watched_pids);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bitmap_zer</w:t>
      </w:r>
      <w:r w:rsidR="006C132D" w:rsidRPr="006C132D">
        <w:rPr>
          <w:color w:val="000000"/>
          <w:sz w:val="28"/>
          <w:szCs w:val="18"/>
          <w:lang w:val="en-US"/>
        </w:rPr>
        <w:t>o (watched_</w:t>
      </w:r>
      <w:r w:rsidRPr="006C132D">
        <w:rPr>
          <w:color w:val="000000"/>
          <w:sz w:val="28"/>
          <w:szCs w:val="18"/>
          <w:lang w:val="en-US"/>
        </w:rPr>
        <w:t>pids, PID_COUNT);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res = len;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buffer doesn't represent a number in PID range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res = </w:t>
      </w:r>
      <w:r w:rsidR="006C132D" w:rsidRPr="006C132D">
        <w:rPr>
          <w:color w:val="000000"/>
          <w:sz w:val="28"/>
          <w:szCs w:val="18"/>
          <w:lang w:val="en-US"/>
        </w:rPr>
        <w:t>– E</w:t>
      </w:r>
      <w:r w:rsidRPr="006C132D">
        <w:rPr>
          <w:color w:val="000000"/>
          <w:sz w:val="28"/>
          <w:szCs w:val="18"/>
          <w:lang w:val="en-US"/>
        </w:rPr>
        <w:t>IO;</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kfree(data);</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res;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Exported entries ***/</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Checks whether PID @pid is present in PID set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Returns 1 if present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pid_presen</w:t>
      </w:r>
      <w:r w:rsidR="006C132D" w:rsidRPr="006C132D">
        <w:rPr>
          <w:color w:val="000000"/>
          <w:sz w:val="28"/>
          <w:szCs w:val="18"/>
          <w:lang w:val="en-US"/>
        </w:rPr>
        <w:t>t (pid_</w:t>
      </w:r>
      <w:r w:rsidRPr="006C132D">
        <w:rPr>
          <w:color w:val="000000"/>
          <w:sz w:val="28"/>
          <w:szCs w:val="18"/>
          <w:lang w:val="en-US"/>
        </w:rPr>
        <w:t>t pid)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(pid &gt; PID_COUNT || pid &lt;= 0)</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test_bi</w:t>
      </w:r>
      <w:r w:rsidR="006C132D" w:rsidRPr="006C132D">
        <w:rPr>
          <w:color w:val="000000"/>
          <w:sz w:val="28"/>
          <w:szCs w:val="18"/>
          <w:lang w:val="en-US"/>
        </w:rPr>
        <w:t>t (pid,</w:t>
      </w:r>
      <w:r w:rsidRPr="006C132D">
        <w:rPr>
          <w:color w:val="000000"/>
          <w:sz w:val="28"/>
          <w:szCs w:val="18"/>
          <w:lang w:val="en-US"/>
        </w:rPr>
        <w:t xml:space="preserve"> watched_pids)</w:t>
      </w:r>
      <w:r w:rsidR="006C132D" w:rsidRPr="006C132D">
        <w:rPr>
          <w:color w:val="000000"/>
          <w:sz w:val="28"/>
          <w:szCs w:val="18"/>
          <w:lang w:val="en-US"/>
        </w:rPr>
        <w:t>?</w:t>
      </w:r>
      <w:r w:rsidRPr="006C132D">
        <w:rPr>
          <w:color w:val="000000"/>
          <w:sz w:val="28"/>
          <w:szCs w:val="18"/>
          <w:lang w:val="en-US"/>
        </w:rPr>
        <w:t xml:space="preserve"> 1</w:t>
      </w:r>
      <w:r w:rsidR="006C132D" w:rsidRPr="006C132D">
        <w:rPr>
          <w:color w:val="000000"/>
          <w:sz w:val="28"/>
          <w:szCs w:val="18"/>
          <w:lang w:val="en-US"/>
        </w:rPr>
        <w:t>:</w:t>
      </w:r>
      <w:r w:rsidRPr="006C132D">
        <w:rPr>
          <w:color w:val="000000"/>
          <w:sz w:val="28"/>
          <w:szCs w:val="18"/>
          <w:lang w:val="en-US"/>
        </w:rPr>
        <w:t xml:space="preserve"> 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Initializes PID set</w:t>
      </w:r>
      <w:r w:rsidR="006C132D" w:rsidRPr="006C132D">
        <w:rPr>
          <w:color w:val="000000"/>
          <w:sz w:val="28"/>
          <w:szCs w:val="18"/>
          <w:lang w:val="en-US"/>
        </w:rPr>
        <w:t> &amp;</w:t>
      </w:r>
      <w:r w:rsidRPr="006C132D">
        <w:rPr>
          <w:color w:val="000000"/>
          <w:sz w:val="28"/>
          <w:szCs w:val="18"/>
          <w:lang w:val="en-US"/>
        </w:rPr>
        <w:t xml:space="preserve"> creates /proc 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init_watch_pids(void)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proc_dir_entry *entry;</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entry = create_proc_entr</w:t>
      </w:r>
      <w:r w:rsidR="006C132D" w:rsidRPr="006C132D">
        <w:rPr>
          <w:color w:val="000000"/>
          <w:sz w:val="28"/>
          <w:szCs w:val="18"/>
          <w:lang w:val="en-US"/>
        </w:rPr>
        <w:t>y (WATCHPID_</w:t>
      </w:r>
      <w:r w:rsidRPr="006C132D">
        <w:rPr>
          <w:color w:val="000000"/>
          <w:sz w:val="28"/>
          <w:szCs w:val="18"/>
          <w:lang w:val="en-US"/>
        </w:rPr>
        <w:t>ENTRY, 0666, procdir);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(entry)</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entry-&gt;proc_fops =</w:t>
      </w:r>
      <w:r w:rsidR="006C132D" w:rsidRPr="006C132D">
        <w:rPr>
          <w:color w:val="000000"/>
          <w:sz w:val="28"/>
          <w:szCs w:val="18"/>
          <w:lang w:val="en-US"/>
        </w:rPr>
        <w:t> &amp;</w:t>
      </w:r>
      <w:r w:rsidRPr="006C132D">
        <w:rPr>
          <w:color w:val="000000"/>
          <w:sz w:val="28"/>
          <w:szCs w:val="18"/>
          <w:lang w:val="en-US"/>
        </w:rPr>
        <w:t>watch_pids_fops;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0;</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bitmap_zer</w:t>
      </w:r>
      <w:r w:rsidR="006C132D" w:rsidRPr="006C132D">
        <w:rPr>
          <w:color w:val="000000"/>
          <w:sz w:val="28"/>
          <w:szCs w:val="18"/>
          <w:lang w:val="en-US"/>
        </w:rPr>
        <w:t>o (watched_</w:t>
      </w:r>
      <w:r w:rsidRPr="006C132D">
        <w:rPr>
          <w:color w:val="000000"/>
          <w:sz w:val="28"/>
          <w:szCs w:val="18"/>
          <w:lang w:val="en-US"/>
        </w:rPr>
        <w:t>pids, PID_COUNT);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Destroys PID set</w:t>
      </w:r>
      <w:r w:rsidR="006C132D" w:rsidRPr="006C132D">
        <w:rPr>
          <w:color w:val="000000"/>
          <w:sz w:val="28"/>
          <w:szCs w:val="18"/>
          <w:lang w:val="en-US"/>
        </w:rPr>
        <w:t> &amp;</w:t>
      </w:r>
      <w:r w:rsidRPr="006C132D">
        <w:rPr>
          <w:color w:val="000000"/>
          <w:sz w:val="28"/>
          <w:szCs w:val="18"/>
          <w:lang w:val="en-US"/>
        </w:rPr>
        <w:t xml:space="preserve"> removes /proc 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fini_watch_pids(void)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remove_proc_entr</w:t>
      </w:r>
      <w:r w:rsidR="006C132D" w:rsidRPr="006C132D">
        <w:rPr>
          <w:color w:val="000000"/>
          <w:sz w:val="28"/>
          <w:szCs w:val="18"/>
          <w:lang w:val="en-US"/>
        </w:rPr>
        <w:t>y (WATCHPID_</w:t>
      </w:r>
      <w:r w:rsidRPr="006C132D">
        <w:rPr>
          <w:color w:val="000000"/>
          <w:sz w:val="28"/>
          <w:szCs w:val="18"/>
          <w:lang w:val="en-US"/>
        </w:rPr>
        <w:t>ENTRY, procdir);</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syscalls.h</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Syscall capture facility.</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#ifndef MEMMON_SYSCALLS_H</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#define MEMMON_SYSCALLS_H</w:t>
      </w:r>
    </w:p>
    <w:p w:rsidR="00202245" w:rsidRPr="00680218" w:rsidRDefault="00202245" w:rsidP="006C132D">
      <w:pPr>
        <w:suppressAutoHyphens w:val="0"/>
        <w:ind w:firstLine="709"/>
        <w:rPr>
          <w:color w:val="000000"/>
          <w:sz w:val="28"/>
          <w:szCs w:val="18"/>
          <w:lang w:val="en-US"/>
        </w:rPr>
      </w:pP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Installs handlers.</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int capture_syscalls(void);</w:t>
      </w:r>
    </w:p>
    <w:p w:rsidR="00202245" w:rsidRPr="00680218" w:rsidRDefault="00202245" w:rsidP="006C132D">
      <w:pPr>
        <w:suppressAutoHyphens w:val="0"/>
        <w:ind w:firstLine="709"/>
        <w:rPr>
          <w:color w:val="000000"/>
          <w:sz w:val="28"/>
          <w:szCs w:val="18"/>
          <w:lang w:val="en-US"/>
        </w:rPr>
      </w:pP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Uninstalls handlers</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void restore_syscalls(void);</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#endif</w:t>
      </w:r>
      <w:r w:rsidR="006C132D" w:rsidRPr="00680218">
        <w:rPr>
          <w:color w:val="000000"/>
          <w:sz w:val="28"/>
          <w:szCs w:val="18"/>
          <w:lang w:val="en-US"/>
        </w:rPr>
        <w:t> //</w:t>
      </w:r>
      <w:r w:rsidRPr="00680218">
        <w:rPr>
          <w:color w:val="000000"/>
          <w:sz w:val="28"/>
          <w:szCs w:val="18"/>
          <w:lang w:val="en-US"/>
        </w:rPr>
        <w:t>MEMMON_SYSCALLS_H</w:t>
      </w:r>
    </w:p>
    <w:p w:rsidR="00202245" w:rsidRPr="00680218" w:rsidRDefault="00202245" w:rsidP="006C132D">
      <w:pPr>
        <w:suppressAutoHyphens w:val="0"/>
        <w:ind w:firstLine="709"/>
        <w:rPr>
          <w:color w:val="000000"/>
          <w:sz w:val="28"/>
          <w:szCs w:val="1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syscalls.c</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Syscall capture facility.</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&lt;linux/module.h&gt;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&lt;linux/moduleparam.h&gt;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&lt;linux/kernel.h&gt;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&lt;linux/proc_fs.h&gt;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«common.h»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«syscalls.h»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«events.h»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#include </w:t>
      </w:r>
      <w:r w:rsidR="006C132D" w:rsidRPr="006C132D">
        <w:rPr>
          <w:color w:val="000000"/>
          <w:sz w:val="28"/>
          <w:szCs w:val="18"/>
          <w:lang w:val="en-US"/>
        </w:rPr>
        <w:t>«watch-pids.h»</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Syscalls ***/</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They just put an appropriate event into ringbuffer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sys2_mmap</w:t>
      </w:r>
      <w:r w:rsidR="006C132D" w:rsidRPr="006C132D">
        <w:rPr>
          <w:color w:val="000000"/>
          <w:sz w:val="28"/>
          <w:szCs w:val="18"/>
          <w:lang w:val="en-US"/>
        </w:rPr>
        <w:t xml:space="preserve">2 (void </w:t>
      </w:r>
      <w:r w:rsidRPr="006C132D">
        <w:rPr>
          <w:color w:val="000000"/>
          <w:sz w:val="28"/>
          <w:szCs w:val="18"/>
          <w:lang w:val="en-US"/>
        </w:rPr>
        <w:t>__user *start, size_t length,</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unsigned long prot, unsigned long flags,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unsigned long fd, unsigned long pgoff)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MMAP2</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ev.mmap2.start = start;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ev.mmap2.len = length;</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ev.mmap2.prot = prot &gt;&gt; 3;</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ev.mmap2.flags = flags;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ev.mmap2.fd = fd;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ev.mmap2.off = pgoff;</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sys2_mmap2_exi</w:t>
      </w:r>
      <w:r w:rsidR="006C132D" w:rsidRPr="006C132D">
        <w:rPr>
          <w:color w:val="000000"/>
          <w:sz w:val="28"/>
          <w:szCs w:val="18"/>
          <w:lang w:val="en-US"/>
        </w:rPr>
        <w:t xml:space="preserve">t (long </w:t>
      </w:r>
      <w:r w:rsidRPr="006C132D">
        <w:rPr>
          <w:color w:val="000000"/>
          <w:sz w:val="28"/>
          <w:szCs w:val="18"/>
          <w:lang w:val="en-US"/>
        </w:rPr>
        <w: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SYSCALLRET</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ev.callret.callname = </w:t>
      </w:r>
      <w:r w:rsidR="006C132D" w:rsidRPr="006C132D">
        <w:rPr>
          <w:color w:val="000000"/>
          <w:sz w:val="28"/>
          <w:szCs w:val="18"/>
          <w:lang w:val="en-US"/>
        </w:rPr>
        <w:t>«m</w:t>
      </w:r>
      <w:r w:rsidRPr="006C132D">
        <w:rPr>
          <w:color w:val="000000"/>
          <w:sz w:val="28"/>
          <w:szCs w:val="18"/>
          <w:lang w:val="en-US"/>
        </w:rPr>
        <w:t>map</w:t>
      </w:r>
      <w:r w:rsidR="006C132D"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ev.callret.ret =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sys2_munma</w:t>
      </w:r>
      <w:r w:rsidR="006C132D" w:rsidRPr="006C132D">
        <w:rPr>
          <w:color w:val="000000"/>
          <w:sz w:val="28"/>
          <w:szCs w:val="18"/>
          <w:lang w:val="en-US"/>
        </w:rPr>
        <w:t xml:space="preserve">p (void </w:t>
      </w:r>
      <w:r w:rsidRPr="006C132D">
        <w:rPr>
          <w:color w:val="000000"/>
          <w:sz w:val="28"/>
          <w:szCs w:val="18"/>
          <w:lang w:val="en-US"/>
        </w:rPr>
        <w:t>__user *start, size_t length)</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MUNMAP</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ev.munmap.start = start;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ev.munmap.len = length;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sys2_munmap_exi</w:t>
      </w:r>
      <w:r w:rsidR="006C132D" w:rsidRPr="006C132D">
        <w:rPr>
          <w:color w:val="000000"/>
          <w:sz w:val="28"/>
          <w:szCs w:val="18"/>
          <w:lang w:val="en-US"/>
        </w:rPr>
        <w:t xml:space="preserve">t (long </w:t>
      </w:r>
      <w:r w:rsidRPr="006C132D">
        <w:rPr>
          <w:color w:val="000000"/>
          <w:sz w:val="28"/>
          <w:szCs w:val="18"/>
          <w:lang w:val="en-US"/>
        </w:rPr>
        <w: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SYSCALLRET</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ev.callret.callname = </w:t>
      </w:r>
      <w:r w:rsidR="006C132D" w:rsidRPr="006C132D">
        <w:rPr>
          <w:color w:val="000000"/>
          <w:sz w:val="28"/>
          <w:szCs w:val="18"/>
          <w:lang w:val="en-US"/>
        </w:rPr>
        <w:t>«m</w:t>
      </w:r>
      <w:r w:rsidRPr="006C132D">
        <w:rPr>
          <w:color w:val="000000"/>
          <w:sz w:val="28"/>
          <w:szCs w:val="18"/>
          <w:lang w:val="en-US"/>
        </w:rPr>
        <w:t>unmap</w:t>
      </w:r>
      <w:r w:rsidR="006C132D"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ev.callret.ret =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sys2_mrema</w:t>
      </w:r>
      <w:r w:rsidR="006C132D" w:rsidRPr="006C132D">
        <w:rPr>
          <w:color w:val="000000"/>
          <w:sz w:val="28"/>
          <w:szCs w:val="18"/>
          <w:lang w:val="en-US"/>
        </w:rPr>
        <w:t xml:space="preserve">p (void </w:t>
      </w:r>
      <w:r w:rsidRPr="006C132D">
        <w:rPr>
          <w:color w:val="000000"/>
          <w:sz w:val="28"/>
          <w:szCs w:val="18"/>
          <w:lang w:val="en-US"/>
        </w:rPr>
        <w:t>__user *addr1, size_t length1,</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unsigned long length2, unsigned long flags,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__user *addr2)</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MREMAP</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ev.mremap.start[0] = addr1;</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ev.mremap.start[1] = addr2;</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ev.mremap.len[0] = length1;</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ev.mremap.len[1] = length2;</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ev.mremap.flags = flags;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sys2_mremap_exi</w:t>
      </w:r>
      <w:r w:rsidR="006C132D" w:rsidRPr="006C132D">
        <w:rPr>
          <w:color w:val="000000"/>
          <w:sz w:val="28"/>
          <w:szCs w:val="18"/>
          <w:lang w:val="en-US"/>
        </w:rPr>
        <w:t xml:space="preserve">t (long </w:t>
      </w:r>
      <w:r w:rsidRPr="006C132D">
        <w:rPr>
          <w:color w:val="000000"/>
          <w:sz w:val="28"/>
          <w:szCs w:val="18"/>
          <w:lang w:val="en-US"/>
        </w:rPr>
        <w: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SYSCALLRET</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ev.callret.callname = </w:t>
      </w:r>
      <w:r w:rsidR="006C132D" w:rsidRPr="006C132D">
        <w:rPr>
          <w:color w:val="000000"/>
          <w:sz w:val="28"/>
          <w:szCs w:val="18"/>
          <w:lang w:val="en-US"/>
        </w:rPr>
        <w:t>«m</w:t>
      </w:r>
      <w:r w:rsidRPr="006C132D">
        <w:rPr>
          <w:color w:val="000000"/>
          <w:sz w:val="28"/>
          <w:szCs w:val="18"/>
          <w:lang w:val="en-US"/>
        </w:rPr>
        <w:t>remap</w:t>
      </w:r>
      <w:r w:rsidR="006C132D"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ev.callret.ret =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sys2_mloc</w:t>
      </w:r>
      <w:r w:rsidR="006C132D" w:rsidRPr="006C132D">
        <w:rPr>
          <w:color w:val="000000"/>
          <w:sz w:val="28"/>
          <w:szCs w:val="18"/>
          <w:lang w:val="en-US"/>
        </w:rPr>
        <w:t xml:space="preserve">k (void </w:t>
      </w:r>
      <w:r w:rsidRPr="006C132D">
        <w:rPr>
          <w:color w:val="000000"/>
          <w:sz w:val="28"/>
          <w:szCs w:val="18"/>
          <w:lang w:val="en-US"/>
        </w:rPr>
        <w:t>__user *start, size_t length)</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MLOCK</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ev.mlock.start = start;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ev.mlock.len = length;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sys2_mlock_exi</w:t>
      </w:r>
      <w:r w:rsidR="006C132D" w:rsidRPr="006C132D">
        <w:rPr>
          <w:color w:val="000000"/>
          <w:sz w:val="28"/>
          <w:szCs w:val="18"/>
          <w:lang w:val="en-US"/>
        </w:rPr>
        <w:t xml:space="preserve">t (long </w:t>
      </w:r>
      <w:r w:rsidRPr="006C132D">
        <w:rPr>
          <w:color w:val="000000"/>
          <w:sz w:val="28"/>
          <w:szCs w:val="18"/>
          <w:lang w:val="en-US"/>
        </w:rPr>
        <w: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SYSCALLRET</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ev.callret.callname = </w:t>
      </w:r>
      <w:r w:rsidR="006C132D" w:rsidRPr="006C132D">
        <w:rPr>
          <w:color w:val="000000"/>
          <w:sz w:val="28"/>
          <w:szCs w:val="18"/>
          <w:lang w:val="en-US"/>
        </w:rPr>
        <w:t>«m</w:t>
      </w:r>
      <w:r w:rsidRPr="006C132D">
        <w:rPr>
          <w:color w:val="000000"/>
          <w:sz w:val="28"/>
          <w:szCs w:val="18"/>
          <w:lang w:val="en-US"/>
        </w:rPr>
        <w:t>lock</w:t>
      </w:r>
      <w:r w:rsidR="006C132D"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ev.callret.ret =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sys2_munloc</w:t>
      </w:r>
      <w:r w:rsidR="006C132D" w:rsidRPr="006C132D">
        <w:rPr>
          <w:color w:val="000000"/>
          <w:sz w:val="28"/>
          <w:szCs w:val="18"/>
          <w:lang w:val="en-US"/>
        </w:rPr>
        <w:t xml:space="preserve">k (void </w:t>
      </w:r>
      <w:r w:rsidRPr="006C132D">
        <w:rPr>
          <w:color w:val="000000"/>
          <w:sz w:val="28"/>
          <w:szCs w:val="18"/>
          <w:lang w:val="en-US"/>
        </w:rPr>
        <w:t>__user *start, size_t length)</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MUNLOCK</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ev.munlock.start = start;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ev.munlock.len = length;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sys2_munlock_exi</w:t>
      </w:r>
      <w:r w:rsidR="006C132D" w:rsidRPr="006C132D">
        <w:rPr>
          <w:color w:val="000000"/>
          <w:sz w:val="28"/>
          <w:szCs w:val="18"/>
          <w:lang w:val="en-US"/>
        </w:rPr>
        <w:t xml:space="preserve">t (long </w:t>
      </w:r>
      <w:r w:rsidRPr="006C132D">
        <w:rPr>
          <w:color w:val="000000"/>
          <w:sz w:val="28"/>
          <w:szCs w:val="18"/>
          <w:lang w:val="en-US"/>
        </w:rPr>
        <w: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SYSCALLRET</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ev.callret.callname = </w:t>
      </w:r>
      <w:r w:rsidR="006C132D" w:rsidRPr="006C132D">
        <w:rPr>
          <w:color w:val="000000"/>
          <w:sz w:val="28"/>
          <w:szCs w:val="18"/>
          <w:lang w:val="en-US"/>
        </w:rPr>
        <w:t>«m</w:t>
      </w:r>
      <w:r w:rsidRPr="006C132D">
        <w:rPr>
          <w:color w:val="000000"/>
          <w:sz w:val="28"/>
          <w:szCs w:val="18"/>
          <w:lang w:val="en-US"/>
        </w:rPr>
        <w:t>unlock</w:t>
      </w:r>
      <w:r w:rsidR="006C132D"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ev.callret.ret =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sys2_mlockal</w:t>
      </w:r>
      <w:r w:rsidR="006C132D" w:rsidRPr="006C132D">
        <w:rPr>
          <w:color w:val="000000"/>
          <w:sz w:val="28"/>
          <w:szCs w:val="18"/>
          <w:lang w:val="en-US"/>
        </w:rPr>
        <w:t xml:space="preserve">l (unsigned </w:t>
      </w:r>
      <w:r w:rsidRPr="006C132D">
        <w:rPr>
          <w:color w:val="000000"/>
          <w:sz w:val="28"/>
          <w:szCs w:val="18"/>
          <w:lang w:val="en-US"/>
        </w:rPr>
        <w:t>long flags)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MLOCKALL</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ev.mlockall.flags = flags;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sys2_mlockall_exi</w:t>
      </w:r>
      <w:r w:rsidR="006C132D" w:rsidRPr="006C132D">
        <w:rPr>
          <w:color w:val="000000"/>
          <w:sz w:val="28"/>
          <w:szCs w:val="18"/>
          <w:lang w:val="en-US"/>
        </w:rPr>
        <w:t xml:space="preserve">t (long </w:t>
      </w:r>
      <w:r w:rsidRPr="006C132D">
        <w:rPr>
          <w:color w:val="000000"/>
          <w:sz w:val="28"/>
          <w:szCs w:val="18"/>
          <w:lang w:val="en-US"/>
        </w:rPr>
        <w: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SYSCALLRET</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ev.callret.callname = </w:t>
      </w:r>
      <w:r w:rsidR="006C132D" w:rsidRPr="006C132D">
        <w:rPr>
          <w:color w:val="000000"/>
          <w:sz w:val="28"/>
          <w:szCs w:val="18"/>
          <w:lang w:val="en-US"/>
        </w:rPr>
        <w:t>«m</w:t>
      </w:r>
      <w:r w:rsidRPr="006C132D">
        <w:rPr>
          <w:color w:val="000000"/>
          <w:sz w:val="28"/>
          <w:szCs w:val="18"/>
          <w:lang w:val="en-US"/>
        </w:rPr>
        <w:t>lockall</w:t>
      </w:r>
      <w:r w:rsidR="006C132D"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ev.callret.ret =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sys2_munlockall()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MUNLOCKALL</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sys2_munlockall_exi</w:t>
      </w:r>
      <w:r w:rsidR="006C132D" w:rsidRPr="006C132D">
        <w:rPr>
          <w:color w:val="000000"/>
          <w:sz w:val="28"/>
          <w:szCs w:val="18"/>
          <w:lang w:val="en-US"/>
        </w:rPr>
        <w:t xml:space="preserve">t (long </w:t>
      </w:r>
      <w:r w:rsidRPr="006C132D">
        <w:rPr>
          <w:color w:val="000000"/>
          <w:sz w:val="28"/>
          <w:szCs w:val="18"/>
          <w:lang w:val="en-US"/>
        </w:rPr>
        <w: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SYSCALLRET</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ev.callret.callname = </w:t>
      </w:r>
      <w:r w:rsidR="006C132D" w:rsidRPr="006C132D">
        <w:rPr>
          <w:color w:val="000000"/>
          <w:sz w:val="28"/>
          <w:szCs w:val="18"/>
          <w:lang w:val="en-US"/>
        </w:rPr>
        <w:t>«m</w:t>
      </w:r>
      <w:r w:rsidRPr="006C132D">
        <w:rPr>
          <w:color w:val="000000"/>
          <w:sz w:val="28"/>
          <w:szCs w:val="18"/>
          <w:lang w:val="en-US"/>
        </w:rPr>
        <w:t>unlockall</w:t>
      </w:r>
      <w:r w:rsidR="006C132D"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ev.callret.ret =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sys2_br</w:t>
      </w:r>
      <w:r w:rsidR="006C132D" w:rsidRPr="006C132D">
        <w:rPr>
          <w:color w:val="000000"/>
          <w:sz w:val="28"/>
          <w:szCs w:val="18"/>
          <w:lang w:val="en-US"/>
        </w:rPr>
        <w:t xml:space="preserve">k (void </w:t>
      </w:r>
      <w:r w:rsidRPr="006C132D">
        <w:rPr>
          <w:color w:val="000000"/>
          <w:sz w:val="28"/>
          <w:szCs w:val="18"/>
          <w:lang w:val="en-US"/>
        </w:rPr>
        <w:t>__user *start)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BRK</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ev.brk.addr = start;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sys2_brk_exi</w:t>
      </w:r>
      <w:r w:rsidR="006C132D" w:rsidRPr="006C132D">
        <w:rPr>
          <w:color w:val="000000"/>
          <w:sz w:val="28"/>
          <w:szCs w:val="18"/>
          <w:lang w:val="en-US"/>
        </w:rPr>
        <w:t xml:space="preserve">t (long </w:t>
      </w:r>
      <w:r w:rsidRPr="006C132D">
        <w:rPr>
          <w:color w:val="000000"/>
          <w:sz w:val="28"/>
          <w:szCs w:val="18"/>
          <w:lang w:val="en-US"/>
        </w:rPr>
        <w: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SYSCALLRET</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ev.callret.callname = </w:t>
      </w:r>
      <w:r w:rsidR="006C132D" w:rsidRPr="006C132D">
        <w:rPr>
          <w:color w:val="000000"/>
          <w:sz w:val="28"/>
          <w:szCs w:val="18"/>
          <w:lang w:val="en-US"/>
        </w:rPr>
        <w:t>«b</w:t>
      </w:r>
      <w:r w:rsidRPr="006C132D">
        <w:rPr>
          <w:color w:val="000000"/>
          <w:sz w:val="28"/>
          <w:szCs w:val="18"/>
          <w:lang w:val="en-US"/>
        </w:rPr>
        <w:t>rk</w:t>
      </w:r>
      <w:r w:rsidR="006C132D"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ev.callret.ret =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sys2_fsyn</w:t>
      </w:r>
      <w:r w:rsidR="006C132D" w:rsidRPr="006C132D">
        <w:rPr>
          <w:color w:val="000000"/>
          <w:sz w:val="28"/>
          <w:szCs w:val="18"/>
          <w:lang w:val="en-US"/>
        </w:rPr>
        <w:t xml:space="preserve">c (int </w:t>
      </w:r>
      <w:r w:rsidRPr="006C132D">
        <w:rPr>
          <w:color w:val="000000"/>
          <w:sz w:val="28"/>
          <w:szCs w:val="18"/>
          <w:lang w:val="en-US"/>
        </w:rPr>
        <w:t>fd)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FSYNC</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ev.fsync.fd = fd;</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asmlinkage void sys2_fsync_exi</w:t>
      </w:r>
      <w:r w:rsidR="006C132D" w:rsidRPr="006C132D">
        <w:rPr>
          <w:color w:val="000000"/>
          <w:sz w:val="28"/>
          <w:szCs w:val="18"/>
          <w:lang w:val="en-US"/>
        </w:rPr>
        <w:t xml:space="preserve">t (long </w:t>
      </w:r>
      <w:r w:rsidRPr="006C132D">
        <w:rPr>
          <w:color w:val="000000"/>
          <w:sz w:val="28"/>
          <w:szCs w:val="18"/>
          <w:lang w:val="en-US"/>
        </w:rPr>
        <w:t>ret)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type = SYSCALLRET</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(ev.</w:t>
      </w:r>
      <w:r w:rsidRPr="006C132D">
        <w:rPr>
          <w:color w:val="000000"/>
          <w:sz w:val="28"/>
          <w:szCs w:val="18"/>
          <w:lang w:val="en-US"/>
        </w:rPr>
        <w:t>pid)) 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ev.callret.callname = </w:t>
      </w:r>
      <w:r w:rsidR="006C132D" w:rsidRPr="006C132D">
        <w:rPr>
          <w:color w:val="000000"/>
          <w:sz w:val="28"/>
          <w:szCs w:val="18"/>
          <w:lang w:val="en-US"/>
        </w:rPr>
        <w:t>«f</w:t>
      </w:r>
      <w:r w:rsidRPr="006C132D">
        <w:rPr>
          <w:color w:val="000000"/>
          <w:sz w:val="28"/>
          <w:szCs w:val="18"/>
          <w:lang w:val="en-US"/>
        </w:rPr>
        <w:t>sync</w:t>
      </w:r>
      <w:r w:rsidR="006C132D"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ev.callret.ret = ret;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Handler tables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Kernel syscall table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extern void *sys_call_table[];</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Our table w/saved offsets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*old_sys_cal</w:t>
      </w:r>
      <w:r w:rsidR="006C132D" w:rsidRPr="006C132D">
        <w:rPr>
          <w:color w:val="000000"/>
          <w:sz w:val="28"/>
          <w:szCs w:val="18"/>
          <w:lang w:val="en-US"/>
        </w:rPr>
        <w:t>l [NR_</w:t>
      </w:r>
      <w:r w:rsidRPr="006C132D">
        <w:rPr>
          <w:color w:val="000000"/>
          <w:sz w:val="28"/>
          <w:szCs w:val="18"/>
          <w:lang w:val="en-US"/>
        </w:rPr>
        <w:t>syscalls];</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Our pre-call handlers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*sys_call_tra</w:t>
      </w:r>
      <w:r w:rsidR="006C132D" w:rsidRPr="006C132D">
        <w:rPr>
          <w:color w:val="000000"/>
          <w:sz w:val="28"/>
          <w:szCs w:val="18"/>
          <w:lang w:val="en-US"/>
        </w:rPr>
        <w:t>p [NR_</w:t>
      </w:r>
      <w:r w:rsidRPr="006C132D">
        <w:rPr>
          <w:color w:val="000000"/>
          <w:sz w:val="28"/>
          <w:szCs w:val="18"/>
          <w:lang w:val="en-US"/>
        </w:rPr>
        <w:t>syscalls];</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Our post-call handlers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*sys_call_exi</w:t>
      </w:r>
      <w:r w:rsidR="006C132D" w:rsidRPr="006C132D">
        <w:rPr>
          <w:color w:val="000000"/>
          <w:sz w:val="28"/>
          <w:szCs w:val="18"/>
          <w:lang w:val="en-US"/>
        </w:rPr>
        <w:t>t [NR_</w:t>
      </w:r>
      <w:r w:rsidRPr="006C132D">
        <w:rPr>
          <w:color w:val="000000"/>
          <w:sz w:val="28"/>
          <w:szCs w:val="18"/>
          <w:lang w:val="en-US"/>
        </w:rPr>
        <w:t>syscalls];</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Struct describind our handler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struct syscall_handler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Syscall nr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int nr;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Pre-call</w:t>
      </w:r>
      <w:r w:rsidR="006C132D" w:rsidRPr="006C132D">
        <w:rPr>
          <w:color w:val="000000"/>
          <w:sz w:val="28"/>
          <w:szCs w:val="18"/>
          <w:lang w:val="en-US"/>
        </w:rPr>
        <w:t> &amp;</w:t>
      </w:r>
      <w:r w:rsidRPr="006C132D">
        <w:rPr>
          <w:color w:val="000000"/>
          <w:sz w:val="28"/>
          <w:szCs w:val="18"/>
          <w:lang w:val="en-US"/>
        </w:rPr>
        <w:t xml:space="preserve"> post-call handler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*hand1, *hand2;</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#define SYSCALL_HANDLER(name) </w:t>
      </w:r>
      <w:r w:rsidR="006C132D" w:rsidRPr="006C132D">
        <w:rPr>
          <w:color w:val="000000"/>
          <w:sz w:val="28"/>
          <w:szCs w:val="18"/>
          <w:lang w:val="en-US"/>
        </w:rPr>
        <w:t>{</w:t>
      </w:r>
      <w:r w:rsidRPr="006C132D">
        <w:rPr>
          <w:color w:val="000000"/>
          <w:sz w:val="28"/>
          <w:szCs w:val="18"/>
          <w:lang w:val="en-US"/>
        </w:rPr>
        <w:t>__NR_##name, sys2_##name, sys2_##name##_exit</w:t>
      </w:r>
      <w:r w:rsidR="006C132D"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#define SYSCALL_HANDLERS_END() </w:t>
      </w:r>
      <w:r w:rsidR="006C132D" w:rsidRPr="006C132D">
        <w:rPr>
          <w:color w:val="000000"/>
          <w:sz w:val="28"/>
          <w:szCs w:val="18"/>
          <w:lang w:val="en-US"/>
        </w:rPr>
        <w:t>{</w:t>
      </w:r>
      <w:r w:rsidRPr="006C132D">
        <w:rPr>
          <w:color w:val="000000"/>
          <w:sz w:val="28"/>
          <w:szCs w:val="18"/>
          <w:lang w:val="en-US"/>
        </w:rPr>
        <w:t>0, 0, 0</w:t>
      </w:r>
      <w:r w:rsidR="006C132D"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Main handler table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Each SYSCALL_HANDLER(name) entry installs handlers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 </w:t>
      </w:r>
      <w:r w:rsidR="006C132D" w:rsidRPr="006C132D">
        <w:rPr>
          <w:color w:val="000000"/>
          <w:sz w:val="28"/>
          <w:szCs w:val="18"/>
          <w:lang w:val="en-US"/>
        </w:rPr>
        <w:t>«s</w:t>
      </w:r>
      <w:r w:rsidRPr="006C132D">
        <w:rPr>
          <w:color w:val="000000"/>
          <w:sz w:val="28"/>
          <w:szCs w:val="18"/>
          <w:lang w:val="en-US"/>
        </w:rPr>
        <w:t>ys2_name/sys2_name_exit for sys_name call.</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struct syscall_handler syscalls[]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SYSCALL_HANDLER(mmap2),</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SYSCALL_HANDLER(munmap),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SYSCALL_HANDLER(mremap),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SYSCALL_HANDLER(mlock),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SYSCALL_HANDLER(munlock),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SYSCALL_HANDLER(mlockall),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SYSCALL_HANDLER(munlockall),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SYSCALL_HANDLER(brk),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SYSCALL_HANDLER(fsync),</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SYSCALL_HANDLERS_END()</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Located in syscall-entry.S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syscalls_entry(void);</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Exported entries ***/</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Installs handlers.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capture_syscalls(void)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int i;</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for (i = 0; syscalls[i].hand1; ++i)</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int nr = syscalls[i].nr;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sys_call_trap[nr] = syscalls[i].hand1;</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sys_call_exit[nr] = syscalls[i].hand2;</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old_sys_call[nr] = sys_call_table[nr];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sys_call_table[nr] = syscalls_entry;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 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Uninstalls handlers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restore_syscalls(void)</w:t>
      </w:r>
    </w:p>
    <w:p w:rsidR="006C132D" w:rsidRPr="006C132D" w:rsidRDefault="006C132D"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int i;</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for (i = 0; syscalls[i].hand1; ++i)</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int nr = syscalls[i].nr;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sys_call_table[nr] = old_sys_call[nr];</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syscalls-entry.S</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Syscall entry/exit capture</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xml:space="preserve">#include </w:t>
      </w:r>
      <w:r w:rsidR="006C132D" w:rsidRPr="00680218">
        <w:rPr>
          <w:color w:val="000000"/>
          <w:sz w:val="28"/>
          <w:szCs w:val="18"/>
          <w:lang w:val="en-US"/>
        </w:rPr>
        <w:t>«offsets.h»</w:t>
      </w:r>
    </w:p>
    <w:p w:rsidR="006C132D" w:rsidRPr="00680218" w:rsidRDefault="006C132D"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Entry handler table */</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extern</w:t>
      </w:r>
      <w:r w:rsidRPr="00680218">
        <w:rPr>
          <w:color w:val="000000"/>
          <w:sz w:val="28"/>
          <w:szCs w:val="18"/>
          <w:lang w:val="en-US"/>
        </w:rPr>
        <w:tab/>
        <w:t>sys_call_trap</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Exit handler table */</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extern</w:t>
      </w:r>
      <w:r w:rsidRPr="00680218">
        <w:rPr>
          <w:color w:val="000000"/>
          <w:sz w:val="28"/>
          <w:szCs w:val="18"/>
          <w:lang w:val="en-US"/>
        </w:rPr>
        <w:tab/>
        <w:t>sys_call_exit</w:t>
      </w:r>
    </w:p>
    <w:p w:rsidR="006C132D" w:rsidRPr="00680218"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Global entry for our syscalls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syscalls_entry:</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Save registers in order syscall handlers expect 'em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pushl</w:t>
      </w:r>
      <w:r w:rsidRPr="006C132D">
        <w:rPr>
          <w:color w:val="000000"/>
          <w:sz w:val="28"/>
          <w:szCs w:val="18"/>
          <w:lang w:val="en-US"/>
        </w:rPr>
        <w:tab/>
        <w:t>%eax</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pushl</w:t>
      </w:r>
      <w:r w:rsidRPr="006C132D">
        <w:rPr>
          <w:color w:val="000000"/>
          <w:sz w:val="28"/>
          <w:szCs w:val="18"/>
          <w:lang w:val="en-US"/>
        </w:rPr>
        <w:tab/>
        <w:t>%ebp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pushl</w:t>
      </w:r>
      <w:r w:rsidRPr="006C132D">
        <w:rPr>
          <w:color w:val="000000"/>
          <w:sz w:val="28"/>
          <w:szCs w:val="18"/>
          <w:lang w:val="en-US"/>
        </w:rPr>
        <w:tab/>
        <w:t>%edi</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pushl</w:t>
      </w:r>
      <w:r w:rsidRPr="006C132D">
        <w:rPr>
          <w:color w:val="000000"/>
          <w:sz w:val="28"/>
          <w:szCs w:val="18"/>
          <w:lang w:val="en-US"/>
        </w:rPr>
        <w:tab/>
        <w:t>%esi</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pushl</w:t>
      </w:r>
      <w:r w:rsidRPr="006C132D">
        <w:rPr>
          <w:color w:val="000000"/>
          <w:sz w:val="28"/>
          <w:szCs w:val="18"/>
          <w:lang w:val="en-US"/>
        </w:rPr>
        <w:tab/>
        <w:t>%edx</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pushl</w:t>
      </w:r>
      <w:r w:rsidRPr="006C132D">
        <w:rPr>
          <w:color w:val="000000"/>
          <w:sz w:val="28"/>
          <w:szCs w:val="18"/>
          <w:lang w:val="en-US"/>
        </w:rPr>
        <w:tab/>
        <w:t>%ecx</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pushl</w:t>
      </w:r>
      <w:r w:rsidRPr="006C132D">
        <w:rPr>
          <w:color w:val="000000"/>
          <w:sz w:val="28"/>
          <w:szCs w:val="18"/>
          <w:lang w:val="en-US"/>
        </w:rPr>
        <w:tab/>
        <w:t>%ebx</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Save eax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movl</w:t>
      </w:r>
      <w:r w:rsidRPr="006C132D">
        <w:rPr>
          <w:color w:val="000000"/>
          <w:sz w:val="28"/>
          <w:szCs w:val="18"/>
          <w:lang w:val="en-US"/>
        </w:rPr>
        <w:tab/>
        <w:t>%eax, TI_stk</w:t>
      </w:r>
      <w:r w:rsidR="006C132D" w:rsidRPr="006C132D">
        <w:rPr>
          <w:color w:val="000000"/>
          <w:sz w:val="28"/>
          <w:szCs w:val="18"/>
          <w:lang w:val="en-US"/>
        </w:rPr>
        <w:t>0 (</w:t>
      </w:r>
      <w:r w:rsidRPr="006C132D">
        <w:rPr>
          <w:color w:val="000000"/>
          <w:sz w:val="28"/>
          <w:szCs w:val="18"/>
          <w:lang w:val="en-US"/>
        </w:rPr>
        <w:t>%ebp)</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Call our handler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call</w:t>
      </w:r>
      <w:r w:rsidRPr="006C132D">
        <w:rPr>
          <w:color w:val="000000"/>
          <w:sz w:val="28"/>
          <w:szCs w:val="18"/>
          <w:lang w:val="en-US"/>
        </w:rPr>
        <w:tab/>
        <w:t>*sys_call_tra</w:t>
      </w:r>
      <w:r w:rsidR="006C132D" w:rsidRPr="006C132D">
        <w:rPr>
          <w:color w:val="000000"/>
          <w:sz w:val="28"/>
          <w:szCs w:val="18"/>
          <w:lang w:val="en-US"/>
        </w:rPr>
        <w:t>p (,</w:t>
      </w:r>
      <w:r w:rsidR="006C132D">
        <w:rPr>
          <w:color w:val="000000"/>
          <w:sz w:val="28"/>
          <w:szCs w:val="18"/>
          <w:lang w:val="en-US"/>
        </w:rPr>
        <w:t>%</w:t>
      </w:r>
      <w:r w:rsidR="006C132D" w:rsidRPr="006C132D">
        <w:rPr>
          <w:color w:val="000000"/>
          <w:sz w:val="28"/>
          <w:szCs w:val="18"/>
          <w:lang w:val="en-US"/>
        </w:rPr>
        <w:t>eax,</w:t>
      </w:r>
      <w:r w:rsidRPr="006C132D">
        <w:rPr>
          <w:color w:val="000000"/>
          <w:sz w:val="28"/>
          <w:szCs w:val="18"/>
          <w:lang w:val="en-US"/>
        </w:rPr>
        <w:t xml:space="preserve"> 4)</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Fake return address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movl</w:t>
      </w:r>
      <w:r w:rsidRPr="006C132D">
        <w:rPr>
          <w:color w:val="000000"/>
          <w:sz w:val="28"/>
          <w:szCs w:val="18"/>
          <w:lang w:val="en-US"/>
        </w:rPr>
        <w:tab/>
        <w:t>2</w:t>
      </w:r>
      <w:r w:rsidR="006C132D" w:rsidRPr="006C132D">
        <w:rPr>
          <w:color w:val="000000"/>
          <w:sz w:val="28"/>
          <w:szCs w:val="18"/>
          <w:lang w:val="en-US"/>
        </w:rPr>
        <w:t>8 (</w:t>
      </w:r>
      <w:r w:rsidRPr="006C132D">
        <w:rPr>
          <w:color w:val="000000"/>
          <w:sz w:val="28"/>
          <w:szCs w:val="18"/>
          <w:lang w:val="en-US"/>
        </w:rPr>
        <w:t>%esp)</w:t>
      </w:r>
      <w:r w:rsidR="006C132D" w:rsidRPr="006C132D">
        <w:rPr>
          <w:color w:val="000000"/>
          <w:sz w:val="28"/>
          <w:szCs w:val="18"/>
          <w:lang w:val="en-US"/>
        </w:rPr>
        <w:t>,</w:t>
      </w:r>
      <w:r w:rsidR="006C132D">
        <w:rPr>
          <w:color w:val="000000"/>
          <w:sz w:val="28"/>
          <w:szCs w:val="18"/>
          <w:lang w:val="en-US"/>
        </w:rPr>
        <w:t>%</w:t>
      </w:r>
      <w:r w:rsidRPr="006C132D">
        <w:rPr>
          <w:color w:val="000000"/>
          <w:sz w:val="28"/>
          <w:szCs w:val="18"/>
          <w:lang w:val="en-US"/>
        </w:rPr>
        <w:t>eax</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movl</w:t>
      </w:r>
      <w:r w:rsidRPr="006C132D">
        <w:rPr>
          <w:color w:val="000000"/>
          <w:sz w:val="28"/>
          <w:szCs w:val="18"/>
          <w:lang w:val="en-US"/>
        </w:rPr>
        <w:tab/>
        <w:t xml:space="preserve">%eax, TI_stk0 + </w:t>
      </w:r>
      <w:r w:rsidR="006C132D" w:rsidRPr="006C132D">
        <w:rPr>
          <w:color w:val="000000"/>
          <w:sz w:val="28"/>
          <w:szCs w:val="18"/>
          <w:lang w:val="en-US"/>
        </w:rPr>
        <w:t>4 (</w:t>
      </w:r>
      <w:r w:rsidRPr="006C132D">
        <w:rPr>
          <w:color w:val="000000"/>
          <w:sz w:val="28"/>
          <w:szCs w:val="18"/>
          <w:lang w:val="en-US"/>
        </w:rPr>
        <w:t>%ebp)</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movl</w:t>
      </w:r>
      <w:r w:rsidRPr="006C132D">
        <w:rPr>
          <w:color w:val="000000"/>
          <w:sz w:val="28"/>
          <w:szCs w:val="18"/>
          <w:lang w:val="en-US"/>
        </w:rPr>
        <w:tab/>
        <w:t>$sysreturn, 2</w:t>
      </w:r>
      <w:r w:rsidR="006C132D" w:rsidRPr="006C132D">
        <w:rPr>
          <w:color w:val="000000"/>
          <w:sz w:val="28"/>
          <w:szCs w:val="18"/>
          <w:lang w:val="en-US"/>
        </w:rPr>
        <w:t>8 (</w:t>
      </w:r>
      <w:r w:rsidRPr="006C132D">
        <w:rPr>
          <w:color w:val="000000"/>
          <w:sz w:val="28"/>
          <w:szCs w:val="18"/>
          <w:lang w:val="en-US"/>
        </w:rPr>
        <w:t>%esp)</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Restore context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popl</w:t>
      </w:r>
      <w:r w:rsidRPr="006C132D">
        <w:rPr>
          <w:color w:val="000000"/>
          <w:sz w:val="28"/>
          <w:szCs w:val="18"/>
          <w:lang w:val="en-US"/>
        </w:rPr>
        <w:tab/>
        <w:t>%ebx</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popl</w:t>
      </w:r>
      <w:r w:rsidRPr="006C132D">
        <w:rPr>
          <w:color w:val="000000"/>
          <w:sz w:val="28"/>
          <w:szCs w:val="18"/>
          <w:lang w:val="en-US"/>
        </w:rPr>
        <w:tab/>
        <w:t>%ecx</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popl</w:t>
      </w:r>
      <w:r w:rsidRPr="006C132D">
        <w:rPr>
          <w:color w:val="000000"/>
          <w:sz w:val="28"/>
          <w:szCs w:val="18"/>
          <w:lang w:val="en-US"/>
        </w:rPr>
        <w:tab/>
        <w:t>%edx</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popl</w:t>
      </w:r>
      <w:r w:rsidRPr="006C132D">
        <w:rPr>
          <w:color w:val="000000"/>
          <w:sz w:val="28"/>
          <w:szCs w:val="18"/>
          <w:lang w:val="en-US"/>
        </w:rPr>
        <w:tab/>
        <w:t>%esi</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popl</w:t>
      </w:r>
      <w:r w:rsidRPr="006C132D">
        <w:rPr>
          <w:color w:val="000000"/>
          <w:sz w:val="28"/>
          <w:szCs w:val="18"/>
          <w:lang w:val="en-US"/>
        </w:rPr>
        <w:tab/>
        <w:t>%edi</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popl</w:t>
      </w:r>
      <w:r w:rsidRPr="006C132D">
        <w:rPr>
          <w:color w:val="000000"/>
          <w:sz w:val="28"/>
          <w:szCs w:val="18"/>
          <w:lang w:val="en-US"/>
        </w:rPr>
        <w:tab/>
        <w:t>%ebp</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popl</w:t>
      </w:r>
      <w:r w:rsidRPr="006C132D">
        <w:rPr>
          <w:color w:val="000000"/>
          <w:sz w:val="28"/>
          <w:szCs w:val="18"/>
          <w:lang w:val="en-US"/>
        </w:rPr>
        <w:tab/>
        <w:t>%eax</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Jump to default system handler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jmpl</w:t>
      </w:r>
      <w:r w:rsidRPr="006C132D">
        <w:rPr>
          <w:color w:val="000000"/>
          <w:sz w:val="28"/>
          <w:szCs w:val="18"/>
          <w:lang w:val="en-US"/>
        </w:rPr>
        <w:tab/>
        <w:t>*old_sys_cal</w:t>
      </w:r>
      <w:r w:rsidR="006C132D" w:rsidRPr="006C132D">
        <w:rPr>
          <w:color w:val="000000"/>
          <w:sz w:val="28"/>
          <w:szCs w:val="18"/>
          <w:lang w:val="en-US"/>
        </w:rPr>
        <w:t>l (,</w:t>
      </w:r>
      <w:r w:rsidR="006C132D">
        <w:rPr>
          <w:color w:val="000000"/>
          <w:sz w:val="28"/>
          <w:szCs w:val="18"/>
          <w:lang w:val="en-US"/>
        </w:rPr>
        <w:t>%</w:t>
      </w:r>
      <w:r w:rsidR="006C132D" w:rsidRPr="006C132D">
        <w:rPr>
          <w:color w:val="000000"/>
          <w:sz w:val="28"/>
          <w:szCs w:val="18"/>
          <w:lang w:val="en-US"/>
        </w:rPr>
        <w:t>eax,</w:t>
      </w:r>
      <w:r w:rsidRPr="006C132D">
        <w:rPr>
          <w:color w:val="000000"/>
          <w:sz w:val="28"/>
          <w:szCs w:val="18"/>
          <w:lang w:val="en-US"/>
        </w:rPr>
        <w:t xml:space="preserve"> 4)</w:t>
      </w:r>
      <w:r w:rsidRPr="006C132D">
        <w:rPr>
          <w:color w:val="000000"/>
          <w:sz w:val="28"/>
          <w:szCs w:val="18"/>
          <w:lang w:val="en-US"/>
        </w:rPr>
        <w:tab/>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sysreturn: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Save registers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pushal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Pass new</w:t>
      </w:r>
      <w:r w:rsidR="006C132D">
        <w:rPr>
          <w:color w:val="000000"/>
          <w:sz w:val="28"/>
          <w:szCs w:val="18"/>
          <w:lang w:val="en-US"/>
        </w:rPr>
        <w:t>%</w:t>
      </w:r>
      <w:r w:rsidR="006C132D" w:rsidRPr="006C132D">
        <w:rPr>
          <w:color w:val="000000"/>
          <w:sz w:val="28"/>
          <w:szCs w:val="18"/>
          <w:lang w:val="en-US"/>
        </w:rPr>
        <w:t xml:space="preserve"> </w:t>
      </w:r>
      <w:r w:rsidRPr="006C132D">
        <w:rPr>
          <w:color w:val="000000"/>
          <w:sz w:val="28"/>
          <w:szCs w:val="18"/>
          <w:lang w:val="en-US"/>
        </w:rPr>
        <w:t>eax to exit handler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pushl</w:t>
      </w:r>
      <w:r w:rsidRPr="006C132D">
        <w:rPr>
          <w:color w:val="000000"/>
          <w:sz w:val="28"/>
          <w:szCs w:val="18"/>
          <w:lang w:val="en-US"/>
        </w:rPr>
        <w:tab/>
        <w:t>%eax</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Restore original</w:t>
      </w:r>
      <w:r w:rsidR="006C132D">
        <w:rPr>
          <w:color w:val="000000"/>
          <w:sz w:val="28"/>
          <w:szCs w:val="18"/>
          <w:lang w:val="en-US"/>
        </w:rPr>
        <w:t>%</w:t>
      </w:r>
      <w:r w:rsidR="006C132D" w:rsidRPr="006C132D">
        <w:rPr>
          <w:color w:val="000000"/>
          <w:sz w:val="28"/>
          <w:szCs w:val="18"/>
          <w:lang w:val="en-US"/>
        </w:rPr>
        <w:t xml:space="preserve"> </w:t>
      </w:r>
      <w:r w:rsidRPr="006C132D">
        <w:rPr>
          <w:color w:val="000000"/>
          <w:sz w:val="28"/>
          <w:szCs w:val="18"/>
          <w:lang w:val="en-US"/>
        </w:rPr>
        <w:t>eax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movl</w:t>
      </w:r>
      <w:r w:rsidRPr="006C132D">
        <w:rPr>
          <w:color w:val="000000"/>
          <w:sz w:val="28"/>
          <w:szCs w:val="18"/>
          <w:lang w:val="en-US"/>
        </w:rPr>
        <w:tab/>
        <w:t>TI_stk</w:t>
      </w:r>
      <w:r w:rsidR="006C132D" w:rsidRPr="006C132D">
        <w:rPr>
          <w:color w:val="000000"/>
          <w:sz w:val="28"/>
          <w:szCs w:val="18"/>
          <w:lang w:val="en-US"/>
        </w:rPr>
        <w:t>0 (</w:t>
      </w:r>
      <w:r w:rsidRPr="006C132D">
        <w:rPr>
          <w:color w:val="000000"/>
          <w:sz w:val="28"/>
          <w:szCs w:val="18"/>
          <w:lang w:val="en-US"/>
        </w:rPr>
        <w:t>%ebp)</w:t>
      </w:r>
      <w:r w:rsidR="006C132D" w:rsidRPr="006C132D">
        <w:rPr>
          <w:color w:val="000000"/>
          <w:sz w:val="28"/>
          <w:szCs w:val="18"/>
          <w:lang w:val="en-US"/>
        </w:rPr>
        <w:t>,</w:t>
      </w:r>
      <w:r w:rsidR="006C132D">
        <w:rPr>
          <w:color w:val="000000"/>
          <w:sz w:val="28"/>
          <w:szCs w:val="18"/>
          <w:lang w:val="en-US"/>
        </w:rPr>
        <w:t>%</w:t>
      </w:r>
      <w:r w:rsidRPr="006C132D">
        <w:rPr>
          <w:color w:val="000000"/>
          <w:sz w:val="28"/>
          <w:szCs w:val="18"/>
          <w:lang w:val="en-US"/>
        </w:rPr>
        <w:t>eax</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Call our exit handler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call</w:t>
      </w:r>
      <w:r w:rsidRPr="006C132D">
        <w:rPr>
          <w:color w:val="000000"/>
          <w:sz w:val="28"/>
          <w:szCs w:val="18"/>
          <w:lang w:val="en-US"/>
        </w:rPr>
        <w:tab/>
        <w:t>*sys_call_exi</w:t>
      </w:r>
      <w:r w:rsidR="006C132D" w:rsidRPr="006C132D">
        <w:rPr>
          <w:color w:val="000000"/>
          <w:sz w:val="28"/>
          <w:szCs w:val="18"/>
          <w:lang w:val="en-US"/>
        </w:rPr>
        <w:t>t (,</w:t>
      </w:r>
      <w:r w:rsidR="006C132D">
        <w:rPr>
          <w:color w:val="000000"/>
          <w:sz w:val="28"/>
          <w:szCs w:val="18"/>
          <w:lang w:val="en-US"/>
        </w:rPr>
        <w:t>%</w:t>
      </w:r>
      <w:r w:rsidR="006C132D" w:rsidRPr="006C132D">
        <w:rPr>
          <w:color w:val="000000"/>
          <w:sz w:val="28"/>
          <w:szCs w:val="18"/>
          <w:lang w:val="en-US"/>
        </w:rPr>
        <w:t>eax,</w:t>
      </w:r>
      <w:r w:rsidRPr="006C132D">
        <w:rPr>
          <w:color w:val="000000"/>
          <w:sz w:val="28"/>
          <w:szCs w:val="18"/>
          <w:lang w:val="en-US"/>
        </w:rPr>
        <w:t xml:space="preserve"> 4)</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Restore context */</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popl</w:t>
      </w:r>
      <w:r w:rsidRPr="006C132D">
        <w:rPr>
          <w:color w:val="000000"/>
          <w:sz w:val="28"/>
          <w:szCs w:val="18"/>
          <w:lang w:val="en-US"/>
        </w:rPr>
        <w:tab/>
        <w:t>%eax</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popal</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Jump back to syscall dispatcher entry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jmpl</w:t>
      </w:r>
      <w:r w:rsidRPr="006C132D">
        <w:rPr>
          <w:color w:val="000000"/>
          <w:sz w:val="28"/>
          <w:szCs w:val="18"/>
          <w:lang w:val="en-US"/>
        </w:rPr>
        <w:tab/>
        <w:t xml:space="preserve">*TI_stk0 + </w:t>
      </w:r>
      <w:r w:rsidR="006C132D" w:rsidRPr="006C132D">
        <w:rPr>
          <w:color w:val="000000"/>
          <w:sz w:val="28"/>
          <w:szCs w:val="18"/>
          <w:lang w:val="en-US"/>
        </w:rPr>
        <w:t>4 (</w:t>
      </w:r>
      <w:r w:rsidRPr="006C132D">
        <w:rPr>
          <w:color w:val="000000"/>
          <w:sz w:val="28"/>
          <w:szCs w:val="18"/>
          <w:lang w:val="en-US"/>
        </w:rPr>
        <w:t>%ebp)</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globl</w:t>
      </w:r>
      <w:r w:rsidRPr="006C132D">
        <w:rPr>
          <w:color w:val="000000"/>
          <w:sz w:val="28"/>
          <w:szCs w:val="18"/>
          <w:lang w:val="en-US"/>
        </w:rPr>
        <w:tab/>
        <w:t>syscalls_entry</w:t>
      </w:r>
    </w:p>
    <w:p w:rsidR="00202245" w:rsidRPr="006C132D" w:rsidRDefault="00202245" w:rsidP="006C132D">
      <w:pPr>
        <w:suppressAutoHyphens w:val="0"/>
        <w:ind w:firstLine="709"/>
        <w:rPr>
          <w:color w:val="000000"/>
          <w:sz w:val="28"/>
          <w:szCs w:val="18"/>
          <w:lang w:val="en-US"/>
        </w:rPr>
      </w:pPr>
    </w:p>
    <w:p w:rsidR="006C132D" w:rsidRDefault="00202245" w:rsidP="00680218">
      <w:pPr>
        <w:pStyle w:val="3"/>
        <w:keepNext w:val="0"/>
        <w:numPr>
          <w:ilvl w:val="0"/>
          <w:numId w:val="0"/>
        </w:numPr>
        <w:tabs>
          <w:tab w:val="left" w:pos="1980"/>
        </w:tabs>
        <w:suppressAutoHyphens w:val="0"/>
        <w:ind w:firstLine="720"/>
        <w:rPr>
          <w:color w:val="000000"/>
          <w:sz w:val="28"/>
        </w:rPr>
      </w:pPr>
      <w:r w:rsidRPr="006C132D">
        <w:rPr>
          <w:color w:val="000000"/>
          <w:sz w:val="28"/>
        </w:rPr>
        <w:t>gen-offsets.c</w:t>
      </w:r>
    </w:p>
    <w:p w:rsidR="006C132D" w:rsidRPr="006C132D" w:rsidRDefault="006C132D" w:rsidP="006C132D">
      <w:pPr>
        <w:suppressAutoHyphens w:val="0"/>
        <w:ind w:firstLine="709"/>
        <w:rPr>
          <w:color w:val="000000"/>
          <w:sz w:val="28"/>
          <w:szCs w:val="18"/>
          <w:lang w:val="en-US"/>
        </w:rPr>
      </w:pPr>
      <w:r w:rsidRPr="006C132D">
        <w:rPr>
          <w:color w:val="000000"/>
          <w:sz w:val="28"/>
          <w:szCs w:val="18"/>
          <w:lang w:val="en-US"/>
        </w:rPr>
        <w:t xml:space="preserve">//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#define __KERNEL__</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bugoga */</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&lt;linux/kernel.h&gt;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&lt;linux/autoconf.h&gt;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&lt;linux/thread_info.h&gt;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#include &lt;stdio.h&gt;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int main()</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print</w:t>
      </w:r>
      <w:r w:rsidR="006C132D" w:rsidRPr="006C132D">
        <w:rPr>
          <w:color w:val="000000"/>
          <w:sz w:val="28"/>
          <w:szCs w:val="18"/>
          <w:lang w:val="en-US"/>
        </w:rPr>
        <w:t>f («#define TI_stk0% d\n»,</w:t>
      </w:r>
      <w:r w:rsidRPr="006C132D">
        <w:rPr>
          <w:color w:val="000000"/>
          <w:sz w:val="28"/>
          <w:szCs w:val="18"/>
          <w:lang w:val="en-US"/>
        </w:rPr>
        <w:t xml:space="preserve"> offseto</w:t>
      </w:r>
      <w:r w:rsidR="006C132D" w:rsidRPr="006C132D">
        <w:rPr>
          <w:color w:val="000000"/>
          <w:sz w:val="28"/>
          <w:szCs w:val="18"/>
          <w:lang w:val="en-US"/>
        </w:rPr>
        <w:t xml:space="preserve">f (struct </w:t>
      </w:r>
      <w:r w:rsidRPr="006C132D">
        <w:rPr>
          <w:color w:val="000000"/>
          <w:sz w:val="28"/>
          <w:szCs w:val="18"/>
          <w:lang w:val="en-US"/>
        </w:rPr>
        <w:t>thread_info, supervisor_stack));</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return 0;</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mm-fault.h</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Pagefault interception.</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#ifndef MEMMON_MM_FAULT_H</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#define MEMMON_MM_FAULT_H</w:t>
      </w:r>
    </w:p>
    <w:p w:rsidR="00202245" w:rsidRPr="00680218" w:rsidRDefault="00202245" w:rsidP="006C132D">
      <w:pPr>
        <w:suppressAutoHyphens w:val="0"/>
        <w:ind w:firstLine="709"/>
        <w:rPr>
          <w:color w:val="000000"/>
          <w:sz w:val="28"/>
          <w:szCs w:val="18"/>
          <w:lang w:val="en-US"/>
        </w:rPr>
      </w:pP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Install pagefault handler</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void capture_mmfault(void);</w:t>
      </w:r>
    </w:p>
    <w:p w:rsidR="00202245" w:rsidRPr="00680218" w:rsidRDefault="00202245" w:rsidP="006C132D">
      <w:pPr>
        <w:suppressAutoHyphens w:val="0"/>
        <w:ind w:firstLine="709"/>
        <w:rPr>
          <w:color w:val="000000"/>
          <w:sz w:val="28"/>
          <w:szCs w:val="18"/>
          <w:lang w:val="en-US"/>
        </w:rPr>
      </w:pP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Uninstall handler</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void release_mmfault(void);</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#endif</w:t>
      </w:r>
      <w:r w:rsidR="006C132D" w:rsidRPr="00680218">
        <w:rPr>
          <w:color w:val="000000"/>
          <w:sz w:val="28"/>
          <w:szCs w:val="18"/>
          <w:lang w:val="en-US"/>
        </w:rPr>
        <w:t> //</w:t>
      </w:r>
      <w:r w:rsidRPr="00680218">
        <w:rPr>
          <w:color w:val="000000"/>
          <w:sz w:val="28"/>
          <w:szCs w:val="18"/>
          <w:lang w:val="en-US"/>
        </w:rPr>
        <w:t xml:space="preserve"> MEMMON_MM_FAULT_H</w:t>
      </w:r>
    </w:p>
    <w:p w:rsidR="00202245" w:rsidRPr="00680218" w:rsidRDefault="00202245" w:rsidP="006C132D">
      <w:pPr>
        <w:suppressAutoHyphens w:val="0"/>
        <w:ind w:firstLine="709"/>
        <w:rPr>
          <w:color w:val="000000"/>
          <w:sz w:val="2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mm-fault.c</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Pagefault interception.</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&lt;linux/module.h&gt;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&lt;linux/moduleparam.h&gt;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&lt;linux/kernel.h&gt;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#include &lt;linux/mm.h&gt;</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xml:space="preserve">#include </w:t>
      </w:r>
      <w:r w:rsidR="006C132D" w:rsidRPr="00680218">
        <w:rPr>
          <w:color w:val="000000"/>
          <w:sz w:val="28"/>
          <w:szCs w:val="18"/>
          <w:lang w:val="en-US"/>
        </w:rPr>
        <w:t>«common.h»</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xml:space="preserve">#include </w:t>
      </w:r>
      <w:r w:rsidR="006C132D" w:rsidRPr="00680218">
        <w:rPr>
          <w:color w:val="000000"/>
          <w:sz w:val="28"/>
          <w:szCs w:val="18"/>
          <w:lang w:val="en-US"/>
        </w:rPr>
        <w:t>«mm-fault.h»</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xml:space="preserve">#include </w:t>
      </w:r>
      <w:r w:rsidR="006C132D" w:rsidRPr="00680218">
        <w:rPr>
          <w:color w:val="000000"/>
          <w:sz w:val="28"/>
          <w:szCs w:val="18"/>
          <w:lang w:val="en-US"/>
        </w:rPr>
        <w:t>«events.h»</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xml:space="preserve">#include </w:t>
      </w:r>
      <w:r w:rsidR="006C132D" w:rsidRPr="00680218">
        <w:rPr>
          <w:color w:val="000000"/>
          <w:sz w:val="28"/>
          <w:szCs w:val="18"/>
          <w:lang w:val="en-US"/>
        </w:rPr>
        <w:t>«watch-pids.h»</w:t>
      </w:r>
    </w:p>
    <w:p w:rsidR="00202245" w:rsidRPr="00680218" w:rsidRDefault="00202245" w:rsidP="006C132D">
      <w:pPr>
        <w:suppressAutoHyphens w:val="0"/>
        <w:ind w:firstLine="709"/>
        <w:rPr>
          <w:color w:val="000000"/>
          <w:sz w:val="28"/>
          <w:szCs w:val="18"/>
          <w:lang w:val="en-US"/>
        </w:rPr>
      </w:pP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Dirty kernel hack: PF hook that is called every time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some process PF's for some page that BELONGS to his VMA space.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extern void (*mm_handle_fault_hook</w:t>
      </w:r>
      <w:r w:rsidR="006C132D" w:rsidRPr="006C132D">
        <w:rPr>
          <w:color w:val="000000"/>
          <w:sz w:val="28"/>
          <w:szCs w:val="18"/>
          <w:lang w:val="en-US"/>
        </w:rPr>
        <w:t>) (s</w:t>
      </w:r>
      <w:r w:rsidRPr="006C132D">
        <w:rPr>
          <w:color w:val="000000"/>
          <w:sz w:val="28"/>
          <w:szCs w:val="18"/>
          <w:lang w:val="en-US"/>
        </w:rPr>
        <w:t>truct mm_struct *mm, struct vm_area_struct *vma,</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__user *address, pte_t *pte,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pmd_t *pmd, int write_access);</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Pagefault handler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mm_handle_faul</w:t>
      </w:r>
      <w:r w:rsidR="006C132D" w:rsidRPr="006C132D">
        <w:rPr>
          <w:color w:val="000000"/>
          <w:sz w:val="28"/>
          <w:szCs w:val="18"/>
          <w:lang w:val="en-US"/>
        </w:rPr>
        <w:t xml:space="preserve">t (struct </w:t>
      </w:r>
      <w:r w:rsidRPr="006C132D">
        <w:rPr>
          <w:color w:val="000000"/>
          <w:sz w:val="28"/>
          <w:szCs w:val="18"/>
          <w:lang w:val="en-US"/>
        </w:rPr>
        <w:t>mm_struct *mm, struct vm_area_struct *vma,</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void __user *address, pte_t *pte,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pmd_t *pmd, int write_access)</w:t>
      </w:r>
    </w:p>
    <w:p w:rsidR="006C132D" w:rsidRPr="006C132D" w:rsidRDefault="006C132D"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struct memmon_event ev = {</w:t>
      </w:r>
      <w:r w:rsidR="006C132D" w:rsidRPr="006C132D">
        <w:rPr>
          <w:color w:val="000000"/>
          <w:sz w:val="28"/>
          <w:szCs w:val="18"/>
          <w:lang w:val="en-US"/>
        </w:rPr>
        <w:t>.</w:t>
      </w:r>
      <w:r w:rsidRPr="006C132D">
        <w:rPr>
          <w:color w:val="000000"/>
          <w:sz w:val="28"/>
          <w:szCs w:val="18"/>
          <w:lang w:val="en-US"/>
        </w:rPr>
        <w:t>pid = current-&gt;pid</w:t>
      </w:r>
      <w:r w:rsidR="006C132D" w:rsidRPr="006C132D">
        <w:rPr>
          <w:color w:val="000000"/>
          <w:sz w:val="28"/>
          <w:szCs w:val="18"/>
          <w:lang w:val="en-US"/>
        </w:rPr>
        <w:t>}</w:t>
      </w: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pte_t entry = *pte;</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If PF happened due to R/W or U/S access violation, ignore it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id_presen</w:t>
      </w:r>
      <w:r w:rsidR="006C132D" w:rsidRPr="006C132D">
        <w:rPr>
          <w:color w:val="000000"/>
          <w:sz w:val="28"/>
          <w:szCs w:val="18"/>
          <w:lang w:val="en-US"/>
        </w:rPr>
        <w:t>t (current-</w:t>
      </w:r>
      <w:r w:rsidRPr="006C132D">
        <w:rPr>
          <w:color w:val="000000"/>
          <w:sz w:val="28"/>
          <w:szCs w:val="18"/>
          <w:lang w:val="en-US"/>
        </w:rPr>
        <w:t>&gt;pid) || pte_present(entry))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return;</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Faulted page is either backed by swapfile, some shared executable file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or no file yet at all (anonymous page)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(pte_none(entry))</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ev.type = ANON_PF;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 if (pte_file(entry))</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ev.type = FILE_PF;</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ev.type = SWAP_PF;</w:t>
      </w:r>
    </w:p>
    <w:p w:rsidR="006C132D" w:rsidRPr="006C132D" w:rsidRDefault="006C132D"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ev.pagefault.addr = address;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ev.pagefault.write = write_access;</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put_event(&amp;ev);</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Exported entries ***/</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Install pagefault handler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capture_mmfault(void)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mm_handle_fault_hook = mm_handle_fault;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Uninstall handler</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void release_mmfault(void)</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mm_handle_fault_hook = NULL;</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common.h</w:t>
      </w:r>
    </w:p>
    <w:p w:rsidR="006C132D" w:rsidRPr="00680218" w:rsidRDefault="00202245" w:rsidP="006C132D">
      <w:pPr>
        <w:suppressAutoHyphens w:val="0"/>
        <w:ind w:firstLine="709"/>
        <w:rPr>
          <w:color w:val="000000"/>
          <w:sz w:val="28"/>
          <w:szCs w:val="18"/>
          <w:lang w:val="en-US"/>
        </w:rPr>
      </w:pPr>
      <w:r w:rsidRPr="00680218">
        <w:rPr>
          <w:color w:val="000000"/>
          <w:sz w:val="28"/>
          <w:lang w:val="en-US"/>
        </w:rPr>
        <w:t>/</w:t>
      </w: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Common defines and global data</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#ifndef MEMMON_COMMON_H</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#define MEMMON_COMMON_H</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procfs directory name */</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 xml:space="preserve">#define PROCDIR </w:t>
      </w:r>
      <w:r w:rsidR="006C132D" w:rsidRPr="00680218">
        <w:rPr>
          <w:color w:val="000000"/>
          <w:sz w:val="28"/>
          <w:szCs w:val="18"/>
          <w:lang w:val="en-US"/>
        </w:rPr>
        <w:t>«memmon»</w:t>
      </w:r>
    </w:p>
    <w:p w:rsidR="00202245" w:rsidRPr="00680218" w:rsidRDefault="00202245" w:rsidP="006C132D">
      <w:pPr>
        <w:suppressAutoHyphens w:val="0"/>
        <w:ind w:firstLine="709"/>
        <w:rPr>
          <w:color w:val="000000"/>
          <w:sz w:val="28"/>
          <w:szCs w:val="18"/>
          <w:lang w:val="en-US"/>
        </w:rPr>
      </w:pP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6C132D" w:rsidRPr="00680218" w:rsidRDefault="00202245" w:rsidP="006C132D">
      <w:pPr>
        <w:suppressAutoHyphens w:val="0"/>
        <w:ind w:firstLine="709"/>
        <w:rPr>
          <w:color w:val="000000"/>
          <w:sz w:val="28"/>
          <w:szCs w:val="18"/>
          <w:lang w:val="en-US"/>
        </w:rPr>
      </w:pPr>
      <w:r w:rsidRPr="00680218">
        <w:rPr>
          <w:color w:val="000000"/>
          <w:sz w:val="28"/>
          <w:szCs w:val="18"/>
          <w:lang w:val="en-US"/>
        </w:rPr>
        <w:t>* procfs directory entry</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extern struct proc_dir_entry *procdir;</w:t>
      </w:r>
    </w:p>
    <w:p w:rsidR="00202245" w:rsidRPr="006C132D"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#endif</w:t>
      </w:r>
      <w:r w:rsidR="006C132D" w:rsidRPr="00680218">
        <w:rPr>
          <w:color w:val="000000"/>
          <w:sz w:val="28"/>
          <w:szCs w:val="18"/>
          <w:lang w:val="en-US"/>
        </w:rPr>
        <w:t> //</w:t>
      </w:r>
      <w:r w:rsidRPr="00680218">
        <w:rPr>
          <w:color w:val="000000"/>
          <w:sz w:val="28"/>
          <w:szCs w:val="18"/>
          <w:lang w:val="en-US"/>
        </w:rPr>
        <w:t xml:space="preserve"> MEMMON_COMMON_H</w:t>
      </w:r>
    </w:p>
    <w:p w:rsidR="00202245" w:rsidRPr="00680218" w:rsidRDefault="00202245" w:rsidP="006C132D">
      <w:pPr>
        <w:suppressAutoHyphens w:val="0"/>
        <w:ind w:firstLine="709"/>
        <w:rPr>
          <w:color w:val="000000"/>
          <w:sz w:val="28"/>
          <w:lang w:val="en-US"/>
        </w:rPr>
      </w:pPr>
    </w:p>
    <w:p w:rsidR="00202245" w:rsidRPr="00680218" w:rsidRDefault="00202245" w:rsidP="00680218">
      <w:pPr>
        <w:pStyle w:val="3"/>
        <w:keepNext w:val="0"/>
        <w:numPr>
          <w:ilvl w:val="0"/>
          <w:numId w:val="0"/>
        </w:numPr>
        <w:tabs>
          <w:tab w:val="left" w:pos="1980"/>
        </w:tabs>
        <w:suppressAutoHyphens w:val="0"/>
        <w:ind w:firstLine="720"/>
        <w:rPr>
          <w:color w:val="000000"/>
          <w:sz w:val="28"/>
          <w:lang w:val="en-US"/>
        </w:rPr>
      </w:pPr>
      <w:r w:rsidRPr="00680218">
        <w:rPr>
          <w:color w:val="000000"/>
          <w:sz w:val="28"/>
          <w:lang w:val="en-US"/>
        </w:rPr>
        <w:t>Makefile</w:t>
      </w: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ifneq ($(KERNELRELEASE),)</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obj-m</w:t>
      </w:r>
      <w:r w:rsidR="006C132D" w:rsidRPr="00680218">
        <w:rPr>
          <w:color w:val="000000"/>
          <w:sz w:val="28"/>
          <w:szCs w:val="18"/>
          <w:lang w:val="en-US"/>
        </w:rPr>
        <w:t>:</w:t>
      </w:r>
      <w:r w:rsidRPr="00680218">
        <w:rPr>
          <w:color w:val="000000"/>
          <w:sz w:val="28"/>
          <w:szCs w:val="18"/>
          <w:lang w:val="en-US"/>
        </w:rPr>
        <w:t>= memmon.o</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memmon-objs</w:t>
      </w:r>
      <w:r w:rsidR="006C132D" w:rsidRPr="006C132D">
        <w:rPr>
          <w:color w:val="000000"/>
          <w:sz w:val="28"/>
          <w:szCs w:val="18"/>
          <w:lang w:val="en-US"/>
        </w:rPr>
        <w:t>:</w:t>
      </w:r>
      <w:r w:rsidRPr="006C132D">
        <w:rPr>
          <w:color w:val="000000"/>
          <w:sz w:val="28"/>
          <w:szCs w:val="18"/>
          <w:lang w:val="en-US"/>
        </w:rPr>
        <w:t>= mmon.o events.o watch-pids.o syscalls.o syscalls-entry.o mm-fault.o</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else</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KERNELDIR</w:t>
      </w:r>
      <w:r w:rsidR="006C132D" w:rsidRPr="006C132D">
        <w:rPr>
          <w:color w:val="000000"/>
          <w:sz w:val="28"/>
          <w:szCs w:val="18"/>
          <w:lang w:val="en-US"/>
        </w:rPr>
        <w:t>?</w:t>
      </w:r>
      <w:r w:rsidRPr="006C132D">
        <w:rPr>
          <w:color w:val="000000"/>
          <w:sz w:val="28"/>
          <w:szCs w:val="18"/>
          <w:lang w:val="en-US"/>
        </w:rPr>
        <w:t xml:space="preserve">= /lib/modules/$(shell uname </w:t>
      </w:r>
      <w:r w:rsidR="006C132D" w:rsidRPr="006C132D">
        <w:rPr>
          <w:color w:val="000000"/>
          <w:sz w:val="28"/>
          <w:szCs w:val="18"/>
          <w:lang w:val="en-US"/>
        </w:rPr>
        <w:t>– r</w:t>
      </w:r>
      <w:r w:rsidRPr="006C132D">
        <w:rPr>
          <w:color w:val="000000"/>
          <w:sz w:val="28"/>
          <w:szCs w:val="18"/>
          <w:lang w:val="en-US"/>
        </w:rPr>
        <w:t>)/build</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PWD</w:t>
      </w:r>
      <w:r w:rsidR="006C132D" w:rsidRPr="006C132D">
        <w:rPr>
          <w:color w:val="000000"/>
          <w:sz w:val="28"/>
          <w:szCs w:val="18"/>
          <w:lang w:val="en-US"/>
        </w:rPr>
        <w:t>:</w:t>
      </w:r>
      <w:r w:rsidRPr="006C132D">
        <w:rPr>
          <w:color w:val="000000"/>
          <w:sz w:val="28"/>
          <w:szCs w:val="18"/>
          <w:lang w:val="en-US"/>
        </w:rPr>
        <w:t>= $(shell pwd)</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all: offsets.h modules</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offsets.h: $(KERNELDIR)/include/asm/thread_info.h</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$(MAKE) gen-offsets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gen-offsets &gt; offsets.h</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$(RM) gen-offsets</w:t>
      </w:r>
    </w:p>
    <w:p w:rsidR="00202245" w:rsidRPr="006C132D" w:rsidRDefault="00202245" w:rsidP="006C132D">
      <w:pPr>
        <w:suppressAutoHyphens w:val="0"/>
        <w:ind w:firstLine="709"/>
        <w:rPr>
          <w:color w:val="000000"/>
          <w:sz w:val="28"/>
          <w:szCs w:val="18"/>
          <w:lang w:val="en-US"/>
        </w:rPr>
      </w:pP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clean modules: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$(MAKE) </w:t>
      </w:r>
      <w:r w:rsidR="006C132D" w:rsidRPr="006C132D">
        <w:rPr>
          <w:color w:val="000000"/>
          <w:sz w:val="28"/>
          <w:szCs w:val="18"/>
          <w:lang w:val="en-US"/>
        </w:rPr>
        <w:t>– C</w:t>
      </w:r>
      <w:r w:rsidRPr="006C132D">
        <w:rPr>
          <w:color w:val="000000"/>
          <w:sz w:val="28"/>
          <w:szCs w:val="18"/>
          <w:lang w:val="en-US"/>
        </w:rPr>
        <w:t xml:space="preserve"> $(KERNELDIR) M=$(PWD) $(MAKECMDGOALS)</w:t>
      </w:r>
    </w:p>
    <w:p w:rsidR="00202245" w:rsidRPr="006C132D"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PHONY: modules</w:t>
      </w:r>
      <w:r w:rsidR="006C132D" w:rsidRPr="00680218">
        <w:rPr>
          <w:color w:val="000000"/>
          <w:sz w:val="28"/>
          <w:szCs w:val="18"/>
          <w:lang w:val="en-US"/>
        </w:rPr>
        <w:t>.</w:t>
      </w:r>
      <w:r w:rsidRPr="00680218">
        <w:rPr>
          <w:color w:val="000000"/>
          <w:sz w:val="28"/>
          <w:szCs w:val="18"/>
          <w:lang w:val="en-US"/>
        </w:rPr>
        <w:t>DEFAULT all</w:t>
      </w:r>
    </w:p>
    <w:p w:rsidR="00202245" w:rsidRPr="00680218" w:rsidRDefault="00202245" w:rsidP="006C132D">
      <w:pPr>
        <w:suppressAutoHyphens w:val="0"/>
        <w:ind w:firstLine="709"/>
        <w:rPr>
          <w:color w:val="000000"/>
          <w:sz w:val="28"/>
          <w:szCs w:val="18"/>
          <w:lang w:val="en-US"/>
        </w:rPr>
      </w:pPr>
    </w:p>
    <w:p w:rsidR="00202245" w:rsidRPr="00680218" w:rsidRDefault="00202245" w:rsidP="006C132D">
      <w:pPr>
        <w:suppressAutoHyphens w:val="0"/>
        <w:ind w:firstLine="709"/>
        <w:rPr>
          <w:color w:val="000000"/>
          <w:sz w:val="28"/>
          <w:szCs w:val="18"/>
          <w:lang w:val="en-US"/>
        </w:rPr>
      </w:pPr>
      <w:r w:rsidRPr="00680218">
        <w:rPr>
          <w:color w:val="000000"/>
          <w:sz w:val="28"/>
          <w:szCs w:val="18"/>
          <w:lang w:val="en-US"/>
        </w:rPr>
        <w:t>endif</w:t>
      </w:r>
    </w:p>
    <w:p w:rsidR="00202245" w:rsidRPr="00680218" w:rsidRDefault="00202245" w:rsidP="006C132D">
      <w:pPr>
        <w:suppressAutoHyphens w:val="0"/>
        <w:ind w:firstLine="709"/>
        <w:rPr>
          <w:color w:val="000000"/>
          <w:sz w:val="28"/>
          <w:lang w:val="en-US"/>
        </w:rPr>
      </w:pPr>
    </w:p>
    <w:p w:rsidR="00202245" w:rsidRPr="00680218" w:rsidRDefault="00202245" w:rsidP="00680218">
      <w:pPr>
        <w:pStyle w:val="2"/>
        <w:keepNext w:val="0"/>
        <w:numPr>
          <w:ilvl w:val="0"/>
          <w:numId w:val="0"/>
        </w:numPr>
        <w:tabs>
          <w:tab w:val="left" w:pos="1261"/>
        </w:tabs>
        <w:suppressAutoHyphens w:val="0"/>
        <w:spacing w:before="0" w:after="0"/>
        <w:ind w:firstLine="720"/>
        <w:rPr>
          <w:rFonts w:ascii="Times New Roman" w:hAnsi="Times New Roman" w:cs="Times New Roman"/>
          <w:color w:val="000000"/>
          <w:lang w:val="en-US"/>
        </w:rPr>
      </w:pPr>
      <w:r w:rsidRPr="006C132D">
        <w:rPr>
          <w:rFonts w:ascii="Times New Roman" w:hAnsi="Times New Roman" w:cs="Times New Roman"/>
          <w:color w:val="000000"/>
        </w:rPr>
        <w:t>Испрвление</w:t>
      </w:r>
      <w:r w:rsidRPr="00680218">
        <w:rPr>
          <w:rFonts w:ascii="Times New Roman" w:hAnsi="Times New Roman" w:cs="Times New Roman"/>
          <w:color w:val="000000"/>
          <w:lang w:val="en-US"/>
        </w:rPr>
        <w:t xml:space="preserve"> </w:t>
      </w:r>
      <w:r w:rsidRPr="006C132D">
        <w:rPr>
          <w:rFonts w:ascii="Times New Roman" w:hAnsi="Times New Roman" w:cs="Times New Roman"/>
          <w:color w:val="000000"/>
        </w:rPr>
        <w:t>для</w:t>
      </w:r>
      <w:r w:rsidRPr="00680218">
        <w:rPr>
          <w:rFonts w:ascii="Times New Roman" w:hAnsi="Times New Roman" w:cs="Times New Roman"/>
          <w:color w:val="000000"/>
          <w:lang w:val="en-US"/>
        </w:rPr>
        <w:t xml:space="preserve"> </w:t>
      </w:r>
      <w:r w:rsidRPr="006C132D">
        <w:rPr>
          <w:rFonts w:ascii="Times New Roman" w:hAnsi="Times New Roman" w:cs="Times New Roman"/>
          <w:color w:val="000000"/>
        </w:rPr>
        <w:t>для</w:t>
      </w:r>
      <w:r w:rsidRPr="00680218">
        <w:rPr>
          <w:rFonts w:ascii="Times New Roman" w:hAnsi="Times New Roman" w:cs="Times New Roman"/>
          <w:color w:val="000000"/>
          <w:lang w:val="en-US"/>
        </w:rPr>
        <w:t xml:space="preserve"> </w:t>
      </w:r>
      <w:r w:rsidRPr="006C132D">
        <w:rPr>
          <w:rFonts w:ascii="Times New Roman" w:hAnsi="Times New Roman" w:cs="Times New Roman"/>
          <w:color w:val="000000"/>
        </w:rPr>
        <w:t>ядра</w:t>
      </w:r>
      <w:r w:rsidRPr="00680218">
        <w:rPr>
          <w:rFonts w:ascii="Times New Roman" w:hAnsi="Times New Roman" w:cs="Times New Roman"/>
          <w:color w:val="000000"/>
          <w:lang w:val="en-US"/>
        </w:rPr>
        <w:t xml:space="preserve"> (2.6.20.1)</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diff </w:t>
      </w:r>
      <w:r w:rsidR="006C132D" w:rsidRPr="006C132D">
        <w:rPr>
          <w:color w:val="000000"/>
          <w:sz w:val="28"/>
          <w:szCs w:val="18"/>
          <w:lang w:val="en-US"/>
        </w:rPr>
        <w:t>– a</w:t>
      </w:r>
      <w:r w:rsidRPr="006C132D">
        <w:rPr>
          <w:color w:val="000000"/>
          <w:sz w:val="28"/>
          <w:szCs w:val="18"/>
          <w:lang w:val="en-US"/>
        </w:rPr>
        <w:t>rNC 3 linux</w:t>
      </w:r>
      <w:r w:rsidR="006C132D" w:rsidRPr="006C132D">
        <w:rPr>
          <w:color w:val="000000"/>
          <w:sz w:val="28"/>
          <w:szCs w:val="18"/>
          <w:lang w:val="en-US"/>
        </w:rPr>
        <w:noBreakHyphen/>
        <w:t>2</w:t>
      </w:r>
      <w:r w:rsidRPr="006C132D">
        <w:rPr>
          <w:color w:val="000000"/>
          <w:sz w:val="28"/>
          <w:szCs w:val="18"/>
          <w:lang w:val="en-US"/>
        </w:rPr>
        <w:t>.6.20.1</w:t>
      </w:r>
      <w:r w:rsidR="006C132D" w:rsidRPr="006C132D">
        <w:rPr>
          <w:color w:val="000000"/>
          <w:sz w:val="28"/>
          <w:szCs w:val="18"/>
          <w:lang w:val="en-US"/>
        </w:rPr>
        <w:noBreakHyphen/>
        <w:t>j</w:t>
      </w:r>
      <w:r w:rsidRPr="006C132D">
        <w:rPr>
          <w:color w:val="000000"/>
          <w:sz w:val="28"/>
          <w:szCs w:val="18"/>
          <w:lang w:val="en-US"/>
        </w:rPr>
        <w:t>/kernel/kallsyms.c linux</w:t>
      </w:r>
      <w:r w:rsidR="006C132D" w:rsidRPr="006C132D">
        <w:rPr>
          <w:color w:val="000000"/>
          <w:sz w:val="28"/>
          <w:szCs w:val="18"/>
          <w:lang w:val="en-US"/>
        </w:rPr>
        <w:noBreakHyphen/>
        <w:t>2</w:t>
      </w:r>
      <w:r w:rsidRPr="006C132D">
        <w:rPr>
          <w:color w:val="000000"/>
          <w:sz w:val="28"/>
          <w:szCs w:val="18"/>
          <w:lang w:val="en-US"/>
        </w:rPr>
        <w:t>.6.20.1</w:t>
      </w:r>
      <w:r w:rsidR="006C132D" w:rsidRPr="006C132D">
        <w:rPr>
          <w:color w:val="000000"/>
          <w:sz w:val="28"/>
          <w:szCs w:val="18"/>
          <w:lang w:val="en-US"/>
        </w:rPr>
        <w:noBreakHyphen/>
        <w:t>a</w:t>
      </w:r>
      <w:r w:rsidRPr="006C132D">
        <w:rPr>
          <w:color w:val="000000"/>
          <w:sz w:val="28"/>
          <w:szCs w:val="18"/>
          <w:lang w:val="en-US"/>
        </w:rPr>
        <w:t>/kernel/kallsyms.c</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linux</w:t>
      </w:r>
      <w:r w:rsidR="006C132D" w:rsidRPr="006C132D">
        <w:rPr>
          <w:color w:val="000000"/>
          <w:sz w:val="28"/>
          <w:szCs w:val="18"/>
          <w:lang w:val="en-US"/>
        </w:rPr>
        <w:noBreakHyphen/>
        <w:t>2</w:t>
      </w:r>
      <w:r w:rsidRPr="006C132D">
        <w:rPr>
          <w:color w:val="000000"/>
          <w:sz w:val="28"/>
          <w:szCs w:val="18"/>
          <w:lang w:val="en-US"/>
        </w:rPr>
        <w:t>.6.20.1</w:t>
      </w:r>
      <w:r w:rsidR="006C132D" w:rsidRPr="006C132D">
        <w:rPr>
          <w:color w:val="000000"/>
          <w:sz w:val="28"/>
          <w:szCs w:val="18"/>
          <w:lang w:val="en-US"/>
        </w:rPr>
        <w:noBreakHyphen/>
        <w:t>j</w:t>
      </w:r>
      <w:r w:rsidRPr="006C132D">
        <w:rPr>
          <w:color w:val="000000"/>
          <w:sz w:val="28"/>
          <w:szCs w:val="18"/>
          <w:lang w:val="en-US"/>
        </w:rPr>
        <w:t>/kernel/kallsyms.c</w:t>
      </w:r>
      <w:r w:rsidRPr="006C132D">
        <w:rPr>
          <w:color w:val="000000"/>
          <w:sz w:val="28"/>
          <w:szCs w:val="18"/>
          <w:lang w:val="en-US"/>
        </w:rPr>
        <w:tab/>
        <w:t>2007</w:t>
      </w:r>
      <w:r w:rsidR="006C132D" w:rsidRPr="006C132D">
        <w:rPr>
          <w:color w:val="000000"/>
          <w:sz w:val="28"/>
          <w:szCs w:val="18"/>
          <w:lang w:val="en-US"/>
        </w:rPr>
        <w:t>–0</w:t>
      </w:r>
      <w:r w:rsidRPr="006C132D">
        <w:rPr>
          <w:color w:val="000000"/>
          <w:sz w:val="28"/>
          <w:szCs w:val="18"/>
          <w:lang w:val="en-US"/>
        </w:rPr>
        <w:t>2</w:t>
      </w:r>
      <w:r w:rsidR="006C132D" w:rsidRPr="006C132D">
        <w:rPr>
          <w:color w:val="000000"/>
          <w:sz w:val="28"/>
          <w:szCs w:val="18"/>
          <w:lang w:val="en-US"/>
        </w:rPr>
        <w:t>–2</w:t>
      </w:r>
      <w:r w:rsidRPr="006C132D">
        <w:rPr>
          <w:color w:val="000000"/>
          <w:sz w:val="28"/>
          <w:szCs w:val="18"/>
          <w:lang w:val="en-US"/>
        </w:rPr>
        <w:t>0 09:34:32.000000000 +0300</w:t>
      </w:r>
    </w:p>
    <w:p w:rsidR="00202245" w:rsidRPr="006C132D" w:rsidRDefault="006C132D" w:rsidP="006C132D">
      <w:pPr>
        <w:suppressAutoHyphens w:val="0"/>
        <w:ind w:firstLine="709"/>
        <w:rPr>
          <w:color w:val="000000"/>
          <w:sz w:val="28"/>
          <w:szCs w:val="18"/>
          <w:lang w:val="en-US"/>
        </w:rPr>
      </w:pPr>
      <w:r w:rsidRPr="006C132D">
        <w:rPr>
          <w:color w:val="000000"/>
          <w:sz w:val="28"/>
          <w:szCs w:val="18"/>
          <w:lang w:val="en-US"/>
        </w:rPr>
        <w:t>–</w:t>
      </w:r>
      <w:r w:rsidR="00202245" w:rsidRPr="006C132D">
        <w:rPr>
          <w:color w:val="000000"/>
          <w:sz w:val="28"/>
          <w:szCs w:val="18"/>
          <w:lang w:val="en-US"/>
        </w:rPr>
        <w:t xml:space="preserve"> linux</w:t>
      </w:r>
      <w:r w:rsidRPr="006C132D">
        <w:rPr>
          <w:color w:val="000000"/>
          <w:sz w:val="28"/>
          <w:szCs w:val="18"/>
          <w:lang w:val="en-US"/>
        </w:rPr>
        <w:noBreakHyphen/>
        <w:t>2</w:t>
      </w:r>
      <w:r w:rsidR="00202245" w:rsidRPr="006C132D">
        <w:rPr>
          <w:color w:val="000000"/>
          <w:sz w:val="28"/>
          <w:szCs w:val="18"/>
          <w:lang w:val="en-US"/>
        </w:rPr>
        <w:t>.6.20.1</w:t>
      </w:r>
      <w:r w:rsidRPr="006C132D">
        <w:rPr>
          <w:color w:val="000000"/>
          <w:sz w:val="28"/>
          <w:szCs w:val="18"/>
          <w:lang w:val="en-US"/>
        </w:rPr>
        <w:noBreakHyphen/>
        <w:t>a</w:t>
      </w:r>
      <w:r w:rsidR="00202245" w:rsidRPr="006C132D">
        <w:rPr>
          <w:color w:val="000000"/>
          <w:sz w:val="28"/>
          <w:szCs w:val="18"/>
          <w:lang w:val="en-US"/>
        </w:rPr>
        <w:t>/kernel/kallsyms.c</w:t>
      </w:r>
      <w:r w:rsidR="00202245" w:rsidRPr="006C132D">
        <w:rPr>
          <w:color w:val="000000"/>
          <w:sz w:val="28"/>
          <w:szCs w:val="18"/>
          <w:lang w:val="en-US"/>
        </w:rPr>
        <w:tab/>
        <w:t>2007</w:t>
      </w:r>
      <w:r w:rsidRPr="006C132D">
        <w:rPr>
          <w:color w:val="000000"/>
          <w:sz w:val="28"/>
          <w:szCs w:val="18"/>
          <w:lang w:val="en-US"/>
        </w:rPr>
        <w:t>–0</w:t>
      </w:r>
      <w:r w:rsidR="00202245" w:rsidRPr="006C132D">
        <w:rPr>
          <w:color w:val="000000"/>
          <w:sz w:val="28"/>
          <w:szCs w:val="18"/>
          <w:lang w:val="en-US"/>
        </w:rPr>
        <w:t>5</w:t>
      </w:r>
      <w:r w:rsidRPr="006C132D">
        <w:rPr>
          <w:color w:val="000000"/>
          <w:sz w:val="28"/>
          <w:szCs w:val="18"/>
          <w:lang w:val="en-US"/>
        </w:rPr>
        <w:t>–2</w:t>
      </w:r>
      <w:r w:rsidR="00202245" w:rsidRPr="006C132D">
        <w:rPr>
          <w:color w:val="000000"/>
          <w:sz w:val="28"/>
          <w:szCs w:val="18"/>
          <w:lang w:val="en-US"/>
        </w:rPr>
        <w:t>6 22:27:23.000000000 +0400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452,454 ****</w:t>
      </w:r>
    </w:p>
    <w:p w:rsidR="006C132D" w:rsidRPr="006C132D" w:rsidRDefault="006C132D" w:rsidP="006C132D">
      <w:pPr>
        <w:suppressAutoHyphens w:val="0"/>
        <w:ind w:firstLine="709"/>
        <w:rPr>
          <w:color w:val="000000"/>
          <w:sz w:val="28"/>
          <w:szCs w:val="18"/>
          <w:lang w:val="en-US"/>
        </w:rPr>
      </w:pPr>
      <w:r w:rsidRPr="006C132D">
        <w:rPr>
          <w:color w:val="000000"/>
          <w:sz w:val="28"/>
          <w:szCs w:val="18"/>
          <w:lang w:val="en-US"/>
        </w:rPr>
        <w:t>–</w:t>
      </w:r>
      <w:r w:rsidR="00202245" w:rsidRPr="006C132D">
        <w:rPr>
          <w:color w:val="000000"/>
          <w:sz w:val="28"/>
          <w:szCs w:val="18"/>
          <w:lang w:val="en-US"/>
        </w:rPr>
        <w:t xml:space="preserve"> 452,460 </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__initcal</w:t>
      </w:r>
      <w:r w:rsidR="006C132D" w:rsidRPr="006C132D">
        <w:rPr>
          <w:color w:val="000000"/>
          <w:sz w:val="28"/>
          <w:szCs w:val="18"/>
          <w:lang w:val="en-US"/>
        </w:rPr>
        <w:t>l (kallsyms_</w:t>
      </w:r>
      <w:r w:rsidRPr="006C132D">
        <w:rPr>
          <w:color w:val="000000"/>
          <w:sz w:val="28"/>
          <w:szCs w:val="18"/>
          <w:lang w:val="en-US"/>
        </w:rPr>
        <w:t>init);</w:t>
      </w:r>
    </w:p>
    <w:p w:rsidR="006C132D" w:rsidRPr="006C132D" w:rsidRDefault="006C132D"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EXPORT_SYMBO</w:t>
      </w:r>
      <w:r w:rsidR="006C132D" w:rsidRPr="006C132D">
        <w:rPr>
          <w:color w:val="000000"/>
          <w:sz w:val="28"/>
          <w:szCs w:val="18"/>
          <w:lang w:val="en-US"/>
        </w:rPr>
        <w:t>L (__print_</w:t>
      </w:r>
      <w:r w:rsidRPr="006C132D">
        <w:rPr>
          <w:color w:val="000000"/>
          <w:sz w:val="28"/>
          <w:szCs w:val="18"/>
          <w:lang w:val="en-US"/>
        </w:rPr>
        <w:t>symbol);</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 HACK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extern void *sys_call_table[];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EXPORT_SYMBOL_GP</w:t>
      </w:r>
      <w:r w:rsidR="006C132D" w:rsidRPr="006C132D">
        <w:rPr>
          <w:color w:val="000000"/>
          <w:sz w:val="28"/>
          <w:szCs w:val="18"/>
          <w:lang w:val="en-US"/>
        </w:rPr>
        <w:t>L (sys_</w:t>
      </w:r>
      <w:r w:rsidRPr="006C132D">
        <w:rPr>
          <w:color w:val="000000"/>
          <w:sz w:val="28"/>
          <w:szCs w:val="18"/>
          <w:lang w:val="en-US"/>
        </w:rPr>
        <w:t>call_table);</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diff </w:t>
      </w:r>
      <w:r w:rsidR="006C132D" w:rsidRPr="006C132D">
        <w:rPr>
          <w:color w:val="000000"/>
          <w:sz w:val="28"/>
          <w:szCs w:val="18"/>
          <w:lang w:val="en-US"/>
        </w:rPr>
        <w:t>– a</w:t>
      </w:r>
      <w:r w:rsidRPr="006C132D">
        <w:rPr>
          <w:color w:val="000000"/>
          <w:sz w:val="28"/>
          <w:szCs w:val="18"/>
          <w:lang w:val="en-US"/>
        </w:rPr>
        <w:t>rNC 3 linux</w:t>
      </w:r>
      <w:r w:rsidR="006C132D" w:rsidRPr="006C132D">
        <w:rPr>
          <w:color w:val="000000"/>
          <w:sz w:val="28"/>
          <w:szCs w:val="18"/>
          <w:lang w:val="en-US"/>
        </w:rPr>
        <w:noBreakHyphen/>
        <w:t>2</w:t>
      </w:r>
      <w:r w:rsidRPr="006C132D">
        <w:rPr>
          <w:color w:val="000000"/>
          <w:sz w:val="28"/>
          <w:szCs w:val="18"/>
          <w:lang w:val="en-US"/>
        </w:rPr>
        <w:t>.6.20.1</w:t>
      </w:r>
      <w:r w:rsidR="006C132D" w:rsidRPr="006C132D">
        <w:rPr>
          <w:color w:val="000000"/>
          <w:sz w:val="28"/>
          <w:szCs w:val="18"/>
          <w:lang w:val="en-US"/>
        </w:rPr>
        <w:noBreakHyphen/>
        <w:t>j</w:t>
      </w:r>
      <w:r w:rsidRPr="006C132D">
        <w:rPr>
          <w:color w:val="000000"/>
          <w:sz w:val="28"/>
          <w:szCs w:val="18"/>
          <w:lang w:val="en-US"/>
        </w:rPr>
        <w:t>/mm/memory.c linux</w:t>
      </w:r>
      <w:r w:rsidR="006C132D" w:rsidRPr="006C132D">
        <w:rPr>
          <w:color w:val="000000"/>
          <w:sz w:val="28"/>
          <w:szCs w:val="18"/>
          <w:lang w:val="en-US"/>
        </w:rPr>
        <w:noBreakHyphen/>
        <w:t>2</w:t>
      </w:r>
      <w:r w:rsidRPr="006C132D">
        <w:rPr>
          <w:color w:val="000000"/>
          <w:sz w:val="28"/>
          <w:szCs w:val="18"/>
          <w:lang w:val="en-US"/>
        </w:rPr>
        <w:t>.6.20.1</w:t>
      </w:r>
      <w:r w:rsidR="006C132D" w:rsidRPr="006C132D">
        <w:rPr>
          <w:color w:val="000000"/>
          <w:sz w:val="28"/>
          <w:szCs w:val="18"/>
          <w:lang w:val="en-US"/>
        </w:rPr>
        <w:noBreakHyphen/>
        <w:t>a</w:t>
      </w:r>
      <w:r w:rsidRPr="006C132D">
        <w:rPr>
          <w:color w:val="000000"/>
          <w:sz w:val="28"/>
          <w:szCs w:val="18"/>
          <w:lang w:val="en-US"/>
        </w:rPr>
        <w:t>/mm/memory.c</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linux</w:t>
      </w:r>
      <w:r w:rsidR="006C132D" w:rsidRPr="006C132D">
        <w:rPr>
          <w:color w:val="000000"/>
          <w:sz w:val="28"/>
          <w:szCs w:val="18"/>
          <w:lang w:val="en-US"/>
        </w:rPr>
        <w:noBreakHyphen/>
        <w:t>2</w:t>
      </w:r>
      <w:r w:rsidRPr="006C132D">
        <w:rPr>
          <w:color w:val="000000"/>
          <w:sz w:val="28"/>
          <w:szCs w:val="18"/>
          <w:lang w:val="en-US"/>
        </w:rPr>
        <w:t>.6.20.1</w:t>
      </w:r>
      <w:r w:rsidR="006C132D" w:rsidRPr="006C132D">
        <w:rPr>
          <w:color w:val="000000"/>
          <w:sz w:val="28"/>
          <w:szCs w:val="18"/>
          <w:lang w:val="en-US"/>
        </w:rPr>
        <w:noBreakHyphen/>
        <w:t>j</w:t>
      </w:r>
      <w:r w:rsidRPr="006C132D">
        <w:rPr>
          <w:color w:val="000000"/>
          <w:sz w:val="28"/>
          <w:szCs w:val="18"/>
          <w:lang w:val="en-US"/>
        </w:rPr>
        <w:t>/mm/memory.c</w:t>
      </w:r>
      <w:r w:rsidRPr="006C132D">
        <w:rPr>
          <w:color w:val="000000"/>
          <w:sz w:val="28"/>
          <w:szCs w:val="18"/>
          <w:lang w:val="en-US"/>
        </w:rPr>
        <w:tab/>
        <w:t>2007</w:t>
      </w:r>
      <w:r w:rsidR="006C132D" w:rsidRPr="006C132D">
        <w:rPr>
          <w:color w:val="000000"/>
          <w:sz w:val="28"/>
          <w:szCs w:val="18"/>
          <w:lang w:val="en-US"/>
        </w:rPr>
        <w:t>–0</w:t>
      </w:r>
      <w:r w:rsidRPr="006C132D">
        <w:rPr>
          <w:color w:val="000000"/>
          <w:sz w:val="28"/>
          <w:szCs w:val="18"/>
          <w:lang w:val="en-US"/>
        </w:rPr>
        <w:t>2</w:t>
      </w:r>
      <w:r w:rsidR="006C132D" w:rsidRPr="006C132D">
        <w:rPr>
          <w:color w:val="000000"/>
          <w:sz w:val="28"/>
          <w:szCs w:val="18"/>
          <w:lang w:val="en-US"/>
        </w:rPr>
        <w:t>–2</w:t>
      </w:r>
      <w:r w:rsidRPr="006C132D">
        <w:rPr>
          <w:color w:val="000000"/>
          <w:sz w:val="28"/>
          <w:szCs w:val="18"/>
          <w:lang w:val="en-US"/>
        </w:rPr>
        <w:t>0 09:34:32.000000000 +0300</w:t>
      </w:r>
    </w:p>
    <w:p w:rsidR="00202245" w:rsidRPr="006C132D" w:rsidRDefault="006C132D" w:rsidP="006C132D">
      <w:pPr>
        <w:suppressAutoHyphens w:val="0"/>
        <w:ind w:firstLine="709"/>
        <w:rPr>
          <w:color w:val="000000"/>
          <w:sz w:val="28"/>
          <w:szCs w:val="18"/>
          <w:lang w:val="en-US"/>
        </w:rPr>
      </w:pPr>
      <w:r w:rsidRPr="006C132D">
        <w:rPr>
          <w:color w:val="000000"/>
          <w:sz w:val="28"/>
          <w:szCs w:val="18"/>
          <w:lang w:val="en-US"/>
        </w:rPr>
        <w:t>–</w:t>
      </w:r>
      <w:r w:rsidR="00202245" w:rsidRPr="006C132D">
        <w:rPr>
          <w:color w:val="000000"/>
          <w:sz w:val="28"/>
          <w:szCs w:val="18"/>
          <w:lang w:val="en-US"/>
        </w:rPr>
        <w:t xml:space="preserve"> linux</w:t>
      </w:r>
      <w:r w:rsidRPr="006C132D">
        <w:rPr>
          <w:color w:val="000000"/>
          <w:sz w:val="28"/>
          <w:szCs w:val="18"/>
          <w:lang w:val="en-US"/>
        </w:rPr>
        <w:noBreakHyphen/>
        <w:t>2</w:t>
      </w:r>
      <w:r w:rsidR="00202245" w:rsidRPr="006C132D">
        <w:rPr>
          <w:color w:val="000000"/>
          <w:sz w:val="28"/>
          <w:szCs w:val="18"/>
          <w:lang w:val="en-US"/>
        </w:rPr>
        <w:t>.6.20.1</w:t>
      </w:r>
      <w:r w:rsidRPr="006C132D">
        <w:rPr>
          <w:color w:val="000000"/>
          <w:sz w:val="28"/>
          <w:szCs w:val="18"/>
          <w:lang w:val="en-US"/>
        </w:rPr>
        <w:noBreakHyphen/>
        <w:t>a</w:t>
      </w:r>
      <w:r w:rsidR="00202245" w:rsidRPr="006C132D">
        <w:rPr>
          <w:color w:val="000000"/>
          <w:sz w:val="28"/>
          <w:szCs w:val="18"/>
          <w:lang w:val="en-US"/>
        </w:rPr>
        <w:t>/mm/memory.c</w:t>
      </w:r>
      <w:r w:rsidR="00202245" w:rsidRPr="006C132D">
        <w:rPr>
          <w:color w:val="000000"/>
          <w:sz w:val="28"/>
          <w:szCs w:val="18"/>
          <w:lang w:val="en-US"/>
        </w:rPr>
        <w:tab/>
        <w:t>2007</w:t>
      </w:r>
      <w:r w:rsidRPr="006C132D">
        <w:rPr>
          <w:color w:val="000000"/>
          <w:sz w:val="28"/>
          <w:szCs w:val="18"/>
          <w:lang w:val="en-US"/>
        </w:rPr>
        <w:t>–0</w:t>
      </w:r>
      <w:r w:rsidR="00202245" w:rsidRPr="006C132D">
        <w:rPr>
          <w:color w:val="000000"/>
          <w:sz w:val="28"/>
          <w:szCs w:val="18"/>
          <w:lang w:val="en-US"/>
        </w:rPr>
        <w:t>5</w:t>
      </w:r>
      <w:r w:rsidRPr="006C132D">
        <w:rPr>
          <w:color w:val="000000"/>
          <w:sz w:val="28"/>
          <w:szCs w:val="18"/>
          <w:lang w:val="en-US"/>
        </w:rPr>
        <w:t>–2</w:t>
      </w:r>
      <w:r w:rsidR="00202245" w:rsidRPr="006C132D">
        <w:rPr>
          <w:color w:val="000000"/>
          <w:sz w:val="28"/>
          <w:szCs w:val="18"/>
          <w:lang w:val="en-US"/>
        </w:rPr>
        <w:t>8 22:08:41.000000000 +0400</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2369,2374 ****</w:t>
      </w:r>
    </w:p>
    <w:p w:rsidR="006C132D" w:rsidRPr="006C132D" w:rsidRDefault="006C132D" w:rsidP="006C132D">
      <w:pPr>
        <w:suppressAutoHyphens w:val="0"/>
        <w:ind w:firstLine="709"/>
        <w:rPr>
          <w:color w:val="000000"/>
          <w:sz w:val="28"/>
          <w:szCs w:val="18"/>
          <w:lang w:val="en-US"/>
        </w:rPr>
      </w:pPr>
      <w:r w:rsidRPr="006C132D">
        <w:rPr>
          <w:color w:val="000000"/>
          <w:sz w:val="28"/>
          <w:szCs w:val="18"/>
          <w:lang w:val="en-US"/>
        </w:rPr>
        <w:t>–</w:t>
      </w:r>
      <w:r w:rsidR="00202245" w:rsidRPr="006C132D">
        <w:rPr>
          <w:color w:val="000000"/>
          <w:sz w:val="28"/>
          <w:szCs w:val="18"/>
          <w:lang w:val="en-US"/>
        </w:rPr>
        <w:t xml:space="preserve"> 2378,2390 </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return VM_FAULT_MAJOR;</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 DIRTY HACK */</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void (*mm_handle_fault_hook</w:t>
      </w:r>
      <w:r w:rsidR="006C132D" w:rsidRPr="006C132D">
        <w:rPr>
          <w:color w:val="000000"/>
          <w:sz w:val="28"/>
          <w:szCs w:val="18"/>
          <w:lang w:val="en-US"/>
        </w:rPr>
        <w:t>) (s</w:t>
      </w:r>
      <w:r w:rsidRPr="006C132D">
        <w:rPr>
          <w:color w:val="000000"/>
          <w:sz w:val="28"/>
          <w:szCs w:val="18"/>
          <w:lang w:val="en-US"/>
        </w:rPr>
        <w:t>truct mm_struct *mm,</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 </w:t>
      </w:r>
      <w:r w:rsidRPr="006C132D">
        <w:rPr>
          <w:color w:val="000000"/>
          <w:sz w:val="28"/>
          <w:szCs w:val="18"/>
          <w:lang w:val="en-US"/>
        </w:rPr>
        <w:tab/>
      </w:r>
      <w:r w:rsidRPr="006C132D">
        <w:rPr>
          <w:color w:val="000000"/>
          <w:sz w:val="28"/>
          <w:szCs w:val="18"/>
          <w:lang w:val="en-US"/>
        </w:rPr>
        <w:tab/>
        <w:t>struct vm_area_struct *vma, unsigned long address,</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 </w:t>
      </w:r>
      <w:r w:rsidRPr="006C132D">
        <w:rPr>
          <w:color w:val="000000"/>
          <w:sz w:val="28"/>
          <w:szCs w:val="18"/>
          <w:lang w:val="en-US"/>
        </w:rPr>
        <w:tab/>
      </w:r>
      <w:r w:rsidRPr="006C132D">
        <w:rPr>
          <w:color w:val="000000"/>
          <w:sz w:val="28"/>
          <w:szCs w:val="18"/>
          <w:lang w:val="en-US"/>
        </w:rPr>
        <w:tab/>
        <w:t>pte_t *pte, pmd_t *pmd, int write_access) = NULL;</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EXPORT_SYMBOL_GP</w:t>
      </w:r>
      <w:r w:rsidR="006C132D" w:rsidRPr="006C132D">
        <w:rPr>
          <w:color w:val="000000"/>
          <w:sz w:val="28"/>
          <w:szCs w:val="18"/>
          <w:lang w:val="en-US"/>
        </w:rPr>
        <w:t>L (mm_</w:t>
      </w:r>
      <w:r w:rsidRPr="006C132D">
        <w:rPr>
          <w:color w:val="000000"/>
          <w:sz w:val="28"/>
          <w:szCs w:val="18"/>
          <w:lang w:val="en-US"/>
        </w:rPr>
        <w:t>handle_fault_hook);</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 These routines also need to handle stuff like marking pages dirty</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and/or accessed for architectures that don't do it in hardware (most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2390,2395 ****</w:t>
      </w:r>
    </w:p>
    <w:p w:rsidR="006C132D" w:rsidRPr="006C132D" w:rsidRDefault="006C132D" w:rsidP="006C132D">
      <w:pPr>
        <w:suppressAutoHyphens w:val="0"/>
        <w:ind w:firstLine="709"/>
        <w:rPr>
          <w:color w:val="000000"/>
          <w:sz w:val="28"/>
          <w:szCs w:val="18"/>
          <w:lang w:val="en-US"/>
        </w:rPr>
      </w:pPr>
      <w:r w:rsidRPr="006C132D">
        <w:rPr>
          <w:color w:val="000000"/>
          <w:sz w:val="28"/>
          <w:szCs w:val="18"/>
          <w:lang w:val="en-US"/>
        </w:rPr>
        <w:t>–</w:t>
      </w:r>
      <w:r w:rsidR="00202245" w:rsidRPr="006C132D">
        <w:rPr>
          <w:color w:val="000000"/>
          <w:sz w:val="28"/>
          <w:szCs w:val="18"/>
          <w:lang w:val="en-US"/>
        </w:rPr>
        <w:t xml:space="preserve"> 2406,2414 </w:t>
      </w: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pte_t old_entry;</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spinlock_t *ptl;</w:t>
      </w:r>
    </w:p>
    <w:p w:rsidR="00202245" w:rsidRPr="006C132D" w:rsidRDefault="00202245" w:rsidP="006C132D">
      <w:pPr>
        <w:suppressAutoHyphens w:val="0"/>
        <w:ind w:firstLine="709"/>
        <w:rPr>
          <w:color w:val="000000"/>
          <w:sz w:val="28"/>
          <w:szCs w:val="18"/>
          <w:lang w:val="en-US"/>
        </w:rPr>
      </w:pP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 </w:t>
      </w:r>
      <w:r w:rsidRPr="006C132D">
        <w:rPr>
          <w:color w:val="000000"/>
          <w:sz w:val="28"/>
          <w:szCs w:val="18"/>
          <w:lang w:val="en-US"/>
        </w:rPr>
        <w:tab/>
        <w:t>if (mm_handle_fault_hook)</w:t>
      </w:r>
    </w:p>
    <w:p w:rsidR="00202245" w:rsidRPr="006C132D" w:rsidRDefault="00202245" w:rsidP="006C132D">
      <w:pPr>
        <w:suppressAutoHyphens w:val="0"/>
        <w:ind w:firstLine="709"/>
        <w:rPr>
          <w:color w:val="000000"/>
          <w:sz w:val="28"/>
          <w:szCs w:val="18"/>
          <w:lang w:val="en-US"/>
        </w:rPr>
      </w:pPr>
      <w:r w:rsidRPr="006C132D">
        <w:rPr>
          <w:color w:val="000000"/>
          <w:sz w:val="28"/>
          <w:szCs w:val="18"/>
          <w:lang w:val="en-US"/>
        </w:rPr>
        <w:t xml:space="preserve">+ </w:t>
      </w:r>
      <w:r w:rsidRPr="006C132D">
        <w:rPr>
          <w:color w:val="000000"/>
          <w:sz w:val="28"/>
          <w:szCs w:val="18"/>
          <w:lang w:val="en-US"/>
        </w:rPr>
        <w:tab/>
      </w:r>
      <w:r w:rsidRPr="006C132D">
        <w:rPr>
          <w:color w:val="000000"/>
          <w:sz w:val="28"/>
          <w:szCs w:val="18"/>
          <w:lang w:val="en-US"/>
        </w:rPr>
        <w:tab/>
        <w:t>mm_handle_fault_hoo</w:t>
      </w:r>
      <w:r w:rsidR="006C132D" w:rsidRPr="006C132D">
        <w:rPr>
          <w:color w:val="000000"/>
          <w:sz w:val="28"/>
          <w:szCs w:val="18"/>
          <w:lang w:val="en-US"/>
        </w:rPr>
        <w:t>k (mm,</w:t>
      </w:r>
      <w:r w:rsidRPr="006C132D">
        <w:rPr>
          <w:color w:val="000000"/>
          <w:sz w:val="28"/>
          <w:szCs w:val="18"/>
          <w:lang w:val="en-US"/>
        </w:rPr>
        <w:t xml:space="preserve"> vma, address, pte, pmd, write_access);</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old_entry = entry = *pte;</w:t>
      </w:r>
    </w:p>
    <w:p w:rsidR="006C132D" w:rsidRPr="006C132D" w:rsidRDefault="00202245" w:rsidP="006C132D">
      <w:pPr>
        <w:suppressAutoHyphens w:val="0"/>
        <w:ind w:firstLine="709"/>
        <w:rPr>
          <w:color w:val="000000"/>
          <w:sz w:val="28"/>
          <w:szCs w:val="18"/>
          <w:lang w:val="en-US"/>
        </w:rPr>
      </w:pPr>
      <w:r w:rsidRPr="006C132D">
        <w:rPr>
          <w:color w:val="000000"/>
          <w:sz w:val="28"/>
          <w:szCs w:val="18"/>
          <w:lang w:val="en-US"/>
        </w:rPr>
        <w:t>if (</w:t>
      </w:r>
      <w:r w:rsidR="006C132D" w:rsidRPr="006C132D">
        <w:rPr>
          <w:color w:val="000000"/>
          <w:sz w:val="28"/>
          <w:szCs w:val="18"/>
          <w:lang w:val="en-US"/>
        </w:rPr>
        <w:t>! p</w:t>
      </w:r>
      <w:r w:rsidRPr="006C132D">
        <w:rPr>
          <w:color w:val="000000"/>
          <w:sz w:val="28"/>
          <w:szCs w:val="18"/>
          <w:lang w:val="en-US"/>
        </w:rPr>
        <w:t>te_present(entry)) {</w:t>
      </w:r>
    </w:p>
    <w:p w:rsidR="00202245" w:rsidRPr="006C132D" w:rsidRDefault="00202245" w:rsidP="006C132D">
      <w:pPr>
        <w:suppressAutoHyphens w:val="0"/>
        <w:ind w:firstLine="709"/>
        <w:rPr>
          <w:color w:val="000000"/>
          <w:sz w:val="28"/>
          <w:szCs w:val="18"/>
        </w:rPr>
      </w:pPr>
      <w:r w:rsidRPr="006C132D">
        <w:rPr>
          <w:color w:val="000000"/>
          <w:sz w:val="28"/>
          <w:szCs w:val="18"/>
        </w:rPr>
        <w:t>if (pte_none(entry)) {</w:t>
      </w:r>
      <w:bookmarkStart w:id="0" w:name="_GoBack"/>
      <w:bookmarkEnd w:id="0"/>
    </w:p>
    <w:sectPr w:rsidR="00202245" w:rsidRPr="006C132D" w:rsidSect="006C132D">
      <w:footerReference w:type="default" r:id="rId7"/>
      <w:footnotePr>
        <w:pos w:val="beneathText"/>
      </w:footnotePr>
      <w:pgSz w:w="11905" w:h="16837"/>
      <w:pgMar w:top="1134" w:right="850" w:bottom="1134" w:left="1701" w:header="720" w:footer="72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F36" w:rsidRDefault="00DF0F36">
      <w:pPr>
        <w:spacing w:line="240" w:lineRule="auto"/>
      </w:pPr>
      <w:r>
        <w:separator/>
      </w:r>
    </w:p>
  </w:endnote>
  <w:endnote w:type="continuationSeparator" w:id="0">
    <w:p w:rsidR="00DF0F36" w:rsidRDefault="00DF0F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tarSymbol">
    <w:altName w:val="Arial Unicode MS"/>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32D" w:rsidRDefault="00B40649">
    <w:pPr>
      <w:pStyle w:val="aa"/>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left:0;text-align:left;margin-left:425.55pt;margin-top:.05pt;width:36.05pt;height:13.2pt;z-index:251657728;mso-wrap-distance-left:0;mso-wrap-distance-right:0" stroked="f">
          <v:fill opacity="0" color2="black"/>
          <v:textbox inset="0,0,0,0">
            <w:txbxContent>
              <w:p w:rsidR="006C132D" w:rsidRDefault="006C132D">
                <w:pPr>
                  <w:pStyle w:val="aa"/>
                </w:pPr>
                <w:r>
                  <w:rPr>
                    <w:rStyle w:val="a3"/>
                  </w:rPr>
                  <w:fldChar w:fldCharType="begin"/>
                </w:r>
                <w:r>
                  <w:rPr>
                    <w:rStyle w:val="a3"/>
                  </w:rPr>
                  <w:instrText xml:space="preserve"> PAGE </w:instrText>
                </w:r>
                <w:r>
                  <w:rPr>
                    <w:rStyle w:val="a3"/>
                  </w:rPr>
                  <w:fldChar w:fldCharType="separate"/>
                </w:r>
                <w:r w:rsidR="00EF0ECD">
                  <w:rPr>
                    <w:rStyle w:val="a3"/>
                    <w:noProof/>
                  </w:rPr>
                  <w:t>2</w:t>
                </w:r>
                <w:r>
                  <w:rPr>
                    <w:rStyle w:val="a3"/>
                  </w:rPr>
                  <w:fldChar w:fldCharType="end"/>
                </w:r>
              </w:p>
            </w:txbxContent>
          </v:textbox>
          <w10:wrap type="square" side="largest"/>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F36" w:rsidRDefault="00DF0F36">
      <w:pPr>
        <w:spacing w:line="240" w:lineRule="auto"/>
      </w:pPr>
      <w:r>
        <w:separator/>
      </w:r>
    </w:p>
  </w:footnote>
  <w:footnote w:type="continuationSeparator" w:id="0">
    <w:p w:rsidR="00DF0F36" w:rsidRDefault="00DF0F3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F122A82"/>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96"/>
        </w:tabs>
        <w:ind w:left="5796" w:hanging="576"/>
      </w:pPr>
      <w:rPr>
        <w:rFonts w:cs="Times New Roman" w:hint="default"/>
      </w:rPr>
    </w:lvl>
    <w:lvl w:ilvl="2">
      <w:start w:val="1"/>
      <w:numFmt w:val="decimal"/>
      <w:pStyle w:val="3"/>
      <w:lvlText w:val="%1.%2.%3"/>
      <w:lvlJc w:val="left"/>
      <w:pPr>
        <w:tabs>
          <w:tab w:val="num" w:pos="1980"/>
        </w:tabs>
        <w:ind w:left="198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
    <w:nsid w:val="00000002"/>
    <w:multiLevelType w:val="singleLevel"/>
    <w:tmpl w:val="00000002"/>
    <w:name w:val="WW8Num8"/>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10"/>
    <w:lvl w:ilvl="0">
      <w:start w:val="1"/>
      <w:numFmt w:val="decimal"/>
      <w:lvlText w:val="%1."/>
      <w:lvlJc w:val="left"/>
      <w:pPr>
        <w:tabs>
          <w:tab w:val="num" w:pos="720"/>
        </w:tabs>
        <w:ind w:left="720" w:hanging="360"/>
      </w:pPr>
      <w:rPr>
        <w:rFonts w:cs="Times New Roman"/>
      </w:r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sz w:val="18"/>
      </w:rPr>
    </w:lvl>
    <w:lvl w:ilvl="1">
      <w:start w:val="1"/>
      <w:numFmt w:val="bullet"/>
      <w:lvlText w:val=""/>
      <w:lvlJc w:val="left"/>
      <w:pPr>
        <w:tabs>
          <w:tab w:val="num" w:pos="1080"/>
        </w:tabs>
        <w:ind w:left="1080" w:hanging="360"/>
      </w:pPr>
      <w:rPr>
        <w:rFonts w:ascii="Symbol" w:hAnsi="Symbol"/>
        <w:sz w:val="18"/>
      </w:rPr>
    </w:lvl>
    <w:lvl w:ilvl="2">
      <w:start w:val="1"/>
      <w:numFmt w:val="bullet"/>
      <w:lvlText w:val=""/>
      <w:lvlJc w:val="left"/>
      <w:pPr>
        <w:tabs>
          <w:tab w:val="num" w:pos="1440"/>
        </w:tabs>
        <w:ind w:left="1440" w:hanging="360"/>
      </w:pPr>
      <w:rPr>
        <w:rFonts w:ascii="Symbol" w:hAnsi="Symbol"/>
        <w:sz w:val="18"/>
      </w:rPr>
    </w:lvl>
    <w:lvl w:ilvl="3">
      <w:start w:val="1"/>
      <w:numFmt w:val="bullet"/>
      <w:lvlText w:val=""/>
      <w:lvlJc w:val="left"/>
      <w:pPr>
        <w:tabs>
          <w:tab w:val="num" w:pos="1800"/>
        </w:tabs>
        <w:ind w:left="1800" w:hanging="360"/>
      </w:pPr>
      <w:rPr>
        <w:rFonts w:ascii="Symbol" w:hAnsi="Symbol"/>
        <w:sz w:val="18"/>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5">
    <w:nsid w:val="00000006"/>
    <w:multiLevelType w:val="multilevel"/>
    <w:tmpl w:val="0000000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nsid w:val="00000007"/>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42F3A6A"/>
    <w:multiLevelType w:val="multilevel"/>
    <w:tmpl w:val="0000000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96"/>
        </w:tabs>
        <w:ind w:left="5796" w:hanging="576"/>
      </w:pPr>
      <w:rPr>
        <w:rFonts w:cs="Times New Roman"/>
      </w:rPr>
    </w:lvl>
    <w:lvl w:ilvl="2">
      <w:start w:val="1"/>
      <w:numFmt w:val="decimal"/>
      <w:lvlText w:val="%1.%2.%3"/>
      <w:lvlJc w:val="left"/>
      <w:pPr>
        <w:tabs>
          <w:tab w:val="num" w:pos="1980"/>
        </w:tabs>
        <w:ind w:left="198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nsid w:val="1FED7689"/>
    <w:multiLevelType w:val="multilevel"/>
    <w:tmpl w:val="00000001"/>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96"/>
        </w:tabs>
        <w:ind w:left="5796" w:hanging="576"/>
      </w:pPr>
      <w:rPr>
        <w:rFonts w:cs="Times New Roman"/>
      </w:rPr>
    </w:lvl>
    <w:lvl w:ilvl="2">
      <w:start w:val="1"/>
      <w:numFmt w:val="decimal"/>
      <w:lvlText w:val="%1.%2.%3"/>
      <w:lvlJc w:val="left"/>
      <w:pPr>
        <w:tabs>
          <w:tab w:val="num" w:pos="1980"/>
        </w:tabs>
        <w:ind w:left="198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120"/>
  <w:drawingGridVerticalSpacing w:val="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680D"/>
    <w:rsid w:val="000E7DC7"/>
    <w:rsid w:val="00202245"/>
    <w:rsid w:val="003D2653"/>
    <w:rsid w:val="0042680D"/>
    <w:rsid w:val="00657984"/>
    <w:rsid w:val="00680218"/>
    <w:rsid w:val="006C132D"/>
    <w:rsid w:val="00B40649"/>
    <w:rsid w:val="00C4039C"/>
    <w:rsid w:val="00DF0F36"/>
    <w:rsid w:val="00E8479D"/>
    <w:rsid w:val="00EF0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4C75F5B9-AD11-4EBE-BF14-DC5F2EB29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line="360" w:lineRule="auto"/>
      <w:jc w:val="both"/>
    </w:pPr>
    <w:rPr>
      <w:sz w:val="24"/>
      <w:szCs w:val="24"/>
      <w:lang w:eastAsia="ar-SA"/>
    </w:rPr>
  </w:style>
  <w:style w:type="paragraph" w:styleId="1">
    <w:name w:val="heading 1"/>
    <w:basedOn w:val="a"/>
    <w:next w:val="a"/>
    <w:link w:val="10"/>
    <w:uiPriority w:val="99"/>
    <w:qFormat/>
    <w:pPr>
      <w:keepNext/>
      <w:numPr>
        <w:numId w:val="1"/>
      </w:numPr>
      <w:spacing w:before="240" w:after="60"/>
      <w:outlineLvl w:val="0"/>
    </w:pPr>
    <w:rPr>
      <w:rFonts w:ascii="Arial" w:hAnsi="Arial" w:cs="Arial"/>
      <w:b/>
      <w:bCs/>
      <w:caps/>
      <w:kern w:val="1"/>
      <w:sz w:val="32"/>
      <w:szCs w:val="32"/>
    </w:rPr>
  </w:style>
  <w:style w:type="paragraph" w:styleId="2">
    <w:name w:val="heading 2"/>
    <w:basedOn w:val="a"/>
    <w:next w:val="a"/>
    <w:link w:val="20"/>
    <w:uiPriority w:val="99"/>
    <w:qFormat/>
    <w:pPr>
      <w:keepNext/>
      <w:numPr>
        <w:ilvl w:val="1"/>
        <w:numId w:val="1"/>
      </w:numPr>
      <w:spacing w:before="240" w:after="60"/>
      <w:ind w:left="1261"/>
      <w:outlineLvl w:val="1"/>
    </w:pPr>
    <w:rPr>
      <w:rFonts w:ascii="Arial" w:hAnsi="Arial" w:cs="Arial"/>
      <w:b/>
      <w:bCs/>
      <w:i/>
      <w:iCs/>
      <w:sz w:val="28"/>
      <w:szCs w:val="28"/>
    </w:rPr>
  </w:style>
  <w:style w:type="paragraph" w:styleId="3">
    <w:name w:val="heading 3"/>
    <w:basedOn w:val="a"/>
    <w:next w:val="a"/>
    <w:link w:val="30"/>
    <w:uiPriority w:val="99"/>
    <w:qFormat/>
    <w:pPr>
      <w:keepNext/>
      <w:numPr>
        <w:ilvl w:val="2"/>
        <w:numId w:val="1"/>
      </w:numPr>
      <w:outlineLvl w:val="2"/>
    </w:pPr>
    <w:rPr>
      <w:szCs w:val="20"/>
    </w:rPr>
  </w:style>
  <w:style w:type="paragraph" w:styleId="4">
    <w:name w:val="heading 4"/>
    <w:basedOn w:val="a"/>
    <w:next w:val="a"/>
    <w:link w:val="40"/>
    <w:uiPriority w:val="99"/>
    <w:qFormat/>
    <w:pPr>
      <w:keepNext/>
      <w:numPr>
        <w:ilvl w:val="3"/>
        <w:numId w:val="1"/>
      </w:numPr>
      <w:spacing w:before="240" w:after="60"/>
      <w:outlineLvl w:val="3"/>
    </w:pPr>
    <w:rPr>
      <w:b/>
      <w:bCs/>
      <w:sz w:val="28"/>
      <w:szCs w:val="28"/>
    </w:rPr>
  </w:style>
  <w:style w:type="paragraph" w:styleId="5">
    <w:name w:val="heading 5"/>
    <w:basedOn w:val="a"/>
    <w:next w:val="a"/>
    <w:link w:val="50"/>
    <w:uiPriority w:val="99"/>
    <w:qFormat/>
    <w:pPr>
      <w:keepNext/>
      <w:numPr>
        <w:ilvl w:val="4"/>
        <w:numId w:val="1"/>
      </w:numPr>
      <w:jc w:val="center"/>
      <w:outlineLvl w:val="4"/>
    </w:pPr>
    <w:rPr>
      <w:b/>
      <w:spacing w:val="100"/>
      <w:sz w:val="52"/>
      <w:szCs w:val="20"/>
    </w:rPr>
  </w:style>
  <w:style w:type="paragraph" w:styleId="6">
    <w:name w:val="heading 6"/>
    <w:basedOn w:val="a"/>
    <w:next w:val="a"/>
    <w:link w:val="60"/>
    <w:uiPriority w:val="99"/>
    <w:qFormat/>
    <w:pPr>
      <w:numPr>
        <w:ilvl w:val="5"/>
        <w:numId w:val="1"/>
      </w:numPr>
      <w:spacing w:before="240" w:after="60"/>
      <w:outlineLvl w:val="5"/>
    </w:pPr>
    <w:rPr>
      <w:b/>
      <w:bCs/>
      <w:sz w:val="22"/>
      <w:szCs w:val="22"/>
    </w:rPr>
  </w:style>
  <w:style w:type="paragraph" w:styleId="7">
    <w:name w:val="heading 7"/>
    <w:basedOn w:val="a"/>
    <w:next w:val="a"/>
    <w:link w:val="70"/>
    <w:uiPriority w:val="99"/>
    <w:qFormat/>
    <w:pPr>
      <w:numPr>
        <w:ilvl w:val="6"/>
        <w:numId w:val="1"/>
      </w:numPr>
      <w:spacing w:before="240" w:after="60"/>
      <w:outlineLvl w:val="6"/>
    </w:pPr>
  </w:style>
  <w:style w:type="paragraph" w:styleId="8">
    <w:name w:val="heading 8"/>
    <w:basedOn w:val="a"/>
    <w:next w:val="a"/>
    <w:link w:val="80"/>
    <w:uiPriority w:val="99"/>
    <w:qFormat/>
    <w:pPr>
      <w:numPr>
        <w:ilvl w:val="7"/>
        <w:numId w:val="1"/>
      </w:numPr>
      <w:spacing w:before="240" w:after="60"/>
      <w:outlineLvl w:val="7"/>
    </w:pPr>
    <w:rPr>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ar-SA"/>
    </w:rPr>
  </w:style>
  <w:style w:type="character" w:customStyle="1" w:styleId="60">
    <w:name w:val="Заголовок 6 Знак"/>
    <w:link w:val="6"/>
    <w:uiPriority w:val="9"/>
    <w:semiHidden/>
    <w:rPr>
      <w:rFonts w:ascii="Calibri" w:eastAsia="Times New Roman" w:hAnsi="Calibri" w:cs="Times New Roman"/>
      <w:b/>
      <w:bCs/>
      <w:lang w:eastAsia="ar-SA"/>
    </w:rPr>
  </w:style>
  <w:style w:type="character" w:customStyle="1" w:styleId="70">
    <w:name w:val="Заголовок 7 Знак"/>
    <w:link w:val="7"/>
    <w:uiPriority w:val="9"/>
    <w:semiHidden/>
    <w:rPr>
      <w:rFonts w:ascii="Calibri" w:eastAsia="Times New Roman" w:hAnsi="Calibri" w:cs="Times New Roman"/>
      <w:sz w:val="24"/>
      <w:szCs w:val="24"/>
      <w:lang w:eastAsia="ar-SA"/>
    </w:rPr>
  </w:style>
  <w:style w:type="character" w:customStyle="1" w:styleId="80">
    <w:name w:val="Заголовок 8 Знак"/>
    <w:link w:val="8"/>
    <w:uiPriority w:val="9"/>
    <w:semiHidden/>
    <w:rPr>
      <w:rFonts w:ascii="Calibri" w:eastAsia="Times New Roman" w:hAnsi="Calibri" w:cs="Times New Roman"/>
      <w:i/>
      <w:iCs/>
      <w:sz w:val="24"/>
      <w:szCs w:val="24"/>
      <w:lang w:eastAsia="ar-SA"/>
    </w:rPr>
  </w:style>
  <w:style w:type="character" w:customStyle="1" w:styleId="90">
    <w:name w:val="Заголовок 9 Знак"/>
    <w:link w:val="9"/>
    <w:uiPriority w:val="9"/>
    <w:semiHidden/>
    <w:rPr>
      <w:rFonts w:ascii="Cambria" w:eastAsia="Times New Roman" w:hAnsi="Cambria" w:cs="Times New Roman"/>
      <w:lang w:eastAsia="ar-SA"/>
    </w:rPr>
  </w:style>
  <w:style w:type="character" w:styleId="a3">
    <w:name w:val="page number"/>
    <w:uiPriority w:val="99"/>
    <w:semiHidden/>
    <w:rPr>
      <w:rFonts w:cs="Times New Roman"/>
    </w:rPr>
  </w:style>
  <w:style w:type="character" w:customStyle="1" w:styleId="NumberingSymbols">
    <w:name w:val="Numbering Symbols"/>
    <w:uiPriority w:val="99"/>
  </w:style>
  <w:style w:type="character" w:customStyle="1" w:styleId="Bullets">
    <w:name w:val="Bullets"/>
    <w:uiPriority w:val="99"/>
    <w:rPr>
      <w:rFonts w:ascii="StarSymbol" w:eastAsia="Times New Roman" w:hAnsi="StarSymbol"/>
      <w:sz w:val="18"/>
    </w:rPr>
  </w:style>
  <w:style w:type="character" w:styleId="a4">
    <w:name w:val="Hyperlink"/>
    <w:uiPriority w:val="99"/>
    <w:semiHidden/>
    <w:rPr>
      <w:rFonts w:cs="Times New Roman"/>
      <w:color w:val="0000FF"/>
      <w:u w:val="single"/>
    </w:rPr>
  </w:style>
  <w:style w:type="character" w:customStyle="1" w:styleId="WW8Num2z0">
    <w:name w:val="WW8Num2z0"/>
    <w:uiPriority w:val="99"/>
    <w:rPr>
      <w:rFonts w:ascii="Symbol" w:hAnsi="Symbol"/>
    </w:rPr>
  </w:style>
  <w:style w:type="character" w:customStyle="1" w:styleId="WW8Num3z0">
    <w:name w:val="WW8Num3z0"/>
    <w:uiPriority w:val="99"/>
    <w:rPr>
      <w:rFonts w:ascii="Symbol" w:hAnsi="Symbol"/>
    </w:rPr>
  </w:style>
  <w:style w:type="character" w:customStyle="1" w:styleId="WW8Num5z0">
    <w:name w:val="WW8Num5z0"/>
    <w:uiPriority w:val="99"/>
    <w:rPr>
      <w:rFonts w:ascii="Symbol" w:hAnsi="Symbol"/>
    </w:rPr>
  </w:style>
  <w:style w:type="character" w:customStyle="1" w:styleId="WW8Num6z0">
    <w:name w:val="WW8Num6z0"/>
    <w:uiPriority w:val="99"/>
    <w:rPr>
      <w:rFonts w:ascii="Symbol" w:hAnsi="Symbol"/>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Absatz-Standardschriftart">
    <w:name w:val="Absatz-Standardschriftart"/>
    <w:uiPriority w:val="99"/>
  </w:style>
  <w:style w:type="character" w:customStyle="1" w:styleId="WW8Num1z0">
    <w:name w:val="WW8Num1z0"/>
    <w:uiPriority w:val="99"/>
    <w:rPr>
      <w:rFonts w:ascii="Symbol" w:hAnsi="Symbol"/>
    </w:rPr>
  </w:style>
  <w:style w:type="character" w:customStyle="1" w:styleId="WW8Num5z1">
    <w:name w:val="WW8Num5z1"/>
    <w:uiPriority w:val="99"/>
    <w:rPr>
      <w:rFonts w:ascii="Courier New" w:hAnsi="Courier New"/>
    </w:rPr>
  </w:style>
  <w:style w:type="character" w:customStyle="1" w:styleId="WW8Num5z2">
    <w:name w:val="WW8Num5z2"/>
    <w:uiPriority w:val="99"/>
    <w:rPr>
      <w:rFonts w:ascii="Wingdings" w:hAnsi="Wingdings"/>
    </w:rPr>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9z0">
    <w:name w:val="WW8Num9z0"/>
    <w:uiPriority w:val="99"/>
    <w:rPr>
      <w:rFonts w:ascii="Symbol" w:hAnsi="Symbol"/>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1z0">
    <w:name w:val="WW8Num11z0"/>
    <w:uiPriority w:val="99"/>
    <w:rPr>
      <w:rFonts w:ascii="Symbol" w:hAnsi="Symbol"/>
    </w:rPr>
  </w:style>
  <w:style w:type="character" w:customStyle="1" w:styleId="WW8Num11z1">
    <w:name w:val="WW8Num11z1"/>
    <w:uiPriority w:val="99"/>
    <w:rPr>
      <w:rFonts w:ascii="Courier New" w:hAnsi="Courier New"/>
    </w:rPr>
  </w:style>
  <w:style w:type="character" w:customStyle="1" w:styleId="WW8Num11z2">
    <w:name w:val="WW8Num11z2"/>
    <w:uiPriority w:val="99"/>
    <w:rPr>
      <w:rFonts w:ascii="Wingdings" w:hAnsi="Wingdings"/>
    </w:rPr>
  </w:style>
  <w:style w:type="character" w:customStyle="1" w:styleId="WW8Num13z0">
    <w:name w:val="WW8Num13z0"/>
    <w:uiPriority w:val="99"/>
    <w:rPr>
      <w:rFonts w:ascii="Symbol" w:hAnsi="Symbol"/>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7z0">
    <w:name w:val="WW8Num17z0"/>
    <w:uiPriority w:val="99"/>
    <w:rPr>
      <w:rFonts w:ascii="Symbol" w:hAnsi="Symbol"/>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0">
    <w:name w:val="WW8Num18z0"/>
    <w:uiPriority w:val="99"/>
    <w:rPr>
      <w:rFonts w:ascii="Symbol" w:hAnsi="Symbol"/>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20z0">
    <w:name w:val="WW8Num20z0"/>
    <w:uiPriority w:val="99"/>
    <w:rPr>
      <w:rFonts w:ascii="Symbol" w:hAnsi="Symbol"/>
    </w:rPr>
  </w:style>
  <w:style w:type="character" w:customStyle="1" w:styleId="WW8Num20z1">
    <w:name w:val="WW8Num20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1z0">
    <w:name w:val="WW8Num21z0"/>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0">
    <w:name w:val="WW8Num22z0"/>
    <w:uiPriority w:val="99"/>
    <w:rPr>
      <w:rFonts w:ascii="Symbol" w:hAnsi="Symbol"/>
    </w:rPr>
  </w:style>
  <w:style w:type="character" w:customStyle="1" w:styleId="WW8Num22z1">
    <w:name w:val="WW8Num22z1"/>
    <w:uiPriority w:val="99"/>
    <w:rPr>
      <w:rFonts w:ascii="Courier New" w:hAnsi="Courier New"/>
    </w:rPr>
  </w:style>
  <w:style w:type="character" w:customStyle="1" w:styleId="WW8Num22z2">
    <w:name w:val="WW8Num22z2"/>
    <w:uiPriority w:val="99"/>
    <w:rPr>
      <w:rFonts w:ascii="Wingdings" w:hAnsi="Wingdings"/>
    </w:rPr>
  </w:style>
  <w:style w:type="character" w:customStyle="1" w:styleId="WW8Num23z0">
    <w:name w:val="WW8Num23z0"/>
    <w:uiPriority w:val="99"/>
    <w:rPr>
      <w:rFonts w:ascii="Symbol" w:hAnsi="Symbol"/>
    </w:rPr>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8z0">
    <w:name w:val="WW8Num28z0"/>
    <w:uiPriority w:val="99"/>
    <w:rPr>
      <w:rFonts w:ascii="Symbol" w:hAnsi="Symbol"/>
    </w:rPr>
  </w:style>
  <w:style w:type="character" w:customStyle="1" w:styleId="WW8Num28z1">
    <w:name w:val="WW8Num28z1"/>
    <w:uiPriority w:val="99"/>
    <w:rPr>
      <w:rFonts w:ascii="Courier New" w:hAnsi="Courier New"/>
    </w:rPr>
  </w:style>
  <w:style w:type="character" w:customStyle="1" w:styleId="WW8Num28z2">
    <w:name w:val="WW8Num28z2"/>
    <w:uiPriority w:val="99"/>
    <w:rPr>
      <w:rFonts w:ascii="Wingdings" w:hAnsi="Wingdings"/>
    </w:rPr>
  </w:style>
  <w:style w:type="character" w:customStyle="1" w:styleId="WW8Num29z0">
    <w:name w:val="WW8Num29z0"/>
    <w:uiPriority w:val="99"/>
    <w:rPr>
      <w:rFonts w:ascii="Symbol" w:hAnsi="Symbol"/>
    </w:rPr>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1z0">
    <w:name w:val="WW8Num31z0"/>
    <w:uiPriority w:val="99"/>
    <w:rPr>
      <w:rFonts w:ascii="Symbol" w:hAnsi="Symbol"/>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3z0">
    <w:name w:val="WW8Num33z0"/>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0">
    <w:name w:val="WW8Num34z0"/>
    <w:uiPriority w:val="99"/>
    <w:rPr>
      <w:rFonts w:ascii="Symbol" w:hAnsi="Symbol"/>
    </w:rPr>
  </w:style>
  <w:style w:type="character" w:customStyle="1" w:styleId="WW8Num34z1">
    <w:name w:val="WW8Num34z1"/>
    <w:uiPriority w:val="99"/>
    <w:rPr>
      <w:rFonts w:ascii="Courier New" w:hAnsi="Courier New"/>
    </w:rPr>
  </w:style>
  <w:style w:type="character" w:customStyle="1" w:styleId="WW8Num34z2">
    <w:name w:val="WW8Num34z2"/>
    <w:uiPriority w:val="99"/>
    <w:rPr>
      <w:rFonts w:ascii="Wingdings" w:hAnsi="Wingdings"/>
    </w:rPr>
  </w:style>
  <w:style w:type="character" w:customStyle="1" w:styleId="WW8Num35z0">
    <w:name w:val="WW8Num35z0"/>
    <w:uiPriority w:val="99"/>
    <w:rPr>
      <w:rFonts w:ascii="Symbol" w:hAnsi="Symbol"/>
    </w:rPr>
  </w:style>
  <w:style w:type="character" w:customStyle="1" w:styleId="WW8Num35z1">
    <w:name w:val="WW8Num35z1"/>
    <w:uiPriority w:val="99"/>
    <w:rPr>
      <w:rFonts w:ascii="Courier New" w:hAnsi="Courier New"/>
    </w:rPr>
  </w:style>
  <w:style w:type="character" w:customStyle="1" w:styleId="WW8Num35z2">
    <w:name w:val="WW8Num35z2"/>
    <w:uiPriority w:val="99"/>
    <w:rPr>
      <w:rFonts w:ascii="Wingdings" w:hAnsi="Wingdings"/>
    </w:rPr>
  </w:style>
  <w:style w:type="character" w:customStyle="1" w:styleId="WW8Num37z0">
    <w:name w:val="WW8Num37z0"/>
    <w:uiPriority w:val="99"/>
    <w:rPr>
      <w:rFonts w:ascii="Symbol" w:hAnsi="Symbol"/>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11">
    <w:name w:val="Основной шрифт абзаца1"/>
    <w:uiPriority w:val="99"/>
  </w:style>
  <w:style w:type="paragraph" w:styleId="a5">
    <w:name w:val="Body Text"/>
    <w:basedOn w:val="a"/>
    <w:link w:val="a6"/>
    <w:uiPriority w:val="99"/>
    <w:semiHidden/>
    <w:pPr>
      <w:spacing w:after="120"/>
    </w:pPr>
  </w:style>
  <w:style w:type="character" w:customStyle="1" w:styleId="a6">
    <w:name w:val="Основной текст Знак"/>
    <w:link w:val="a5"/>
    <w:uiPriority w:val="99"/>
    <w:semiHidden/>
    <w:rPr>
      <w:sz w:val="24"/>
      <w:szCs w:val="24"/>
      <w:lang w:eastAsia="ar-SA"/>
    </w:rPr>
  </w:style>
  <w:style w:type="paragraph" w:styleId="a7">
    <w:name w:val="Body Text Indent"/>
    <w:basedOn w:val="a"/>
    <w:link w:val="a8"/>
    <w:uiPriority w:val="99"/>
    <w:semiHidden/>
    <w:pPr>
      <w:spacing w:after="120"/>
      <w:ind w:left="283"/>
    </w:pPr>
  </w:style>
  <w:style w:type="character" w:customStyle="1" w:styleId="a8">
    <w:name w:val="Основной текст с отступом Знак"/>
    <w:link w:val="a7"/>
    <w:uiPriority w:val="99"/>
    <w:semiHidden/>
    <w:rPr>
      <w:sz w:val="24"/>
      <w:szCs w:val="24"/>
      <w:lang w:eastAsia="ar-SA"/>
    </w:rPr>
  </w:style>
  <w:style w:type="paragraph" w:customStyle="1" w:styleId="Heading">
    <w:name w:val="Heading"/>
    <w:basedOn w:val="a"/>
    <w:next w:val="a5"/>
    <w:uiPriority w:val="99"/>
    <w:pPr>
      <w:keepNext/>
      <w:spacing w:before="240" w:after="120"/>
    </w:pPr>
    <w:rPr>
      <w:rFonts w:ascii="Arial" w:eastAsia="MS Mincho" w:hAnsi="Arial" w:cs="Tahoma"/>
      <w:sz w:val="28"/>
      <w:szCs w:val="28"/>
    </w:rPr>
  </w:style>
  <w:style w:type="paragraph" w:customStyle="1" w:styleId="Heading10">
    <w:name w:val="Heading 10"/>
    <w:basedOn w:val="Heading"/>
    <w:next w:val="a5"/>
    <w:uiPriority w:val="99"/>
    <w:rPr>
      <w:b/>
      <w:bCs/>
      <w:sz w:val="21"/>
      <w:szCs w:val="21"/>
    </w:rPr>
  </w:style>
  <w:style w:type="paragraph" w:styleId="a9">
    <w:name w:val="List"/>
    <w:basedOn w:val="a5"/>
    <w:uiPriority w:val="99"/>
    <w:semiHidden/>
    <w:rPr>
      <w:rFonts w:cs="Tahoma"/>
    </w:rPr>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rPr>
      <w:sz w:val="24"/>
      <w:szCs w:val="24"/>
      <w:lang w:eastAsia="ar-SA"/>
    </w:rPr>
  </w:style>
  <w:style w:type="paragraph" w:styleId="ac">
    <w:name w:val="caption"/>
    <w:basedOn w:val="a"/>
    <w:uiPriority w:val="99"/>
    <w:qFormat/>
    <w:pPr>
      <w:suppressLineNumbers/>
      <w:spacing w:before="120" w:after="120"/>
    </w:pPr>
    <w:rPr>
      <w:rFonts w:cs="Tahoma"/>
      <w:i/>
      <w:iCs/>
    </w:rPr>
  </w:style>
  <w:style w:type="paragraph" w:customStyle="1" w:styleId="Framecontents">
    <w:name w:val="Frame contents"/>
    <w:basedOn w:val="a5"/>
    <w:uiPriority w:val="99"/>
  </w:style>
  <w:style w:type="paragraph" w:customStyle="1" w:styleId="Index">
    <w:name w:val="Index"/>
    <w:basedOn w:val="a"/>
    <w:uiPriority w:val="99"/>
    <w:pPr>
      <w:suppressLineNumbers/>
    </w:pPr>
    <w:rPr>
      <w:rFonts w:cs="Tahoma"/>
    </w:rPr>
  </w:style>
  <w:style w:type="paragraph" w:customStyle="1" w:styleId="ContentsHeading">
    <w:name w:val="Contents Heading"/>
    <w:basedOn w:val="Heading"/>
    <w:uiPriority w:val="99"/>
    <w:pPr>
      <w:suppressLineNumbers/>
    </w:pPr>
    <w:rPr>
      <w:b/>
      <w:bCs/>
      <w:sz w:val="32"/>
      <w:szCs w:val="32"/>
    </w:rPr>
  </w:style>
  <w:style w:type="paragraph" w:styleId="12">
    <w:name w:val="toc 1"/>
    <w:basedOn w:val="a"/>
    <w:next w:val="a"/>
    <w:uiPriority w:val="99"/>
    <w:semiHidden/>
  </w:style>
  <w:style w:type="paragraph" w:styleId="21">
    <w:name w:val="toc 2"/>
    <w:basedOn w:val="a"/>
    <w:next w:val="a"/>
    <w:uiPriority w:val="99"/>
    <w:semiHidden/>
    <w:pPr>
      <w:ind w:left="240"/>
    </w:pPr>
  </w:style>
  <w:style w:type="paragraph" w:styleId="31">
    <w:name w:val="toc 3"/>
    <w:basedOn w:val="Index"/>
    <w:uiPriority w:val="99"/>
    <w:semiHidden/>
    <w:pPr>
      <w:tabs>
        <w:tab w:val="right" w:leader="dot" w:pos="9354"/>
      </w:tabs>
      <w:ind w:left="566"/>
    </w:pPr>
  </w:style>
  <w:style w:type="paragraph" w:customStyle="1" w:styleId="210">
    <w:name w:val="Основной текст 21"/>
    <w:basedOn w:val="a"/>
    <w:uiPriority w:val="99"/>
    <w:rPr>
      <w:szCs w:val="20"/>
    </w:rPr>
  </w:style>
  <w:style w:type="paragraph" w:customStyle="1" w:styleId="211">
    <w:name w:val="Основной текст с отступом 21"/>
    <w:basedOn w:val="a"/>
    <w:uiPriority w:val="99"/>
    <w:pPr>
      <w:spacing w:after="120" w:line="480" w:lineRule="auto"/>
      <w:ind w:left="283"/>
    </w:pPr>
  </w:style>
  <w:style w:type="paragraph" w:styleId="ad">
    <w:name w:val="Normal (Web)"/>
    <w:basedOn w:val="a"/>
    <w:uiPriority w:val="99"/>
    <w:pPr>
      <w:spacing w:before="280" w:after="280"/>
    </w:pPr>
  </w:style>
  <w:style w:type="paragraph" w:customStyle="1" w:styleId="13">
    <w:name w:val="Название объекта1"/>
    <w:basedOn w:val="a"/>
    <w:next w:val="a"/>
    <w:uiPriority w:val="99"/>
    <w:pPr>
      <w:spacing w:line="100" w:lineRule="atLeast"/>
      <w:jc w:val="left"/>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8930</Words>
  <Characters>50901</Characters>
  <Application>Microsoft Office Word</Application>
  <DocSecurity>0</DocSecurity>
  <Lines>424</Lines>
  <Paragraphs>119</Paragraphs>
  <ScaleCrop>false</ScaleCrop>
  <HeadingPairs>
    <vt:vector size="4" baseType="variant">
      <vt:variant>
        <vt:lpstr>Название</vt:lpstr>
      </vt:variant>
      <vt:variant>
        <vt:i4>1</vt:i4>
      </vt:variant>
      <vt:variant>
        <vt:lpstr>Заголовки</vt:lpstr>
      </vt:variant>
      <vt:variant>
        <vt:i4>52</vt:i4>
      </vt:variant>
    </vt:vector>
  </HeadingPairs>
  <TitlesOfParts>
    <vt:vector size="53" baseType="lpstr">
      <vt:lpstr>РАСЧЕТНО-ПОЯСНИТЕЛЬНАЯ ЗАПИСКА</vt:lpstr>
      <vt:lpstr>Введение</vt:lpstr>
      <vt:lpstr/>
      <vt:lpstr>Аналитический раздел</vt:lpstr>
      <vt:lpstr>    </vt:lpstr>
      <vt:lpstr>    Постановка задачи</vt:lpstr>
      <vt:lpstr>        Управление памятью</vt:lpstr>
      <vt:lpstr>        Файловая система</vt:lpstr>
      <vt:lpstr>        Подсистема ввода-вывода</vt:lpstr>
      <vt:lpstr>        Сетевая подсистема</vt:lpstr>
      <vt:lpstr>        Системные вызовы</vt:lpstr>
      <vt:lpstr>        Загружаемые модули</vt:lpstr>
      <vt:lpstr>        Типы устройств</vt:lpstr>
      <vt:lpstr>Конструкторский раздел</vt:lpstr>
      <vt:lpstr>    </vt:lpstr>
      <vt:lpstr>    Модульная структура драйвера</vt:lpstr>
      <vt:lpstr>    </vt:lpstr>
      <vt:lpstr>    Инициализация и выгрузка драйвера</vt:lpstr>
      <vt:lpstr>    Взаимодействие с пользовательскими приложениями</vt:lpstr>
      <vt:lpstr>    </vt:lpstr>
      <vt:lpstr>    Перехват системных вызовов</vt:lpstr>
      <vt:lpstr>    Кольцевой буфер событий</vt:lpstr>
      <vt:lpstr>    Набор отслеживаемых процессов</vt:lpstr>
      <vt:lpstr>    Перехват страничных ошибок и выделений страничных фреймов</vt:lpstr>
      <vt:lpstr>    Синхронизация</vt:lpstr>
      <vt:lpstr>Технологический раздел</vt:lpstr>
      <vt:lpstr>    </vt:lpstr>
      <vt:lpstr>    Язык и средства программирования</vt:lpstr>
      <vt:lpstr>    Компиляция драйвера</vt:lpstr>
      <vt:lpstr>    Работа с драйвером</vt:lpstr>
      <vt:lpstr/>
      <vt:lpstr>Экспериментальный раздел</vt:lpstr>
      <vt:lpstr>Overcommit является довольно мощным средством, позволяющим выделять гораздо боль</vt:lpstr>
      <vt:lpstr/>
      <vt:lpstr>Список использованной литературы</vt:lpstr>
      <vt:lpstr/>
      <vt:lpstr>Приложения</vt:lpstr>
      <vt:lpstr>    </vt:lpstr>
      <vt:lpstr>    Код драйвера</vt:lpstr>
      <vt:lpstr>        mmon.c</vt:lpstr>
      <vt:lpstr>        events.h</vt:lpstr>
      <vt:lpstr>        events.c</vt:lpstr>
      <vt:lpstr>        watch-pids.h</vt:lpstr>
      <vt:lpstr>        watch-pids.c</vt:lpstr>
      <vt:lpstr>        syscalls.h</vt:lpstr>
      <vt:lpstr>        syscalls.c</vt:lpstr>
      <vt:lpstr>        syscalls-entry.S</vt:lpstr>
      <vt:lpstr>        gen-offsets.c</vt:lpstr>
      <vt:lpstr>        mm-fault.h</vt:lpstr>
      <vt:lpstr>        mm-fault.c</vt:lpstr>
      <vt:lpstr>        common.h</vt:lpstr>
      <vt:lpstr>        Makefile</vt:lpstr>
      <vt:lpstr>    Испрвление для для ядра (2.6.20.1)</vt:lpstr>
    </vt:vector>
  </TitlesOfParts>
  <Company/>
  <LinksUpToDate>false</LinksUpToDate>
  <CharactersWithSpaces>59712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РАСЧЕТНО-ПОЯСНИТЕЛЬНАЯ ЗАПИСКА</dc:title>
  <dc:subject/>
  <dc:creator>borman</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2007-06-04T09:10:00Z</cp:lastPrinted>
  <dcterms:created xsi:type="dcterms:W3CDTF">2014-03-03T00:18:00Z</dcterms:created>
  <dcterms:modified xsi:type="dcterms:W3CDTF">2014-03-03T00:18:00Z</dcterms:modified>
</cp:coreProperties>
</file>