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63158" w:rsidRPr="00FC4EF7" w:rsidRDefault="00B63158" w:rsidP="00A96E07">
      <w:pPr>
        <w:autoSpaceDE w:val="0"/>
        <w:spacing w:line="360" w:lineRule="auto"/>
        <w:jc w:val="center"/>
        <w:rPr>
          <w:color w:val="000000"/>
          <w:sz w:val="28"/>
          <w:szCs w:val="28"/>
        </w:rPr>
      </w:pPr>
      <w:r w:rsidRPr="00FC4EF7">
        <w:rPr>
          <w:b/>
          <w:color w:val="000000"/>
          <w:sz w:val="28"/>
          <w:szCs w:val="28"/>
        </w:rPr>
        <w:t>СОДЕРЖАНИЕ</w:t>
      </w:r>
    </w:p>
    <w:p w:rsidR="00B63158" w:rsidRPr="00FC4EF7" w:rsidRDefault="00B63158" w:rsidP="00A96E07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B63158" w:rsidP="00A96E07">
      <w:pPr>
        <w:tabs>
          <w:tab w:val="left" w:pos="426"/>
        </w:tabs>
        <w:autoSpaceDE w:val="0"/>
        <w:spacing w:line="360" w:lineRule="auto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ВВЕДЕНИЕ</w:t>
      </w:r>
    </w:p>
    <w:p w:rsidR="00B63158" w:rsidRPr="00FC4EF7" w:rsidRDefault="00B63158" w:rsidP="00A96E07">
      <w:pPr>
        <w:numPr>
          <w:ilvl w:val="0"/>
          <w:numId w:val="6"/>
        </w:numPr>
        <w:tabs>
          <w:tab w:val="left" w:pos="426"/>
          <w:tab w:val="left" w:pos="720"/>
        </w:tabs>
        <w:autoSpaceDE w:val="0"/>
        <w:spacing w:line="360" w:lineRule="auto"/>
        <w:ind w:left="0" w:firstLine="0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Анализ задания и разработка алгоритма</w:t>
      </w:r>
    </w:p>
    <w:p w:rsidR="005C5B80" w:rsidRPr="00FC4EF7" w:rsidRDefault="005C5B80" w:rsidP="00A96E07">
      <w:pPr>
        <w:numPr>
          <w:ilvl w:val="0"/>
          <w:numId w:val="6"/>
        </w:numPr>
        <w:tabs>
          <w:tab w:val="left" w:pos="426"/>
          <w:tab w:val="left" w:pos="720"/>
        </w:tabs>
        <w:autoSpaceDE w:val="0"/>
        <w:spacing w:line="360" w:lineRule="auto"/>
        <w:ind w:left="0" w:firstLine="0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Теоретические сведения</w:t>
      </w:r>
    </w:p>
    <w:p w:rsidR="00B63158" w:rsidRPr="00FC4EF7" w:rsidRDefault="00B63158" w:rsidP="00A96E07">
      <w:pPr>
        <w:numPr>
          <w:ilvl w:val="0"/>
          <w:numId w:val="6"/>
        </w:numPr>
        <w:tabs>
          <w:tab w:val="left" w:pos="426"/>
          <w:tab w:val="left" w:pos="720"/>
        </w:tabs>
        <w:autoSpaceDE w:val="0"/>
        <w:spacing w:line="360" w:lineRule="auto"/>
        <w:ind w:left="0" w:firstLine="0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Листинг программы</w:t>
      </w:r>
    </w:p>
    <w:p w:rsidR="00B63158" w:rsidRPr="00FC4EF7" w:rsidRDefault="00B63158" w:rsidP="00A96E07">
      <w:pPr>
        <w:numPr>
          <w:ilvl w:val="0"/>
          <w:numId w:val="6"/>
        </w:numPr>
        <w:tabs>
          <w:tab w:val="left" w:pos="426"/>
          <w:tab w:val="left" w:pos="720"/>
        </w:tabs>
        <w:autoSpaceDE w:val="0"/>
        <w:spacing w:line="360" w:lineRule="auto"/>
        <w:ind w:left="0" w:firstLine="0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Тестирование</w:t>
      </w:r>
    </w:p>
    <w:p w:rsidR="00B63158" w:rsidRPr="00FC4EF7" w:rsidRDefault="00B63158" w:rsidP="00A96E07">
      <w:pPr>
        <w:tabs>
          <w:tab w:val="left" w:pos="426"/>
        </w:tabs>
        <w:autoSpaceDE w:val="0"/>
        <w:spacing w:line="360" w:lineRule="auto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ВЫВОДЫ</w:t>
      </w:r>
    </w:p>
    <w:p w:rsidR="00B63158" w:rsidRPr="00FC4EF7" w:rsidRDefault="00B63158" w:rsidP="00A96E07">
      <w:pPr>
        <w:tabs>
          <w:tab w:val="left" w:pos="426"/>
        </w:tabs>
        <w:autoSpaceDE w:val="0"/>
        <w:spacing w:line="360" w:lineRule="auto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ЛИТЕРАТУРА</w:t>
      </w:r>
    </w:p>
    <w:p w:rsidR="00B63158" w:rsidRPr="00FC4EF7" w:rsidRDefault="00B63158" w:rsidP="00A96E07">
      <w:pPr>
        <w:spacing w:line="360" w:lineRule="auto"/>
        <w:rPr>
          <w:color w:val="000000"/>
          <w:sz w:val="28"/>
          <w:szCs w:val="28"/>
        </w:rPr>
      </w:pPr>
    </w:p>
    <w:p w:rsidR="00B63158" w:rsidRPr="00FC4EF7" w:rsidRDefault="00967777" w:rsidP="00A96E0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br w:type="page"/>
      </w:r>
      <w:r w:rsidR="00B63158" w:rsidRPr="00FC4EF7">
        <w:rPr>
          <w:b/>
          <w:color w:val="000000"/>
          <w:sz w:val="28"/>
          <w:szCs w:val="28"/>
        </w:rPr>
        <w:t>ВВЕДЕНИЕ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B63158" w:rsidP="00A96E07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Целью выполнения работы является закрепление знаний умений и навыков в области взаимодействия модулей, использования системных вызовов и библиотечных функций управления процессами и файлами современных операционных систем для создания системных и пользовательских программ, процедур и функций на примере ОС семейства UNIX/Linux. В ходе выполнения работы студенту необходимо продемонстрировать знания функций, алгоритмов, механизмов управления процессами, разделяемыми ресурсами, файлами, вводом-выводом.</w:t>
      </w:r>
    </w:p>
    <w:p w:rsidR="00B63158" w:rsidRPr="00FC4EF7" w:rsidRDefault="00B63158" w:rsidP="00A96E07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Процесс — понятие, которое определяется по-разному. Это может быть — “упорядоченный набор команд и принадлежащих ему ресурсов”. С точки зрения ОС Unix процесс — это объект, зарегистрированный в специальной таблице процессов.</w:t>
      </w:r>
    </w:p>
    <w:p w:rsidR="00B63158" w:rsidRPr="00FC4EF7" w:rsidRDefault="00B63158" w:rsidP="00A96E07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Телом процесса называется набор команд и данных, которыми оперирует процесс.</w:t>
      </w:r>
    </w:p>
    <w:p w:rsidR="00B63158" w:rsidRPr="00FC4EF7" w:rsidRDefault="00B63158" w:rsidP="00A96E07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Контекст процесса — атрибут, который присутствует практически во всех ОС, в разных ОС он может называться по-разному. Контексты всех процессов размещаются в адресном пространстве ОС и содержат оперативную информацию о состоянии процесса и текущую информацию, связанную с процессом и его запуском.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967777" w:rsidP="00A96E0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br w:type="page"/>
      </w:r>
      <w:r w:rsidR="00B63158" w:rsidRPr="00FC4EF7">
        <w:rPr>
          <w:b/>
          <w:color w:val="000000"/>
          <w:sz w:val="28"/>
          <w:szCs w:val="28"/>
        </w:rPr>
        <w:t>1 АНАЛИЗ ЗАДАНИЯ И РАЗРАБОТКА АЛГОРИТМА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B63158" w:rsidP="00A96E07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По заданию согласно варианта</w:t>
      </w:r>
      <w:r w:rsidR="00967777" w:rsidRPr="00FC4EF7">
        <w:rPr>
          <w:color w:val="000000"/>
          <w:sz w:val="28"/>
          <w:szCs w:val="28"/>
        </w:rPr>
        <w:t xml:space="preserve"> </w:t>
      </w:r>
      <w:r w:rsidRPr="00FC4EF7">
        <w:rPr>
          <w:color w:val="000000"/>
          <w:sz w:val="28"/>
          <w:szCs w:val="28"/>
        </w:rPr>
        <w:t>по списку необходимо организовать копирование содержимого из Файла 1 в остальные файлы (1-&gt;2, 1-&gt;3, 1-&gt;4).</w:t>
      </w:r>
    </w:p>
    <w:p w:rsidR="00B63158" w:rsidRPr="00FC4EF7" w:rsidRDefault="00B63158" w:rsidP="00A96E07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Основные принципы по которым будет создаваться программа:</w:t>
      </w:r>
    </w:p>
    <w:p w:rsidR="00B63158" w:rsidRPr="00FC4EF7" w:rsidRDefault="00B63158" w:rsidP="00A96E07">
      <w:pPr>
        <w:numPr>
          <w:ilvl w:val="0"/>
          <w:numId w:val="3"/>
        </w:numPr>
        <w:tabs>
          <w:tab w:val="left" w:pos="720"/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Будут созданы 4-е процесса, а именно 1-ый процесс породит 2-ый процесс, 1-ый процесс, в свою очередь породит 3-ий процесс, 1-ый процесс породит 4-тый процесс.</w:t>
      </w:r>
    </w:p>
    <w:p w:rsidR="00B63158" w:rsidRPr="00FC4EF7" w:rsidRDefault="00B63158" w:rsidP="00A96E07">
      <w:pPr>
        <w:numPr>
          <w:ilvl w:val="0"/>
          <w:numId w:val="3"/>
        </w:numPr>
        <w:tabs>
          <w:tab w:val="left" w:pos="720"/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Каждый процесс будет иметь файл с соответствующими именами – file1, file2, file3, file4.</w:t>
      </w:r>
    </w:p>
    <w:p w:rsidR="00B63158" w:rsidRPr="00FC4EF7" w:rsidRDefault="00B63158" w:rsidP="00A96E07">
      <w:pPr>
        <w:numPr>
          <w:ilvl w:val="0"/>
          <w:numId w:val="3"/>
        </w:numPr>
        <w:tabs>
          <w:tab w:val="left" w:pos="720"/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Процессы будут обмениваться через разделяемую память и временный файл.</w:t>
      </w:r>
    </w:p>
    <w:p w:rsidR="00B63158" w:rsidRPr="00FC4EF7" w:rsidRDefault="00B63158" w:rsidP="00A96E07">
      <w:pPr>
        <w:numPr>
          <w:ilvl w:val="0"/>
          <w:numId w:val="3"/>
        </w:numPr>
        <w:tabs>
          <w:tab w:val="left" w:pos="720"/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Обмен содержимым файлов будет происходить по сигналу, семафорам и обмену сообщениями.</w:t>
      </w:r>
    </w:p>
    <w:p w:rsidR="00B63158" w:rsidRPr="00FC4EF7" w:rsidRDefault="00B63158" w:rsidP="00A96E07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 xml:space="preserve">Процессы </w:t>
      </w:r>
      <w:r w:rsidRPr="00FC4EF7">
        <w:rPr>
          <w:b/>
          <w:bCs/>
          <w:color w:val="000000"/>
          <w:sz w:val="28"/>
          <w:szCs w:val="28"/>
          <w:lang w:val="en-US"/>
        </w:rPr>
        <w:t>Process</w:t>
      </w:r>
      <w:r w:rsidRPr="00FC4EF7">
        <w:rPr>
          <w:b/>
          <w:bCs/>
          <w:color w:val="000000"/>
          <w:sz w:val="28"/>
          <w:szCs w:val="28"/>
        </w:rPr>
        <w:t>1</w:t>
      </w:r>
      <w:r w:rsidRPr="00FC4EF7">
        <w:rPr>
          <w:color w:val="000000"/>
          <w:sz w:val="28"/>
          <w:szCs w:val="28"/>
        </w:rPr>
        <w:t xml:space="preserve"> и </w:t>
      </w:r>
      <w:r w:rsidRPr="00FC4EF7">
        <w:rPr>
          <w:b/>
          <w:bCs/>
          <w:color w:val="000000"/>
          <w:sz w:val="28"/>
          <w:szCs w:val="28"/>
          <w:lang w:val="en-US"/>
        </w:rPr>
        <w:t>Process</w:t>
      </w:r>
      <w:r w:rsidRPr="00FC4EF7">
        <w:rPr>
          <w:b/>
          <w:bCs/>
          <w:color w:val="000000"/>
          <w:sz w:val="28"/>
          <w:szCs w:val="28"/>
        </w:rPr>
        <w:t>4</w:t>
      </w:r>
      <w:r w:rsidRPr="00FC4EF7">
        <w:rPr>
          <w:color w:val="000000"/>
          <w:sz w:val="28"/>
          <w:szCs w:val="28"/>
        </w:rPr>
        <w:t xml:space="preserve"> обмениваются пользовательскими сигналами, по которым выполняется запись процессом </w:t>
      </w:r>
      <w:r w:rsidRPr="00FC4EF7">
        <w:rPr>
          <w:color w:val="000000"/>
          <w:sz w:val="28"/>
          <w:szCs w:val="28"/>
          <w:lang w:val="en-US"/>
        </w:rPr>
        <w:t>P</w:t>
      </w:r>
      <w:r w:rsidRPr="00FC4EF7">
        <w:rPr>
          <w:b/>
          <w:bCs/>
          <w:color w:val="000000"/>
          <w:sz w:val="28"/>
          <w:szCs w:val="28"/>
          <w:lang w:val="en-US"/>
        </w:rPr>
        <w:t>rocess</w:t>
      </w:r>
      <w:r w:rsidRPr="00FC4EF7">
        <w:rPr>
          <w:b/>
          <w:bCs/>
          <w:color w:val="000000"/>
          <w:sz w:val="28"/>
          <w:szCs w:val="28"/>
        </w:rPr>
        <w:t>1</w:t>
      </w:r>
      <w:r w:rsidRPr="00FC4EF7">
        <w:rPr>
          <w:color w:val="000000"/>
          <w:sz w:val="28"/>
          <w:szCs w:val="28"/>
        </w:rPr>
        <w:t xml:space="preserve"> во временный файл </w:t>
      </w:r>
      <w:r w:rsidRPr="00FC4EF7">
        <w:rPr>
          <w:b/>
          <w:bCs/>
          <w:color w:val="000000"/>
          <w:sz w:val="28"/>
          <w:szCs w:val="28"/>
          <w:lang w:val="en-US"/>
        </w:rPr>
        <w:t>Temp</w:t>
      </w:r>
      <w:r w:rsidRPr="00FC4EF7">
        <w:rPr>
          <w:b/>
          <w:bCs/>
          <w:color w:val="000000"/>
          <w:sz w:val="28"/>
          <w:szCs w:val="28"/>
        </w:rPr>
        <w:t xml:space="preserve"> </w:t>
      </w:r>
      <w:r w:rsidRPr="00FC4EF7">
        <w:rPr>
          <w:b/>
          <w:bCs/>
          <w:color w:val="000000"/>
          <w:sz w:val="28"/>
          <w:szCs w:val="28"/>
          <w:lang w:val="en-US"/>
        </w:rPr>
        <w:t>f</w:t>
      </w:r>
      <w:r w:rsidRPr="00FC4EF7">
        <w:rPr>
          <w:b/>
          <w:bCs/>
          <w:color w:val="000000"/>
          <w:sz w:val="28"/>
          <w:szCs w:val="28"/>
        </w:rPr>
        <w:t>ile</w:t>
      </w:r>
      <w:r w:rsidRPr="00FC4EF7">
        <w:rPr>
          <w:color w:val="000000"/>
          <w:sz w:val="28"/>
          <w:szCs w:val="28"/>
        </w:rPr>
        <w:t xml:space="preserve">, после чего </w:t>
      </w:r>
      <w:r w:rsidRPr="00FC4EF7">
        <w:rPr>
          <w:b/>
          <w:bCs/>
          <w:color w:val="000000"/>
          <w:sz w:val="28"/>
          <w:szCs w:val="28"/>
          <w:lang w:val="en-US"/>
        </w:rPr>
        <w:t>Process</w:t>
      </w:r>
      <w:r w:rsidRPr="00FC4EF7">
        <w:rPr>
          <w:b/>
          <w:bCs/>
          <w:color w:val="000000"/>
          <w:sz w:val="28"/>
          <w:szCs w:val="28"/>
        </w:rPr>
        <w:t>4</w:t>
      </w:r>
      <w:r w:rsidRPr="00FC4EF7">
        <w:rPr>
          <w:color w:val="000000"/>
          <w:sz w:val="28"/>
          <w:szCs w:val="28"/>
        </w:rPr>
        <w:t xml:space="preserve"> считывает из него данные, удаляет временный файл, затем записывает информацию в </w:t>
      </w:r>
      <w:r w:rsidRPr="00FC4EF7">
        <w:rPr>
          <w:b/>
          <w:bCs/>
          <w:color w:val="000000"/>
          <w:sz w:val="28"/>
          <w:szCs w:val="28"/>
        </w:rPr>
        <w:t>File4</w:t>
      </w:r>
      <w:r w:rsidR="00092649" w:rsidRPr="00FC4EF7">
        <w:rPr>
          <w:b/>
          <w:bCs/>
          <w:color w:val="000000"/>
          <w:sz w:val="28"/>
          <w:szCs w:val="28"/>
        </w:rPr>
        <w:t>,</w:t>
      </w:r>
      <w:r w:rsidR="00272422" w:rsidRPr="00FC4EF7">
        <w:rPr>
          <w:b/>
          <w:bCs/>
          <w:color w:val="000000"/>
          <w:sz w:val="28"/>
          <w:szCs w:val="28"/>
        </w:rPr>
        <w:t xml:space="preserve"> </w:t>
      </w:r>
      <w:r w:rsidR="00092649" w:rsidRPr="00FC4EF7">
        <w:rPr>
          <w:bCs/>
          <w:color w:val="000000"/>
          <w:sz w:val="28"/>
          <w:szCs w:val="28"/>
        </w:rPr>
        <w:t xml:space="preserve">ждет завершения обмена между процессами </w:t>
      </w:r>
      <w:r w:rsidR="00092649" w:rsidRPr="00FC4EF7">
        <w:rPr>
          <w:b/>
          <w:color w:val="000000"/>
          <w:sz w:val="28"/>
          <w:szCs w:val="28"/>
          <w:lang w:val="en-US"/>
        </w:rPr>
        <w:t>Process</w:t>
      </w:r>
      <w:r w:rsidR="00092649" w:rsidRPr="00FC4EF7">
        <w:rPr>
          <w:b/>
          <w:color w:val="000000"/>
          <w:sz w:val="28"/>
          <w:szCs w:val="28"/>
        </w:rPr>
        <w:t xml:space="preserve">2, </w:t>
      </w:r>
      <w:r w:rsidR="00092649" w:rsidRPr="00FC4EF7">
        <w:rPr>
          <w:b/>
          <w:color w:val="000000"/>
          <w:sz w:val="28"/>
          <w:szCs w:val="28"/>
          <w:lang w:val="en-US"/>
        </w:rPr>
        <w:t>Process</w:t>
      </w:r>
      <w:r w:rsidR="00092649" w:rsidRPr="00FC4EF7">
        <w:rPr>
          <w:b/>
          <w:color w:val="000000"/>
          <w:sz w:val="28"/>
          <w:szCs w:val="28"/>
        </w:rPr>
        <w:t>3</w:t>
      </w:r>
      <w:r w:rsidR="00092649" w:rsidRPr="00FC4EF7">
        <w:rPr>
          <w:b/>
          <w:bCs/>
          <w:color w:val="000000"/>
          <w:sz w:val="28"/>
          <w:szCs w:val="28"/>
        </w:rPr>
        <w:t xml:space="preserve">, </w:t>
      </w:r>
      <w:r w:rsidR="00272422" w:rsidRPr="00FC4EF7">
        <w:rPr>
          <w:color w:val="000000"/>
          <w:sz w:val="28"/>
          <w:szCs w:val="28"/>
        </w:rPr>
        <w:t>закрывает разделяемую память и уничтожает всю группу процессов</w:t>
      </w:r>
      <w:r w:rsidRPr="00FC4EF7">
        <w:rPr>
          <w:color w:val="000000"/>
          <w:sz w:val="28"/>
          <w:szCs w:val="28"/>
        </w:rPr>
        <w:t>.</w:t>
      </w:r>
    </w:p>
    <w:p w:rsidR="00B63158" w:rsidRPr="00FC4EF7" w:rsidRDefault="00B63158" w:rsidP="00A96E07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 xml:space="preserve">Процессы </w:t>
      </w:r>
      <w:r w:rsidRPr="00FC4EF7">
        <w:rPr>
          <w:b/>
          <w:bCs/>
          <w:color w:val="000000"/>
          <w:sz w:val="28"/>
          <w:szCs w:val="28"/>
          <w:lang w:val="en-US"/>
        </w:rPr>
        <w:t>Process</w:t>
      </w:r>
      <w:r w:rsidRPr="00FC4EF7">
        <w:rPr>
          <w:b/>
          <w:bCs/>
          <w:color w:val="000000"/>
          <w:sz w:val="28"/>
          <w:szCs w:val="28"/>
        </w:rPr>
        <w:t>1</w:t>
      </w:r>
      <w:r w:rsidRPr="00FC4EF7">
        <w:rPr>
          <w:color w:val="000000"/>
          <w:sz w:val="28"/>
          <w:szCs w:val="28"/>
        </w:rPr>
        <w:t xml:space="preserve"> и </w:t>
      </w:r>
      <w:r w:rsidRPr="00FC4EF7">
        <w:rPr>
          <w:b/>
          <w:bCs/>
          <w:color w:val="000000"/>
          <w:sz w:val="28"/>
          <w:szCs w:val="28"/>
          <w:lang w:val="en-US"/>
        </w:rPr>
        <w:t>Process</w:t>
      </w:r>
      <w:r w:rsidRPr="00FC4EF7">
        <w:rPr>
          <w:b/>
          <w:bCs/>
          <w:color w:val="000000"/>
          <w:sz w:val="28"/>
          <w:szCs w:val="28"/>
        </w:rPr>
        <w:t>2</w:t>
      </w:r>
      <w:r w:rsidRPr="00FC4EF7">
        <w:rPr>
          <w:color w:val="000000"/>
          <w:sz w:val="28"/>
          <w:szCs w:val="28"/>
        </w:rPr>
        <w:t xml:space="preserve"> взаимодействуют с помощью семафоров. </w:t>
      </w:r>
      <w:r w:rsidRPr="00FC4EF7">
        <w:rPr>
          <w:b/>
          <w:bCs/>
          <w:color w:val="000000"/>
          <w:sz w:val="28"/>
          <w:szCs w:val="28"/>
          <w:lang w:val="en-US"/>
        </w:rPr>
        <w:t>Process</w:t>
      </w:r>
      <w:r w:rsidRPr="00FC4EF7">
        <w:rPr>
          <w:b/>
          <w:bCs/>
          <w:color w:val="000000"/>
          <w:sz w:val="28"/>
          <w:szCs w:val="28"/>
        </w:rPr>
        <w:t>1</w:t>
      </w:r>
      <w:r w:rsidRPr="00FC4EF7">
        <w:rPr>
          <w:color w:val="000000"/>
          <w:sz w:val="28"/>
          <w:szCs w:val="28"/>
        </w:rPr>
        <w:t xml:space="preserve"> записывает в разделяемую память содержимое файла </w:t>
      </w:r>
      <w:r w:rsidRPr="00FC4EF7">
        <w:rPr>
          <w:b/>
          <w:bCs/>
          <w:color w:val="000000"/>
          <w:sz w:val="28"/>
          <w:szCs w:val="28"/>
        </w:rPr>
        <w:t>File1</w:t>
      </w:r>
      <w:r w:rsidRPr="00FC4EF7">
        <w:rPr>
          <w:color w:val="000000"/>
          <w:sz w:val="28"/>
          <w:szCs w:val="28"/>
        </w:rPr>
        <w:t xml:space="preserve">, после этого по семафору </w:t>
      </w:r>
      <w:r w:rsidRPr="00FC4EF7">
        <w:rPr>
          <w:b/>
          <w:bCs/>
          <w:color w:val="000000"/>
          <w:sz w:val="28"/>
          <w:szCs w:val="28"/>
          <w:lang w:val="en-US"/>
        </w:rPr>
        <w:t>Process</w:t>
      </w:r>
      <w:r w:rsidRPr="00FC4EF7">
        <w:rPr>
          <w:b/>
          <w:bCs/>
          <w:color w:val="000000"/>
          <w:sz w:val="28"/>
          <w:szCs w:val="28"/>
        </w:rPr>
        <w:t>2</w:t>
      </w:r>
      <w:r w:rsidRPr="00FC4EF7">
        <w:rPr>
          <w:color w:val="000000"/>
          <w:sz w:val="28"/>
          <w:szCs w:val="28"/>
        </w:rPr>
        <w:t xml:space="preserve"> считывает из памяти данные и пишет в </w:t>
      </w:r>
      <w:r w:rsidRPr="00FC4EF7">
        <w:rPr>
          <w:b/>
          <w:bCs/>
          <w:color w:val="000000"/>
          <w:sz w:val="28"/>
          <w:szCs w:val="28"/>
        </w:rPr>
        <w:t>File2</w:t>
      </w:r>
      <w:r w:rsidRPr="00FC4EF7">
        <w:rPr>
          <w:color w:val="000000"/>
          <w:sz w:val="28"/>
          <w:szCs w:val="28"/>
        </w:rPr>
        <w:t>.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 xml:space="preserve">Процессы </w:t>
      </w:r>
      <w:r w:rsidRPr="00FC4EF7">
        <w:rPr>
          <w:b/>
          <w:color w:val="000000"/>
          <w:sz w:val="28"/>
          <w:szCs w:val="28"/>
          <w:lang w:val="en-US"/>
        </w:rPr>
        <w:t>Process</w:t>
      </w:r>
      <w:r w:rsidRPr="00FC4EF7">
        <w:rPr>
          <w:b/>
          <w:color w:val="000000"/>
          <w:sz w:val="28"/>
          <w:szCs w:val="28"/>
        </w:rPr>
        <w:t xml:space="preserve">2 </w:t>
      </w:r>
      <w:r w:rsidRPr="00FC4EF7">
        <w:rPr>
          <w:color w:val="000000"/>
          <w:sz w:val="28"/>
          <w:szCs w:val="28"/>
        </w:rPr>
        <w:t>и</w:t>
      </w:r>
      <w:r w:rsidRPr="00FC4EF7">
        <w:rPr>
          <w:b/>
          <w:color w:val="000000"/>
          <w:sz w:val="28"/>
          <w:szCs w:val="28"/>
        </w:rPr>
        <w:t xml:space="preserve"> </w:t>
      </w:r>
      <w:r w:rsidRPr="00FC4EF7">
        <w:rPr>
          <w:b/>
          <w:color w:val="000000"/>
          <w:sz w:val="28"/>
          <w:szCs w:val="28"/>
          <w:lang w:val="en-US"/>
        </w:rPr>
        <w:t>Process</w:t>
      </w:r>
      <w:r w:rsidRPr="00FC4EF7">
        <w:rPr>
          <w:b/>
          <w:color w:val="000000"/>
          <w:sz w:val="28"/>
          <w:szCs w:val="28"/>
        </w:rPr>
        <w:t xml:space="preserve">3 </w:t>
      </w:r>
      <w:r w:rsidRPr="00FC4EF7">
        <w:rPr>
          <w:color w:val="000000"/>
          <w:sz w:val="28"/>
          <w:szCs w:val="28"/>
        </w:rPr>
        <w:t xml:space="preserve">взаимодействуют с помощью очереди сообщений. Когда данные уже записаны процессом </w:t>
      </w:r>
      <w:r w:rsidRPr="00FC4EF7">
        <w:rPr>
          <w:b/>
          <w:color w:val="000000"/>
          <w:sz w:val="28"/>
          <w:szCs w:val="28"/>
          <w:lang w:val="en-US"/>
        </w:rPr>
        <w:t>Process</w:t>
      </w:r>
      <w:r w:rsidRPr="00FC4EF7">
        <w:rPr>
          <w:b/>
          <w:color w:val="000000"/>
          <w:sz w:val="28"/>
          <w:szCs w:val="28"/>
        </w:rPr>
        <w:t xml:space="preserve">2 </w:t>
      </w:r>
      <w:r w:rsidRPr="00FC4EF7">
        <w:rPr>
          <w:color w:val="000000"/>
          <w:sz w:val="28"/>
          <w:szCs w:val="28"/>
        </w:rPr>
        <w:t xml:space="preserve">в </w:t>
      </w:r>
      <w:r w:rsidRPr="00FC4EF7">
        <w:rPr>
          <w:b/>
          <w:color w:val="000000"/>
          <w:sz w:val="28"/>
          <w:szCs w:val="28"/>
        </w:rPr>
        <w:t>File2</w:t>
      </w:r>
      <w:r w:rsidRPr="00FC4EF7">
        <w:rPr>
          <w:color w:val="000000"/>
          <w:sz w:val="28"/>
          <w:szCs w:val="28"/>
        </w:rPr>
        <w:t xml:space="preserve">, он отсылает сообщение своему потомку, после чего </w:t>
      </w:r>
      <w:r w:rsidRPr="00FC4EF7">
        <w:rPr>
          <w:b/>
          <w:color w:val="000000"/>
          <w:sz w:val="28"/>
          <w:szCs w:val="28"/>
          <w:lang w:val="en-US"/>
        </w:rPr>
        <w:t>Process</w:t>
      </w:r>
      <w:r w:rsidRPr="00FC4EF7">
        <w:rPr>
          <w:b/>
          <w:color w:val="000000"/>
          <w:sz w:val="28"/>
          <w:szCs w:val="28"/>
        </w:rPr>
        <w:t>3</w:t>
      </w:r>
      <w:r w:rsidRPr="00FC4EF7">
        <w:rPr>
          <w:color w:val="000000"/>
          <w:sz w:val="28"/>
          <w:szCs w:val="28"/>
        </w:rPr>
        <w:t xml:space="preserve"> считывает</w:t>
      </w:r>
      <w:r w:rsidR="00272422" w:rsidRPr="00FC4EF7">
        <w:rPr>
          <w:color w:val="000000"/>
          <w:sz w:val="28"/>
          <w:szCs w:val="28"/>
        </w:rPr>
        <w:t xml:space="preserve"> из разделяемой памяти данные, </w:t>
      </w:r>
      <w:r w:rsidRPr="00FC4EF7">
        <w:rPr>
          <w:color w:val="000000"/>
          <w:sz w:val="28"/>
          <w:szCs w:val="28"/>
        </w:rPr>
        <w:t xml:space="preserve">пишет в свой файл </w:t>
      </w:r>
      <w:r w:rsidRPr="00FC4EF7">
        <w:rPr>
          <w:b/>
          <w:color w:val="000000"/>
          <w:sz w:val="28"/>
          <w:szCs w:val="28"/>
        </w:rPr>
        <w:t>File3</w:t>
      </w:r>
      <w:r w:rsidR="00272422" w:rsidRPr="00FC4EF7">
        <w:rPr>
          <w:b/>
          <w:color w:val="000000"/>
          <w:sz w:val="28"/>
          <w:szCs w:val="28"/>
        </w:rPr>
        <w:t xml:space="preserve">, </w:t>
      </w:r>
      <w:r w:rsidR="00272422" w:rsidRPr="00FC4EF7">
        <w:rPr>
          <w:color w:val="000000"/>
          <w:sz w:val="28"/>
          <w:szCs w:val="28"/>
        </w:rPr>
        <w:t>отсылает сообщение назад и завершается</w:t>
      </w:r>
      <w:r w:rsidRPr="00FC4EF7">
        <w:rPr>
          <w:b/>
          <w:color w:val="000000"/>
          <w:sz w:val="28"/>
          <w:szCs w:val="28"/>
        </w:rPr>
        <w:t>,</w:t>
      </w:r>
      <w:r w:rsidR="00272422" w:rsidRPr="00FC4EF7">
        <w:rPr>
          <w:b/>
          <w:color w:val="000000"/>
          <w:sz w:val="28"/>
          <w:szCs w:val="28"/>
        </w:rPr>
        <w:t xml:space="preserve"> </w:t>
      </w:r>
      <w:r w:rsidR="00272422" w:rsidRPr="00FC4EF7">
        <w:rPr>
          <w:color w:val="000000"/>
          <w:sz w:val="28"/>
          <w:szCs w:val="28"/>
        </w:rPr>
        <w:t>после чего закрывается и его родитель</w:t>
      </w:r>
      <w:r w:rsidR="00272422" w:rsidRPr="00FC4EF7">
        <w:rPr>
          <w:b/>
          <w:color w:val="000000"/>
          <w:sz w:val="28"/>
          <w:szCs w:val="28"/>
        </w:rPr>
        <w:t xml:space="preserve"> </w:t>
      </w:r>
      <w:r w:rsidR="00272422" w:rsidRPr="00FC4EF7">
        <w:rPr>
          <w:b/>
          <w:color w:val="000000"/>
          <w:sz w:val="28"/>
          <w:szCs w:val="28"/>
          <w:lang w:val="en-US"/>
        </w:rPr>
        <w:t>Process</w:t>
      </w:r>
      <w:r w:rsidR="00272422" w:rsidRPr="00FC4EF7">
        <w:rPr>
          <w:b/>
          <w:color w:val="000000"/>
          <w:sz w:val="28"/>
          <w:szCs w:val="28"/>
        </w:rPr>
        <w:t>2</w:t>
      </w:r>
      <w:r w:rsidRPr="00FC4EF7">
        <w:rPr>
          <w:color w:val="000000"/>
          <w:sz w:val="28"/>
          <w:szCs w:val="28"/>
        </w:rPr>
        <w:t>.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D4503A" w:rsidP="00A96E07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241.5pt" filled="t">
            <v:fill color2="black"/>
            <v:imagedata r:id="rId5" o:title=""/>
          </v:shape>
        </w:pict>
      </w:r>
    </w:p>
    <w:p w:rsidR="00B63158" w:rsidRPr="00FC4EF7" w:rsidRDefault="00B63158" w:rsidP="00A96E0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C4EF7">
        <w:rPr>
          <w:b/>
          <w:color w:val="000000"/>
          <w:sz w:val="28"/>
          <w:szCs w:val="28"/>
        </w:rPr>
        <w:t>Рис.1 Схема взаимодействия процессов</w:t>
      </w:r>
    </w:p>
    <w:p w:rsidR="005C5B80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B63158" w:rsidP="00A96E07">
      <w:pPr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FC4EF7">
        <w:rPr>
          <w:b/>
          <w:color w:val="000000"/>
          <w:sz w:val="28"/>
          <w:szCs w:val="28"/>
        </w:rPr>
        <w:t xml:space="preserve">2 </w:t>
      </w:r>
      <w:r w:rsidR="005C5B80" w:rsidRPr="00FC4EF7">
        <w:rPr>
          <w:b/>
          <w:color w:val="000000"/>
          <w:sz w:val="28"/>
          <w:szCs w:val="28"/>
          <w:lang w:val="uk-UA"/>
        </w:rPr>
        <w:t>ТЕОРЕТИЧЕСКИЕ СВЕДЕНИЯ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С использованием функций в языке СИ связаны три понятия - определение функции (описание действий, выполняемых функцией), объявление функции (задание формы обращения к функции) и вызов функции.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Определение функции задает тип возвращаемого значения, имя функции, типы и число формальных параметров, а также объявления переменных и операторы, называемые телом функции, и определяющие действие функции. В определении функции также может быть задан класс памяти.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  <w:lang w:val="uk-UA"/>
        </w:rPr>
        <w:t xml:space="preserve">Функция </w:t>
      </w:r>
      <w:r w:rsidRPr="00FC4EF7">
        <w:rPr>
          <w:color w:val="000000"/>
          <w:sz w:val="28"/>
          <w:szCs w:val="28"/>
          <w:lang w:val="en-US"/>
        </w:rPr>
        <w:t>fork</w:t>
      </w:r>
      <w:r w:rsidRPr="00FC4EF7">
        <w:rPr>
          <w:color w:val="000000"/>
          <w:sz w:val="28"/>
          <w:szCs w:val="28"/>
        </w:rPr>
        <w:t>: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int fork ( )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Вызов fork приводит к созданию нового процесса (порожденного процесса) - точной копии процесса, сделавшего вызов (родительского процесса). Точнее, порожденный процесс наследует у родительского процесса следующие характеристики: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Окружение.</w:t>
      </w:r>
    </w:p>
    <w:p w:rsidR="00B63158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Флаг "закрыть при выполнении вызова exec"</w:t>
      </w:r>
    </w:p>
    <w:p w:rsidR="00B63158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Способы обработки сигналов (то есть SIG_DFL, SIG_IGN, SIG_HOLD, адреса функций обработки сигналов).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Разрешение переустанавливать действующий идентификатор пользователя.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Разрешение переустанавливать действующий идентификатор группы.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Состояние профилирования (включено/выключено).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Значение поправки к приоритету.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Все присоединенные разделяемые сегменты памяти.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Идентификатор группы процессов.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Идентификатор группы терминала.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Текущий рабочий каталог.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Корневой каталог.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Маска режима создания файло</w:t>
      </w:r>
      <w:r w:rsidRPr="00FC4EF7">
        <w:rPr>
          <w:color w:val="000000"/>
          <w:sz w:val="28"/>
          <w:szCs w:val="28"/>
        </w:rPr>
        <w:t>в</w:t>
      </w:r>
      <w:r w:rsidRPr="00FC4EF7">
        <w:rPr>
          <w:color w:val="000000"/>
          <w:sz w:val="28"/>
          <w:szCs w:val="28"/>
          <w:lang w:val="uk-UA"/>
        </w:rPr>
        <w:t>.</w:t>
      </w:r>
    </w:p>
    <w:p w:rsidR="00967777" w:rsidRPr="00FC4EF7" w:rsidRDefault="00B63158" w:rsidP="00A96E07">
      <w:pPr>
        <w:numPr>
          <w:ilvl w:val="0"/>
          <w:numId w:val="4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Ограничение на размер файла.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Порожденный процесс отличается от родительского процесса следующим:</w:t>
      </w:r>
    </w:p>
    <w:p w:rsidR="00967777" w:rsidRPr="00FC4EF7" w:rsidRDefault="00B63158" w:rsidP="00A96E07">
      <w:pPr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Порожденный процесс имеет свой уникальный идентификатор процесса.</w:t>
      </w:r>
    </w:p>
    <w:p w:rsidR="00967777" w:rsidRPr="00FC4EF7" w:rsidRDefault="00B63158" w:rsidP="00A96E07">
      <w:pPr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Порожденный процесс имеет иной идентификатор родительского процесса, равный идентификатору процесса, его породившего.</w:t>
      </w:r>
    </w:p>
    <w:p w:rsidR="00967777" w:rsidRPr="00FC4EF7" w:rsidRDefault="00B63158" w:rsidP="00A96E07">
      <w:pPr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Порожденный процесс имеет свои собственные копии родительских дескрипторов файлов. Каждый дескриптор файла порожденного процесса разделяет с соответствующим родительским дескриптором файла общий указатель текущей позиции в файле.</w:t>
      </w:r>
    </w:p>
    <w:p w:rsidR="00B63158" w:rsidRPr="00FC4EF7" w:rsidRDefault="00B63158" w:rsidP="00A96E07">
      <w:pPr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Все semadj значения сбрасываются.</w:t>
      </w:r>
    </w:p>
    <w:p w:rsidR="00B63158" w:rsidRPr="00FC4EF7" w:rsidRDefault="00B63158" w:rsidP="00A96E07">
      <w:pPr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Порожденный процесс не наследует у родительского процесса признаков удержания в памяти сегмента команд, данных или всего процесса целиком.</w:t>
      </w:r>
    </w:p>
    <w:p w:rsidR="00B63158" w:rsidRPr="00FC4EF7" w:rsidRDefault="00B63158" w:rsidP="00A96E07">
      <w:pPr>
        <w:numPr>
          <w:ilvl w:val="0"/>
          <w:numId w:val="2"/>
        </w:numPr>
        <w:tabs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C4EF7">
        <w:rPr>
          <w:color w:val="000000"/>
          <w:sz w:val="28"/>
          <w:szCs w:val="28"/>
          <w:lang w:val="uk-UA"/>
        </w:rPr>
        <w:t>Обнуляются счетчики времени, потраченного для обслуживания этого процесса (tms_utime, tms_stime, tms_cutime, tms_cstime). Отменяется запрос к будильнику.</w:t>
      </w:r>
    </w:p>
    <w:p w:rsidR="00427757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B63158" w:rsidP="00A96E0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C4EF7">
        <w:rPr>
          <w:b/>
          <w:color w:val="000000"/>
          <w:sz w:val="28"/>
          <w:szCs w:val="28"/>
        </w:rPr>
        <w:t>3 ЛИСТИНГ ПРОГРАММЫ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 xml:space="preserve">Программа состоит из главного модуля </w:t>
      </w:r>
      <w:r w:rsidRPr="00FC4EF7">
        <w:rPr>
          <w:color w:val="000000"/>
          <w:sz w:val="28"/>
          <w:szCs w:val="28"/>
          <w:lang w:val="en-US"/>
        </w:rPr>
        <w:t>rgr</w:t>
      </w:r>
      <w:r w:rsidRPr="00FC4EF7">
        <w:rPr>
          <w:color w:val="000000"/>
          <w:sz w:val="28"/>
          <w:szCs w:val="28"/>
        </w:rPr>
        <w:t>.</w:t>
      </w:r>
      <w:r w:rsidRPr="00FC4EF7">
        <w:rPr>
          <w:color w:val="000000"/>
          <w:sz w:val="28"/>
          <w:szCs w:val="28"/>
          <w:lang w:val="en-US"/>
        </w:rPr>
        <w:t>c</w:t>
      </w:r>
      <w:r w:rsidRPr="00FC4EF7">
        <w:rPr>
          <w:color w:val="000000"/>
          <w:sz w:val="28"/>
          <w:szCs w:val="28"/>
        </w:rPr>
        <w:t>: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</w:rPr>
      </w:pP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#include &lt;sys/types.h&gt;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#include &lt;sys/ipc.h&gt;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#include &lt;sys/shm.h&gt;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#include &lt;sys/sem.h&gt;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#include &lt;unistd.h&gt;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#include &lt;signal.h&gt;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#include &lt;fcntl.h&gt;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#include &lt;stdio.h&gt;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#include &lt;errno.h&gt;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#define</w:t>
      </w:r>
      <w:r w:rsidRPr="00FC4EF7">
        <w:rPr>
          <w:color w:val="000000"/>
          <w:sz w:val="28"/>
          <w:lang w:val="en-US"/>
        </w:rPr>
        <w:tab/>
        <w:t>SHMKEY 5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#define</w:t>
      </w:r>
      <w:r w:rsidRPr="00FC4EF7">
        <w:rPr>
          <w:color w:val="000000"/>
          <w:sz w:val="28"/>
          <w:lang w:val="en-US"/>
        </w:rPr>
        <w:tab/>
        <w:t>SEMKEY 5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#define</w:t>
      </w:r>
      <w:r w:rsidRPr="00FC4EF7">
        <w:rPr>
          <w:color w:val="000000"/>
          <w:sz w:val="28"/>
          <w:lang w:val="en-US"/>
        </w:rPr>
        <w:tab/>
        <w:t>K 32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#define</w:t>
      </w:r>
      <w:r w:rsidRPr="00FC4EF7">
        <w:rPr>
          <w:color w:val="000000"/>
          <w:sz w:val="28"/>
          <w:lang w:val="en-US"/>
        </w:rPr>
        <w:tab/>
        <w:t>Count 4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#define</w:t>
      </w:r>
      <w:r w:rsidRPr="00FC4EF7">
        <w:rPr>
          <w:color w:val="000000"/>
          <w:sz w:val="28"/>
          <w:lang w:val="en-US"/>
        </w:rPr>
        <w:tab/>
        <w:t>InitVal</w:t>
      </w:r>
      <w:r w:rsidRPr="00FC4EF7">
        <w:rPr>
          <w:color w:val="000000"/>
          <w:sz w:val="28"/>
          <w:lang w:val="en-US"/>
        </w:rPr>
        <w:tab/>
        <w:t>{1,0,0,0}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#define</w:t>
      </w:r>
      <w:r w:rsidRPr="00FC4EF7">
        <w:rPr>
          <w:color w:val="000000"/>
          <w:sz w:val="28"/>
          <w:lang w:val="en-US"/>
        </w:rPr>
        <w:tab/>
        <w:t>MSGKEY 5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#define</w:t>
      </w:r>
      <w:r w:rsidRPr="00FC4EF7">
        <w:rPr>
          <w:color w:val="000000"/>
          <w:sz w:val="28"/>
          <w:lang w:val="en-US"/>
        </w:rPr>
        <w:tab/>
        <w:t>InitT 3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creat_mem(void);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creat_sem(void);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prss1(void);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prss2(void);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prss3(void);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prss4(void);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pid1; int pid2; int pid3</w:t>
      </w:r>
      <w:r w:rsidR="005C5B80" w:rsidRPr="00FC4EF7">
        <w:rPr>
          <w:color w:val="000000"/>
          <w:sz w:val="28"/>
          <w:lang w:val="en-US"/>
        </w:rPr>
        <w:t>; int pid4; int pid; int ppid;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fd; int st;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extern int p14(int), p41(int);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//mem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shmid;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*pint;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char *addr;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//sem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semid;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sh</w:t>
      </w:r>
      <w:r w:rsidR="005C5B80" w:rsidRPr="00FC4EF7">
        <w:rPr>
          <w:color w:val="000000"/>
          <w:sz w:val="28"/>
          <w:lang w:val="en-US"/>
        </w:rPr>
        <w:t>ort initarray[Count] = InitVal;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struct sembuf p, v; 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//message: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prnum;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msgid;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long ne</w:t>
      </w:r>
      <w:r w:rsidR="005C5B80" w:rsidRPr="00FC4EF7">
        <w:rPr>
          <w:color w:val="000000"/>
          <w:sz w:val="28"/>
          <w:lang w:val="en-US"/>
        </w:rPr>
        <w:t>xtT;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struct</w:t>
      </w:r>
      <w:r w:rsidRPr="00FC4EF7">
        <w:rPr>
          <w:color w:val="000000"/>
          <w:sz w:val="28"/>
          <w:lang w:val="en-US"/>
        </w:rPr>
        <w:tab/>
        <w:t>{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long mtype;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Data;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 Message;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main(void)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remove("file2");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remove("file3");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remove("file4");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creat_mem();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creat_sem();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pid1 = getpid();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pid = fork();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if (!pid) prss2();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else prss1();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sleep(2);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wa</w:t>
      </w:r>
      <w:r w:rsidR="005C5B80" w:rsidRPr="00FC4EF7">
        <w:rPr>
          <w:color w:val="000000"/>
          <w:sz w:val="28"/>
          <w:lang w:val="en-US"/>
        </w:rPr>
        <w:t>it(&amp;st);</w:t>
      </w:r>
    </w:p>
    <w:p w:rsidR="005C5B80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creat_mem(void)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printf("--- func creat_mem(): memory creating: %dbyt</w:t>
      </w:r>
      <w:r w:rsidR="005C5B80" w:rsidRPr="00FC4EF7">
        <w:rPr>
          <w:color w:val="000000"/>
          <w:sz w:val="28"/>
          <w:lang w:val="en-US"/>
        </w:rPr>
        <w:t>es --- pid=%d\n", K, getpid());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shmid = shmge</w:t>
      </w:r>
      <w:r w:rsidR="005C5B80" w:rsidRPr="00FC4EF7">
        <w:rPr>
          <w:color w:val="000000"/>
          <w:sz w:val="28"/>
          <w:lang w:val="en-US"/>
        </w:rPr>
        <w:t>t(SHMKEY, 1*K, 0777|IPC_CREAT);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addr = shmat(shmid, 0, 0);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pint = (int *) addr;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5C5B80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creat_sem(void)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printf("--- func creat_sem(): semaphor crea</w:t>
      </w:r>
      <w:r w:rsidR="005C5B80" w:rsidRPr="00FC4EF7">
        <w:rPr>
          <w:color w:val="000000"/>
          <w:sz w:val="28"/>
          <w:lang w:val="en-US"/>
        </w:rPr>
        <w:t>ting: --- pid=%d\n", getpid());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semid = semget(</w:t>
      </w:r>
      <w:r w:rsidR="005C5B80" w:rsidRPr="00FC4EF7">
        <w:rPr>
          <w:color w:val="000000"/>
          <w:sz w:val="28"/>
          <w:lang w:val="en-US"/>
        </w:rPr>
        <w:t>SEMKEY, Count, 0777|IPC_CREAT);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semctl(se</w:t>
      </w:r>
      <w:r w:rsidR="005C5B80" w:rsidRPr="00FC4EF7">
        <w:rPr>
          <w:color w:val="000000"/>
          <w:sz w:val="28"/>
          <w:lang w:val="en-US"/>
        </w:rPr>
        <w:t>mid, Count, SETALL, initarray);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p.sem_op = -1;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p.sem_flg = SEM_UNDO;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v.sem_op = 1;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v.sem_flg = SEM_U</w:t>
      </w:r>
      <w:r w:rsidR="005C5B80" w:rsidRPr="00FC4EF7">
        <w:rPr>
          <w:color w:val="000000"/>
          <w:sz w:val="28"/>
          <w:lang w:val="en-US"/>
        </w:rPr>
        <w:t>NDO;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creat_mesg(void)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msgid = </w:t>
      </w:r>
      <w:r w:rsidR="005C5B80" w:rsidRPr="00FC4EF7">
        <w:rPr>
          <w:color w:val="000000"/>
          <w:sz w:val="28"/>
          <w:lang w:val="en-US"/>
        </w:rPr>
        <w:t>msgget(MSGKEY, 0666|IPC_CREAT);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msgsnd(msgid, (st</w:t>
      </w:r>
      <w:r w:rsidR="005C5B80" w:rsidRPr="00FC4EF7">
        <w:rPr>
          <w:color w:val="000000"/>
          <w:sz w:val="28"/>
          <w:lang w:val="en-US"/>
        </w:rPr>
        <w:t>ruct msgbuf *) &amp;Message, 8, 0);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prss1(void)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  <w:r w:rsidRPr="00FC4EF7">
        <w:rPr>
          <w:color w:val="000000"/>
          <w:sz w:val="28"/>
          <w:lang w:val="en-US"/>
        </w:rPr>
        <w:tab/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i;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char buf[32] = "</w:t>
      </w:r>
      <w:r w:rsidR="00967777" w:rsidRPr="00FC4EF7">
        <w:rPr>
          <w:color w:val="000000"/>
          <w:sz w:val="28"/>
          <w:lang w:val="en-US"/>
        </w:rPr>
        <w:t xml:space="preserve"> </w:t>
      </w:r>
      <w:r w:rsidR="005C5B80" w:rsidRPr="00FC4EF7">
        <w:rPr>
          <w:color w:val="000000"/>
          <w:sz w:val="28"/>
          <w:lang w:val="en-US"/>
        </w:rPr>
        <w:t>";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prnum = 1;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p.sem_num = 0;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v.sem_num = 1;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ppid = getppid();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 =I= prss%d, pid = %d, par</w:t>
      </w:r>
      <w:r w:rsidR="005C5B80" w:rsidRPr="00FC4EF7">
        <w:rPr>
          <w:color w:val="000000"/>
          <w:sz w:val="28"/>
          <w:lang w:val="en-US"/>
        </w:rPr>
        <w:t>ent: %d\n", prnum, pid1, ppid);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pid = fork();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if (!pid) prss4();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else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fd = open("file1", O_RDONLY);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read(fd,buf,strlen(buf));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close(fd);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printf("I: reading from FILE1:\t%s\n",buf);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signal(SIGUSR2, p41);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sleep(1);//oj</w:t>
      </w:r>
      <w:r w:rsidR="005C5B80" w:rsidRPr="00FC4EF7">
        <w:rPr>
          <w:color w:val="000000"/>
          <w:sz w:val="28"/>
          <w:lang w:val="en-US"/>
        </w:rPr>
        <w:t>idanie priema signala ot prssa4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kill(pid1+2,SIGUSR1);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printf("=================</w:t>
      </w:r>
      <w:r w:rsidR="005C5B80" w:rsidRPr="00FC4EF7">
        <w:rPr>
          <w:color w:val="000000"/>
          <w:sz w:val="28"/>
          <w:lang w:val="en-US"/>
        </w:rPr>
        <w:t>= prss1: writing to memory\n");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for(i = 0; </w:t>
      </w:r>
      <w:r w:rsidR="005C5B80" w:rsidRPr="00FC4EF7">
        <w:rPr>
          <w:color w:val="000000"/>
          <w:sz w:val="28"/>
          <w:lang w:val="en-US"/>
        </w:rPr>
        <w:t>i &lt;= 31; ++i) pint[i] = buf[i];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semop(semid, &amp;p, 1);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semop(semid, &amp;v, 1);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sleep(2);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wait(&amp;st);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wait(&amp;st);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printf(" =I= </w:t>
      </w:r>
      <w:r w:rsidR="005C5B80" w:rsidRPr="00FC4EF7">
        <w:rPr>
          <w:color w:val="000000"/>
          <w:sz w:val="28"/>
          <w:lang w:val="en-US"/>
        </w:rPr>
        <w:t>__eto konec prssa%d\n", prnum);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prss2(void)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  <w:r w:rsidRPr="00FC4EF7">
        <w:rPr>
          <w:color w:val="000000"/>
          <w:sz w:val="28"/>
          <w:lang w:val="en-US"/>
        </w:rPr>
        <w:tab/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i;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char buf_2[32]="</w:t>
      </w:r>
      <w:r w:rsidR="00967777" w:rsidRPr="00FC4EF7">
        <w:rPr>
          <w:color w:val="000000"/>
          <w:sz w:val="28"/>
          <w:lang w:val="en-US"/>
        </w:rPr>
        <w:t xml:space="preserve"> </w:t>
      </w:r>
      <w:r w:rsidR="005C5B80" w:rsidRPr="00FC4EF7">
        <w:rPr>
          <w:color w:val="000000"/>
          <w:sz w:val="28"/>
          <w:lang w:val="en-US"/>
        </w:rPr>
        <w:t>";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prnum = 2;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p.sem_num = 1;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pid2 = getpi</w:t>
      </w:r>
      <w:r w:rsidR="005C5B80" w:rsidRPr="00FC4EF7">
        <w:rPr>
          <w:color w:val="000000"/>
          <w:sz w:val="28"/>
          <w:lang w:val="en-US"/>
        </w:rPr>
        <w:t>d();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ppid = getppid();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 =II= prss%d, pid = %d, paren</w:t>
      </w:r>
      <w:r w:rsidR="005C5B80" w:rsidRPr="00FC4EF7">
        <w:rPr>
          <w:color w:val="000000"/>
          <w:sz w:val="28"/>
          <w:lang w:val="en-US"/>
        </w:rPr>
        <w:t>t: %d\n", prnum, pid2, ppid);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creat("file2",fd);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pid = fork();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if (!pid) prss3();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else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semop(semid, &amp;p, 1);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printf("================== prss%d: file2 editin</w:t>
      </w:r>
      <w:r w:rsidR="005C5B80" w:rsidRPr="00FC4EF7">
        <w:rPr>
          <w:color w:val="000000"/>
          <w:sz w:val="28"/>
          <w:lang w:val="en-US"/>
        </w:rPr>
        <w:t>g /Semaphor/\n", prnum);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fd =</w:t>
      </w:r>
      <w:r w:rsidR="005C5B80" w:rsidRPr="00FC4EF7">
        <w:rPr>
          <w:color w:val="000000"/>
          <w:sz w:val="28"/>
          <w:lang w:val="en-US"/>
        </w:rPr>
        <w:t xml:space="preserve"> open("file2", O_WRONLY);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for(i = 0; i </w:t>
      </w:r>
      <w:r w:rsidR="005C5B80" w:rsidRPr="00FC4EF7">
        <w:rPr>
          <w:color w:val="000000"/>
          <w:sz w:val="28"/>
          <w:lang w:val="en-US"/>
        </w:rPr>
        <w:t>&lt;= 31; ++i) buf_2[i] = pint[i];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write(fd,buf_2,strlen(buf_2));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printf("II: w</w:t>
      </w:r>
      <w:r w:rsidR="005C5B80" w:rsidRPr="00FC4EF7">
        <w:rPr>
          <w:color w:val="000000"/>
          <w:sz w:val="28"/>
          <w:lang w:val="en-US"/>
        </w:rPr>
        <w:t>riting to FILE2:\t%s\n",buf_2);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printf("--- func creat_mesg(): message creating: </w:t>
      </w:r>
      <w:r w:rsidR="005C5B80" w:rsidRPr="00FC4EF7">
        <w:rPr>
          <w:color w:val="000000"/>
          <w:sz w:val="28"/>
          <w:lang w:val="en-US"/>
        </w:rPr>
        <w:t>--- pid=%d\n", pid2);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Message.mtype = InitT;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Message.Data=3;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creat_mesg();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 =II= _</w:t>
      </w:r>
      <w:r w:rsidR="005C5B80" w:rsidRPr="00FC4EF7">
        <w:rPr>
          <w:color w:val="000000"/>
          <w:sz w:val="28"/>
          <w:lang w:val="en-US"/>
        </w:rPr>
        <w:t>_eto konec prssa%d\n", prnum);</w:t>
      </w:r>
    </w:p>
    <w:p w:rsidR="005C5B80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fclose(fd);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prss3(void)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  <w:r w:rsidRPr="00FC4EF7">
        <w:rPr>
          <w:color w:val="000000"/>
          <w:sz w:val="28"/>
          <w:lang w:val="en-US"/>
        </w:rPr>
        <w:tab/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i;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char buf_3[32]="</w:t>
      </w:r>
      <w:r w:rsidR="00967777" w:rsidRPr="00FC4EF7">
        <w:rPr>
          <w:color w:val="000000"/>
          <w:sz w:val="28"/>
          <w:lang w:val="en-US"/>
        </w:rPr>
        <w:t xml:space="preserve"> </w:t>
      </w:r>
      <w:r w:rsidR="005C5B80" w:rsidRPr="00FC4EF7">
        <w:rPr>
          <w:color w:val="000000"/>
          <w:sz w:val="28"/>
          <w:lang w:val="en-US"/>
        </w:rPr>
        <w:t>";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prnum = 3;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pid3 = getpid();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ppid = getppid();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 =III= prss%d, pid = %d, par</w:t>
      </w:r>
      <w:r w:rsidR="005C5B80" w:rsidRPr="00FC4EF7">
        <w:rPr>
          <w:color w:val="000000"/>
          <w:sz w:val="28"/>
          <w:lang w:val="en-US"/>
        </w:rPr>
        <w:t>ent: %d\n", prnum, pid3, ppid);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creat("file3",fd);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msgrcv(msgid, (struct</w:t>
      </w:r>
      <w:r w:rsidR="00967777" w:rsidRPr="00FC4EF7">
        <w:rPr>
          <w:color w:val="000000"/>
          <w:sz w:val="28"/>
          <w:lang w:val="en-US"/>
        </w:rPr>
        <w:t xml:space="preserve"> </w:t>
      </w:r>
      <w:r w:rsidRPr="00FC4EF7">
        <w:rPr>
          <w:color w:val="000000"/>
          <w:sz w:val="28"/>
          <w:lang w:val="en-US"/>
        </w:rPr>
        <w:t>msgbu</w:t>
      </w:r>
      <w:r w:rsidR="005C5B80" w:rsidRPr="00FC4EF7">
        <w:rPr>
          <w:color w:val="000000"/>
          <w:sz w:val="28"/>
          <w:lang w:val="en-US"/>
        </w:rPr>
        <w:t>f</w:t>
      </w:r>
      <w:r w:rsidR="00967777" w:rsidRPr="00FC4EF7">
        <w:rPr>
          <w:color w:val="000000"/>
          <w:sz w:val="28"/>
          <w:lang w:val="en-US"/>
        </w:rPr>
        <w:t xml:space="preserve"> </w:t>
      </w:r>
      <w:r w:rsidR="005C5B80" w:rsidRPr="00FC4EF7">
        <w:rPr>
          <w:color w:val="000000"/>
          <w:sz w:val="28"/>
          <w:lang w:val="en-US"/>
        </w:rPr>
        <w:t>*) (&amp;Message), 8, prnum, 0);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if (Message.Data==3) 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ab/>
        <w:t>printf("================== prss%d: file</w:t>
      </w:r>
      <w:r w:rsidR="005C5B80" w:rsidRPr="00FC4EF7">
        <w:rPr>
          <w:color w:val="000000"/>
          <w:sz w:val="28"/>
          <w:lang w:val="en-US"/>
        </w:rPr>
        <w:t>3 editing /Message/\n", prnum);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fd =</w:t>
      </w:r>
      <w:r w:rsidR="005C5B80" w:rsidRPr="00FC4EF7">
        <w:rPr>
          <w:color w:val="000000"/>
          <w:sz w:val="28"/>
          <w:lang w:val="en-US"/>
        </w:rPr>
        <w:t xml:space="preserve"> open("file3", O_WRONLY);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for(i = 0; i </w:t>
      </w:r>
      <w:r w:rsidR="005C5B80" w:rsidRPr="00FC4EF7">
        <w:rPr>
          <w:color w:val="000000"/>
          <w:sz w:val="28"/>
          <w:lang w:val="en-US"/>
        </w:rPr>
        <w:t>&lt;= 31; ++i) buf_3[i] = pint[i];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write(fd,buf_3,strlen(buf_3));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ab/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printf("III: writing to FILE3:\t%s\n",buf_3);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 =III= __eto</w:t>
      </w:r>
      <w:r w:rsidR="005C5B80" w:rsidRPr="00FC4EF7">
        <w:rPr>
          <w:color w:val="000000"/>
          <w:sz w:val="28"/>
          <w:lang w:val="en-US"/>
        </w:rPr>
        <w:t xml:space="preserve"> konec prssa%d\n", prnum);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fclose(fd);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void prss4(void)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  <w:r w:rsidRPr="00FC4EF7">
        <w:rPr>
          <w:color w:val="000000"/>
          <w:sz w:val="28"/>
          <w:lang w:val="en-US"/>
        </w:rPr>
        <w:tab/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i;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prnum = 4;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pid4 = getpid();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ppid = getppid();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 =IV= prss%d, pid = %d, par</w:t>
      </w:r>
      <w:r w:rsidR="005C5B80" w:rsidRPr="00FC4EF7">
        <w:rPr>
          <w:color w:val="000000"/>
          <w:sz w:val="28"/>
          <w:lang w:val="en-US"/>
        </w:rPr>
        <w:t>ent: %d\n", prnum, pid4, ppid);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creat("file4",fd);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signal(SIGUSR1, p</w:t>
      </w:r>
      <w:r w:rsidR="005C5B80" w:rsidRPr="00FC4EF7">
        <w:rPr>
          <w:color w:val="000000"/>
          <w:sz w:val="28"/>
          <w:lang w:val="en-US"/>
        </w:rPr>
        <w:t>14);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kill(pid1,SIGUSR2);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sleep(1);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printf(" =IV= </w:t>
      </w:r>
      <w:r w:rsidR="005C5B80" w:rsidRPr="00FC4EF7">
        <w:rPr>
          <w:color w:val="000000"/>
          <w:sz w:val="28"/>
          <w:lang w:val="en-US"/>
        </w:rPr>
        <w:t>__eto konec prssa%d\n", prnum);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ab/>
        <w:t>shmctl(shmid,IPC_RMID,0);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printf("=============</w:t>
      </w:r>
      <w:r w:rsidR="005C5B80" w:rsidRPr="00FC4EF7">
        <w:rPr>
          <w:color w:val="000000"/>
          <w:sz w:val="28"/>
          <w:lang w:val="en-US"/>
        </w:rPr>
        <w:t>===== prss4: memory closed\n");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kill(0,SIGKILL);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p14(int signum) //2-oj sig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ab/>
        <w:t>char temp_buf4[32]="</w:t>
      </w:r>
      <w:r w:rsidR="00967777" w:rsidRPr="00FC4EF7">
        <w:rPr>
          <w:color w:val="000000"/>
          <w:sz w:val="28"/>
          <w:lang w:val="en-US"/>
        </w:rPr>
        <w:t xml:space="preserve"> </w:t>
      </w:r>
      <w:r w:rsidR="005C5B80" w:rsidRPr="00FC4EF7">
        <w:rPr>
          <w:color w:val="000000"/>
          <w:sz w:val="28"/>
          <w:lang w:val="en-US"/>
        </w:rPr>
        <w:t>";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signal(SIGUSR1, p14);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printf("***SIGUSR1*** : prss 4 (%d) has got a signal </w:t>
      </w:r>
      <w:r w:rsidR="005C5B80" w:rsidRPr="00FC4EF7">
        <w:rPr>
          <w:color w:val="000000"/>
          <w:sz w:val="28"/>
          <w:lang w:val="en-US"/>
        </w:rPr>
        <w:t>from prss 1 (%d)\n",pid4,pid1);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fd</w:t>
      </w:r>
      <w:r w:rsidR="005C5B80" w:rsidRPr="00FC4EF7">
        <w:rPr>
          <w:color w:val="000000"/>
          <w:sz w:val="28"/>
          <w:lang w:val="en-US"/>
        </w:rPr>
        <w:t xml:space="preserve"> = open("temp_file", O_RDONLY);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read(f</w:t>
      </w:r>
      <w:r w:rsidR="005C5B80" w:rsidRPr="00FC4EF7">
        <w:rPr>
          <w:color w:val="000000"/>
          <w:sz w:val="28"/>
          <w:lang w:val="en-US"/>
        </w:rPr>
        <w:t>d,temp_buf4,strlen(temp_buf4));</w:t>
      </w:r>
    </w:p>
    <w:p w:rsidR="00B63158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close(fd);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creat("file4",fd);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printf("* *SIGUSR1* * : writi</w:t>
      </w:r>
      <w:r w:rsidR="005C5B80" w:rsidRPr="00FC4EF7">
        <w:rPr>
          <w:color w:val="000000"/>
          <w:sz w:val="28"/>
          <w:lang w:val="en-US"/>
        </w:rPr>
        <w:t>ng from temp_file to file4\n");</w:t>
      </w:r>
    </w:p>
    <w:p w:rsidR="00967777" w:rsidRPr="00FC4EF7" w:rsidRDefault="005C5B80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fd = open("file4", O_WRONLY);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write(f</w:t>
      </w:r>
      <w:r w:rsidR="005C5B80" w:rsidRPr="00FC4EF7">
        <w:rPr>
          <w:color w:val="000000"/>
          <w:sz w:val="28"/>
          <w:lang w:val="en-US"/>
        </w:rPr>
        <w:t>d,temp_buf4,strlen(temp_buf4));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close(fd);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printf("IV: writi</w:t>
      </w:r>
      <w:r w:rsidR="005C5B80" w:rsidRPr="00FC4EF7">
        <w:rPr>
          <w:color w:val="000000"/>
          <w:sz w:val="28"/>
          <w:lang w:val="en-US"/>
        </w:rPr>
        <w:t>ng to FILE4:\t%s\n",temp_buf4);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remove("temp_file");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printf("* *SIGUSR1*</w:t>
      </w:r>
      <w:r w:rsidR="005C5B80" w:rsidRPr="00FC4EF7">
        <w:rPr>
          <w:color w:val="000000"/>
          <w:sz w:val="28"/>
          <w:lang w:val="en-US"/>
        </w:rPr>
        <w:t xml:space="preserve"> * : temp_file was removed\n");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</w:t>
      </w:r>
      <w:r w:rsidR="00427757" w:rsidRPr="00FC4EF7">
        <w:rPr>
          <w:color w:val="000000"/>
          <w:sz w:val="28"/>
          <w:lang w:val="en-US"/>
        </w:rPr>
        <w:t>rintf("***SIGUSR1*** : end\n");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}</w:t>
      </w:r>
    </w:p>
    <w:p w:rsidR="00B63158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int p41(int signum) //1-ij sig</w:t>
      </w:r>
    </w:p>
    <w:p w:rsidR="00967777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{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char temp_buf1[32]="</w:t>
      </w:r>
      <w:r w:rsidR="00967777" w:rsidRPr="00FC4EF7">
        <w:rPr>
          <w:color w:val="000000"/>
          <w:sz w:val="28"/>
          <w:lang w:val="en-US"/>
        </w:rPr>
        <w:t xml:space="preserve"> </w:t>
      </w:r>
      <w:r w:rsidR="00427757" w:rsidRPr="00FC4EF7">
        <w:rPr>
          <w:color w:val="000000"/>
          <w:sz w:val="28"/>
          <w:lang w:val="en-US"/>
        </w:rPr>
        <w:t>";</w:t>
      </w:r>
    </w:p>
    <w:p w:rsidR="00B63158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signal(SIGUSR2, p41);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printf("***SIGUSR2*** prss 1 (%d) has got a signal fr</w:t>
      </w:r>
      <w:r w:rsidR="00427757" w:rsidRPr="00FC4EF7">
        <w:rPr>
          <w:color w:val="000000"/>
          <w:sz w:val="28"/>
          <w:lang w:val="en-US"/>
        </w:rPr>
        <w:t>om prss 4 (%d)\n",pid1,pid1+2);</w:t>
      </w:r>
    </w:p>
    <w:p w:rsidR="00967777" w:rsidRPr="00FC4EF7" w:rsidRDefault="0096777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67777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fd = open("file1", O_RDONLY);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read(f</w:t>
      </w:r>
      <w:r w:rsidR="00427757" w:rsidRPr="00FC4EF7">
        <w:rPr>
          <w:color w:val="000000"/>
          <w:sz w:val="28"/>
          <w:lang w:val="en-US"/>
        </w:rPr>
        <w:t>d,temp_buf1,strlen(temp_buf1));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close(fd);</w:t>
      </w:r>
    </w:p>
    <w:p w:rsidR="00967777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creat("temp_file",fd);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printf("* *SIGUSR2*</w:t>
      </w:r>
      <w:r w:rsidR="00427757" w:rsidRPr="00FC4EF7">
        <w:rPr>
          <w:color w:val="000000"/>
          <w:sz w:val="28"/>
          <w:lang w:val="en-US"/>
        </w:rPr>
        <w:t xml:space="preserve"> * : temp_file was created\n");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fd = open("temp_file"</w:t>
      </w:r>
      <w:r w:rsidR="00427757" w:rsidRPr="00FC4EF7">
        <w:rPr>
          <w:color w:val="000000"/>
          <w:sz w:val="28"/>
          <w:lang w:val="en-US"/>
        </w:rPr>
        <w:t>, O_WRONLY);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write(f</w:t>
      </w:r>
      <w:r w:rsidR="00427757" w:rsidRPr="00FC4EF7">
        <w:rPr>
          <w:color w:val="000000"/>
          <w:sz w:val="28"/>
          <w:lang w:val="en-US"/>
        </w:rPr>
        <w:t>d,temp_buf1,strlen(temp_buf1));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close(fd);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p</w:t>
      </w:r>
      <w:r w:rsidR="00427757" w:rsidRPr="00FC4EF7">
        <w:rPr>
          <w:color w:val="000000"/>
          <w:sz w:val="28"/>
          <w:lang w:val="en-US"/>
        </w:rPr>
        <w:t>rintf("***SIGUSR2*** : end\n");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</w:rPr>
      </w:pPr>
      <w:r w:rsidRPr="00FC4EF7">
        <w:rPr>
          <w:color w:val="000000"/>
          <w:sz w:val="28"/>
        </w:rPr>
        <w:t>}</w:t>
      </w:r>
    </w:p>
    <w:p w:rsidR="00B63158" w:rsidRPr="00FC4EF7" w:rsidRDefault="00967777" w:rsidP="00A96E0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C4EF7">
        <w:rPr>
          <w:b/>
          <w:color w:val="000000"/>
          <w:sz w:val="28"/>
          <w:szCs w:val="28"/>
        </w:rPr>
        <w:br w:type="page"/>
      </w:r>
      <w:r w:rsidR="00B63158" w:rsidRPr="00FC4EF7">
        <w:rPr>
          <w:b/>
          <w:color w:val="000000"/>
          <w:sz w:val="28"/>
          <w:szCs w:val="28"/>
        </w:rPr>
        <w:t>4 ТЕСТИРОВАНИЕ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Результат выполнения программы в консоли: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yuna@YunieHost:/media/8_Gb_har</w:t>
      </w:r>
      <w:r w:rsidR="00427757" w:rsidRPr="00FC4EF7">
        <w:rPr>
          <w:color w:val="000000"/>
          <w:sz w:val="28"/>
          <w:lang w:val="en-US"/>
        </w:rPr>
        <w:t>d_ONPU/LINUX/rgr 28march$ ./rgr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--- func creat_mem(): memory</w:t>
      </w:r>
      <w:r w:rsidR="00427757" w:rsidRPr="00FC4EF7">
        <w:rPr>
          <w:color w:val="000000"/>
          <w:sz w:val="28"/>
          <w:lang w:val="en-US"/>
        </w:rPr>
        <w:t xml:space="preserve"> creating: 32bytes --- pid=6798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--- func creat_sem(): </w:t>
      </w:r>
      <w:r w:rsidR="00427757" w:rsidRPr="00FC4EF7">
        <w:rPr>
          <w:color w:val="000000"/>
          <w:sz w:val="28"/>
          <w:lang w:val="en-US"/>
        </w:rPr>
        <w:t>semaphor creating: --- pid=6798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=II= </w:t>
      </w:r>
      <w:r w:rsidR="00427757" w:rsidRPr="00FC4EF7">
        <w:rPr>
          <w:color w:val="000000"/>
          <w:sz w:val="28"/>
          <w:lang w:val="en-US"/>
        </w:rPr>
        <w:t>prss2, pid = 6799, parent: 6798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=I= </w:t>
      </w:r>
      <w:r w:rsidR="00427757" w:rsidRPr="00FC4EF7">
        <w:rPr>
          <w:color w:val="000000"/>
          <w:sz w:val="28"/>
          <w:lang w:val="en-US"/>
        </w:rPr>
        <w:t>prss1, pid = 6798, parent: 6655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=III= </w:t>
      </w:r>
      <w:r w:rsidR="00427757" w:rsidRPr="00FC4EF7">
        <w:rPr>
          <w:color w:val="000000"/>
          <w:sz w:val="28"/>
          <w:lang w:val="en-US"/>
        </w:rPr>
        <w:t>prss3, pid = 6801, parent: 6799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=IV= </w:t>
      </w:r>
      <w:r w:rsidR="00427757" w:rsidRPr="00FC4EF7">
        <w:rPr>
          <w:color w:val="000000"/>
          <w:sz w:val="28"/>
          <w:lang w:val="en-US"/>
        </w:rPr>
        <w:t>prss4, pid = 6800, parent: 6798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I: reading from FILE1:</w:t>
      </w:r>
      <w:r w:rsidR="00967777" w:rsidRPr="00FC4EF7">
        <w:rPr>
          <w:color w:val="000000"/>
          <w:sz w:val="28"/>
          <w:lang w:val="en-US"/>
        </w:rPr>
        <w:t xml:space="preserve"> </w:t>
      </w:r>
      <w:r w:rsidRPr="00FC4EF7">
        <w:rPr>
          <w:color w:val="000000"/>
          <w:sz w:val="28"/>
          <w:lang w:val="en-US"/>
        </w:rPr>
        <w:t>&lt;</w:t>
      </w:r>
      <w:r w:rsidR="00427757" w:rsidRPr="00FC4EF7">
        <w:rPr>
          <w:color w:val="000000"/>
          <w:sz w:val="28"/>
          <w:lang w:val="en-US"/>
        </w:rPr>
        <w:t>&lt; RGR sPO by yuna 18.05.2008 &gt;&gt;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***SIGUSR2*** prss 1 (6798) has </w:t>
      </w:r>
      <w:r w:rsidR="00427757" w:rsidRPr="00FC4EF7">
        <w:rPr>
          <w:color w:val="000000"/>
          <w:sz w:val="28"/>
          <w:lang w:val="en-US"/>
        </w:rPr>
        <w:t>got a signal from prss 4 (6800)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* *SIG</w:t>
      </w:r>
      <w:r w:rsidR="00427757" w:rsidRPr="00FC4EF7">
        <w:rPr>
          <w:color w:val="000000"/>
          <w:sz w:val="28"/>
          <w:lang w:val="en-US"/>
        </w:rPr>
        <w:t>USR2* * : temp_file was created</w:t>
      </w:r>
    </w:p>
    <w:p w:rsidR="00B63158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***SIGUSR2*** : end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============</w:t>
      </w:r>
      <w:r w:rsidR="00427757" w:rsidRPr="00FC4EF7">
        <w:rPr>
          <w:color w:val="000000"/>
          <w:sz w:val="28"/>
          <w:lang w:val="en-US"/>
        </w:rPr>
        <w:t>====== prss1: writing to memory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================== prss2: fil</w:t>
      </w:r>
      <w:r w:rsidR="00427757" w:rsidRPr="00FC4EF7">
        <w:rPr>
          <w:color w:val="000000"/>
          <w:sz w:val="28"/>
          <w:lang w:val="en-US"/>
        </w:rPr>
        <w:t>e2 editing /Semaphor/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II: writing to FILE2:</w:t>
      </w:r>
      <w:r w:rsidR="00967777" w:rsidRPr="00FC4EF7">
        <w:rPr>
          <w:color w:val="000000"/>
          <w:sz w:val="28"/>
          <w:lang w:val="en-US"/>
        </w:rPr>
        <w:t xml:space="preserve"> </w:t>
      </w:r>
      <w:r w:rsidRPr="00FC4EF7">
        <w:rPr>
          <w:color w:val="000000"/>
          <w:sz w:val="28"/>
          <w:lang w:val="en-US"/>
        </w:rPr>
        <w:t>&lt;</w:t>
      </w:r>
      <w:r w:rsidR="00427757" w:rsidRPr="00FC4EF7">
        <w:rPr>
          <w:color w:val="000000"/>
          <w:sz w:val="28"/>
          <w:lang w:val="en-US"/>
        </w:rPr>
        <w:t>&lt; RGR sPO by yuna 18.05.2008 &gt;&gt;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--- func creat_mesg():</w:t>
      </w:r>
      <w:r w:rsidR="00427757" w:rsidRPr="00FC4EF7">
        <w:rPr>
          <w:color w:val="000000"/>
          <w:sz w:val="28"/>
          <w:lang w:val="en-US"/>
        </w:rPr>
        <w:t xml:space="preserve"> message creating: --- pid=6799</w:t>
      </w:r>
    </w:p>
    <w:p w:rsidR="00B63158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=II= __eto konec prssa2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***SIGUSR1*** : prss 4 (6800) has </w:t>
      </w:r>
      <w:r w:rsidR="00427757" w:rsidRPr="00FC4EF7">
        <w:rPr>
          <w:color w:val="000000"/>
          <w:sz w:val="28"/>
          <w:lang w:val="en-US"/>
        </w:rPr>
        <w:t>got a signal from prss 1 (6798)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================== prss3: f</w:t>
      </w:r>
      <w:r w:rsidR="00427757" w:rsidRPr="00FC4EF7">
        <w:rPr>
          <w:color w:val="000000"/>
          <w:sz w:val="28"/>
          <w:lang w:val="en-US"/>
        </w:rPr>
        <w:t>ile3 editing /Message/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III: writing to FILE3:</w:t>
      </w:r>
      <w:r w:rsidR="00967777" w:rsidRPr="00FC4EF7">
        <w:rPr>
          <w:color w:val="000000"/>
          <w:sz w:val="28"/>
          <w:lang w:val="en-US"/>
        </w:rPr>
        <w:t xml:space="preserve"> </w:t>
      </w:r>
      <w:r w:rsidRPr="00FC4EF7">
        <w:rPr>
          <w:color w:val="000000"/>
          <w:sz w:val="28"/>
          <w:lang w:val="en-US"/>
        </w:rPr>
        <w:t>&lt;</w:t>
      </w:r>
      <w:r w:rsidR="00427757" w:rsidRPr="00FC4EF7">
        <w:rPr>
          <w:color w:val="000000"/>
          <w:sz w:val="28"/>
          <w:lang w:val="en-US"/>
        </w:rPr>
        <w:t>&lt; RGR sPO by yuna 18.05.2008 &gt;&gt;</w:t>
      </w:r>
    </w:p>
    <w:p w:rsidR="00B63158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=III= __eto konec prssa3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 xml:space="preserve">* *SIGUSR1* * : </w:t>
      </w:r>
      <w:r w:rsidR="00427757" w:rsidRPr="00FC4EF7">
        <w:rPr>
          <w:color w:val="000000"/>
          <w:sz w:val="28"/>
          <w:lang w:val="en-US"/>
        </w:rPr>
        <w:t>writing from temp_file to file4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IV: writing to FILE4:</w:t>
      </w:r>
      <w:r w:rsidR="00967777" w:rsidRPr="00FC4EF7">
        <w:rPr>
          <w:color w:val="000000"/>
          <w:sz w:val="28"/>
          <w:lang w:val="en-US"/>
        </w:rPr>
        <w:t xml:space="preserve"> </w:t>
      </w:r>
      <w:r w:rsidRPr="00FC4EF7">
        <w:rPr>
          <w:color w:val="000000"/>
          <w:sz w:val="28"/>
          <w:lang w:val="en-US"/>
        </w:rPr>
        <w:t>&lt;</w:t>
      </w:r>
      <w:r w:rsidR="00427757" w:rsidRPr="00FC4EF7">
        <w:rPr>
          <w:color w:val="000000"/>
          <w:sz w:val="28"/>
          <w:lang w:val="en-US"/>
        </w:rPr>
        <w:t>&lt; RGR sPO by yuna 18.05.2008 &gt;&gt;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* *SIG</w:t>
      </w:r>
      <w:r w:rsidR="00427757" w:rsidRPr="00FC4EF7">
        <w:rPr>
          <w:color w:val="000000"/>
          <w:sz w:val="28"/>
          <w:lang w:val="en-US"/>
        </w:rPr>
        <w:t>USR1* * : temp_file was removed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*</w:t>
      </w:r>
      <w:r w:rsidR="00427757" w:rsidRPr="00FC4EF7">
        <w:rPr>
          <w:color w:val="000000"/>
          <w:sz w:val="28"/>
          <w:lang w:val="en-US"/>
        </w:rPr>
        <w:t>**SIGUSR1*** : end</w:t>
      </w:r>
    </w:p>
    <w:p w:rsidR="00B63158" w:rsidRPr="00FC4EF7" w:rsidRDefault="00427757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=IV= __eto konec prssa4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C4EF7">
        <w:rPr>
          <w:color w:val="000000"/>
          <w:sz w:val="28"/>
          <w:lang w:val="en-US"/>
        </w:rPr>
        <w:t>========</w:t>
      </w:r>
      <w:r w:rsidR="00427757" w:rsidRPr="00FC4EF7">
        <w:rPr>
          <w:color w:val="000000"/>
          <w:sz w:val="28"/>
          <w:lang w:val="en-US"/>
        </w:rPr>
        <w:t>========== prss4: memory closed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</w:rPr>
        <w:t>Killed</w:t>
      </w:r>
    </w:p>
    <w:p w:rsidR="00427757" w:rsidRPr="00FC4EF7" w:rsidRDefault="00D4503A" w:rsidP="00A96E07">
      <w:pPr>
        <w:spacing w:line="360" w:lineRule="auto"/>
        <w:jc w:val="center"/>
        <w:rPr>
          <w:color w:val="000000"/>
          <w:sz w:val="28"/>
        </w:rPr>
      </w:pPr>
      <w:r>
        <w:rPr>
          <w:b/>
          <w:sz w:val="28"/>
        </w:rPr>
        <w:pict>
          <v:shape id="_x0000_i1026" type="#_x0000_t75" style="width:435.75pt;height:311.25pt;mso-wrap-distance-left:0;mso-wrap-distance-right:0" o:allowoverlap="f" filled="t">
            <v:fill color2="black"/>
            <v:imagedata r:id="rId6" o:title=""/>
          </v:shape>
        </w:pict>
      </w:r>
    </w:p>
    <w:p w:rsidR="00B63158" w:rsidRPr="00FC4EF7" w:rsidRDefault="00B63158" w:rsidP="00A96E0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C4EF7">
        <w:rPr>
          <w:b/>
          <w:color w:val="000000"/>
          <w:sz w:val="28"/>
        </w:rPr>
        <w:t>Рис.2 Результат работы</w:t>
      </w:r>
      <w:r w:rsidR="00427757" w:rsidRPr="00FC4EF7">
        <w:rPr>
          <w:b/>
          <w:color w:val="000000"/>
          <w:sz w:val="28"/>
        </w:rPr>
        <w:t xml:space="preserve"> программы (содержимое из </w:t>
      </w:r>
      <w:r w:rsidR="00427757" w:rsidRPr="00FC4EF7">
        <w:rPr>
          <w:b/>
          <w:color w:val="000000"/>
          <w:sz w:val="28"/>
          <w:lang w:val="en-US"/>
        </w:rPr>
        <w:t>file</w:t>
      </w:r>
      <w:r w:rsidRPr="00FC4EF7">
        <w:rPr>
          <w:b/>
          <w:color w:val="000000"/>
          <w:sz w:val="28"/>
        </w:rPr>
        <w:t>1 было скопировано в остальные файлы)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Следовательно, программа работает корректно и поставленная на данную расчетно-графическую работу задача была решена</w:t>
      </w:r>
      <w:r w:rsidR="00427757" w:rsidRPr="00FC4EF7">
        <w:rPr>
          <w:color w:val="000000"/>
          <w:sz w:val="28"/>
          <w:szCs w:val="28"/>
        </w:rPr>
        <w:t>.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158" w:rsidRPr="00FC4EF7" w:rsidRDefault="00967777" w:rsidP="00A96E0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br w:type="page"/>
      </w:r>
      <w:r w:rsidR="00B63158" w:rsidRPr="00FC4EF7">
        <w:rPr>
          <w:b/>
          <w:color w:val="000000"/>
          <w:sz w:val="28"/>
          <w:szCs w:val="28"/>
        </w:rPr>
        <w:t>ВЫВОДЫ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7777" w:rsidRPr="00FC4EF7" w:rsidRDefault="00475A01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В данной</w:t>
      </w:r>
      <w:r w:rsidR="00B63158" w:rsidRPr="00FC4EF7">
        <w:rPr>
          <w:color w:val="000000"/>
          <w:sz w:val="28"/>
          <w:szCs w:val="28"/>
        </w:rPr>
        <w:t xml:space="preserve"> работе частично описана структура системы UNIX, взаимоотношения между процессами, выполняющимися в режиме задачи и в режиме ядра. Процессы выполняются в режиме задачи или в режиме ядра, в котором они пользуются услугами системы благодаря наличию набора обращений к операционной системе.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Архитектура системы поддерживает такой стиль программирования, при котором из небольших программ, выполняющих только отдельные функции, но хорошо, составляются более сложные программы, использующие механизм каналов и переназначение ввода-вывода.</w:t>
      </w:r>
    </w:p>
    <w:p w:rsidR="00967777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Обращения к операционной системе позволяют процессам производить операции, которые иначе не выполняются. В дополнение к обработке подобных обращений ядро операционной системы осуществляет общие учетные операции, управляет планированием процессов, распределением памяти и защитой процессов в оперативной памяти, обслуживает прерывания, управляет файлами и устройствами и обрабатывает особые ситуации, возникающие в системе.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В функции ядра системы UNIX намеренно не включены многие функции, являющиеся частью других операционных систем, поскольку набор обращений к системе позволяет процессам выполнять все необходимые операции на пользовательском уровне.</w:t>
      </w:r>
    </w:p>
    <w:p w:rsidR="00B63158" w:rsidRPr="00FC4EF7" w:rsidRDefault="00B63158" w:rsidP="00A96E0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63158" w:rsidRPr="00FC4EF7" w:rsidRDefault="00967777" w:rsidP="00A96E07">
      <w:pPr>
        <w:spacing w:line="360" w:lineRule="auto"/>
        <w:jc w:val="center"/>
        <w:rPr>
          <w:color w:val="000000"/>
          <w:sz w:val="28"/>
          <w:szCs w:val="28"/>
        </w:rPr>
      </w:pPr>
      <w:r w:rsidRPr="00FC4EF7">
        <w:rPr>
          <w:bCs/>
          <w:color w:val="000000"/>
          <w:sz w:val="28"/>
          <w:szCs w:val="28"/>
        </w:rPr>
        <w:br w:type="page"/>
      </w:r>
      <w:r w:rsidR="00B63158" w:rsidRPr="00FC4EF7">
        <w:rPr>
          <w:b/>
          <w:color w:val="000000"/>
          <w:sz w:val="28"/>
          <w:szCs w:val="28"/>
        </w:rPr>
        <w:t>ЛИТЕРАТУРА</w:t>
      </w:r>
    </w:p>
    <w:p w:rsidR="00B63158" w:rsidRPr="00FC4EF7" w:rsidRDefault="00B63158" w:rsidP="00A96E07">
      <w:pPr>
        <w:spacing w:line="360" w:lineRule="auto"/>
        <w:jc w:val="both"/>
        <w:rPr>
          <w:bCs/>
          <w:color w:val="000000"/>
          <w:sz w:val="28"/>
          <w:szCs w:val="28"/>
        </w:rPr>
      </w:pPr>
    </w:p>
    <w:p w:rsidR="00B63158" w:rsidRPr="00FC4EF7" w:rsidRDefault="00B63158" w:rsidP="00A96E07">
      <w:pPr>
        <w:numPr>
          <w:ilvl w:val="0"/>
          <w:numId w:val="5"/>
        </w:numPr>
        <w:tabs>
          <w:tab w:val="left" w:pos="284"/>
          <w:tab w:val="left" w:pos="1080"/>
        </w:tabs>
        <w:autoSpaceDE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Дж. Такет (мл.), С.Барнет. Использование Linux/ Специальное издание.: 5-е изд.: Пер. с англ.: Уч.пос. – М.: Издательский дом «Вильямс», 2000. – 784 с.</w:t>
      </w:r>
    </w:p>
    <w:p w:rsidR="00B63158" w:rsidRPr="00FC4EF7" w:rsidRDefault="00B63158" w:rsidP="00A96E07">
      <w:pPr>
        <w:numPr>
          <w:ilvl w:val="0"/>
          <w:numId w:val="5"/>
        </w:numPr>
        <w:tabs>
          <w:tab w:val="left" w:pos="284"/>
          <w:tab w:val="left" w:pos="1080"/>
        </w:tabs>
        <w:autoSpaceDE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Максимальная защита Linux. Искусство настройки.: Пер. с англ./ под.ред. Дж.Рея – СПб.: ООО «ДиаСофтЮП», 2002. – 752 с.</w:t>
      </w:r>
    </w:p>
    <w:p w:rsidR="00B63158" w:rsidRPr="00FC4EF7" w:rsidRDefault="00B63158" w:rsidP="00A96E07">
      <w:pPr>
        <w:numPr>
          <w:ilvl w:val="0"/>
          <w:numId w:val="5"/>
        </w:numPr>
        <w:tabs>
          <w:tab w:val="left" w:pos="284"/>
          <w:tab w:val="left" w:pos="1080"/>
        </w:tabs>
        <w:autoSpaceDE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4EF7">
        <w:rPr>
          <w:color w:val="000000"/>
          <w:sz w:val="28"/>
          <w:szCs w:val="28"/>
        </w:rPr>
        <w:t>Браун С. Операционная система UNIX - М.: Мир, 1986 - 463 с.</w:t>
      </w:r>
      <w:bookmarkStart w:id="0" w:name="_GoBack"/>
      <w:bookmarkEnd w:id="0"/>
    </w:p>
    <w:sectPr w:rsidR="00B63158" w:rsidRPr="00FC4EF7" w:rsidSect="00967777">
      <w:footnotePr>
        <w:pos w:val="beneathText"/>
      </w:footnotePr>
      <w:pgSz w:w="11905" w:h="16837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5">
    <w:nsid w:val="00000006"/>
    <w:multiLevelType w:val="singleLevel"/>
    <w:tmpl w:val="38E64E2A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B80"/>
    <w:rsid w:val="00092649"/>
    <w:rsid w:val="00105D44"/>
    <w:rsid w:val="002568CC"/>
    <w:rsid w:val="00266C48"/>
    <w:rsid w:val="00272422"/>
    <w:rsid w:val="002E0EFF"/>
    <w:rsid w:val="003712F6"/>
    <w:rsid w:val="00427757"/>
    <w:rsid w:val="00475A01"/>
    <w:rsid w:val="0051430B"/>
    <w:rsid w:val="005C5B80"/>
    <w:rsid w:val="00721990"/>
    <w:rsid w:val="008825CD"/>
    <w:rsid w:val="008B547F"/>
    <w:rsid w:val="00967777"/>
    <w:rsid w:val="00A96E07"/>
    <w:rsid w:val="00B11E45"/>
    <w:rsid w:val="00B63158"/>
    <w:rsid w:val="00B80A90"/>
    <w:rsid w:val="00BA0EA2"/>
    <w:rsid w:val="00D4503A"/>
    <w:rsid w:val="00DC5F57"/>
    <w:rsid w:val="00F14E05"/>
    <w:rsid w:val="00FC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3708B47-7523-410D-BF81-64B93118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tabs>
        <w:tab w:val="left" w:pos="680"/>
      </w:tabs>
      <w:ind w:left="680" w:hanging="36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ind w:firstLine="180"/>
      <w:jc w:val="both"/>
      <w:outlineLvl w:val="3"/>
    </w:pPr>
    <w:rPr>
      <w:sz w:val="28"/>
      <w:szCs w:val="20"/>
      <w:u w:val="single"/>
      <w:lang w:val="uk-UA"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1"/>
      </w:numPr>
      <w:ind w:left="720" w:firstLine="720"/>
      <w:jc w:val="center"/>
      <w:outlineLvl w:val="4"/>
    </w:pPr>
    <w:rPr>
      <w:i/>
      <w:iCs/>
    </w:rPr>
  </w:style>
  <w:style w:type="paragraph" w:styleId="7">
    <w:name w:val="heading 7"/>
    <w:basedOn w:val="a"/>
    <w:next w:val="a"/>
    <w:link w:val="70"/>
    <w:uiPriority w:val="9"/>
    <w:qFormat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11">
    <w:name w:val="Основной шрифт абзаца1"/>
  </w:style>
  <w:style w:type="character" w:styleId="a3">
    <w:name w:val="page number"/>
    <w:uiPriority w:val="99"/>
    <w:semiHidden/>
    <w:rPr>
      <w:rFonts w:cs="Times New Roman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Andale Sans UI"/>
      <w:sz w:val="28"/>
      <w:szCs w:val="28"/>
    </w:rPr>
  </w:style>
  <w:style w:type="paragraph" w:styleId="a5">
    <w:name w:val="Body Text"/>
    <w:basedOn w:val="a"/>
    <w:link w:val="a6"/>
    <w:uiPriority w:val="99"/>
    <w:semiHidden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  <w:lang w:eastAsia="ar-SA"/>
    </w:rPr>
  </w:style>
  <w:style w:type="paragraph" w:styleId="a7">
    <w:name w:val="List"/>
    <w:basedOn w:val="a5"/>
    <w:uiPriority w:val="99"/>
    <w:semiHidden/>
    <w:rPr>
      <w:rFonts w:ascii="Arial" w:hAnsi="Ari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/>
    </w:rPr>
  </w:style>
  <w:style w:type="paragraph" w:styleId="a8">
    <w:name w:val="Body Text Indent"/>
    <w:basedOn w:val="a"/>
    <w:link w:val="a9"/>
    <w:uiPriority w:val="99"/>
    <w:semiHidden/>
    <w:pPr>
      <w:ind w:firstLine="567"/>
    </w:pPr>
    <w:rPr>
      <w:b/>
      <w:sz w:val="28"/>
      <w:szCs w:val="20"/>
      <w:lang w:val="uk-UA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  <w:lang w:eastAsia="ar-SA"/>
    </w:rPr>
  </w:style>
  <w:style w:type="paragraph" w:customStyle="1" w:styleId="ac">
    <w:name w:val="Содержимое врезки"/>
    <w:basedOn w:val="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1901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</dc:creator>
  <cp:keywords/>
  <dc:description/>
  <cp:lastModifiedBy>admin</cp:lastModifiedBy>
  <cp:revision>2</cp:revision>
  <dcterms:created xsi:type="dcterms:W3CDTF">2014-03-02T23:02:00Z</dcterms:created>
  <dcterms:modified xsi:type="dcterms:W3CDTF">2014-03-02T23:02:00Z</dcterms:modified>
</cp:coreProperties>
</file>