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D6D19" w:rsidRDefault="004B0E70" w:rsidP="004B0E70">
      <w:pPr>
        <w:pStyle w:val="31"/>
        <w:suppressAutoHyphens w:val="0"/>
        <w:ind w:left="0"/>
        <w:jc w:val="center"/>
        <w:rPr>
          <w:color w:val="000000"/>
          <w:spacing w:val="0"/>
          <w:sz w:val="28"/>
          <w:lang w:val="uk-UA"/>
        </w:rPr>
      </w:pPr>
      <w:r w:rsidRPr="004B0E70">
        <w:rPr>
          <w:color w:val="000000"/>
          <w:spacing w:val="0"/>
          <w:sz w:val="28"/>
        </w:rPr>
        <w:t>Содержание</w:t>
      </w:r>
    </w:p>
    <w:p w:rsidR="004B0E70" w:rsidRPr="00C553B6" w:rsidRDefault="004B0E70" w:rsidP="00C553B6">
      <w:pPr>
        <w:spacing w:line="360" w:lineRule="auto"/>
        <w:rPr>
          <w:sz w:val="28"/>
          <w:szCs w:val="28"/>
          <w:lang w:val="uk-UA"/>
        </w:rPr>
      </w:pP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 Схема движения финансовых и экономических потоков в экономике и характеристика ИС их обеспечения</w:t>
      </w:r>
    </w:p>
    <w:p w:rsidR="004B0E70" w:rsidRDefault="004B0E70" w:rsidP="000C0336">
      <w:pPr>
        <w:spacing w:line="360" w:lineRule="auto"/>
        <w:jc w:val="both"/>
        <w:rPr>
          <w:iCs/>
          <w:smallCaps w:val="0"/>
          <w:color w:val="000000"/>
          <w:spacing w:val="0"/>
          <w:sz w:val="28"/>
          <w:szCs w:val="20"/>
          <w:lang w:val="uk-UA"/>
        </w:rPr>
      </w:pPr>
      <w:r w:rsidRPr="004B0E70">
        <w:rPr>
          <w:iCs/>
          <w:smallCaps w:val="0"/>
          <w:color w:val="000000"/>
          <w:spacing w:val="0"/>
          <w:sz w:val="28"/>
          <w:szCs w:val="20"/>
        </w:rPr>
        <w:t>2. Особенности информационных систем, их характеристики и место в ряду интеллектуальных информационных сетей</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3. Особенности технологии работы систем поддержки принятия решений (их компоненты, основные понятия и особенности работы хранилищ данных)</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4. Понятие витрин данных</w:t>
      </w:r>
    </w:p>
    <w:p w:rsidR="004B0E70" w:rsidRDefault="004B0E70" w:rsidP="000C0336">
      <w:pPr>
        <w:spacing w:line="360" w:lineRule="auto"/>
        <w:jc w:val="both"/>
        <w:rPr>
          <w:iCs/>
          <w:smallCaps w:val="0"/>
          <w:color w:val="000000"/>
          <w:spacing w:val="0"/>
          <w:sz w:val="28"/>
          <w:szCs w:val="20"/>
          <w:lang w:val="uk-UA"/>
        </w:rPr>
      </w:pPr>
      <w:r w:rsidRPr="004B0E70">
        <w:rPr>
          <w:iCs/>
          <w:smallCaps w:val="0"/>
          <w:color w:val="000000"/>
          <w:spacing w:val="0"/>
          <w:sz w:val="28"/>
          <w:szCs w:val="20"/>
        </w:rPr>
        <w:t>5. Представление и основные характеристики OLAP технологии, понятие многомерного статистического анализа, характеристика систем MOLAP и ROLAP</w:t>
      </w:r>
    </w:p>
    <w:p w:rsidR="004B0E70" w:rsidRDefault="004B0E70" w:rsidP="000C0336">
      <w:pPr>
        <w:spacing w:line="360" w:lineRule="auto"/>
        <w:jc w:val="both"/>
        <w:rPr>
          <w:iCs/>
          <w:smallCaps w:val="0"/>
          <w:color w:val="000000"/>
          <w:spacing w:val="0"/>
          <w:sz w:val="28"/>
          <w:szCs w:val="20"/>
          <w:lang w:val="uk-UA"/>
        </w:rPr>
      </w:pPr>
      <w:r w:rsidRPr="004B0E70">
        <w:rPr>
          <w:iCs/>
          <w:smallCaps w:val="0"/>
          <w:color w:val="000000"/>
          <w:spacing w:val="0"/>
          <w:sz w:val="28"/>
          <w:szCs w:val="20"/>
        </w:rPr>
        <w:t>6. Классификация ИИС. ИИС как сово</w:t>
      </w:r>
      <w:r>
        <w:rPr>
          <w:iCs/>
          <w:smallCaps w:val="0"/>
          <w:color w:val="000000"/>
          <w:spacing w:val="0"/>
          <w:sz w:val="28"/>
          <w:szCs w:val="20"/>
        </w:rPr>
        <w:t>купность нескольких технологий</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7. Признаки и отличительные черты ИИС</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8. Классификация ИИС</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9. Методология разработки и реализации управленческого решения</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10. Информационные ресурсы при разработке экономических решений</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11. Факторы и виды проблемной ситуации</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12. Стадии понимания сущности проблемной ситуации и принятия решения о способах её разрешения</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13. Проблемные ситуации в экономических структурах и отражающие их технико-экономические показатели</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14. Источники информационной базы ИС, виды показателей и методики для выявления проблемных ситуаций в производстве</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15. Граф концептуальной модели проблемной ситуации и его толкование</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16. Особенности проектирования интеллектуальной экономической информационной системы</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17. Основные компоненты и существенные черты ИИС</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18. Схема ИИС</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19. Характеристика базы знаний и особенности её конструирования. Компоненты баз знаний</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20. Определение, назначение и области применения экспертных систем</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21. Структура и принцип работы экспертных систем. Схема обобщённой структуры БД</w:t>
      </w:r>
    </w:p>
    <w:p w:rsidR="004B0E70" w:rsidRPr="004B0E70" w:rsidRDefault="004B0E70" w:rsidP="000C0336">
      <w:pPr>
        <w:spacing w:line="360" w:lineRule="auto"/>
        <w:jc w:val="both"/>
        <w:rPr>
          <w:iCs/>
          <w:smallCaps w:val="0"/>
          <w:color w:val="000000"/>
          <w:spacing w:val="0"/>
          <w:sz w:val="28"/>
          <w:szCs w:val="20"/>
        </w:rPr>
      </w:pPr>
      <w:r w:rsidRPr="004B0E70">
        <w:rPr>
          <w:iCs/>
          <w:smallCaps w:val="0"/>
          <w:color w:val="000000"/>
          <w:spacing w:val="0"/>
          <w:sz w:val="28"/>
          <w:szCs w:val="20"/>
        </w:rPr>
        <w:t>22. Характеристики базы знаний и машины вывода ЭС</w:t>
      </w:r>
    </w:p>
    <w:p w:rsidR="004B0E70" w:rsidRPr="004B0E70" w:rsidRDefault="004B0E70" w:rsidP="000C0336">
      <w:pPr>
        <w:spacing w:line="360" w:lineRule="auto"/>
        <w:jc w:val="both"/>
        <w:rPr>
          <w:iCs/>
          <w:smallCaps w:val="0"/>
          <w:color w:val="000000"/>
          <w:spacing w:val="0"/>
          <w:sz w:val="28"/>
          <w:szCs w:val="20"/>
          <w:lang w:val="uk-UA"/>
        </w:rPr>
      </w:pPr>
      <w:r w:rsidRPr="004B0E70">
        <w:rPr>
          <w:iCs/>
          <w:smallCaps w:val="0"/>
          <w:color w:val="000000"/>
          <w:spacing w:val="0"/>
          <w:sz w:val="28"/>
          <w:szCs w:val="20"/>
        </w:rPr>
        <w:t>23. Особенности технологии создания</w:t>
      </w:r>
      <w:r>
        <w:rPr>
          <w:iCs/>
          <w:smallCaps w:val="0"/>
          <w:color w:val="000000"/>
          <w:spacing w:val="0"/>
          <w:sz w:val="28"/>
          <w:szCs w:val="20"/>
        </w:rPr>
        <w:t xml:space="preserve"> экспертных систем</w:t>
      </w:r>
    </w:p>
    <w:p w:rsidR="004B0E70" w:rsidRPr="004B0E70" w:rsidRDefault="004B0E70" w:rsidP="000C0336">
      <w:pPr>
        <w:spacing w:line="360" w:lineRule="auto"/>
        <w:jc w:val="both"/>
        <w:rPr>
          <w:iCs/>
          <w:smallCaps w:val="0"/>
          <w:color w:val="000000"/>
          <w:spacing w:val="0"/>
          <w:sz w:val="28"/>
          <w:szCs w:val="20"/>
          <w:lang w:val="uk-UA"/>
        </w:rPr>
      </w:pPr>
      <w:r w:rsidRPr="004B0E70">
        <w:rPr>
          <w:iCs/>
          <w:smallCaps w:val="0"/>
          <w:color w:val="000000"/>
          <w:spacing w:val="0"/>
          <w:sz w:val="28"/>
          <w:szCs w:val="20"/>
        </w:rPr>
        <w:t>24. Нейронные сети как один из альтернативных подходов к решению интеллектуальных задач. Структура персептрона, принципы его работы</w:t>
      </w:r>
    </w:p>
    <w:p w:rsidR="004B0E70" w:rsidRPr="00A41B81" w:rsidRDefault="004B0E70" w:rsidP="00A41B81">
      <w:pPr>
        <w:spacing w:line="360" w:lineRule="auto"/>
        <w:rPr>
          <w:sz w:val="28"/>
          <w:szCs w:val="28"/>
          <w:lang w:val="uk-UA"/>
        </w:rPr>
      </w:pPr>
    </w:p>
    <w:p w:rsidR="00C072D7" w:rsidRPr="00A41B81" w:rsidRDefault="00C072D7" w:rsidP="00A41B81">
      <w:pPr>
        <w:spacing w:line="360" w:lineRule="auto"/>
        <w:rPr>
          <w:sz w:val="28"/>
          <w:szCs w:val="28"/>
          <w:lang w:val="uk-UA"/>
        </w:rPr>
      </w:pPr>
    </w:p>
    <w:p w:rsidR="001D6D19" w:rsidRPr="004B0E70" w:rsidRDefault="004B0E70" w:rsidP="004B0E70">
      <w:pPr>
        <w:suppressAutoHyphens w:val="0"/>
        <w:spacing w:line="360" w:lineRule="auto"/>
        <w:jc w:val="center"/>
        <w:rPr>
          <w:b/>
          <w:sz w:val="28"/>
          <w:szCs w:val="28"/>
          <w:lang w:val="uk-UA"/>
        </w:rPr>
      </w:pPr>
      <w:r>
        <w:rPr>
          <w:b/>
          <w:szCs w:val="20"/>
        </w:rPr>
        <w:br w:type="page"/>
      </w:r>
      <w:r w:rsidR="001D6D19" w:rsidRPr="004B0E70">
        <w:rPr>
          <w:b/>
          <w:sz w:val="28"/>
          <w:szCs w:val="28"/>
        </w:rPr>
        <w:t xml:space="preserve">1. </w:t>
      </w:r>
      <w:r w:rsidR="001D6D19" w:rsidRPr="004B0E70">
        <w:rPr>
          <w:b/>
          <w:smallCaps w:val="0"/>
          <w:sz w:val="28"/>
          <w:szCs w:val="28"/>
        </w:rPr>
        <w:t>Схема движения финансовых и экономических потоков в экономике и</w:t>
      </w:r>
      <w:r w:rsidRPr="004B0E70">
        <w:rPr>
          <w:b/>
          <w:smallCaps w:val="0"/>
          <w:sz w:val="28"/>
          <w:szCs w:val="28"/>
        </w:rPr>
        <w:t xml:space="preserve"> </w:t>
      </w:r>
      <w:r w:rsidR="001D6D19" w:rsidRPr="004B0E70">
        <w:rPr>
          <w:b/>
          <w:smallCaps w:val="0"/>
          <w:sz w:val="28"/>
          <w:szCs w:val="28"/>
        </w:rPr>
        <w:t>характеристика</w:t>
      </w:r>
      <w:r w:rsidRPr="004B0E70">
        <w:rPr>
          <w:b/>
          <w:smallCaps w:val="0"/>
          <w:sz w:val="28"/>
          <w:szCs w:val="28"/>
        </w:rPr>
        <w:t xml:space="preserve"> ИС их обеспечения</w:t>
      </w:r>
    </w:p>
    <w:p w:rsidR="004B0E70" w:rsidRDefault="004B0E70"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течение последних 10 лет произошло значительное расширение сферы фактического применения информационных технологий и систем в области </w:t>
      </w:r>
      <w:r w:rsidR="00C072D7" w:rsidRPr="004B0E70">
        <w:rPr>
          <w:smallCaps w:val="0"/>
          <w:color w:val="000000"/>
          <w:spacing w:val="0"/>
          <w:sz w:val="28"/>
          <w:szCs w:val="20"/>
        </w:rPr>
        <w:t>экономики</w:t>
      </w:r>
      <w:r w:rsidRPr="004B0E70">
        <w:rPr>
          <w:smallCaps w:val="0"/>
          <w:color w:val="000000"/>
          <w:spacing w:val="0"/>
          <w:sz w:val="28"/>
          <w:szCs w:val="20"/>
        </w:rPr>
        <w:t>. Интенсивное развитие и индустриализация информационных технологий привела к тому, что информационные потоки сопровождают все стадии цикла производство-потребление и соответствующего движения денежных средств в общественном производстве. Информационные системы (ИС) используются в настоящее время в различных сферах экономики (рис. 1.1).</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На рисунке этом показаны в виде блоков:</w:t>
      </w:r>
    </w:p>
    <w:p w:rsidR="001D6D19" w:rsidRP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предприятия, производящие национальный продукт;</w:t>
      </w:r>
    </w:p>
    <w:p w:rsidR="001D6D19" w:rsidRP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правительство, собирающее налоги и выделяющее трансферты;</w:t>
      </w:r>
    </w:p>
    <w:p w:rsid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потребители, формирующие денежный поток;</w:t>
      </w:r>
    </w:p>
    <w:p w:rsid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финансовая система, аккумулирующая сбережения потребителей;</w:t>
      </w:r>
    </w:p>
    <w:p w:rsid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инвесторы, инвестирующие производство;</w:t>
      </w:r>
    </w:p>
    <w:p w:rsidR="001D6D19" w:rsidRPr="004B0E70" w:rsidRDefault="001D6D19" w:rsidP="004B0E70">
      <w:pPr>
        <w:numPr>
          <w:ilvl w:val="0"/>
          <w:numId w:val="18"/>
        </w:numPr>
        <w:shd w:val="clear" w:color="auto" w:fill="FFFFFF"/>
        <w:tabs>
          <w:tab w:val="clear" w:pos="1005"/>
          <w:tab w:val="left" w:pos="1006"/>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мировая экономическая система, связанная потоками экспорта и импорта с национальным общественным производством.</w:t>
      </w:r>
    </w:p>
    <w:p w:rsidR="00A41B81"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Каждый из блоков имеет в своем составе ИС и соответствующую ей базу данных, совокупность сведений которой образует экономическое информационное пространство общественного производства. Основное назначение такой информационной системы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обеспечить обработку и выдачу информации для принятия решения по руководству функционированием и развитием экономического объекта. Термин «ИС» относится к классу программных продуктов, облегчающих или «автоматизирующих» ведение бизнеса. Необходимая для выполнения этой задачи информация включает базы данных и модели анализа собственно организации (объекта управления), окружения, с которым происходит взаимодействие; внешних неконтролируемых факторов.</w:t>
      </w:r>
    </w:p>
    <w:p w:rsidR="00F1714D" w:rsidRDefault="00A41B81" w:rsidP="00F1714D">
      <w:pPr>
        <w:shd w:val="clear" w:color="auto" w:fill="FFFFFF"/>
        <w:suppressAutoHyphens w:val="0"/>
        <w:autoSpaceDE w:val="0"/>
        <w:spacing w:line="360" w:lineRule="auto"/>
        <w:ind w:firstLine="708"/>
        <w:jc w:val="both"/>
        <w:rPr>
          <w:b/>
          <w:bCs/>
          <w:i/>
          <w:iCs/>
          <w:smallCaps w:val="0"/>
          <w:color w:val="000000"/>
          <w:spacing w:val="0"/>
          <w:sz w:val="28"/>
          <w:szCs w:val="20"/>
          <w:lang w:val="uk-UA"/>
        </w:rPr>
      </w:pPr>
      <w:r>
        <w:rPr>
          <w:smallCaps w:val="0"/>
          <w:color w:val="000000"/>
          <w:spacing w:val="0"/>
          <w:sz w:val="28"/>
          <w:szCs w:val="20"/>
        </w:rPr>
        <w:br w:type="page"/>
      </w:r>
      <w:r w:rsidR="00DA48C6">
        <w:rPr>
          <w:smallCaps w:val="0"/>
          <w:color w:val="000000"/>
          <w:spacing w:val="0"/>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289.5pt" filled="t">
            <v:fill color2="black"/>
            <v:imagedata r:id="rId7" o:title=""/>
          </v:shape>
        </w:pict>
      </w:r>
    </w:p>
    <w:p w:rsidR="001D6D19" w:rsidRPr="00F1714D" w:rsidRDefault="001D6D19" w:rsidP="00F1714D">
      <w:pPr>
        <w:shd w:val="clear" w:color="auto" w:fill="FFFFFF"/>
        <w:suppressAutoHyphens w:val="0"/>
        <w:autoSpaceDE w:val="0"/>
        <w:spacing w:line="360" w:lineRule="auto"/>
        <w:ind w:firstLine="708"/>
        <w:jc w:val="both"/>
        <w:rPr>
          <w:b/>
          <w:bCs/>
          <w:i/>
          <w:iCs/>
          <w:smallCaps w:val="0"/>
          <w:color w:val="000000"/>
          <w:spacing w:val="0"/>
          <w:sz w:val="28"/>
          <w:szCs w:val="20"/>
          <w:lang w:val="uk-UA"/>
        </w:rPr>
      </w:pPr>
      <w:r w:rsidRPr="004B0E70">
        <w:rPr>
          <w:bCs/>
          <w:iCs/>
          <w:smallCaps w:val="0"/>
          <w:color w:val="000000"/>
          <w:spacing w:val="0"/>
          <w:sz w:val="28"/>
          <w:szCs w:val="20"/>
        </w:rPr>
        <w:t>Рис.</w:t>
      </w:r>
      <w:r w:rsidR="004B0E70" w:rsidRPr="004B0E70">
        <w:rPr>
          <w:bCs/>
          <w:iCs/>
          <w:smallCaps w:val="0"/>
          <w:color w:val="000000"/>
          <w:spacing w:val="0"/>
          <w:sz w:val="28"/>
          <w:szCs w:val="20"/>
          <w:lang w:val="uk-UA"/>
        </w:rPr>
        <w:t xml:space="preserve"> </w:t>
      </w:r>
      <w:r w:rsidRPr="004B0E70">
        <w:rPr>
          <w:bCs/>
          <w:iCs/>
          <w:smallCaps w:val="0"/>
          <w:color w:val="000000"/>
          <w:spacing w:val="0"/>
          <w:sz w:val="28"/>
          <w:szCs w:val="20"/>
        </w:rPr>
        <w:t xml:space="preserve">1.1. </w:t>
      </w:r>
      <w:r w:rsidRPr="004B0E70">
        <w:rPr>
          <w:iCs/>
          <w:smallCaps w:val="0"/>
          <w:color w:val="000000"/>
          <w:spacing w:val="0"/>
          <w:sz w:val="28"/>
          <w:szCs w:val="20"/>
        </w:rPr>
        <w:t>Движение финансовых и информационных потоков в экономике</w:t>
      </w:r>
    </w:p>
    <w:p w:rsidR="004B0E70" w:rsidRDefault="004B0E70"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Современные ИС все более дифференцируются по областям применения. Н</w:t>
      </w:r>
      <w:r w:rsidRPr="004B0E70">
        <w:rPr>
          <w:smallCaps w:val="0"/>
          <w:color w:val="000000"/>
          <w:spacing w:val="0"/>
          <w:sz w:val="28"/>
          <w:szCs w:val="20"/>
          <w:lang w:val="en-US"/>
        </w:rPr>
        <w:t>a</w:t>
      </w:r>
      <w:r w:rsidRPr="004B0E70">
        <w:rPr>
          <w:smallCaps w:val="0"/>
          <w:color w:val="000000"/>
          <w:spacing w:val="0"/>
          <w:sz w:val="28"/>
          <w:szCs w:val="20"/>
        </w:rPr>
        <w:t xml:space="preserve"> рынке программного обеспечения появляются и широко используются (наряду с системами поиска нормативно-правовой информации) ИС бухгалтерского учета, системы поддержки принятия решений (</w:t>
      </w:r>
      <w:r w:rsidRPr="004B0E70">
        <w:rPr>
          <w:b/>
          <w:smallCaps w:val="0"/>
          <w:color w:val="000000"/>
          <w:spacing w:val="0"/>
          <w:sz w:val="28"/>
          <w:szCs w:val="20"/>
          <w:lang w:val="en-US"/>
        </w:rPr>
        <w:t>DSS</w:t>
      </w:r>
      <w:r w:rsidRPr="004B0E70">
        <w:rPr>
          <w:b/>
          <w:smallCaps w:val="0"/>
          <w:color w:val="000000"/>
          <w:spacing w:val="0"/>
          <w:sz w:val="28"/>
          <w:szCs w:val="20"/>
        </w:rPr>
        <w:t>)</w:t>
      </w:r>
      <w:r w:rsidRPr="004B0E70">
        <w:rPr>
          <w:smallCaps w:val="0"/>
          <w:color w:val="000000"/>
          <w:spacing w:val="0"/>
          <w:sz w:val="28"/>
          <w:szCs w:val="20"/>
        </w:rPr>
        <w:t>, информационные системы менеджмента (</w:t>
      </w:r>
      <w:r w:rsidRPr="004B0E70">
        <w:rPr>
          <w:b/>
          <w:smallCaps w:val="0"/>
          <w:color w:val="000000"/>
          <w:spacing w:val="0"/>
          <w:sz w:val="28"/>
          <w:szCs w:val="20"/>
          <w:lang w:val="en-US"/>
        </w:rPr>
        <w:t>MIS</w:t>
      </w:r>
      <w:r w:rsidRPr="004B0E70">
        <w:rPr>
          <w:smallCaps w:val="0"/>
          <w:color w:val="000000"/>
          <w:spacing w:val="0"/>
          <w:sz w:val="28"/>
          <w:szCs w:val="20"/>
        </w:rPr>
        <w:t>), ИС управления инвестициями (</w:t>
      </w:r>
      <w:r w:rsidRPr="004B0E70">
        <w:rPr>
          <w:b/>
          <w:smallCaps w:val="0"/>
          <w:color w:val="000000"/>
          <w:spacing w:val="0"/>
          <w:sz w:val="28"/>
          <w:szCs w:val="20"/>
          <w:lang w:val="en-US"/>
        </w:rPr>
        <w:t>Project</w:t>
      </w:r>
      <w:r w:rsidRPr="004B0E70">
        <w:rPr>
          <w:b/>
          <w:smallCaps w:val="0"/>
          <w:color w:val="000000"/>
          <w:spacing w:val="0"/>
          <w:sz w:val="28"/>
          <w:szCs w:val="20"/>
        </w:rPr>
        <w:t xml:space="preserve"> </w:t>
      </w:r>
      <w:r w:rsidRPr="004B0E70">
        <w:rPr>
          <w:b/>
          <w:smallCaps w:val="0"/>
          <w:color w:val="000000"/>
          <w:spacing w:val="0"/>
          <w:sz w:val="28"/>
          <w:szCs w:val="20"/>
          <w:lang w:val="en-US"/>
        </w:rPr>
        <w:t>expert</w:t>
      </w:r>
      <w:r w:rsidRPr="004B0E70">
        <w:rPr>
          <w:smallCaps w:val="0"/>
          <w:color w:val="000000"/>
          <w:spacing w:val="0"/>
          <w:sz w:val="28"/>
          <w:szCs w:val="20"/>
        </w:rPr>
        <w:t>), ИС риск-менеджмента (</w:t>
      </w:r>
      <w:r w:rsidRPr="004B0E70">
        <w:rPr>
          <w:b/>
          <w:smallCaps w:val="0"/>
          <w:color w:val="000000"/>
          <w:spacing w:val="0"/>
          <w:sz w:val="28"/>
          <w:szCs w:val="20"/>
          <w:lang w:val="en-US"/>
        </w:rPr>
        <w:t>RMIS</w:t>
      </w:r>
      <w:r w:rsidRPr="004B0E70">
        <w:rPr>
          <w:smallCaps w:val="0"/>
          <w:color w:val="000000"/>
          <w:spacing w:val="0"/>
          <w:sz w:val="28"/>
          <w:szCs w:val="20"/>
        </w:rPr>
        <w:t>). Рассмотрим основные характеристики этих систем.</w:t>
      </w:r>
    </w:p>
    <w:p w:rsidR="00273855" w:rsidRPr="00273855" w:rsidRDefault="00273855"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273855">
      <w:pPr>
        <w:pStyle w:val="3"/>
        <w:keepNext w:val="0"/>
        <w:tabs>
          <w:tab w:val="clear"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2. Особенности информационных систем, их характеристики и место в ряду интелл</w:t>
      </w:r>
      <w:r w:rsidR="00273855">
        <w:rPr>
          <w:rFonts w:ascii="Times New Roman" w:hAnsi="Times New Roman" w:cs="Times New Roman"/>
          <w:smallCaps w:val="0"/>
          <w:color w:val="000000"/>
          <w:spacing w:val="0"/>
          <w:sz w:val="28"/>
        </w:rPr>
        <w:t>ектуальных информационных сетей</w:t>
      </w:r>
    </w:p>
    <w:p w:rsidR="00273855" w:rsidRDefault="00273855"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ИС менеджмента (ИСМ) или «управленческими» системами называют комплексы бухгалтерских или торгово-складских программ. 90% всех таких программ базируются на учетной основе. Однако автоматизация бухгалтерии не может быть основой управленческой ИС. В первую очередь, надо дать инструмент службам снабжения и сбыта, производству, а затем уже накопленная ими информация должна поступать в бухгалтерию. Интегрированные системы менеджмента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наиболее полные и наиболее сложные системы. Их называют корпоративными системами, комплексными информационными системами и т.д. В таблице 1.1 приведены основные функции ИСМ.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i/>
          <w:iCs/>
          <w:smallCaps w:val="0"/>
          <w:color w:val="000000"/>
          <w:spacing w:val="0"/>
          <w:sz w:val="28"/>
          <w:szCs w:val="20"/>
        </w:rPr>
        <w:t xml:space="preserve">Система «Галактика». </w:t>
      </w:r>
      <w:r w:rsidRPr="004B0E70">
        <w:rPr>
          <w:smallCaps w:val="0"/>
          <w:color w:val="000000"/>
          <w:spacing w:val="0"/>
          <w:sz w:val="28"/>
          <w:szCs w:val="20"/>
        </w:rPr>
        <w:t>Система «Галактика» объединяет более 40 модулей, использующих единую базу данных и предназначенных для автоматизации решения задач бухгалтерского и управленческого учета, анализа хозяйственной деятельности, планирования, технико-экономической подготовки производства и т.д.</w:t>
      </w:r>
    </w:p>
    <w:p w:rsidR="00273855" w:rsidRDefault="00273855" w:rsidP="004B0E70">
      <w:pPr>
        <w:shd w:val="clear" w:color="auto" w:fill="FFFFFF"/>
        <w:suppressAutoHyphens w:val="0"/>
        <w:autoSpaceDE w:val="0"/>
        <w:spacing w:line="360" w:lineRule="auto"/>
        <w:ind w:firstLine="709"/>
        <w:jc w:val="both"/>
        <w:rPr>
          <w:iCs/>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iCs/>
          <w:smallCaps w:val="0"/>
          <w:color w:val="000000"/>
          <w:spacing w:val="0"/>
          <w:sz w:val="28"/>
          <w:szCs w:val="20"/>
        </w:rPr>
        <w:t>Таблица 1.1</w:t>
      </w:r>
      <w:r w:rsidR="00273855">
        <w:rPr>
          <w:iCs/>
          <w:smallCaps w:val="0"/>
          <w:color w:val="000000"/>
          <w:spacing w:val="0"/>
          <w:sz w:val="28"/>
          <w:szCs w:val="20"/>
          <w:lang w:val="uk-UA"/>
        </w:rPr>
        <w:t xml:space="preserve">. </w:t>
      </w:r>
      <w:r w:rsidRPr="004B0E70">
        <w:rPr>
          <w:smallCaps w:val="0"/>
          <w:color w:val="000000"/>
          <w:spacing w:val="0"/>
          <w:sz w:val="28"/>
          <w:szCs w:val="20"/>
        </w:rPr>
        <w:t>Основные функции информационных систем менеджмента (ИСМ)</w:t>
      </w:r>
    </w:p>
    <w:tbl>
      <w:tblPr>
        <w:tblW w:w="492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80"/>
        <w:gridCol w:w="2212"/>
        <w:gridCol w:w="1496"/>
        <w:gridCol w:w="1950"/>
        <w:gridCol w:w="1692"/>
      </w:tblGrid>
      <w:tr w:rsidR="001D6D19" w:rsidRPr="00F8474C" w:rsidTr="00F8474C">
        <w:trPr>
          <w:cantSplit/>
          <w:trHeight w:hRule="exact" w:val="1282"/>
        </w:trPr>
        <w:tc>
          <w:tcPr>
            <w:tcW w:w="1103" w:type="pct"/>
            <w:shd w:val="clear" w:color="auto" w:fill="auto"/>
          </w:tcPr>
          <w:p w:rsidR="001D6D19" w:rsidRPr="00F8474C" w:rsidRDefault="00DA48C6" w:rsidP="00F8474C">
            <w:pPr>
              <w:shd w:val="clear" w:color="auto" w:fill="FFFFFF"/>
              <w:suppressAutoHyphens w:val="0"/>
              <w:autoSpaceDE w:val="0"/>
              <w:snapToGrid w:val="0"/>
              <w:spacing w:line="360" w:lineRule="auto"/>
              <w:jc w:val="both"/>
              <w:rPr>
                <w:smallCaps w:val="0"/>
                <w:color w:val="000000"/>
                <w:spacing w:val="0"/>
                <w:sz w:val="20"/>
                <w:szCs w:val="20"/>
              </w:rPr>
            </w:pPr>
            <w:r>
              <w:rPr>
                <w:noProof/>
                <w:lang w:eastAsia="ru-RU"/>
              </w:rPr>
              <w:pict>
                <v:line id="_x0000_s1026" style="position:absolute;left:0;text-align:left;z-index:251657728" from="3.45pt,26.9pt" to="99.45pt,50.9pt" strokeweight=".26mm">
                  <v:stroke joinstyle="miter"/>
                </v:line>
              </w:pict>
            </w:r>
            <w:r w:rsidR="001D6D19" w:rsidRPr="00F8474C">
              <w:rPr>
                <w:smallCaps w:val="0"/>
                <w:color w:val="000000"/>
                <w:spacing w:val="0"/>
                <w:sz w:val="20"/>
                <w:szCs w:val="20"/>
              </w:rPr>
              <w:t>Функции</w:t>
            </w:r>
          </w:p>
          <w:p w:rsidR="00273855" w:rsidRPr="00F8474C" w:rsidRDefault="00273855" w:rsidP="00F8474C">
            <w:pPr>
              <w:shd w:val="clear" w:color="auto" w:fill="FFFFFF"/>
              <w:suppressAutoHyphens w:val="0"/>
              <w:autoSpaceDE w:val="0"/>
              <w:spacing w:line="360" w:lineRule="auto"/>
              <w:jc w:val="both"/>
              <w:rPr>
                <w:smallCaps w:val="0"/>
                <w:color w:val="000000"/>
                <w:spacing w:val="0"/>
                <w:sz w:val="20"/>
                <w:szCs w:val="20"/>
                <w:lang w:val="uk-UA"/>
              </w:rPr>
            </w:pPr>
          </w:p>
          <w:p w:rsidR="001D6D19" w:rsidRPr="00F8474C" w:rsidRDefault="001D6D19" w:rsidP="00F8474C">
            <w:pPr>
              <w:shd w:val="clear" w:color="auto" w:fill="FFFFFF"/>
              <w:suppressAutoHyphens w:val="0"/>
              <w:autoSpaceDE w:val="0"/>
              <w:spacing w:line="360" w:lineRule="auto"/>
              <w:jc w:val="both"/>
              <w:rPr>
                <w:smallCaps w:val="0"/>
                <w:color w:val="000000"/>
                <w:spacing w:val="0"/>
                <w:sz w:val="20"/>
                <w:szCs w:val="20"/>
              </w:rPr>
            </w:pPr>
            <w:r w:rsidRPr="00F8474C">
              <w:rPr>
                <w:smallCaps w:val="0"/>
                <w:color w:val="000000"/>
                <w:spacing w:val="0"/>
                <w:sz w:val="20"/>
                <w:szCs w:val="20"/>
              </w:rPr>
              <w:t>Этапы</w:t>
            </w:r>
          </w:p>
        </w:tc>
        <w:tc>
          <w:tcPr>
            <w:tcW w:w="117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Управление финансовыми потоками</w:t>
            </w:r>
          </w:p>
        </w:tc>
        <w:tc>
          <w:tcPr>
            <w:tcW w:w="79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Управление товарными потоками</w:t>
            </w:r>
          </w:p>
        </w:tc>
        <w:tc>
          <w:tcPr>
            <w:tcW w:w="1034"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Управление себестоимостью</w:t>
            </w:r>
          </w:p>
        </w:tc>
        <w:tc>
          <w:tcPr>
            <w:tcW w:w="897"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Управление персоналом</w:t>
            </w:r>
          </w:p>
        </w:tc>
      </w:tr>
      <w:tr w:rsidR="001D6D19" w:rsidRPr="00F8474C" w:rsidTr="00F8474C">
        <w:trPr>
          <w:cantSplit/>
          <w:trHeight w:hRule="exact" w:val="1136"/>
        </w:trPr>
        <w:tc>
          <w:tcPr>
            <w:tcW w:w="110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Стратегическое планирование</w:t>
            </w:r>
          </w:p>
        </w:tc>
        <w:tc>
          <w:tcPr>
            <w:tcW w:w="117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Финансовое планирование, бюджетирование</w:t>
            </w:r>
          </w:p>
        </w:tc>
        <w:tc>
          <w:tcPr>
            <w:tcW w:w="79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Товарный план</w:t>
            </w:r>
            <w:r w:rsidR="004B0E70" w:rsidRPr="00F8474C">
              <w:rPr>
                <w:smallCaps w:val="0"/>
                <w:color w:val="000000"/>
                <w:spacing w:val="0"/>
                <w:sz w:val="20"/>
                <w:szCs w:val="20"/>
              </w:rPr>
              <w:t xml:space="preserve"> </w:t>
            </w:r>
            <w:r w:rsidRPr="00F8474C">
              <w:rPr>
                <w:smallCaps w:val="0"/>
                <w:color w:val="000000"/>
                <w:spacing w:val="0"/>
                <w:sz w:val="20"/>
                <w:szCs w:val="20"/>
              </w:rPr>
              <w:t>закупок, продаж</w:t>
            </w:r>
          </w:p>
        </w:tc>
        <w:tc>
          <w:tcPr>
            <w:tcW w:w="1034"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Бизнес-планирование</w:t>
            </w:r>
          </w:p>
        </w:tc>
        <w:tc>
          <w:tcPr>
            <w:tcW w:w="897"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Бизнес-планирование</w:t>
            </w:r>
          </w:p>
        </w:tc>
      </w:tr>
      <w:tr w:rsidR="001D6D19" w:rsidRPr="00F8474C" w:rsidTr="00F8474C">
        <w:trPr>
          <w:cantSplit/>
          <w:trHeight w:hRule="exact" w:val="1408"/>
        </w:trPr>
        <w:tc>
          <w:tcPr>
            <w:tcW w:w="110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Оперативное планирование</w:t>
            </w:r>
          </w:p>
        </w:tc>
        <w:tc>
          <w:tcPr>
            <w:tcW w:w="117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Финансовое</w:t>
            </w:r>
            <w:r w:rsidR="004B0E70" w:rsidRPr="00F8474C">
              <w:rPr>
                <w:smallCaps w:val="0"/>
                <w:color w:val="000000"/>
                <w:spacing w:val="0"/>
                <w:sz w:val="20"/>
                <w:szCs w:val="20"/>
              </w:rPr>
              <w:t xml:space="preserve"> </w:t>
            </w:r>
            <w:r w:rsidRPr="00F8474C">
              <w:rPr>
                <w:smallCaps w:val="0"/>
                <w:color w:val="000000"/>
                <w:spacing w:val="0"/>
                <w:sz w:val="20"/>
                <w:szCs w:val="20"/>
              </w:rPr>
              <w:t>планирование</w:t>
            </w:r>
            <w:r w:rsidR="004B0E70" w:rsidRPr="00F8474C">
              <w:rPr>
                <w:smallCaps w:val="0"/>
                <w:color w:val="000000"/>
                <w:spacing w:val="0"/>
                <w:sz w:val="20"/>
                <w:szCs w:val="20"/>
              </w:rPr>
              <w:t xml:space="preserve"> </w:t>
            </w:r>
            <w:r w:rsidRPr="00F8474C">
              <w:rPr>
                <w:smallCaps w:val="0"/>
                <w:color w:val="000000"/>
                <w:spacing w:val="0"/>
                <w:sz w:val="20"/>
                <w:szCs w:val="20"/>
              </w:rPr>
              <w:t>по контрактам</w:t>
            </w:r>
          </w:p>
        </w:tc>
        <w:tc>
          <w:tcPr>
            <w:tcW w:w="79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Товарный календарь</w:t>
            </w:r>
            <w:r w:rsidR="004B0E70" w:rsidRPr="00F8474C">
              <w:rPr>
                <w:smallCaps w:val="0"/>
                <w:color w:val="000000"/>
                <w:spacing w:val="0"/>
                <w:sz w:val="20"/>
                <w:szCs w:val="20"/>
              </w:rPr>
              <w:t xml:space="preserve"> </w:t>
            </w:r>
            <w:r w:rsidRPr="00F8474C">
              <w:rPr>
                <w:smallCaps w:val="0"/>
                <w:color w:val="000000"/>
                <w:spacing w:val="0"/>
                <w:sz w:val="20"/>
                <w:szCs w:val="20"/>
              </w:rPr>
              <w:t>по контрактам</w:t>
            </w:r>
          </w:p>
        </w:tc>
        <w:tc>
          <w:tcPr>
            <w:tcW w:w="1034"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Технико-экономическое планирование</w:t>
            </w:r>
          </w:p>
        </w:tc>
        <w:tc>
          <w:tcPr>
            <w:tcW w:w="897"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Персонификация планирования</w:t>
            </w:r>
            <w:r w:rsidR="004B0E70" w:rsidRPr="00F8474C">
              <w:rPr>
                <w:smallCaps w:val="0"/>
                <w:color w:val="000000"/>
                <w:spacing w:val="0"/>
                <w:sz w:val="20"/>
                <w:szCs w:val="20"/>
              </w:rPr>
              <w:t xml:space="preserve"> </w:t>
            </w:r>
            <w:r w:rsidRPr="00F8474C">
              <w:rPr>
                <w:smallCaps w:val="0"/>
                <w:color w:val="000000"/>
                <w:spacing w:val="0"/>
                <w:sz w:val="20"/>
                <w:szCs w:val="20"/>
              </w:rPr>
              <w:t>деятельности по исполнителям</w:t>
            </w:r>
          </w:p>
        </w:tc>
      </w:tr>
      <w:tr w:rsidR="001D6D19" w:rsidRPr="00F8474C" w:rsidTr="00F8474C">
        <w:trPr>
          <w:cantSplit/>
          <w:trHeight w:hRule="exact" w:val="1326"/>
        </w:trPr>
        <w:tc>
          <w:tcPr>
            <w:tcW w:w="110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Оперативный учет</w:t>
            </w:r>
          </w:p>
        </w:tc>
        <w:tc>
          <w:tcPr>
            <w:tcW w:w="117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Исполнение</w:t>
            </w:r>
            <w:r w:rsidR="004B0E70" w:rsidRPr="00F8474C">
              <w:rPr>
                <w:smallCaps w:val="0"/>
                <w:color w:val="000000"/>
                <w:spacing w:val="0"/>
                <w:sz w:val="20"/>
                <w:szCs w:val="20"/>
              </w:rPr>
              <w:t xml:space="preserve"> </w:t>
            </w:r>
            <w:r w:rsidRPr="00F8474C">
              <w:rPr>
                <w:smallCaps w:val="0"/>
                <w:color w:val="000000"/>
                <w:spacing w:val="0"/>
                <w:sz w:val="20"/>
                <w:szCs w:val="20"/>
              </w:rPr>
              <w:t>финансовой</w:t>
            </w:r>
            <w:r w:rsidR="004B0E70" w:rsidRPr="00F8474C">
              <w:rPr>
                <w:smallCaps w:val="0"/>
                <w:color w:val="000000"/>
                <w:spacing w:val="0"/>
                <w:sz w:val="20"/>
                <w:szCs w:val="20"/>
              </w:rPr>
              <w:t xml:space="preserve"> </w:t>
            </w:r>
            <w:r w:rsidRPr="00F8474C">
              <w:rPr>
                <w:smallCaps w:val="0"/>
                <w:color w:val="000000"/>
                <w:spacing w:val="0"/>
                <w:sz w:val="20"/>
                <w:szCs w:val="20"/>
              </w:rPr>
              <w:t>части контрактов</w:t>
            </w:r>
          </w:p>
        </w:tc>
        <w:tc>
          <w:tcPr>
            <w:tcW w:w="79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Исполнение товарной части контрактов</w:t>
            </w:r>
          </w:p>
        </w:tc>
        <w:tc>
          <w:tcPr>
            <w:tcW w:w="1034"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Мониторинг себестоимости</w:t>
            </w:r>
          </w:p>
        </w:tc>
        <w:tc>
          <w:tcPr>
            <w:tcW w:w="897"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Табельный учет, наряды,</w:t>
            </w:r>
            <w:r w:rsidR="004B0E70" w:rsidRPr="00F8474C">
              <w:rPr>
                <w:smallCaps w:val="0"/>
                <w:color w:val="000000"/>
                <w:spacing w:val="0"/>
                <w:sz w:val="20"/>
                <w:szCs w:val="20"/>
              </w:rPr>
              <w:t xml:space="preserve"> </w:t>
            </w:r>
            <w:r w:rsidRPr="00F8474C">
              <w:rPr>
                <w:smallCaps w:val="0"/>
                <w:color w:val="000000"/>
                <w:spacing w:val="0"/>
                <w:sz w:val="20"/>
                <w:szCs w:val="20"/>
              </w:rPr>
              <w:t>учет</w:t>
            </w:r>
            <w:r w:rsidR="004B0E70" w:rsidRPr="00F8474C">
              <w:rPr>
                <w:smallCaps w:val="0"/>
                <w:color w:val="000000"/>
                <w:spacing w:val="0"/>
                <w:sz w:val="20"/>
                <w:szCs w:val="20"/>
              </w:rPr>
              <w:t xml:space="preserve"> </w:t>
            </w:r>
            <w:r w:rsidRPr="00F8474C">
              <w:rPr>
                <w:smallCaps w:val="0"/>
                <w:color w:val="000000"/>
                <w:spacing w:val="0"/>
                <w:sz w:val="20"/>
                <w:szCs w:val="20"/>
              </w:rPr>
              <w:t>контрактов</w:t>
            </w:r>
          </w:p>
        </w:tc>
      </w:tr>
      <w:tr w:rsidR="001D6D19" w:rsidRPr="00F8474C" w:rsidTr="00F8474C">
        <w:trPr>
          <w:cantSplit/>
          <w:trHeight w:hRule="exact" w:val="694"/>
        </w:trPr>
        <w:tc>
          <w:tcPr>
            <w:tcW w:w="110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Бухгалтерский учет</w:t>
            </w:r>
          </w:p>
        </w:tc>
        <w:tc>
          <w:tcPr>
            <w:tcW w:w="117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Финансовый</w:t>
            </w:r>
            <w:r w:rsidR="004B0E70" w:rsidRPr="00F8474C">
              <w:rPr>
                <w:smallCaps w:val="0"/>
                <w:color w:val="000000"/>
                <w:spacing w:val="0"/>
                <w:sz w:val="20"/>
                <w:szCs w:val="20"/>
              </w:rPr>
              <w:t xml:space="preserve"> </w:t>
            </w:r>
            <w:r w:rsidRPr="00F8474C">
              <w:rPr>
                <w:smallCaps w:val="0"/>
                <w:color w:val="000000"/>
                <w:spacing w:val="0"/>
                <w:sz w:val="20"/>
                <w:szCs w:val="20"/>
              </w:rPr>
              <w:t>раздел</w:t>
            </w:r>
          </w:p>
        </w:tc>
        <w:tc>
          <w:tcPr>
            <w:tcW w:w="793"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Материальный учет</w:t>
            </w:r>
          </w:p>
        </w:tc>
        <w:tc>
          <w:tcPr>
            <w:tcW w:w="1034"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Учет фактических затрат</w:t>
            </w:r>
          </w:p>
        </w:tc>
        <w:tc>
          <w:tcPr>
            <w:tcW w:w="897" w:type="pct"/>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Учет труда</w:t>
            </w:r>
            <w:r w:rsidR="004B0E70" w:rsidRPr="00F8474C">
              <w:rPr>
                <w:smallCaps w:val="0"/>
                <w:color w:val="000000"/>
                <w:spacing w:val="0"/>
                <w:sz w:val="20"/>
                <w:szCs w:val="20"/>
              </w:rPr>
              <w:t xml:space="preserve"> </w:t>
            </w:r>
            <w:r w:rsidRPr="00F8474C">
              <w:rPr>
                <w:smallCaps w:val="0"/>
                <w:color w:val="000000"/>
                <w:spacing w:val="0"/>
                <w:sz w:val="20"/>
                <w:szCs w:val="20"/>
              </w:rPr>
              <w:t>и</w:t>
            </w:r>
            <w:r w:rsidR="004B0E70" w:rsidRPr="00F8474C">
              <w:rPr>
                <w:smallCaps w:val="0"/>
                <w:color w:val="000000"/>
                <w:spacing w:val="0"/>
                <w:sz w:val="20"/>
                <w:szCs w:val="20"/>
              </w:rPr>
              <w:t xml:space="preserve"> </w:t>
            </w:r>
            <w:r w:rsidRPr="00F8474C">
              <w:rPr>
                <w:smallCaps w:val="0"/>
                <w:color w:val="000000"/>
                <w:spacing w:val="0"/>
                <w:sz w:val="20"/>
                <w:szCs w:val="20"/>
              </w:rPr>
              <w:t>зарплаты</w:t>
            </w:r>
          </w:p>
        </w:tc>
      </w:tr>
    </w:tbl>
    <w:p w:rsidR="00273855" w:rsidRDefault="00273855"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Содержит следующие модули:</w:t>
      </w:r>
    </w:p>
    <w:p w:rsidR="001D6D19" w:rsidRPr="004B0E70" w:rsidRDefault="001D6D19" w:rsidP="004B0E70">
      <w:pPr>
        <w:numPr>
          <w:ilvl w:val="0"/>
          <w:numId w:val="26"/>
        </w:numPr>
        <w:shd w:val="clear" w:color="auto" w:fill="FFFFFF"/>
        <w:tabs>
          <w:tab w:val="left" w:pos="94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«Финансовое планирование»;</w:t>
      </w:r>
    </w:p>
    <w:p w:rsidR="001D6D19" w:rsidRPr="004B0E70" w:rsidRDefault="001D6D19" w:rsidP="004B0E70">
      <w:pPr>
        <w:numPr>
          <w:ilvl w:val="0"/>
          <w:numId w:val="26"/>
        </w:numPr>
        <w:shd w:val="clear" w:color="auto" w:fill="FFFFFF"/>
        <w:tabs>
          <w:tab w:val="left" w:pos="94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«Финансовый менеджмент»;</w:t>
      </w:r>
    </w:p>
    <w:p w:rsidR="001D6D19" w:rsidRPr="004B0E70" w:rsidRDefault="001D6D19" w:rsidP="004B0E70">
      <w:pPr>
        <w:numPr>
          <w:ilvl w:val="0"/>
          <w:numId w:val="26"/>
        </w:numPr>
        <w:shd w:val="clear" w:color="auto" w:fill="FFFFFF"/>
        <w:tabs>
          <w:tab w:val="left" w:pos="94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«Контроллинг» для обеспечения автоматизированного расчета затрат по разным видам продукции и принятия управленческих решений (например, закрытие каких-либо направлений);</w:t>
      </w:r>
    </w:p>
    <w:p w:rsidR="001D6D19" w:rsidRPr="004B0E70" w:rsidRDefault="001D6D19" w:rsidP="004B0E70">
      <w:pPr>
        <w:numPr>
          <w:ilvl w:val="0"/>
          <w:numId w:val="26"/>
        </w:numPr>
        <w:shd w:val="clear" w:color="auto" w:fill="FFFFFF"/>
        <w:tabs>
          <w:tab w:val="left" w:pos="94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«Управление ресурсами» для определения оптимальной конфигурации заказов по времени, месту и составу; «Производственное планирование»; «Управление договорами».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На данный момент «Галактика» практически полностью закрывает вопросы, связанные с созданием управленческого слоя на предприятии. Имеется целостная информационная система управления предприятием, развиваются компоненты, связанные с управлением финансами, ресурсами и производственным планированием.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i/>
          <w:iCs/>
          <w:smallCaps w:val="0"/>
          <w:color w:val="000000"/>
          <w:spacing w:val="0"/>
          <w:sz w:val="28"/>
          <w:szCs w:val="20"/>
          <w:lang w:val="en-US"/>
        </w:rPr>
        <w:t>IFS</w:t>
      </w:r>
      <w:r w:rsidRPr="004B0E70">
        <w:rPr>
          <w:b/>
          <w:bCs/>
          <w:i/>
          <w:iCs/>
          <w:smallCaps w:val="0"/>
          <w:color w:val="000000"/>
          <w:spacing w:val="0"/>
          <w:sz w:val="28"/>
          <w:szCs w:val="20"/>
        </w:rPr>
        <w:t xml:space="preserve"> </w:t>
      </w:r>
      <w:r w:rsidRPr="004B0E70">
        <w:rPr>
          <w:b/>
          <w:i/>
          <w:iCs/>
          <w:smallCaps w:val="0"/>
          <w:color w:val="000000"/>
          <w:spacing w:val="0"/>
          <w:sz w:val="28"/>
          <w:szCs w:val="20"/>
          <w:lang w:val="en-US"/>
        </w:rPr>
        <w:t>Application</w:t>
      </w:r>
      <w:r w:rsidRPr="004B0E70">
        <w:rPr>
          <w:i/>
          <w:iCs/>
          <w:smallCaps w:val="0"/>
          <w:color w:val="000000"/>
          <w:spacing w:val="0"/>
          <w:sz w:val="28"/>
          <w:szCs w:val="20"/>
          <w:lang w:val="en-US"/>
        </w:rPr>
        <w:t>s</w:t>
      </w:r>
      <w:r w:rsidRPr="004B0E70">
        <w:rPr>
          <w:i/>
          <w:iCs/>
          <w:smallCaps w:val="0"/>
          <w:color w:val="000000"/>
          <w:spacing w:val="0"/>
          <w:sz w:val="28"/>
          <w:szCs w:val="20"/>
        </w:rPr>
        <w:t xml:space="preserve">. </w:t>
      </w:r>
      <w:r w:rsidRPr="004B0E70">
        <w:rPr>
          <w:smallCaps w:val="0"/>
          <w:color w:val="000000"/>
          <w:spacing w:val="0"/>
          <w:sz w:val="28"/>
          <w:szCs w:val="20"/>
        </w:rPr>
        <w:t xml:space="preserve">Компания ФОРС предлагает программный комплекс управления предприятием </w:t>
      </w:r>
      <w:r w:rsidRPr="004B0E70">
        <w:rPr>
          <w:smallCaps w:val="0"/>
          <w:color w:val="000000"/>
          <w:spacing w:val="0"/>
          <w:sz w:val="28"/>
          <w:szCs w:val="20"/>
          <w:lang w:val="en-US"/>
        </w:rPr>
        <w:t>IFS</w:t>
      </w:r>
      <w:r w:rsidRPr="004B0E70">
        <w:rPr>
          <w:smallCaps w:val="0"/>
          <w:color w:val="000000"/>
          <w:spacing w:val="0"/>
          <w:sz w:val="28"/>
          <w:szCs w:val="20"/>
        </w:rPr>
        <w:t xml:space="preserve"> </w:t>
      </w:r>
      <w:r w:rsidRPr="004B0E70">
        <w:rPr>
          <w:smallCaps w:val="0"/>
          <w:color w:val="000000"/>
          <w:spacing w:val="0"/>
          <w:sz w:val="28"/>
          <w:szCs w:val="20"/>
          <w:lang w:val="en-US"/>
        </w:rPr>
        <w:t>Applications</w:t>
      </w:r>
      <w:r w:rsidRPr="004B0E70">
        <w:rPr>
          <w:smallCaps w:val="0"/>
          <w:color w:val="000000"/>
          <w:spacing w:val="0"/>
          <w:sz w:val="28"/>
          <w:szCs w:val="20"/>
        </w:rPr>
        <w:t xml:space="preserve">™, разработку шведской компании </w:t>
      </w:r>
      <w:r w:rsidRPr="004B0E70">
        <w:rPr>
          <w:smallCaps w:val="0"/>
          <w:color w:val="000000"/>
          <w:spacing w:val="0"/>
          <w:sz w:val="28"/>
          <w:szCs w:val="20"/>
          <w:lang w:val="en-US"/>
        </w:rPr>
        <w:t>IFS</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lang w:val="en-US"/>
        </w:rPr>
        <w:t>Industrial</w:t>
      </w:r>
      <w:r w:rsidRPr="004B0E70">
        <w:rPr>
          <w:smallCaps w:val="0"/>
          <w:color w:val="000000"/>
          <w:spacing w:val="0"/>
          <w:sz w:val="28"/>
          <w:szCs w:val="20"/>
        </w:rPr>
        <w:t xml:space="preserve"> &amp; </w:t>
      </w:r>
      <w:r w:rsidRPr="004B0E70">
        <w:rPr>
          <w:smallCaps w:val="0"/>
          <w:color w:val="000000"/>
          <w:spacing w:val="0"/>
          <w:sz w:val="28"/>
          <w:szCs w:val="20"/>
          <w:lang w:val="en-US"/>
        </w:rPr>
        <w:t>Financial</w:t>
      </w:r>
      <w:r w:rsidRPr="004B0E70">
        <w:rPr>
          <w:smallCaps w:val="0"/>
          <w:color w:val="000000"/>
          <w:spacing w:val="0"/>
          <w:sz w:val="28"/>
          <w:szCs w:val="20"/>
        </w:rPr>
        <w:t xml:space="preserve"> </w:t>
      </w:r>
      <w:r w:rsidRPr="004B0E70">
        <w:rPr>
          <w:smallCaps w:val="0"/>
          <w:color w:val="000000"/>
          <w:spacing w:val="0"/>
          <w:sz w:val="28"/>
          <w:szCs w:val="20"/>
          <w:lang w:val="en-US"/>
        </w:rPr>
        <w:t>Systems</w:t>
      </w:r>
      <w:r w:rsidRPr="004B0E70">
        <w:rPr>
          <w:smallCaps w:val="0"/>
          <w:color w:val="000000"/>
          <w:spacing w:val="0"/>
          <w:sz w:val="28"/>
          <w:szCs w:val="20"/>
        </w:rPr>
        <w:t xml:space="preserve">. Комплекс охватывает основные сферы деятельности предприятия вне зависимости от его профиля. Комплекс является полномасштабным интегрированным продуктом класса </w:t>
      </w:r>
      <w:r w:rsidRPr="004B0E70">
        <w:rPr>
          <w:smallCaps w:val="0"/>
          <w:color w:val="000000"/>
          <w:spacing w:val="0"/>
          <w:sz w:val="28"/>
          <w:szCs w:val="20"/>
          <w:lang w:val="en-US"/>
        </w:rPr>
        <w:t>ERP</w:t>
      </w:r>
      <w:r w:rsidRPr="004B0E70">
        <w:rPr>
          <w:smallCaps w:val="0"/>
          <w:color w:val="000000"/>
          <w:spacing w:val="0"/>
          <w:sz w:val="28"/>
          <w:szCs w:val="20"/>
        </w:rPr>
        <w:t xml:space="preserve"> (</w:t>
      </w:r>
      <w:r w:rsidRPr="004B0E70">
        <w:rPr>
          <w:smallCaps w:val="0"/>
          <w:color w:val="000000"/>
          <w:spacing w:val="0"/>
          <w:sz w:val="28"/>
          <w:szCs w:val="20"/>
          <w:lang w:val="en-US"/>
        </w:rPr>
        <w:t>Enterprise</w:t>
      </w:r>
      <w:r w:rsidRPr="004B0E70">
        <w:rPr>
          <w:smallCaps w:val="0"/>
          <w:color w:val="000000"/>
          <w:spacing w:val="0"/>
          <w:sz w:val="28"/>
          <w:szCs w:val="20"/>
        </w:rPr>
        <w:t xml:space="preserve"> </w:t>
      </w:r>
      <w:r w:rsidRPr="004B0E70">
        <w:rPr>
          <w:smallCaps w:val="0"/>
          <w:color w:val="000000"/>
          <w:spacing w:val="0"/>
          <w:sz w:val="28"/>
          <w:szCs w:val="20"/>
          <w:lang w:val="en-US"/>
        </w:rPr>
        <w:t>Resource</w:t>
      </w:r>
      <w:r w:rsidRPr="004B0E70">
        <w:rPr>
          <w:smallCaps w:val="0"/>
          <w:color w:val="000000"/>
          <w:spacing w:val="0"/>
          <w:sz w:val="28"/>
          <w:szCs w:val="20"/>
        </w:rPr>
        <w:t xml:space="preserve"> </w:t>
      </w:r>
      <w:r w:rsidRPr="004B0E70">
        <w:rPr>
          <w:smallCaps w:val="0"/>
          <w:color w:val="000000"/>
          <w:spacing w:val="0"/>
          <w:sz w:val="28"/>
          <w:szCs w:val="20"/>
          <w:lang w:val="en-US"/>
        </w:rPr>
        <w:t>Planning</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планирование ресурсов предприятия. В его основе лежит принцип единого хранилища данных, содержащего всю деловую информацию, накопленную компанией в процессе ведения бизнеса. </w:t>
      </w:r>
      <w:r w:rsidRPr="004B0E70">
        <w:rPr>
          <w:smallCaps w:val="0"/>
          <w:color w:val="000000"/>
          <w:spacing w:val="0"/>
          <w:sz w:val="28"/>
          <w:szCs w:val="20"/>
          <w:lang w:val="en-US"/>
        </w:rPr>
        <w:t>ERP</w:t>
      </w:r>
      <w:r w:rsidR="004B0E70">
        <w:rPr>
          <w:smallCaps w:val="0"/>
          <w:color w:val="000000"/>
          <w:spacing w:val="0"/>
          <w:sz w:val="28"/>
          <w:szCs w:val="20"/>
        </w:rPr>
        <w:noBreakHyphen/>
      </w:r>
      <w:r w:rsidR="004B0E70" w:rsidRPr="004B0E70">
        <w:rPr>
          <w:smallCaps w:val="0"/>
          <w:color w:val="000000"/>
          <w:spacing w:val="0"/>
          <w:sz w:val="28"/>
          <w:szCs w:val="20"/>
        </w:rPr>
        <w:t>с</w:t>
      </w:r>
      <w:r w:rsidRPr="004B0E70">
        <w:rPr>
          <w:smallCaps w:val="0"/>
          <w:color w:val="000000"/>
          <w:spacing w:val="0"/>
          <w:sz w:val="28"/>
          <w:szCs w:val="20"/>
        </w:rPr>
        <w:t>истемы автоматизируют всю работу современной компании:</w:t>
      </w:r>
    </w:p>
    <w:p w:rsidR="001D6D19" w:rsidRPr="004B0E70" w:rsidRDefault="001D6D19" w:rsidP="004B0E70">
      <w:pPr>
        <w:numPr>
          <w:ilvl w:val="0"/>
          <w:numId w:val="13"/>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отношения с клиентами;</w:t>
      </w:r>
    </w:p>
    <w:p w:rsidR="001D6D19" w:rsidRPr="004B0E70" w:rsidRDefault="001D6D19" w:rsidP="004B0E70">
      <w:pPr>
        <w:numPr>
          <w:ilvl w:val="0"/>
          <w:numId w:val="13"/>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финансовый анализ и планирование;</w:t>
      </w:r>
    </w:p>
    <w:p w:rsidR="001D6D19" w:rsidRPr="004B0E70" w:rsidRDefault="001D6D19" w:rsidP="004B0E70">
      <w:pPr>
        <w:numPr>
          <w:ilvl w:val="0"/>
          <w:numId w:val="13"/>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бухгалтерский учет;</w:t>
      </w:r>
    </w:p>
    <w:p w:rsidR="001D6D19" w:rsidRPr="004B0E70" w:rsidRDefault="001D6D19" w:rsidP="004B0E70">
      <w:pPr>
        <w:numPr>
          <w:ilvl w:val="0"/>
          <w:numId w:val="13"/>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контроль и планирование производства;</w:t>
      </w:r>
    </w:p>
    <w:p w:rsidR="001D6D19" w:rsidRPr="004B0E70" w:rsidRDefault="001D6D19" w:rsidP="004B0E70">
      <w:pPr>
        <w:numPr>
          <w:ilvl w:val="0"/>
          <w:numId w:val="13"/>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управление бюджетом и т.д.</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состав системы входят следующие модули:</w:t>
      </w:r>
    </w:p>
    <w:p w:rsidR="001D6D19" w:rsidRPr="004B0E70" w:rsidRDefault="001D6D19" w:rsidP="004B0E70">
      <w:pPr>
        <w:numPr>
          <w:ilvl w:val="0"/>
          <w:numId w:val="2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«Финансы»;</w:t>
      </w:r>
    </w:p>
    <w:p w:rsidR="001D6D19" w:rsidRPr="004B0E70" w:rsidRDefault="001D6D19" w:rsidP="004B0E70">
      <w:pPr>
        <w:numPr>
          <w:ilvl w:val="0"/>
          <w:numId w:val="2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«Поставки»;</w:t>
      </w:r>
    </w:p>
    <w:p w:rsidR="001D6D19" w:rsidRPr="004B0E70" w:rsidRDefault="001D6D19" w:rsidP="004B0E70">
      <w:pPr>
        <w:numPr>
          <w:ilvl w:val="0"/>
          <w:numId w:val="2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«Производство»;</w:t>
      </w:r>
    </w:p>
    <w:p w:rsidR="001D6D19" w:rsidRPr="004B0E70" w:rsidRDefault="001D6D19" w:rsidP="004B0E70">
      <w:pPr>
        <w:numPr>
          <w:ilvl w:val="0"/>
          <w:numId w:val="2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«Маркетинг»;</w:t>
      </w:r>
    </w:p>
    <w:p w:rsidR="001D6D19" w:rsidRPr="004B0E70" w:rsidRDefault="001D6D19" w:rsidP="004B0E70">
      <w:pPr>
        <w:numPr>
          <w:ilvl w:val="0"/>
          <w:numId w:val="2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«Персонал».</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i/>
          <w:iCs/>
          <w:smallCaps w:val="0"/>
          <w:color w:val="000000"/>
          <w:spacing w:val="0"/>
          <w:sz w:val="28"/>
          <w:szCs w:val="20"/>
        </w:rPr>
        <w:t xml:space="preserve">Архитектура комплекса </w:t>
      </w:r>
      <w:r w:rsidRPr="004B0E70">
        <w:rPr>
          <w:b/>
          <w:bCs/>
          <w:i/>
          <w:iCs/>
          <w:smallCaps w:val="0"/>
          <w:color w:val="000000"/>
          <w:spacing w:val="0"/>
          <w:sz w:val="28"/>
          <w:szCs w:val="20"/>
          <w:lang w:val="en-US"/>
        </w:rPr>
        <w:t>IFS</w:t>
      </w:r>
      <w:r w:rsidRPr="004B0E70">
        <w:rPr>
          <w:b/>
          <w:bCs/>
          <w:i/>
          <w:iCs/>
          <w:smallCaps w:val="0"/>
          <w:color w:val="000000"/>
          <w:spacing w:val="0"/>
          <w:sz w:val="28"/>
          <w:szCs w:val="20"/>
        </w:rPr>
        <w:t xml:space="preserve"> </w:t>
      </w:r>
      <w:r w:rsidRPr="004B0E70">
        <w:rPr>
          <w:b/>
          <w:bCs/>
          <w:i/>
          <w:iCs/>
          <w:smallCaps w:val="0"/>
          <w:color w:val="000000"/>
          <w:spacing w:val="0"/>
          <w:sz w:val="28"/>
          <w:szCs w:val="20"/>
          <w:lang w:val="en-US"/>
        </w:rPr>
        <w:t>Applications</w:t>
      </w:r>
      <w:r w:rsidRPr="004B0E70">
        <w:rPr>
          <w:b/>
          <w:bCs/>
          <w:i/>
          <w:iCs/>
          <w:smallCaps w:val="0"/>
          <w:color w:val="000000"/>
          <w:spacing w:val="0"/>
          <w:sz w:val="28"/>
          <w:szCs w:val="20"/>
        </w:rPr>
        <w:t xml:space="preserve">. </w:t>
      </w:r>
      <w:r w:rsidRPr="004B0E70">
        <w:rPr>
          <w:smallCaps w:val="0"/>
          <w:color w:val="000000"/>
          <w:spacing w:val="0"/>
          <w:sz w:val="28"/>
          <w:szCs w:val="20"/>
        </w:rPr>
        <w:t xml:space="preserve">Комплекс </w:t>
      </w:r>
      <w:r w:rsidRPr="004B0E70">
        <w:rPr>
          <w:smallCaps w:val="0"/>
          <w:color w:val="000000"/>
          <w:spacing w:val="0"/>
          <w:sz w:val="28"/>
          <w:szCs w:val="20"/>
          <w:lang w:val="en-US"/>
        </w:rPr>
        <w:t>IFS</w:t>
      </w:r>
      <w:r w:rsidRPr="004B0E70">
        <w:rPr>
          <w:smallCaps w:val="0"/>
          <w:color w:val="000000"/>
          <w:spacing w:val="0"/>
          <w:sz w:val="28"/>
          <w:szCs w:val="20"/>
        </w:rPr>
        <w:t xml:space="preserve"> </w:t>
      </w:r>
      <w:r w:rsidRPr="004B0E70">
        <w:rPr>
          <w:smallCaps w:val="0"/>
          <w:color w:val="000000"/>
          <w:spacing w:val="0"/>
          <w:sz w:val="28"/>
          <w:szCs w:val="20"/>
          <w:lang w:val="en-US"/>
        </w:rPr>
        <w:t>Applications</w:t>
      </w:r>
      <w:r w:rsidRPr="004B0E70">
        <w:rPr>
          <w:smallCaps w:val="0"/>
          <w:color w:val="000000"/>
          <w:spacing w:val="0"/>
          <w:sz w:val="28"/>
          <w:szCs w:val="20"/>
        </w:rPr>
        <w:t xml:space="preserve"> построен в архитектуре трехуровневый клиент-сервер. Уровень хранения данных реализован на современной промышленной постреляционной СУБД </w:t>
      </w:r>
      <w:r w:rsidRPr="004B0E70">
        <w:rPr>
          <w:smallCaps w:val="0"/>
          <w:color w:val="000000"/>
          <w:spacing w:val="0"/>
          <w:sz w:val="28"/>
          <w:szCs w:val="20"/>
          <w:lang w:val="en-US"/>
        </w:rPr>
        <w:t>Oracle</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i/>
          <w:iCs/>
          <w:smallCaps w:val="0"/>
          <w:color w:val="000000"/>
          <w:spacing w:val="0"/>
          <w:sz w:val="28"/>
          <w:szCs w:val="20"/>
        </w:rPr>
        <w:t xml:space="preserve">Система «БААН». </w:t>
      </w:r>
      <w:r w:rsidRPr="004B0E70">
        <w:rPr>
          <w:smallCaps w:val="0"/>
          <w:color w:val="000000"/>
          <w:spacing w:val="0"/>
          <w:sz w:val="28"/>
          <w:szCs w:val="20"/>
        </w:rPr>
        <w:t xml:space="preserve">«БААН» поддерживает весь сектор разнообразных управленческих задач (финансового управления, оперативного управления производством, снабжением, сбытом и др.). Наиболее важная функциональная составляющая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подсистема «БААН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Финансы». Анализ данных главной книги дебиторской и кредиторской задолженностей и других данных может осуществляться на уровне отдельного подразделения и на уровне всей компании. Аналитический просмотр финансовой информации обеспечивается в соответствии с установленной структурой счетов главной книги.</w:t>
      </w:r>
    </w:p>
    <w:p w:rsidR="00273855" w:rsidRPr="00273855" w:rsidRDefault="00273855"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273855">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3. Особенности</w:t>
      </w:r>
      <w:r w:rsidR="004B0E70">
        <w:rPr>
          <w:rFonts w:ascii="Times New Roman" w:hAnsi="Times New Roman" w:cs="Times New Roman"/>
          <w:smallCaps w:val="0"/>
          <w:color w:val="000000"/>
          <w:spacing w:val="0"/>
          <w:sz w:val="28"/>
        </w:rPr>
        <w:t xml:space="preserve"> </w:t>
      </w:r>
      <w:r w:rsidRPr="004B0E70">
        <w:rPr>
          <w:rFonts w:ascii="Times New Roman" w:hAnsi="Times New Roman" w:cs="Times New Roman"/>
          <w:smallCaps w:val="0"/>
          <w:color w:val="000000"/>
          <w:spacing w:val="0"/>
          <w:sz w:val="28"/>
        </w:rPr>
        <w:t>технологии работы систем поддержки принятия решений (их компоненты, основные понятия и особенности работы хранилищ данных</w:t>
      </w:r>
      <w:r w:rsidR="004B0E70">
        <w:rPr>
          <w:rFonts w:ascii="Times New Roman" w:hAnsi="Times New Roman" w:cs="Times New Roman"/>
          <w:smallCaps w:val="0"/>
          <w:color w:val="000000"/>
          <w:spacing w:val="0"/>
          <w:sz w:val="28"/>
        </w:rPr>
        <w:t>)</w:t>
      </w:r>
    </w:p>
    <w:p w:rsidR="00273855" w:rsidRDefault="00273855" w:rsidP="004B0E70">
      <w:pPr>
        <w:shd w:val="clear" w:color="auto" w:fill="FFFFFF"/>
        <w:suppressAutoHyphens w:val="0"/>
        <w:autoSpaceDE w:val="0"/>
        <w:spacing w:line="360" w:lineRule="auto"/>
        <w:ind w:firstLine="709"/>
        <w:jc w:val="both"/>
        <w:rPr>
          <w:b/>
          <w:bCs/>
          <w:smallCaps w:val="0"/>
          <w:color w:val="000000"/>
          <w:spacing w:val="0"/>
          <w:sz w:val="28"/>
          <w:szCs w:val="20"/>
          <w:lang w:val="uk-UA"/>
        </w:rPr>
      </w:pPr>
    </w:p>
    <w:p w:rsidR="001D6D19" w:rsidRPr="00273855" w:rsidRDefault="00273855" w:rsidP="004B0E70">
      <w:pPr>
        <w:shd w:val="clear" w:color="auto" w:fill="FFFFFF"/>
        <w:suppressAutoHyphens w:val="0"/>
        <w:autoSpaceDE w:val="0"/>
        <w:spacing w:line="360" w:lineRule="auto"/>
        <w:ind w:firstLine="709"/>
        <w:jc w:val="both"/>
        <w:rPr>
          <w:bCs/>
          <w:smallCaps w:val="0"/>
          <w:color w:val="000000"/>
          <w:spacing w:val="0"/>
          <w:sz w:val="28"/>
          <w:szCs w:val="20"/>
        </w:rPr>
      </w:pPr>
      <w:r w:rsidRPr="00273855">
        <w:rPr>
          <w:bCs/>
          <w:smallCaps w:val="0"/>
          <w:color w:val="000000"/>
          <w:spacing w:val="0"/>
          <w:sz w:val="28"/>
          <w:szCs w:val="20"/>
        </w:rPr>
        <w:t>Системы поддержки принятия решений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Этот класс систем содержит в себе новые программные решения, приближающие его к ИИС. В них значительно более гибкие аналитические процедуры за счет предварительного вычисления производных показателей (агрегатов), более дружественный интерфейс, использующий элементы естественного языка; применяются специальные структуры хранения, реализующие сложные пространственно-временные и концептуальные зависимости между данными. Фактически метаданные, хранящиеся в репозитарии,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b/>
          <w:smallCaps w:val="0"/>
          <w:color w:val="000000"/>
          <w:spacing w:val="0"/>
          <w:sz w:val="28"/>
          <w:szCs w:val="20"/>
        </w:rPr>
        <w:t>частный вид базы знаний</w:t>
      </w:r>
      <w:r w:rsidRPr="004B0E70">
        <w:rPr>
          <w:smallCaps w:val="0"/>
          <w:color w:val="000000"/>
          <w:spacing w:val="0"/>
          <w:sz w:val="28"/>
          <w:szCs w:val="20"/>
        </w:rPr>
        <w:t>.</w:t>
      </w:r>
    </w:p>
    <w:p w:rsidR="001D6D19" w:rsidRPr="00112587"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СППР могут быть предназначены для выбора вариантов стратегического плана развития банка, либо выбора заявок на финансирование инвестиционных проектов на основе многокритериального анализа и экспертных оценок. В результате работы СППР вычисляются </w:t>
      </w:r>
      <w:r w:rsidRPr="00112587">
        <w:rPr>
          <w:smallCaps w:val="0"/>
          <w:color w:val="000000"/>
          <w:spacing w:val="0"/>
          <w:sz w:val="28"/>
          <w:szCs w:val="20"/>
        </w:rPr>
        <w:t>оценки степени соответствия каждого из возможных вариантов решений предъявляемым требованиям и предпочтениям, а все возможные варианты ранжируются по итоговой степени предпочтительности.</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smallCaps w:val="0"/>
          <w:color w:val="000000"/>
          <w:spacing w:val="0"/>
          <w:sz w:val="28"/>
          <w:szCs w:val="20"/>
        </w:rPr>
        <w:t xml:space="preserve">Так, банковскими аналитиками используются СППР в областях стратегического планирования и формирования портфелей привлечения и размещения кредитно-инвестиционных ресурсов, в инвестиционном анализе и расчете лимитов и рисков кредитования. Неотъемлемым компонентом СППР этого уровня являются </w:t>
      </w:r>
      <w:r w:rsidRPr="004B0E70">
        <w:rPr>
          <w:b/>
          <w:smallCaps w:val="0"/>
          <w:color w:val="000000"/>
          <w:spacing w:val="0"/>
          <w:sz w:val="28"/>
          <w:szCs w:val="20"/>
        </w:rPr>
        <w:t>правила принятия решений, получаемые на основе применения специальных аналитических технологий и архитектур организации и хранения данных.</w:t>
      </w:r>
      <w:r w:rsidRPr="004B0E70">
        <w:rPr>
          <w:smallCaps w:val="0"/>
          <w:color w:val="000000"/>
          <w:spacing w:val="0"/>
          <w:sz w:val="28"/>
          <w:szCs w:val="20"/>
        </w:rPr>
        <w:t xml:space="preserve"> Современные архитектуры средств хранения данных получили название </w:t>
      </w:r>
      <w:r w:rsidRPr="004B0E70">
        <w:rPr>
          <w:b/>
          <w:i/>
          <w:iCs/>
          <w:smallCaps w:val="0"/>
          <w:color w:val="000000"/>
          <w:spacing w:val="0"/>
          <w:sz w:val="28"/>
          <w:szCs w:val="20"/>
        </w:rPr>
        <w:t xml:space="preserve">хранилище данных (ХД) </w:t>
      </w:r>
      <w:r w:rsidRPr="004B0E70">
        <w:rPr>
          <w:b/>
          <w:smallCaps w:val="0"/>
          <w:color w:val="000000"/>
          <w:spacing w:val="0"/>
          <w:sz w:val="28"/>
          <w:szCs w:val="20"/>
        </w:rPr>
        <w:t>(</w:t>
      </w:r>
      <w:r w:rsidRPr="004B0E70">
        <w:rPr>
          <w:b/>
          <w:smallCaps w:val="0"/>
          <w:color w:val="000000"/>
          <w:spacing w:val="0"/>
          <w:sz w:val="28"/>
          <w:szCs w:val="20"/>
          <w:lang w:val="en-US"/>
        </w:rPr>
        <w:t>DataWarehouse</w:t>
      </w:r>
      <w:r w:rsidRPr="004B0E70">
        <w:rPr>
          <w:b/>
          <w:smallCaps w:val="0"/>
          <w:color w:val="000000"/>
          <w:spacing w:val="0"/>
          <w:sz w:val="28"/>
          <w:szCs w:val="20"/>
        </w:rPr>
        <w:t>)</w:t>
      </w:r>
    </w:p>
    <w:p w:rsidR="001D6D19" w:rsidRPr="004B0E70" w:rsidRDefault="00112587"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Хранилище данных (ХД)</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Термин «создание Хранилищ Данных» (</w:t>
      </w:r>
      <w:r w:rsidRPr="004B0E70">
        <w:rPr>
          <w:b/>
          <w:smallCaps w:val="0"/>
          <w:color w:val="000000"/>
          <w:spacing w:val="0"/>
          <w:sz w:val="28"/>
          <w:szCs w:val="20"/>
          <w:lang w:val="en-US"/>
        </w:rPr>
        <w:t>data</w:t>
      </w:r>
      <w:r w:rsidRPr="004B0E70">
        <w:rPr>
          <w:b/>
          <w:smallCaps w:val="0"/>
          <w:color w:val="000000"/>
          <w:spacing w:val="0"/>
          <w:sz w:val="28"/>
          <w:szCs w:val="20"/>
        </w:rPr>
        <w:t xml:space="preserve"> </w:t>
      </w:r>
      <w:r w:rsidRPr="004B0E70">
        <w:rPr>
          <w:b/>
          <w:smallCaps w:val="0"/>
          <w:color w:val="000000"/>
          <w:spacing w:val="0"/>
          <w:sz w:val="28"/>
          <w:szCs w:val="20"/>
          <w:lang w:val="en-US"/>
        </w:rPr>
        <w:t>warehousing</w:t>
      </w:r>
      <w:r w:rsidRPr="004B0E70">
        <w:rPr>
          <w:smallCaps w:val="0"/>
          <w:color w:val="000000"/>
          <w:spacing w:val="0"/>
          <w:sz w:val="28"/>
          <w:szCs w:val="20"/>
        </w:rPr>
        <w:t xml:space="preserve">) описывает процесс </w:t>
      </w:r>
      <w:r w:rsidRPr="004B0E70">
        <w:rPr>
          <w:b/>
          <w:smallCaps w:val="0"/>
          <w:color w:val="000000"/>
          <w:spacing w:val="0"/>
          <w:sz w:val="28"/>
          <w:szCs w:val="20"/>
        </w:rPr>
        <w:t>сбора, очистки и просеивания</w:t>
      </w:r>
      <w:r w:rsidRPr="004B0E70">
        <w:rPr>
          <w:smallCaps w:val="0"/>
          <w:color w:val="000000"/>
          <w:spacing w:val="0"/>
          <w:sz w:val="28"/>
          <w:szCs w:val="20"/>
        </w:rPr>
        <w:t xml:space="preserve"> данных из различных рабочих систем, а также предоставление широкой аудитории бизнес-пользователей непосредственного доступа к полученной информации.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Хранилище Данных (ХД) выполняет функции предварительной подготовки и хранения данных для лиц, принимающих решения (ЛПР) на основе информации из базы данных предприятия, а также информации из сторонних источников, которые в достаточном количестве стали доступны на рынке информации.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Концепция ХД предполагает не просто единый логический взгляд на данные организации, а действительную реализацию единого многоаспектного информационного зсурса.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ХД поддерживается хронология: наравне с текущими хранятся исторические данные с </w:t>
      </w:r>
      <w:r w:rsidRPr="004B0E70">
        <w:rPr>
          <w:b/>
          <w:smallCaps w:val="0"/>
          <w:color w:val="000000"/>
          <w:spacing w:val="0"/>
          <w:sz w:val="28"/>
          <w:szCs w:val="20"/>
        </w:rPr>
        <w:t>указанием времени, к которому они относятся</w:t>
      </w:r>
      <w:r w:rsidRPr="004B0E70">
        <w:rPr>
          <w:smallCaps w:val="0"/>
          <w:color w:val="000000"/>
          <w:spacing w:val="0"/>
          <w:sz w:val="28"/>
          <w:szCs w:val="20"/>
        </w:rPr>
        <w:t>. В результате необходимые доступные данные об объекте управления собираются одном месте, приводятся к единому формату, согласовываются, агрегируются до минимально требуемого уровня обобщения.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ХД использует </w:t>
      </w:r>
      <w:r w:rsidRPr="004B0E70">
        <w:rPr>
          <w:i/>
          <w:iCs/>
          <w:smallCaps w:val="0"/>
          <w:color w:val="000000"/>
          <w:spacing w:val="0"/>
          <w:sz w:val="28"/>
          <w:szCs w:val="20"/>
        </w:rPr>
        <w:t xml:space="preserve">схемы данных, получившие названия «звезда», «созвездие» «снежинка». </w:t>
      </w:r>
      <w:r w:rsidRPr="004B0E70">
        <w:rPr>
          <w:smallCaps w:val="0"/>
          <w:color w:val="000000"/>
          <w:spacing w:val="0"/>
          <w:sz w:val="28"/>
          <w:szCs w:val="20"/>
        </w:rPr>
        <w:t>Суть технологии этих схем в выделении из общего объема информации собственно анализируемых данных (или фактов) и вспомогательных данных (называемых измерениями). Однако это приводит к дублированию данных в Хранилище, снижению гибкости структуры и увеличению времени загрузки. В процессе подготовки того или иного решения пользователь анализирует срез фактов по одному или нескольким измерениям.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Идея схемы </w:t>
      </w:r>
      <w:r w:rsidRPr="004B0E70">
        <w:rPr>
          <w:b/>
          <w:i/>
          <w:iCs/>
          <w:smallCaps w:val="0"/>
          <w:color w:val="000000"/>
          <w:spacing w:val="0"/>
          <w:sz w:val="28"/>
          <w:szCs w:val="20"/>
        </w:rPr>
        <w:t>звезды</w:t>
      </w:r>
      <w:r w:rsidRPr="004B0E70">
        <w:rPr>
          <w:i/>
          <w:iCs/>
          <w:smallCaps w:val="0"/>
          <w:color w:val="000000"/>
          <w:spacing w:val="0"/>
          <w:sz w:val="28"/>
          <w:szCs w:val="20"/>
        </w:rPr>
        <w:t xml:space="preserve"> </w:t>
      </w:r>
      <w:r w:rsidRPr="004B0E70">
        <w:rPr>
          <w:smallCaps w:val="0"/>
          <w:color w:val="000000"/>
          <w:spacing w:val="0"/>
          <w:sz w:val="28"/>
          <w:szCs w:val="20"/>
        </w:rPr>
        <w:t>(</w:t>
      </w:r>
      <w:r w:rsidRPr="004B0E70">
        <w:rPr>
          <w:smallCaps w:val="0"/>
          <w:color w:val="000000"/>
          <w:spacing w:val="0"/>
          <w:sz w:val="28"/>
          <w:szCs w:val="20"/>
          <w:lang w:val="en-US"/>
        </w:rPr>
        <w:t>star</w:t>
      </w:r>
      <w:r w:rsidRPr="004B0E70">
        <w:rPr>
          <w:smallCaps w:val="0"/>
          <w:color w:val="000000"/>
          <w:spacing w:val="0"/>
          <w:sz w:val="28"/>
          <w:szCs w:val="20"/>
        </w:rPr>
        <w:t xml:space="preserve"> </w:t>
      </w:r>
      <w:r w:rsidRPr="004B0E70">
        <w:rPr>
          <w:smallCaps w:val="0"/>
          <w:color w:val="000000"/>
          <w:spacing w:val="0"/>
          <w:sz w:val="28"/>
          <w:szCs w:val="20"/>
          <w:lang w:val="en-US"/>
        </w:rPr>
        <w:t>schema</w:t>
      </w:r>
      <w:r w:rsidRPr="004B0E70">
        <w:rPr>
          <w:smallCaps w:val="0"/>
          <w:color w:val="000000"/>
          <w:spacing w:val="0"/>
          <w:sz w:val="28"/>
          <w:szCs w:val="20"/>
        </w:rPr>
        <w:t xml:space="preserve">) в том, что имеются таблицы для каждого измерения, а все факты помещаются в одну таблицу, индексируемую множественным ключом, составленным из ключей отдельных измерений. Каждый </w:t>
      </w:r>
      <w:r w:rsidRPr="004B0E70">
        <w:rPr>
          <w:b/>
          <w:i/>
          <w:iCs/>
          <w:smallCaps w:val="0"/>
          <w:color w:val="000000"/>
          <w:spacing w:val="0"/>
          <w:sz w:val="28"/>
          <w:szCs w:val="20"/>
        </w:rPr>
        <w:t>луч</w:t>
      </w:r>
      <w:r w:rsidRPr="004B0E70">
        <w:rPr>
          <w:i/>
          <w:iCs/>
          <w:smallCaps w:val="0"/>
          <w:color w:val="000000"/>
          <w:spacing w:val="0"/>
          <w:sz w:val="28"/>
          <w:szCs w:val="20"/>
        </w:rPr>
        <w:t xml:space="preserve"> </w:t>
      </w:r>
      <w:r w:rsidRPr="004B0E70">
        <w:rPr>
          <w:smallCaps w:val="0"/>
          <w:color w:val="000000"/>
          <w:spacing w:val="0"/>
          <w:sz w:val="28"/>
          <w:szCs w:val="20"/>
        </w:rPr>
        <w:t xml:space="preserve">схемы звезды задает (в терминологии Кодда) направление консолидации данных по соответствующему измерению (например, Магазин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Город/район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Регион). Рекомендуется создавать таблицы фактов не для всех возможных сочетаний измерений, а только для наиболее полных (тех, значения ячеек которых не могут быть получены с помощью последующей агрегации ячеек других таблиц фактов базы данных).</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 xml:space="preserve">В сложных задачах с многоуровневыми измерениями используется схема </w:t>
      </w:r>
      <w:r w:rsidRPr="004B0E70">
        <w:rPr>
          <w:b/>
          <w:i/>
          <w:iCs/>
          <w:smallCaps w:val="0"/>
          <w:color w:val="000000"/>
          <w:spacing w:val="0"/>
          <w:sz w:val="28"/>
          <w:szCs w:val="20"/>
        </w:rPr>
        <w:t>созвездия</w:t>
      </w:r>
      <w:r w:rsidRPr="004B0E70">
        <w:rPr>
          <w:i/>
          <w:iCs/>
          <w:smallCaps w:val="0"/>
          <w:color w:val="000000"/>
          <w:spacing w:val="0"/>
          <w:sz w:val="28"/>
          <w:szCs w:val="20"/>
        </w:rPr>
        <w:t xml:space="preserve"> </w:t>
      </w:r>
      <w:r w:rsidRPr="004B0E70">
        <w:rPr>
          <w:smallCaps w:val="0"/>
          <w:color w:val="000000"/>
          <w:spacing w:val="0"/>
          <w:sz w:val="28"/>
          <w:szCs w:val="20"/>
        </w:rPr>
        <w:t>(</w:t>
      </w:r>
      <w:r w:rsidRPr="004B0E70">
        <w:rPr>
          <w:smallCaps w:val="0"/>
          <w:color w:val="000000"/>
          <w:spacing w:val="0"/>
          <w:sz w:val="28"/>
          <w:szCs w:val="20"/>
          <w:lang w:val="en-US"/>
        </w:rPr>
        <w:t>fact</w:t>
      </w:r>
      <w:r w:rsidRPr="004B0E70">
        <w:rPr>
          <w:smallCaps w:val="0"/>
          <w:color w:val="000000"/>
          <w:spacing w:val="0"/>
          <w:sz w:val="28"/>
          <w:szCs w:val="20"/>
        </w:rPr>
        <w:t xml:space="preserve"> </w:t>
      </w:r>
      <w:r w:rsidRPr="004B0E70">
        <w:rPr>
          <w:smallCaps w:val="0"/>
          <w:color w:val="000000"/>
          <w:spacing w:val="0"/>
          <w:sz w:val="28"/>
          <w:szCs w:val="20"/>
          <w:lang w:val="en-US"/>
        </w:rPr>
        <w:t>constellation</w:t>
      </w:r>
      <w:r w:rsidRPr="004B0E70">
        <w:rPr>
          <w:smallCaps w:val="0"/>
          <w:color w:val="000000"/>
          <w:spacing w:val="0"/>
          <w:sz w:val="28"/>
          <w:szCs w:val="20"/>
        </w:rPr>
        <w:t xml:space="preserve"> </w:t>
      </w:r>
      <w:r w:rsidRPr="004B0E70">
        <w:rPr>
          <w:smallCaps w:val="0"/>
          <w:color w:val="000000"/>
          <w:spacing w:val="0"/>
          <w:sz w:val="28"/>
          <w:szCs w:val="20"/>
          <w:lang w:val="en-US"/>
        </w:rPr>
        <w:t>schema</w:t>
      </w:r>
      <w:r w:rsidRPr="004B0E70">
        <w:rPr>
          <w:smallCaps w:val="0"/>
          <w:color w:val="000000"/>
          <w:spacing w:val="0"/>
          <w:sz w:val="28"/>
          <w:szCs w:val="20"/>
        </w:rPr>
        <w:t xml:space="preserve">) и схема </w:t>
      </w:r>
      <w:r w:rsidRPr="004B0E70">
        <w:rPr>
          <w:b/>
          <w:i/>
          <w:smallCaps w:val="0"/>
          <w:color w:val="000000"/>
          <w:spacing w:val="0"/>
          <w:sz w:val="28"/>
          <w:szCs w:val="20"/>
        </w:rPr>
        <w:t>снежинки</w:t>
      </w:r>
      <w:r w:rsidRPr="004B0E70">
        <w:rPr>
          <w:smallCaps w:val="0"/>
          <w:color w:val="000000"/>
          <w:spacing w:val="0"/>
          <w:sz w:val="28"/>
          <w:szCs w:val="20"/>
        </w:rPr>
        <w:t xml:space="preserve"> (</w:t>
      </w:r>
      <w:r w:rsidRPr="004B0E70">
        <w:rPr>
          <w:smallCaps w:val="0"/>
          <w:color w:val="000000"/>
          <w:spacing w:val="0"/>
          <w:sz w:val="28"/>
          <w:szCs w:val="20"/>
          <w:lang w:val="en-US"/>
        </w:rPr>
        <w:t>snowflake</w:t>
      </w:r>
      <w:r w:rsidRPr="004B0E70">
        <w:rPr>
          <w:smallCaps w:val="0"/>
          <w:color w:val="000000"/>
          <w:spacing w:val="0"/>
          <w:sz w:val="28"/>
          <w:szCs w:val="20"/>
        </w:rPr>
        <w:t xml:space="preserve"> </w:t>
      </w:r>
      <w:r w:rsidRPr="004B0E70">
        <w:rPr>
          <w:smallCaps w:val="0"/>
          <w:color w:val="000000"/>
          <w:spacing w:val="0"/>
          <w:sz w:val="28"/>
          <w:szCs w:val="20"/>
          <w:lang w:val="en-US"/>
        </w:rPr>
        <w:t>schema</w:t>
      </w:r>
      <w:r w:rsidRPr="004B0E70">
        <w:rPr>
          <w:smallCaps w:val="0"/>
          <w:color w:val="000000"/>
          <w:spacing w:val="0"/>
          <w:sz w:val="28"/>
          <w:szCs w:val="20"/>
        </w:rPr>
        <w:t>) В этих случаях отдельные таблицы фактов создаются для возможных сочетаний уровней обобщения различных измерений. Это позволяет добиться наилучшей производительности, но часто приводит к избыточности данных</w:t>
      </w:r>
      <w:r w:rsidR="00112587">
        <w:rPr>
          <w:smallCaps w:val="0"/>
          <w:color w:val="000000"/>
          <w:spacing w:val="0"/>
          <w:sz w:val="28"/>
          <w:szCs w:val="20"/>
          <w:lang w:val="uk-UA"/>
        </w:rPr>
        <w:t>.</w:t>
      </w:r>
    </w:p>
    <w:p w:rsidR="00112587" w:rsidRDefault="00112587"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12587" w:rsidRPr="00112587" w:rsidRDefault="00112587"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12587" w:rsidP="00112587">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Pr>
          <w:rFonts w:ascii="Times New Roman" w:hAnsi="Times New Roman" w:cs="Times New Roman"/>
          <w:smallCaps w:val="0"/>
          <w:color w:val="000000"/>
          <w:spacing w:val="0"/>
          <w:sz w:val="28"/>
        </w:rPr>
        <w:br w:type="page"/>
        <w:t>4. Понятие витрин данных</w:t>
      </w:r>
    </w:p>
    <w:p w:rsidR="00112587" w:rsidRDefault="00112587"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12587"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Витрины данных (рынки данных)</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Витриной Данных (иногда говорят рынок данных)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w:t>
      </w:r>
      <w:r w:rsidRPr="004B0E70">
        <w:rPr>
          <w:b/>
          <w:smallCaps w:val="0"/>
          <w:color w:val="000000"/>
          <w:spacing w:val="0"/>
          <w:sz w:val="28"/>
          <w:szCs w:val="20"/>
        </w:rPr>
        <w:t>специализированное Хранилище,</w:t>
      </w:r>
      <w:r w:rsidRPr="004B0E70">
        <w:rPr>
          <w:smallCaps w:val="0"/>
          <w:color w:val="000000"/>
          <w:spacing w:val="0"/>
          <w:sz w:val="28"/>
          <w:szCs w:val="20"/>
        </w:rPr>
        <w:t xml:space="preserve"> обслуживающее одно из направлений деятельности компании, например учет запасов или маркетинг.</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Важно, что происходящие здесь бизнес-процессы относительно однородны, круг пользователей ограничен сотрудниками одного подразделения или департамента. Количество сотрудников, вовлеченных в конкретную деятельность, невелико (рекомендуется, чтобы Витрина обслуживала не более 10</w:t>
      </w:r>
      <w:r w:rsidR="004B0E70">
        <w:rPr>
          <w:smallCaps w:val="0"/>
          <w:color w:val="000000"/>
          <w:spacing w:val="0"/>
          <w:sz w:val="28"/>
          <w:szCs w:val="20"/>
        </w:rPr>
        <w:t>–</w:t>
      </w:r>
      <w:r w:rsidR="004B0E70" w:rsidRPr="004B0E70">
        <w:rPr>
          <w:smallCaps w:val="0"/>
          <w:color w:val="000000"/>
          <w:spacing w:val="0"/>
          <w:sz w:val="28"/>
          <w:szCs w:val="20"/>
        </w:rPr>
        <w:t>1</w:t>
      </w:r>
      <w:r w:rsidRPr="004B0E70">
        <w:rPr>
          <w:smallCaps w:val="0"/>
          <w:color w:val="000000"/>
          <w:spacing w:val="0"/>
          <w:sz w:val="28"/>
          <w:szCs w:val="20"/>
        </w:rPr>
        <w:t>5 чел.). При этих условиях удается с использованием современных технологий развернуть Витрину подразделения за 3</w:t>
      </w:r>
      <w:r w:rsidR="004B0E70">
        <w:rPr>
          <w:smallCaps w:val="0"/>
          <w:color w:val="000000"/>
          <w:spacing w:val="0"/>
          <w:sz w:val="28"/>
          <w:szCs w:val="20"/>
        </w:rPr>
        <w:t>–</w:t>
      </w:r>
      <w:r w:rsidR="004B0E70" w:rsidRPr="004B0E70">
        <w:rPr>
          <w:smallCaps w:val="0"/>
          <w:color w:val="000000"/>
          <w:spacing w:val="0"/>
          <w:sz w:val="28"/>
          <w:szCs w:val="20"/>
        </w:rPr>
        <w:t>4</w:t>
      </w:r>
      <w:r w:rsidRPr="004B0E70">
        <w:rPr>
          <w:smallCaps w:val="0"/>
          <w:color w:val="000000"/>
          <w:spacing w:val="0"/>
          <w:sz w:val="28"/>
          <w:szCs w:val="20"/>
        </w:rPr>
        <w:t xml:space="preserve"> месяца. Успех небольшого проекта (стоимость которого невелика по сравнению со стоимостью разработки корпоративного Хранилища) способствует продвижению новой технологии и приводит к быстрой окупаемости затрат.</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При построении схемы взаимодействия корпоративного Хранилища и Витрин Данных в рамках создания СППР рекомендуется определить некоторую специальную структуру для хранения исторических данных и дополнительно развернуть Витрины, заполняемые данными из этой структуры. Тем самым удается разделить два процесса: накопление исторических данных и к анализ.</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Современные витрины данных должны:</w:t>
      </w:r>
    </w:p>
    <w:p w:rsidR="001D6D19" w:rsidRPr="004B0E70" w:rsidRDefault="001D6D19" w:rsidP="004B0E70">
      <w:pPr>
        <w:numPr>
          <w:ilvl w:val="0"/>
          <w:numId w:val="15"/>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хранить сотни гигабайт данных и обеспечивать сложные разновидности</w:t>
      </w:r>
      <w:r w:rsidR="00112587">
        <w:rPr>
          <w:smallCaps w:val="0"/>
          <w:color w:val="000000"/>
          <w:spacing w:val="0"/>
          <w:sz w:val="28"/>
          <w:szCs w:val="20"/>
          <w:lang w:val="uk-UA"/>
        </w:rPr>
        <w:t xml:space="preserve"> </w:t>
      </w:r>
      <w:r w:rsidRPr="004B0E70">
        <w:rPr>
          <w:smallCaps w:val="0"/>
          <w:color w:val="000000"/>
          <w:spacing w:val="0"/>
          <w:sz w:val="28"/>
          <w:szCs w:val="20"/>
        </w:rPr>
        <w:t xml:space="preserve">аналитической обработки, например, из области </w:t>
      </w:r>
      <w:r w:rsidRPr="004B0E70">
        <w:rPr>
          <w:i/>
          <w:iCs/>
          <w:smallCaps w:val="0"/>
          <w:color w:val="000000"/>
          <w:spacing w:val="0"/>
          <w:sz w:val="28"/>
          <w:szCs w:val="20"/>
        </w:rPr>
        <w:t xml:space="preserve">добычи данных </w:t>
      </w:r>
      <w:r w:rsidRPr="004B0E70">
        <w:rPr>
          <w:smallCaps w:val="0"/>
          <w:color w:val="000000"/>
          <w:spacing w:val="0"/>
          <w:sz w:val="28"/>
          <w:szCs w:val="20"/>
        </w:rPr>
        <w:t>(</w:t>
      </w:r>
      <w:r w:rsidRPr="004B0E70">
        <w:rPr>
          <w:smallCaps w:val="0"/>
          <w:color w:val="000000"/>
          <w:spacing w:val="0"/>
          <w:sz w:val="28"/>
          <w:szCs w:val="20"/>
          <w:lang w:val="en-US"/>
        </w:rPr>
        <w:t>data</w:t>
      </w:r>
      <w:r w:rsidR="00112587">
        <w:rPr>
          <w:smallCaps w:val="0"/>
          <w:color w:val="000000"/>
          <w:spacing w:val="0"/>
          <w:sz w:val="28"/>
          <w:szCs w:val="20"/>
          <w:lang w:val="uk-UA"/>
        </w:rPr>
        <w:t xml:space="preserve"> </w:t>
      </w:r>
      <w:r w:rsidRPr="004B0E70">
        <w:rPr>
          <w:smallCaps w:val="0"/>
          <w:color w:val="000000"/>
          <w:spacing w:val="0"/>
          <w:sz w:val="28"/>
          <w:szCs w:val="20"/>
          <w:lang w:val="en-US"/>
        </w:rPr>
        <w:t>mining</w:t>
      </w:r>
      <w:r w:rsidRPr="004B0E70">
        <w:rPr>
          <w:smallCaps w:val="0"/>
          <w:color w:val="000000"/>
          <w:spacing w:val="0"/>
          <w:sz w:val="28"/>
          <w:szCs w:val="20"/>
        </w:rPr>
        <w:t>);</w:t>
      </w:r>
    </w:p>
    <w:p w:rsidR="001D6D19" w:rsidRPr="004B0E70" w:rsidRDefault="001D6D19" w:rsidP="004B0E70">
      <w:pPr>
        <w:numPr>
          <w:ilvl w:val="0"/>
          <w:numId w:val="15"/>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обеспечивать удаленный доступ к витрине данных для сотен пользователей с использованием технологии </w:t>
      </w:r>
      <w:r w:rsidRPr="004B0E70">
        <w:rPr>
          <w:smallCaps w:val="0"/>
          <w:color w:val="000000"/>
          <w:spacing w:val="0"/>
          <w:sz w:val="28"/>
          <w:szCs w:val="20"/>
          <w:lang w:val="en-US"/>
        </w:rPr>
        <w:t>Internet</w:t>
      </w:r>
      <w:r w:rsidRPr="004B0E70">
        <w:rPr>
          <w:smallCaps w:val="0"/>
          <w:color w:val="000000"/>
          <w:spacing w:val="0"/>
          <w:sz w:val="28"/>
          <w:szCs w:val="20"/>
        </w:rPr>
        <w:t xml:space="preserve"> и </w:t>
      </w:r>
      <w:r w:rsidRPr="004B0E70">
        <w:rPr>
          <w:smallCaps w:val="0"/>
          <w:color w:val="000000"/>
          <w:spacing w:val="0"/>
          <w:sz w:val="28"/>
          <w:szCs w:val="20"/>
          <w:lang w:val="en-US"/>
        </w:rPr>
        <w:t>Intranet</w:t>
      </w:r>
      <w:r w:rsidRPr="004B0E70">
        <w:rPr>
          <w:smallCaps w:val="0"/>
          <w:color w:val="000000"/>
          <w:spacing w:val="0"/>
          <w:sz w:val="28"/>
          <w:szCs w:val="20"/>
        </w:rPr>
        <w:t>;</w:t>
      </w:r>
    </w:p>
    <w:p w:rsidR="001D6D19" w:rsidRPr="004B0E70" w:rsidRDefault="001D6D19" w:rsidP="004B0E70">
      <w:pPr>
        <w:numPr>
          <w:ilvl w:val="0"/>
          <w:numId w:val="15"/>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централизованно администрировать и управлять многими витринам данных, которые могут содержать несогласованные и конфликтующие данные.</w:t>
      </w:r>
    </w:p>
    <w:p w:rsidR="00112587" w:rsidRPr="00112587" w:rsidRDefault="00112587"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112587">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 xml:space="preserve">5. Представление и основные характеристики </w:t>
      </w:r>
      <w:r w:rsidRPr="004B0E70">
        <w:rPr>
          <w:rFonts w:ascii="Times New Roman" w:hAnsi="Times New Roman" w:cs="Times New Roman"/>
          <w:smallCaps w:val="0"/>
          <w:color w:val="000000"/>
          <w:spacing w:val="0"/>
          <w:sz w:val="28"/>
          <w:lang w:val="en-US"/>
        </w:rPr>
        <w:t>OLAP</w:t>
      </w:r>
      <w:r w:rsidR="00112587">
        <w:rPr>
          <w:rFonts w:ascii="Times New Roman" w:hAnsi="Times New Roman" w:cs="Times New Roman"/>
          <w:smallCaps w:val="0"/>
          <w:color w:val="000000"/>
          <w:spacing w:val="0"/>
          <w:sz w:val="28"/>
          <w:lang w:val="uk-UA"/>
        </w:rPr>
        <w:t>-</w:t>
      </w:r>
      <w:r w:rsidR="004B0E70" w:rsidRPr="004B0E70">
        <w:rPr>
          <w:rFonts w:ascii="Times New Roman" w:hAnsi="Times New Roman" w:cs="Times New Roman"/>
          <w:smallCaps w:val="0"/>
          <w:color w:val="000000"/>
          <w:spacing w:val="0"/>
          <w:sz w:val="28"/>
        </w:rPr>
        <w:t>т</w:t>
      </w:r>
      <w:r w:rsidRPr="004B0E70">
        <w:rPr>
          <w:rFonts w:ascii="Times New Roman" w:hAnsi="Times New Roman" w:cs="Times New Roman"/>
          <w:smallCaps w:val="0"/>
          <w:color w:val="000000"/>
          <w:spacing w:val="0"/>
          <w:sz w:val="28"/>
        </w:rPr>
        <w:t xml:space="preserve">ехнологии, понятие многомерного статистического анализа, характеристика систем </w:t>
      </w:r>
      <w:r w:rsidRPr="004B0E70">
        <w:rPr>
          <w:rFonts w:ascii="Times New Roman" w:hAnsi="Times New Roman" w:cs="Times New Roman"/>
          <w:smallCaps w:val="0"/>
          <w:color w:val="000000"/>
          <w:spacing w:val="0"/>
          <w:sz w:val="28"/>
          <w:lang w:val="en-US"/>
        </w:rPr>
        <w:t>MOLAP</w:t>
      </w:r>
      <w:r w:rsidRPr="004B0E70">
        <w:rPr>
          <w:rFonts w:ascii="Times New Roman" w:hAnsi="Times New Roman" w:cs="Times New Roman"/>
          <w:smallCaps w:val="0"/>
          <w:color w:val="000000"/>
          <w:spacing w:val="0"/>
          <w:sz w:val="28"/>
        </w:rPr>
        <w:t xml:space="preserve"> и </w:t>
      </w:r>
      <w:r w:rsidRPr="004B0E70">
        <w:rPr>
          <w:rFonts w:ascii="Times New Roman" w:hAnsi="Times New Roman" w:cs="Times New Roman"/>
          <w:smallCaps w:val="0"/>
          <w:color w:val="000000"/>
          <w:spacing w:val="0"/>
          <w:sz w:val="28"/>
          <w:lang w:val="en-US"/>
        </w:rPr>
        <w:t>ROLAP</w:t>
      </w:r>
    </w:p>
    <w:p w:rsidR="00112587" w:rsidRDefault="00112587"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12587"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 xml:space="preserve">Оперативная аналитическая обработка данных </w:t>
      </w:r>
      <w:r w:rsidR="001D6D19" w:rsidRPr="004B0E70">
        <w:rPr>
          <w:b/>
          <w:smallCaps w:val="0"/>
          <w:color w:val="000000"/>
          <w:spacing w:val="0"/>
          <w:sz w:val="28"/>
          <w:szCs w:val="20"/>
        </w:rPr>
        <w:t>(</w:t>
      </w:r>
      <w:r w:rsidR="001D6D19" w:rsidRPr="004B0E70">
        <w:rPr>
          <w:b/>
          <w:smallCaps w:val="0"/>
          <w:color w:val="000000"/>
          <w:spacing w:val="0"/>
          <w:sz w:val="28"/>
          <w:szCs w:val="20"/>
          <w:lang w:val="en-US"/>
        </w:rPr>
        <w:t>OLAP</w:t>
      </w:r>
      <w:r w:rsidR="001D6D19" w:rsidRPr="004B0E70">
        <w:rPr>
          <w:b/>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С многомерными данными сталкиваются организации, работающие в любой области бизнеса, и сложность данных не обязательно напрямую зависит от размера компании. Даже самой маленькой компании хотелось бы отслеживать продажи в зависимости от продукта, торгового представителя, географии, клиента и времени. </w:t>
      </w:r>
      <w:r w:rsidRPr="004B0E70">
        <w:rPr>
          <w:b/>
          <w:smallCaps w:val="0"/>
          <w:color w:val="000000"/>
          <w:spacing w:val="0"/>
          <w:sz w:val="28"/>
          <w:szCs w:val="20"/>
        </w:rPr>
        <w:t xml:space="preserve">Каждая из этих описательных категорий </w:t>
      </w:r>
      <w:r w:rsidR="004B0E70">
        <w:rPr>
          <w:b/>
          <w:smallCaps w:val="0"/>
          <w:color w:val="000000"/>
          <w:spacing w:val="0"/>
          <w:sz w:val="28"/>
          <w:szCs w:val="20"/>
        </w:rPr>
        <w:t>–</w:t>
      </w:r>
      <w:r w:rsidR="004B0E70" w:rsidRPr="004B0E70">
        <w:rPr>
          <w:b/>
          <w:smallCaps w:val="0"/>
          <w:color w:val="000000"/>
          <w:spacing w:val="0"/>
          <w:sz w:val="28"/>
          <w:szCs w:val="20"/>
        </w:rPr>
        <w:t xml:space="preserve"> </w:t>
      </w:r>
      <w:r w:rsidRPr="004B0E70">
        <w:rPr>
          <w:b/>
          <w:smallCaps w:val="0"/>
          <w:color w:val="000000"/>
          <w:spacing w:val="0"/>
          <w:sz w:val="28"/>
          <w:szCs w:val="20"/>
        </w:rPr>
        <w:t xml:space="preserve">сдельное измерение в модели </w:t>
      </w:r>
      <w:r w:rsidRPr="004B0E70">
        <w:rPr>
          <w:b/>
          <w:smallCaps w:val="0"/>
          <w:color w:val="000000"/>
          <w:spacing w:val="0"/>
          <w:sz w:val="28"/>
          <w:szCs w:val="20"/>
          <w:lang w:val="en-US"/>
        </w:rPr>
        <w:t>OLAP</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Организации давно искали средства, позволяющие легко и естественно получать, просматривать и анализировать многомерные данные. </w:t>
      </w:r>
      <w:r w:rsidRPr="004B0E70">
        <w:rPr>
          <w:smallCaps w:val="0"/>
          <w:color w:val="000000"/>
          <w:spacing w:val="0"/>
          <w:sz w:val="28"/>
          <w:szCs w:val="20"/>
          <w:lang w:val="en-US"/>
        </w:rPr>
        <w:t>OLAP</w:t>
      </w:r>
      <w:r w:rsidRPr="004B0E70">
        <w:rPr>
          <w:smallCaps w:val="0"/>
          <w:color w:val="000000"/>
          <w:spacing w:val="0"/>
          <w:sz w:val="28"/>
          <w:szCs w:val="20"/>
        </w:rPr>
        <w:t xml:space="preserve"> предоставляет организациям наиболее гибкие и производительные средства доступа, просмотра и анализа данных, связанных с бизнесом с помощью естественной интуитивной модели данных. Благодаря легкости перемещения по данным бизнес-пользователи могут более эффективно просматривать и анализировать информацию из своих хранилищ данных, что позволяет организациям лучше осознать ценность этих данных. </w:t>
      </w:r>
      <w:r w:rsidRPr="004B0E70">
        <w:rPr>
          <w:smallCaps w:val="0"/>
          <w:color w:val="000000"/>
          <w:spacing w:val="0"/>
          <w:sz w:val="28"/>
          <w:szCs w:val="20"/>
          <w:lang w:val="en-US"/>
        </w:rPr>
        <w:t>OLAP</w:t>
      </w:r>
      <w:r w:rsidRPr="004B0E70">
        <w:rPr>
          <w:smallCaps w:val="0"/>
          <w:color w:val="000000"/>
          <w:spacing w:val="0"/>
          <w:sz w:val="28"/>
          <w:szCs w:val="20"/>
        </w:rPr>
        <w:t xml:space="preserve"> ускоряет доставку информации пользователям, просматривающим такие многомерные структуры. С этой целью подготовка некоторых вычисляемых значений в массиве данных осуществляется заранее, а не во время выполнения. Сочетание легкости перемещения и высокой производительности помогает пользователям просматривать и анализировать данные быстрее и эффективнее, чем это было бы возможно только на основе технологии реляционных баз данных. В результате они посвящают больше времени анализу данных и меньше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анализу баз данных.</w:t>
      </w:r>
    </w:p>
    <w:p w:rsidR="004B0E70" w:rsidRDefault="001D6D19" w:rsidP="004B0E70">
      <w:pPr>
        <w:shd w:val="clear" w:color="auto" w:fill="FFFFFF"/>
        <w:suppressAutoHyphens w:val="0"/>
        <w:autoSpaceDE w:val="0"/>
        <w:spacing w:line="360" w:lineRule="auto"/>
        <w:ind w:firstLine="709"/>
        <w:jc w:val="both"/>
        <w:rPr>
          <w:i/>
          <w:iCs/>
          <w:smallCaps w:val="0"/>
          <w:color w:val="000000"/>
          <w:spacing w:val="0"/>
          <w:sz w:val="28"/>
          <w:szCs w:val="20"/>
        </w:rPr>
      </w:pPr>
      <w:r w:rsidRPr="004B0E70">
        <w:rPr>
          <w:smallCaps w:val="0"/>
          <w:color w:val="000000"/>
          <w:spacing w:val="0"/>
          <w:sz w:val="28"/>
          <w:szCs w:val="20"/>
        </w:rPr>
        <w:t xml:space="preserve">В основе </w:t>
      </w:r>
      <w:r w:rsidRPr="004B0E70">
        <w:rPr>
          <w:smallCaps w:val="0"/>
          <w:color w:val="000000"/>
          <w:spacing w:val="0"/>
          <w:sz w:val="28"/>
          <w:szCs w:val="20"/>
          <w:lang w:val="en-US"/>
        </w:rPr>
        <w:t>OLAP</w:t>
      </w:r>
      <w:r w:rsidRPr="004B0E70">
        <w:rPr>
          <w:smallCaps w:val="0"/>
          <w:color w:val="000000"/>
          <w:spacing w:val="0"/>
          <w:sz w:val="28"/>
          <w:szCs w:val="20"/>
        </w:rPr>
        <w:t xml:space="preserve"> лежит многомерное концептуальное представление (</w:t>
      </w:r>
      <w:r w:rsidRPr="004B0E70">
        <w:rPr>
          <w:smallCaps w:val="0"/>
          <w:color w:val="000000"/>
          <w:spacing w:val="0"/>
          <w:sz w:val="28"/>
          <w:szCs w:val="20"/>
          <w:lang w:val="en-US"/>
        </w:rPr>
        <w:t>multi</w:t>
      </w:r>
      <w:r w:rsidRPr="004B0E70">
        <w:rPr>
          <w:smallCaps w:val="0"/>
          <w:color w:val="000000"/>
          <w:spacing w:val="0"/>
          <w:sz w:val="28"/>
          <w:szCs w:val="20"/>
        </w:rPr>
        <w:t>-</w:t>
      </w:r>
      <w:r w:rsidRPr="004B0E70">
        <w:rPr>
          <w:smallCaps w:val="0"/>
          <w:color w:val="000000"/>
          <w:spacing w:val="0"/>
          <w:sz w:val="28"/>
          <w:szCs w:val="20"/>
          <w:lang w:val="en-US"/>
        </w:rPr>
        <w:t>dimensional</w:t>
      </w:r>
      <w:r w:rsidRPr="004B0E70">
        <w:rPr>
          <w:smallCaps w:val="0"/>
          <w:color w:val="000000"/>
          <w:spacing w:val="0"/>
          <w:sz w:val="28"/>
          <w:szCs w:val="20"/>
        </w:rPr>
        <w:t xml:space="preserve"> </w:t>
      </w:r>
      <w:r w:rsidRPr="004B0E70">
        <w:rPr>
          <w:smallCaps w:val="0"/>
          <w:color w:val="000000"/>
          <w:spacing w:val="0"/>
          <w:sz w:val="28"/>
          <w:szCs w:val="20"/>
          <w:lang w:val="en-US"/>
        </w:rPr>
        <w:t>conceptual</w:t>
      </w:r>
      <w:r w:rsidRPr="004B0E70">
        <w:rPr>
          <w:smallCaps w:val="0"/>
          <w:color w:val="000000"/>
          <w:spacing w:val="0"/>
          <w:sz w:val="28"/>
          <w:szCs w:val="20"/>
        </w:rPr>
        <w:t xml:space="preserve"> </w:t>
      </w:r>
      <w:r w:rsidRPr="004B0E70">
        <w:rPr>
          <w:smallCaps w:val="0"/>
          <w:color w:val="000000"/>
          <w:spacing w:val="0"/>
          <w:sz w:val="28"/>
          <w:szCs w:val="20"/>
          <w:lang w:val="en-US"/>
        </w:rPr>
        <w:t>view</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наиболее естественный взгляд управляющего персонала на объект управления; множественная перспектива из нескольких независимых измерений, вдоль которых могут быть проанализированы определенные совокупности данных. </w:t>
      </w:r>
      <w:r w:rsidRPr="004B0E70">
        <w:rPr>
          <w:b/>
          <w:smallCaps w:val="0"/>
          <w:color w:val="000000"/>
          <w:spacing w:val="0"/>
          <w:sz w:val="28"/>
          <w:szCs w:val="20"/>
        </w:rPr>
        <w:t xml:space="preserve">Одновременный анализ по нескольким измерениям данных определяется как </w:t>
      </w:r>
      <w:r w:rsidRPr="004B0E70">
        <w:rPr>
          <w:b/>
          <w:i/>
          <w:iCs/>
          <w:smallCaps w:val="0"/>
          <w:color w:val="000000"/>
          <w:spacing w:val="0"/>
          <w:sz w:val="28"/>
          <w:szCs w:val="20"/>
        </w:rPr>
        <w:t>многомерный анализ</w:t>
      </w:r>
      <w:r w:rsidRPr="004B0E70">
        <w:rPr>
          <w:i/>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Каждое измерение включает направления консолидации данных из серии последовательных уровней обобщения, где каждый вышестоящий уровень соответствует большей степени агрегации данных по соответствующему измерению. Так, измерение Исполнитель может определяться направлением консолидации, состоящим из уровней обобщения «предприятие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подразделение </w:t>
      </w:r>
      <w:r w:rsidR="004B0E70">
        <w:rPr>
          <w:smallCaps w:val="0"/>
          <w:color w:val="000000"/>
          <w:spacing w:val="0"/>
          <w:sz w:val="28"/>
          <w:szCs w:val="20"/>
        </w:rPr>
        <w:t xml:space="preserve">– </w:t>
      </w:r>
      <w:r w:rsidR="004B0E70" w:rsidRPr="004B0E70">
        <w:rPr>
          <w:smallCaps w:val="0"/>
          <w:color w:val="000000"/>
          <w:spacing w:val="0"/>
          <w:sz w:val="28"/>
          <w:szCs w:val="20"/>
        </w:rPr>
        <w:t>о</w:t>
      </w:r>
      <w:r w:rsidRPr="004B0E70">
        <w:rPr>
          <w:smallCaps w:val="0"/>
          <w:color w:val="000000"/>
          <w:spacing w:val="0"/>
          <w:sz w:val="28"/>
          <w:szCs w:val="20"/>
        </w:rPr>
        <w:t xml:space="preserve">тдел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служащий». Измерение Время может даже включать два направления консолидации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«год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квартал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месяц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день» и «неделя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день», поскольку счет времени по месяцам и по неделям несовместим. В этом случае возможен произвольный выбор желаемого уровня детализации информации по каждому из измерений. </w:t>
      </w:r>
      <w:r w:rsidRPr="004B0E70">
        <w:rPr>
          <w:i/>
          <w:iCs/>
          <w:smallCaps w:val="0"/>
          <w:color w:val="000000"/>
          <w:spacing w:val="0"/>
          <w:sz w:val="28"/>
          <w:szCs w:val="20"/>
        </w:rPr>
        <w:t xml:space="preserve">Операция раскрытия </w:t>
      </w:r>
      <w:r w:rsidRPr="004B0E70">
        <w:rPr>
          <w:smallCaps w:val="0"/>
          <w:color w:val="000000"/>
          <w:spacing w:val="0"/>
          <w:sz w:val="28"/>
          <w:szCs w:val="20"/>
        </w:rPr>
        <w:t xml:space="preserve">или </w:t>
      </w:r>
      <w:r w:rsidRPr="004B0E70">
        <w:rPr>
          <w:i/>
          <w:iCs/>
          <w:smallCaps w:val="0"/>
          <w:color w:val="000000"/>
          <w:spacing w:val="0"/>
          <w:sz w:val="28"/>
          <w:szCs w:val="20"/>
        </w:rPr>
        <w:t xml:space="preserve">спуска </w:t>
      </w:r>
      <w:r w:rsidRPr="004B0E70">
        <w:rPr>
          <w:smallCaps w:val="0"/>
          <w:color w:val="000000"/>
          <w:spacing w:val="0"/>
          <w:sz w:val="28"/>
          <w:szCs w:val="20"/>
        </w:rPr>
        <w:t>(</w:t>
      </w:r>
      <w:r w:rsidRPr="004B0E70">
        <w:rPr>
          <w:smallCaps w:val="0"/>
          <w:color w:val="000000"/>
          <w:spacing w:val="0"/>
          <w:sz w:val="28"/>
          <w:szCs w:val="20"/>
          <w:lang w:val="en-US"/>
        </w:rPr>
        <w:t>drilling</w:t>
      </w:r>
      <w:r w:rsidRPr="004B0E70">
        <w:rPr>
          <w:smallCaps w:val="0"/>
          <w:color w:val="000000"/>
          <w:spacing w:val="0"/>
          <w:sz w:val="28"/>
          <w:szCs w:val="20"/>
        </w:rPr>
        <w:t xml:space="preserve"> </w:t>
      </w:r>
      <w:r w:rsidRPr="004B0E70">
        <w:rPr>
          <w:smallCaps w:val="0"/>
          <w:color w:val="000000"/>
          <w:spacing w:val="0"/>
          <w:sz w:val="28"/>
          <w:szCs w:val="20"/>
          <w:lang w:val="en-US"/>
        </w:rPr>
        <w:t>down</w:t>
      </w:r>
      <w:r w:rsidRPr="004B0E70">
        <w:rPr>
          <w:smallCaps w:val="0"/>
          <w:color w:val="000000"/>
          <w:spacing w:val="0"/>
          <w:sz w:val="28"/>
          <w:szCs w:val="20"/>
        </w:rPr>
        <w:t xml:space="preserve">) соответствует движению от высших ступеней консолидации к низшим; напротив, </w:t>
      </w:r>
      <w:r w:rsidRPr="004B0E70">
        <w:rPr>
          <w:i/>
          <w:iCs/>
          <w:smallCaps w:val="0"/>
          <w:color w:val="000000"/>
          <w:spacing w:val="0"/>
          <w:sz w:val="28"/>
          <w:szCs w:val="20"/>
        </w:rPr>
        <w:t xml:space="preserve">операция свертки или подъема </w:t>
      </w:r>
      <w:r w:rsidRPr="004B0E70">
        <w:rPr>
          <w:smallCaps w:val="0"/>
          <w:color w:val="000000"/>
          <w:spacing w:val="0"/>
          <w:sz w:val="28"/>
          <w:szCs w:val="20"/>
        </w:rPr>
        <w:t>(</w:t>
      </w:r>
      <w:r w:rsidRPr="004B0E70">
        <w:rPr>
          <w:smallCaps w:val="0"/>
          <w:color w:val="000000"/>
          <w:spacing w:val="0"/>
          <w:sz w:val="28"/>
          <w:szCs w:val="20"/>
          <w:lang w:val="en-US"/>
        </w:rPr>
        <w:t>rolling</w:t>
      </w:r>
      <w:r w:rsidRPr="004B0E70">
        <w:rPr>
          <w:smallCaps w:val="0"/>
          <w:color w:val="000000"/>
          <w:spacing w:val="0"/>
          <w:sz w:val="28"/>
          <w:szCs w:val="20"/>
        </w:rPr>
        <w:t xml:space="preserve"> </w:t>
      </w:r>
      <w:r w:rsidRPr="004B0E70">
        <w:rPr>
          <w:smallCaps w:val="0"/>
          <w:color w:val="000000"/>
          <w:spacing w:val="0"/>
          <w:sz w:val="28"/>
          <w:szCs w:val="20"/>
          <w:lang w:val="en-US"/>
        </w:rPr>
        <w:t>up</w:t>
      </w:r>
      <w:r w:rsidRPr="004B0E70">
        <w:rPr>
          <w:smallCaps w:val="0"/>
          <w:color w:val="000000"/>
          <w:spacing w:val="0"/>
          <w:sz w:val="28"/>
          <w:szCs w:val="20"/>
        </w:rPr>
        <w:t>) означает движение от низших уровней к высшим.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Концептуальное представление модели данных в продукте </w:t>
      </w:r>
      <w:r w:rsidRPr="004B0E70">
        <w:rPr>
          <w:smallCaps w:val="0"/>
          <w:color w:val="000000"/>
          <w:spacing w:val="0"/>
          <w:sz w:val="28"/>
          <w:szCs w:val="20"/>
          <w:lang w:val="en-US"/>
        </w:rPr>
        <w:t>OLAP</w:t>
      </w:r>
      <w:r w:rsidRPr="004B0E70">
        <w:rPr>
          <w:smallCaps w:val="0"/>
          <w:color w:val="000000"/>
          <w:spacing w:val="0"/>
          <w:sz w:val="28"/>
          <w:szCs w:val="20"/>
        </w:rPr>
        <w:t xml:space="preserve"> должно быть многомерным по своей природе, то есть позволять аналитикам выполнять интуитивные операции сечения «анализа вдоль и поперек» </w:t>
      </w:r>
      <w:r w:rsidR="004B0E70" w:rsidRPr="004B0E70">
        <w:rPr>
          <w:smallCaps w:val="0"/>
          <w:color w:val="000000"/>
          <w:spacing w:val="0"/>
          <w:sz w:val="28"/>
          <w:szCs w:val="20"/>
        </w:rPr>
        <w:t>(«</w:t>
      </w:r>
      <w:r w:rsidR="004B0E70" w:rsidRPr="004B0E70">
        <w:rPr>
          <w:smallCaps w:val="0"/>
          <w:color w:val="000000"/>
          <w:spacing w:val="0"/>
          <w:sz w:val="28"/>
          <w:szCs w:val="20"/>
          <w:lang w:val="en-US"/>
        </w:rPr>
        <w:t>slice</w:t>
      </w:r>
      <w:r w:rsidR="004B0E70" w:rsidRPr="004B0E70">
        <w:rPr>
          <w:smallCaps w:val="0"/>
          <w:color w:val="000000"/>
          <w:spacing w:val="0"/>
          <w:sz w:val="28"/>
          <w:szCs w:val="20"/>
        </w:rPr>
        <w:t xml:space="preserve"> </w:t>
      </w:r>
      <w:r w:rsidR="004B0E70" w:rsidRPr="004B0E70">
        <w:rPr>
          <w:smallCaps w:val="0"/>
          <w:color w:val="000000"/>
          <w:spacing w:val="0"/>
          <w:sz w:val="28"/>
          <w:szCs w:val="20"/>
          <w:lang w:val="en-US"/>
        </w:rPr>
        <w:t>and</w:t>
      </w:r>
      <w:r w:rsidR="004B0E70" w:rsidRPr="004B0E70">
        <w:rPr>
          <w:smallCaps w:val="0"/>
          <w:color w:val="000000"/>
          <w:spacing w:val="0"/>
          <w:sz w:val="28"/>
          <w:szCs w:val="20"/>
        </w:rPr>
        <w:t xml:space="preserve"> </w:t>
      </w:r>
      <w:r w:rsidR="004B0E70" w:rsidRPr="004B0E70">
        <w:rPr>
          <w:smallCaps w:val="0"/>
          <w:color w:val="000000"/>
          <w:spacing w:val="0"/>
          <w:sz w:val="28"/>
          <w:szCs w:val="20"/>
          <w:lang w:val="en-US"/>
        </w:rPr>
        <w:t>dice</w:t>
      </w:r>
      <w:r w:rsidR="004B0E70" w:rsidRPr="004B0E70">
        <w:rPr>
          <w:smallCaps w:val="0"/>
          <w:color w:val="000000"/>
          <w:spacing w:val="0"/>
          <w:sz w:val="28"/>
          <w:szCs w:val="20"/>
        </w:rPr>
        <w:t>»</w:t>
      </w:r>
      <w:r w:rsidRPr="004B0E70">
        <w:rPr>
          <w:smallCaps w:val="0"/>
          <w:color w:val="000000"/>
          <w:spacing w:val="0"/>
          <w:sz w:val="28"/>
          <w:szCs w:val="20"/>
        </w:rPr>
        <w:t>), вращения (</w:t>
      </w:r>
      <w:r w:rsidRPr="004B0E70">
        <w:rPr>
          <w:smallCaps w:val="0"/>
          <w:color w:val="000000"/>
          <w:spacing w:val="0"/>
          <w:sz w:val="28"/>
          <w:szCs w:val="20"/>
          <w:lang w:val="en-US"/>
        </w:rPr>
        <w:t>rotate</w:t>
      </w:r>
      <w:r w:rsidRPr="004B0E70">
        <w:rPr>
          <w:smallCaps w:val="0"/>
          <w:color w:val="000000"/>
          <w:spacing w:val="0"/>
          <w:sz w:val="28"/>
          <w:szCs w:val="20"/>
        </w:rPr>
        <w:t>) и размещения (</w:t>
      </w:r>
      <w:r w:rsidRPr="004B0E70">
        <w:rPr>
          <w:smallCaps w:val="0"/>
          <w:color w:val="000000"/>
          <w:spacing w:val="0"/>
          <w:sz w:val="28"/>
          <w:szCs w:val="20"/>
          <w:lang w:val="en-US"/>
        </w:rPr>
        <w:t>pivot</w:t>
      </w:r>
      <w:r w:rsidRPr="004B0E70">
        <w:rPr>
          <w:smallCaps w:val="0"/>
          <w:color w:val="000000"/>
          <w:spacing w:val="0"/>
          <w:sz w:val="28"/>
          <w:szCs w:val="20"/>
        </w:rPr>
        <w:t xml:space="preserve">) направлений консолидации. Пользователь не должен знать, какие конкретные средства используются для хранения и обработки данных, как данные организованы и откуда берутся. Аналитик должен иметь возможность выполнять анализ в рамках общей концептуальной схемы. Преобразования, требующие произвольного определения, должны задаваться на функционально полном формальном языке. Переориентация направлений консолидации, детализация данных в колонках и строках, агрегация и другие манипуляции, свойственные структуре иерархии направлений консолидации, должны выполняться в максимально удобном, естественном и комфортном пользовательском интерфейсе. Настоятельно рекомендуется допущение в каждом серьезном </w:t>
      </w:r>
      <w:r w:rsidRPr="004B0E70">
        <w:rPr>
          <w:smallCaps w:val="0"/>
          <w:color w:val="000000"/>
          <w:spacing w:val="0"/>
          <w:sz w:val="28"/>
          <w:szCs w:val="20"/>
          <w:lang w:val="en-US"/>
        </w:rPr>
        <w:t>OLAP</w:t>
      </w:r>
      <w:r w:rsidR="004B0E70">
        <w:rPr>
          <w:smallCaps w:val="0"/>
          <w:color w:val="000000"/>
          <w:spacing w:val="0"/>
          <w:sz w:val="28"/>
          <w:szCs w:val="20"/>
        </w:rPr>
        <w:noBreakHyphen/>
      </w:r>
      <w:r w:rsidR="004B0E70" w:rsidRPr="004B0E70">
        <w:rPr>
          <w:smallCaps w:val="0"/>
          <w:color w:val="000000"/>
          <w:spacing w:val="0"/>
          <w:sz w:val="28"/>
          <w:szCs w:val="20"/>
        </w:rPr>
        <w:t>и</w:t>
      </w:r>
      <w:r w:rsidRPr="004B0E70">
        <w:rPr>
          <w:smallCaps w:val="0"/>
          <w:color w:val="000000"/>
          <w:spacing w:val="0"/>
          <w:sz w:val="28"/>
          <w:szCs w:val="20"/>
        </w:rPr>
        <w:t>нструменте как минимум пятнадцати, а лучше двадцати измерений в аналитической модели. Каждое из этих измерений должно допускать практически неограниченное количество определенных пользователем уровней агрегации по любому направлению консолидации.</w:t>
      </w:r>
    </w:p>
    <w:p w:rsidR="001D6D19" w:rsidRPr="00112587"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Доступ к данным должен происходить на языке пользователя, в большинстве случаев не владеющего языками программирования. Можно разработать множество специализированных приложений, каждое из которых будет отвечать на какой-то один тип запросов, но заранее трудно предположить, какие еще запросы будут нужны пользователю</w:t>
      </w:r>
      <w:r w:rsidRPr="00112587">
        <w:rPr>
          <w:smallCaps w:val="0"/>
          <w:color w:val="000000"/>
          <w:spacing w:val="0"/>
          <w:sz w:val="28"/>
          <w:szCs w:val="20"/>
        </w:rPr>
        <w:t>. Поэтому универсальное средство должно либо позволять писать такие приложения очень быстро, либо давать возможность пользователю составлять его непредсказуемые запросы самостоятельно, а значит должно использовать язык бизнес-терминов вместо языка программирования.</w:t>
      </w:r>
    </w:p>
    <w:p w:rsidR="001D6D19" w:rsidRPr="00112587"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Если принимается второй вариант, сразу появляется следствие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система должна скрывать от конечного пользователя физическую структуру и способы хранения данных. Знать такие подробности пользователю совсем не нужно. </w:t>
      </w:r>
      <w:r w:rsidRPr="00112587">
        <w:rPr>
          <w:smallCaps w:val="0"/>
          <w:color w:val="000000"/>
          <w:spacing w:val="0"/>
          <w:sz w:val="28"/>
          <w:szCs w:val="20"/>
        </w:rPr>
        <w:t xml:space="preserve">Такая задача решается введением </w:t>
      </w:r>
      <w:r w:rsidRPr="00112587">
        <w:rPr>
          <w:i/>
          <w:iCs/>
          <w:smallCaps w:val="0"/>
          <w:color w:val="000000"/>
          <w:spacing w:val="0"/>
          <w:sz w:val="28"/>
          <w:szCs w:val="20"/>
        </w:rPr>
        <w:t xml:space="preserve">семантического слоя, </w:t>
      </w:r>
      <w:r w:rsidRPr="00112587">
        <w:rPr>
          <w:smallCaps w:val="0"/>
          <w:color w:val="000000"/>
          <w:spacing w:val="0"/>
          <w:sz w:val="28"/>
          <w:szCs w:val="20"/>
        </w:rPr>
        <w:t>который ставит каждому бизнес-термину в соответствие способ получения данных.</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основе организации данных </w:t>
      </w:r>
      <w:r w:rsidRPr="004B0E70">
        <w:rPr>
          <w:smallCaps w:val="0"/>
          <w:color w:val="000000"/>
          <w:spacing w:val="0"/>
          <w:sz w:val="28"/>
          <w:szCs w:val="20"/>
          <w:lang w:val="en-US"/>
        </w:rPr>
        <w:t>OLAP</w:t>
      </w:r>
      <w:r w:rsidRPr="004B0E70">
        <w:rPr>
          <w:smallCaps w:val="0"/>
          <w:color w:val="000000"/>
          <w:spacing w:val="0"/>
          <w:sz w:val="28"/>
          <w:szCs w:val="20"/>
        </w:rPr>
        <w:t xml:space="preserve"> лежит понятие </w:t>
      </w:r>
      <w:r w:rsidRPr="004B0E70">
        <w:rPr>
          <w:i/>
          <w:iCs/>
          <w:smallCaps w:val="0"/>
          <w:color w:val="000000"/>
          <w:spacing w:val="0"/>
          <w:sz w:val="28"/>
          <w:szCs w:val="20"/>
        </w:rPr>
        <w:t xml:space="preserve">гиперкуба </w:t>
      </w:r>
      <w:r w:rsidRPr="004B0E70">
        <w:rPr>
          <w:smallCaps w:val="0"/>
          <w:color w:val="000000"/>
          <w:spacing w:val="0"/>
          <w:sz w:val="28"/>
          <w:szCs w:val="20"/>
        </w:rPr>
        <w:t xml:space="preserve">или </w:t>
      </w:r>
      <w:r w:rsidRPr="004B0E70">
        <w:rPr>
          <w:i/>
          <w:iCs/>
          <w:smallCaps w:val="0"/>
          <w:color w:val="000000"/>
          <w:spacing w:val="0"/>
          <w:sz w:val="28"/>
          <w:szCs w:val="20"/>
        </w:rPr>
        <w:t xml:space="preserve">многомерного куба данных, </w:t>
      </w:r>
      <w:r w:rsidRPr="004B0E70">
        <w:rPr>
          <w:smallCaps w:val="0"/>
          <w:color w:val="000000"/>
          <w:spacing w:val="0"/>
          <w:sz w:val="28"/>
          <w:szCs w:val="20"/>
        </w:rPr>
        <w:t xml:space="preserve">в ячейках которого хранятся анализируемые (числовые) данные, например объемы продаж. </w:t>
      </w:r>
      <w:r w:rsidRPr="004B0E70">
        <w:rPr>
          <w:i/>
          <w:iCs/>
          <w:smallCaps w:val="0"/>
          <w:color w:val="000000"/>
          <w:spacing w:val="0"/>
          <w:sz w:val="28"/>
          <w:szCs w:val="20"/>
        </w:rPr>
        <w:t xml:space="preserve">Измерения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совокупности значений других данных, скажем, названий товаров и названий месяцев года. В простейшем случае двумерного куба мы получаем таблицу, показывающую значения уровней продаж по товарам и месяцам. Дальнейшее усложнение модели данных возможно по нескольким направлениям:</w:t>
      </w:r>
    </w:p>
    <w:p w:rsidR="001D6D19" w:rsidRPr="004B0E70" w:rsidRDefault="001D6D19" w:rsidP="00112587">
      <w:pPr>
        <w:numPr>
          <w:ilvl w:val="0"/>
          <w:numId w:val="19"/>
        </w:numPr>
        <w:shd w:val="clear" w:color="auto" w:fill="FFFFFF"/>
        <w:tabs>
          <w:tab w:val="clear" w:pos="720"/>
          <w:tab w:val="left" w:pos="106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Увеличение числа измерений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данные о продажах не только по месяцам и товарам, но и по регионам. В этом случае куб становится трехмерным;</w:t>
      </w:r>
    </w:p>
    <w:p w:rsidR="001D6D19" w:rsidRPr="004B0E70" w:rsidRDefault="001D6D19" w:rsidP="00112587">
      <w:pPr>
        <w:numPr>
          <w:ilvl w:val="0"/>
          <w:numId w:val="19"/>
        </w:numPr>
        <w:shd w:val="clear" w:color="auto" w:fill="FFFFFF"/>
        <w:tabs>
          <w:tab w:val="clear" w:pos="720"/>
          <w:tab w:val="left" w:pos="106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усложнение содержимого ячейки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например, нас может интересовать не только уровень продаж, но и чистая прибыль или остаток на складе. В этом случае в ячейке будет несколько значений;</w:t>
      </w:r>
    </w:p>
    <w:p w:rsidR="001D6D19" w:rsidRPr="004B0E70" w:rsidRDefault="001D6D19" w:rsidP="00112587">
      <w:pPr>
        <w:numPr>
          <w:ilvl w:val="0"/>
          <w:numId w:val="19"/>
        </w:numPr>
        <w:shd w:val="clear" w:color="auto" w:fill="FFFFFF"/>
        <w:tabs>
          <w:tab w:val="clear" w:pos="720"/>
          <w:tab w:val="left" w:pos="106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введение иерархии в пределах одного измерения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общее понятие ВРЕМЯ естественным образом связано с иерархией значений: год состоит из кварталов, квартал из месяцев и т.д.</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Благодаря многомерной модели данных пользователям очень легко формулировать сложные запросы, размещать данные в отчете, переходить от сводной информации к детальной или фильтровать данные, выделяя осмысленные подмножества. Например, в типичном кубе с информацией о продажах в качестве измерений выступали бы «Время», «География», «Продукт», «Канал», «Организация» и «Сценарий» (по бюджету и фактически). Типичными мерами могли бы стать «Продажи в долларах», «Продажи в единицах», «Запасы», «Численность персонала», «Доходы» и «Затраты».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рамках каждого измерения модели данных </w:t>
      </w:r>
      <w:r w:rsidRPr="004B0E70">
        <w:rPr>
          <w:smallCaps w:val="0"/>
          <w:color w:val="000000"/>
          <w:spacing w:val="0"/>
          <w:sz w:val="28"/>
          <w:szCs w:val="20"/>
          <w:lang w:val="en-US"/>
        </w:rPr>
        <w:t>OLAP</w:t>
      </w:r>
      <w:r w:rsidRPr="004B0E70">
        <w:rPr>
          <w:smallCaps w:val="0"/>
          <w:color w:val="000000"/>
          <w:spacing w:val="0"/>
          <w:sz w:val="28"/>
          <w:szCs w:val="20"/>
        </w:rPr>
        <w:t xml:space="preserve"> могут быть организованы в виде </w:t>
      </w:r>
      <w:r w:rsidRPr="004B0E70">
        <w:rPr>
          <w:i/>
          <w:iCs/>
          <w:smallCaps w:val="0"/>
          <w:color w:val="000000"/>
          <w:spacing w:val="0"/>
          <w:sz w:val="28"/>
          <w:szCs w:val="20"/>
        </w:rPr>
        <w:t xml:space="preserve">иерархии, </w:t>
      </w:r>
      <w:r w:rsidRPr="004B0E70">
        <w:rPr>
          <w:smallCaps w:val="0"/>
          <w:color w:val="000000"/>
          <w:spacing w:val="0"/>
          <w:sz w:val="28"/>
          <w:szCs w:val="20"/>
        </w:rPr>
        <w:t xml:space="preserve">представляющей различные уровни их детализации. Например, в измерении «Время» можно выделить уровни «Годы», «Месяцы» и «Дни». Точно так же в рамках измерения «География» вы могли бы ввести уровни «Страна», «Регион», «Штат/провинция» и «Город». Каждая конкретная модель </w:t>
      </w:r>
      <w:r w:rsidRPr="004B0E70">
        <w:rPr>
          <w:smallCaps w:val="0"/>
          <w:color w:val="000000"/>
          <w:spacing w:val="0"/>
          <w:sz w:val="28"/>
          <w:szCs w:val="20"/>
          <w:lang w:val="en-US"/>
        </w:rPr>
        <w:t>OLAP</w:t>
      </w:r>
      <w:r w:rsidRPr="004B0E70">
        <w:rPr>
          <w:smallCaps w:val="0"/>
          <w:color w:val="000000"/>
          <w:spacing w:val="0"/>
          <w:sz w:val="28"/>
          <w:szCs w:val="20"/>
        </w:rPr>
        <w:t xml:space="preserve"> будет включать определенные значения для каждого уровня иерархии. При просмотре данных </w:t>
      </w:r>
      <w:r w:rsidRPr="004B0E70">
        <w:rPr>
          <w:smallCaps w:val="0"/>
          <w:color w:val="000000"/>
          <w:spacing w:val="0"/>
          <w:sz w:val="28"/>
          <w:szCs w:val="20"/>
          <w:lang w:val="en-US"/>
        </w:rPr>
        <w:t>OLAP</w:t>
      </w:r>
      <w:r w:rsidRPr="004B0E70">
        <w:rPr>
          <w:smallCaps w:val="0"/>
          <w:color w:val="000000"/>
          <w:spacing w:val="0"/>
          <w:sz w:val="28"/>
          <w:szCs w:val="20"/>
        </w:rPr>
        <w:t xml:space="preserve"> пользователь будет перемещаться вверх и вниз между уровнями данных, чтобы увидеть больше деталей или получить сводную информацию.</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зависимости от ответа на вопрос, существует ли гиперкуб как отдельная физическая структура или лишь как виртуальная модель данных, различают системы </w:t>
      </w:r>
      <w:r w:rsidRPr="004B0E70">
        <w:rPr>
          <w:smallCaps w:val="0"/>
          <w:color w:val="000000"/>
          <w:spacing w:val="0"/>
          <w:sz w:val="28"/>
          <w:szCs w:val="20"/>
          <w:lang w:val="en-US"/>
        </w:rPr>
        <w:t>MOLAP</w:t>
      </w:r>
      <w:r w:rsidRPr="004B0E70">
        <w:rPr>
          <w:smallCaps w:val="0"/>
          <w:color w:val="000000"/>
          <w:spacing w:val="0"/>
          <w:sz w:val="28"/>
          <w:szCs w:val="20"/>
        </w:rPr>
        <w:t xml:space="preserve"> (</w:t>
      </w:r>
      <w:r w:rsidRPr="004B0E70">
        <w:rPr>
          <w:smallCaps w:val="0"/>
          <w:color w:val="000000"/>
          <w:spacing w:val="0"/>
          <w:sz w:val="28"/>
          <w:szCs w:val="20"/>
          <w:lang w:val="en-US"/>
        </w:rPr>
        <w:t>Multidimensional</w:t>
      </w:r>
      <w:r w:rsidRPr="004B0E70">
        <w:rPr>
          <w:smallCaps w:val="0"/>
          <w:color w:val="000000"/>
          <w:spacing w:val="0"/>
          <w:sz w:val="28"/>
          <w:szCs w:val="20"/>
        </w:rPr>
        <w:t xml:space="preserve"> </w:t>
      </w:r>
      <w:r w:rsidRPr="004B0E70">
        <w:rPr>
          <w:smallCaps w:val="0"/>
          <w:color w:val="000000"/>
          <w:spacing w:val="0"/>
          <w:sz w:val="28"/>
          <w:szCs w:val="20"/>
          <w:lang w:val="en-US"/>
        </w:rPr>
        <w:t>OLAP</w:t>
      </w:r>
      <w:r w:rsidRPr="004B0E70">
        <w:rPr>
          <w:smallCaps w:val="0"/>
          <w:color w:val="000000"/>
          <w:spacing w:val="0"/>
          <w:sz w:val="28"/>
          <w:szCs w:val="20"/>
        </w:rPr>
        <w:t xml:space="preserve">) и </w:t>
      </w:r>
      <w:r w:rsidRPr="004B0E70">
        <w:rPr>
          <w:smallCaps w:val="0"/>
          <w:color w:val="000000"/>
          <w:spacing w:val="0"/>
          <w:sz w:val="28"/>
          <w:szCs w:val="20"/>
          <w:lang w:val="en-US"/>
        </w:rPr>
        <w:t>ROLAP</w:t>
      </w:r>
      <w:r w:rsidRPr="004B0E70">
        <w:rPr>
          <w:smallCaps w:val="0"/>
          <w:color w:val="000000"/>
          <w:spacing w:val="0"/>
          <w:sz w:val="28"/>
          <w:szCs w:val="20"/>
        </w:rPr>
        <w:t xml:space="preserve"> (</w:t>
      </w:r>
      <w:r w:rsidRPr="004B0E70">
        <w:rPr>
          <w:smallCaps w:val="0"/>
          <w:color w:val="000000"/>
          <w:spacing w:val="0"/>
          <w:sz w:val="28"/>
          <w:szCs w:val="20"/>
          <w:lang w:val="en-US"/>
        </w:rPr>
        <w:t>Relational</w:t>
      </w:r>
      <w:r w:rsidRPr="004B0E70">
        <w:rPr>
          <w:smallCaps w:val="0"/>
          <w:color w:val="000000"/>
          <w:spacing w:val="0"/>
          <w:sz w:val="28"/>
          <w:szCs w:val="20"/>
        </w:rPr>
        <w:t xml:space="preserve"> </w:t>
      </w:r>
      <w:r w:rsidRPr="004B0E70">
        <w:rPr>
          <w:smallCaps w:val="0"/>
          <w:color w:val="000000"/>
          <w:spacing w:val="0"/>
          <w:sz w:val="28"/>
          <w:szCs w:val="20"/>
          <w:lang w:val="en-US"/>
        </w:rPr>
        <w:t>OLAP</w:t>
      </w:r>
      <w:r w:rsidRPr="004B0E70">
        <w:rPr>
          <w:smallCaps w:val="0"/>
          <w:color w:val="000000"/>
          <w:spacing w:val="0"/>
          <w:sz w:val="28"/>
          <w:szCs w:val="20"/>
        </w:rPr>
        <w:t xml:space="preserve">). На заре развития технологии </w:t>
      </w:r>
      <w:r w:rsidRPr="004B0E70">
        <w:rPr>
          <w:smallCaps w:val="0"/>
          <w:color w:val="000000"/>
          <w:spacing w:val="0"/>
          <w:sz w:val="28"/>
          <w:szCs w:val="20"/>
          <w:lang w:val="en-US"/>
        </w:rPr>
        <w:t>OLAP</w:t>
      </w:r>
      <w:r w:rsidRPr="004B0E70">
        <w:rPr>
          <w:smallCaps w:val="0"/>
          <w:color w:val="000000"/>
          <w:spacing w:val="0"/>
          <w:sz w:val="28"/>
          <w:szCs w:val="20"/>
        </w:rPr>
        <w:t xml:space="preserve"> большинство производителей считало, что единственное возможное решение при создании </w:t>
      </w:r>
      <w:r w:rsidRPr="004B0E70">
        <w:rPr>
          <w:smallCaps w:val="0"/>
          <w:color w:val="000000"/>
          <w:spacing w:val="0"/>
          <w:sz w:val="28"/>
          <w:szCs w:val="20"/>
          <w:lang w:val="en-US"/>
        </w:rPr>
        <w:t>OLAP</w:t>
      </w:r>
      <w:r w:rsidR="004B0E70">
        <w:rPr>
          <w:smallCaps w:val="0"/>
          <w:color w:val="000000"/>
          <w:spacing w:val="0"/>
          <w:sz w:val="28"/>
          <w:szCs w:val="20"/>
        </w:rPr>
        <w:noBreakHyphen/>
      </w:r>
      <w:r w:rsidR="004B0E70" w:rsidRPr="004B0E70">
        <w:rPr>
          <w:smallCaps w:val="0"/>
          <w:color w:val="000000"/>
          <w:spacing w:val="0"/>
          <w:sz w:val="28"/>
          <w:szCs w:val="20"/>
        </w:rPr>
        <w:t>п</w:t>
      </w:r>
      <w:r w:rsidRPr="004B0E70">
        <w:rPr>
          <w:smallCaps w:val="0"/>
          <w:color w:val="000000"/>
          <w:spacing w:val="0"/>
          <w:sz w:val="28"/>
          <w:szCs w:val="20"/>
        </w:rPr>
        <w:t xml:space="preserve">риложений связано с использованием специализированной, нереляционной модели хранения. Позднее другие производители обнаружили, что применение определенных структур базы данных (схемы «звезда» и «снежинка»), индексации и хранения агрегатов позволяет использовать для </w:t>
      </w:r>
      <w:r w:rsidRPr="004B0E70">
        <w:rPr>
          <w:smallCaps w:val="0"/>
          <w:color w:val="000000"/>
          <w:spacing w:val="0"/>
          <w:sz w:val="28"/>
          <w:szCs w:val="20"/>
          <w:lang w:val="en-US"/>
        </w:rPr>
        <w:t>OLAP</w:t>
      </w:r>
      <w:r w:rsidRPr="004B0E70">
        <w:rPr>
          <w:smallCaps w:val="0"/>
          <w:color w:val="000000"/>
          <w:spacing w:val="0"/>
          <w:sz w:val="28"/>
          <w:szCs w:val="20"/>
        </w:rPr>
        <w:t xml:space="preserve"> реляционные системы управления базами данных. Такие производители назвали свою технологию </w:t>
      </w:r>
      <w:r w:rsidRPr="004B0E70">
        <w:rPr>
          <w:smallCaps w:val="0"/>
          <w:color w:val="000000"/>
          <w:spacing w:val="0"/>
          <w:sz w:val="28"/>
          <w:szCs w:val="20"/>
          <w:lang w:val="en-US"/>
        </w:rPr>
        <w:t>Relational</w:t>
      </w:r>
      <w:r w:rsidRPr="004B0E70">
        <w:rPr>
          <w:smallCaps w:val="0"/>
          <w:color w:val="000000"/>
          <w:spacing w:val="0"/>
          <w:sz w:val="28"/>
          <w:szCs w:val="20"/>
        </w:rPr>
        <w:t xml:space="preserve"> </w:t>
      </w:r>
      <w:r w:rsidRPr="004B0E70">
        <w:rPr>
          <w:smallCaps w:val="0"/>
          <w:color w:val="000000"/>
          <w:spacing w:val="0"/>
          <w:sz w:val="28"/>
          <w:szCs w:val="20"/>
          <w:lang w:val="en-US"/>
        </w:rPr>
        <w:t>OLAP</w:t>
      </w:r>
      <w:r w:rsidRPr="004B0E70">
        <w:rPr>
          <w:smallCaps w:val="0"/>
          <w:color w:val="000000"/>
          <w:spacing w:val="0"/>
          <w:sz w:val="28"/>
          <w:szCs w:val="20"/>
        </w:rPr>
        <w:t xml:space="preserve"> (</w:t>
      </w:r>
      <w:r w:rsidRPr="004B0E70">
        <w:rPr>
          <w:smallCaps w:val="0"/>
          <w:color w:val="000000"/>
          <w:spacing w:val="0"/>
          <w:sz w:val="28"/>
          <w:szCs w:val="20"/>
          <w:lang w:val="en-US"/>
        </w:rPr>
        <w:t>ROLAP</w:t>
      </w:r>
      <w:r w:rsidRPr="004B0E70">
        <w:rPr>
          <w:smallCaps w:val="0"/>
          <w:color w:val="000000"/>
          <w:spacing w:val="0"/>
          <w:sz w:val="28"/>
          <w:szCs w:val="20"/>
        </w:rPr>
        <w:t xml:space="preserve">). Поставщики более старых систем затем приняли термин </w:t>
      </w:r>
      <w:r w:rsidRPr="004B0E70">
        <w:rPr>
          <w:smallCaps w:val="0"/>
          <w:color w:val="000000"/>
          <w:spacing w:val="0"/>
          <w:sz w:val="28"/>
          <w:szCs w:val="20"/>
          <w:lang w:val="en-US"/>
        </w:rPr>
        <w:t>MOLAP</w:t>
      </w:r>
      <w:r w:rsidRPr="004B0E70">
        <w:rPr>
          <w:smallCaps w:val="0"/>
          <w:color w:val="000000"/>
          <w:spacing w:val="0"/>
          <w:sz w:val="28"/>
          <w:szCs w:val="20"/>
        </w:rPr>
        <w:t xml:space="preserve"> (</w:t>
      </w:r>
      <w:r w:rsidRPr="004B0E70">
        <w:rPr>
          <w:smallCaps w:val="0"/>
          <w:color w:val="000000"/>
          <w:spacing w:val="0"/>
          <w:sz w:val="28"/>
          <w:szCs w:val="20"/>
          <w:lang w:val="en-US"/>
        </w:rPr>
        <w:t>multidimensional</w:t>
      </w:r>
      <w:r w:rsidRPr="004B0E70">
        <w:rPr>
          <w:smallCaps w:val="0"/>
          <w:color w:val="000000"/>
          <w:spacing w:val="0"/>
          <w:sz w:val="28"/>
          <w:szCs w:val="20"/>
        </w:rPr>
        <w:t xml:space="preserve"> </w:t>
      </w:r>
      <w:r w:rsidRPr="004B0E70">
        <w:rPr>
          <w:smallCaps w:val="0"/>
          <w:color w:val="000000"/>
          <w:spacing w:val="0"/>
          <w:sz w:val="28"/>
          <w:szCs w:val="20"/>
          <w:lang w:val="en-US"/>
        </w:rPr>
        <w:t>OLAP</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многомерная </w:t>
      </w:r>
      <w:r w:rsidRPr="004B0E70">
        <w:rPr>
          <w:smallCaps w:val="0"/>
          <w:color w:val="000000"/>
          <w:spacing w:val="0"/>
          <w:sz w:val="28"/>
          <w:szCs w:val="20"/>
          <w:lang w:val="en-US"/>
        </w:rPr>
        <w:t>OLAP</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Недавно разработаны гибридные решения для </w:t>
      </w:r>
      <w:r w:rsidRPr="004B0E70">
        <w:rPr>
          <w:smallCaps w:val="0"/>
          <w:color w:val="000000"/>
          <w:spacing w:val="0"/>
          <w:sz w:val="28"/>
          <w:szCs w:val="20"/>
          <w:lang w:val="en-US"/>
        </w:rPr>
        <w:t>OLAP</w:t>
      </w:r>
      <w:r w:rsidRPr="004B0E70">
        <w:rPr>
          <w:smallCaps w:val="0"/>
          <w:color w:val="000000"/>
          <w:spacing w:val="0"/>
          <w:sz w:val="28"/>
          <w:szCs w:val="20"/>
        </w:rPr>
        <w:t xml:space="preserve">, которые иногда называют </w:t>
      </w:r>
      <w:r w:rsidRPr="004B0E70">
        <w:rPr>
          <w:smallCaps w:val="0"/>
          <w:color w:val="000000"/>
          <w:spacing w:val="0"/>
          <w:sz w:val="28"/>
          <w:szCs w:val="20"/>
          <w:lang w:val="en-US"/>
        </w:rPr>
        <w:t>HOLAP</w:t>
      </w:r>
      <w:r w:rsidRPr="004B0E70">
        <w:rPr>
          <w:smallCaps w:val="0"/>
          <w:color w:val="000000"/>
          <w:spacing w:val="0"/>
          <w:sz w:val="28"/>
          <w:szCs w:val="20"/>
        </w:rPr>
        <w:t xml:space="preserve"> (</w:t>
      </w:r>
      <w:r w:rsidRPr="004B0E70">
        <w:rPr>
          <w:smallCaps w:val="0"/>
          <w:color w:val="000000"/>
          <w:spacing w:val="0"/>
          <w:sz w:val="28"/>
          <w:szCs w:val="20"/>
          <w:lang w:val="en-US"/>
        </w:rPr>
        <w:t>hybrid</w:t>
      </w:r>
      <w:r w:rsidRPr="004B0E70">
        <w:rPr>
          <w:smallCaps w:val="0"/>
          <w:color w:val="000000"/>
          <w:spacing w:val="0"/>
          <w:sz w:val="28"/>
          <w:szCs w:val="20"/>
        </w:rPr>
        <w:t xml:space="preserve"> </w:t>
      </w:r>
      <w:r w:rsidRPr="004B0E70">
        <w:rPr>
          <w:smallCaps w:val="0"/>
          <w:color w:val="000000"/>
          <w:spacing w:val="0"/>
          <w:sz w:val="28"/>
          <w:szCs w:val="20"/>
          <w:lang w:val="en-US"/>
        </w:rPr>
        <w:t>OLAP</w:t>
      </w:r>
      <w:r w:rsidRPr="004B0E70">
        <w:rPr>
          <w:smallCaps w:val="0"/>
          <w:color w:val="000000"/>
          <w:spacing w:val="0"/>
          <w:sz w:val="28"/>
          <w:szCs w:val="20"/>
        </w:rPr>
        <w:t xml:space="preserve">). Одновременно используя архитектуры </w:t>
      </w:r>
      <w:r w:rsidRPr="004B0E70">
        <w:rPr>
          <w:smallCaps w:val="0"/>
          <w:color w:val="000000"/>
          <w:spacing w:val="0"/>
          <w:sz w:val="28"/>
          <w:szCs w:val="20"/>
          <w:lang w:val="en-US"/>
        </w:rPr>
        <w:t>ROLAP</w:t>
      </w:r>
      <w:r w:rsidRPr="004B0E70">
        <w:rPr>
          <w:smallCaps w:val="0"/>
          <w:color w:val="000000"/>
          <w:spacing w:val="0"/>
          <w:sz w:val="28"/>
          <w:szCs w:val="20"/>
        </w:rPr>
        <w:t xml:space="preserve"> и </w:t>
      </w:r>
      <w:r w:rsidRPr="004B0E70">
        <w:rPr>
          <w:smallCaps w:val="0"/>
          <w:color w:val="000000"/>
          <w:spacing w:val="0"/>
          <w:sz w:val="28"/>
          <w:szCs w:val="20"/>
          <w:lang w:val="en-US"/>
        </w:rPr>
        <w:t>MOLAP</w:t>
      </w:r>
      <w:r w:rsidRPr="004B0E70">
        <w:rPr>
          <w:smallCaps w:val="0"/>
          <w:color w:val="000000"/>
          <w:spacing w:val="0"/>
          <w:sz w:val="28"/>
          <w:szCs w:val="20"/>
        </w:rPr>
        <w:t xml:space="preserve">, они соединяют лучшие черты обоих решений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превосходную производительность и высокую масштабируемость. Один из подходов к созданию </w:t>
      </w:r>
      <w:r w:rsidRPr="004B0E70">
        <w:rPr>
          <w:smallCaps w:val="0"/>
          <w:color w:val="000000"/>
          <w:spacing w:val="0"/>
          <w:sz w:val="28"/>
          <w:szCs w:val="20"/>
          <w:lang w:val="en-US"/>
        </w:rPr>
        <w:t>HOLAP</w:t>
      </w:r>
      <w:r w:rsidRPr="004B0E70">
        <w:rPr>
          <w:smallCaps w:val="0"/>
          <w:color w:val="000000"/>
          <w:spacing w:val="0"/>
          <w:sz w:val="28"/>
          <w:szCs w:val="20"/>
        </w:rPr>
        <w:t xml:space="preserve"> включает в реляционную базу данных записи с детальной информацией (занимающие наибольший объем) и в то же время помещает агрегаты в отдельное хранилище архитектуры </w:t>
      </w:r>
      <w:r w:rsidRPr="004B0E70">
        <w:rPr>
          <w:smallCaps w:val="0"/>
          <w:color w:val="000000"/>
          <w:spacing w:val="0"/>
          <w:sz w:val="28"/>
          <w:szCs w:val="20"/>
          <w:lang w:val="en-US"/>
        </w:rPr>
        <w:t>MOLAP</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Для большинства продуктов </w:t>
      </w:r>
      <w:r w:rsidRPr="004B0E70">
        <w:rPr>
          <w:smallCaps w:val="0"/>
          <w:color w:val="000000"/>
          <w:spacing w:val="0"/>
          <w:sz w:val="28"/>
          <w:szCs w:val="20"/>
          <w:lang w:val="en-US"/>
        </w:rPr>
        <w:t>OLAP</w:t>
      </w:r>
      <w:r w:rsidRPr="004B0E70">
        <w:rPr>
          <w:smallCaps w:val="0"/>
          <w:color w:val="000000"/>
          <w:spacing w:val="0"/>
          <w:sz w:val="28"/>
          <w:szCs w:val="20"/>
        </w:rPr>
        <w:t xml:space="preserve"> </w:t>
      </w:r>
      <w:r w:rsidRPr="004B0E70">
        <w:rPr>
          <w:b/>
          <w:smallCaps w:val="0"/>
          <w:color w:val="000000"/>
          <w:spacing w:val="0"/>
          <w:sz w:val="28"/>
          <w:szCs w:val="20"/>
        </w:rPr>
        <w:t>предварительное вычисление агрегатов</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основная стратегия, обеспечивающая выигрыш в производительности. В то же время предварительная агрегация связана со значительными затратами: число агрегатов легко может превысить число исходных точек с детальной информацией, что приводит к резкому росту объема хранимых данных, причем коэффициент взрыва данных может составить около 240, так что для управления 10 Мб входных данных потребовалась бы емкость устройства хранения 2,4 Гб.</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Предварительное вычисление и сохранение всех возможных комбинаций агрегатов (например, сумма всех объемов производства продуктов и уровней производства продуктов по всем периодам времени, по всем организациям, по всем каналам распространения и т.д.) в традиционных </w:t>
      </w:r>
      <w:r w:rsidRPr="004B0E70">
        <w:rPr>
          <w:smallCaps w:val="0"/>
          <w:color w:val="000000"/>
          <w:spacing w:val="0"/>
          <w:sz w:val="28"/>
          <w:szCs w:val="20"/>
          <w:lang w:val="en-US"/>
        </w:rPr>
        <w:t>OLAP</w:t>
      </w:r>
      <w:r w:rsidRPr="004B0E70">
        <w:rPr>
          <w:smallCaps w:val="0"/>
          <w:color w:val="000000"/>
          <w:spacing w:val="0"/>
          <w:sz w:val="28"/>
          <w:szCs w:val="20"/>
        </w:rPr>
        <w:t xml:space="preserve"> приводит к мощному взрыву данных.</w:t>
      </w:r>
    </w:p>
    <w:p w:rsidR="00112587" w:rsidRPr="00112587" w:rsidRDefault="00112587"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112587">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6. Классификация ИИС. ИИС как сов</w:t>
      </w:r>
      <w:r w:rsidR="00112587">
        <w:rPr>
          <w:rFonts w:ascii="Times New Roman" w:hAnsi="Times New Roman" w:cs="Times New Roman"/>
          <w:smallCaps w:val="0"/>
          <w:color w:val="000000"/>
          <w:spacing w:val="0"/>
          <w:sz w:val="28"/>
        </w:rPr>
        <w:t>окупность нескольких технологий</w:t>
      </w:r>
    </w:p>
    <w:p w:rsidR="00112587" w:rsidRDefault="00112587"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Интеллектуальные информационные системы (ИИС)</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Как видно из предыдущего раздела, современные базы данных включают в свой состав целый ряд механизмов и технологий, повышающих их интеллектуальные возможности. Это относится прежде всего к многомерной организации данных в хранилищах данных, организации естественно-языкового интерфейса на ограниченном фрагменте языка, реализации сценариев «что если». </w:t>
      </w:r>
      <w:r w:rsidRPr="004B0E70">
        <w:rPr>
          <w:b/>
          <w:smallCaps w:val="0"/>
          <w:color w:val="000000"/>
          <w:spacing w:val="0"/>
          <w:sz w:val="28"/>
          <w:szCs w:val="20"/>
        </w:rPr>
        <w:t>Все эти механизмы почерпнуты из области исследований по искусственному интеллекту</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Системы поддержки принятия решений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квазиинтеллектуальные системы, поскольку они призваны автоматизировать не сам процесс оценки предпочтительности гипотез или выбора варианта решения, а только готовят аналитические обобщенные данные для окончательного выбора решения специалистом-менеджером.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Важность этих систем для теории и практики и практики искусственного интеллекта определяется двумя обстоятельствами:</w:t>
      </w:r>
    </w:p>
    <w:p w:rsidR="001D6D19" w:rsidRPr="004B0E70" w:rsidRDefault="001D6D19" w:rsidP="004B0E70">
      <w:pPr>
        <w:numPr>
          <w:ilvl w:val="0"/>
          <w:numId w:val="36"/>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в </w:t>
      </w:r>
      <w:r w:rsidRPr="004B0E70">
        <w:rPr>
          <w:smallCaps w:val="0"/>
          <w:color w:val="000000"/>
          <w:spacing w:val="0"/>
          <w:sz w:val="28"/>
          <w:szCs w:val="20"/>
          <w:lang w:val="en-US"/>
        </w:rPr>
        <w:t>DSS</w:t>
      </w:r>
      <w:r w:rsidRPr="004B0E70">
        <w:rPr>
          <w:smallCaps w:val="0"/>
          <w:color w:val="000000"/>
          <w:spacing w:val="0"/>
          <w:sz w:val="28"/>
          <w:szCs w:val="20"/>
        </w:rPr>
        <w:t xml:space="preserve"> реализуется поиск аналитических зависимостей или агрегатов, при использовании которых правила принятия решений, т.е. зависимости между наблюдаемыми данными и гипотезами становятся более простыми;</w:t>
      </w:r>
    </w:p>
    <w:p w:rsidR="001D6D19" w:rsidRPr="004B0E70" w:rsidRDefault="001D6D19" w:rsidP="004B0E70">
      <w:pPr>
        <w:numPr>
          <w:ilvl w:val="0"/>
          <w:numId w:val="36"/>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в структуре специализированных процессоров или архитектур этих систем реализуются некоторые начальные этапы технологии обработки данных, характерных для технологии искусственного интеллекта. Это относится к организации хранения и обработки больших объемов данных в виде многомерных кубов с учетом семантических взаимосвязей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 начальных стадиях разработки методов искусственного интеллекта создание </w:t>
      </w:r>
      <w:r w:rsidRPr="004B0E70">
        <w:rPr>
          <w:b/>
          <w:smallCaps w:val="0"/>
          <w:color w:val="000000"/>
          <w:spacing w:val="0"/>
          <w:sz w:val="28"/>
          <w:szCs w:val="20"/>
        </w:rPr>
        <w:t>экспертных систем (ЭС)</w:t>
      </w:r>
      <w:r w:rsidRPr="004B0E70">
        <w:rPr>
          <w:smallCaps w:val="0"/>
          <w:color w:val="000000"/>
          <w:spacing w:val="0"/>
          <w:sz w:val="28"/>
          <w:szCs w:val="20"/>
        </w:rPr>
        <w:t xml:space="preserve">, предназначенных для оценки предпочтительности гипотез на основе наблюдаемых данных, и документальных </w:t>
      </w:r>
      <w:r w:rsidRPr="004B0E70">
        <w:rPr>
          <w:b/>
          <w:smallCaps w:val="0"/>
          <w:color w:val="000000"/>
          <w:spacing w:val="0"/>
          <w:sz w:val="28"/>
          <w:szCs w:val="20"/>
        </w:rPr>
        <w:t>информационно-поисковых систем (ИПС)</w:t>
      </w:r>
      <w:r w:rsidRPr="004B0E70">
        <w:rPr>
          <w:smallCaps w:val="0"/>
          <w:color w:val="000000"/>
          <w:spacing w:val="0"/>
          <w:sz w:val="28"/>
          <w:szCs w:val="20"/>
        </w:rPr>
        <w:t xml:space="preserve"> и </w:t>
      </w:r>
      <w:r w:rsidRPr="004B0E70">
        <w:rPr>
          <w:b/>
          <w:smallCaps w:val="0"/>
          <w:color w:val="000000"/>
          <w:spacing w:val="0"/>
          <w:sz w:val="28"/>
          <w:szCs w:val="20"/>
        </w:rPr>
        <w:t>систем управления базами данных (СУБД)</w:t>
      </w:r>
      <w:r w:rsidRPr="004B0E70">
        <w:rPr>
          <w:smallCaps w:val="0"/>
          <w:color w:val="000000"/>
          <w:spacing w:val="0"/>
          <w:sz w:val="28"/>
          <w:szCs w:val="20"/>
        </w:rPr>
        <w:t xml:space="preserve"> шло параллельными путями, затем произошло объединение ИПС как компоненты полнотекстового поиска и реляционных СУБД. В настоящее время постреляционные СУБД включают в себя ряд компонентов из области искусственного интеллекта.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Экспертные системы</w:t>
      </w:r>
      <w:r w:rsidRPr="004B0E70">
        <w:rPr>
          <w:smallCaps w:val="0"/>
          <w:color w:val="000000"/>
          <w:spacing w:val="0"/>
          <w:sz w:val="28"/>
          <w:szCs w:val="20"/>
        </w:rPr>
        <w:t xml:space="preserve"> представляли собою автономные программные комплексы не интегрированные с базами данных и системами аналитических вычислений. Понятие «экспертная система» закрепилось за такими автономными программами, ориентированными на определенную достаточно узкую сферу применения.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Затем стало ясно, что принципы логического вывода и баз знаний применимы к широкому кругу задач, </w:t>
      </w:r>
      <w:r w:rsidRPr="004B0E70">
        <w:rPr>
          <w:smallCaps w:val="0"/>
          <w:color w:val="000000"/>
          <w:spacing w:val="0"/>
          <w:sz w:val="28"/>
          <w:szCs w:val="20"/>
          <w:u w:val="single"/>
        </w:rPr>
        <w:t xml:space="preserve">экспертные системы стали использовать базы данных и оформляться как программные продукты, имеющие развитые средства ввода-вывода данных, хранения и ведения баз знаний, прикладные задачи и такую новую генерацию систем стали называть </w:t>
      </w:r>
      <w:r w:rsidRPr="004B0E70">
        <w:rPr>
          <w:b/>
          <w:smallCaps w:val="0"/>
          <w:color w:val="000000"/>
          <w:spacing w:val="0"/>
          <w:sz w:val="28"/>
          <w:szCs w:val="20"/>
          <w:u w:val="single"/>
        </w:rPr>
        <w:t>интеллектуальные информационные системы</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ИИС объединяют в себе возможности СУБД, лежащих в основе ИС, и технологию искусственного интеллекта, благодаря чему хранение в них экономической информации сочетается с ее обработкой и подготовкой для использования при принятии решений. Вначале ИИС, называемые также системами, основанными на знаниях, рассматривались как средство, позволяющее не экспертам принимать решения с таким же качеством, как один или более экспертов в конкретной области. </w:t>
      </w:r>
      <w:r w:rsidRPr="004B0E70">
        <w:rPr>
          <w:b/>
          <w:smallCaps w:val="0"/>
          <w:color w:val="000000"/>
          <w:spacing w:val="0"/>
          <w:sz w:val="28"/>
          <w:szCs w:val="20"/>
        </w:rPr>
        <w:t>Однако очень быстро стало ясно, что эта технология в действительности способна к достижению большего объема знаний и более быстрого реагирования, чем группа специалистов</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Первоначально ИИС использовали знания нескольких экспертов в каждой из областей инвестиций. В настоящее время базы знаний частично формируются посредством машинного обучения, используя методы индукции, генетические алгоритмы и некоторые другие методы извлечения знаний. Менеджер, используя такую схему, теоретически может принимать решения более эффективно и с меньшей стоимостью, чем это смог бы сделать любой индивидуальный эксперт в данной области. Наиболее очевидным преимуществом интеграции некоторых форм искусственного интеллекта в процессе принятия решений по сравнению с постоянным консультированием с группой экспертов обычно является более низкая стоимость и большее соответствие результатов задаче. В отличие от обычных аналитических и статистических моделей, ИИС позволяют получить решение трудно формализуемых слабо структурированных задач. Возможность ИИС работать со слабо структурированными данными подразумевает наличие следующих качеств:</w:t>
      </w:r>
    </w:p>
    <w:p w:rsidR="001D6D19" w:rsidRPr="004B0E70" w:rsidRDefault="001D6D19" w:rsidP="004B0E70">
      <w:pPr>
        <w:numPr>
          <w:ilvl w:val="0"/>
          <w:numId w:val="31"/>
        </w:numPr>
        <w:shd w:val="clear" w:color="auto" w:fill="FFFFFF"/>
        <w:tabs>
          <w:tab w:val="left" w:pos="76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решать задачи, описанные только в терминах </w:t>
      </w:r>
      <w:r w:rsidRPr="004B0E70">
        <w:rPr>
          <w:i/>
          <w:iCs/>
          <w:smallCaps w:val="0"/>
          <w:color w:val="000000"/>
          <w:spacing w:val="0"/>
          <w:sz w:val="28"/>
          <w:szCs w:val="20"/>
        </w:rPr>
        <w:t xml:space="preserve">мягких моделей, </w:t>
      </w:r>
      <w:r w:rsidRPr="004B0E70">
        <w:rPr>
          <w:smallCaps w:val="0"/>
          <w:color w:val="000000"/>
          <w:spacing w:val="0"/>
          <w:sz w:val="28"/>
          <w:szCs w:val="20"/>
        </w:rPr>
        <w:t>когда зависимости между основными показателями являются не вполне определенными или даже неизвестными в пределах некоторого класса;</w:t>
      </w:r>
    </w:p>
    <w:p w:rsidR="001D6D19" w:rsidRPr="004B0E70" w:rsidRDefault="001D6D19" w:rsidP="004B0E70">
      <w:pPr>
        <w:numPr>
          <w:ilvl w:val="0"/>
          <w:numId w:val="17"/>
        </w:numPr>
        <w:shd w:val="clear" w:color="auto" w:fill="FFFFFF"/>
        <w:tabs>
          <w:tab w:val="left" w:pos="76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способность к работе с </w:t>
      </w:r>
      <w:r w:rsidRPr="004B0E70">
        <w:rPr>
          <w:i/>
          <w:iCs/>
          <w:smallCaps w:val="0"/>
          <w:color w:val="000000"/>
          <w:spacing w:val="0"/>
          <w:sz w:val="28"/>
          <w:szCs w:val="20"/>
        </w:rPr>
        <w:t xml:space="preserve">неопределенными или динамичными данными, изменяющимися в процессе обработки, </w:t>
      </w:r>
      <w:r w:rsidRPr="004B0E70">
        <w:rPr>
          <w:smallCaps w:val="0"/>
          <w:color w:val="000000"/>
          <w:spacing w:val="0"/>
          <w:sz w:val="28"/>
          <w:szCs w:val="20"/>
        </w:rPr>
        <w:t>позволяет использовать ИИС в условиях, когда методы обработки данных могут изменяться и уточняться по мере поступления новых данных;</w:t>
      </w:r>
    </w:p>
    <w:p w:rsidR="004B0E70" w:rsidRDefault="001D6D19" w:rsidP="004B0E70">
      <w:pPr>
        <w:numPr>
          <w:ilvl w:val="0"/>
          <w:numId w:val="17"/>
        </w:numPr>
        <w:shd w:val="clear" w:color="auto" w:fill="FFFFFF"/>
        <w:tabs>
          <w:tab w:val="left" w:pos="76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способность к </w:t>
      </w:r>
      <w:r w:rsidRPr="004B0E70">
        <w:rPr>
          <w:i/>
          <w:iCs/>
          <w:smallCaps w:val="0"/>
          <w:color w:val="000000"/>
          <w:spacing w:val="0"/>
          <w:sz w:val="28"/>
          <w:szCs w:val="20"/>
        </w:rPr>
        <w:t>развитию системы</w:t>
      </w:r>
      <w:r w:rsidR="004B0E70">
        <w:rPr>
          <w:i/>
          <w:iCs/>
          <w:smallCaps w:val="0"/>
          <w:color w:val="000000"/>
          <w:spacing w:val="0"/>
          <w:sz w:val="28"/>
          <w:szCs w:val="20"/>
        </w:rPr>
        <w:t xml:space="preserve"> </w:t>
      </w:r>
      <w:r w:rsidRPr="004B0E70">
        <w:rPr>
          <w:i/>
          <w:iCs/>
          <w:smallCaps w:val="0"/>
          <w:color w:val="000000"/>
          <w:spacing w:val="0"/>
          <w:sz w:val="28"/>
          <w:szCs w:val="20"/>
        </w:rPr>
        <w:t xml:space="preserve">в плане извлечения знаний </w:t>
      </w:r>
      <w:r w:rsidRPr="004B0E70">
        <w:rPr>
          <w:smallCaps w:val="0"/>
          <w:color w:val="000000"/>
          <w:spacing w:val="0"/>
          <w:sz w:val="28"/>
          <w:szCs w:val="20"/>
        </w:rPr>
        <w:t>из накопленного опыта конкретных ситуаций увеличивает мобильность и гибкость системы, позволяя ей быстро осваивать новые области применения.</w:t>
      </w:r>
    </w:p>
    <w:p w:rsidR="001D6D19" w:rsidRPr="004B0E70" w:rsidRDefault="001D6D19" w:rsidP="004B0E70">
      <w:pPr>
        <w:shd w:val="clear" w:color="auto" w:fill="FFFFFF"/>
        <w:tabs>
          <w:tab w:val="left" w:pos="307"/>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Возможность </w:t>
      </w:r>
      <w:r w:rsidRPr="004B0E70">
        <w:rPr>
          <w:i/>
          <w:iCs/>
          <w:smallCaps w:val="0"/>
          <w:color w:val="000000"/>
          <w:spacing w:val="0"/>
          <w:sz w:val="28"/>
          <w:szCs w:val="20"/>
        </w:rPr>
        <w:t xml:space="preserve">использования информации, которая явно не хранится, а выводится из имеющихся в базе данных, </w:t>
      </w:r>
      <w:r w:rsidRPr="004B0E70">
        <w:rPr>
          <w:smallCaps w:val="0"/>
          <w:color w:val="000000"/>
          <w:spacing w:val="0"/>
          <w:sz w:val="28"/>
          <w:szCs w:val="20"/>
        </w:rPr>
        <w:t xml:space="preserve">позволяет уменьшить объемы хранимой фактуальной информации при сохранении богатства доступной пользователю информации. Направленность ИИС на </w:t>
      </w:r>
      <w:r w:rsidRPr="004B0E70">
        <w:rPr>
          <w:i/>
          <w:iCs/>
          <w:smallCaps w:val="0"/>
          <w:color w:val="000000"/>
          <w:spacing w:val="0"/>
          <w:sz w:val="28"/>
          <w:szCs w:val="20"/>
        </w:rPr>
        <w:t xml:space="preserve">решение слабо структурированных, плохо формализуемых </w:t>
      </w:r>
      <w:r w:rsidRPr="004B0E70">
        <w:rPr>
          <w:smallCaps w:val="0"/>
          <w:color w:val="000000"/>
          <w:spacing w:val="0"/>
          <w:sz w:val="28"/>
          <w:szCs w:val="20"/>
        </w:rPr>
        <w:t>задач расширяет область применения ИИС.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Наличие развитых </w:t>
      </w:r>
      <w:r w:rsidRPr="004B0E70">
        <w:rPr>
          <w:i/>
          <w:iCs/>
          <w:smallCaps w:val="0"/>
          <w:color w:val="000000"/>
          <w:spacing w:val="0"/>
          <w:sz w:val="28"/>
          <w:szCs w:val="20"/>
        </w:rPr>
        <w:t xml:space="preserve">коммуникативных способностей </w:t>
      </w:r>
      <w:r w:rsidRPr="004B0E70">
        <w:rPr>
          <w:smallCaps w:val="0"/>
          <w:color w:val="000000"/>
          <w:spacing w:val="0"/>
          <w:sz w:val="28"/>
          <w:szCs w:val="20"/>
        </w:rPr>
        <w:t xml:space="preserve">у ИИС дает возможность пользователю выдавать задания системе и получать от нее обработанные данные и комментарии на языке, близком к естественному. </w:t>
      </w:r>
      <w:r w:rsidRPr="004B0E70">
        <w:rPr>
          <w:i/>
          <w:iCs/>
          <w:smallCaps w:val="0"/>
          <w:color w:val="000000"/>
          <w:spacing w:val="0"/>
          <w:sz w:val="28"/>
          <w:szCs w:val="20"/>
        </w:rPr>
        <w:t xml:space="preserve">Система естественно-языкового интерфейса </w:t>
      </w:r>
      <w:r w:rsidRPr="004B0E70">
        <w:rPr>
          <w:smallCaps w:val="0"/>
          <w:color w:val="000000"/>
          <w:spacing w:val="0"/>
          <w:sz w:val="28"/>
          <w:szCs w:val="20"/>
        </w:rPr>
        <w:t>(СЕЯИ) транслирует естественно-языковые структуры на внутримашинный уровень представления знаний. Включает морфологический, синтаксический, семантический анализ и соответственно в обратном порядке синтез. Программа интеллектуального интерфейса воспринимает сообщения пользователя и преобразует их в форму представления базы знаний и, наоборот, переводит внутреннее представление результата обработки в формат пользователя и выдает сообщение на требуемый носитель.</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Важнейшее требование к организации диалога пользователя с ИИС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естественность, означающая формулирование потребностей пользователя с использованием профессиональных терминов конкретной области применения. Наибольшее распространение ИИС получили для экономического анализа деятельности предприятия, стратегического планирования, инвестиционного анализа, оценки рисков и формирования портфеля ценных бумаг, финансового анализа, маркетинга.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Применение ИИС совместно со стандартными методами исследования операций, динамического программирования, а также с методами нечеткой логики для планирования при комплексной автоматизации деятельности предприятия, приносит принципиальные выгоды: реально снижаются операционные издержки; повышается качество управленческих решений.</w:t>
      </w:r>
    </w:p>
    <w:p w:rsidR="00112587" w:rsidRPr="00112587" w:rsidRDefault="00112587"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112587">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7. При</w:t>
      </w:r>
      <w:r w:rsidR="00112587">
        <w:rPr>
          <w:rFonts w:ascii="Times New Roman" w:hAnsi="Times New Roman" w:cs="Times New Roman"/>
          <w:smallCaps w:val="0"/>
          <w:color w:val="000000"/>
          <w:spacing w:val="0"/>
          <w:sz w:val="28"/>
        </w:rPr>
        <w:t>знаки и отличительные черты ИИС</w:t>
      </w:r>
    </w:p>
    <w:p w:rsidR="00112587" w:rsidRDefault="00112587"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Детальное обоснование политики предприятия в решении задач расширения и модернизации производства, диверсификации деятельности, повышении эффективности использования производственных мощностей позволяет формировать выполнимые и хорошо контролируемые планы работ. Такое обоснование, базирующееся на текущей производственной загрузке, необходимых материальных и человеческих ресурсах, возможно лишь в хорошо структурированных средах с достаточным информационным базисом. Для ИИС характерны следующие признаки:</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развитые коммуникативные способности: возможность обработки произвольных запросов в диалоге на языке максимально приближенном к естественному (система естественно-языкового интерфейса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СЕЯИ);</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направленность на решение слабоструктурированных, плохо формализуемых задач (реализация мягких моделей);</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работать с неопределенными и динамичными данными;</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к развитию системы и извлечению знаний из накопленного опыта конкретных ситуаций;</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возможность получения и использования информации, которая явно не хранится, а выводится из имеющихся в базе данных;</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система имеет не только модель предметной области, но и модель самой себя, что позволяет ей определять границы своей компетентности;</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к аддуктивным выводам, т.е. к выводам по аналогии;</w:t>
      </w:r>
    </w:p>
    <w:p w:rsidR="001D6D19" w:rsidRPr="004B0E70" w:rsidRDefault="001D6D19" w:rsidP="004B0E70">
      <w:pPr>
        <w:numPr>
          <w:ilvl w:val="0"/>
          <w:numId w:val="34"/>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объяснять свои действия, неудачи пользователя, предупреждать пользователя о некоторых ситуациях, приводящих к нарушению целостности данных.</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Традиционно считается, что ИИС содержит базу данных, базу знаний, интерпретатор правил или машину вывода, компоненту объяснения и естественно-языкового интерфейса, обеспечивающих связный дискурс, т.е. диалог пользователя и системы с попеременным переходом инициативы.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i/>
          <w:iCs/>
          <w:smallCaps w:val="0"/>
          <w:color w:val="000000"/>
          <w:spacing w:val="0"/>
          <w:sz w:val="28"/>
          <w:szCs w:val="20"/>
        </w:rPr>
        <w:t xml:space="preserve">Отличительные особенности </w:t>
      </w:r>
      <w:r w:rsidRPr="004B0E70">
        <w:rPr>
          <w:smallCaps w:val="0"/>
          <w:color w:val="000000"/>
          <w:spacing w:val="0"/>
          <w:sz w:val="28"/>
          <w:szCs w:val="20"/>
        </w:rPr>
        <w:t>ИИС по сравнению с обычными ИС состоят в следующем:</w:t>
      </w:r>
    </w:p>
    <w:p w:rsidR="001D6D19" w:rsidRPr="004B0E70" w:rsidRDefault="001D6D19" w:rsidP="004B0E70">
      <w:pPr>
        <w:numPr>
          <w:ilvl w:val="0"/>
          <w:numId w:val="32"/>
        </w:numPr>
        <w:shd w:val="clear" w:color="auto" w:fill="FFFFFF"/>
        <w:tabs>
          <w:tab w:val="left" w:pos="984"/>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интерфейс с пользователем на естественном языке с использованием бизнес-понятий, характерных для предметной области пользователя;</w:t>
      </w:r>
    </w:p>
    <w:p w:rsidR="001D6D19" w:rsidRPr="004B0E70" w:rsidRDefault="001D6D19" w:rsidP="004B0E70">
      <w:pPr>
        <w:numPr>
          <w:ilvl w:val="0"/>
          <w:numId w:val="32"/>
        </w:numPr>
        <w:shd w:val="clear" w:color="auto" w:fill="FFFFFF"/>
        <w:tabs>
          <w:tab w:val="left" w:pos="984"/>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объяснять свои действия и подсказывать пользователю, как правильно ввести экономические показатели и как выбрать подходящие к его задаче параметры экономической модели;</w:t>
      </w:r>
    </w:p>
    <w:p w:rsidR="001D6D19" w:rsidRPr="004B0E70" w:rsidRDefault="001D6D19" w:rsidP="004B0E70">
      <w:pPr>
        <w:numPr>
          <w:ilvl w:val="0"/>
          <w:numId w:val="32"/>
        </w:numPr>
        <w:shd w:val="clear" w:color="auto" w:fill="FFFFFF"/>
        <w:tabs>
          <w:tab w:val="left" w:pos="984"/>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представление модели экономического объекта и его окружения в виде базы знаний и средств дедуктивных и правдоподобных выводов в сочетании с возможностью работы с неполной или неточной информацией;</w:t>
      </w:r>
    </w:p>
    <w:p w:rsidR="001D6D19" w:rsidRPr="004B0E70" w:rsidRDefault="001D6D19" w:rsidP="004B0E70">
      <w:pPr>
        <w:numPr>
          <w:ilvl w:val="0"/>
          <w:numId w:val="32"/>
        </w:numPr>
        <w:shd w:val="clear" w:color="auto" w:fill="FFFFFF"/>
        <w:tabs>
          <w:tab w:val="left" w:pos="984"/>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способность автоматического обнаружения закономерностей бизнеса в ранее накопленных фактах и включения их в базу знаний.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ИИС особенно эффективны в применении к слабо структурированным задачам, в которых пока отсутствует строгая формализация, и для решения которых применяются эвристические процедуры, позволяющие в большинстве случаев получить решение. Отчасти этим объясняется то, что диапазон применения ИИС необычайно широк: от управления непрерывными технологическим процессами в реальном времени до оценки последствий от нарушения условий поставки товаров по импорту.</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По мере совершенствования принципов логического и правдоподобного вывода, применяемых в ИИС за счет использования нечеткой, модальной, временной логики, байесовских сетей вывода, ИИС начинают проникать в</w:t>
      </w:r>
      <w:r w:rsidR="00A41B81">
        <w:rPr>
          <w:smallCaps w:val="0"/>
          <w:color w:val="000000"/>
          <w:spacing w:val="0"/>
          <w:sz w:val="28"/>
          <w:szCs w:val="20"/>
        </w:rPr>
        <w:t xml:space="preserve"> </w:t>
      </w:r>
      <w:r w:rsidRPr="004B0E70">
        <w:rPr>
          <w:smallCaps w:val="0"/>
          <w:color w:val="000000"/>
          <w:spacing w:val="0"/>
          <w:sz w:val="28"/>
          <w:szCs w:val="20"/>
        </w:rPr>
        <w:t>высокоинтеллектуальные области, связанные с разработкой стратегических решений по совершенствованию деятельности предприятий. Этому способствуют более современные алгоритмы анализа и синтеза предложений естественного языка, облегчающие общение пользователя с системой.</w:t>
      </w:r>
    </w:p>
    <w:p w:rsidR="001D6D19" w:rsidRPr="00112587"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112587">
        <w:rPr>
          <w:smallCaps w:val="0"/>
          <w:color w:val="000000"/>
          <w:spacing w:val="0"/>
          <w:sz w:val="28"/>
          <w:szCs w:val="20"/>
        </w:rPr>
        <w:t>Включение в состав ИИС классических экономико-математических моделей, методов линейного, квадратичного и динамического программирования позволяет сочетать анализ объекта на основе экономических показателей с учетом факторов и рисков политических и внеэкономических факторов, оценивать последствия полученных их ИИС решений.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Наличие в составе ИИС </w:t>
      </w:r>
      <w:r w:rsidRPr="004B0E70">
        <w:rPr>
          <w:b/>
          <w:smallCaps w:val="0"/>
          <w:color w:val="000000"/>
          <w:spacing w:val="0"/>
          <w:sz w:val="28"/>
          <w:szCs w:val="20"/>
        </w:rPr>
        <w:t>объектно-ориентированной базы данных</w:t>
      </w:r>
      <w:r w:rsidRPr="004B0E70">
        <w:rPr>
          <w:smallCaps w:val="0"/>
          <w:color w:val="000000"/>
          <w:spacing w:val="0"/>
          <w:sz w:val="28"/>
          <w:szCs w:val="20"/>
        </w:rPr>
        <w:t xml:space="preserve"> позволяет однородными средствами обеспечить хранение и актуализацию как фактов, так и знаний.</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bCs/>
          <w:smallCaps w:val="0"/>
          <w:color w:val="000000"/>
          <w:spacing w:val="0"/>
          <w:sz w:val="28"/>
          <w:szCs w:val="20"/>
        </w:rPr>
        <w:t xml:space="preserve">Проектирование ИИС как крупного программного комплекса </w:t>
      </w:r>
      <w:r w:rsidRPr="004B0E70">
        <w:rPr>
          <w:smallCaps w:val="0"/>
          <w:color w:val="000000"/>
          <w:spacing w:val="0"/>
          <w:sz w:val="28"/>
          <w:szCs w:val="20"/>
        </w:rPr>
        <w:t xml:space="preserve">как в отношении его жизненного цикла, так и в отношении технологии проектирования незначительно отличается от технологии проектирования ИС. </w:t>
      </w:r>
      <w:r w:rsidRPr="004B0E70">
        <w:rPr>
          <w:b/>
          <w:smallCaps w:val="0"/>
          <w:color w:val="000000"/>
          <w:spacing w:val="0"/>
          <w:sz w:val="28"/>
          <w:szCs w:val="20"/>
        </w:rPr>
        <w:t>Основная специфика связана с разработкой базы знаний.</w:t>
      </w:r>
    </w:p>
    <w:p w:rsidR="00112587" w:rsidRPr="00112587" w:rsidRDefault="00112587"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12587" w:rsidP="00112587">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Pr>
          <w:rFonts w:ascii="Times New Roman" w:hAnsi="Times New Roman" w:cs="Times New Roman"/>
          <w:smallCaps w:val="0"/>
          <w:color w:val="000000"/>
          <w:spacing w:val="0"/>
          <w:sz w:val="28"/>
        </w:rPr>
        <w:t>8. Классификация ИИС</w:t>
      </w:r>
    </w:p>
    <w:p w:rsidR="00112587" w:rsidRDefault="00112587"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Классификация ИИС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ИИС можно классифицировать (рис. 1.3) по разным основаниям. Мы выберем в качестве оснований классификации следующие:</w:t>
      </w:r>
    </w:p>
    <w:p w:rsidR="001D6D19" w:rsidRPr="004B0E70" w:rsidRDefault="001D6D19" w:rsidP="004B0E70">
      <w:pPr>
        <w:numPr>
          <w:ilvl w:val="0"/>
          <w:numId w:val="24"/>
        </w:numPr>
        <w:shd w:val="clear" w:color="auto" w:fill="FFFFFF"/>
        <w:tabs>
          <w:tab w:val="clear" w:pos="1013"/>
          <w:tab w:val="left" w:pos="101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предметная область в экономике,</w:t>
      </w:r>
    </w:p>
    <w:p w:rsidR="001D6D19" w:rsidRPr="004B0E70" w:rsidRDefault="001D6D19" w:rsidP="004B0E70">
      <w:pPr>
        <w:numPr>
          <w:ilvl w:val="0"/>
          <w:numId w:val="24"/>
        </w:numPr>
        <w:shd w:val="clear" w:color="auto" w:fill="FFFFFF"/>
        <w:tabs>
          <w:tab w:val="clear" w:pos="1013"/>
          <w:tab w:val="left" w:pos="101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степень автономности от корпоративной ИС или базы данных,</w:t>
      </w:r>
    </w:p>
    <w:p w:rsidR="001D6D19" w:rsidRPr="004B0E70" w:rsidRDefault="001D6D19" w:rsidP="004B0E70">
      <w:pPr>
        <w:numPr>
          <w:ilvl w:val="0"/>
          <w:numId w:val="24"/>
        </w:numPr>
        <w:shd w:val="clear" w:color="auto" w:fill="FFFFFF"/>
        <w:tabs>
          <w:tab w:val="clear" w:pos="1013"/>
          <w:tab w:val="left" w:pos="101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по способу и оперативности взаимодействия с объектом,</w:t>
      </w:r>
    </w:p>
    <w:p w:rsidR="004B0E70" w:rsidRDefault="001D6D19" w:rsidP="004B0E70">
      <w:pPr>
        <w:numPr>
          <w:ilvl w:val="0"/>
          <w:numId w:val="24"/>
        </w:numPr>
        <w:shd w:val="clear" w:color="auto" w:fill="FFFFFF"/>
        <w:tabs>
          <w:tab w:val="clear" w:pos="1013"/>
          <w:tab w:val="left" w:pos="101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адаптивности, модели знаний.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 рисунке для примера приведены ИИС из областей менеджмента, риск-менеджмента и инвестиций. По степени интеграции ИИС могут быть: автономные в виде самостоятельных программных продуктов с собственной базой данных; сопрягаемые с корпоративной системой с помощью средств </w:t>
      </w:r>
      <w:r w:rsidRPr="004B0E70">
        <w:rPr>
          <w:smallCaps w:val="0"/>
          <w:color w:val="000000"/>
          <w:spacing w:val="0"/>
          <w:sz w:val="28"/>
          <w:szCs w:val="20"/>
          <w:lang w:val="en-US"/>
        </w:rPr>
        <w:t>ODBC</w:t>
      </w:r>
      <w:r w:rsidRPr="004B0E70">
        <w:rPr>
          <w:smallCaps w:val="0"/>
          <w:color w:val="000000"/>
          <w:spacing w:val="0"/>
          <w:sz w:val="28"/>
          <w:szCs w:val="20"/>
        </w:rPr>
        <w:t xml:space="preserve"> или </w:t>
      </w:r>
      <w:r w:rsidRPr="004B0E70">
        <w:rPr>
          <w:smallCaps w:val="0"/>
          <w:color w:val="000000"/>
          <w:spacing w:val="0"/>
          <w:sz w:val="28"/>
          <w:szCs w:val="20"/>
          <w:lang w:val="en-US"/>
        </w:rPr>
        <w:t>OLE</w:t>
      </w:r>
      <w:r w:rsidRPr="004B0E70">
        <w:rPr>
          <w:smallCaps w:val="0"/>
          <w:color w:val="000000"/>
          <w:spacing w:val="0"/>
          <w:sz w:val="28"/>
          <w:szCs w:val="20"/>
        </w:rPr>
        <w:t xml:space="preserve"> </w:t>
      </w:r>
      <w:r w:rsidRPr="004B0E70">
        <w:rPr>
          <w:smallCaps w:val="0"/>
          <w:color w:val="000000"/>
          <w:spacing w:val="0"/>
          <w:sz w:val="28"/>
          <w:szCs w:val="20"/>
          <w:lang w:val="en-US"/>
        </w:rPr>
        <w:t>dB</w:t>
      </w:r>
      <w:r w:rsidRPr="004B0E70">
        <w:rPr>
          <w:smallCaps w:val="0"/>
          <w:color w:val="000000"/>
          <w:spacing w:val="0"/>
          <w:sz w:val="28"/>
          <w:szCs w:val="20"/>
        </w:rPr>
        <w:t>; полностью интегрированные. По операивности принято различать динамические и статические ИИС. Однако фактор времени всегда является существенным в ИИС и полностью статических систем не может быть по определению. Предлагается различать ИИС реального времени с собственными сенсорами и эффекторами и советующие, в контур которых вовлечен пользователь.</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По адаптивности различаются обучаемые ИИС типа нейронных сетей, т.е. системы, параметры, а возможно структура которых могут изменяться в процессе обучения или самообучения, и ИИС, параметры которых изменяются администратором базы знаний. Наиболее часто используемые модели знаний приведены непосредственно на рис. 1.3. Приведем несколько примеров ИИС.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lang w:val="en-US"/>
        </w:rPr>
        <w:t>Intelligent</w:t>
      </w:r>
      <w:r w:rsidRPr="004B0E70">
        <w:rPr>
          <w:b/>
          <w:bCs/>
          <w:smallCaps w:val="0"/>
          <w:color w:val="000000"/>
          <w:spacing w:val="0"/>
          <w:sz w:val="28"/>
          <w:szCs w:val="20"/>
        </w:rPr>
        <w:t xml:space="preserve"> </w:t>
      </w:r>
      <w:r w:rsidRPr="004B0E70">
        <w:rPr>
          <w:b/>
          <w:bCs/>
          <w:smallCaps w:val="0"/>
          <w:color w:val="000000"/>
          <w:spacing w:val="0"/>
          <w:sz w:val="28"/>
          <w:szCs w:val="20"/>
          <w:lang w:val="en-US"/>
        </w:rPr>
        <w:t>Hedger</w:t>
      </w:r>
      <w:r w:rsidRPr="004B0E70">
        <w:rPr>
          <w:b/>
          <w:bCs/>
          <w:smallCaps w:val="0"/>
          <w:color w:val="000000"/>
          <w:spacing w:val="0"/>
          <w:sz w:val="28"/>
          <w:szCs w:val="20"/>
        </w:rPr>
        <w:t xml:space="preserve">: </w:t>
      </w:r>
      <w:r w:rsidRPr="004B0E70">
        <w:rPr>
          <w:smallCaps w:val="0"/>
          <w:color w:val="000000"/>
          <w:spacing w:val="0"/>
          <w:sz w:val="28"/>
          <w:szCs w:val="20"/>
        </w:rPr>
        <w:t xml:space="preserve">основанный на знаниях подход в задачах страхования от риска. Фирма: </w:t>
      </w:r>
      <w:smartTag w:uri="urn:schemas-microsoft-com:office:smarttags" w:element="place">
        <w:smartTag w:uri="urn:schemas-microsoft-com:office:smarttags" w:element="City">
          <w:r w:rsidRPr="004B0E70">
            <w:rPr>
              <w:smallCaps w:val="0"/>
              <w:color w:val="000000"/>
              <w:spacing w:val="0"/>
              <w:sz w:val="28"/>
              <w:szCs w:val="20"/>
              <w:lang w:val="en-US"/>
            </w:rPr>
            <w:t>Information</w:t>
          </w:r>
          <w:r w:rsidRPr="004B0E70">
            <w:rPr>
              <w:smallCaps w:val="0"/>
              <w:color w:val="000000"/>
              <w:spacing w:val="0"/>
              <w:sz w:val="28"/>
              <w:szCs w:val="20"/>
            </w:rPr>
            <w:t xml:space="preserve"> </w:t>
          </w:r>
          <w:r w:rsidRPr="004B0E70">
            <w:rPr>
              <w:smallCaps w:val="0"/>
              <w:color w:val="000000"/>
              <w:spacing w:val="0"/>
              <w:sz w:val="28"/>
              <w:szCs w:val="20"/>
              <w:lang w:val="en-US"/>
            </w:rPr>
            <w:t>System</w:t>
          </w:r>
          <w:r w:rsidRPr="004B0E70">
            <w:rPr>
              <w:smallCaps w:val="0"/>
              <w:color w:val="000000"/>
              <w:spacing w:val="0"/>
              <w:sz w:val="28"/>
              <w:szCs w:val="20"/>
            </w:rPr>
            <w:t xml:space="preserve"> </w:t>
          </w:r>
          <w:r w:rsidRPr="004B0E70">
            <w:rPr>
              <w:smallCaps w:val="0"/>
              <w:color w:val="000000"/>
              <w:spacing w:val="0"/>
              <w:sz w:val="28"/>
              <w:szCs w:val="20"/>
              <w:lang w:val="en-US"/>
            </w:rPr>
            <w:t>Department</w:t>
          </w:r>
        </w:smartTag>
        <w:r w:rsidRPr="004B0E70">
          <w:rPr>
            <w:smallCaps w:val="0"/>
            <w:color w:val="000000"/>
            <w:spacing w:val="0"/>
            <w:sz w:val="28"/>
            <w:szCs w:val="20"/>
          </w:rPr>
          <w:t xml:space="preserve">, </w:t>
        </w:r>
        <w:smartTag w:uri="urn:schemas-microsoft-com:office:smarttags" w:element="State">
          <w:r w:rsidRPr="004B0E70">
            <w:rPr>
              <w:smallCaps w:val="0"/>
              <w:color w:val="000000"/>
              <w:spacing w:val="0"/>
              <w:sz w:val="28"/>
              <w:szCs w:val="20"/>
              <w:lang w:val="en-US"/>
            </w:rPr>
            <w:t>New</w:t>
          </w:r>
          <w:r w:rsidRPr="004B0E70">
            <w:rPr>
              <w:smallCaps w:val="0"/>
              <w:color w:val="000000"/>
              <w:spacing w:val="0"/>
              <w:sz w:val="28"/>
              <w:szCs w:val="20"/>
            </w:rPr>
            <w:t xml:space="preserve"> </w:t>
          </w:r>
          <w:r w:rsidRPr="004B0E70">
            <w:rPr>
              <w:smallCaps w:val="0"/>
              <w:color w:val="000000"/>
              <w:spacing w:val="0"/>
              <w:sz w:val="28"/>
              <w:szCs w:val="20"/>
              <w:lang w:val="en-US"/>
            </w:rPr>
            <w:t>York</w:t>
          </w:r>
        </w:smartTag>
      </w:smartTag>
      <w:r w:rsidRPr="004B0E70">
        <w:rPr>
          <w:smallCaps w:val="0"/>
          <w:color w:val="000000"/>
          <w:spacing w:val="0"/>
          <w:sz w:val="28"/>
          <w:szCs w:val="20"/>
        </w:rPr>
        <w:t xml:space="preserve"> </w:t>
      </w:r>
      <w:r w:rsidRPr="004B0E70">
        <w:rPr>
          <w:smallCaps w:val="0"/>
          <w:color w:val="000000"/>
          <w:spacing w:val="0"/>
          <w:sz w:val="28"/>
          <w:szCs w:val="20"/>
          <w:lang w:val="en-US"/>
        </w:rPr>
        <w:t>University</w:t>
      </w:r>
      <w:r w:rsidRPr="004B0E70">
        <w:rPr>
          <w:smallCaps w:val="0"/>
          <w:color w:val="000000"/>
          <w:spacing w:val="0"/>
          <w:sz w:val="28"/>
          <w:szCs w:val="20"/>
        </w:rPr>
        <w:t>. Проблема огромного количества постоянно растущих альтернатив страхования от рисков, быстрое принятие решений менеджерами по рискам в ускоряющемся потоке информации, а также недостаток соответствующей машинной поддержки на ранних стадиях процесса разработки систем страхования от рисков предполагает обширную сферу различных оптимальных решений для менеджеров по риску. В данной системе разработка страхования от риска сформулирована как многоцелевая оптимизационная задача. Данная задача оптимизации включает несколько сложностей, с которыми существующие технические решения не справляются. Краткие характеристики: система использует объектное представление, охватывающее глубокие знания по управлению риском и облегчает эмуляцию первичных рассуждений, управляющих риском, полезных для выводов и их объяснений.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Система</w:t>
      </w:r>
      <w:r w:rsidRPr="003F0F62">
        <w:rPr>
          <w:b/>
          <w:bCs/>
          <w:smallCaps w:val="0"/>
          <w:color w:val="000000"/>
          <w:spacing w:val="0"/>
          <w:sz w:val="28"/>
          <w:szCs w:val="20"/>
          <w:lang w:val="en-US"/>
        </w:rPr>
        <w:t xml:space="preserve"> </w:t>
      </w:r>
      <w:r w:rsidRPr="004B0E70">
        <w:rPr>
          <w:b/>
          <w:bCs/>
          <w:smallCaps w:val="0"/>
          <w:color w:val="000000"/>
          <w:spacing w:val="0"/>
          <w:sz w:val="28"/>
          <w:szCs w:val="20"/>
        </w:rPr>
        <w:t>рассуждений</w:t>
      </w:r>
      <w:r w:rsidRPr="003F0F62">
        <w:rPr>
          <w:b/>
          <w:bCs/>
          <w:smallCaps w:val="0"/>
          <w:color w:val="000000"/>
          <w:spacing w:val="0"/>
          <w:sz w:val="28"/>
          <w:szCs w:val="20"/>
          <w:lang w:val="en-US"/>
        </w:rPr>
        <w:t xml:space="preserve"> </w:t>
      </w:r>
      <w:r w:rsidRPr="004B0E70">
        <w:rPr>
          <w:b/>
          <w:bCs/>
          <w:smallCaps w:val="0"/>
          <w:color w:val="000000"/>
          <w:spacing w:val="0"/>
          <w:sz w:val="28"/>
          <w:szCs w:val="20"/>
        </w:rPr>
        <w:t>в</w:t>
      </w:r>
      <w:r w:rsidRPr="003F0F62">
        <w:rPr>
          <w:b/>
          <w:bCs/>
          <w:smallCaps w:val="0"/>
          <w:color w:val="000000"/>
          <w:spacing w:val="0"/>
          <w:sz w:val="28"/>
          <w:szCs w:val="20"/>
          <w:lang w:val="en-US"/>
        </w:rPr>
        <w:t xml:space="preserve"> </w:t>
      </w:r>
      <w:r w:rsidRPr="004B0E70">
        <w:rPr>
          <w:b/>
          <w:bCs/>
          <w:smallCaps w:val="0"/>
          <w:color w:val="000000"/>
          <w:spacing w:val="0"/>
          <w:sz w:val="28"/>
          <w:szCs w:val="20"/>
        </w:rPr>
        <w:t>прогнозировании</w:t>
      </w:r>
      <w:r w:rsidRPr="003F0F62">
        <w:rPr>
          <w:b/>
          <w:bCs/>
          <w:smallCaps w:val="0"/>
          <w:color w:val="000000"/>
          <w:spacing w:val="0"/>
          <w:sz w:val="28"/>
          <w:szCs w:val="20"/>
          <w:lang w:val="en-US"/>
        </w:rPr>
        <w:t xml:space="preserve"> </w:t>
      </w:r>
      <w:r w:rsidRPr="004B0E70">
        <w:rPr>
          <w:b/>
          <w:bCs/>
          <w:smallCaps w:val="0"/>
          <w:color w:val="000000"/>
          <w:spacing w:val="0"/>
          <w:sz w:val="28"/>
          <w:szCs w:val="20"/>
        </w:rPr>
        <w:t>обмена</w:t>
      </w:r>
      <w:r w:rsidRPr="003F0F62">
        <w:rPr>
          <w:b/>
          <w:bCs/>
          <w:smallCaps w:val="0"/>
          <w:color w:val="000000"/>
          <w:spacing w:val="0"/>
          <w:sz w:val="28"/>
          <w:szCs w:val="20"/>
          <w:lang w:val="en-US"/>
        </w:rPr>
        <w:t xml:space="preserve"> </w:t>
      </w:r>
      <w:r w:rsidRPr="004B0E70">
        <w:rPr>
          <w:smallCaps w:val="0"/>
          <w:color w:val="000000"/>
          <w:spacing w:val="0"/>
          <w:sz w:val="28"/>
          <w:szCs w:val="20"/>
        </w:rPr>
        <w:t>валют</w:t>
      </w:r>
      <w:r w:rsidRPr="003F0F62">
        <w:rPr>
          <w:smallCaps w:val="0"/>
          <w:color w:val="000000"/>
          <w:spacing w:val="0"/>
          <w:sz w:val="28"/>
          <w:szCs w:val="20"/>
          <w:lang w:val="en-US"/>
        </w:rPr>
        <w:t xml:space="preserve">. </w:t>
      </w:r>
      <w:r w:rsidRPr="004B0E70">
        <w:rPr>
          <w:smallCaps w:val="0"/>
          <w:color w:val="000000"/>
          <w:spacing w:val="0"/>
          <w:sz w:val="28"/>
          <w:szCs w:val="20"/>
        </w:rPr>
        <w:t>Фирма</w:t>
      </w:r>
      <w:r w:rsidRPr="003F0F62">
        <w:rPr>
          <w:smallCaps w:val="0"/>
          <w:color w:val="000000"/>
          <w:spacing w:val="0"/>
          <w:sz w:val="28"/>
          <w:szCs w:val="20"/>
          <w:lang w:val="en-US"/>
        </w:rPr>
        <w:t xml:space="preserve">: </w:t>
      </w:r>
      <w:r w:rsidRPr="004B0E70">
        <w:rPr>
          <w:smallCaps w:val="0"/>
          <w:color w:val="000000"/>
          <w:spacing w:val="0"/>
          <w:sz w:val="28"/>
          <w:szCs w:val="20"/>
          <w:lang w:val="en-US"/>
        </w:rPr>
        <w:t>Department</w:t>
      </w:r>
      <w:r w:rsidRPr="003F0F62">
        <w:rPr>
          <w:smallCaps w:val="0"/>
          <w:color w:val="000000"/>
          <w:spacing w:val="0"/>
          <w:sz w:val="28"/>
          <w:szCs w:val="20"/>
          <w:lang w:val="en-US"/>
        </w:rPr>
        <w:t xml:space="preserve"> </w:t>
      </w:r>
      <w:r w:rsidRPr="004B0E70">
        <w:rPr>
          <w:smallCaps w:val="0"/>
          <w:color w:val="000000"/>
          <w:spacing w:val="0"/>
          <w:sz w:val="28"/>
          <w:szCs w:val="20"/>
          <w:lang w:val="en-US"/>
        </w:rPr>
        <w:t>of</w:t>
      </w:r>
      <w:r w:rsidRPr="003F0F62">
        <w:rPr>
          <w:smallCaps w:val="0"/>
          <w:color w:val="000000"/>
          <w:spacing w:val="0"/>
          <w:sz w:val="28"/>
          <w:szCs w:val="20"/>
          <w:lang w:val="en-US"/>
        </w:rPr>
        <w:t xml:space="preserve"> </w:t>
      </w:r>
      <w:smartTag w:uri="urn:schemas-microsoft-com:office:smarttags" w:element="PlaceName">
        <w:r w:rsidRPr="004B0E70">
          <w:rPr>
            <w:smallCaps w:val="0"/>
            <w:color w:val="000000"/>
            <w:spacing w:val="0"/>
            <w:sz w:val="28"/>
            <w:szCs w:val="20"/>
            <w:lang w:val="en-US"/>
          </w:rPr>
          <w:t>Computer</w:t>
        </w:r>
      </w:smartTag>
      <w:r w:rsidRPr="003F0F62">
        <w:rPr>
          <w:smallCaps w:val="0"/>
          <w:color w:val="000000"/>
          <w:spacing w:val="0"/>
          <w:sz w:val="28"/>
          <w:szCs w:val="20"/>
          <w:lang w:val="en-US"/>
        </w:rPr>
        <w:t xml:space="preserve"> </w:t>
      </w:r>
      <w:smartTag w:uri="urn:schemas-microsoft-com:office:smarttags" w:element="PlaceName">
        <w:r w:rsidRPr="004B0E70">
          <w:rPr>
            <w:smallCaps w:val="0"/>
            <w:color w:val="000000"/>
            <w:spacing w:val="0"/>
            <w:sz w:val="28"/>
            <w:szCs w:val="20"/>
            <w:lang w:val="en-US"/>
          </w:rPr>
          <w:t>Science</w:t>
        </w:r>
      </w:smartTag>
      <w:r w:rsidRPr="003F0F62">
        <w:rPr>
          <w:smallCaps w:val="0"/>
          <w:color w:val="000000"/>
          <w:spacing w:val="0"/>
          <w:sz w:val="28"/>
          <w:szCs w:val="20"/>
          <w:lang w:val="en-US"/>
        </w:rPr>
        <w:t xml:space="preserve"> </w:t>
      </w:r>
      <w:smartTag w:uri="urn:schemas-microsoft-com:office:smarttags" w:element="PlaceType">
        <w:r w:rsidRPr="004B0E70">
          <w:rPr>
            <w:smallCaps w:val="0"/>
            <w:color w:val="000000"/>
            <w:spacing w:val="0"/>
            <w:sz w:val="28"/>
            <w:szCs w:val="20"/>
            <w:lang w:val="en-US"/>
          </w:rPr>
          <w:t>City</w:t>
        </w:r>
      </w:smartTag>
      <w:r w:rsidRPr="003F0F62">
        <w:rPr>
          <w:smallCaps w:val="0"/>
          <w:color w:val="000000"/>
          <w:spacing w:val="0"/>
          <w:sz w:val="28"/>
          <w:szCs w:val="20"/>
          <w:lang w:val="en-US"/>
        </w:rPr>
        <w:t xml:space="preserve"> </w:t>
      </w:r>
      <w:smartTag w:uri="urn:schemas-microsoft-com:office:smarttags" w:element="PlaceName">
        <w:r w:rsidRPr="004B0E70">
          <w:rPr>
            <w:smallCaps w:val="0"/>
            <w:color w:val="000000"/>
            <w:spacing w:val="0"/>
            <w:sz w:val="28"/>
            <w:szCs w:val="20"/>
            <w:lang w:val="en-US"/>
          </w:rPr>
          <w:t>Polytechnic</w:t>
        </w:r>
      </w:smartTag>
      <w:r w:rsidRPr="003F0F62">
        <w:rPr>
          <w:smallCaps w:val="0"/>
          <w:color w:val="000000"/>
          <w:spacing w:val="0"/>
          <w:sz w:val="28"/>
          <w:szCs w:val="20"/>
          <w:lang w:val="en-US"/>
        </w:rPr>
        <w:t xml:space="preserve"> </w:t>
      </w:r>
      <w:smartTag w:uri="urn:schemas-microsoft-com:office:smarttags" w:element="PlaceType">
        <w:r w:rsidRPr="004B0E70">
          <w:rPr>
            <w:smallCaps w:val="0"/>
            <w:color w:val="000000"/>
            <w:spacing w:val="0"/>
            <w:sz w:val="28"/>
            <w:szCs w:val="20"/>
            <w:lang w:val="en-US"/>
          </w:rPr>
          <w:t>University</w:t>
        </w:r>
      </w:smartTag>
      <w:r w:rsidRPr="003F0F62">
        <w:rPr>
          <w:smallCaps w:val="0"/>
          <w:color w:val="000000"/>
          <w:spacing w:val="0"/>
          <w:sz w:val="28"/>
          <w:szCs w:val="20"/>
          <w:lang w:val="en-US"/>
        </w:rPr>
        <w:t xml:space="preserve"> </w:t>
      </w:r>
      <w:r w:rsidRPr="004B0E70">
        <w:rPr>
          <w:smallCaps w:val="0"/>
          <w:color w:val="000000"/>
          <w:spacing w:val="0"/>
          <w:sz w:val="28"/>
          <w:szCs w:val="20"/>
          <w:lang w:val="en-US"/>
        </w:rPr>
        <w:t>of</w:t>
      </w:r>
      <w:r w:rsidRPr="003F0F62">
        <w:rPr>
          <w:smallCaps w:val="0"/>
          <w:color w:val="000000"/>
          <w:spacing w:val="0"/>
          <w:sz w:val="28"/>
          <w:szCs w:val="20"/>
          <w:lang w:val="en-US"/>
        </w:rPr>
        <w:t xml:space="preserve"> </w:t>
      </w:r>
      <w:smartTag w:uri="urn:schemas-microsoft-com:office:smarttags" w:element="place">
        <w:r w:rsidRPr="004B0E70">
          <w:rPr>
            <w:smallCaps w:val="0"/>
            <w:color w:val="000000"/>
            <w:spacing w:val="0"/>
            <w:sz w:val="28"/>
            <w:szCs w:val="20"/>
            <w:lang w:val="en-US"/>
          </w:rPr>
          <w:t>Hong</w:t>
        </w:r>
        <w:r w:rsidRPr="003F0F62">
          <w:rPr>
            <w:smallCaps w:val="0"/>
            <w:color w:val="000000"/>
            <w:spacing w:val="0"/>
            <w:sz w:val="28"/>
            <w:szCs w:val="20"/>
            <w:lang w:val="en-US"/>
          </w:rPr>
          <w:t xml:space="preserve"> </w:t>
        </w:r>
        <w:r w:rsidRPr="004B0E70">
          <w:rPr>
            <w:smallCaps w:val="0"/>
            <w:color w:val="000000"/>
            <w:spacing w:val="0"/>
            <w:sz w:val="28"/>
            <w:szCs w:val="20"/>
            <w:lang w:val="en-US"/>
          </w:rPr>
          <w:t>Kong</w:t>
        </w:r>
      </w:smartTag>
      <w:r w:rsidRPr="003F0F62">
        <w:rPr>
          <w:smallCaps w:val="0"/>
          <w:color w:val="000000"/>
          <w:spacing w:val="0"/>
          <w:sz w:val="28"/>
          <w:szCs w:val="20"/>
          <w:lang w:val="en-US"/>
        </w:rPr>
        <w:t xml:space="preserve">. </w:t>
      </w:r>
      <w:r w:rsidRPr="004B0E70">
        <w:rPr>
          <w:smallCaps w:val="0"/>
          <w:color w:val="000000"/>
          <w:spacing w:val="0"/>
          <w:sz w:val="28"/>
          <w:szCs w:val="20"/>
        </w:rPr>
        <w:t xml:space="preserve">Представляет новый подход в прогнозировании обмена валют, основанный на аккумуляции и рассуждениях с поддержкой признаков, присутствующих для фокусирования на наборе гипотез о движении обменных курсов. Представленный в прогнозирующей системе </w:t>
      </w:r>
      <w:r w:rsidRPr="004B0E70">
        <w:rPr>
          <w:i/>
          <w:iCs/>
          <w:smallCaps w:val="0"/>
          <w:color w:val="000000"/>
          <w:spacing w:val="0"/>
          <w:sz w:val="28"/>
          <w:szCs w:val="20"/>
        </w:rPr>
        <w:t xml:space="preserve">набор признаков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заданный набор экономических значений и различные наборы изменяющихся во времени параметров, используемых в модели прогнозирования.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Краткие характеристики:</w:t>
      </w:r>
      <w:r w:rsidRPr="004B0E70">
        <w:rPr>
          <w:smallCaps w:val="0"/>
          <w:color w:val="000000"/>
          <w:spacing w:val="0"/>
          <w:sz w:val="28"/>
          <w:szCs w:val="20"/>
        </w:rPr>
        <w:t xml:space="preserve"> математическая основа примененного подхода базируется на теории Демпстера</w:t>
      </w:r>
      <w:r w:rsidR="004B0E70">
        <w:rPr>
          <w:smallCaps w:val="0"/>
          <w:color w:val="000000"/>
          <w:spacing w:val="0"/>
          <w:sz w:val="28"/>
          <w:szCs w:val="20"/>
        </w:rPr>
        <w:t>–</w:t>
      </w:r>
      <w:r w:rsidRPr="004B0E70">
        <w:rPr>
          <w:smallCaps w:val="0"/>
          <w:color w:val="000000"/>
          <w:spacing w:val="0"/>
          <w:sz w:val="28"/>
          <w:szCs w:val="20"/>
        </w:rPr>
        <w:t>Шейфера.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en-US"/>
        </w:rPr>
      </w:pPr>
      <w:r w:rsidRPr="004B0E70">
        <w:rPr>
          <w:b/>
          <w:bCs/>
          <w:smallCaps w:val="0"/>
          <w:color w:val="000000"/>
          <w:spacing w:val="0"/>
          <w:sz w:val="28"/>
          <w:szCs w:val="20"/>
          <w:lang w:val="en-US"/>
        </w:rPr>
        <w:t>Nereid</w:t>
      </w:r>
      <w:r w:rsidRPr="004B0E70">
        <w:rPr>
          <w:b/>
          <w:bCs/>
          <w:smallCaps w:val="0"/>
          <w:color w:val="000000"/>
          <w:spacing w:val="0"/>
          <w:sz w:val="28"/>
          <w:szCs w:val="20"/>
        </w:rPr>
        <w:t xml:space="preserve">: </w:t>
      </w:r>
      <w:r w:rsidRPr="004B0E70">
        <w:rPr>
          <w:smallCaps w:val="0"/>
          <w:color w:val="000000"/>
          <w:spacing w:val="0"/>
          <w:sz w:val="28"/>
          <w:szCs w:val="20"/>
        </w:rPr>
        <w:t>Система поддержки принятия решений для оптимизации работы с валютными опционами. Фирма</w:t>
      </w:r>
      <w:r w:rsidRPr="004B0E70">
        <w:rPr>
          <w:smallCaps w:val="0"/>
          <w:color w:val="000000"/>
          <w:spacing w:val="0"/>
          <w:sz w:val="28"/>
          <w:szCs w:val="20"/>
          <w:lang w:val="en-US"/>
        </w:rPr>
        <w:t xml:space="preserve">: NTT Data, The Tokai Bank, </w:t>
      </w:r>
      <w:smartTag w:uri="urn:schemas-microsoft-com:office:smarttags" w:element="PlaceName">
        <w:r w:rsidRPr="004B0E70">
          <w:rPr>
            <w:smallCaps w:val="0"/>
            <w:color w:val="000000"/>
            <w:spacing w:val="0"/>
            <w:sz w:val="28"/>
            <w:szCs w:val="20"/>
            <w:lang w:val="en-US"/>
          </w:rPr>
          <w:t>Science</w:t>
        </w:r>
      </w:smartTag>
      <w:r w:rsidRPr="004B0E70">
        <w:rPr>
          <w:smallCaps w:val="0"/>
          <w:color w:val="000000"/>
          <w:spacing w:val="0"/>
          <w:sz w:val="28"/>
          <w:szCs w:val="20"/>
          <w:lang w:val="en-US"/>
        </w:rPr>
        <w:t xml:space="preserve"> </w:t>
      </w:r>
      <w:smartTag w:uri="urn:schemas-microsoft-com:office:smarttags" w:element="PlaceType">
        <w:r w:rsidRPr="004B0E70">
          <w:rPr>
            <w:smallCaps w:val="0"/>
            <w:color w:val="000000"/>
            <w:spacing w:val="0"/>
            <w:sz w:val="28"/>
            <w:szCs w:val="20"/>
            <w:lang w:val="en-US"/>
          </w:rPr>
          <w:t>University</w:t>
        </w:r>
      </w:smartTag>
      <w:r w:rsidRPr="004B0E70">
        <w:rPr>
          <w:smallCaps w:val="0"/>
          <w:color w:val="000000"/>
          <w:spacing w:val="0"/>
          <w:sz w:val="28"/>
          <w:szCs w:val="20"/>
          <w:lang w:val="en-US"/>
        </w:rPr>
        <w:t xml:space="preserve"> of </w:t>
      </w:r>
      <w:smartTag w:uri="urn:schemas-microsoft-com:office:smarttags" w:element="place">
        <w:smartTag w:uri="urn:schemas-microsoft-com:office:smarttags" w:element="City">
          <w:r w:rsidRPr="004B0E70">
            <w:rPr>
              <w:smallCaps w:val="0"/>
              <w:color w:val="000000"/>
              <w:spacing w:val="0"/>
              <w:sz w:val="28"/>
              <w:szCs w:val="20"/>
              <w:lang w:val="en-US"/>
            </w:rPr>
            <w:t>Tokyo</w:t>
          </w:r>
        </w:smartTag>
      </w:smartTag>
      <w:r w:rsidRPr="004B0E70">
        <w:rPr>
          <w:smallCaps w:val="0"/>
          <w:color w:val="000000"/>
          <w:spacing w:val="0"/>
          <w:sz w:val="28"/>
          <w:szCs w:val="20"/>
          <w:lang w:val="en-US"/>
        </w:rPr>
        <w:t>.</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Система облегчает дилерскую поддержку для оптимального ответа как один из возможных представленных вариантов; более практична и дает лучшие решения, чем обычные системы принятия решений. Краткие характеристики: система разработана с использованием фреймовой системы </w:t>
      </w:r>
      <w:r w:rsidRPr="004B0E70">
        <w:rPr>
          <w:smallCaps w:val="0"/>
          <w:color w:val="000000"/>
          <w:spacing w:val="0"/>
          <w:sz w:val="28"/>
          <w:szCs w:val="20"/>
          <w:lang w:val="en-US"/>
        </w:rPr>
        <w:t>CLP</w:t>
      </w:r>
      <w:r w:rsidRPr="004B0E70">
        <w:rPr>
          <w:smallCaps w:val="0"/>
          <w:color w:val="000000"/>
          <w:spacing w:val="0"/>
          <w:sz w:val="28"/>
          <w:szCs w:val="20"/>
        </w:rPr>
        <w:t xml:space="preserve">, которая легко интегрирует финансовую область в приложение ИИ. Предложен смешанный тип оптимизации, сочетающий эвристические знания с техникой линейного программирования. Система работает на </w:t>
      </w:r>
      <w:r w:rsidRPr="004B0E70">
        <w:rPr>
          <w:smallCaps w:val="0"/>
          <w:color w:val="000000"/>
          <w:spacing w:val="0"/>
          <w:sz w:val="28"/>
          <w:szCs w:val="20"/>
          <w:lang w:val="en-US"/>
        </w:rPr>
        <w:t>Sun</w:t>
      </w:r>
      <w:r w:rsidR="004B0E70">
        <w:rPr>
          <w:smallCaps w:val="0"/>
          <w:color w:val="000000"/>
          <w:spacing w:val="0"/>
          <w:sz w:val="28"/>
          <w:szCs w:val="20"/>
        </w:rPr>
        <w:noBreakHyphen/>
      </w:r>
      <w:r w:rsidR="004B0E70" w:rsidRPr="004B0E70">
        <w:rPr>
          <w:smallCaps w:val="0"/>
          <w:color w:val="000000"/>
          <w:spacing w:val="0"/>
          <w:sz w:val="28"/>
          <w:szCs w:val="20"/>
        </w:rPr>
        <w:t>с</w:t>
      </w:r>
      <w:r w:rsidRPr="004B0E70">
        <w:rPr>
          <w:smallCaps w:val="0"/>
          <w:color w:val="000000"/>
          <w:spacing w:val="0"/>
          <w:sz w:val="28"/>
          <w:szCs w:val="20"/>
        </w:rPr>
        <w:t>танциях.</w:t>
      </w:r>
    </w:p>
    <w:p w:rsidR="001D6D19" w:rsidRPr="004B0E70" w:rsidRDefault="001D6D19" w:rsidP="004B0E70">
      <w:pPr>
        <w:shd w:val="clear" w:color="auto" w:fill="FFFFFF"/>
        <w:suppressAutoHyphens w:val="0"/>
        <w:autoSpaceDE w:val="0"/>
        <w:spacing w:line="360" w:lineRule="auto"/>
        <w:ind w:firstLine="709"/>
        <w:jc w:val="both"/>
        <w:rPr>
          <w:b/>
          <w:bCs/>
          <w:smallCaps w:val="0"/>
          <w:color w:val="000000"/>
          <w:spacing w:val="0"/>
          <w:sz w:val="28"/>
          <w:szCs w:val="20"/>
        </w:rPr>
      </w:pPr>
      <w:r w:rsidRPr="004B0E70">
        <w:rPr>
          <w:b/>
          <w:bCs/>
          <w:smallCaps w:val="0"/>
          <w:color w:val="000000"/>
          <w:spacing w:val="0"/>
          <w:sz w:val="28"/>
          <w:szCs w:val="20"/>
          <w:lang w:val="en-US"/>
        </w:rPr>
        <w:t>PMIDSS</w:t>
      </w:r>
      <w:r w:rsidRPr="004B0E70">
        <w:rPr>
          <w:b/>
          <w:bCs/>
          <w:smallCaps w:val="0"/>
          <w:color w:val="000000"/>
          <w:spacing w:val="0"/>
          <w:sz w:val="28"/>
          <w:szCs w:val="20"/>
        </w:rPr>
        <w:t>: Система поддержки принятия решений при управлении портфелем.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Разработчики: Финансовая группа Нью-Йоркского университета. Решаемые задачи: выбор портфеля ценных бумаг; долгосрочное планирование инвестиций. Краткие характеристики: смешанная система представления знаний, использование разнообразных механизмов вывода: логика, направленные семантические сети, фреймы, правила.</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1D6D19" w:rsidP="003F0F62">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9. Методология разработки и реа</w:t>
      </w:r>
      <w:r w:rsidR="003F0F62">
        <w:rPr>
          <w:rFonts w:ascii="Times New Roman" w:hAnsi="Times New Roman" w:cs="Times New Roman"/>
          <w:smallCaps w:val="0"/>
          <w:color w:val="000000"/>
          <w:spacing w:val="0"/>
          <w:sz w:val="28"/>
        </w:rPr>
        <w:t>лизации управленческого решения</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Методология</w:t>
      </w:r>
      <w:r w:rsidR="004B0E70">
        <w:rPr>
          <w:b/>
          <w:smallCaps w:val="0"/>
          <w:color w:val="000000"/>
          <w:spacing w:val="0"/>
          <w:sz w:val="28"/>
          <w:szCs w:val="20"/>
        </w:rPr>
        <w:t xml:space="preserve"> </w:t>
      </w:r>
      <w:r w:rsidRPr="004B0E70">
        <w:rPr>
          <w:b/>
          <w:smallCaps w:val="0"/>
          <w:color w:val="000000"/>
          <w:spacing w:val="0"/>
          <w:sz w:val="28"/>
          <w:szCs w:val="20"/>
        </w:rPr>
        <w:t>разработки и реализация управленческого решения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Реализация в экономической модели объекта информатизации позволяет строить </w:t>
      </w:r>
      <w:r w:rsidRPr="004B0E70">
        <w:rPr>
          <w:b/>
          <w:smallCaps w:val="0"/>
          <w:color w:val="000000"/>
          <w:spacing w:val="0"/>
          <w:sz w:val="28"/>
          <w:szCs w:val="20"/>
        </w:rPr>
        <w:t xml:space="preserve">классическую схему </w:t>
      </w:r>
      <w:r w:rsidRPr="004B0E70">
        <w:rPr>
          <w:smallCaps w:val="0"/>
          <w:color w:val="000000"/>
          <w:spacing w:val="0"/>
          <w:sz w:val="28"/>
          <w:szCs w:val="20"/>
        </w:rPr>
        <w:t>управления по следующим этапам:</w:t>
      </w:r>
    </w:p>
    <w:p w:rsidR="001D6D19" w:rsidRPr="004B0E70" w:rsidRDefault="001D6D19" w:rsidP="004B0E70">
      <w:pPr>
        <w:numPr>
          <w:ilvl w:val="0"/>
          <w:numId w:val="2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планирование работ;</w:t>
      </w:r>
    </w:p>
    <w:p w:rsidR="001D6D19" w:rsidRPr="004B0E70" w:rsidRDefault="001D6D19" w:rsidP="004B0E70">
      <w:pPr>
        <w:numPr>
          <w:ilvl w:val="0"/>
          <w:numId w:val="2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сбор и анализ данных о происходящих процессах;</w:t>
      </w:r>
    </w:p>
    <w:p w:rsidR="001D6D19" w:rsidRPr="004B0E70" w:rsidRDefault="001D6D19" w:rsidP="004B0E70">
      <w:pPr>
        <w:numPr>
          <w:ilvl w:val="0"/>
          <w:numId w:val="2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анализ соответствия фактических результатов плановым показателям;</w:t>
      </w:r>
    </w:p>
    <w:p w:rsidR="001D6D19" w:rsidRPr="004B0E70" w:rsidRDefault="001D6D19" w:rsidP="004B0E70">
      <w:pPr>
        <w:numPr>
          <w:ilvl w:val="0"/>
          <w:numId w:val="2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разработка организационных, финансовых, маркетинговых и иных процедур, снижающих влияние неблагоприятных факторов: снижение рыночного спроса или изменения стоимости комплектующих изделий;</w:t>
      </w:r>
    </w:p>
    <w:p w:rsidR="001D6D19" w:rsidRPr="004B0E70" w:rsidRDefault="001D6D19" w:rsidP="004B0E70">
      <w:pPr>
        <w:numPr>
          <w:ilvl w:val="0"/>
          <w:numId w:val="2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u w:val="single"/>
        </w:rPr>
      </w:pPr>
      <w:r w:rsidRPr="004B0E70">
        <w:rPr>
          <w:smallCaps w:val="0"/>
          <w:color w:val="000000"/>
          <w:spacing w:val="0"/>
          <w:sz w:val="28"/>
          <w:szCs w:val="20"/>
          <w:u w:val="single"/>
        </w:rPr>
        <w:t>адаптация дальнейших планов работ с учетом сложившихся условий.</w:t>
      </w:r>
    </w:p>
    <w:p w:rsidR="001D6D19" w:rsidRPr="004B0E70" w:rsidRDefault="001D6D19" w:rsidP="004B0E70">
      <w:pPr>
        <w:shd w:val="clear" w:color="auto" w:fill="FFFFFF"/>
        <w:tabs>
          <w:tab w:val="left" w:pos="307"/>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При всей своей очевидности такая схема управления на практике не имеет универсальных решений. Она формируется с учетом специфики и масштаба бизнеса, существующего менеджмента, уровня детализации решаемых задач.</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Выработка решений в виде стратегии функционирования и развития производится на основе </w:t>
      </w:r>
      <w:r w:rsidRPr="004B0E70">
        <w:rPr>
          <w:i/>
          <w:iCs/>
          <w:smallCaps w:val="0"/>
          <w:color w:val="000000"/>
          <w:spacing w:val="0"/>
          <w:sz w:val="28"/>
          <w:szCs w:val="20"/>
        </w:rPr>
        <w:t xml:space="preserve">миссии </w:t>
      </w:r>
      <w:r w:rsidRPr="004B0E70">
        <w:rPr>
          <w:smallCaps w:val="0"/>
          <w:color w:val="000000"/>
          <w:spacing w:val="0"/>
          <w:sz w:val="28"/>
          <w:szCs w:val="20"/>
        </w:rPr>
        <w:t xml:space="preserve">и </w:t>
      </w:r>
      <w:r w:rsidRPr="004B0E70">
        <w:rPr>
          <w:i/>
          <w:iCs/>
          <w:smallCaps w:val="0"/>
          <w:color w:val="000000"/>
          <w:spacing w:val="0"/>
          <w:sz w:val="28"/>
          <w:szCs w:val="20"/>
        </w:rPr>
        <w:t xml:space="preserve">целей </w:t>
      </w:r>
      <w:r w:rsidRPr="004B0E70">
        <w:rPr>
          <w:smallCaps w:val="0"/>
          <w:color w:val="000000"/>
          <w:spacing w:val="0"/>
          <w:sz w:val="28"/>
          <w:szCs w:val="20"/>
        </w:rPr>
        <w:t>предприятия с учетом доступных ресурсов и результатов обработки данных обратной связи от объекта управления.</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Типы решений:</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Миссия и цель предприятия. Требует учёта доступных ресурсов. 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Выработка стратегии развития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Формирование и совершенствование организационной структуры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Оценка позиций фирмы на рынке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Определение ассортимента продукции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Организация деятельности аппарата управления компании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высшего руководства.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Календарное планирование производства – Задача менеджеров среднего звена.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Подбор и расстановка кадров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менеджеров среднего звена.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Реализация инноваций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менеджеров среднего звена.</w:t>
      </w:r>
    </w:p>
    <w:p w:rsidR="001D6D19" w:rsidRPr="004B0E70" w:rsidRDefault="001D6D19" w:rsidP="004B0E70">
      <w:pPr>
        <w:numPr>
          <w:ilvl w:val="0"/>
          <w:numId w:val="2"/>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Реализация систем материального стимулирования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Задача менеджеров среднего звена.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Основой деятельности менеджера-пользователя ИС должен быть процесс обнаружения, описания и разрешения </w:t>
      </w:r>
      <w:r w:rsidRPr="004B0E70">
        <w:rPr>
          <w:i/>
          <w:iCs/>
          <w:smallCaps w:val="0"/>
          <w:color w:val="000000"/>
          <w:spacing w:val="0"/>
          <w:sz w:val="28"/>
          <w:szCs w:val="20"/>
        </w:rPr>
        <w:t xml:space="preserve">проблемных ситуаций </w:t>
      </w:r>
      <w:r w:rsidRPr="004B0E70">
        <w:rPr>
          <w:smallCaps w:val="0"/>
          <w:color w:val="000000"/>
          <w:spacing w:val="0"/>
          <w:sz w:val="28"/>
          <w:szCs w:val="20"/>
        </w:rPr>
        <w:t>(ПС).</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u w:val="single"/>
        </w:rPr>
      </w:pPr>
      <w:r w:rsidRPr="004B0E70">
        <w:rPr>
          <w:b/>
          <w:smallCaps w:val="0"/>
          <w:color w:val="000000"/>
          <w:spacing w:val="0"/>
          <w:sz w:val="28"/>
          <w:szCs w:val="20"/>
          <w:u w:val="single"/>
        </w:rPr>
        <w:t>Возникающие в объекте управления ПС находят свое отражение в базе данных в виде определенных значений атрибутов.</w:t>
      </w:r>
    </w:p>
    <w:p w:rsidR="003F0F62" w:rsidRPr="003F0F62" w:rsidRDefault="003F0F62"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3F0F62">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10. Информационные ресурсы при р</w:t>
      </w:r>
      <w:r w:rsidR="003F0F62">
        <w:rPr>
          <w:rFonts w:ascii="Times New Roman" w:hAnsi="Times New Roman" w:cs="Times New Roman"/>
          <w:smallCaps w:val="0"/>
          <w:color w:val="000000"/>
          <w:spacing w:val="0"/>
          <w:sz w:val="28"/>
        </w:rPr>
        <w:t>азработке экономических решений</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3F0F62"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3F0F62">
        <w:rPr>
          <w:smallCaps w:val="0"/>
          <w:color w:val="000000"/>
          <w:spacing w:val="0"/>
          <w:sz w:val="28"/>
          <w:szCs w:val="20"/>
        </w:rPr>
        <w:t>Семантическое содержание понятий, используемых в задачах принятия решений</w:t>
      </w:r>
      <w:r w:rsidR="003F0F62" w:rsidRPr="003F0F62">
        <w:rPr>
          <w:smallCaps w:val="0"/>
          <w:color w:val="000000"/>
          <w:spacing w:val="0"/>
          <w:sz w:val="28"/>
          <w:szCs w:val="20"/>
          <w:lang w:val="uk-UA"/>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Л</w:t>
      </w:r>
      <w:r w:rsidRPr="004B0E70">
        <w:rPr>
          <w:b/>
          <w:i/>
          <w:iCs/>
          <w:smallCaps w:val="0"/>
          <w:color w:val="000000"/>
          <w:spacing w:val="0"/>
          <w:sz w:val="28"/>
          <w:szCs w:val="20"/>
        </w:rPr>
        <w:t>ицо, принимающее решение (ЛПР)</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субъект решения, т.е. руководитель или менеджер, наделенный надлежащими полномочиями и несущий </w:t>
      </w:r>
      <w:r w:rsidRPr="004B0E70">
        <w:rPr>
          <w:b/>
          <w:smallCaps w:val="0"/>
          <w:color w:val="000000"/>
          <w:spacing w:val="0"/>
          <w:sz w:val="28"/>
          <w:szCs w:val="20"/>
        </w:rPr>
        <w:t>ответственность</w:t>
      </w:r>
      <w:r w:rsidRPr="004B0E70">
        <w:rPr>
          <w:smallCaps w:val="0"/>
          <w:color w:val="000000"/>
          <w:spacing w:val="0"/>
          <w:sz w:val="28"/>
          <w:szCs w:val="20"/>
        </w:rPr>
        <w:t xml:space="preserve"> за последствия принятого им и реализованного решения.</w:t>
      </w:r>
    </w:p>
    <w:p w:rsidR="001D6D19" w:rsidRPr="004B0E70" w:rsidRDefault="001D6D19" w:rsidP="004B0E70">
      <w:pPr>
        <w:shd w:val="clear" w:color="auto" w:fill="FFFFFF"/>
        <w:tabs>
          <w:tab w:val="left" w:pos="3614"/>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своих действиях ЛПР опирается на собственные профессиональные навыки, прошлый опыт, интуицию. Однако при </w:t>
      </w:r>
      <w:r w:rsidRPr="004B0E70">
        <w:rPr>
          <w:b/>
          <w:smallCaps w:val="0"/>
          <w:color w:val="000000"/>
          <w:spacing w:val="0"/>
          <w:sz w:val="28"/>
          <w:szCs w:val="20"/>
        </w:rPr>
        <w:t>сложных и нечетко сформулированных задачах</w:t>
      </w:r>
      <w:r w:rsidRPr="004B0E70">
        <w:rPr>
          <w:smallCaps w:val="0"/>
          <w:color w:val="000000"/>
          <w:spacing w:val="0"/>
          <w:sz w:val="28"/>
          <w:szCs w:val="20"/>
        </w:rPr>
        <w:t xml:space="preserve"> ЛПР не может использовать опыт, а опора на только на интуицию увеличивает риск принятия неверного или неоптимального решения. В подобных ситуациях ЛПР вынужден привлекать к выработке решения экспертов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специалистов в разных областях знаний, для анализа проблемы и подготовки вариантов решений.</w:t>
      </w:r>
      <w:r w:rsidRPr="004B0E70">
        <w:rPr>
          <w:smallCaps w:val="0"/>
          <w:color w:val="000000"/>
          <w:spacing w:val="0"/>
          <w:sz w:val="28"/>
          <w:szCs w:val="20"/>
        </w:rPr>
        <w:tab/>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Принятие решения</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процесс выбора способа действий, уменьшающего расхождение между существующим (наблюдаемым) и желаемым (возможно, идеальным) состояниями организации. </w:t>
      </w:r>
      <w:r w:rsidRPr="004B0E70">
        <w:rPr>
          <w:b/>
          <w:smallCaps w:val="0"/>
          <w:color w:val="000000"/>
          <w:spacing w:val="0"/>
          <w:sz w:val="28"/>
          <w:szCs w:val="20"/>
        </w:rPr>
        <w:t>Процесс принятия решения состоит из упорядоченных определенным образом этапов (процедур),</w:t>
      </w:r>
      <w:r w:rsidRPr="004B0E70">
        <w:rPr>
          <w:smallCaps w:val="0"/>
          <w:color w:val="000000"/>
          <w:spacing w:val="0"/>
          <w:sz w:val="28"/>
          <w:szCs w:val="20"/>
        </w:rPr>
        <w:t xml:space="preserve"> содержание которых описывается в терминах </w:t>
      </w:r>
      <w:r w:rsidRPr="004B0E70">
        <w:rPr>
          <w:i/>
          <w:iCs/>
          <w:smallCaps w:val="0"/>
          <w:color w:val="000000"/>
          <w:spacing w:val="0"/>
          <w:sz w:val="28"/>
          <w:szCs w:val="20"/>
        </w:rPr>
        <w:t xml:space="preserve">цели, проблемы, проблемной ситуации, альтернативы и </w:t>
      </w:r>
      <w:r w:rsidRPr="004B0E70">
        <w:rPr>
          <w:smallCaps w:val="0"/>
          <w:color w:val="000000"/>
          <w:spacing w:val="0"/>
          <w:sz w:val="28"/>
          <w:szCs w:val="20"/>
        </w:rPr>
        <w:t xml:space="preserve">самого </w:t>
      </w:r>
      <w:r w:rsidRPr="004B0E70">
        <w:rPr>
          <w:i/>
          <w:iCs/>
          <w:smallCaps w:val="0"/>
          <w:color w:val="000000"/>
          <w:spacing w:val="0"/>
          <w:sz w:val="28"/>
          <w:szCs w:val="20"/>
        </w:rPr>
        <w:t xml:space="preserve">решения </w:t>
      </w:r>
      <w:r w:rsidRPr="004B0E70">
        <w:rPr>
          <w:smallCaps w:val="0"/>
          <w:color w:val="000000"/>
          <w:spacing w:val="0"/>
          <w:sz w:val="28"/>
          <w:szCs w:val="20"/>
        </w:rPr>
        <w:t>как результата выбора альтернативы (варианта действий).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Цель</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под этим понимают ожидаемое и желаемое состояние системы, в которое она должна перейти под действием управляющих воздействий и внутренних законов движения экономического объекта. Например, в экономике свободного предпринимательства цель бизнеса в долгосрочном периоде состоит в максимизации прибыли или получении желаемой суммы прибыли.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Различают </w:t>
      </w:r>
      <w:r w:rsidRPr="004B0E70">
        <w:rPr>
          <w:i/>
          <w:iCs/>
          <w:smallCaps w:val="0"/>
          <w:color w:val="000000"/>
          <w:spacing w:val="0"/>
          <w:sz w:val="28"/>
          <w:szCs w:val="20"/>
        </w:rPr>
        <w:t xml:space="preserve">стратегические и тактические </w:t>
      </w:r>
      <w:r w:rsidRPr="004B0E70">
        <w:rPr>
          <w:smallCaps w:val="0"/>
          <w:color w:val="000000"/>
          <w:spacing w:val="0"/>
          <w:sz w:val="28"/>
          <w:szCs w:val="20"/>
        </w:rPr>
        <w:t>цели. Стратегические цели носят более общий характер и рассчитаны на более длительный период времени, чем тактические.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Проблема</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расхождение между фактически наблюдаемым и желаемым или заданным состоянием управляемого объекта (организации). Проблема возникает, если:</w:t>
      </w:r>
    </w:p>
    <w:p w:rsidR="001D6D19" w:rsidRPr="004B0E70" w:rsidRDefault="001D6D19" w:rsidP="004B0E70">
      <w:pPr>
        <w:numPr>
          <w:ilvl w:val="0"/>
          <w:numId w:val="6"/>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функционирование организации в данный момент не обеспечивает достижение стоящей перед нею цели;</w:t>
      </w:r>
    </w:p>
    <w:p w:rsidR="001D6D19" w:rsidRPr="004B0E70" w:rsidRDefault="001D6D19" w:rsidP="004B0E70">
      <w:pPr>
        <w:numPr>
          <w:ilvl w:val="0"/>
          <w:numId w:val="6"/>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функционирование организации в будущем не гарантирует достижения поставленной цели;</w:t>
      </w:r>
    </w:p>
    <w:p w:rsidR="001D6D19" w:rsidRPr="004B0E70" w:rsidRDefault="001D6D19" w:rsidP="004B0E70">
      <w:pPr>
        <w:numPr>
          <w:ilvl w:val="0"/>
          <w:numId w:val="6"/>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происходит пересмотр целей организации, вызванный, например, изменением общей макроэкономической ситуации, рыночной конъюнктуры и т. п.</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Проблемная ситуация (ПС)</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содержательное описание проблемы совместно с комплексом условий, факторов и обстоятельств, вызвавших ее возникновение. Ситуационные факторы, породившие ту или иную проблему, можно подразделить на внутренние и внешние по отношению к организации (объекту управления) (рис. 2.1).</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Внутренние факторы</w:t>
      </w:r>
      <w:r w:rsidRPr="004B0E70">
        <w:rPr>
          <w:i/>
          <w:iCs/>
          <w:smallCaps w:val="0"/>
          <w:color w:val="000000"/>
          <w:spacing w:val="0"/>
          <w:sz w:val="28"/>
          <w:szCs w:val="20"/>
        </w:rPr>
        <w:t xml:space="preserve"> </w:t>
      </w:r>
      <w:r w:rsidRPr="004B0E70">
        <w:rPr>
          <w:smallCaps w:val="0"/>
          <w:color w:val="000000"/>
          <w:spacing w:val="0"/>
          <w:sz w:val="28"/>
          <w:szCs w:val="20"/>
        </w:rPr>
        <w:t xml:space="preserve">описывают состояние собственной среды предприятия как системы (экономической, организационной, материальной и т.д.). Принципиальная особенность внутренних факторов в том, что они </w:t>
      </w:r>
      <w:r w:rsidRPr="004B0E70">
        <w:rPr>
          <w:b/>
          <w:smallCaps w:val="0"/>
          <w:color w:val="000000"/>
          <w:spacing w:val="0"/>
          <w:sz w:val="28"/>
          <w:szCs w:val="20"/>
          <w:u w:val="single"/>
        </w:rPr>
        <w:t>подконтрольны</w:t>
      </w:r>
      <w:r w:rsidRPr="004B0E70">
        <w:rPr>
          <w:smallCaps w:val="0"/>
          <w:color w:val="000000"/>
          <w:spacing w:val="0"/>
          <w:sz w:val="28"/>
          <w:szCs w:val="20"/>
        </w:rPr>
        <w:t xml:space="preserve"> руководству организации.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В</w:t>
      </w:r>
      <w:r w:rsidRPr="004B0E70">
        <w:rPr>
          <w:b/>
          <w:i/>
          <w:iCs/>
          <w:smallCaps w:val="0"/>
          <w:color w:val="000000"/>
          <w:spacing w:val="0"/>
          <w:sz w:val="28"/>
          <w:szCs w:val="20"/>
        </w:rPr>
        <w:t>нешние неконтрoлируемые фaктoры</w:t>
      </w:r>
      <w:r w:rsidRPr="004B0E70">
        <w:rPr>
          <w:i/>
          <w:iCs/>
          <w:smallCaps w:val="0"/>
          <w:color w:val="000000"/>
          <w:spacing w:val="0"/>
          <w:sz w:val="28"/>
          <w:szCs w:val="20"/>
        </w:rPr>
        <w:t xml:space="preserve"> </w:t>
      </w:r>
      <w:r w:rsidRPr="004B0E70">
        <w:rPr>
          <w:smallCaps w:val="0"/>
          <w:color w:val="000000"/>
          <w:spacing w:val="0"/>
          <w:sz w:val="28"/>
          <w:szCs w:val="20"/>
        </w:rPr>
        <w:t>oт</w:t>
      </w:r>
      <w:r w:rsidRPr="004B0E70">
        <w:rPr>
          <w:i/>
          <w:iCs/>
          <w:smallCaps w:val="0"/>
          <w:color w:val="000000"/>
          <w:spacing w:val="0"/>
          <w:sz w:val="28"/>
          <w:szCs w:val="20"/>
        </w:rPr>
        <w:t xml:space="preserve">paжaют </w:t>
      </w:r>
      <w:r w:rsidRPr="004B0E70">
        <w:rPr>
          <w:smallCaps w:val="0"/>
          <w:color w:val="000000"/>
          <w:spacing w:val="0"/>
          <w:sz w:val="28"/>
          <w:szCs w:val="20"/>
        </w:rPr>
        <w:t xml:space="preserve">состояние </w:t>
      </w:r>
      <w:r w:rsidRPr="004B0E70">
        <w:rPr>
          <w:i/>
          <w:iCs/>
          <w:smallCaps w:val="0"/>
          <w:color w:val="000000"/>
          <w:spacing w:val="0"/>
          <w:sz w:val="28"/>
          <w:szCs w:val="20"/>
        </w:rPr>
        <w:t xml:space="preserve">cpeды, </w:t>
      </w:r>
      <w:r w:rsidRPr="004B0E70">
        <w:rPr>
          <w:smallCaps w:val="0"/>
          <w:color w:val="000000"/>
          <w:spacing w:val="0"/>
          <w:sz w:val="28"/>
          <w:szCs w:val="20"/>
        </w:rPr>
        <w:t>в которой функционирует предприятие. Они непосредственно влияют на поведение и экoнoмическyю активность предприятия. Эти факторы внешней среды не могут регулироваться (</w:t>
      </w:r>
      <w:r w:rsidRPr="004B0E70">
        <w:rPr>
          <w:b/>
          <w:smallCaps w:val="0"/>
          <w:color w:val="000000"/>
          <w:spacing w:val="0"/>
          <w:sz w:val="28"/>
          <w:szCs w:val="20"/>
        </w:rPr>
        <w:t>а нередко и прогнозироваться</w:t>
      </w:r>
      <w:r w:rsidRPr="004B0E70">
        <w:rPr>
          <w:smallCaps w:val="0"/>
          <w:color w:val="000000"/>
          <w:spacing w:val="0"/>
          <w:sz w:val="28"/>
          <w:szCs w:val="20"/>
        </w:rPr>
        <w:t>) организацией</w:t>
      </w:r>
      <w:r w:rsidRPr="004B0E70">
        <w:rPr>
          <w:i/>
          <w:iCs/>
          <w:smallCaps w:val="0"/>
          <w:color w:val="000000"/>
          <w:spacing w:val="0"/>
          <w:sz w:val="28"/>
          <w:szCs w:val="20"/>
        </w:rPr>
        <w:t xml:space="preserve">, </w:t>
      </w:r>
      <w:r w:rsidRPr="004B0E70">
        <w:rPr>
          <w:smallCaps w:val="0"/>
          <w:color w:val="000000"/>
          <w:spacing w:val="0"/>
          <w:sz w:val="28"/>
          <w:szCs w:val="20"/>
        </w:rPr>
        <w:t>но именно они обычно вызывают изменение стоящих перед ней целей.</w:t>
      </w:r>
      <w:r w:rsidR="004B0E70">
        <w:rPr>
          <w:smallCaps w:val="0"/>
          <w:color w:val="000000"/>
          <w:spacing w:val="0"/>
          <w:sz w:val="28"/>
          <w:szCs w:val="20"/>
        </w:rPr>
        <w:t xml:space="preserve"> </w:t>
      </w:r>
      <w:r w:rsidRPr="004B0E70">
        <w:rPr>
          <w:smallCaps w:val="0"/>
          <w:color w:val="000000"/>
          <w:spacing w:val="0"/>
          <w:sz w:val="28"/>
          <w:szCs w:val="20"/>
        </w:rPr>
        <w:t>К таким факторам относятся:</w:t>
      </w:r>
    </w:p>
    <w:p w:rsid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Положение в экономике</w:t>
      </w:r>
      <w:r w:rsidRPr="004B0E70">
        <w:rPr>
          <w:i/>
          <w:iCs/>
          <w:smallCaps w:val="0"/>
          <w:color w:val="000000"/>
          <w:spacing w:val="0"/>
          <w:sz w:val="28"/>
          <w:szCs w:val="20"/>
        </w:rPr>
        <w:t xml:space="preserve">, </w:t>
      </w:r>
      <w:r w:rsidRPr="004B0E70">
        <w:rPr>
          <w:smallCaps w:val="0"/>
          <w:color w:val="000000"/>
          <w:spacing w:val="0"/>
          <w:sz w:val="28"/>
          <w:szCs w:val="20"/>
        </w:rPr>
        <w:t>рыночная конъюнктура,</w:t>
      </w:r>
    </w:p>
    <w:p w:rsid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платежеспособный спрос и поведение потребителей,</w:t>
      </w:r>
    </w:p>
    <w:p w:rsidR="001D6D19" w:rsidRP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проводимая правительством налоговая политика,</w:t>
      </w:r>
    </w:p>
    <w:p w:rsid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бюджетно-финансовая система,</w:t>
      </w:r>
    </w:p>
    <w:p w:rsid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участие государства в регулировании макроэкономических процессов,</w:t>
      </w:r>
    </w:p>
    <w:p w:rsidR="004B0E70" w:rsidRDefault="001D6D19" w:rsidP="004B0E70">
      <w:pPr>
        <w:numPr>
          <w:ilvl w:val="0"/>
          <w:numId w:val="25"/>
        </w:numPr>
        <w:shd w:val="clear" w:color="auto" w:fill="FFFFFF"/>
        <w:tabs>
          <w:tab w:val="clear" w:pos="639"/>
          <w:tab w:val="left" w:pos="638"/>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развитость и эффективность работы различных институтов рынка и т.п.</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Анaлиз прoблемнoй cитуaции</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совместное рассмотрение проблемы в контексте вызвавших ее факторов.</w:t>
      </w:r>
    </w:p>
    <w:p w:rsidR="001D6D19" w:rsidRPr="004B0E70" w:rsidRDefault="001D6D19" w:rsidP="004B0E70">
      <w:pPr>
        <w:shd w:val="clear" w:color="auto" w:fill="FFFFFF"/>
        <w:suppressAutoHyphens w:val="0"/>
        <w:autoSpaceDE w:val="0"/>
        <w:spacing w:line="360" w:lineRule="auto"/>
        <w:ind w:firstLine="709"/>
        <w:jc w:val="both"/>
        <w:rPr>
          <w:b/>
          <w:i/>
          <w:iCs/>
          <w:smallCaps w:val="0"/>
          <w:color w:val="000000"/>
          <w:spacing w:val="0"/>
          <w:sz w:val="28"/>
          <w:szCs w:val="20"/>
        </w:rPr>
      </w:pPr>
    </w:p>
    <w:p w:rsidR="00F1714D" w:rsidRDefault="00DA48C6" w:rsidP="00F1714D">
      <w:pPr>
        <w:shd w:val="clear" w:color="auto" w:fill="FFFFFF"/>
        <w:suppressAutoHyphens w:val="0"/>
        <w:autoSpaceDE w:val="0"/>
        <w:spacing w:line="360" w:lineRule="auto"/>
        <w:ind w:firstLine="708"/>
        <w:jc w:val="both"/>
        <w:rPr>
          <w:b/>
          <w:bCs/>
          <w:smallCaps w:val="0"/>
          <w:color w:val="000000"/>
          <w:spacing w:val="0"/>
          <w:sz w:val="28"/>
          <w:szCs w:val="20"/>
        </w:rPr>
      </w:pPr>
      <w:r>
        <w:rPr>
          <w:b/>
          <w:i/>
          <w:iCs/>
          <w:smallCaps w:val="0"/>
          <w:color w:val="000000"/>
          <w:spacing w:val="0"/>
          <w:sz w:val="28"/>
          <w:szCs w:val="20"/>
        </w:rPr>
        <w:pict>
          <v:shape id="_x0000_i1026" type="#_x0000_t75" style="width:387pt;height:249pt" filled="t">
            <v:fill color2="black"/>
            <v:imagedata r:id="rId8" o:title=""/>
          </v:shape>
        </w:pict>
      </w:r>
    </w:p>
    <w:p w:rsidR="001D6D19" w:rsidRPr="00F1714D" w:rsidRDefault="001D6D19" w:rsidP="00F1714D">
      <w:pPr>
        <w:shd w:val="clear" w:color="auto" w:fill="FFFFFF"/>
        <w:suppressAutoHyphens w:val="0"/>
        <w:autoSpaceDE w:val="0"/>
        <w:spacing w:line="360" w:lineRule="auto"/>
        <w:ind w:firstLine="708"/>
        <w:jc w:val="both"/>
        <w:rPr>
          <w:b/>
          <w:bCs/>
          <w:smallCaps w:val="0"/>
          <w:color w:val="000000"/>
          <w:spacing w:val="0"/>
          <w:sz w:val="28"/>
          <w:szCs w:val="20"/>
        </w:rPr>
      </w:pPr>
      <w:r w:rsidRPr="003F0F62">
        <w:rPr>
          <w:bCs/>
          <w:smallCaps w:val="0"/>
          <w:color w:val="000000"/>
          <w:spacing w:val="0"/>
          <w:sz w:val="28"/>
          <w:szCs w:val="20"/>
        </w:rPr>
        <w:t>Рис. 2</w:t>
      </w:r>
      <w:r w:rsidR="004B0E70" w:rsidRPr="003F0F62">
        <w:rPr>
          <w:bCs/>
          <w:smallCaps w:val="0"/>
          <w:noProof/>
          <w:color w:val="000000"/>
          <w:spacing w:val="0"/>
          <w:sz w:val="28"/>
          <w:szCs w:val="20"/>
        </w:rPr>
        <w:t>1</w:t>
      </w:r>
      <w:r w:rsidR="004B0E70" w:rsidRPr="003F0F62">
        <w:rPr>
          <w:bCs/>
          <w:smallCaps w:val="0"/>
          <w:color w:val="000000"/>
          <w:spacing w:val="0"/>
          <w:sz w:val="28"/>
          <w:szCs w:val="20"/>
        </w:rPr>
        <w:t xml:space="preserve"> </w:t>
      </w:r>
      <w:r w:rsidRPr="003F0F62">
        <w:rPr>
          <w:bCs/>
          <w:smallCaps w:val="0"/>
          <w:color w:val="000000"/>
          <w:spacing w:val="0"/>
          <w:sz w:val="28"/>
          <w:szCs w:val="20"/>
        </w:rPr>
        <w:t>Информационные ресурсы при разработке решения</w:t>
      </w:r>
    </w:p>
    <w:p w:rsidR="003F0F62" w:rsidRDefault="003F0F62" w:rsidP="003F0F62">
      <w:pPr>
        <w:suppressAutoHyphens w:val="0"/>
        <w:autoSpaceDE w:val="0"/>
        <w:spacing w:line="360" w:lineRule="auto"/>
        <w:jc w:val="both"/>
        <w:rPr>
          <w:bCs/>
          <w:smallCaps w:val="0"/>
          <w:color w:val="000000"/>
          <w:spacing w:val="0"/>
          <w:sz w:val="28"/>
          <w:szCs w:val="20"/>
          <w:lang w:val="uk-UA"/>
        </w:rPr>
      </w:pPr>
    </w:p>
    <w:p w:rsidR="001D6D19" w:rsidRPr="004B0E70" w:rsidRDefault="003F0F62" w:rsidP="003F0F62">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Pr>
          <w:rFonts w:ascii="Times New Roman" w:hAnsi="Times New Roman" w:cs="Times New Roman"/>
          <w:smallCaps w:val="0"/>
          <w:color w:val="000000"/>
          <w:spacing w:val="0"/>
          <w:sz w:val="28"/>
        </w:rPr>
        <w:br w:type="page"/>
      </w:r>
      <w:r w:rsidR="001D6D19" w:rsidRPr="004B0E70">
        <w:rPr>
          <w:rFonts w:ascii="Times New Roman" w:hAnsi="Times New Roman" w:cs="Times New Roman"/>
          <w:smallCaps w:val="0"/>
          <w:color w:val="000000"/>
          <w:spacing w:val="0"/>
          <w:sz w:val="28"/>
        </w:rPr>
        <w:t>11. Фак</w:t>
      </w:r>
      <w:r>
        <w:rPr>
          <w:rFonts w:ascii="Times New Roman" w:hAnsi="Times New Roman" w:cs="Times New Roman"/>
          <w:smallCaps w:val="0"/>
          <w:color w:val="000000"/>
          <w:spacing w:val="0"/>
          <w:sz w:val="28"/>
        </w:rPr>
        <w:t>торы и виды проблемной ситуации</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Факторы и виды проблемной ситуации. Определение решения проблемы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Итак, проблема характеризуется факторами: признаками, событиями, оценками и показателями, породивших её причин. Очевидно, они могут иметь (имеют) различную природу и соответственно, различную формулу представления:</w:t>
      </w:r>
    </w:p>
    <w:p w:rsidR="001D6D19" w:rsidRPr="004B0E70" w:rsidRDefault="001D6D19" w:rsidP="004B0E70">
      <w:pPr>
        <w:numPr>
          <w:ilvl w:val="0"/>
          <w:numId w:val="4"/>
        </w:numPr>
        <w:shd w:val="clear" w:color="auto" w:fill="FFFFFF"/>
        <w:tabs>
          <w:tab w:val="clear" w:pos="1027"/>
          <w:tab w:val="left" w:pos="10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Численное;</w:t>
      </w:r>
    </w:p>
    <w:p w:rsidR="001D6D19" w:rsidRPr="004B0E70" w:rsidRDefault="001D6D19" w:rsidP="004B0E70">
      <w:pPr>
        <w:numPr>
          <w:ilvl w:val="0"/>
          <w:numId w:val="4"/>
        </w:numPr>
        <w:shd w:val="clear" w:color="auto" w:fill="FFFFFF"/>
        <w:tabs>
          <w:tab w:val="clear" w:pos="1027"/>
          <w:tab w:val="left" w:pos="10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Логическое </w:t>
      </w:r>
      <w:r w:rsidR="004B0E70">
        <w:rPr>
          <w:smallCaps w:val="0"/>
          <w:color w:val="000000"/>
          <w:spacing w:val="0"/>
          <w:sz w:val="28"/>
          <w:szCs w:val="20"/>
        </w:rPr>
        <w:t>(</w:t>
      </w:r>
      <w:r w:rsidRPr="004B0E70">
        <w:rPr>
          <w:smallCaps w:val="0"/>
          <w:color w:val="000000"/>
          <w:spacing w:val="0"/>
          <w:sz w:val="28"/>
          <w:szCs w:val="20"/>
        </w:rPr>
        <w:t>в виде логического высказывания);</w:t>
      </w:r>
    </w:p>
    <w:p w:rsidR="001D6D19" w:rsidRPr="004B0E70" w:rsidRDefault="001D6D19" w:rsidP="004B0E70">
      <w:pPr>
        <w:numPr>
          <w:ilvl w:val="0"/>
          <w:numId w:val="4"/>
        </w:numPr>
        <w:shd w:val="clear" w:color="auto" w:fill="FFFFFF"/>
        <w:tabs>
          <w:tab w:val="clear" w:pos="1027"/>
          <w:tab w:val="left" w:pos="10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Лингвистическое – в виде лингвистической переменной или </w:t>
      </w:r>
      <w:r w:rsidRPr="004B0E70">
        <w:rPr>
          <w:b/>
          <w:smallCaps w:val="0"/>
          <w:color w:val="000000"/>
          <w:spacing w:val="0"/>
          <w:sz w:val="28"/>
          <w:szCs w:val="20"/>
        </w:rPr>
        <w:t>вербального</w:t>
      </w:r>
      <w:r w:rsidRPr="004B0E70">
        <w:rPr>
          <w:smallCaps w:val="0"/>
          <w:color w:val="000000"/>
          <w:spacing w:val="0"/>
          <w:sz w:val="28"/>
          <w:szCs w:val="20"/>
        </w:rPr>
        <w:t xml:space="preserve"> описания (определения).</w:t>
      </w:r>
    </w:p>
    <w:p w:rsidR="001D6D19" w:rsidRPr="004B0E70" w:rsidRDefault="001D6D19" w:rsidP="004B0E70">
      <w:pPr>
        <w:shd w:val="clear" w:color="auto" w:fill="FFFFFF"/>
        <w:suppressAutoHyphens w:val="0"/>
        <w:autoSpaceDE w:val="0"/>
        <w:spacing w:line="360" w:lineRule="auto"/>
        <w:ind w:firstLine="709"/>
        <w:jc w:val="both"/>
        <w:rPr>
          <w:i/>
          <w:iCs/>
          <w:smallCaps w:val="0"/>
          <w:color w:val="000000"/>
          <w:spacing w:val="0"/>
          <w:sz w:val="28"/>
          <w:szCs w:val="20"/>
        </w:rPr>
      </w:pPr>
      <w:r w:rsidRPr="004B0E70">
        <w:rPr>
          <w:smallCaps w:val="0"/>
          <w:color w:val="000000"/>
          <w:spacing w:val="0"/>
          <w:sz w:val="28"/>
          <w:szCs w:val="20"/>
        </w:rPr>
        <w:t>С точки зрения точности формализации описани</w:t>
      </w:r>
      <w:r w:rsidRPr="004B0E70">
        <w:rPr>
          <w:i/>
          <w:iCs/>
          <w:smallCaps w:val="0"/>
          <w:color w:val="000000"/>
          <w:spacing w:val="0"/>
          <w:sz w:val="28"/>
          <w:szCs w:val="20"/>
        </w:rPr>
        <w:t xml:space="preserve">я </w:t>
      </w:r>
      <w:r w:rsidRPr="004B0E70">
        <w:rPr>
          <w:smallCaps w:val="0"/>
          <w:color w:val="000000"/>
          <w:spacing w:val="0"/>
          <w:sz w:val="28"/>
          <w:szCs w:val="20"/>
        </w:rPr>
        <w:t>проблемы и последующего выбора ее решени</w:t>
      </w:r>
      <w:r w:rsidRPr="004B0E70">
        <w:rPr>
          <w:i/>
          <w:iCs/>
          <w:smallCaps w:val="0"/>
          <w:color w:val="000000"/>
          <w:spacing w:val="0"/>
          <w:sz w:val="28"/>
          <w:szCs w:val="20"/>
        </w:rPr>
        <w:t xml:space="preserve">я </w:t>
      </w:r>
      <w:r w:rsidRPr="004B0E70">
        <w:rPr>
          <w:smallCaps w:val="0"/>
          <w:color w:val="000000"/>
          <w:spacing w:val="0"/>
          <w:sz w:val="28"/>
          <w:szCs w:val="20"/>
        </w:rPr>
        <w:t xml:space="preserve">различают </w:t>
      </w:r>
      <w:r w:rsidRPr="004B0E70">
        <w:rPr>
          <w:b/>
          <w:i/>
          <w:iCs/>
          <w:smallCaps w:val="0"/>
          <w:color w:val="000000"/>
          <w:spacing w:val="0"/>
          <w:sz w:val="28"/>
          <w:szCs w:val="20"/>
        </w:rPr>
        <w:t>структурированные, слабоструктурированные и неструктурированные</w:t>
      </w:r>
      <w:r w:rsidRPr="004B0E70">
        <w:rPr>
          <w:i/>
          <w:iCs/>
          <w:smallCaps w:val="0"/>
          <w:color w:val="000000"/>
          <w:spacing w:val="0"/>
          <w:sz w:val="28"/>
          <w:szCs w:val="20"/>
        </w:rPr>
        <w:t xml:space="preserve"> проблемы.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Проблема </w:t>
      </w:r>
      <w:r w:rsidRPr="004B0E70">
        <w:rPr>
          <w:b/>
          <w:i/>
          <w:iCs/>
          <w:smallCaps w:val="0"/>
          <w:color w:val="000000"/>
          <w:spacing w:val="0"/>
          <w:sz w:val="28"/>
          <w:szCs w:val="20"/>
        </w:rPr>
        <w:t>структурированная</w:t>
      </w:r>
      <w:r w:rsidRPr="004B0E70">
        <w:rPr>
          <w:i/>
          <w:iCs/>
          <w:smallCaps w:val="0"/>
          <w:color w:val="000000"/>
          <w:spacing w:val="0"/>
          <w:sz w:val="28"/>
          <w:szCs w:val="20"/>
        </w:rPr>
        <w:t xml:space="preserve">, </w:t>
      </w:r>
      <w:r w:rsidRPr="004B0E70">
        <w:rPr>
          <w:smallCaps w:val="0"/>
          <w:color w:val="000000"/>
          <w:spacing w:val="0"/>
          <w:sz w:val="28"/>
          <w:szCs w:val="20"/>
        </w:rPr>
        <w:t xml:space="preserve">если удается представить все составляющие ее элементы (признаки, </w:t>
      </w:r>
      <w:r w:rsidRPr="004B0E70">
        <w:rPr>
          <w:iCs/>
          <w:smallCaps w:val="0"/>
          <w:color w:val="000000"/>
          <w:spacing w:val="0"/>
          <w:sz w:val="28"/>
          <w:szCs w:val="20"/>
        </w:rPr>
        <w:t>п</w:t>
      </w:r>
      <w:r w:rsidRPr="004B0E70">
        <w:rPr>
          <w:smallCaps w:val="0"/>
          <w:color w:val="000000"/>
          <w:spacing w:val="0"/>
          <w:sz w:val="28"/>
          <w:szCs w:val="20"/>
        </w:rPr>
        <w:t xml:space="preserve">роявления, </w:t>
      </w:r>
      <w:r w:rsidRPr="004B0E70">
        <w:rPr>
          <w:iCs/>
          <w:smallCaps w:val="0"/>
          <w:color w:val="000000"/>
          <w:spacing w:val="0"/>
          <w:sz w:val="28"/>
          <w:szCs w:val="20"/>
        </w:rPr>
        <w:t>п</w:t>
      </w:r>
      <w:r w:rsidRPr="004B0E70">
        <w:rPr>
          <w:smallCaps w:val="0"/>
          <w:color w:val="000000"/>
          <w:spacing w:val="0"/>
          <w:sz w:val="28"/>
          <w:szCs w:val="20"/>
        </w:rPr>
        <w:t xml:space="preserve">ричины, обстоятельства) и зависимости между ними в формализованной (аналитической или </w:t>
      </w:r>
      <w:r w:rsidRPr="004B0E70">
        <w:rPr>
          <w:iCs/>
          <w:smallCaps w:val="0"/>
          <w:color w:val="000000"/>
          <w:spacing w:val="0"/>
          <w:sz w:val="28"/>
          <w:szCs w:val="20"/>
        </w:rPr>
        <w:t>л</w:t>
      </w:r>
      <w:r w:rsidRPr="004B0E70">
        <w:rPr>
          <w:smallCaps w:val="0"/>
          <w:color w:val="000000"/>
          <w:spacing w:val="0"/>
          <w:sz w:val="28"/>
          <w:szCs w:val="20"/>
        </w:rPr>
        <w:t>огической) форме.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О</w:t>
      </w:r>
      <w:r w:rsidRPr="004B0E70">
        <w:rPr>
          <w:iCs/>
          <w:smallCaps w:val="0"/>
          <w:color w:val="000000"/>
          <w:spacing w:val="0"/>
          <w:sz w:val="28"/>
          <w:szCs w:val="20"/>
        </w:rPr>
        <w:t>п</w:t>
      </w:r>
      <w:r w:rsidRPr="004B0E70">
        <w:rPr>
          <w:smallCaps w:val="0"/>
          <w:color w:val="000000"/>
          <w:spacing w:val="0"/>
          <w:sz w:val="28"/>
          <w:szCs w:val="20"/>
        </w:rPr>
        <w:t xml:space="preserve">исание </w:t>
      </w:r>
      <w:r w:rsidRPr="004B0E70">
        <w:rPr>
          <w:b/>
          <w:i/>
          <w:iCs/>
          <w:smallCaps w:val="0"/>
          <w:color w:val="000000"/>
          <w:spacing w:val="0"/>
          <w:sz w:val="28"/>
          <w:szCs w:val="20"/>
        </w:rPr>
        <w:t>слабоструктурированных</w:t>
      </w:r>
      <w:r w:rsidRPr="004B0E70">
        <w:rPr>
          <w:iCs/>
          <w:smallCaps w:val="0"/>
          <w:color w:val="000000"/>
          <w:spacing w:val="0"/>
          <w:sz w:val="28"/>
          <w:szCs w:val="20"/>
        </w:rPr>
        <w:t xml:space="preserve"> </w:t>
      </w:r>
      <w:r w:rsidRPr="004B0E70">
        <w:rPr>
          <w:smallCaps w:val="0"/>
          <w:color w:val="000000"/>
          <w:spacing w:val="0"/>
          <w:sz w:val="28"/>
          <w:szCs w:val="20"/>
        </w:rPr>
        <w:t>проб</w:t>
      </w:r>
      <w:r w:rsidRPr="004B0E70">
        <w:rPr>
          <w:iCs/>
          <w:smallCaps w:val="0"/>
          <w:color w:val="000000"/>
          <w:spacing w:val="0"/>
          <w:sz w:val="28"/>
          <w:szCs w:val="20"/>
        </w:rPr>
        <w:t>л</w:t>
      </w:r>
      <w:r w:rsidRPr="004B0E70">
        <w:rPr>
          <w:smallCaps w:val="0"/>
          <w:color w:val="000000"/>
          <w:spacing w:val="0"/>
          <w:sz w:val="28"/>
          <w:szCs w:val="20"/>
        </w:rPr>
        <w:t>ем возмо</w:t>
      </w:r>
      <w:r w:rsidRPr="004B0E70">
        <w:rPr>
          <w:iCs/>
          <w:smallCaps w:val="0"/>
          <w:color w:val="000000"/>
          <w:spacing w:val="0"/>
          <w:sz w:val="28"/>
          <w:szCs w:val="20"/>
        </w:rPr>
        <w:t>ж</w:t>
      </w:r>
      <w:r w:rsidRPr="004B0E70">
        <w:rPr>
          <w:smallCaps w:val="0"/>
          <w:color w:val="000000"/>
          <w:spacing w:val="0"/>
          <w:sz w:val="28"/>
          <w:szCs w:val="20"/>
        </w:rPr>
        <w:t xml:space="preserve">но главным образом в виде </w:t>
      </w:r>
      <w:r w:rsidRPr="004B0E70">
        <w:rPr>
          <w:b/>
          <w:smallCaps w:val="0"/>
          <w:color w:val="000000"/>
          <w:spacing w:val="0"/>
          <w:sz w:val="28"/>
          <w:szCs w:val="20"/>
        </w:rPr>
        <w:t xml:space="preserve">качественных </w:t>
      </w:r>
      <w:r w:rsidRPr="004B0E70">
        <w:rPr>
          <w:smallCaps w:val="0"/>
          <w:color w:val="000000"/>
          <w:spacing w:val="0"/>
          <w:sz w:val="28"/>
          <w:szCs w:val="20"/>
        </w:rPr>
        <w:t>зависимосте</w:t>
      </w:r>
      <w:r w:rsidRPr="004B0E70">
        <w:rPr>
          <w:iCs/>
          <w:smallCaps w:val="0"/>
          <w:color w:val="000000"/>
          <w:spacing w:val="0"/>
          <w:sz w:val="28"/>
          <w:szCs w:val="20"/>
        </w:rPr>
        <w:t xml:space="preserve">й </w:t>
      </w:r>
      <w:r w:rsidRPr="004B0E70">
        <w:rPr>
          <w:smallCaps w:val="0"/>
          <w:color w:val="000000"/>
          <w:spacing w:val="0"/>
          <w:sz w:val="28"/>
          <w:szCs w:val="20"/>
        </w:rPr>
        <w:t>ме</w:t>
      </w:r>
      <w:r w:rsidRPr="004B0E70">
        <w:rPr>
          <w:iCs/>
          <w:smallCaps w:val="0"/>
          <w:color w:val="000000"/>
          <w:spacing w:val="0"/>
          <w:sz w:val="28"/>
          <w:szCs w:val="20"/>
        </w:rPr>
        <w:t>ж</w:t>
      </w:r>
      <w:r w:rsidRPr="004B0E70">
        <w:rPr>
          <w:smallCaps w:val="0"/>
          <w:color w:val="000000"/>
          <w:spacing w:val="0"/>
          <w:sz w:val="28"/>
          <w:szCs w:val="20"/>
        </w:rPr>
        <w:t>ду ее элементами, информация о части которых мо</w:t>
      </w:r>
      <w:r w:rsidRPr="004B0E70">
        <w:rPr>
          <w:iCs/>
          <w:smallCaps w:val="0"/>
          <w:color w:val="000000"/>
          <w:spacing w:val="0"/>
          <w:sz w:val="28"/>
          <w:szCs w:val="20"/>
        </w:rPr>
        <w:t>ж</w:t>
      </w:r>
      <w:r w:rsidRPr="004B0E70">
        <w:rPr>
          <w:smallCaps w:val="0"/>
          <w:color w:val="000000"/>
          <w:spacing w:val="0"/>
          <w:sz w:val="28"/>
          <w:szCs w:val="20"/>
        </w:rPr>
        <w:t>ет отсутствовать. С точки зрения ЛПР, слабоструктурированные пробле</w:t>
      </w:r>
      <w:r w:rsidRPr="004B0E70">
        <w:rPr>
          <w:iCs/>
          <w:smallCaps w:val="0"/>
          <w:color w:val="000000"/>
          <w:spacing w:val="0"/>
          <w:sz w:val="28"/>
          <w:szCs w:val="20"/>
        </w:rPr>
        <w:t>м</w:t>
      </w:r>
      <w:r w:rsidRPr="004B0E70">
        <w:rPr>
          <w:smallCaps w:val="0"/>
          <w:color w:val="000000"/>
          <w:spacing w:val="0"/>
          <w:sz w:val="28"/>
          <w:szCs w:val="20"/>
        </w:rPr>
        <w:t>ы отличаются наличие</w:t>
      </w:r>
      <w:r w:rsidRPr="004B0E70">
        <w:rPr>
          <w:iCs/>
          <w:smallCaps w:val="0"/>
          <w:color w:val="000000"/>
          <w:spacing w:val="0"/>
          <w:sz w:val="28"/>
          <w:szCs w:val="20"/>
        </w:rPr>
        <w:t xml:space="preserve">м </w:t>
      </w:r>
      <w:r w:rsidRPr="004B0E70">
        <w:rPr>
          <w:b/>
          <w:smallCaps w:val="0"/>
          <w:color w:val="000000"/>
          <w:spacing w:val="0"/>
          <w:sz w:val="28"/>
          <w:szCs w:val="20"/>
        </w:rPr>
        <w:t>неопределенностей</w:t>
      </w:r>
      <w:r w:rsidRPr="004B0E70">
        <w:rPr>
          <w:smallCaps w:val="0"/>
          <w:color w:val="000000"/>
          <w:spacing w:val="0"/>
          <w:sz w:val="28"/>
          <w:szCs w:val="20"/>
        </w:rPr>
        <w:t>:</w:t>
      </w:r>
    </w:p>
    <w:p w:rsidR="004B0E70" w:rsidRDefault="001D6D19" w:rsidP="004B0E70">
      <w:pPr>
        <w:numPr>
          <w:ilvl w:val="0"/>
          <w:numId w:val="27"/>
        </w:numPr>
        <w:shd w:val="clear" w:color="auto" w:fill="FFFFFF"/>
        <w:tabs>
          <w:tab w:val="left" w:pos="723"/>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характере зависи</w:t>
      </w:r>
      <w:r w:rsidRPr="004B0E70">
        <w:rPr>
          <w:iCs/>
          <w:smallCaps w:val="0"/>
          <w:color w:val="000000"/>
          <w:spacing w:val="0"/>
          <w:sz w:val="28"/>
          <w:szCs w:val="20"/>
        </w:rPr>
        <w:t>м</w:t>
      </w:r>
      <w:r w:rsidRPr="004B0E70">
        <w:rPr>
          <w:smallCaps w:val="0"/>
          <w:color w:val="000000"/>
          <w:spacing w:val="0"/>
          <w:sz w:val="28"/>
          <w:szCs w:val="20"/>
        </w:rPr>
        <w:t>остей и</w:t>
      </w:r>
    </w:p>
    <w:p w:rsidR="001D6D19" w:rsidRPr="004B0E70" w:rsidRDefault="001D6D19" w:rsidP="004B0E70">
      <w:pPr>
        <w:numPr>
          <w:ilvl w:val="0"/>
          <w:numId w:val="27"/>
        </w:numPr>
        <w:shd w:val="clear" w:color="auto" w:fill="FFFFFF"/>
        <w:tabs>
          <w:tab w:val="left" w:pos="723"/>
        </w:tabs>
        <w:suppressAutoHyphens w:val="0"/>
        <w:autoSpaceDE w:val="0"/>
        <w:spacing w:line="360" w:lineRule="auto"/>
        <w:ind w:left="0" w:firstLine="709"/>
        <w:jc w:val="both"/>
        <w:rPr>
          <w:i/>
          <w:iCs/>
          <w:smallCaps w:val="0"/>
          <w:color w:val="000000"/>
          <w:spacing w:val="0"/>
          <w:sz w:val="28"/>
          <w:szCs w:val="20"/>
        </w:rPr>
      </w:pPr>
      <w:r w:rsidRPr="004B0E70">
        <w:rPr>
          <w:smallCaps w:val="0"/>
          <w:color w:val="000000"/>
          <w:spacing w:val="0"/>
          <w:sz w:val="28"/>
          <w:szCs w:val="20"/>
        </w:rPr>
        <w:t>значениях их пара</w:t>
      </w:r>
      <w:r w:rsidRPr="004B0E70">
        <w:rPr>
          <w:iCs/>
          <w:smallCaps w:val="0"/>
          <w:color w:val="000000"/>
          <w:spacing w:val="0"/>
          <w:sz w:val="28"/>
          <w:szCs w:val="20"/>
        </w:rPr>
        <w:t>м</w:t>
      </w:r>
      <w:r w:rsidRPr="004B0E70">
        <w:rPr>
          <w:smallCaps w:val="0"/>
          <w:color w:val="000000"/>
          <w:spacing w:val="0"/>
          <w:sz w:val="28"/>
          <w:szCs w:val="20"/>
        </w:rPr>
        <w:t>етров</w:t>
      </w:r>
      <w:r w:rsidRPr="004B0E70">
        <w:rPr>
          <w:i/>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
          <w:iCs/>
          <w:smallCaps w:val="0"/>
          <w:color w:val="000000"/>
          <w:spacing w:val="0"/>
          <w:sz w:val="28"/>
          <w:szCs w:val="20"/>
        </w:rPr>
        <w:t>Неструктурированной</w:t>
      </w:r>
      <w:r w:rsidRPr="004B0E70">
        <w:rPr>
          <w:iCs/>
          <w:smallCaps w:val="0"/>
          <w:color w:val="000000"/>
          <w:spacing w:val="0"/>
          <w:sz w:val="28"/>
          <w:szCs w:val="20"/>
        </w:rPr>
        <w:t xml:space="preserve"> я</w:t>
      </w:r>
      <w:r w:rsidRPr="004B0E70">
        <w:rPr>
          <w:smallCaps w:val="0"/>
          <w:color w:val="000000"/>
          <w:spacing w:val="0"/>
          <w:sz w:val="28"/>
          <w:szCs w:val="20"/>
        </w:rPr>
        <w:t>вляется пробле</w:t>
      </w:r>
      <w:r w:rsidRPr="004B0E70">
        <w:rPr>
          <w:iCs/>
          <w:smallCaps w:val="0"/>
          <w:color w:val="000000"/>
          <w:spacing w:val="0"/>
          <w:sz w:val="28"/>
          <w:szCs w:val="20"/>
        </w:rPr>
        <w:t>м</w:t>
      </w:r>
      <w:r w:rsidRPr="004B0E70">
        <w:rPr>
          <w:smallCaps w:val="0"/>
          <w:color w:val="000000"/>
          <w:spacing w:val="0"/>
          <w:sz w:val="28"/>
          <w:szCs w:val="20"/>
        </w:rPr>
        <w:t xml:space="preserve">а, для которой </w:t>
      </w:r>
      <w:r w:rsidRPr="004B0E70">
        <w:rPr>
          <w:iCs/>
          <w:smallCaps w:val="0"/>
          <w:color w:val="000000"/>
          <w:spacing w:val="0"/>
          <w:sz w:val="28"/>
          <w:szCs w:val="20"/>
        </w:rPr>
        <w:t>м</w:t>
      </w:r>
      <w:r w:rsidRPr="004B0E70">
        <w:rPr>
          <w:smallCaps w:val="0"/>
          <w:color w:val="000000"/>
          <w:spacing w:val="0"/>
          <w:sz w:val="28"/>
          <w:szCs w:val="20"/>
        </w:rPr>
        <w:t>огут быть определены зависи</w:t>
      </w:r>
      <w:r w:rsidRPr="004B0E70">
        <w:rPr>
          <w:iCs/>
          <w:smallCaps w:val="0"/>
          <w:color w:val="000000"/>
          <w:spacing w:val="0"/>
          <w:sz w:val="28"/>
          <w:szCs w:val="20"/>
        </w:rPr>
        <w:t>м</w:t>
      </w:r>
      <w:r w:rsidRPr="004B0E70">
        <w:rPr>
          <w:smallCaps w:val="0"/>
          <w:color w:val="000000"/>
          <w:spacing w:val="0"/>
          <w:sz w:val="28"/>
          <w:szCs w:val="20"/>
        </w:rPr>
        <w:t xml:space="preserve">ости лишь </w:t>
      </w:r>
      <w:r w:rsidRPr="004B0E70">
        <w:rPr>
          <w:iCs/>
          <w:smallCaps w:val="0"/>
          <w:color w:val="000000"/>
          <w:spacing w:val="0"/>
          <w:sz w:val="28"/>
          <w:szCs w:val="20"/>
        </w:rPr>
        <w:t>м</w:t>
      </w:r>
      <w:r w:rsidRPr="004B0E70">
        <w:rPr>
          <w:smallCaps w:val="0"/>
          <w:color w:val="000000"/>
          <w:spacing w:val="0"/>
          <w:sz w:val="28"/>
          <w:szCs w:val="20"/>
        </w:rPr>
        <w:t>е</w:t>
      </w:r>
      <w:r w:rsidRPr="004B0E70">
        <w:rPr>
          <w:iCs/>
          <w:smallCaps w:val="0"/>
          <w:color w:val="000000"/>
          <w:spacing w:val="0"/>
          <w:sz w:val="28"/>
          <w:szCs w:val="20"/>
        </w:rPr>
        <w:t>ж</w:t>
      </w:r>
      <w:r w:rsidRPr="004B0E70">
        <w:rPr>
          <w:smallCaps w:val="0"/>
          <w:color w:val="000000"/>
          <w:spacing w:val="0"/>
          <w:sz w:val="28"/>
          <w:szCs w:val="20"/>
        </w:rPr>
        <w:t>ду класса</w:t>
      </w:r>
      <w:r w:rsidRPr="004B0E70">
        <w:rPr>
          <w:iCs/>
          <w:smallCaps w:val="0"/>
          <w:color w:val="000000"/>
          <w:spacing w:val="0"/>
          <w:sz w:val="28"/>
          <w:szCs w:val="20"/>
        </w:rPr>
        <w:t>м</w:t>
      </w:r>
      <w:r w:rsidRPr="004B0E70">
        <w:rPr>
          <w:smallCaps w:val="0"/>
          <w:color w:val="000000"/>
          <w:spacing w:val="0"/>
          <w:sz w:val="28"/>
          <w:szCs w:val="20"/>
        </w:rPr>
        <w:t>и о</w:t>
      </w:r>
      <w:r w:rsidRPr="004B0E70">
        <w:rPr>
          <w:iCs/>
          <w:smallCaps w:val="0"/>
          <w:color w:val="000000"/>
          <w:spacing w:val="0"/>
          <w:sz w:val="28"/>
          <w:szCs w:val="20"/>
        </w:rPr>
        <w:t>бъ</w:t>
      </w:r>
      <w:r w:rsidRPr="004B0E70">
        <w:rPr>
          <w:smallCaps w:val="0"/>
          <w:color w:val="000000"/>
          <w:spacing w:val="0"/>
          <w:sz w:val="28"/>
          <w:szCs w:val="20"/>
        </w:rPr>
        <w:t>ектов и отношений, к которы</w:t>
      </w:r>
      <w:r w:rsidRPr="004B0E70">
        <w:rPr>
          <w:iCs/>
          <w:smallCaps w:val="0"/>
          <w:color w:val="000000"/>
          <w:spacing w:val="0"/>
          <w:sz w:val="28"/>
          <w:szCs w:val="20"/>
        </w:rPr>
        <w:t xml:space="preserve">м </w:t>
      </w:r>
      <w:r w:rsidRPr="004B0E70">
        <w:rPr>
          <w:smallCaps w:val="0"/>
          <w:color w:val="000000"/>
          <w:spacing w:val="0"/>
          <w:sz w:val="28"/>
          <w:szCs w:val="20"/>
        </w:rPr>
        <w:t>они принад</w:t>
      </w:r>
      <w:r w:rsidRPr="004B0E70">
        <w:rPr>
          <w:iCs/>
          <w:smallCaps w:val="0"/>
          <w:color w:val="000000"/>
          <w:spacing w:val="0"/>
          <w:sz w:val="28"/>
          <w:szCs w:val="20"/>
        </w:rPr>
        <w:t>л</w:t>
      </w:r>
      <w:r w:rsidRPr="004B0E70">
        <w:rPr>
          <w:smallCaps w:val="0"/>
          <w:color w:val="000000"/>
          <w:spacing w:val="0"/>
          <w:sz w:val="28"/>
          <w:szCs w:val="20"/>
        </w:rPr>
        <w:t>е</w:t>
      </w:r>
      <w:r w:rsidRPr="004B0E70">
        <w:rPr>
          <w:iCs/>
          <w:smallCaps w:val="0"/>
          <w:color w:val="000000"/>
          <w:spacing w:val="0"/>
          <w:sz w:val="28"/>
          <w:szCs w:val="20"/>
        </w:rPr>
        <w:t>ж</w:t>
      </w:r>
      <w:r w:rsidRPr="004B0E70">
        <w:rPr>
          <w:smallCaps w:val="0"/>
          <w:color w:val="000000"/>
          <w:spacing w:val="0"/>
          <w:sz w:val="28"/>
          <w:szCs w:val="20"/>
        </w:rPr>
        <w:t>ат.</w:t>
      </w:r>
    </w:p>
    <w:p w:rsidR="001D6D19" w:rsidRDefault="001D6D19" w:rsidP="004B0E70">
      <w:pPr>
        <w:shd w:val="clear" w:color="auto" w:fill="FFFFFF"/>
        <w:suppressAutoHyphens w:val="0"/>
        <w:autoSpaceDE w:val="0"/>
        <w:spacing w:line="360" w:lineRule="auto"/>
        <w:ind w:firstLine="709"/>
        <w:jc w:val="both"/>
        <w:rPr>
          <w:iCs/>
          <w:smallCaps w:val="0"/>
          <w:color w:val="000000"/>
          <w:spacing w:val="0"/>
          <w:sz w:val="28"/>
          <w:szCs w:val="20"/>
          <w:lang w:val="uk-UA"/>
        </w:rPr>
      </w:pPr>
      <w:r w:rsidRPr="004B0E70">
        <w:rPr>
          <w:b/>
          <w:i/>
          <w:iCs/>
          <w:smallCaps w:val="0"/>
          <w:color w:val="000000"/>
          <w:spacing w:val="0"/>
          <w:sz w:val="28"/>
          <w:szCs w:val="20"/>
        </w:rPr>
        <w:t>Решение</w:t>
      </w:r>
      <w:r w:rsidRPr="004B0E70">
        <w:rPr>
          <w:i/>
          <w:iCs/>
          <w:smallCaps w:val="0"/>
          <w:color w:val="000000"/>
          <w:spacing w:val="0"/>
          <w:sz w:val="28"/>
          <w:szCs w:val="20"/>
        </w:rPr>
        <w:t xml:space="preserve"> </w:t>
      </w:r>
      <w:r w:rsidRPr="004B0E70">
        <w:rPr>
          <w:smallCaps w:val="0"/>
          <w:color w:val="000000"/>
          <w:spacing w:val="0"/>
          <w:sz w:val="28"/>
          <w:szCs w:val="20"/>
        </w:rPr>
        <w:t>является реакцией ор</w:t>
      </w:r>
      <w:r w:rsidRPr="004B0E70">
        <w:rPr>
          <w:iCs/>
          <w:smallCaps w:val="0"/>
          <w:color w:val="000000"/>
          <w:spacing w:val="0"/>
          <w:sz w:val="28"/>
          <w:szCs w:val="20"/>
        </w:rPr>
        <w:t>г</w:t>
      </w:r>
      <w:r w:rsidRPr="004B0E70">
        <w:rPr>
          <w:smallCaps w:val="0"/>
          <w:color w:val="000000"/>
          <w:spacing w:val="0"/>
          <w:sz w:val="28"/>
          <w:szCs w:val="20"/>
        </w:rPr>
        <w:t>анизации на возникшую про</w:t>
      </w:r>
      <w:r w:rsidRPr="004B0E70">
        <w:rPr>
          <w:iCs/>
          <w:smallCaps w:val="0"/>
          <w:color w:val="000000"/>
          <w:spacing w:val="0"/>
          <w:sz w:val="28"/>
          <w:szCs w:val="20"/>
        </w:rPr>
        <w:t>б</w:t>
      </w:r>
      <w:r w:rsidRPr="004B0E70">
        <w:rPr>
          <w:smallCaps w:val="0"/>
          <w:color w:val="000000"/>
          <w:spacing w:val="0"/>
          <w:sz w:val="28"/>
          <w:szCs w:val="20"/>
        </w:rPr>
        <w:t>ле</w:t>
      </w:r>
      <w:r w:rsidRPr="004B0E70">
        <w:rPr>
          <w:iCs/>
          <w:smallCaps w:val="0"/>
          <w:color w:val="000000"/>
          <w:spacing w:val="0"/>
          <w:sz w:val="28"/>
          <w:szCs w:val="20"/>
        </w:rPr>
        <w:t>м</w:t>
      </w:r>
      <w:r w:rsidRPr="004B0E70">
        <w:rPr>
          <w:smallCaps w:val="0"/>
          <w:color w:val="000000"/>
          <w:spacing w:val="0"/>
          <w:sz w:val="28"/>
          <w:szCs w:val="20"/>
        </w:rPr>
        <w:t>у: оно все</w:t>
      </w:r>
      <w:r w:rsidRPr="004B0E70">
        <w:rPr>
          <w:iCs/>
          <w:smallCaps w:val="0"/>
          <w:color w:val="000000"/>
          <w:spacing w:val="0"/>
          <w:sz w:val="28"/>
          <w:szCs w:val="20"/>
        </w:rPr>
        <w:t>г</w:t>
      </w:r>
      <w:r w:rsidRPr="004B0E70">
        <w:rPr>
          <w:smallCaps w:val="0"/>
          <w:color w:val="000000"/>
          <w:spacing w:val="0"/>
          <w:sz w:val="28"/>
          <w:szCs w:val="20"/>
        </w:rPr>
        <w:t>да прини</w:t>
      </w:r>
      <w:r w:rsidRPr="004B0E70">
        <w:rPr>
          <w:iCs/>
          <w:smallCaps w:val="0"/>
          <w:color w:val="000000"/>
          <w:spacing w:val="0"/>
          <w:sz w:val="28"/>
          <w:szCs w:val="20"/>
        </w:rPr>
        <w:t>м</w:t>
      </w:r>
      <w:r w:rsidRPr="004B0E70">
        <w:rPr>
          <w:smallCaps w:val="0"/>
          <w:color w:val="000000"/>
          <w:spacing w:val="0"/>
          <w:sz w:val="28"/>
          <w:szCs w:val="20"/>
        </w:rPr>
        <w:t>ается та</w:t>
      </w:r>
      <w:r w:rsidRPr="004B0E70">
        <w:rPr>
          <w:iCs/>
          <w:smallCaps w:val="0"/>
          <w:color w:val="000000"/>
          <w:spacing w:val="0"/>
          <w:sz w:val="28"/>
          <w:szCs w:val="20"/>
        </w:rPr>
        <w:t>м</w:t>
      </w:r>
      <w:r w:rsidRPr="004B0E70">
        <w:rPr>
          <w:smallCaps w:val="0"/>
          <w:color w:val="000000"/>
          <w:spacing w:val="0"/>
          <w:sz w:val="28"/>
          <w:szCs w:val="20"/>
        </w:rPr>
        <w:t xml:space="preserve">, </w:t>
      </w:r>
      <w:r w:rsidRPr="004B0E70">
        <w:rPr>
          <w:iCs/>
          <w:smallCaps w:val="0"/>
          <w:color w:val="000000"/>
          <w:spacing w:val="0"/>
          <w:sz w:val="28"/>
          <w:szCs w:val="20"/>
        </w:rPr>
        <w:t>г</w:t>
      </w:r>
      <w:r w:rsidRPr="004B0E70">
        <w:rPr>
          <w:smallCaps w:val="0"/>
          <w:color w:val="000000"/>
          <w:spacing w:val="0"/>
          <w:sz w:val="28"/>
          <w:szCs w:val="20"/>
        </w:rPr>
        <w:t>де возникает ПС. С содержательной точки зрения, решение есть идентификатор про</w:t>
      </w:r>
      <w:r w:rsidRPr="004B0E70">
        <w:rPr>
          <w:iCs/>
          <w:smallCaps w:val="0"/>
          <w:color w:val="000000"/>
          <w:spacing w:val="0"/>
          <w:sz w:val="28"/>
          <w:szCs w:val="20"/>
        </w:rPr>
        <w:t>г</w:t>
      </w:r>
      <w:r w:rsidRPr="004B0E70">
        <w:rPr>
          <w:smallCaps w:val="0"/>
          <w:color w:val="000000"/>
          <w:spacing w:val="0"/>
          <w:sz w:val="28"/>
          <w:szCs w:val="20"/>
        </w:rPr>
        <w:t>ра</w:t>
      </w:r>
      <w:r w:rsidRPr="004B0E70">
        <w:rPr>
          <w:iCs/>
          <w:smallCaps w:val="0"/>
          <w:color w:val="000000"/>
          <w:spacing w:val="0"/>
          <w:sz w:val="28"/>
          <w:szCs w:val="20"/>
        </w:rPr>
        <w:t>м</w:t>
      </w:r>
      <w:r w:rsidRPr="004B0E70">
        <w:rPr>
          <w:smallCaps w:val="0"/>
          <w:color w:val="000000"/>
          <w:spacing w:val="0"/>
          <w:sz w:val="28"/>
          <w:szCs w:val="20"/>
        </w:rPr>
        <w:t>мы или плана разрешения пробле</w:t>
      </w:r>
      <w:r w:rsidRPr="004B0E70">
        <w:rPr>
          <w:iCs/>
          <w:smallCaps w:val="0"/>
          <w:color w:val="000000"/>
          <w:spacing w:val="0"/>
          <w:sz w:val="28"/>
          <w:szCs w:val="20"/>
        </w:rPr>
        <w:t>м</w:t>
      </w:r>
      <w:r w:rsidRPr="004B0E70">
        <w:rPr>
          <w:smallCaps w:val="0"/>
          <w:color w:val="000000"/>
          <w:spacing w:val="0"/>
          <w:sz w:val="28"/>
          <w:szCs w:val="20"/>
        </w:rPr>
        <w:t>ной ситуации</w:t>
      </w:r>
      <w:r w:rsidRPr="004B0E70">
        <w:rPr>
          <w:iCs/>
          <w:smallCaps w:val="0"/>
          <w:color w:val="000000"/>
          <w:spacing w:val="0"/>
          <w:sz w:val="28"/>
          <w:szCs w:val="20"/>
        </w:rPr>
        <w:t>.</w:t>
      </w:r>
    </w:p>
    <w:p w:rsidR="003F0F62" w:rsidRPr="003F0F62" w:rsidRDefault="003F0F62" w:rsidP="004B0E70">
      <w:pPr>
        <w:shd w:val="clear" w:color="auto" w:fill="FFFFFF"/>
        <w:suppressAutoHyphens w:val="0"/>
        <w:autoSpaceDE w:val="0"/>
        <w:spacing w:line="360" w:lineRule="auto"/>
        <w:ind w:firstLine="709"/>
        <w:jc w:val="both"/>
        <w:rPr>
          <w:iCs/>
          <w:smallCaps w:val="0"/>
          <w:color w:val="000000"/>
          <w:spacing w:val="0"/>
          <w:sz w:val="28"/>
          <w:szCs w:val="20"/>
          <w:lang w:val="uk-UA"/>
        </w:rPr>
      </w:pPr>
    </w:p>
    <w:p w:rsidR="001D6D19" w:rsidRPr="004B0E70" w:rsidRDefault="001D6D19" w:rsidP="003F0F62">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12. Стадии понимания сущности проблемной ситуации и принятия р</w:t>
      </w:r>
      <w:r w:rsidR="003F0F62">
        <w:rPr>
          <w:rFonts w:ascii="Times New Roman" w:hAnsi="Times New Roman" w:cs="Times New Roman"/>
          <w:smallCaps w:val="0"/>
          <w:color w:val="000000"/>
          <w:spacing w:val="0"/>
          <w:sz w:val="28"/>
        </w:rPr>
        <w:t>ешения о способах её разрешения</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Стадии и этапы процесса понимания сущности проблемы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Решая проблему, то есть, выбирая из возможных её решений наилучшее, ЛПР является экспертом и проходит в процессе принятия решения ряд стадий понимания сущности ПС. Чтобы ИИС адекватно строила его информационное обслуживание, необходимо знать их содержание.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Различают следующие стадии понимания сущности ПС и</w:t>
      </w:r>
      <w:r w:rsidR="004B0E70">
        <w:rPr>
          <w:smallCaps w:val="0"/>
          <w:color w:val="000000"/>
          <w:spacing w:val="0"/>
          <w:sz w:val="28"/>
          <w:szCs w:val="20"/>
        </w:rPr>
        <w:t xml:space="preserve"> </w:t>
      </w:r>
      <w:r w:rsidRPr="004B0E70">
        <w:rPr>
          <w:smallCaps w:val="0"/>
          <w:color w:val="000000"/>
          <w:spacing w:val="0"/>
          <w:sz w:val="28"/>
          <w:szCs w:val="20"/>
        </w:rPr>
        <w:t>принятия решения о способах разрешения:</w:t>
      </w:r>
    </w:p>
    <w:p w:rsidR="001D6D19" w:rsidRPr="004B0E70" w:rsidRDefault="001D6D19" w:rsidP="004B0E70">
      <w:pPr>
        <w:numPr>
          <w:ilvl w:val="0"/>
          <w:numId w:val="11"/>
        </w:numPr>
        <w:shd w:val="clear" w:color="auto" w:fill="FFFFFF"/>
        <w:tabs>
          <w:tab w:val="left" w:pos="43"/>
          <w:tab w:val="left" w:pos="322"/>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Интерпретация поступающих данных и выяв</w:t>
      </w:r>
      <w:r w:rsidRPr="004B0E70">
        <w:rPr>
          <w:iCs/>
          <w:smallCaps w:val="0"/>
          <w:color w:val="000000"/>
          <w:spacing w:val="0"/>
          <w:sz w:val="28"/>
          <w:szCs w:val="20"/>
        </w:rPr>
        <w:t>л</w:t>
      </w:r>
      <w:r w:rsidRPr="004B0E70">
        <w:rPr>
          <w:smallCaps w:val="0"/>
          <w:color w:val="000000"/>
          <w:spacing w:val="0"/>
          <w:sz w:val="28"/>
          <w:szCs w:val="20"/>
        </w:rPr>
        <w:t>ение про</w:t>
      </w:r>
      <w:r w:rsidRPr="004B0E70">
        <w:rPr>
          <w:iCs/>
          <w:smallCaps w:val="0"/>
          <w:color w:val="000000"/>
          <w:spacing w:val="0"/>
          <w:sz w:val="28"/>
          <w:szCs w:val="20"/>
        </w:rPr>
        <w:t>бл</w:t>
      </w:r>
      <w:r w:rsidRPr="004B0E70">
        <w:rPr>
          <w:smallCaps w:val="0"/>
          <w:color w:val="000000"/>
          <w:spacing w:val="0"/>
          <w:sz w:val="28"/>
          <w:szCs w:val="20"/>
        </w:rPr>
        <w:t>емы.</w:t>
      </w:r>
    </w:p>
    <w:p w:rsidR="001D6D19" w:rsidRPr="004B0E70" w:rsidRDefault="001D6D19" w:rsidP="004B0E70">
      <w:pPr>
        <w:numPr>
          <w:ilvl w:val="0"/>
          <w:numId w:val="11"/>
        </w:numPr>
        <w:shd w:val="clear" w:color="auto" w:fill="FFFFFF"/>
        <w:tabs>
          <w:tab w:val="left" w:pos="43"/>
          <w:tab w:val="left" w:pos="322"/>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Структурирование и диагностика про</w:t>
      </w:r>
      <w:r w:rsidRPr="004B0E70">
        <w:rPr>
          <w:iCs/>
          <w:smallCaps w:val="0"/>
          <w:color w:val="000000"/>
          <w:spacing w:val="0"/>
          <w:sz w:val="28"/>
          <w:szCs w:val="20"/>
        </w:rPr>
        <w:t>б</w:t>
      </w:r>
      <w:r w:rsidRPr="004B0E70">
        <w:rPr>
          <w:smallCaps w:val="0"/>
          <w:color w:val="000000"/>
          <w:spacing w:val="0"/>
          <w:sz w:val="28"/>
          <w:szCs w:val="20"/>
        </w:rPr>
        <w:t>лемы.</w:t>
      </w:r>
    </w:p>
    <w:p w:rsidR="001D6D19" w:rsidRPr="004B0E70" w:rsidRDefault="001D6D19" w:rsidP="004B0E70">
      <w:pPr>
        <w:numPr>
          <w:ilvl w:val="0"/>
          <w:numId w:val="11"/>
        </w:numPr>
        <w:shd w:val="clear" w:color="auto" w:fill="FFFFFF"/>
        <w:tabs>
          <w:tab w:val="left" w:pos="43"/>
          <w:tab w:val="left" w:pos="322"/>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Классификац</w:t>
      </w:r>
      <w:r w:rsidRPr="004B0E70">
        <w:rPr>
          <w:iCs/>
          <w:smallCaps w:val="0"/>
          <w:color w:val="000000"/>
          <w:spacing w:val="0"/>
          <w:sz w:val="28"/>
          <w:szCs w:val="20"/>
        </w:rPr>
        <w:t>и</w:t>
      </w:r>
      <w:r w:rsidRPr="004B0E70">
        <w:rPr>
          <w:smallCaps w:val="0"/>
          <w:color w:val="000000"/>
          <w:spacing w:val="0"/>
          <w:sz w:val="28"/>
          <w:szCs w:val="20"/>
        </w:rPr>
        <w:t>я ситуаци</w:t>
      </w:r>
      <w:r w:rsidRPr="004B0E70">
        <w:rPr>
          <w:iCs/>
          <w:smallCaps w:val="0"/>
          <w:color w:val="000000"/>
          <w:spacing w:val="0"/>
          <w:sz w:val="28"/>
          <w:szCs w:val="20"/>
        </w:rPr>
        <w:t>и</w:t>
      </w:r>
      <w:r w:rsidRPr="004B0E70">
        <w:rPr>
          <w:smallCaps w:val="0"/>
          <w:color w:val="000000"/>
          <w:spacing w:val="0"/>
          <w:sz w:val="28"/>
          <w:szCs w:val="20"/>
        </w:rPr>
        <w:t>.</w:t>
      </w:r>
    </w:p>
    <w:p w:rsidR="001D6D19" w:rsidRPr="004B0E70" w:rsidRDefault="001D6D19" w:rsidP="004B0E70">
      <w:pPr>
        <w:numPr>
          <w:ilvl w:val="0"/>
          <w:numId w:val="3"/>
        </w:numPr>
        <w:shd w:val="clear" w:color="auto" w:fill="FFFFFF"/>
        <w:tabs>
          <w:tab w:val="left" w:pos="34"/>
          <w:tab w:val="left" w:pos="322"/>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Проектирование решений.</w:t>
      </w:r>
    </w:p>
    <w:p w:rsidR="001D6D19" w:rsidRPr="004B0E70" w:rsidRDefault="001D6D19" w:rsidP="004B0E70">
      <w:pPr>
        <w:numPr>
          <w:ilvl w:val="0"/>
          <w:numId w:val="3"/>
        </w:numPr>
        <w:shd w:val="clear" w:color="auto" w:fill="FFFFFF"/>
        <w:tabs>
          <w:tab w:val="left" w:pos="34"/>
          <w:tab w:val="left" w:pos="322"/>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Вы</w:t>
      </w:r>
      <w:r w:rsidRPr="004B0E70">
        <w:rPr>
          <w:iCs/>
          <w:smallCaps w:val="0"/>
          <w:color w:val="000000"/>
          <w:spacing w:val="0"/>
          <w:sz w:val="28"/>
          <w:szCs w:val="20"/>
        </w:rPr>
        <w:t>б</w:t>
      </w:r>
      <w:r w:rsidRPr="004B0E70">
        <w:rPr>
          <w:smallCaps w:val="0"/>
          <w:color w:val="000000"/>
          <w:spacing w:val="0"/>
          <w:sz w:val="28"/>
          <w:szCs w:val="20"/>
        </w:rPr>
        <w:t>ор решения.</w:t>
      </w:r>
    </w:p>
    <w:p w:rsidR="001D6D19" w:rsidRPr="004B0E70" w:rsidRDefault="001D6D19" w:rsidP="004B0E70">
      <w:pPr>
        <w:numPr>
          <w:ilvl w:val="0"/>
          <w:numId w:val="3"/>
        </w:numPr>
        <w:shd w:val="clear" w:color="auto" w:fill="FFFFFF"/>
        <w:tabs>
          <w:tab w:val="left" w:pos="34"/>
          <w:tab w:val="left" w:pos="322"/>
        </w:tabs>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Реа</w:t>
      </w:r>
      <w:r w:rsidRPr="004B0E70">
        <w:rPr>
          <w:iCs/>
          <w:smallCaps w:val="0"/>
          <w:color w:val="000000"/>
          <w:spacing w:val="0"/>
          <w:sz w:val="28"/>
          <w:szCs w:val="20"/>
        </w:rPr>
        <w:t>л</w:t>
      </w:r>
      <w:r w:rsidRPr="004B0E70">
        <w:rPr>
          <w:smallCaps w:val="0"/>
          <w:color w:val="000000"/>
          <w:spacing w:val="0"/>
          <w:sz w:val="28"/>
          <w:szCs w:val="20"/>
        </w:rPr>
        <w:t>изация решения</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Ка</w:t>
      </w:r>
      <w:r w:rsidRPr="004B0E70">
        <w:rPr>
          <w:iCs/>
          <w:smallCaps w:val="0"/>
          <w:color w:val="000000"/>
          <w:spacing w:val="0"/>
          <w:sz w:val="28"/>
          <w:szCs w:val="20"/>
        </w:rPr>
        <w:t>ж</w:t>
      </w:r>
      <w:r w:rsidRPr="004B0E70">
        <w:rPr>
          <w:smallCaps w:val="0"/>
          <w:color w:val="000000"/>
          <w:spacing w:val="0"/>
          <w:sz w:val="28"/>
          <w:szCs w:val="20"/>
        </w:rPr>
        <w:t>дая из стади</w:t>
      </w:r>
      <w:r w:rsidRPr="004B0E70">
        <w:rPr>
          <w:iCs/>
          <w:smallCaps w:val="0"/>
          <w:color w:val="000000"/>
          <w:spacing w:val="0"/>
          <w:sz w:val="28"/>
          <w:szCs w:val="20"/>
        </w:rPr>
        <w:t>й</w:t>
      </w:r>
      <w:r w:rsidRPr="004B0E70">
        <w:rPr>
          <w:smallCaps w:val="0"/>
          <w:color w:val="000000"/>
          <w:spacing w:val="0"/>
          <w:sz w:val="28"/>
          <w:szCs w:val="20"/>
        </w:rPr>
        <w:t>, в свою очередь, мо</w:t>
      </w:r>
      <w:r w:rsidRPr="004B0E70">
        <w:rPr>
          <w:iCs/>
          <w:smallCaps w:val="0"/>
          <w:color w:val="000000"/>
          <w:spacing w:val="0"/>
          <w:sz w:val="28"/>
          <w:szCs w:val="20"/>
        </w:rPr>
        <w:t>ж</w:t>
      </w:r>
      <w:r w:rsidRPr="004B0E70">
        <w:rPr>
          <w:smallCaps w:val="0"/>
          <w:color w:val="000000"/>
          <w:spacing w:val="0"/>
          <w:sz w:val="28"/>
          <w:szCs w:val="20"/>
        </w:rPr>
        <w:t xml:space="preserve">ет состоять </w:t>
      </w:r>
      <w:r w:rsidRPr="004B0E70">
        <w:rPr>
          <w:iCs/>
          <w:smallCaps w:val="0"/>
          <w:color w:val="000000"/>
          <w:spacing w:val="0"/>
          <w:sz w:val="28"/>
          <w:szCs w:val="20"/>
        </w:rPr>
        <w:t>и</w:t>
      </w:r>
      <w:r w:rsidRPr="004B0E70">
        <w:rPr>
          <w:smallCaps w:val="0"/>
          <w:color w:val="000000"/>
          <w:spacing w:val="0"/>
          <w:sz w:val="28"/>
          <w:szCs w:val="20"/>
        </w:rPr>
        <w:t>з некоторого ко</w:t>
      </w:r>
      <w:r w:rsidRPr="004B0E70">
        <w:rPr>
          <w:iCs/>
          <w:smallCaps w:val="0"/>
          <w:color w:val="000000"/>
          <w:spacing w:val="0"/>
          <w:sz w:val="28"/>
          <w:szCs w:val="20"/>
        </w:rPr>
        <w:t>л</w:t>
      </w:r>
      <w:r w:rsidRPr="004B0E70">
        <w:rPr>
          <w:smallCaps w:val="0"/>
          <w:color w:val="000000"/>
          <w:spacing w:val="0"/>
          <w:sz w:val="28"/>
          <w:szCs w:val="20"/>
        </w:rPr>
        <w:t>ичества этапов.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зав</w:t>
      </w:r>
      <w:r w:rsidRPr="004B0E70">
        <w:rPr>
          <w:iCs/>
          <w:smallCaps w:val="0"/>
          <w:color w:val="000000"/>
          <w:spacing w:val="0"/>
          <w:sz w:val="28"/>
          <w:szCs w:val="20"/>
        </w:rPr>
        <w:t>и</w:t>
      </w:r>
      <w:r w:rsidRPr="004B0E70">
        <w:rPr>
          <w:smallCaps w:val="0"/>
          <w:color w:val="000000"/>
          <w:spacing w:val="0"/>
          <w:sz w:val="28"/>
          <w:szCs w:val="20"/>
        </w:rPr>
        <w:t>симости от рассматр</w:t>
      </w:r>
      <w:r w:rsidRPr="004B0E70">
        <w:rPr>
          <w:iCs/>
          <w:smallCaps w:val="0"/>
          <w:color w:val="000000"/>
          <w:spacing w:val="0"/>
          <w:sz w:val="28"/>
          <w:szCs w:val="20"/>
        </w:rPr>
        <w:t>и</w:t>
      </w:r>
      <w:r w:rsidRPr="004B0E70">
        <w:rPr>
          <w:smallCaps w:val="0"/>
          <w:color w:val="000000"/>
          <w:spacing w:val="0"/>
          <w:sz w:val="28"/>
          <w:szCs w:val="20"/>
        </w:rPr>
        <w:t xml:space="preserve">ваемого вопроса </w:t>
      </w:r>
      <w:r w:rsidRPr="004B0E70">
        <w:rPr>
          <w:iCs/>
          <w:smallCaps w:val="0"/>
          <w:color w:val="000000"/>
          <w:spacing w:val="0"/>
          <w:sz w:val="28"/>
          <w:szCs w:val="20"/>
        </w:rPr>
        <w:t xml:space="preserve">и </w:t>
      </w:r>
      <w:r w:rsidRPr="004B0E70">
        <w:rPr>
          <w:smallCaps w:val="0"/>
          <w:color w:val="000000"/>
          <w:spacing w:val="0"/>
          <w:sz w:val="28"/>
          <w:szCs w:val="20"/>
        </w:rPr>
        <w:t>стадии его решени</w:t>
      </w:r>
      <w:r w:rsidRPr="004B0E70">
        <w:rPr>
          <w:iCs/>
          <w:smallCaps w:val="0"/>
          <w:color w:val="000000"/>
          <w:spacing w:val="0"/>
          <w:sz w:val="28"/>
          <w:szCs w:val="20"/>
        </w:rPr>
        <w:t>я</w:t>
      </w:r>
      <w:r w:rsidRPr="004B0E70">
        <w:rPr>
          <w:smallCaps w:val="0"/>
          <w:color w:val="000000"/>
          <w:spacing w:val="0"/>
          <w:sz w:val="28"/>
          <w:szCs w:val="20"/>
        </w:rPr>
        <w:t>, ЛПР мо</w:t>
      </w:r>
      <w:r w:rsidRPr="004B0E70">
        <w:rPr>
          <w:iCs/>
          <w:smallCaps w:val="0"/>
          <w:color w:val="000000"/>
          <w:spacing w:val="0"/>
          <w:sz w:val="28"/>
          <w:szCs w:val="20"/>
        </w:rPr>
        <w:t>ж</w:t>
      </w:r>
      <w:r w:rsidRPr="004B0E70">
        <w:rPr>
          <w:smallCaps w:val="0"/>
          <w:color w:val="000000"/>
          <w:spacing w:val="0"/>
          <w:sz w:val="28"/>
          <w:szCs w:val="20"/>
        </w:rPr>
        <w:t>но считать наход</w:t>
      </w:r>
      <w:r w:rsidRPr="004B0E70">
        <w:rPr>
          <w:iCs/>
          <w:smallCaps w:val="0"/>
          <w:color w:val="000000"/>
          <w:spacing w:val="0"/>
          <w:sz w:val="28"/>
          <w:szCs w:val="20"/>
        </w:rPr>
        <w:t>я</w:t>
      </w:r>
      <w:r w:rsidRPr="004B0E70">
        <w:rPr>
          <w:smallCaps w:val="0"/>
          <w:color w:val="000000"/>
          <w:spacing w:val="0"/>
          <w:sz w:val="28"/>
          <w:szCs w:val="20"/>
        </w:rPr>
        <w:t>щимс</w:t>
      </w:r>
      <w:r w:rsidRPr="004B0E70">
        <w:rPr>
          <w:iCs/>
          <w:smallCaps w:val="0"/>
          <w:color w:val="000000"/>
          <w:spacing w:val="0"/>
          <w:sz w:val="28"/>
          <w:szCs w:val="20"/>
        </w:rPr>
        <w:t xml:space="preserve">я </w:t>
      </w:r>
      <w:r w:rsidRPr="004B0E70">
        <w:rPr>
          <w:smallCaps w:val="0"/>
          <w:color w:val="000000"/>
          <w:spacing w:val="0"/>
          <w:sz w:val="28"/>
          <w:szCs w:val="20"/>
        </w:rPr>
        <w:t>в раз</w:t>
      </w:r>
      <w:r w:rsidRPr="004B0E70">
        <w:rPr>
          <w:iCs/>
          <w:smallCaps w:val="0"/>
          <w:color w:val="000000"/>
          <w:spacing w:val="0"/>
          <w:sz w:val="28"/>
          <w:szCs w:val="20"/>
        </w:rPr>
        <w:t>л</w:t>
      </w:r>
      <w:r w:rsidRPr="004B0E70">
        <w:rPr>
          <w:smallCaps w:val="0"/>
          <w:color w:val="000000"/>
          <w:spacing w:val="0"/>
          <w:sz w:val="28"/>
          <w:szCs w:val="20"/>
        </w:rPr>
        <w:t>ичных состояниях.</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Проблеме и фазе его решения соответствует опреде</w:t>
      </w:r>
      <w:r w:rsidRPr="004B0E70">
        <w:rPr>
          <w:iCs/>
          <w:smallCaps w:val="0"/>
          <w:color w:val="000000"/>
          <w:spacing w:val="0"/>
          <w:sz w:val="28"/>
          <w:szCs w:val="20"/>
        </w:rPr>
        <w:t>л</w:t>
      </w:r>
      <w:r w:rsidRPr="004B0E70">
        <w:rPr>
          <w:smallCaps w:val="0"/>
          <w:color w:val="000000"/>
          <w:spacing w:val="0"/>
          <w:sz w:val="28"/>
          <w:szCs w:val="20"/>
        </w:rPr>
        <w:t>енное подмножество показате</w:t>
      </w:r>
      <w:r w:rsidRPr="004B0E70">
        <w:rPr>
          <w:iCs/>
          <w:smallCaps w:val="0"/>
          <w:color w:val="000000"/>
          <w:spacing w:val="0"/>
          <w:sz w:val="28"/>
          <w:szCs w:val="20"/>
        </w:rPr>
        <w:t>л</w:t>
      </w:r>
      <w:r w:rsidRPr="004B0E70">
        <w:rPr>
          <w:smallCaps w:val="0"/>
          <w:color w:val="000000"/>
          <w:spacing w:val="0"/>
          <w:sz w:val="28"/>
          <w:szCs w:val="20"/>
        </w:rPr>
        <w:t xml:space="preserve">ей </w:t>
      </w:r>
      <w:r w:rsidRPr="004B0E70">
        <w:rPr>
          <w:iCs/>
          <w:smallCaps w:val="0"/>
          <w:color w:val="000000"/>
          <w:spacing w:val="0"/>
          <w:sz w:val="28"/>
          <w:szCs w:val="20"/>
        </w:rPr>
        <w:t>б</w:t>
      </w:r>
      <w:r w:rsidRPr="004B0E70">
        <w:rPr>
          <w:smallCaps w:val="0"/>
          <w:color w:val="000000"/>
          <w:spacing w:val="0"/>
          <w:sz w:val="28"/>
          <w:szCs w:val="20"/>
        </w:rPr>
        <w:t xml:space="preserve">азы данных. Интенсивная, т.е. мгновенное состояние </w:t>
      </w:r>
      <w:r w:rsidRPr="004B0E70">
        <w:rPr>
          <w:iCs/>
          <w:smallCaps w:val="0"/>
          <w:color w:val="000000"/>
          <w:spacing w:val="0"/>
          <w:sz w:val="28"/>
          <w:szCs w:val="20"/>
        </w:rPr>
        <w:t>б</w:t>
      </w:r>
      <w:r w:rsidRPr="004B0E70">
        <w:rPr>
          <w:smallCaps w:val="0"/>
          <w:color w:val="000000"/>
          <w:spacing w:val="0"/>
          <w:sz w:val="28"/>
          <w:szCs w:val="20"/>
        </w:rPr>
        <w:t>азы данных, имплицирует одно из воз</w:t>
      </w:r>
      <w:r w:rsidRPr="004B0E70">
        <w:rPr>
          <w:iCs/>
          <w:smallCaps w:val="0"/>
          <w:color w:val="000000"/>
          <w:spacing w:val="0"/>
          <w:sz w:val="28"/>
          <w:szCs w:val="20"/>
        </w:rPr>
        <w:t>м</w:t>
      </w:r>
      <w:r w:rsidRPr="004B0E70">
        <w:rPr>
          <w:smallCaps w:val="0"/>
          <w:color w:val="000000"/>
          <w:spacing w:val="0"/>
          <w:sz w:val="28"/>
          <w:szCs w:val="20"/>
        </w:rPr>
        <w:t>ожных решени</w:t>
      </w:r>
      <w:r w:rsidRPr="004B0E70">
        <w:rPr>
          <w:iCs/>
          <w:smallCaps w:val="0"/>
          <w:color w:val="000000"/>
          <w:spacing w:val="0"/>
          <w:sz w:val="28"/>
          <w:szCs w:val="20"/>
        </w:rPr>
        <w:t>й</w:t>
      </w:r>
      <w:r w:rsidRPr="004B0E70">
        <w:rPr>
          <w:smallCaps w:val="0"/>
          <w:color w:val="000000"/>
          <w:spacing w:val="0"/>
          <w:sz w:val="28"/>
          <w:szCs w:val="20"/>
        </w:rPr>
        <w:t xml:space="preserve">. Принимаемые решения и состояния </w:t>
      </w:r>
      <w:r w:rsidRPr="004B0E70">
        <w:rPr>
          <w:iCs/>
          <w:smallCaps w:val="0"/>
          <w:color w:val="000000"/>
          <w:spacing w:val="0"/>
          <w:sz w:val="28"/>
          <w:szCs w:val="20"/>
        </w:rPr>
        <w:t>б</w:t>
      </w:r>
      <w:r w:rsidRPr="004B0E70">
        <w:rPr>
          <w:smallCaps w:val="0"/>
          <w:color w:val="000000"/>
          <w:spacing w:val="0"/>
          <w:sz w:val="28"/>
          <w:szCs w:val="20"/>
        </w:rPr>
        <w:t>азы данных связаны определенными отношениями. Пользователь может находитьс</w:t>
      </w:r>
      <w:r w:rsidRPr="004B0E70">
        <w:rPr>
          <w:iCs/>
          <w:smallCaps w:val="0"/>
          <w:color w:val="000000"/>
          <w:spacing w:val="0"/>
          <w:sz w:val="28"/>
          <w:szCs w:val="20"/>
        </w:rPr>
        <w:t xml:space="preserve">я </w:t>
      </w:r>
      <w:r w:rsidRPr="004B0E70">
        <w:rPr>
          <w:smallCaps w:val="0"/>
          <w:color w:val="000000"/>
          <w:spacing w:val="0"/>
          <w:sz w:val="28"/>
          <w:szCs w:val="20"/>
        </w:rPr>
        <w:t>в состоянии неосведомленности относительно значения некоторых факторов про</w:t>
      </w:r>
      <w:r w:rsidRPr="004B0E70">
        <w:rPr>
          <w:iCs/>
          <w:smallCaps w:val="0"/>
          <w:color w:val="000000"/>
          <w:spacing w:val="0"/>
          <w:sz w:val="28"/>
          <w:szCs w:val="20"/>
        </w:rPr>
        <w:t>бл</w:t>
      </w:r>
      <w:r w:rsidRPr="004B0E70">
        <w:rPr>
          <w:smallCaps w:val="0"/>
          <w:color w:val="000000"/>
          <w:spacing w:val="0"/>
          <w:sz w:val="28"/>
          <w:szCs w:val="20"/>
        </w:rPr>
        <w:t>емы. В этом с</w:t>
      </w:r>
      <w:r w:rsidRPr="004B0E70">
        <w:rPr>
          <w:iCs/>
          <w:smallCaps w:val="0"/>
          <w:color w:val="000000"/>
          <w:spacing w:val="0"/>
          <w:sz w:val="28"/>
          <w:szCs w:val="20"/>
        </w:rPr>
        <w:t>л</w:t>
      </w:r>
      <w:r w:rsidRPr="004B0E70">
        <w:rPr>
          <w:smallCaps w:val="0"/>
          <w:color w:val="000000"/>
          <w:spacing w:val="0"/>
          <w:sz w:val="28"/>
          <w:szCs w:val="20"/>
        </w:rPr>
        <w:t xml:space="preserve">учае он генерирует запрос к </w:t>
      </w:r>
      <w:r w:rsidRPr="004B0E70">
        <w:rPr>
          <w:iCs/>
          <w:smallCaps w:val="0"/>
          <w:color w:val="000000"/>
          <w:spacing w:val="0"/>
          <w:sz w:val="28"/>
          <w:szCs w:val="20"/>
        </w:rPr>
        <w:t>б</w:t>
      </w:r>
      <w:r w:rsidRPr="004B0E70">
        <w:rPr>
          <w:smallCaps w:val="0"/>
          <w:color w:val="000000"/>
          <w:spacing w:val="0"/>
          <w:sz w:val="28"/>
          <w:szCs w:val="20"/>
        </w:rPr>
        <w:t>азе данных и по</w:t>
      </w:r>
      <w:r w:rsidRPr="004B0E70">
        <w:rPr>
          <w:iCs/>
          <w:smallCaps w:val="0"/>
          <w:color w:val="000000"/>
          <w:spacing w:val="0"/>
          <w:sz w:val="28"/>
          <w:szCs w:val="20"/>
        </w:rPr>
        <w:t>л</w:t>
      </w:r>
      <w:r w:rsidRPr="004B0E70">
        <w:rPr>
          <w:smallCaps w:val="0"/>
          <w:color w:val="000000"/>
          <w:spacing w:val="0"/>
          <w:sz w:val="28"/>
          <w:szCs w:val="20"/>
        </w:rPr>
        <w:t>учает ответ в виде значени</w:t>
      </w:r>
      <w:r w:rsidRPr="004B0E70">
        <w:rPr>
          <w:iCs/>
          <w:smallCaps w:val="0"/>
          <w:color w:val="000000"/>
          <w:spacing w:val="0"/>
          <w:sz w:val="28"/>
          <w:szCs w:val="20"/>
        </w:rPr>
        <w:t xml:space="preserve">й </w:t>
      </w:r>
      <w:r w:rsidRPr="004B0E70">
        <w:rPr>
          <w:smallCaps w:val="0"/>
          <w:color w:val="000000"/>
          <w:spacing w:val="0"/>
          <w:sz w:val="28"/>
          <w:szCs w:val="20"/>
        </w:rPr>
        <w:t>специфицированных в ус</w:t>
      </w:r>
      <w:r w:rsidRPr="004B0E70">
        <w:rPr>
          <w:iCs/>
          <w:smallCaps w:val="0"/>
          <w:color w:val="000000"/>
          <w:spacing w:val="0"/>
          <w:sz w:val="28"/>
          <w:szCs w:val="20"/>
        </w:rPr>
        <w:t>л</w:t>
      </w:r>
      <w:r w:rsidRPr="004B0E70">
        <w:rPr>
          <w:smallCaps w:val="0"/>
          <w:color w:val="000000"/>
          <w:spacing w:val="0"/>
          <w:sz w:val="28"/>
          <w:szCs w:val="20"/>
        </w:rPr>
        <w:t>овиях выдачи запроса атри</w:t>
      </w:r>
      <w:r w:rsidRPr="004B0E70">
        <w:rPr>
          <w:iCs/>
          <w:smallCaps w:val="0"/>
          <w:color w:val="000000"/>
          <w:spacing w:val="0"/>
          <w:sz w:val="28"/>
          <w:szCs w:val="20"/>
        </w:rPr>
        <w:t>б</w:t>
      </w:r>
      <w:r w:rsidRPr="004B0E70">
        <w:rPr>
          <w:smallCaps w:val="0"/>
          <w:color w:val="000000"/>
          <w:spacing w:val="0"/>
          <w:sz w:val="28"/>
          <w:szCs w:val="20"/>
        </w:rPr>
        <w:t>утов. ЛПР осуществляет интерпретацию данных, относящихся к про</w:t>
      </w:r>
      <w:r w:rsidRPr="004B0E70">
        <w:rPr>
          <w:iCs/>
          <w:smallCaps w:val="0"/>
          <w:color w:val="000000"/>
          <w:spacing w:val="0"/>
          <w:sz w:val="28"/>
          <w:szCs w:val="20"/>
        </w:rPr>
        <w:t>б</w:t>
      </w:r>
      <w:r w:rsidRPr="004B0E70">
        <w:rPr>
          <w:smallCaps w:val="0"/>
          <w:color w:val="000000"/>
          <w:spacing w:val="0"/>
          <w:sz w:val="28"/>
          <w:szCs w:val="20"/>
        </w:rPr>
        <w:t>лемной ситуации</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
          <w:iCs/>
          <w:smallCaps w:val="0"/>
          <w:color w:val="000000"/>
          <w:spacing w:val="0"/>
          <w:sz w:val="28"/>
          <w:szCs w:val="20"/>
          <w:u w:val="single"/>
        </w:rPr>
        <w:t xml:space="preserve">Интерпретация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процесс оценки данных; при этом ИС о</w:t>
      </w:r>
      <w:r w:rsidRPr="004B0E70">
        <w:rPr>
          <w:iCs/>
          <w:smallCaps w:val="0"/>
          <w:color w:val="000000"/>
          <w:spacing w:val="0"/>
          <w:sz w:val="28"/>
          <w:szCs w:val="20"/>
        </w:rPr>
        <w:t>б</w:t>
      </w:r>
      <w:r w:rsidRPr="004B0E70">
        <w:rPr>
          <w:smallCaps w:val="0"/>
          <w:color w:val="000000"/>
          <w:spacing w:val="0"/>
          <w:sz w:val="28"/>
          <w:szCs w:val="20"/>
        </w:rPr>
        <w:t>еспечивает возможность ра</w:t>
      </w:r>
      <w:r w:rsidRPr="004B0E70">
        <w:rPr>
          <w:iCs/>
          <w:smallCaps w:val="0"/>
          <w:color w:val="000000"/>
          <w:spacing w:val="0"/>
          <w:sz w:val="28"/>
          <w:szCs w:val="20"/>
        </w:rPr>
        <w:t>б</w:t>
      </w:r>
      <w:r w:rsidRPr="004B0E70">
        <w:rPr>
          <w:smallCaps w:val="0"/>
          <w:color w:val="000000"/>
          <w:spacing w:val="0"/>
          <w:sz w:val="28"/>
          <w:szCs w:val="20"/>
        </w:rPr>
        <w:t xml:space="preserve">оты ЛПР при наличии </w:t>
      </w:r>
      <w:r w:rsidRPr="004B0E70">
        <w:rPr>
          <w:smallCaps w:val="0"/>
          <w:color w:val="000000"/>
          <w:spacing w:val="0"/>
          <w:sz w:val="28"/>
          <w:szCs w:val="20"/>
          <w:u w:val="single"/>
        </w:rPr>
        <w:t>неполных и противоречивых</w:t>
      </w:r>
      <w:r w:rsidRPr="004B0E70">
        <w:rPr>
          <w:smallCaps w:val="0"/>
          <w:color w:val="000000"/>
          <w:spacing w:val="0"/>
          <w:sz w:val="28"/>
          <w:szCs w:val="20"/>
        </w:rPr>
        <w:t xml:space="preserve"> данных</w:t>
      </w:r>
      <w:r w:rsidRPr="004B0E70">
        <w:rPr>
          <w:iCs/>
          <w:smallCaps w:val="0"/>
          <w:color w:val="000000"/>
          <w:spacing w:val="0"/>
          <w:sz w:val="28"/>
          <w:szCs w:val="20"/>
        </w:rPr>
        <w:t xml:space="preserve">. </w:t>
      </w:r>
      <w:r w:rsidRPr="004B0E70">
        <w:rPr>
          <w:smallCaps w:val="0"/>
          <w:color w:val="000000"/>
          <w:spacing w:val="0"/>
          <w:sz w:val="28"/>
          <w:szCs w:val="20"/>
        </w:rPr>
        <w:t>Цель данно</w:t>
      </w:r>
      <w:r w:rsidRPr="004B0E70">
        <w:rPr>
          <w:iCs/>
          <w:smallCaps w:val="0"/>
          <w:color w:val="000000"/>
          <w:spacing w:val="0"/>
          <w:sz w:val="28"/>
          <w:szCs w:val="20"/>
        </w:rPr>
        <w:t xml:space="preserve">й </w:t>
      </w:r>
      <w:r w:rsidRPr="004B0E70">
        <w:rPr>
          <w:smallCaps w:val="0"/>
          <w:color w:val="000000"/>
          <w:spacing w:val="0"/>
          <w:sz w:val="28"/>
          <w:szCs w:val="20"/>
        </w:rPr>
        <w:t xml:space="preserve">стадии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выявление существования </w:t>
      </w:r>
      <w:r w:rsidRPr="004B0E70">
        <w:rPr>
          <w:iCs/>
          <w:smallCaps w:val="0"/>
          <w:color w:val="000000"/>
          <w:spacing w:val="0"/>
          <w:sz w:val="28"/>
          <w:szCs w:val="20"/>
        </w:rPr>
        <w:t>п</w:t>
      </w:r>
      <w:r w:rsidRPr="004B0E70">
        <w:rPr>
          <w:smallCaps w:val="0"/>
          <w:color w:val="000000"/>
          <w:spacing w:val="0"/>
          <w:sz w:val="28"/>
          <w:szCs w:val="20"/>
        </w:rPr>
        <w:t>ро</w:t>
      </w:r>
      <w:r w:rsidRPr="004B0E70">
        <w:rPr>
          <w:iCs/>
          <w:smallCaps w:val="0"/>
          <w:color w:val="000000"/>
          <w:spacing w:val="0"/>
          <w:sz w:val="28"/>
          <w:szCs w:val="20"/>
        </w:rPr>
        <w:t>б</w:t>
      </w:r>
      <w:r w:rsidRPr="004B0E70">
        <w:rPr>
          <w:smallCaps w:val="0"/>
          <w:color w:val="000000"/>
          <w:spacing w:val="0"/>
          <w:sz w:val="28"/>
          <w:szCs w:val="20"/>
        </w:rPr>
        <w:t>лемы, сте</w:t>
      </w:r>
      <w:r w:rsidRPr="004B0E70">
        <w:rPr>
          <w:iCs/>
          <w:smallCaps w:val="0"/>
          <w:color w:val="000000"/>
          <w:spacing w:val="0"/>
          <w:sz w:val="28"/>
          <w:szCs w:val="20"/>
        </w:rPr>
        <w:t>п</w:t>
      </w:r>
      <w:r w:rsidRPr="004B0E70">
        <w:rPr>
          <w:smallCaps w:val="0"/>
          <w:color w:val="000000"/>
          <w:spacing w:val="0"/>
          <w:sz w:val="28"/>
          <w:szCs w:val="20"/>
        </w:rPr>
        <w:t xml:space="preserve">ени ее критичности и </w:t>
      </w:r>
      <w:r w:rsidRPr="004B0E70">
        <w:rPr>
          <w:iCs/>
          <w:smallCaps w:val="0"/>
          <w:color w:val="000000"/>
          <w:spacing w:val="0"/>
          <w:sz w:val="28"/>
          <w:szCs w:val="20"/>
        </w:rPr>
        <w:t>п</w:t>
      </w:r>
      <w:r w:rsidRPr="004B0E70">
        <w:rPr>
          <w:smallCaps w:val="0"/>
          <w:color w:val="000000"/>
          <w:spacing w:val="0"/>
          <w:sz w:val="28"/>
          <w:szCs w:val="20"/>
        </w:rPr>
        <w:t>риведение ее, если это возможно, к некоторому виду, удо</w:t>
      </w:r>
      <w:r w:rsidRPr="004B0E70">
        <w:rPr>
          <w:iCs/>
          <w:smallCaps w:val="0"/>
          <w:color w:val="000000"/>
          <w:spacing w:val="0"/>
          <w:sz w:val="28"/>
          <w:szCs w:val="20"/>
        </w:rPr>
        <w:t>б</w:t>
      </w:r>
      <w:r w:rsidRPr="004B0E70">
        <w:rPr>
          <w:smallCaps w:val="0"/>
          <w:color w:val="000000"/>
          <w:spacing w:val="0"/>
          <w:sz w:val="28"/>
          <w:szCs w:val="20"/>
        </w:rPr>
        <w:t>ному для понимания и проведения дальне</w:t>
      </w:r>
      <w:r w:rsidRPr="004B0E70">
        <w:rPr>
          <w:iCs/>
          <w:smallCaps w:val="0"/>
          <w:color w:val="000000"/>
          <w:spacing w:val="0"/>
          <w:sz w:val="28"/>
          <w:szCs w:val="20"/>
        </w:rPr>
        <w:t>й</w:t>
      </w:r>
      <w:r w:rsidRPr="004B0E70">
        <w:rPr>
          <w:smallCaps w:val="0"/>
          <w:color w:val="000000"/>
          <w:spacing w:val="0"/>
          <w:sz w:val="28"/>
          <w:szCs w:val="20"/>
        </w:rPr>
        <w:t>шего анализа</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 xml:space="preserve">На стадии </w:t>
      </w:r>
      <w:r w:rsidRPr="004B0E70">
        <w:rPr>
          <w:b/>
          <w:i/>
          <w:iCs/>
          <w:smallCaps w:val="0"/>
          <w:color w:val="000000"/>
          <w:spacing w:val="0"/>
          <w:sz w:val="28"/>
          <w:szCs w:val="20"/>
        </w:rPr>
        <w:t>структуризации и диагностики</w:t>
      </w:r>
      <w:r w:rsidRPr="004B0E70">
        <w:rPr>
          <w:i/>
          <w:iCs/>
          <w:smallCaps w:val="0"/>
          <w:color w:val="000000"/>
          <w:spacing w:val="0"/>
          <w:sz w:val="28"/>
          <w:szCs w:val="20"/>
        </w:rPr>
        <w:t xml:space="preserve"> </w:t>
      </w:r>
      <w:r w:rsidRPr="004B0E70">
        <w:rPr>
          <w:smallCaps w:val="0"/>
          <w:color w:val="000000"/>
          <w:spacing w:val="0"/>
          <w:sz w:val="28"/>
          <w:szCs w:val="20"/>
        </w:rPr>
        <w:t xml:space="preserve">основная цель ЛПР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выявление основных факторов и зависимосте</w:t>
      </w:r>
      <w:r w:rsidRPr="004B0E70">
        <w:rPr>
          <w:iCs/>
          <w:smallCaps w:val="0"/>
          <w:color w:val="000000"/>
          <w:spacing w:val="0"/>
          <w:sz w:val="28"/>
          <w:szCs w:val="20"/>
        </w:rPr>
        <w:t>й</w:t>
      </w:r>
      <w:r w:rsidRPr="004B0E70">
        <w:rPr>
          <w:i/>
          <w:iCs/>
          <w:smallCaps w:val="0"/>
          <w:color w:val="000000"/>
          <w:spacing w:val="0"/>
          <w:sz w:val="28"/>
          <w:szCs w:val="20"/>
        </w:rPr>
        <w:t xml:space="preserve">, </w:t>
      </w:r>
      <w:r w:rsidRPr="004B0E70">
        <w:rPr>
          <w:smallCaps w:val="0"/>
          <w:color w:val="000000"/>
          <w:spacing w:val="0"/>
          <w:sz w:val="28"/>
          <w:szCs w:val="20"/>
        </w:rPr>
        <w:t>о</w:t>
      </w:r>
      <w:r w:rsidRPr="004B0E70">
        <w:rPr>
          <w:iCs/>
          <w:smallCaps w:val="0"/>
          <w:color w:val="000000"/>
          <w:spacing w:val="0"/>
          <w:sz w:val="28"/>
          <w:szCs w:val="20"/>
        </w:rPr>
        <w:t>б</w:t>
      </w:r>
      <w:r w:rsidRPr="004B0E70">
        <w:rPr>
          <w:smallCaps w:val="0"/>
          <w:color w:val="000000"/>
          <w:spacing w:val="0"/>
          <w:sz w:val="28"/>
          <w:szCs w:val="20"/>
        </w:rPr>
        <w:t>условивших возникновение ПС</w:t>
      </w:r>
      <w:r w:rsidRPr="004B0E70">
        <w:rPr>
          <w:iCs/>
          <w:smallCaps w:val="0"/>
          <w:color w:val="000000"/>
          <w:spacing w:val="0"/>
          <w:sz w:val="28"/>
          <w:szCs w:val="20"/>
        </w:rPr>
        <w:t xml:space="preserve">, </w:t>
      </w:r>
      <w:r w:rsidRPr="004B0E70">
        <w:rPr>
          <w:smallCaps w:val="0"/>
          <w:color w:val="000000"/>
          <w:spacing w:val="0"/>
          <w:sz w:val="28"/>
          <w:szCs w:val="20"/>
        </w:rPr>
        <w:t>чему предшествуют уточнение показателей</w:t>
      </w:r>
      <w:r w:rsidRPr="004B0E70">
        <w:rPr>
          <w:iCs/>
          <w:smallCaps w:val="0"/>
          <w:color w:val="000000"/>
          <w:spacing w:val="0"/>
          <w:sz w:val="28"/>
          <w:szCs w:val="20"/>
        </w:rPr>
        <w:t xml:space="preserve">, </w:t>
      </w:r>
      <w:r w:rsidRPr="004B0E70">
        <w:rPr>
          <w:smallCaps w:val="0"/>
          <w:color w:val="000000"/>
          <w:spacing w:val="0"/>
          <w:sz w:val="28"/>
          <w:szCs w:val="20"/>
        </w:rPr>
        <w:t>сопровождающих возникновение про</w:t>
      </w:r>
      <w:r w:rsidRPr="004B0E70">
        <w:rPr>
          <w:iCs/>
          <w:smallCaps w:val="0"/>
          <w:color w:val="000000"/>
          <w:spacing w:val="0"/>
          <w:sz w:val="28"/>
          <w:szCs w:val="20"/>
        </w:rPr>
        <w:t>б</w:t>
      </w:r>
      <w:r w:rsidRPr="004B0E70">
        <w:rPr>
          <w:smallCaps w:val="0"/>
          <w:color w:val="000000"/>
          <w:spacing w:val="0"/>
          <w:sz w:val="28"/>
          <w:szCs w:val="20"/>
        </w:rPr>
        <w:t>лемы: симптомов про</w:t>
      </w:r>
      <w:r w:rsidRPr="004B0E70">
        <w:rPr>
          <w:iCs/>
          <w:smallCaps w:val="0"/>
          <w:color w:val="000000"/>
          <w:spacing w:val="0"/>
          <w:sz w:val="28"/>
          <w:szCs w:val="20"/>
        </w:rPr>
        <w:t>б</w:t>
      </w:r>
      <w:r w:rsidRPr="004B0E70">
        <w:rPr>
          <w:smallCaps w:val="0"/>
          <w:color w:val="000000"/>
          <w:spacing w:val="0"/>
          <w:sz w:val="28"/>
          <w:szCs w:val="20"/>
        </w:rPr>
        <w:t>лемы и с</w:t>
      </w:r>
      <w:r w:rsidRPr="004B0E70">
        <w:rPr>
          <w:iCs/>
          <w:smallCaps w:val="0"/>
          <w:color w:val="000000"/>
          <w:spacing w:val="0"/>
          <w:sz w:val="28"/>
          <w:szCs w:val="20"/>
        </w:rPr>
        <w:t>б</w:t>
      </w:r>
      <w:r w:rsidRPr="004B0E70">
        <w:rPr>
          <w:smallCaps w:val="0"/>
          <w:color w:val="000000"/>
          <w:spacing w:val="0"/>
          <w:sz w:val="28"/>
          <w:szCs w:val="20"/>
        </w:rPr>
        <w:t>ор дополнительной релевантной информации</w:t>
      </w:r>
      <w:r w:rsidRPr="004B0E70">
        <w:rPr>
          <w:iCs/>
          <w:smallCaps w:val="0"/>
          <w:color w:val="000000"/>
          <w:spacing w:val="0"/>
          <w:sz w:val="28"/>
          <w:szCs w:val="20"/>
        </w:rPr>
        <w:t xml:space="preserve">. </w:t>
      </w:r>
      <w:r w:rsidRPr="004B0E70">
        <w:rPr>
          <w:smallCaps w:val="0"/>
          <w:color w:val="000000"/>
          <w:spacing w:val="0"/>
          <w:sz w:val="28"/>
          <w:szCs w:val="20"/>
        </w:rPr>
        <w:t>Диагностика включает в се</w:t>
      </w:r>
      <w:r w:rsidRPr="004B0E70">
        <w:rPr>
          <w:iCs/>
          <w:smallCaps w:val="0"/>
          <w:color w:val="000000"/>
          <w:spacing w:val="0"/>
          <w:sz w:val="28"/>
          <w:szCs w:val="20"/>
        </w:rPr>
        <w:t>б</w:t>
      </w:r>
      <w:r w:rsidRPr="004B0E70">
        <w:rPr>
          <w:smallCaps w:val="0"/>
          <w:color w:val="000000"/>
          <w:spacing w:val="0"/>
          <w:sz w:val="28"/>
          <w:szCs w:val="20"/>
        </w:rPr>
        <w:t xml:space="preserve">я </w:t>
      </w:r>
      <w:r w:rsidRPr="004B0E70">
        <w:rPr>
          <w:smallCaps w:val="0"/>
          <w:color w:val="000000"/>
          <w:spacing w:val="0"/>
          <w:sz w:val="28"/>
          <w:szCs w:val="20"/>
          <w:u w:val="single"/>
        </w:rPr>
        <w:t>выяв</w:t>
      </w:r>
      <w:r w:rsidRPr="004B0E70">
        <w:rPr>
          <w:iCs/>
          <w:smallCaps w:val="0"/>
          <w:color w:val="000000"/>
          <w:spacing w:val="0"/>
          <w:sz w:val="28"/>
          <w:szCs w:val="20"/>
          <w:u w:val="single"/>
        </w:rPr>
        <w:t>л</w:t>
      </w:r>
      <w:r w:rsidRPr="004B0E70">
        <w:rPr>
          <w:smallCaps w:val="0"/>
          <w:color w:val="000000"/>
          <w:spacing w:val="0"/>
          <w:sz w:val="28"/>
          <w:szCs w:val="20"/>
          <w:u w:val="single"/>
        </w:rPr>
        <w:t>ение отклонени</w:t>
      </w:r>
      <w:r w:rsidRPr="004B0E70">
        <w:rPr>
          <w:iCs/>
          <w:smallCaps w:val="0"/>
          <w:color w:val="000000"/>
          <w:spacing w:val="0"/>
          <w:sz w:val="28"/>
          <w:szCs w:val="20"/>
          <w:u w:val="single"/>
        </w:rPr>
        <w:t xml:space="preserve">й </w:t>
      </w:r>
      <w:r w:rsidRPr="004B0E70">
        <w:rPr>
          <w:smallCaps w:val="0"/>
          <w:color w:val="000000"/>
          <w:spacing w:val="0"/>
          <w:sz w:val="28"/>
          <w:szCs w:val="20"/>
          <w:u w:val="single"/>
        </w:rPr>
        <w:t>от установленных значени</w:t>
      </w:r>
      <w:r w:rsidRPr="004B0E70">
        <w:rPr>
          <w:iCs/>
          <w:smallCaps w:val="0"/>
          <w:color w:val="000000"/>
          <w:spacing w:val="0"/>
          <w:sz w:val="28"/>
          <w:szCs w:val="20"/>
          <w:u w:val="single"/>
        </w:rPr>
        <w:t xml:space="preserve">й </w:t>
      </w:r>
      <w:r w:rsidRPr="004B0E70">
        <w:rPr>
          <w:smallCaps w:val="0"/>
          <w:color w:val="000000"/>
          <w:spacing w:val="0"/>
          <w:sz w:val="28"/>
          <w:szCs w:val="20"/>
          <w:u w:val="single"/>
        </w:rPr>
        <w:t>показателе</w:t>
      </w:r>
      <w:r w:rsidRPr="004B0E70">
        <w:rPr>
          <w:iCs/>
          <w:smallCaps w:val="0"/>
          <w:color w:val="000000"/>
          <w:spacing w:val="0"/>
          <w:sz w:val="28"/>
          <w:szCs w:val="20"/>
          <w:u w:val="single"/>
        </w:rPr>
        <w:t xml:space="preserve">й </w:t>
      </w:r>
      <w:r w:rsidRPr="004B0E70">
        <w:rPr>
          <w:smallCaps w:val="0"/>
          <w:color w:val="000000"/>
          <w:spacing w:val="0"/>
          <w:sz w:val="28"/>
          <w:szCs w:val="20"/>
          <w:u w:val="single"/>
        </w:rPr>
        <w:t>и нарушени</w:t>
      </w:r>
      <w:r w:rsidRPr="004B0E70">
        <w:rPr>
          <w:iCs/>
          <w:smallCaps w:val="0"/>
          <w:color w:val="000000"/>
          <w:spacing w:val="0"/>
          <w:sz w:val="28"/>
          <w:szCs w:val="20"/>
          <w:u w:val="single"/>
        </w:rPr>
        <w:t xml:space="preserve">й </w:t>
      </w:r>
      <w:r w:rsidRPr="004B0E70">
        <w:rPr>
          <w:smallCaps w:val="0"/>
          <w:color w:val="000000"/>
          <w:spacing w:val="0"/>
          <w:sz w:val="28"/>
          <w:szCs w:val="20"/>
          <w:u w:val="single"/>
        </w:rPr>
        <w:t>функционирования системы</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
          <w:smallCaps w:val="0"/>
          <w:color w:val="000000"/>
          <w:spacing w:val="0"/>
          <w:sz w:val="28"/>
          <w:szCs w:val="20"/>
        </w:rPr>
        <w:t>Классификация ситуации</w:t>
      </w:r>
      <w:r w:rsidRPr="004B0E70">
        <w:rPr>
          <w:smallCaps w:val="0"/>
          <w:color w:val="000000"/>
          <w:spacing w:val="0"/>
          <w:sz w:val="28"/>
          <w:szCs w:val="20"/>
        </w:rPr>
        <w:t xml:space="preserve"> предполагает определение подхо</w:t>
      </w:r>
      <w:r w:rsidRPr="004B0E70">
        <w:rPr>
          <w:iCs/>
          <w:smallCaps w:val="0"/>
          <w:color w:val="000000"/>
          <w:spacing w:val="0"/>
          <w:sz w:val="28"/>
          <w:szCs w:val="20"/>
        </w:rPr>
        <w:t>д</w:t>
      </w:r>
      <w:r w:rsidRPr="004B0E70">
        <w:rPr>
          <w:smallCaps w:val="0"/>
          <w:color w:val="000000"/>
          <w:spacing w:val="0"/>
          <w:sz w:val="28"/>
          <w:szCs w:val="20"/>
        </w:rPr>
        <w:t>ящей мо</w:t>
      </w:r>
      <w:r w:rsidRPr="004B0E70">
        <w:rPr>
          <w:iCs/>
          <w:smallCaps w:val="0"/>
          <w:color w:val="000000"/>
          <w:spacing w:val="0"/>
          <w:sz w:val="28"/>
          <w:szCs w:val="20"/>
        </w:rPr>
        <w:t>д</w:t>
      </w:r>
      <w:r w:rsidRPr="004B0E70">
        <w:rPr>
          <w:smallCaps w:val="0"/>
          <w:color w:val="000000"/>
          <w:spacing w:val="0"/>
          <w:sz w:val="28"/>
          <w:szCs w:val="20"/>
        </w:rPr>
        <w:t>е</w:t>
      </w:r>
      <w:r w:rsidRPr="004B0E70">
        <w:rPr>
          <w:iCs/>
          <w:smallCaps w:val="0"/>
          <w:color w:val="000000"/>
          <w:spacing w:val="0"/>
          <w:sz w:val="28"/>
          <w:szCs w:val="20"/>
        </w:rPr>
        <w:t>л</w:t>
      </w:r>
      <w:r w:rsidRPr="004B0E70">
        <w:rPr>
          <w:smallCaps w:val="0"/>
          <w:color w:val="000000"/>
          <w:spacing w:val="0"/>
          <w:sz w:val="28"/>
          <w:szCs w:val="20"/>
        </w:rPr>
        <w:t>и</w:t>
      </w:r>
      <w:r w:rsidRPr="004B0E70">
        <w:rPr>
          <w:iCs/>
          <w:smallCaps w:val="0"/>
          <w:color w:val="000000"/>
          <w:spacing w:val="0"/>
          <w:sz w:val="28"/>
          <w:szCs w:val="20"/>
        </w:rPr>
        <w:t xml:space="preserve">, </w:t>
      </w:r>
      <w:r w:rsidRPr="004B0E70">
        <w:rPr>
          <w:smallCaps w:val="0"/>
          <w:color w:val="000000"/>
          <w:spacing w:val="0"/>
          <w:sz w:val="28"/>
          <w:szCs w:val="20"/>
        </w:rPr>
        <w:t>то есть вы</w:t>
      </w:r>
      <w:r w:rsidRPr="004B0E70">
        <w:rPr>
          <w:iCs/>
          <w:smallCaps w:val="0"/>
          <w:color w:val="000000"/>
          <w:spacing w:val="0"/>
          <w:sz w:val="28"/>
          <w:szCs w:val="20"/>
        </w:rPr>
        <w:t>б</w:t>
      </w:r>
      <w:r w:rsidRPr="004B0E70">
        <w:rPr>
          <w:smallCaps w:val="0"/>
          <w:color w:val="000000"/>
          <w:spacing w:val="0"/>
          <w:sz w:val="28"/>
          <w:szCs w:val="20"/>
        </w:rPr>
        <w:t>ор основн</w:t>
      </w:r>
      <w:r w:rsidRPr="004B0E70">
        <w:rPr>
          <w:iCs/>
          <w:smallCaps w:val="0"/>
          <w:color w:val="000000"/>
          <w:spacing w:val="0"/>
          <w:sz w:val="28"/>
          <w:szCs w:val="20"/>
        </w:rPr>
        <w:t>ы</w:t>
      </w:r>
      <w:r w:rsidRPr="004B0E70">
        <w:rPr>
          <w:smallCaps w:val="0"/>
          <w:color w:val="000000"/>
          <w:spacing w:val="0"/>
          <w:sz w:val="28"/>
          <w:szCs w:val="20"/>
        </w:rPr>
        <w:t>х сво</w:t>
      </w:r>
      <w:r w:rsidRPr="004B0E70">
        <w:rPr>
          <w:iCs/>
          <w:smallCaps w:val="0"/>
          <w:color w:val="000000"/>
          <w:spacing w:val="0"/>
          <w:sz w:val="28"/>
          <w:szCs w:val="20"/>
        </w:rPr>
        <w:t>й</w:t>
      </w:r>
      <w:r w:rsidRPr="004B0E70">
        <w:rPr>
          <w:smallCaps w:val="0"/>
          <w:color w:val="000000"/>
          <w:spacing w:val="0"/>
          <w:sz w:val="28"/>
          <w:szCs w:val="20"/>
        </w:rPr>
        <w:t>ств</w:t>
      </w:r>
      <w:r w:rsidRPr="004B0E70">
        <w:rPr>
          <w:iCs/>
          <w:smallCaps w:val="0"/>
          <w:color w:val="000000"/>
          <w:spacing w:val="0"/>
          <w:sz w:val="28"/>
          <w:szCs w:val="20"/>
        </w:rPr>
        <w:t xml:space="preserve">, </w:t>
      </w:r>
      <w:r w:rsidRPr="004B0E70">
        <w:rPr>
          <w:smallCaps w:val="0"/>
          <w:color w:val="000000"/>
          <w:spacing w:val="0"/>
          <w:sz w:val="28"/>
          <w:szCs w:val="20"/>
        </w:rPr>
        <w:t>ана</w:t>
      </w:r>
      <w:r w:rsidRPr="004B0E70">
        <w:rPr>
          <w:iCs/>
          <w:smallCaps w:val="0"/>
          <w:color w:val="000000"/>
          <w:spacing w:val="0"/>
          <w:sz w:val="28"/>
          <w:szCs w:val="20"/>
        </w:rPr>
        <w:t>л</w:t>
      </w:r>
      <w:r w:rsidRPr="004B0E70">
        <w:rPr>
          <w:smallCaps w:val="0"/>
          <w:color w:val="000000"/>
          <w:spacing w:val="0"/>
          <w:sz w:val="28"/>
          <w:szCs w:val="20"/>
        </w:rPr>
        <w:t>итических зависимосте</w:t>
      </w:r>
      <w:r w:rsidRPr="004B0E70">
        <w:rPr>
          <w:iCs/>
          <w:smallCaps w:val="0"/>
          <w:color w:val="000000"/>
          <w:spacing w:val="0"/>
          <w:sz w:val="28"/>
          <w:szCs w:val="20"/>
        </w:rPr>
        <w:t xml:space="preserve">й </w:t>
      </w:r>
      <w:r w:rsidRPr="004B0E70">
        <w:rPr>
          <w:b/>
          <w:smallCaps w:val="0"/>
          <w:color w:val="000000"/>
          <w:spacing w:val="0"/>
          <w:sz w:val="28"/>
          <w:szCs w:val="20"/>
        </w:rPr>
        <w:t>и/или</w:t>
      </w:r>
      <w:r w:rsidRPr="004B0E70">
        <w:rPr>
          <w:smallCaps w:val="0"/>
          <w:color w:val="000000"/>
          <w:spacing w:val="0"/>
          <w:sz w:val="28"/>
          <w:szCs w:val="20"/>
        </w:rPr>
        <w:t xml:space="preserve"> логических выражений </w:t>
      </w:r>
      <w:r w:rsidRPr="004B0E70">
        <w:rPr>
          <w:iCs/>
          <w:smallCaps w:val="0"/>
          <w:color w:val="000000"/>
          <w:spacing w:val="0"/>
          <w:sz w:val="28"/>
          <w:szCs w:val="20"/>
        </w:rPr>
        <w:t>д</w:t>
      </w:r>
      <w:r w:rsidRPr="004B0E70">
        <w:rPr>
          <w:smallCaps w:val="0"/>
          <w:color w:val="000000"/>
          <w:spacing w:val="0"/>
          <w:sz w:val="28"/>
          <w:szCs w:val="20"/>
        </w:rPr>
        <w:t>ля просчетов вариантов решений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
          <w:iCs/>
          <w:smallCaps w:val="0"/>
          <w:color w:val="000000"/>
          <w:spacing w:val="0"/>
          <w:sz w:val="28"/>
          <w:szCs w:val="20"/>
        </w:rPr>
      </w:pPr>
      <w:r w:rsidRPr="004B0E70">
        <w:rPr>
          <w:smallCaps w:val="0"/>
          <w:color w:val="000000"/>
          <w:spacing w:val="0"/>
          <w:sz w:val="28"/>
          <w:szCs w:val="20"/>
        </w:rPr>
        <w:t>С целью уточнения значений от</w:t>
      </w:r>
      <w:r w:rsidRPr="004B0E70">
        <w:rPr>
          <w:i/>
          <w:iCs/>
          <w:smallCaps w:val="0"/>
          <w:color w:val="000000"/>
          <w:spacing w:val="0"/>
          <w:sz w:val="28"/>
          <w:szCs w:val="20"/>
        </w:rPr>
        <w:t>д</w:t>
      </w:r>
      <w:r w:rsidRPr="004B0E70">
        <w:rPr>
          <w:smallCaps w:val="0"/>
          <w:color w:val="000000"/>
          <w:spacing w:val="0"/>
          <w:sz w:val="28"/>
          <w:szCs w:val="20"/>
        </w:rPr>
        <w:t>ельных параметров он генерирует запросы в ИС</w:t>
      </w:r>
      <w:r w:rsidRPr="004B0E70">
        <w:rPr>
          <w:i/>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На основе понимания ситуации ЛПР перехо</w:t>
      </w:r>
      <w:r w:rsidRPr="004B0E70">
        <w:rPr>
          <w:iCs/>
          <w:smallCaps w:val="0"/>
          <w:color w:val="000000"/>
          <w:spacing w:val="0"/>
          <w:sz w:val="28"/>
          <w:szCs w:val="20"/>
        </w:rPr>
        <w:t>д</w:t>
      </w:r>
      <w:r w:rsidRPr="004B0E70">
        <w:rPr>
          <w:smallCaps w:val="0"/>
          <w:color w:val="000000"/>
          <w:spacing w:val="0"/>
          <w:sz w:val="28"/>
          <w:szCs w:val="20"/>
        </w:rPr>
        <w:t xml:space="preserve">ит к </w:t>
      </w:r>
      <w:r w:rsidRPr="004B0E70">
        <w:rPr>
          <w:b/>
          <w:i/>
          <w:smallCaps w:val="0"/>
          <w:color w:val="000000"/>
          <w:spacing w:val="0"/>
          <w:sz w:val="28"/>
          <w:szCs w:val="20"/>
        </w:rPr>
        <w:t>проектированию решения</w:t>
      </w:r>
      <w:r w:rsidRPr="004B0E70">
        <w:rPr>
          <w:smallCaps w:val="0"/>
          <w:color w:val="000000"/>
          <w:spacing w:val="0"/>
          <w:sz w:val="28"/>
          <w:szCs w:val="20"/>
        </w:rPr>
        <w:t>, осуществл</w:t>
      </w:r>
      <w:r w:rsidRPr="004B0E70">
        <w:rPr>
          <w:iCs/>
          <w:smallCaps w:val="0"/>
          <w:color w:val="000000"/>
          <w:spacing w:val="0"/>
          <w:sz w:val="28"/>
          <w:szCs w:val="20"/>
        </w:rPr>
        <w:t>я</w:t>
      </w:r>
      <w:r w:rsidRPr="004B0E70">
        <w:rPr>
          <w:smallCaps w:val="0"/>
          <w:color w:val="000000"/>
          <w:spacing w:val="0"/>
          <w:sz w:val="28"/>
          <w:szCs w:val="20"/>
        </w:rPr>
        <w:t>я генерацию, анализ и от</w:t>
      </w:r>
      <w:r w:rsidRPr="004B0E70">
        <w:rPr>
          <w:iCs/>
          <w:smallCaps w:val="0"/>
          <w:color w:val="000000"/>
          <w:spacing w:val="0"/>
          <w:sz w:val="28"/>
          <w:szCs w:val="20"/>
        </w:rPr>
        <w:t>б</w:t>
      </w:r>
      <w:r w:rsidRPr="004B0E70">
        <w:rPr>
          <w:smallCaps w:val="0"/>
          <w:color w:val="000000"/>
          <w:spacing w:val="0"/>
          <w:sz w:val="28"/>
          <w:szCs w:val="20"/>
        </w:rPr>
        <w:t>ор вариантов решения ПС, используя типовые про</w:t>
      </w:r>
      <w:r w:rsidRPr="004B0E70">
        <w:rPr>
          <w:iCs/>
          <w:smallCaps w:val="0"/>
          <w:color w:val="000000"/>
          <w:spacing w:val="0"/>
          <w:sz w:val="28"/>
          <w:szCs w:val="20"/>
        </w:rPr>
        <w:t>б</w:t>
      </w:r>
      <w:r w:rsidRPr="004B0E70">
        <w:rPr>
          <w:smallCaps w:val="0"/>
          <w:color w:val="000000"/>
          <w:spacing w:val="0"/>
          <w:sz w:val="28"/>
          <w:szCs w:val="20"/>
        </w:rPr>
        <w:t>лемные ситуации и эвристики (опыт пользователя по разрешению прошлых «по</w:t>
      </w:r>
      <w:r w:rsidRPr="004B0E70">
        <w:rPr>
          <w:iCs/>
          <w:smallCaps w:val="0"/>
          <w:color w:val="000000"/>
          <w:spacing w:val="0"/>
          <w:sz w:val="28"/>
          <w:szCs w:val="20"/>
        </w:rPr>
        <w:t>д</w:t>
      </w:r>
      <w:r w:rsidRPr="004B0E70">
        <w:rPr>
          <w:smallCaps w:val="0"/>
          <w:color w:val="000000"/>
          <w:spacing w:val="0"/>
          <w:sz w:val="28"/>
          <w:szCs w:val="20"/>
        </w:rPr>
        <w:t>о</w:t>
      </w:r>
      <w:r w:rsidRPr="004B0E70">
        <w:rPr>
          <w:iCs/>
          <w:smallCaps w:val="0"/>
          <w:color w:val="000000"/>
          <w:spacing w:val="0"/>
          <w:sz w:val="28"/>
          <w:szCs w:val="20"/>
        </w:rPr>
        <w:t>б</w:t>
      </w:r>
      <w:r w:rsidRPr="004B0E70">
        <w:rPr>
          <w:smallCaps w:val="0"/>
          <w:color w:val="000000"/>
          <w:spacing w:val="0"/>
          <w:sz w:val="28"/>
          <w:szCs w:val="20"/>
        </w:rPr>
        <w:t>ных» проблемных ситуаций).</w:t>
      </w:r>
    </w:p>
    <w:p w:rsidR="001D6D19" w:rsidRPr="004B0E70" w:rsidRDefault="001D6D19" w:rsidP="004B0E70">
      <w:pPr>
        <w:shd w:val="clear" w:color="auto" w:fill="FFFFFF"/>
        <w:tabs>
          <w:tab w:val="left" w:pos="7513"/>
        </w:tabs>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Процесс</w:t>
      </w:r>
      <w:r w:rsidRPr="004B0E70">
        <w:rPr>
          <w:b/>
          <w:i/>
          <w:smallCaps w:val="0"/>
          <w:color w:val="000000"/>
          <w:spacing w:val="0"/>
          <w:sz w:val="28"/>
          <w:szCs w:val="20"/>
        </w:rPr>
        <w:t xml:space="preserve"> </w:t>
      </w:r>
      <w:r w:rsidRPr="004B0E70">
        <w:rPr>
          <w:b/>
          <w:i/>
          <w:iCs/>
          <w:smallCaps w:val="0"/>
          <w:color w:val="000000"/>
          <w:spacing w:val="0"/>
          <w:sz w:val="28"/>
          <w:szCs w:val="20"/>
        </w:rPr>
        <w:t>проектирования</w:t>
      </w:r>
      <w:r w:rsidRPr="004B0E70">
        <w:rPr>
          <w:iCs/>
          <w:smallCaps w:val="0"/>
          <w:color w:val="000000"/>
          <w:spacing w:val="0"/>
          <w:sz w:val="28"/>
          <w:szCs w:val="20"/>
        </w:rPr>
        <w:t xml:space="preserve"> решения </w:t>
      </w:r>
      <w:r w:rsidRPr="004B0E70">
        <w:rPr>
          <w:smallCaps w:val="0"/>
          <w:color w:val="000000"/>
          <w:spacing w:val="0"/>
          <w:sz w:val="28"/>
          <w:szCs w:val="20"/>
        </w:rPr>
        <w:t>вк</w:t>
      </w:r>
      <w:r w:rsidRPr="004B0E70">
        <w:rPr>
          <w:iCs/>
          <w:smallCaps w:val="0"/>
          <w:color w:val="000000"/>
          <w:spacing w:val="0"/>
          <w:sz w:val="28"/>
          <w:szCs w:val="20"/>
        </w:rPr>
        <w:t>л</w:t>
      </w:r>
      <w:r w:rsidRPr="004B0E70">
        <w:rPr>
          <w:smallCaps w:val="0"/>
          <w:color w:val="000000"/>
          <w:spacing w:val="0"/>
          <w:sz w:val="28"/>
          <w:szCs w:val="20"/>
        </w:rPr>
        <w:t>ючает в себя с</w:t>
      </w:r>
      <w:r w:rsidRPr="004B0E70">
        <w:rPr>
          <w:iCs/>
          <w:smallCaps w:val="0"/>
          <w:color w:val="000000"/>
          <w:spacing w:val="0"/>
          <w:sz w:val="28"/>
          <w:szCs w:val="20"/>
        </w:rPr>
        <w:t>л</w:t>
      </w:r>
      <w:r w:rsidRPr="004B0E70">
        <w:rPr>
          <w:smallCaps w:val="0"/>
          <w:color w:val="000000"/>
          <w:spacing w:val="0"/>
          <w:sz w:val="28"/>
          <w:szCs w:val="20"/>
        </w:rPr>
        <w:t>е</w:t>
      </w:r>
      <w:r w:rsidRPr="004B0E70">
        <w:rPr>
          <w:iCs/>
          <w:smallCaps w:val="0"/>
          <w:color w:val="000000"/>
          <w:spacing w:val="0"/>
          <w:sz w:val="28"/>
          <w:szCs w:val="20"/>
        </w:rPr>
        <w:t>д</w:t>
      </w:r>
      <w:r w:rsidRPr="004B0E70">
        <w:rPr>
          <w:smallCaps w:val="0"/>
          <w:color w:val="000000"/>
          <w:spacing w:val="0"/>
          <w:sz w:val="28"/>
          <w:szCs w:val="20"/>
        </w:rPr>
        <w:t>у</w:t>
      </w:r>
      <w:r w:rsidRPr="004B0E70">
        <w:rPr>
          <w:iCs/>
          <w:smallCaps w:val="0"/>
          <w:color w:val="000000"/>
          <w:spacing w:val="0"/>
          <w:sz w:val="28"/>
          <w:szCs w:val="20"/>
        </w:rPr>
        <w:t>ю</w:t>
      </w:r>
      <w:r w:rsidRPr="004B0E70">
        <w:rPr>
          <w:smallCaps w:val="0"/>
          <w:color w:val="000000"/>
          <w:spacing w:val="0"/>
          <w:sz w:val="28"/>
          <w:szCs w:val="20"/>
        </w:rPr>
        <w:t>щие фазы (этапы):</w:t>
      </w:r>
    </w:p>
    <w:p w:rsidR="001D6D19" w:rsidRPr="004B0E70" w:rsidRDefault="001D6D19" w:rsidP="004B0E70">
      <w:pPr>
        <w:numPr>
          <w:ilvl w:val="0"/>
          <w:numId w:val="35"/>
        </w:numPr>
        <w:shd w:val="clear" w:color="auto" w:fill="FFFFFF"/>
        <w:tabs>
          <w:tab w:val="left" w:pos="932"/>
        </w:tabs>
        <w:suppressAutoHyphens w:val="0"/>
        <w:autoSpaceDE w:val="0"/>
        <w:spacing w:line="360" w:lineRule="auto"/>
        <w:ind w:left="0" w:firstLine="709"/>
        <w:jc w:val="both"/>
        <w:rPr>
          <w:smallCaps w:val="0"/>
          <w:color w:val="000000"/>
          <w:spacing w:val="0"/>
          <w:sz w:val="28"/>
          <w:szCs w:val="20"/>
        </w:rPr>
      </w:pPr>
      <w:r w:rsidRPr="004B0E70">
        <w:rPr>
          <w:b/>
          <w:i/>
          <w:iCs/>
          <w:smallCaps w:val="0"/>
          <w:color w:val="000000"/>
          <w:spacing w:val="0"/>
          <w:sz w:val="28"/>
          <w:szCs w:val="20"/>
        </w:rPr>
        <w:t>Представление</w:t>
      </w:r>
      <w:r w:rsidRPr="004B0E70">
        <w:rPr>
          <w:i/>
          <w:iCs/>
          <w:smallCaps w:val="0"/>
          <w:color w:val="000000"/>
          <w:spacing w:val="0"/>
          <w:sz w:val="28"/>
          <w:szCs w:val="20"/>
        </w:rPr>
        <w:t xml:space="preserve">. </w:t>
      </w:r>
      <w:r w:rsidRPr="004B0E70">
        <w:rPr>
          <w:smallCaps w:val="0"/>
          <w:color w:val="000000"/>
          <w:spacing w:val="0"/>
          <w:sz w:val="28"/>
          <w:szCs w:val="20"/>
        </w:rPr>
        <w:t>ЛПР в процессе разрешения ПС вы</w:t>
      </w:r>
      <w:r w:rsidRPr="004B0E70">
        <w:rPr>
          <w:iCs/>
          <w:smallCaps w:val="0"/>
          <w:color w:val="000000"/>
          <w:spacing w:val="0"/>
          <w:sz w:val="28"/>
          <w:szCs w:val="20"/>
        </w:rPr>
        <w:t>д</w:t>
      </w:r>
      <w:r w:rsidRPr="004B0E70">
        <w:rPr>
          <w:smallCaps w:val="0"/>
          <w:color w:val="000000"/>
          <w:spacing w:val="0"/>
          <w:sz w:val="28"/>
          <w:szCs w:val="20"/>
        </w:rPr>
        <w:t xml:space="preserve">вигает </w:t>
      </w:r>
      <w:r w:rsidRPr="004B0E70">
        <w:rPr>
          <w:b/>
          <w:smallCaps w:val="0"/>
          <w:color w:val="000000"/>
          <w:spacing w:val="0"/>
          <w:sz w:val="28"/>
          <w:szCs w:val="20"/>
        </w:rPr>
        <w:t>гипотезы</w:t>
      </w:r>
      <w:r w:rsidRPr="004B0E70">
        <w:rPr>
          <w:smallCaps w:val="0"/>
          <w:color w:val="000000"/>
          <w:spacing w:val="0"/>
          <w:sz w:val="28"/>
          <w:szCs w:val="20"/>
        </w:rPr>
        <w:t xml:space="preserve"> относите</w:t>
      </w:r>
      <w:r w:rsidRPr="004B0E70">
        <w:rPr>
          <w:iCs/>
          <w:smallCaps w:val="0"/>
          <w:color w:val="000000"/>
          <w:spacing w:val="0"/>
          <w:sz w:val="28"/>
          <w:szCs w:val="20"/>
        </w:rPr>
        <w:t>л</w:t>
      </w:r>
      <w:r w:rsidRPr="004B0E70">
        <w:rPr>
          <w:smallCaps w:val="0"/>
          <w:color w:val="000000"/>
          <w:spacing w:val="0"/>
          <w:sz w:val="28"/>
          <w:szCs w:val="20"/>
        </w:rPr>
        <w:t>ьно подхо</w:t>
      </w:r>
      <w:r w:rsidRPr="004B0E70">
        <w:rPr>
          <w:iCs/>
          <w:smallCaps w:val="0"/>
          <w:color w:val="000000"/>
          <w:spacing w:val="0"/>
          <w:sz w:val="28"/>
          <w:szCs w:val="20"/>
        </w:rPr>
        <w:t>д</w:t>
      </w:r>
      <w:r w:rsidRPr="004B0E70">
        <w:rPr>
          <w:smallCaps w:val="0"/>
          <w:color w:val="000000"/>
          <w:spacing w:val="0"/>
          <w:sz w:val="28"/>
          <w:szCs w:val="20"/>
        </w:rPr>
        <w:t>ящей мо</w:t>
      </w:r>
      <w:r w:rsidRPr="004B0E70">
        <w:rPr>
          <w:iCs/>
          <w:smallCaps w:val="0"/>
          <w:color w:val="000000"/>
          <w:spacing w:val="0"/>
          <w:sz w:val="28"/>
          <w:szCs w:val="20"/>
        </w:rPr>
        <w:t>д</w:t>
      </w:r>
      <w:r w:rsidRPr="004B0E70">
        <w:rPr>
          <w:smallCaps w:val="0"/>
          <w:color w:val="000000"/>
          <w:spacing w:val="0"/>
          <w:sz w:val="28"/>
          <w:szCs w:val="20"/>
        </w:rPr>
        <w:t>ели. Затем в рамках опре</w:t>
      </w:r>
      <w:r w:rsidRPr="004B0E70">
        <w:rPr>
          <w:iCs/>
          <w:smallCaps w:val="0"/>
          <w:color w:val="000000"/>
          <w:spacing w:val="0"/>
          <w:sz w:val="28"/>
          <w:szCs w:val="20"/>
        </w:rPr>
        <w:t>д</w:t>
      </w:r>
      <w:r w:rsidRPr="004B0E70">
        <w:rPr>
          <w:smallCaps w:val="0"/>
          <w:color w:val="000000"/>
          <w:spacing w:val="0"/>
          <w:sz w:val="28"/>
          <w:szCs w:val="20"/>
        </w:rPr>
        <w:t>еленной мо</w:t>
      </w:r>
      <w:r w:rsidRPr="004B0E70">
        <w:rPr>
          <w:iCs/>
          <w:smallCaps w:val="0"/>
          <w:color w:val="000000"/>
          <w:spacing w:val="0"/>
          <w:sz w:val="28"/>
          <w:szCs w:val="20"/>
        </w:rPr>
        <w:t>д</w:t>
      </w:r>
      <w:r w:rsidRPr="004B0E70">
        <w:rPr>
          <w:smallCaps w:val="0"/>
          <w:color w:val="000000"/>
          <w:spacing w:val="0"/>
          <w:sz w:val="28"/>
          <w:szCs w:val="20"/>
        </w:rPr>
        <w:t xml:space="preserve">ели (системы аксиом) осуществляется декомпозиция, т.е. разложение задачи на подзадачи и выбор конкретных значений переменных, атрибутов и </w:t>
      </w:r>
      <w:r w:rsidRPr="004B0E70">
        <w:rPr>
          <w:b/>
          <w:smallCaps w:val="0"/>
          <w:color w:val="000000"/>
          <w:spacing w:val="0"/>
          <w:sz w:val="28"/>
          <w:szCs w:val="20"/>
        </w:rPr>
        <w:t>предикатов</w:t>
      </w:r>
      <w:r w:rsidRPr="004B0E70">
        <w:rPr>
          <w:smallCaps w:val="0"/>
          <w:color w:val="000000"/>
          <w:spacing w:val="0"/>
          <w:sz w:val="28"/>
          <w:szCs w:val="20"/>
        </w:rPr>
        <w:t>, входящих в систему аксиом модели ситуации.</w:t>
      </w:r>
    </w:p>
    <w:p w:rsidR="001D6D19" w:rsidRPr="004B0E70" w:rsidRDefault="001D6D19" w:rsidP="004B0E70">
      <w:pPr>
        <w:numPr>
          <w:ilvl w:val="0"/>
          <w:numId w:val="35"/>
        </w:numPr>
        <w:shd w:val="clear" w:color="auto" w:fill="FFFFFF"/>
        <w:tabs>
          <w:tab w:val="left" w:pos="932"/>
        </w:tabs>
        <w:suppressAutoHyphens w:val="0"/>
        <w:autoSpaceDE w:val="0"/>
        <w:spacing w:line="360" w:lineRule="auto"/>
        <w:ind w:left="0" w:firstLine="709"/>
        <w:jc w:val="both"/>
        <w:rPr>
          <w:iCs/>
          <w:smallCaps w:val="0"/>
          <w:color w:val="000000"/>
          <w:spacing w:val="0"/>
          <w:sz w:val="28"/>
          <w:szCs w:val="20"/>
        </w:rPr>
      </w:pPr>
      <w:r w:rsidRPr="004B0E70">
        <w:rPr>
          <w:i/>
          <w:iCs/>
          <w:smallCaps w:val="0"/>
          <w:color w:val="000000"/>
          <w:spacing w:val="0"/>
          <w:sz w:val="28"/>
          <w:szCs w:val="20"/>
        </w:rPr>
        <w:t xml:space="preserve">Отыскание решения. </w:t>
      </w:r>
      <w:r w:rsidRPr="004B0E70">
        <w:rPr>
          <w:smallCaps w:val="0"/>
          <w:color w:val="000000"/>
          <w:spacing w:val="0"/>
          <w:sz w:val="28"/>
          <w:szCs w:val="20"/>
        </w:rPr>
        <w:t>Процесс поиска выво</w:t>
      </w:r>
      <w:r w:rsidRPr="004B0E70">
        <w:rPr>
          <w:i/>
          <w:iCs/>
          <w:smallCaps w:val="0"/>
          <w:color w:val="000000"/>
          <w:spacing w:val="0"/>
          <w:sz w:val="28"/>
          <w:szCs w:val="20"/>
        </w:rPr>
        <w:t>д</w:t>
      </w:r>
      <w:r w:rsidRPr="004B0E70">
        <w:rPr>
          <w:smallCaps w:val="0"/>
          <w:color w:val="000000"/>
          <w:spacing w:val="0"/>
          <w:sz w:val="28"/>
          <w:szCs w:val="20"/>
        </w:rPr>
        <w:t>а в системе аксиом и</w:t>
      </w:r>
      <w:r w:rsidRPr="004B0E70">
        <w:rPr>
          <w:i/>
          <w:iCs/>
          <w:smallCaps w:val="0"/>
          <w:color w:val="000000"/>
          <w:spacing w:val="0"/>
          <w:sz w:val="28"/>
          <w:szCs w:val="20"/>
        </w:rPr>
        <w:t>л</w:t>
      </w:r>
      <w:r w:rsidRPr="004B0E70">
        <w:rPr>
          <w:smallCaps w:val="0"/>
          <w:color w:val="000000"/>
          <w:spacing w:val="0"/>
          <w:sz w:val="28"/>
          <w:szCs w:val="20"/>
        </w:rPr>
        <w:t>и нахо</w:t>
      </w:r>
      <w:r w:rsidRPr="004B0E70">
        <w:rPr>
          <w:i/>
          <w:iCs/>
          <w:smallCaps w:val="0"/>
          <w:color w:val="000000"/>
          <w:spacing w:val="0"/>
          <w:sz w:val="28"/>
          <w:szCs w:val="20"/>
        </w:rPr>
        <w:t>ж</w:t>
      </w:r>
      <w:r w:rsidRPr="004B0E70">
        <w:rPr>
          <w:smallCaps w:val="0"/>
          <w:color w:val="000000"/>
          <w:spacing w:val="0"/>
          <w:sz w:val="28"/>
          <w:szCs w:val="20"/>
        </w:rPr>
        <w:t>дение оптима</w:t>
      </w:r>
      <w:r w:rsidRPr="004B0E70">
        <w:rPr>
          <w:i/>
          <w:iCs/>
          <w:smallCaps w:val="0"/>
          <w:color w:val="000000"/>
          <w:spacing w:val="0"/>
          <w:sz w:val="28"/>
          <w:szCs w:val="20"/>
        </w:rPr>
        <w:t>л</w:t>
      </w:r>
      <w:r w:rsidRPr="004B0E70">
        <w:rPr>
          <w:smallCaps w:val="0"/>
          <w:color w:val="000000"/>
          <w:spacing w:val="0"/>
          <w:sz w:val="28"/>
          <w:szCs w:val="20"/>
        </w:rPr>
        <w:t xml:space="preserve">ьного решения в рамках </w:t>
      </w:r>
      <w:r w:rsidRPr="004B0E70">
        <w:rPr>
          <w:i/>
          <w:iCs/>
          <w:smallCaps w:val="0"/>
          <w:color w:val="000000"/>
          <w:spacing w:val="0"/>
          <w:sz w:val="28"/>
          <w:szCs w:val="20"/>
        </w:rPr>
        <w:t>м</w:t>
      </w:r>
      <w:r w:rsidRPr="004B0E70">
        <w:rPr>
          <w:smallCaps w:val="0"/>
          <w:color w:val="000000"/>
          <w:spacing w:val="0"/>
          <w:sz w:val="28"/>
          <w:szCs w:val="20"/>
        </w:rPr>
        <w:t>оде</w:t>
      </w:r>
      <w:r w:rsidRPr="004B0E70">
        <w:rPr>
          <w:i/>
          <w:iCs/>
          <w:smallCaps w:val="0"/>
          <w:color w:val="000000"/>
          <w:spacing w:val="0"/>
          <w:sz w:val="28"/>
          <w:szCs w:val="20"/>
        </w:rPr>
        <w:t>л</w:t>
      </w:r>
      <w:r w:rsidRPr="004B0E70">
        <w:rPr>
          <w:smallCaps w:val="0"/>
          <w:color w:val="000000"/>
          <w:spacing w:val="0"/>
          <w:sz w:val="28"/>
          <w:szCs w:val="20"/>
        </w:rPr>
        <w:t xml:space="preserve">ей, построенных ЛПР </w:t>
      </w:r>
      <w:r w:rsidRPr="004B0E70">
        <w:rPr>
          <w:iCs/>
          <w:smallCaps w:val="0"/>
          <w:color w:val="000000"/>
          <w:spacing w:val="0"/>
          <w:sz w:val="28"/>
          <w:szCs w:val="20"/>
        </w:rPr>
        <w:t>в</w:t>
      </w:r>
      <w:r w:rsidRPr="004B0E70">
        <w:rPr>
          <w:i/>
          <w:iCs/>
          <w:smallCaps w:val="0"/>
          <w:color w:val="000000"/>
          <w:spacing w:val="0"/>
          <w:sz w:val="28"/>
          <w:szCs w:val="20"/>
        </w:rPr>
        <w:t xml:space="preserve"> </w:t>
      </w:r>
      <w:r w:rsidRPr="004B0E70">
        <w:rPr>
          <w:smallCaps w:val="0"/>
          <w:color w:val="000000"/>
          <w:spacing w:val="0"/>
          <w:sz w:val="28"/>
          <w:szCs w:val="20"/>
        </w:rPr>
        <w:t>результате изучени</w:t>
      </w:r>
      <w:r w:rsidRPr="004B0E70">
        <w:rPr>
          <w:i/>
          <w:iCs/>
          <w:smallCaps w:val="0"/>
          <w:color w:val="000000"/>
          <w:spacing w:val="0"/>
          <w:sz w:val="28"/>
          <w:szCs w:val="20"/>
        </w:rPr>
        <w:t xml:space="preserve">я </w:t>
      </w:r>
      <w:r w:rsidRPr="004B0E70">
        <w:rPr>
          <w:smallCaps w:val="0"/>
          <w:color w:val="000000"/>
          <w:spacing w:val="0"/>
          <w:sz w:val="28"/>
          <w:szCs w:val="20"/>
        </w:rPr>
        <w:t>ситуации</w:t>
      </w:r>
      <w:r w:rsidRPr="004B0E70">
        <w:rPr>
          <w:i/>
          <w:iCs/>
          <w:smallCaps w:val="0"/>
          <w:color w:val="000000"/>
          <w:spacing w:val="0"/>
          <w:sz w:val="28"/>
          <w:szCs w:val="20"/>
        </w:rPr>
        <w:t xml:space="preserve">. </w:t>
      </w:r>
      <w:r w:rsidRPr="004B0E70">
        <w:rPr>
          <w:smallCaps w:val="0"/>
          <w:color w:val="000000"/>
          <w:spacing w:val="0"/>
          <w:sz w:val="28"/>
          <w:szCs w:val="20"/>
        </w:rPr>
        <w:t xml:space="preserve">Поиск </w:t>
      </w:r>
      <w:r w:rsidRPr="004B0E70">
        <w:rPr>
          <w:b/>
          <w:smallCaps w:val="0"/>
          <w:color w:val="000000"/>
          <w:spacing w:val="0"/>
          <w:sz w:val="28"/>
          <w:szCs w:val="20"/>
        </w:rPr>
        <w:t>траектории</w:t>
      </w:r>
      <w:r w:rsidRPr="004B0E70">
        <w:rPr>
          <w:smallCaps w:val="0"/>
          <w:color w:val="000000"/>
          <w:spacing w:val="0"/>
          <w:sz w:val="28"/>
          <w:szCs w:val="20"/>
        </w:rPr>
        <w:t xml:space="preserve"> в </w:t>
      </w:r>
      <w:r w:rsidRPr="004B0E70">
        <w:rPr>
          <w:iCs/>
          <w:smallCaps w:val="0"/>
          <w:color w:val="000000"/>
          <w:spacing w:val="0"/>
          <w:sz w:val="28"/>
          <w:szCs w:val="20"/>
          <w:u w:val="single"/>
        </w:rPr>
        <w:t>п</w:t>
      </w:r>
      <w:r w:rsidRPr="004B0E70">
        <w:rPr>
          <w:smallCaps w:val="0"/>
          <w:color w:val="000000"/>
          <w:spacing w:val="0"/>
          <w:sz w:val="28"/>
          <w:szCs w:val="20"/>
          <w:u w:val="single"/>
        </w:rPr>
        <w:t>ространстве состо</w:t>
      </w:r>
      <w:r w:rsidRPr="004B0E70">
        <w:rPr>
          <w:iCs/>
          <w:smallCaps w:val="0"/>
          <w:color w:val="000000"/>
          <w:spacing w:val="0"/>
          <w:sz w:val="28"/>
          <w:szCs w:val="20"/>
          <w:u w:val="single"/>
        </w:rPr>
        <w:t>я</w:t>
      </w:r>
      <w:r w:rsidRPr="004B0E70">
        <w:rPr>
          <w:smallCaps w:val="0"/>
          <w:color w:val="000000"/>
          <w:spacing w:val="0"/>
          <w:sz w:val="28"/>
          <w:szCs w:val="20"/>
          <w:u w:val="single"/>
        </w:rPr>
        <w:t>ний</w:t>
      </w:r>
      <w:r w:rsidRPr="004B0E70">
        <w:rPr>
          <w:smallCaps w:val="0"/>
          <w:color w:val="000000"/>
          <w:spacing w:val="0"/>
          <w:sz w:val="28"/>
          <w:szCs w:val="20"/>
        </w:rPr>
        <w:t>, о</w:t>
      </w:r>
      <w:r w:rsidRPr="004B0E70">
        <w:rPr>
          <w:iCs/>
          <w:smallCaps w:val="0"/>
          <w:color w:val="000000"/>
          <w:spacing w:val="0"/>
          <w:sz w:val="28"/>
          <w:szCs w:val="20"/>
        </w:rPr>
        <w:t>б</w:t>
      </w:r>
      <w:r w:rsidRPr="004B0E70">
        <w:rPr>
          <w:smallCaps w:val="0"/>
          <w:color w:val="000000"/>
          <w:spacing w:val="0"/>
          <w:sz w:val="28"/>
          <w:szCs w:val="20"/>
        </w:rPr>
        <w:t>ес</w:t>
      </w:r>
      <w:r w:rsidRPr="004B0E70">
        <w:rPr>
          <w:iCs/>
          <w:smallCaps w:val="0"/>
          <w:color w:val="000000"/>
          <w:spacing w:val="0"/>
          <w:sz w:val="28"/>
          <w:szCs w:val="20"/>
        </w:rPr>
        <w:t>п</w:t>
      </w:r>
      <w:r w:rsidRPr="004B0E70">
        <w:rPr>
          <w:smallCaps w:val="0"/>
          <w:color w:val="000000"/>
          <w:spacing w:val="0"/>
          <w:sz w:val="28"/>
          <w:szCs w:val="20"/>
        </w:rPr>
        <w:t>ечива</w:t>
      </w:r>
      <w:r w:rsidRPr="004B0E70">
        <w:rPr>
          <w:iCs/>
          <w:smallCaps w:val="0"/>
          <w:color w:val="000000"/>
          <w:spacing w:val="0"/>
          <w:sz w:val="28"/>
          <w:szCs w:val="20"/>
        </w:rPr>
        <w:t>ю</w:t>
      </w:r>
      <w:r w:rsidRPr="004B0E70">
        <w:rPr>
          <w:smallCaps w:val="0"/>
          <w:color w:val="000000"/>
          <w:spacing w:val="0"/>
          <w:sz w:val="28"/>
          <w:szCs w:val="20"/>
        </w:rPr>
        <w:t>щей дости</w:t>
      </w:r>
      <w:r w:rsidRPr="004B0E70">
        <w:rPr>
          <w:iCs/>
          <w:smallCaps w:val="0"/>
          <w:color w:val="000000"/>
          <w:spacing w:val="0"/>
          <w:sz w:val="28"/>
          <w:szCs w:val="20"/>
        </w:rPr>
        <w:t>ж</w:t>
      </w:r>
      <w:r w:rsidRPr="004B0E70">
        <w:rPr>
          <w:smallCaps w:val="0"/>
          <w:color w:val="000000"/>
          <w:spacing w:val="0"/>
          <w:sz w:val="28"/>
          <w:szCs w:val="20"/>
        </w:rPr>
        <w:t>ение заданно</w:t>
      </w:r>
      <w:r w:rsidRPr="004B0E70">
        <w:rPr>
          <w:iCs/>
          <w:smallCaps w:val="0"/>
          <w:color w:val="000000"/>
          <w:spacing w:val="0"/>
          <w:sz w:val="28"/>
          <w:szCs w:val="20"/>
        </w:rPr>
        <w:t>г</w:t>
      </w:r>
      <w:r w:rsidRPr="004B0E70">
        <w:rPr>
          <w:smallCaps w:val="0"/>
          <w:color w:val="000000"/>
          <w:spacing w:val="0"/>
          <w:sz w:val="28"/>
          <w:szCs w:val="20"/>
        </w:rPr>
        <w:t>о состо</w:t>
      </w:r>
      <w:r w:rsidRPr="004B0E70">
        <w:rPr>
          <w:iCs/>
          <w:smallCaps w:val="0"/>
          <w:color w:val="000000"/>
          <w:spacing w:val="0"/>
          <w:sz w:val="28"/>
          <w:szCs w:val="20"/>
        </w:rPr>
        <w:t>я</w:t>
      </w:r>
      <w:r w:rsidRPr="004B0E70">
        <w:rPr>
          <w:smallCaps w:val="0"/>
          <w:color w:val="000000"/>
          <w:spacing w:val="0"/>
          <w:sz w:val="28"/>
          <w:szCs w:val="20"/>
        </w:rPr>
        <w:t>ния с учетом ограничений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 xml:space="preserve">Процесс </w:t>
      </w:r>
      <w:r w:rsidRPr="004B0E70">
        <w:rPr>
          <w:b/>
          <w:i/>
          <w:iCs/>
          <w:smallCaps w:val="0"/>
          <w:color w:val="000000"/>
          <w:spacing w:val="0"/>
          <w:sz w:val="28"/>
          <w:szCs w:val="20"/>
        </w:rPr>
        <w:t>выбора решения</w:t>
      </w:r>
      <w:r w:rsidRPr="004B0E70">
        <w:rPr>
          <w:i/>
          <w:iCs/>
          <w:smallCaps w:val="0"/>
          <w:color w:val="000000"/>
          <w:spacing w:val="0"/>
          <w:sz w:val="28"/>
          <w:szCs w:val="20"/>
        </w:rPr>
        <w:t xml:space="preserve"> </w:t>
      </w:r>
      <w:r w:rsidRPr="004B0E70">
        <w:rPr>
          <w:smallCaps w:val="0"/>
          <w:color w:val="000000"/>
          <w:spacing w:val="0"/>
          <w:sz w:val="28"/>
          <w:szCs w:val="20"/>
        </w:rPr>
        <w:t>включает в себя следующ</w:t>
      </w:r>
      <w:r w:rsidRPr="004B0E70">
        <w:rPr>
          <w:iCs/>
          <w:smallCaps w:val="0"/>
          <w:color w:val="000000"/>
          <w:spacing w:val="0"/>
          <w:sz w:val="28"/>
          <w:szCs w:val="20"/>
        </w:rPr>
        <w:t>и</w:t>
      </w:r>
      <w:r w:rsidRPr="004B0E70">
        <w:rPr>
          <w:smallCaps w:val="0"/>
          <w:color w:val="000000"/>
          <w:spacing w:val="0"/>
          <w:sz w:val="28"/>
          <w:szCs w:val="20"/>
        </w:rPr>
        <w:t>е фазы</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i/>
          <w:iCs/>
          <w:smallCaps w:val="0"/>
          <w:color w:val="000000"/>
          <w:spacing w:val="0"/>
          <w:sz w:val="28"/>
          <w:szCs w:val="20"/>
        </w:rPr>
        <w:t xml:space="preserve">Оценка решения. </w:t>
      </w:r>
      <w:r w:rsidRPr="004B0E70">
        <w:rPr>
          <w:smallCaps w:val="0"/>
          <w:color w:val="000000"/>
          <w:spacing w:val="0"/>
          <w:sz w:val="28"/>
          <w:szCs w:val="20"/>
        </w:rPr>
        <w:t>Построение функционала оценки множества вариантов решений, оценка затрат ресурсов. На стадии генерирования альтернативных вариантов ЛПР на основе уточненных им целей определяет критерии, по которым будут оцениваться варианты решений, а также ограничени</w:t>
      </w:r>
      <w:r w:rsidRPr="004B0E70">
        <w:rPr>
          <w:i/>
          <w:iCs/>
          <w:smallCaps w:val="0"/>
          <w:color w:val="000000"/>
          <w:spacing w:val="0"/>
          <w:sz w:val="28"/>
          <w:szCs w:val="20"/>
        </w:rPr>
        <w:t>я</w:t>
      </w:r>
      <w:r w:rsidRPr="004B0E70">
        <w:rPr>
          <w:smallCaps w:val="0"/>
          <w:color w:val="000000"/>
          <w:spacing w:val="0"/>
          <w:sz w:val="28"/>
          <w:szCs w:val="20"/>
        </w:rPr>
        <w:t>, которые в соответствии с имеющимися в его распоря</w:t>
      </w:r>
      <w:r w:rsidRPr="004B0E70">
        <w:rPr>
          <w:i/>
          <w:iCs/>
          <w:smallCaps w:val="0"/>
          <w:color w:val="000000"/>
          <w:spacing w:val="0"/>
          <w:sz w:val="28"/>
          <w:szCs w:val="20"/>
        </w:rPr>
        <w:t>ж</w:t>
      </w:r>
      <w:r w:rsidRPr="004B0E70">
        <w:rPr>
          <w:smallCaps w:val="0"/>
          <w:color w:val="000000"/>
          <w:spacing w:val="0"/>
          <w:sz w:val="28"/>
          <w:szCs w:val="20"/>
        </w:rPr>
        <w:t>ении ресурсами будут накладываться на них.</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i/>
          <w:iCs/>
          <w:smallCaps w:val="0"/>
          <w:color w:val="000000"/>
          <w:spacing w:val="0"/>
          <w:sz w:val="28"/>
          <w:szCs w:val="20"/>
        </w:rPr>
        <w:t xml:space="preserve">Прогнозирование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предсказание будущих состояний на основе принципов </w:t>
      </w:r>
      <w:r w:rsidRPr="004B0E70">
        <w:rPr>
          <w:b/>
          <w:i/>
          <w:smallCaps w:val="0"/>
          <w:color w:val="000000"/>
          <w:spacing w:val="0"/>
          <w:sz w:val="28"/>
          <w:szCs w:val="20"/>
        </w:rPr>
        <w:t>дедуктивного вывода</w:t>
      </w:r>
      <w:r w:rsidRPr="004B0E70">
        <w:rPr>
          <w:smallCaps w:val="0"/>
          <w:color w:val="000000"/>
          <w:spacing w:val="0"/>
          <w:sz w:val="28"/>
          <w:szCs w:val="20"/>
        </w:rPr>
        <w:t xml:space="preserve"> и аналитических оптимизационных моделе</w:t>
      </w:r>
      <w:r w:rsidRPr="004B0E70">
        <w:rPr>
          <w:i/>
          <w:iCs/>
          <w:smallCaps w:val="0"/>
          <w:color w:val="000000"/>
          <w:spacing w:val="0"/>
          <w:sz w:val="28"/>
          <w:szCs w:val="20"/>
        </w:rPr>
        <w:t>й</w:t>
      </w:r>
      <w:r w:rsidRPr="004B0E70">
        <w:rPr>
          <w:smallCaps w:val="0"/>
          <w:color w:val="000000"/>
          <w:spacing w:val="0"/>
          <w:sz w:val="28"/>
          <w:szCs w:val="20"/>
        </w:rPr>
        <w:t>. На этом этапе руководитель пытается спрогнозировать последствия принятого решения с использованием таких методов, как прогнозирование на основе временных рядов (методы сглаживания временных рядов, построение тренда). Трудности в этой части заключаются в необходимости учета временных зависимостей, а также мо</w:t>
      </w:r>
      <w:r w:rsidRPr="004B0E70">
        <w:rPr>
          <w:iCs/>
          <w:smallCaps w:val="0"/>
          <w:color w:val="000000"/>
          <w:spacing w:val="0"/>
          <w:sz w:val="28"/>
          <w:szCs w:val="20"/>
        </w:rPr>
        <w:t>д</w:t>
      </w:r>
      <w:r w:rsidRPr="004B0E70">
        <w:rPr>
          <w:smallCaps w:val="0"/>
          <w:color w:val="000000"/>
          <w:spacing w:val="0"/>
          <w:sz w:val="28"/>
          <w:szCs w:val="20"/>
        </w:rPr>
        <w:t>альностей, учета немонотонности теории.</w:t>
      </w:r>
    </w:p>
    <w:p w:rsidR="001D6D19" w:rsidRPr="004B0E70" w:rsidRDefault="001D6D19" w:rsidP="004B0E70">
      <w:pPr>
        <w:shd w:val="clear" w:color="auto" w:fill="FFFFFF"/>
        <w:suppressAutoHyphens w:val="0"/>
        <w:autoSpaceDE w:val="0"/>
        <w:spacing w:line="360" w:lineRule="auto"/>
        <w:ind w:firstLine="709"/>
        <w:jc w:val="both"/>
        <w:rPr>
          <w:b/>
          <w:iCs/>
          <w:smallCaps w:val="0"/>
          <w:color w:val="000000"/>
          <w:spacing w:val="0"/>
          <w:sz w:val="28"/>
          <w:szCs w:val="20"/>
        </w:rPr>
      </w:pPr>
      <w:r w:rsidRPr="004B0E70">
        <w:rPr>
          <w:iCs/>
          <w:smallCaps w:val="0"/>
          <w:color w:val="000000"/>
          <w:spacing w:val="0"/>
          <w:sz w:val="28"/>
          <w:szCs w:val="20"/>
        </w:rPr>
        <w:t>Противоположностью</w:t>
      </w:r>
      <w:r w:rsidR="004B0E70">
        <w:rPr>
          <w:iCs/>
          <w:smallCaps w:val="0"/>
          <w:color w:val="000000"/>
          <w:spacing w:val="0"/>
          <w:sz w:val="28"/>
          <w:szCs w:val="20"/>
        </w:rPr>
        <w:t xml:space="preserve"> </w:t>
      </w:r>
      <w:r w:rsidRPr="004B0E70">
        <w:rPr>
          <w:iCs/>
          <w:smallCaps w:val="0"/>
          <w:color w:val="000000"/>
          <w:spacing w:val="0"/>
          <w:sz w:val="28"/>
          <w:szCs w:val="20"/>
        </w:rPr>
        <w:t xml:space="preserve">гипотеко-дедуктивного метода вывода является </w:t>
      </w:r>
      <w:r w:rsidRPr="004B0E70">
        <w:rPr>
          <w:b/>
          <w:iCs/>
          <w:smallCaps w:val="0"/>
          <w:color w:val="000000"/>
          <w:spacing w:val="0"/>
          <w:sz w:val="28"/>
          <w:szCs w:val="20"/>
        </w:rPr>
        <w:t>логический.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 xml:space="preserve">Процесс </w:t>
      </w:r>
      <w:r w:rsidRPr="004B0E70">
        <w:rPr>
          <w:b/>
          <w:i/>
          <w:iCs/>
          <w:smallCaps w:val="0"/>
          <w:color w:val="000000"/>
          <w:spacing w:val="0"/>
          <w:sz w:val="28"/>
          <w:szCs w:val="20"/>
        </w:rPr>
        <w:t>реализации решения</w:t>
      </w:r>
      <w:r w:rsidRPr="004B0E70">
        <w:rPr>
          <w:iCs/>
          <w:smallCaps w:val="0"/>
          <w:color w:val="000000"/>
          <w:spacing w:val="0"/>
          <w:sz w:val="28"/>
          <w:szCs w:val="20"/>
        </w:rPr>
        <w:t xml:space="preserve">. </w:t>
      </w:r>
      <w:r w:rsidRPr="004B0E70">
        <w:rPr>
          <w:smallCaps w:val="0"/>
          <w:color w:val="000000"/>
          <w:spacing w:val="0"/>
          <w:sz w:val="28"/>
          <w:szCs w:val="20"/>
        </w:rPr>
        <w:t>На завершающе</w:t>
      </w:r>
      <w:r w:rsidRPr="004B0E70">
        <w:rPr>
          <w:iCs/>
          <w:smallCaps w:val="0"/>
          <w:color w:val="000000"/>
          <w:spacing w:val="0"/>
          <w:sz w:val="28"/>
          <w:szCs w:val="20"/>
        </w:rPr>
        <w:t xml:space="preserve">й </w:t>
      </w:r>
      <w:r w:rsidRPr="004B0E70">
        <w:rPr>
          <w:smallCaps w:val="0"/>
          <w:color w:val="000000"/>
          <w:spacing w:val="0"/>
          <w:sz w:val="28"/>
          <w:szCs w:val="20"/>
        </w:rPr>
        <w:t>ста</w:t>
      </w:r>
      <w:r w:rsidRPr="004B0E70">
        <w:rPr>
          <w:iCs/>
          <w:smallCaps w:val="0"/>
          <w:color w:val="000000"/>
          <w:spacing w:val="0"/>
          <w:sz w:val="28"/>
          <w:szCs w:val="20"/>
        </w:rPr>
        <w:t>д</w:t>
      </w:r>
      <w:r w:rsidRPr="004B0E70">
        <w:rPr>
          <w:smallCaps w:val="0"/>
          <w:color w:val="000000"/>
          <w:spacing w:val="0"/>
          <w:sz w:val="28"/>
          <w:szCs w:val="20"/>
        </w:rPr>
        <w:t>ии ЛПР осуществляет выбор наилучшего решения и организует реализацию</w:t>
      </w:r>
      <w:r w:rsidRPr="004B0E70">
        <w:rPr>
          <w:iCs/>
          <w:smallCaps w:val="0"/>
          <w:color w:val="000000"/>
          <w:spacing w:val="0"/>
          <w:sz w:val="28"/>
          <w:szCs w:val="20"/>
        </w:rPr>
        <w:t xml:space="preserve">. </w:t>
      </w:r>
      <w:r w:rsidRPr="004B0E70">
        <w:rPr>
          <w:smallCaps w:val="0"/>
          <w:color w:val="000000"/>
          <w:spacing w:val="0"/>
          <w:sz w:val="28"/>
          <w:szCs w:val="20"/>
        </w:rPr>
        <w:t xml:space="preserve">Процесс реализации включает в себя в качестве этапа: планирование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формирование программы </w:t>
      </w:r>
      <w:r w:rsidRPr="004B0E70">
        <w:rPr>
          <w:iCs/>
          <w:smallCaps w:val="0"/>
          <w:color w:val="000000"/>
          <w:spacing w:val="0"/>
          <w:sz w:val="28"/>
          <w:szCs w:val="20"/>
        </w:rPr>
        <w:t>д</w:t>
      </w:r>
      <w:r w:rsidRPr="004B0E70">
        <w:rPr>
          <w:smallCaps w:val="0"/>
          <w:color w:val="000000"/>
          <w:spacing w:val="0"/>
          <w:sz w:val="28"/>
          <w:szCs w:val="20"/>
        </w:rPr>
        <w:t>ействий по разрешению ПС, включая вы</w:t>
      </w:r>
      <w:r w:rsidRPr="004B0E70">
        <w:rPr>
          <w:iCs/>
          <w:smallCaps w:val="0"/>
          <w:color w:val="000000"/>
          <w:spacing w:val="0"/>
          <w:sz w:val="28"/>
          <w:szCs w:val="20"/>
        </w:rPr>
        <w:t>д</w:t>
      </w:r>
      <w:r w:rsidRPr="004B0E70">
        <w:rPr>
          <w:smallCaps w:val="0"/>
          <w:color w:val="000000"/>
          <w:spacing w:val="0"/>
          <w:sz w:val="28"/>
          <w:szCs w:val="20"/>
        </w:rPr>
        <w:t>ачу за</w:t>
      </w:r>
      <w:r w:rsidRPr="004B0E70">
        <w:rPr>
          <w:iCs/>
          <w:smallCaps w:val="0"/>
          <w:color w:val="000000"/>
          <w:spacing w:val="0"/>
          <w:sz w:val="28"/>
          <w:szCs w:val="20"/>
        </w:rPr>
        <w:t>д</w:t>
      </w:r>
      <w:r w:rsidRPr="004B0E70">
        <w:rPr>
          <w:smallCaps w:val="0"/>
          <w:color w:val="000000"/>
          <w:spacing w:val="0"/>
          <w:sz w:val="28"/>
          <w:szCs w:val="20"/>
        </w:rPr>
        <w:t>ани</w:t>
      </w:r>
      <w:r w:rsidRPr="004B0E70">
        <w:rPr>
          <w:iCs/>
          <w:smallCaps w:val="0"/>
          <w:color w:val="000000"/>
          <w:spacing w:val="0"/>
          <w:sz w:val="28"/>
          <w:szCs w:val="20"/>
        </w:rPr>
        <w:t xml:space="preserve">й </w:t>
      </w:r>
      <w:r w:rsidRPr="004B0E70">
        <w:rPr>
          <w:smallCaps w:val="0"/>
          <w:color w:val="000000"/>
          <w:spacing w:val="0"/>
          <w:sz w:val="28"/>
          <w:szCs w:val="20"/>
        </w:rPr>
        <w:t>на разра</w:t>
      </w:r>
      <w:r w:rsidRPr="004B0E70">
        <w:rPr>
          <w:iCs/>
          <w:smallCaps w:val="0"/>
          <w:color w:val="000000"/>
          <w:spacing w:val="0"/>
          <w:sz w:val="28"/>
          <w:szCs w:val="20"/>
        </w:rPr>
        <w:t>б</w:t>
      </w:r>
      <w:r w:rsidRPr="004B0E70">
        <w:rPr>
          <w:smallCaps w:val="0"/>
          <w:color w:val="000000"/>
          <w:spacing w:val="0"/>
          <w:sz w:val="28"/>
          <w:szCs w:val="20"/>
        </w:rPr>
        <w:t>отку частных программ, планирование о</w:t>
      </w:r>
      <w:r w:rsidRPr="004B0E70">
        <w:rPr>
          <w:iCs/>
          <w:smallCaps w:val="0"/>
          <w:color w:val="000000"/>
          <w:spacing w:val="0"/>
          <w:sz w:val="28"/>
          <w:szCs w:val="20"/>
        </w:rPr>
        <w:t>бъ</w:t>
      </w:r>
      <w:r w:rsidRPr="004B0E70">
        <w:rPr>
          <w:smallCaps w:val="0"/>
          <w:color w:val="000000"/>
          <w:spacing w:val="0"/>
          <w:sz w:val="28"/>
          <w:szCs w:val="20"/>
        </w:rPr>
        <w:t xml:space="preserve">емов и сроков </w:t>
      </w:r>
      <w:r w:rsidRPr="004B0E70">
        <w:rPr>
          <w:iCs/>
          <w:smallCaps w:val="0"/>
          <w:color w:val="000000"/>
          <w:spacing w:val="0"/>
          <w:sz w:val="28"/>
          <w:szCs w:val="20"/>
        </w:rPr>
        <w:t>б</w:t>
      </w:r>
      <w:r w:rsidRPr="004B0E70">
        <w:rPr>
          <w:smallCaps w:val="0"/>
          <w:color w:val="000000"/>
          <w:spacing w:val="0"/>
          <w:sz w:val="28"/>
          <w:szCs w:val="20"/>
        </w:rPr>
        <w:t>у</w:t>
      </w:r>
      <w:r w:rsidRPr="004B0E70">
        <w:rPr>
          <w:iCs/>
          <w:smallCaps w:val="0"/>
          <w:color w:val="000000"/>
          <w:spacing w:val="0"/>
          <w:sz w:val="28"/>
          <w:szCs w:val="20"/>
        </w:rPr>
        <w:t>д</w:t>
      </w:r>
      <w:r w:rsidRPr="004B0E70">
        <w:rPr>
          <w:smallCaps w:val="0"/>
          <w:color w:val="000000"/>
          <w:spacing w:val="0"/>
          <w:sz w:val="28"/>
          <w:szCs w:val="20"/>
        </w:rPr>
        <w:t>ущих ра</w:t>
      </w:r>
      <w:r w:rsidRPr="004B0E70">
        <w:rPr>
          <w:iCs/>
          <w:smallCaps w:val="0"/>
          <w:color w:val="000000"/>
          <w:spacing w:val="0"/>
          <w:sz w:val="28"/>
          <w:szCs w:val="20"/>
        </w:rPr>
        <w:t>б</w:t>
      </w:r>
      <w:r w:rsidRPr="004B0E70">
        <w:rPr>
          <w:smallCaps w:val="0"/>
          <w:color w:val="000000"/>
          <w:spacing w:val="0"/>
          <w:sz w:val="28"/>
          <w:szCs w:val="20"/>
        </w:rPr>
        <w:t>от. План должен учитывать ограниченность ресурсов и противоречивость целе</w:t>
      </w:r>
      <w:r w:rsidRPr="004B0E70">
        <w:rPr>
          <w:iCs/>
          <w:smallCaps w:val="0"/>
          <w:color w:val="000000"/>
          <w:spacing w:val="0"/>
          <w:sz w:val="28"/>
          <w:szCs w:val="20"/>
        </w:rPr>
        <w:t>й</w:t>
      </w:r>
      <w:r w:rsidRPr="004B0E70">
        <w:rPr>
          <w:smallCaps w:val="0"/>
          <w:color w:val="000000"/>
          <w:spacing w:val="0"/>
          <w:sz w:val="28"/>
          <w:szCs w:val="20"/>
        </w:rPr>
        <w:t>, неполноту данных и возможность их изменения во времени</w:t>
      </w:r>
      <w:r w:rsidRPr="004B0E70">
        <w:rPr>
          <w:iCs/>
          <w:smallCaps w:val="0"/>
          <w:color w:val="000000"/>
          <w:spacing w:val="0"/>
          <w:sz w:val="28"/>
          <w:szCs w:val="20"/>
        </w:rPr>
        <w:t xml:space="preserve">. </w:t>
      </w:r>
      <w:r w:rsidRPr="004B0E70">
        <w:rPr>
          <w:smallCaps w:val="0"/>
          <w:color w:val="000000"/>
          <w:spacing w:val="0"/>
          <w:sz w:val="28"/>
          <w:szCs w:val="20"/>
        </w:rPr>
        <w:t xml:space="preserve">По сути дела </w:t>
      </w:r>
      <w:r w:rsidRPr="004B0E70">
        <w:rPr>
          <w:iCs/>
          <w:smallCaps w:val="0"/>
          <w:color w:val="000000"/>
          <w:spacing w:val="0"/>
          <w:sz w:val="28"/>
          <w:szCs w:val="20"/>
        </w:rPr>
        <w:t>п</w:t>
      </w:r>
      <w:r w:rsidRPr="004B0E70">
        <w:rPr>
          <w:smallCaps w:val="0"/>
          <w:color w:val="000000"/>
          <w:spacing w:val="0"/>
          <w:sz w:val="28"/>
          <w:szCs w:val="20"/>
        </w:rPr>
        <w:t xml:space="preserve">ланирование с </w:t>
      </w:r>
      <w:r w:rsidRPr="004B0E70">
        <w:rPr>
          <w:iCs/>
          <w:smallCaps w:val="0"/>
          <w:color w:val="000000"/>
          <w:spacing w:val="0"/>
          <w:sz w:val="28"/>
          <w:szCs w:val="20"/>
        </w:rPr>
        <w:t>п</w:t>
      </w:r>
      <w:r w:rsidRPr="004B0E70">
        <w:rPr>
          <w:smallCaps w:val="0"/>
          <w:color w:val="000000"/>
          <w:spacing w:val="0"/>
          <w:sz w:val="28"/>
          <w:szCs w:val="20"/>
        </w:rPr>
        <w:t xml:space="preserve">озиции модальной логики и семантики возможных миров означает описание возможного </w:t>
      </w:r>
      <w:r w:rsidRPr="004B0E70">
        <w:rPr>
          <w:iCs/>
          <w:smallCaps w:val="0"/>
          <w:color w:val="000000"/>
          <w:spacing w:val="0"/>
          <w:sz w:val="28"/>
          <w:szCs w:val="20"/>
        </w:rPr>
        <w:t>б</w:t>
      </w:r>
      <w:r w:rsidRPr="004B0E70">
        <w:rPr>
          <w:smallCaps w:val="0"/>
          <w:color w:val="000000"/>
          <w:spacing w:val="0"/>
          <w:sz w:val="28"/>
          <w:szCs w:val="20"/>
        </w:rPr>
        <w:t>у</w:t>
      </w:r>
      <w:r w:rsidRPr="004B0E70">
        <w:rPr>
          <w:iCs/>
          <w:smallCaps w:val="0"/>
          <w:color w:val="000000"/>
          <w:spacing w:val="0"/>
          <w:sz w:val="28"/>
          <w:szCs w:val="20"/>
        </w:rPr>
        <w:t>д</w:t>
      </w:r>
      <w:r w:rsidRPr="004B0E70">
        <w:rPr>
          <w:smallCaps w:val="0"/>
          <w:color w:val="000000"/>
          <w:spacing w:val="0"/>
          <w:sz w:val="28"/>
          <w:szCs w:val="20"/>
        </w:rPr>
        <w:t xml:space="preserve">ущего мира с утверждением, что </w:t>
      </w:r>
      <w:r w:rsidRPr="004B0E70">
        <w:rPr>
          <w:iCs/>
          <w:smallCaps w:val="0"/>
          <w:color w:val="000000"/>
          <w:spacing w:val="0"/>
          <w:sz w:val="28"/>
          <w:szCs w:val="20"/>
        </w:rPr>
        <w:t>б</w:t>
      </w:r>
      <w:r w:rsidRPr="004B0E70">
        <w:rPr>
          <w:smallCaps w:val="0"/>
          <w:color w:val="000000"/>
          <w:spacing w:val="0"/>
          <w:sz w:val="28"/>
          <w:szCs w:val="20"/>
        </w:rPr>
        <w:t>удущи</w:t>
      </w:r>
      <w:r w:rsidRPr="004B0E70">
        <w:rPr>
          <w:iCs/>
          <w:smallCaps w:val="0"/>
          <w:color w:val="000000"/>
          <w:spacing w:val="0"/>
          <w:sz w:val="28"/>
          <w:szCs w:val="20"/>
        </w:rPr>
        <w:t xml:space="preserve">й </w:t>
      </w:r>
      <w:r w:rsidRPr="004B0E70">
        <w:rPr>
          <w:smallCaps w:val="0"/>
          <w:color w:val="000000"/>
          <w:spacing w:val="0"/>
          <w:sz w:val="28"/>
          <w:szCs w:val="20"/>
        </w:rPr>
        <w:t xml:space="preserve">возможный мир наступит только тогда, когда </w:t>
      </w:r>
      <w:r w:rsidRPr="004B0E70">
        <w:rPr>
          <w:iCs/>
          <w:smallCaps w:val="0"/>
          <w:color w:val="000000"/>
          <w:spacing w:val="0"/>
          <w:sz w:val="28"/>
          <w:szCs w:val="20"/>
        </w:rPr>
        <w:t>б</w:t>
      </w:r>
      <w:r w:rsidRPr="004B0E70">
        <w:rPr>
          <w:smallCaps w:val="0"/>
          <w:color w:val="000000"/>
          <w:spacing w:val="0"/>
          <w:sz w:val="28"/>
          <w:szCs w:val="20"/>
        </w:rPr>
        <w:t>удет иметь действие ЛПР, которое он намерен осуществить. На этом же этапе определяютс</w:t>
      </w:r>
      <w:r w:rsidRPr="004B0E70">
        <w:rPr>
          <w:iCs/>
          <w:smallCaps w:val="0"/>
          <w:color w:val="000000"/>
          <w:spacing w:val="0"/>
          <w:sz w:val="28"/>
          <w:szCs w:val="20"/>
        </w:rPr>
        <w:t xml:space="preserve">я </w:t>
      </w:r>
      <w:r w:rsidRPr="004B0E70">
        <w:rPr>
          <w:smallCaps w:val="0"/>
          <w:color w:val="000000"/>
          <w:spacing w:val="0"/>
          <w:sz w:val="28"/>
          <w:szCs w:val="20"/>
        </w:rPr>
        <w:t>структурные подразделени</w:t>
      </w:r>
      <w:r w:rsidRPr="004B0E70">
        <w:rPr>
          <w:iCs/>
          <w:smallCaps w:val="0"/>
          <w:color w:val="000000"/>
          <w:spacing w:val="0"/>
          <w:sz w:val="28"/>
          <w:szCs w:val="20"/>
        </w:rPr>
        <w:t>я</w:t>
      </w:r>
      <w:r w:rsidRPr="004B0E70">
        <w:rPr>
          <w:smallCaps w:val="0"/>
          <w:color w:val="000000"/>
          <w:spacing w:val="0"/>
          <w:sz w:val="28"/>
          <w:szCs w:val="20"/>
        </w:rPr>
        <w:t>, конкретные исполнители, ответственные за реализацию и контроль исполнения решения.</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1D6D19" w:rsidP="003F0F62">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13. Проблемные ситуации в экономических структурах и отражающие их т</w:t>
      </w:r>
      <w:r w:rsidR="003F0F62">
        <w:rPr>
          <w:rFonts w:ascii="Times New Roman" w:hAnsi="Times New Roman" w:cs="Times New Roman"/>
          <w:smallCaps w:val="0"/>
          <w:color w:val="000000"/>
          <w:spacing w:val="0"/>
          <w:sz w:val="28"/>
        </w:rPr>
        <w:t>ехнико-экономические показатели</w:t>
      </w:r>
    </w:p>
    <w:p w:rsidR="003F0F62" w:rsidRDefault="003F0F62"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Проблемные ситуации (ПС) и отражающие их технико-экономические показатели</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554"/>
        <w:gridCol w:w="2274"/>
        <w:gridCol w:w="2371"/>
        <w:gridCol w:w="1877"/>
      </w:tblGrid>
      <w:tr w:rsidR="001D6D19" w:rsidRPr="00F8474C" w:rsidTr="00F8474C">
        <w:trPr>
          <w:cantSplit/>
          <w:trHeight w:val="696"/>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Проблема</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Показатели, регистрирующие возникновение проблемной ситуации (ПС)</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Форма представления показателей в отчетах</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Признаки структуризации показателей (измерения)</w:t>
            </w:r>
          </w:p>
        </w:tc>
      </w:tr>
      <w:tr w:rsidR="001D6D19" w:rsidRPr="00F8474C" w:rsidTr="00F8474C">
        <w:trPr>
          <w:cantSplit/>
          <w:trHeight w:val="1042"/>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1. Снижение объема реализации товаров и услуг</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Объем продаж в натуральном выражении; объем отгрузки товаров и изделий по счету-фактуре и транспортным накладным</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Темпы роста; фактические значения; динамика</w:t>
            </w:r>
            <w:r w:rsidR="004B0E70" w:rsidRPr="00F8474C">
              <w:rPr>
                <w:smallCaps w:val="0"/>
                <w:color w:val="000000"/>
                <w:spacing w:val="0"/>
                <w:sz w:val="20"/>
                <w:szCs w:val="20"/>
              </w:rPr>
              <w:t xml:space="preserve"> </w:t>
            </w:r>
            <w:r w:rsidRPr="00F8474C">
              <w:rPr>
                <w:smallCaps w:val="0"/>
                <w:color w:val="000000"/>
                <w:spacing w:val="0"/>
                <w:sz w:val="20"/>
                <w:szCs w:val="20"/>
              </w:rPr>
              <w:t>фактически значений;</w:t>
            </w:r>
            <w:r w:rsidR="004B0E70" w:rsidRPr="00F8474C">
              <w:rPr>
                <w:smallCaps w:val="0"/>
                <w:color w:val="000000"/>
                <w:spacing w:val="0"/>
                <w:sz w:val="20"/>
                <w:szCs w:val="20"/>
              </w:rPr>
              <w:t xml:space="preserve"> </w:t>
            </w:r>
            <w:r w:rsidRPr="00F8474C">
              <w:rPr>
                <w:smallCaps w:val="0"/>
                <w:color w:val="000000"/>
                <w:spacing w:val="0"/>
                <w:sz w:val="20"/>
                <w:szCs w:val="20"/>
              </w:rPr>
              <w:t>прогнозные</w:t>
            </w:r>
          </w:p>
          <w:p w:rsidR="001D6D19" w:rsidRPr="00F8474C" w:rsidRDefault="001D6D19" w:rsidP="00F8474C">
            <w:pPr>
              <w:shd w:val="clear" w:color="auto" w:fill="FFFFFF"/>
              <w:suppressAutoHyphens w:val="0"/>
              <w:autoSpaceDE w:val="0"/>
              <w:spacing w:line="360" w:lineRule="auto"/>
              <w:jc w:val="both"/>
              <w:rPr>
                <w:smallCaps w:val="0"/>
                <w:color w:val="000000"/>
                <w:spacing w:val="0"/>
                <w:sz w:val="20"/>
                <w:szCs w:val="20"/>
              </w:rPr>
            </w:pPr>
            <w:r w:rsidRPr="00F8474C">
              <w:rPr>
                <w:smallCaps w:val="0"/>
                <w:color w:val="000000"/>
                <w:spacing w:val="0"/>
                <w:sz w:val="20"/>
                <w:szCs w:val="20"/>
              </w:rPr>
              <w:t>значения и их динамика</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(месяц,</w:t>
            </w:r>
            <w:r w:rsidR="004B0E70" w:rsidRPr="00F8474C">
              <w:rPr>
                <w:smallCaps w:val="0"/>
                <w:color w:val="000000"/>
                <w:spacing w:val="0"/>
                <w:sz w:val="20"/>
                <w:szCs w:val="20"/>
              </w:rPr>
              <w:t xml:space="preserve"> </w:t>
            </w:r>
            <w:r w:rsidRPr="00F8474C">
              <w:rPr>
                <w:smallCaps w:val="0"/>
                <w:color w:val="000000"/>
                <w:spacing w:val="0"/>
                <w:sz w:val="20"/>
                <w:szCs w:val="20"/>
              </w:rPr>
              <w:t>квартал,</w:t>
            </w:r>
          </w:p>
          <w:p w:rsidR="001D6D19" w:rsidRPr="00F8474C" w:rsidRDefault="001D6D19" w:rsidP="00F8474C">
            <w:pPr>
              <w:shd w:val="clear" w:color="auto" w:fill="FFFFFF"/>
              <w:suppressAutoHyphens w:val="0"/>
              <w:autoSpaceDE w:val="0"/>
              <w:spacing w:line="360" w:lineRule="auto"/>
              <w:jc w:val="both"/>
              <w:rPr>
                <w:smallCaps w:val="0"/>
                <w:color w:val="000000"/>
                <w:spacing w:val="0"/>
                <w:sz w:val="20"/>
                <w:szCs w:val="20"/>
              </w:rPr>
            </w:pPr>
            <w:r w:rsidRPr="00F8474C">
              <w:rPr>
                <w:smallCaps w:val="0"/>
                <w:color w:val="000000"/>
                <w:spacing w:val="0"/>
                <w:sz w:val="20"/>
                <w:szCs w:val="20"/>
              </w:rPr>
              <w:t>год); виды товаров услуг; сегментация рынка</w:t>
            </w:r>
          </w:p>
        </w:tc>
      </w:tr>
      <w:tr w:rsidR="001D6D19" w:rsidRPr="00F8474C" w:rsidTr="00F8474C">
        <w:trPr>
          <w:cantSplit/>
          <w:trHeight w:val="155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1.1. Низкая конкурентоспособность продукции и производства</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Доля предприятия на рынке</w:t>
            </w:r>
            <w:r w:rsidR="004B0E70" w:rsidRPr="00F8474C">
              <w:rPr>
                <w:smallCaps w:val="0"/>
                <w:color w:val="000000"/>
                <w:spacing w:val="0"/>
                <w:sz w:val="20"/>
                <w:szCs w:val="20"/>
              </w:rPr>
              <w:t xml:space="preserve"> </w:t>
            </w:r>
            <w:r w:rsidRPr="00F8474C">
              <w:rPr>
                <w:smallCaps w:val="0"/>
                <w:color w:val="000000"/>
                <w:spacing w:val="0"/>
                <w:sz w:val="20"/>
                <w:szCs w:val="20"/>
              </w:rPr>
              <w:t>одноименных товаров; цены комплектующих</w:t>
            </w:r>
            <w:r w:rsidR="004B0E70" w:rsidRPr="00F8474C">
              <w:rPr>
                <w:smallCaps w:val="0"/>
                <w:color w:val="000000"/>
                <w:spacing w:val="0"/>
                <w:sz w:val="20"/>
                <w:szCs w:val="20"/>
              </w:rPr>
              <w:t xml:space="preserve"> </w:t>
            </w:r>
            <w:r w:rsidRPr="00F8474C">
              <w:rPr>
                <w:smallCaps w:val="0"/>
                <w:color w:val="000000"/>
                <w:spacing w:val="0"/>
                <w:sz w:val="20"/>
                <w:szCs w:val="20"/>
              </w:rPr>
              <w:t>и стоимость сборки изделий; уровень качества изделий и комплектующих</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Фактические значения; средние значения</w:t>
            </w:r>
            <w:r w:rsidR="004B0E70" w:rsidRPr="00F8474C">
              <w:rPr>
                <w:smallCaps w:val="0"/>
                <w:color w:val="000000"/>
                <w:spacing w:val="0"/>
                <w:sz w:val="20"/>
                <w:szCs w:val="20"/>
              </w:rPr>
              <w:t xml:space="preserve"> </w:t>
            </w:r>
            <w:r w:rsidRPr="00F8474C">
              <w:rPr>
                <w:smallCaps w:val="0"/>
                <w:color w:val="000000"/>
                <w:spacing w:val="0"/>
                <w:sz w:val="20"/>
                <w:szCs w:val="20"/>
              </w:rPr>
              <w:t>(подгруппе ведущих предприятий); отклонение от</w:t>
            </w:r>
            <w:r w:rsidR="004B0E70" w:rsidRPr="00F8474C">
              <w:rPr>
                <w:smallCaps w:val="0"/>
                <w:color w:val="000000"/>
                <w:spacing w:val="0"/>
                <w:sz w:val="20"/>
                <w:szCs w:val="20"/>
              </w:rPr>
              <w:t xml:space="preserve"> </w:t>
            </w:r>
            <w:r w:rsidRPr="00F8474C">
              <w:rPr>
                <w:smallCaps w:val="0"/>
                <w:color w:val="000000"/>
                <w:spacing w:val="0"/>
                <w:sz w:val="20"/>
                <w:szCs w:val="20"/>
              </w:rPr>
              <w:t>средних;</w:t>
            </w:r>
            <w:r w:rsidR="004B0E70" w:rsidRPr="00F8474C">
              <w:rPr>
                <w:smallCaps w:val="0"/>
                <w:color w:val="000000"/>
                <w:spacing w:val="0"/>
                <w:sz w:val="20"/>
                <w:szCs w:val="20"/>
              </w:rPr>
              <w:t xml:space="preserve"> </w:t>
            </w:r>
            <w:r w:rsidRPr="00F8474C">
              <w:rPr>
                <w:smallCaps w:val="0"/>
                <w:color w:val="000000"/>
                <w:spacing w:val="0"/>
                <w:sz w:val="20"/>
                <w:szCs w:val="20"/>
              </w:rPr>
              <w:t>рейтинг, ранги, списки; качественные оценки (балльные,</w:t>
            </w:r>
            <w:r w:rsidR="004B0E70" w:rsidRPr="00F8474C">
              <w:rPr>
                <w:smallCaps w:val="0"/>
                <w:color w:val="000000"/>
                <w:spacing w:val="0"/>
                <w:sz w:val="20"/>
                <w:szCs w:val="20"/>
              </w:rPr>
              <w:t xml:space="preserve"> </w:t>
            </w:r>
            <w:r w:rsidRPr="00F8474C">
              <w:rPr>
                <w:smallCaps w:val="0"/>
                <w:color w:val="000000"/>
                <w:spacing w:val="0"/>
                <w:sz w:val="20"/>
                <w:szCs w:val="20"/>
              </w:rPr>
              <w:t>лингвистические шкалы)</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товара; сегмент рынка; показатели качества изделия</w:t>
            </w:r>
          </w:p>
        </w:tc>
      </w:tr>
      <w:tr w:rsidR="001D6D19" w:rsidRPr="00F8474C" w:rsidTr="00F8474C">
        <w:trPr>
          <w:cantSplit/>
          <w:trHeight w:val="171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1.2. Низкая эффективность руководства и службы маркетинга в области распределения и продвижения товаров на рынке</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Доля предприятия на рынке одноименных товаров и услуг; объем</w:t>
            </w:r>
            <w:r w:rsidR="004B0E70" w:rsidRPr="00F8474C">
              <w:rPr>
                <w:smallCaps w:val="0"/>
                <w:color w:val="000000"/>
                <w:spacing w:val="0"/>
                <w:sz w:val="20"/>
                <w:szCs w:val="20"/>
              </w:rPr>
              <w:t xml:space="preserve"> </w:t>
            </w:r>
            <w:r w:rsidRPr="00F8474C">
              <w:rPr>
                <w:smallCaps w:val="0"/>
                <w:color w:val="000000"/>
                <w:spacing w:val="0"/>
                <w:sz w:val="20"/>
                <w:szCs w:val="20"/>
              </w:rPr>
              <w:t>продаж</w:t>
            </w:r>
            <w:r w:rsidR="004B0E70" w:rsidRPr="00F8474C">
              <w:rPr>
                <w:smallCaps w:val="0"/>
                <w:color w:val="000000"/>
                <w:spacing w:val="0"/>
                <w:sz w:val="20"/>
                <w:szCs w:val="20"/>
              </w:rPr>
              <w:t xml:space="preserve"> </w:t>
            </w:r>
            <w:r w:rsidRPr="00F8474C">
              <w:rPr>
                <w:smallCaps w:val="0"/>
                <w:color w:val="000000"/>
                <w:spacing w:val="0"/>
                <w:sz w:val="20"/>
                <w:szCs w:val="20"/>
              </w:rPr>
              <w:t>изделий</w:t>
            </w:r>
            <w:r w:rsidR="004B0E70" w:rsidRPr="00F8474C">
              <w:rPr>
                <w:smallCaps w:val="0"/>
                <w:color w:val="000000"/>
                <w:spacing w:val="0"/>
                <w:sz w:val="20"/>
                <w:szCs w:val="20"/>
              </w:rPr>
              <w:t xml:space="preserve"> </w:t>
            </w:r>
            <w:r w:rsidRPr="00F8474C">
              <w:rPr>
                <w:smallCaps w:val="0"/>
                <w:color w:val="000000"/>
                <w:spacing w:val="0"/>
                <w:sz w:val="20"/>
                <w:szCs w:val="20"/>
              </w:rPr>
              <w:t>в натуральном</w:t>
            </w:r>
            <w:r w:rsidR="004B0E70" w:rsidRPr="00F8474C">
              <w:rPr>
                <w:smallCaps w:val="0"/>
                <w:color w:val="000000"/>
                <w:spacing w:val="0"/>
                <w:sz w:val="20"/>
                <w:szCs w:val="20"/>
              </w:rPr>
              <w:t xml:space="preserve"> </w:t>
            </w:r>
            <w:r w:rsidRPr="00F8474C">
              <w:rPr>
                <w:smallCaps w:val="0"/>
                <w:color w:val="000000"/>
                <w:spacing w:val="0"/>
                <w:sz w:val="20"/>
                <w:szCs w:val="20"/>
              </w:rPr>
              <w:t>выражении; численность сотрудников службы маркетинга; отношение расходов на маркетинг к выручке от реализации продукции</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Отклонение</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числовых; динамика фактических значени</w:t>
            </w:r>
            <w:r w:rsidR="004B0E70" w:rsidRPr="00F8474C">
              <w:rPr>
                <w:smallCaps w:val="0"/>
                <w:color w:val="000000"/>
                <w:spacing w:val="0"/>
                <w:sz w:val="20"/>
                <w:szCs w:val="20"/>
              </w:rPr>
              <w:t xml:space="preserve">й (темпы </w:t>
            </w:r>
            <w:r w:rsidRPr="00F8474C">
              <w:rPr>
                <w:smallCaps w:val="0"/>
                <w:color w:val="000000"/>
                <w:spacing w:val="0"/>
                <w:sz w:val="20"/>
                <w:szCs w:val="20"/>
              </w:rPr>
              <w:t>роста)</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w:t>
            </w:r>
            <w:r w:rsidR="004B0E70" w:rsidRPr="00F8474C">
              <w:rPr>
                <w:smallCaps w:val="0"/>
                <w:color w:val="000000"/>
                <w:spacing w:val="0"/>
                <w:sz w:val="20"/>
                <w:szCs w:val="20"/>
              </w:rPr>
              <w:t xml:space="preserve"> </w:t>
            </w:r>
            <w:r w:rsidRPr="00F8474C">
              <w:rPr>
                <w:smallCaps w:val="0"/>
                <w:color w:val="000000"/>
                <w:spacing w:val="0"/>
                <w:sz w:val="20"/>
                <w:szCs w:val="20"/>
              </w:rPr>
              <w:t>вид</w:t>
            </w:r>
            <w:r w:rsidR="004B0E70" w:rsidRPr="00F8474C">
              <w:rPr>
                <w:smallCaps w:val="0"/>
                <w:color w:val="000000"/>
                <w:spacing w:val="0"/>
                <w:sz w:val="20"/>
                <w:szCs w:val="20"/>
              </w:rPr>
              <w:t xml:space="preserve"> </w:t>
            </w:r>
            <w:r w:rsidRPr="00F8474C">
              <w:rPr>
                <w:smallCaps w:val="0"/>
                <w:color w:val="000000"/>
                <w:spacing w:val="0"/>
                <w:sz w:val="20"/>
                <w:szCs w:val="20"/>
              </w:rPr>
              <w:t>изделия услуги</w:t>
            </w:r>
          </w:p>
        </w:tc>
      </w:tr>
      <w:tr w:rsidR="001D6D19" w:rsidRPr="00F8474C" w:rsidTr="00F8474C">
        <w:trPr>
          <w:cantSplit/>
          <w:trHeight w:val="87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1.3. Сокращение объемов производства</w:t>
            </w:r>
          </w:p>
          <w:p w:rsidR="001D6D19" w:rsidRPr="00F8474C" w:rsidRDefault="001D6D19" w:rsidP="00F8474C">
            <w:pPr>
              <w:shd w:val="clear" w:color="auto" w:fill="FFFFFF"/>
              <w:suppressAutoHyphens w:val="0"/>
              <w:autoSpaceDE w:val="0"/>
              <w:spacing w:line="360" w:lineRule="auto"/>
              <w:jc w:val="both"/>
              <w:rPr>
                <w:smallCaps w:val="0"/>
                <w:color w:val="000000"/>
                <w:spacing w:val="0"/>
                <w:sz w:val="20"/>
                <w:szCs w:val="20"/>
              </w:rPr>
            </w:pPr>
            <w:r w:rsidRPr="00F8474C">
              <w:rPr>
                <w:smallCaps w:val="0"/>
                <w:color w:val="000000"/>
                <w:spacing w:val="0"/>
                <w:sz w:val="20"/>
                <w:szCs w:val="20"/>
              </w:rPr>
              <w:t>изделий и услуг</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Объем производства; численность</w:t>
            </w:r>
            <w:r w:rsidR="004B0E70" w:rsidRPr="00F8474C">
              <w:rPr>
                <w:smallCaps w:val="0"/>
                <w:color w:val="000000"/>
                <w:spacing w:val="0"/>
                <w:sz w:val="20"/>
                <w:szCs w:val="20"/>
              </w:rPr>
              <w:t xml:space="preserve"> </w:t>
            </w:r>
            <w:r w:rsidRPr="00F8474C">
              <w:rPr>
                <w:smallCaps w:val="0"/>
                <w:color w:val="000000"/>
                <w:spacing w:val="0"/>
                <w:sz w:val="20"/>
                <w:szCs w:val="20"/>
              </w:rPr>
              <w:t>персонала;</w:t>
            </w:r>
            <w:r w:rsidR="004B0E70" w:rsidRPr="00F8474C">
              <w:rPr>
                <w:smallCaps w:val="0"/>
                <w:color w:val="000000"/>
                <w:spacing w:val="0"/>
                <w:sz w:val="20"/>
                <w:szCs w:val="20"/>
              </w:rPr>
              <w:t xml:space="preserve"> </w:t>
            </w:r>
            <w:r w:rsidRPr="00F8474C">
              <w:rPr>
                <w:smallCaps w:val="0"/>
                <w:color w:val="000000"/>
                <w:spacing w:val="0"/>
                <w:sz w:val="20"/>
                <w:szCs w:val="20"/>
              </w:rPr>
              <w:t>производственная мощность</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Отклонение</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числовых; динамика числовых</w:t>
            </w:r>
            <w:r w:rsidR="004B0E70" w:rsidRPr="00F8474C">
              <w:rPr>
                <w:smallCaps w:val="0"/>
                <w:color w:val="000000"/>
                <w:spacing w:val="0"/>
                <w:sz w:val="20"/>
                <w:szCs w:val="20"/>
              </w:rPr>
              <w:t xml:space="preserve"> </w:t>
            </w:r>
            <w:r w:rsidRPr="00F8474C">
              <w:rPr>
                <w:smallCaps w:val="0"/>
                <w:color w:val="000000"/>
                <w:spacing w:val="0"/>
                <w:sz w:val="20"/>
                <w:szCs w:val="20"/>
              </w:rPr>
              <w:t>и</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товара, фазы производственного цикла;</w:t>
            </w:r>
            <w:r w:rsidR="004B0E70" w:rsidRPr="00F8474C">
              <w:rPr>
                <w:smallCaps w:val="0"/>
                <w:color w:val="000000"/>
                <w:spacing w:val="0"/>
                <w:sz w:val="20"/>
                <w:szCs w:val="20"/>
              </w:rPr>
              <w:t xml:space="preserve"> </w:t>
            </w:r>
            <w:r w:rsidRPr="00F8474C">
              <w:rPr>
                <w:smallCaps w:val="0"/>
                <w:color w:val="000000"/>
                <w:spacing w:val="0"/>
                <w:sz w:val="20"/>
                <w:szCs w:val="20"/>
              </w:rPr>
              <w:t>производственного подразделения</w:t>
            </w:r>
          </w:p>
        </w:tc>
      </w:tr>
      <w:tr w:rsidR="001D6D19" w:rsidRPr="00F8474C" w:rsidTr="00F8474C">
        <w:trPr>
          <w:cantSplit/>
          <w:trHeight w:val="86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2. Снижение выручки от реализации продукции и услуг</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Выручка от реализации</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Отклонения</w:t>
            </w:r>
            <w:r w:rsidR="004B0E70" w:rsidRPr="00F8474C">
              <w:rPr>
                <w:b/>
                <w:smallCaps w:val="0"/>
                <w:color w:val="000000"/>
                <w:spacing w:val="0"/>
                <w:sz w:val="20"/>
                <w:szCs w:val="20"/>
              </w:rPr>
              <w:t xml:space="preserve"> </w:t>
            </w:r>
            <w:r w:rsidRPr="00F8474C">
              <w:rPr>
                <w:b/>
                <w:smallCaps w:val="0"/>
                <w:color w:val="000000"/>
                <w:spacing w:val="0"/>
                <w:sz w:val="20"/>
                <w:szCs w:val="20"/>
              </w:rPr>
              <w:t>фактических значений от числовых;</w:t>
            </w:r>
            <w:r w:rsidR="004B0E70" w:rsidRPr="00F8474C">
              <w:rPr>
                <w:b/>
                <w:smallCaps w:val="0"/>
                <w:color w:val="000000"/>
                <w:spacing w:val="0"/>
                <w:sz w:val="20"/>
                <w:szCs w:val="20"/>
              </w:rPr>
              <w:t xml:space="preserve"> </w:t>
            </w:r>
            <w:r w:rsidRPr="00F8474C">
              <w:rPr>
                <w:b/>
                <w:smallCaps w:val="0"/>
                <w:color w:val="000000"/>
                <w:spacing w:val="0"/>
                <w:sz w:val="20"/>
                <w:szCs w:val="20"/>
              </w:rPr>
              <w:t>динамика числовых</w:t>
            </w:r>
            <w:r w:rsidR="004B0E70" w:rsidRPr="00F8474C">
              <w:rPr>
                <w:b/>
                <w:smallCaps w:val="0"/>
                <w:color w:val="000000"/>
                <w:spacing w:val="0"/>
                <w:sz w:val="20"/>
                <w:szCs w:val="20"/>
              </w:rPr>
              <w:t xml:space="preserve"> </w:t>
            </w:r>
            <w:r w:rsidRPr="00F8474C">
              <w:rPr>
                <w:b/>
                <w:smallCaps w:val="0"/>
                <w:color w:val="000000"/>
                <w:spacing w:val="0"/>
                <w:sz w:val="20"/>
                <w:szCs w:val="20"/>
              </w:rPr>
              <w:t>и</w:t>
            </w:r>
            <w:r w:rsidR="004B0E70" w:rsidRPr="00F8474C">
              <w:rPr>
                <w:b/>
                <w:smallCaps w:val="0"/>
                <w:color w:val="000000"/>
                <w:spacing w:val="0"/>
                <w:sz w:val="20"/>
                <w:szCs w:val="20"/>
              </w:rPr>
              <w:t xml:space="preserve"> </w:t>
            </w:r>
            <w:r w:rsidRPr="00F8474C">
              <w:rPr>
                <w:b/>
                <w:smallCaps w:val="0"/>
                <w:color w:val="000000"/>
                <w:spacing w:val="0"/>
                <w:sz w:val="20"/>
                <w:szCs w:val="20"/>
              </w:rPr>
              <w:t>фактических показателей</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Время; вид товара; сегмент рынка</w:t>
            </w:r>
          </w:p>
        </w:tc>
      </w:tr>
      <w:tr w:rsidR="001D6D19" w:rsidRPr="00F8474C" w:rsidTr="00F8474C">
        <w:trPr>
          <w:cantSplit/>
          <w:trHeight w:val="70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2.1. Неблагоприятные сдвиги в структуре и в ассортименте продукции</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Доля основных видов продукции в общей номенклатуре</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Отклонения</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числовых</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товара</w:t>
            </w:r>
          </w:p>
        </w:tc>
      </w:tr>
      <w:tr w:rsidR="001D6D19" w:rsidRPr="00F8474C" w:rsidTr="00F8474C">
        <w:trPr>
          <w:cantSplit/>
          <w:trHeight w:val="124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3. Нехватка оборотных средств для</w:t>
            </w:r>
            <w:r w:rsidR="004B0E70" w:rsidRPr="00F8474C">
              <w:rPr>
                <w:b/>
                <w:smallCaps w:val="0"/>
                <w:color w:val="000000"/>
                <w:spacing w:val="0"/>
                <w:sz w:val="20"/>
                <w:szCs w:val="20"/>
              </w:rPr>
              <w:t xml:space="preserve"> </w:t>
            </w:r>
            <w:r w:rsidRPr="00F8474C">
              <w:rPr>
                <w:b/>
                <w:smallCaps w:val="0"/>
                <w:color w:val="000000"/>
                <w:spacing w:val="0"/>
                <w:sz w:val="20"/>
                <w:szCs w:val="20"/>
              </w:rPr>
              <w:t>нормального функционирования предприятия</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Коэффициент</w:t>
            </w:r>
            <w:r w:rsidR="004B0E70" w:rsidRPr="00F8474C">
              <w:rPr>
                <w:b/>
                <w:smallCaps w:val="0"/>
                <w:color w:val="000000"/>
                <w:spacing w:val="0"/>
                <w:sz w:val="20"/>
                <w:szCs w:val="20"/>
              </w:rPr>
              <w:t xml:space="preserve"> </w:t>
            </w:r>
            <w:r w:rsidRPr="00F8474C">
              <w:rPr>
                <w:b/>
                <w:smallCaps w:val="0"/>
                <w:color w:val="000000"/>
                <w:spacing w:val="0"/>
                <w:sz w:val="20"/>
                <w:szCs w:val="20"/>
              </w:rPr>
              <w:t>текущей ликвидности; коэффициент абсолютной</w:t>
            </w:r>
            <w:r w:rsidR="004B0E70" w:rsidRPr="00F8474C">
              <w:rPr>
                <w:b/>
                <w:smallCaps w:val="0"/>
                <w:color w:val="000000"/>
                <w:spacing w:val="0"/>
                <w:sz w:val="20"/>
                <w:szCs w:val="20"/>
              </w:rPr>
              <w:t xml:space="preserve"> </w:t>
            </w:r>
            <w:r w:rsidRPr="00F8474C">
              <w:rPr>
                <w:b/>
                <w:smallCaps w:val="0"/>
                <w:color w:val="000000"/>
                <w:spacing w:val="0"/>
                <w:sz w:val="20"/>
                <w:szCs w:val="20"/>
              </w:rPr>
              <w:t>ликвидности; оборотный капитал</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Отклонения</w:t>
            </w:r>
            <w:r w:rsidR="004B0E70" w:rsidRPr="00F8474C">
              <w:rPr>
                <w:b/>
                <w:smallCaps w:val="0"/>
                <w:color w:val="000000"/>
                <w:spacing w:val="0"/>
                <w:sz w:val="20"/>
                <w:szCs w:val="20"/>
              </w:rPr>
              <w:t xml:space="preserve"> </w:t>
            </w:r>
            <w:r w:rsidRPr="00F8474C">
              <w:rPr>
                <w:b/>
                <w:smallCaps w:val="0"/>
                <w:color w:val="000000"/>
                <w:spacing w:val="0"/>
                <w:sz w:val="20"/>
                <w:szCs w:val="20"/>
              </w:rPr>
              <w:t>фактических значений от нормативных и среднеотраслевых</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Время; тип хозяйственной операции</w:t>
            </w:r>
          </w:p>
        </w:tc>
      </w:tr>
      <w:tr w:rsidR="001D6D19" w:rsidRPr="00F8474C" w:rsidTr="00F8474C">
        <w:trPr>
          <w:cantSplit/>
          <w:trHeight w:val="1105"/>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3.1</w:t>
            </w:r>
            <w:r w:rsidR="004B0E70" w:rsidRPr="00F8474C">
              <w:rPr>
                <w:smallCaps w:val="0"/>
                <w:color w:val="000000"/>
                <w:spacing w:val="0"/>
                <w:sz w:val="20"/>
                <w:szCs w:val="20"/>
              </w:rPr>
              <w:t>. Со</w:t>
            </w:r>
            <w:r w:rsidRPr="00F8474C">
              <w:rPr>
                <w:smallCaps w:val="0"/>
                <w:color w:val="000000"/>
                <w:spacing w:val="0"/>
                <w:sz w:val="20"/>
                <w:szCs w:val="20"/>
              </w:rPr>
              <w:t>кращение</w:t>
            </w:r>
            <w:r w:rsidR="004B0E70" w:rsidRPr="00F8474C">
              <w:rPr>
                <w:smallCaps w:val="0"/>
                <w:color w:val="000000"/>
                <w:spacing w:val="0"/>
                <w:sz w:val="20"/>
                <w:szCs w:val="20"/>
              </w:rPr>
              <w:t xml:space="preserve"> </w:t>
            </w:r>
            <w:r w:rsidRPr="00F8474C">
              <w:rPr>
                <w:smallCaps w:val="0"/>
                <w:color w:val="000000"/>
                <w:spacing w:val="0"/>
                <w:sz w:val="20"/>
                <w:szCs w:val="20"/>
              </w:rPr>
              <w:t>общей величины оборотных средств</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Текущие активы предприятия (оборотные средства); доля оборотных средств в активах предприятия</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Отклонения</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нормативных; динамика фактических значений</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w:t>
            </w:r>
            <w:r w:rsidR="004B0E70" w:rsidRPr="00F8474C">
              <w:rPr>
                <w:smallCaps w:val="0"/>
                <w:color w:val="000000"/>
                <w:spacing w:val="0"/>
                <w:sz w:val="20"/>
                <w:szCs w:val="20"/>
              </w:rPr>
              <w:t xml:space="preserve"> </w:t>
            </w:r>
            <w:r w:rsidRPr="00F8474C">
              <w:rPr>
                <w:smallCaps w:val="0"/>
                <w:color w:val="000000"/>
                <w:spacing w:val="0"/>
                <w:sz w:val="20"/>
                <w:szCs w:val="20"/>
              </w:rPr>
              <w:t>категория</w:t>
            </w:r>
            <w:r w:rsidR="004B0E70" w:rsidRPr="00F8474C">
              <w:rPr>
                <w:smallCaps w:val="0"/>
                <w:color w:val="000000"/>
                <w:spacing w:val="0"/>
                <w:sz w:val="20"/>
                <w:szCs w:val="20"/>
              </w:rPr>
              <w:t xml:space="preserve"> </w:t>
            </w:r>
            <w:r w:rsidRPr="00F8474C">
              <w:rPr>
                <w:smallCaps w:val="0"/>
                <w:color w:val="000000"/>
                <w:spacing w:val="0"/>
                <w:sz w:val="20"/>
                <w:szCs w:val="20"/>
              </w:rPr>
              <w:t>оборотных средств (производственные</w:t>
            </w:r>
            <w:r w:rsidR="004B0E70" w:rsidRPr="00F8474C">
              <w:rPr>
                <w:smallCaps w:val="0"/>
                <w:color w:val="000000"/>
                <w:spacing w:val="0"/>
                <w:sz w:val="20"/>
                <w:szCs w:val="20"/>
              </w:rPr>
              <w:t xml:space="preserve"> </w:t>
            </w:r>
            <w:r w:rsidRPr="00F8474C">
              <w:rPr>
                <w:smallCaps w:val="0"/>
                <w:color w:val="000000"/>
                <w:spacing w:val="0"/>
                <w:sz w:val="20"/>
                <w:szCs w:val="20"/>
              </w:rPr>
              <w:t>запасы, готовая продукция денежные средства дебиторская</w:t>
            </w:r>
            <w:r w:rsidR="004B0E70" w:rsidRPr="00F8474C">
              <w:rPr>
                <w:smallCaps w:val="0"/>
                <w:color w:val="000000"/>
                <w:spacing w:val="0"/>
                <w:sz w:val="20"/>
                <w:szCs w:val="20"/>
              </w:rPr>
              <w:t xml:space="preserve"> </w:t>
            </w:r>
            <w:r w:rsidRPr="00F8474C">
              <w:rPr>
                <w:smallCaps w:val="0"/>
                <w:color w:val="000000"/>
                <w:spacing w:val="0"/>
                <w:sz w:val="20"/>
                <w:szCs w:val="20"/>
              </w:rPr>
              <w:t>задолженность)</w:t>
            </w:r>
          </w:p>
        </w:tc>
      </w:tr>
      <w:tr w:rsidR="001D6D19" w:rsidRPr="00F8474C" w:rsidTr="00F8474C">
        <w:trPr>
          <w:cantSplit/>
          <w:trHeight w:val="751"/>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3.3. Нестабильность и сокращение поступления денежных средств</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Поступление</w:t>
            </w:r>
            <w:r w:rsidR="004B0E70" w:rsidRPr="00F8474C">
              <w:rPr>
                <w:smallCaps w:val="0"/>
                <w:color w:val="000000"/>
                <w:spacing w:val="0"/>
                <w:sz w:val="20"/>
                <w:szCs w:val="20"/>
              </w:rPr>
              <w:t xml:space="preserve"> </w:t>
            </w:r>
            <w:r w:rsidRPr="00F8474C">
              <w:rPr>
                <w:smallCaps w:val="0"/>
                <w:color w:val="000000"/>
                <w:spacing w:val="0"/>
                <w:sz w:val="20"/>
                <w:szCs w:val="20"/>
              </w:rPr>
              <w:t>денежных средств</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Отклонения</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нормативных</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w:t>
            </w:r>
          </w:p>
        </w:tc>
      </w:tr>
      <w:tr w:rsidR="001D6D19" w:rsidRPr="00F8474C" w:rsidTr="00F8474C">
        <w:trPr>
          <w:cantSplit/>
          <w:trHeight w:hRule="exact" w:val="1670"/>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3</w:t>
            </w:r>
            <w:r w:rsidRPr="00F8474C">
              <w:rPr>
                <w:i/>
                <w:iCs/>
                <w:smallCaps w:val="0"/>
                <w:color w:val="000000"/>
                <w:spacing w:val="0"/>
                <w:sz w:val="20"/>
                <w:szCs w:val="20"/>
              </w:rPr>
              <w:t>.</w:t>
            </w:r>
            <w:r w:rsidRPr="00F8474C">
              <w:rPr>
                <w:smallCaps w:val="0"/>
                <w:color w:val="000000"/>
                <w:spacing w:val="0"/>
                <w:sz w:val="20"/>
                <w:szCs w:val="20"/>
              </w:rPr>
              <w:t>4</w:t>
            </w:r>
            <w:r w:rsidR="004B0E70" w:rsidRPr="00F8474C">
              <w:rPr>
                <w:smallCaps w:val="0"/>
                <w:color w:val="000000"/>
                <w:spacing w:val="0"/>
                <w:sz w:val="20"/>
                <w:szCs w:val="20"/>
              </w:rPr>
              <w:t>. Ув</w:t>
            </w:r>
            <w:r w:rsidRPr="00F8474C">
              <w:rPr>
                <w:smallCaps w:val="0"/>
                <w:color w:val="000000"/>
                <w:spacing w:val="0"/>
                <w:sz w:val="20"/>
                <w:szCs w:val="20"/>
              </w:rPr>
              <w:t>еличение сроков оборачиваемости и общей величины дебиторской задолженности</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Оборачиваемость дебиторской задолженности; величина</w:t>
            </w:r>
            <w:r w:rsidR="004B0E70" w:rsidRPr="00F8474C">
              <w:rPr>
                <w:smallCaps w:val="0"/>
                <w:color w:val="000000"/>
                <w:spacing w:val="0"/>
                <w:sz w:val="20"/>
                <w:szCs w:val="20"/>
              </w:rPr>
              <w:t xml:space="preserve"> </w:t>
            </w:r>
            <w:r w:rsidRPr="00F8474C">
              <w:rPr>
                <w:smallCaps w:val="0"/>
                <w:color w:val="000000"/>
                <w:spacing w:val="0"/>
                <w:sz w:val="20"/>
                <w:szCs w:val="20"/>
              </w:rPr>
              <w:t>дебиторской</w:t>
            </w:r>
            <w:r w:rsidR="004B0E70" w:rsidRPr="00F8474C">
              <w:rPr>
                <w:smallCaps w:val="0"/>
                <w:color w:val="000000"/>
                <w:spacing w:val="0"/>
                <w:sz w:val="20"/>
                <w:szCs w:val="20"/>
              </w:rPr>
              <w:t xml:space="preserve"> </w:t>
            </w:r>
            <w:r w:rsidRPr="00F8474C">
              <w:rPr>
                <w:smallCaps w:val="0"/>
                <w:color w:val="000000"/>
                <w:spacing w:val="0"/>
                <w:sz w:val="20"/>
                <w:szCs w:val="20"/>
              </w:rPr>
              <w:t>задолженности</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Фактические значения; нормативные значения</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категории задолженности по срокам (30, 60, 90 дней)</w:t>
            </w:r>
          </w:p>
        </w:tc>
      </w:tr>
      <w:tr w:rsidR="001D6D19" w:rsidRPr="00F8474C" w:rsidTr="00F8474C">
        <w:trPr>
          <w:cantSplit/>
          <w:trHeight w:hRule="exact" w:val="1418"/>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3.5. Увеличение сроков оборачиваемости и общей величины товарно-материальных ценностей (ТМЦ)</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Оборачиваемость товарных запасов</w:t>
            </w:r>
            <w:r w:rsidR="004B0E70" w:rsidRPr="00F8474C">
              <w:rPr>
                <w:smallCaps w:val="0"/>
                <w:color w:val="000000"/>
                <w:spacing w:val="0"/>
                <w:sz w:val="20"/>
                <w:szCs w:val="20"/>
              </w:rPr>
              <w:t xml:space="preserve"> </w:t>
            </w:r>
            <w:r w:rsidRPr="00F8474C">
              <w:rPr>
                <w:smallCaps w:val="0"/>
                <w:color w:val="000000"/>
                <w:spacing w:val="0"/>
                <w:sz w:val="20"/>
                <w:szCs w:val="20"/>
              </w:rPr>
              <w:t>(ТМЦ); величина ТМЦ</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Фактические значения; нормативные значения</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ТМЦ (производственные запасы, незавершенное производство, готовая продукция)</w:t>
            </w:r>
          </w:p>
        </w:tc>
      </w:tr>
      <w:tr w:rsidR="001D6D19" w:rsidRPr="00F8474C" w:rsidTr="00F8474C">
        <w:trPr>
          <w:cantSplit/>
          <w:trHeight w:hRule="exact" w:val="1742"/>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4. Недостаточная обеспеченность</w:t>
            </w:r>
            <w:r w:rsidR="004B0E70" w:rsidRPr="00F8474C">
              <w:rPr>
                <w:b/>
                <w:smallCaps w:val="0"/>
                <w:color w:val="000000"/>
                <w:spacing w:val="0"/>
                <w:sz w:val="20"/>
                <w:szCs w:val="20"/>
              </w:rPr>
              <w:t xml:space="preserve"> </w:t>
            </w:r>
            <w:r w:rsidRPr="00F8474C">
              <w:rPr>
                <w:b/>
                <w:smallCaps w:val="0"/>
                <w:color w:val="000000"/>
                <w:spacing w:val="0"/>
                <w:sz w:val="20"/>
                <w:szCs w:val="20"/>
              </w:rPr>
              <w:t>производства комплектующими</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Поступление</w:t>
            </w:r>
            <w:r w:rsidR="004B0E70" w:rsidRPr="00F8474C">
              <w:rPr>
                <w:b/>
                <w:smallCaps w:val="0"/>
                <w:color w:val="000000"/>
                <w:spacing w:val="0"/>
                <w:sz w:val="20"/>
                <w:szCs w:val="20"/>
              </w:rPr>
              <w:t xml:space="preserve"> </w:t>
            </w:r>
            <w:r w:rsidRPr="00F8474C">
              <w:rPr>
                <w:b/>
                <w:smallCaps w:val="0"/>
                <w:color w:val="000000"/>
                <w:spacing w:val="0"/>
                <w:sz w:val="20"/>
                <w:szCs w:val="20"/>
              </w:rPr>
              <w:t>комплектующих; запасы комплектующих; число поставщиков</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Отклонения</w:t>
            </w:r>
            <w:r w:rsidR="004B0E70" w:rsidRPr="00F8474C">
              <w:rPr>
                <w:b/>
                <w:smallCaps w:val="0"/>
                <w:color w:val="000000"/>
                <w:spacing w:val="0"/>
                <w:sz w:val="20"/>
                <w:szCs w:val="20"/>
              </w:rPr>
              <w:t xml:space="preserve"> </w:t>
            </w:r>
            <w:r w:rsidRPr="00F8474C">
              <w:rPr>
                <w:b/>
                <w:smallCaps w:val="0"/>
                <w:color w:val="000000"/>
                <w:spacing w:val="0"/>
                <w:sz w:val="20"/>
                <w:szCs w:val="20"/>
              </w:rPr>
              <w:t>фактических значений от нормативных;</w:t>
            </w:r>
            <w:r w:rsidR="004B0E70" w:rsidRPr="00F8474C">
              <w:rPr>
                <w:b/>
                <w:smallCaps w:val="0"/>
                <w:color w:val="000000"/>
                <w:spacing w:val="0"/>
                <w:sz w:val="20"/>
                <w:szCs w:val="20"/>
              </w:rPr>
              <w:t xml:space="preserve"> </w:t>
            </w:r>
            <w:r w:rsidRPr="00F8474C">
              <w:rPr>
                <w:b/>
                <w:smallCaps w:val="0"/>
                <w:color w:val="000000"/>
                <w:spacing w:val="0"/>
                <w:sz w:val="20"/>
                <w:szCs w:val="20"/>
              </w:rPr>
              <w:t>динамика фактических значений</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b/>
                <w:smallCaps w:val="0"/>
                <w:color w:val="000000"/>
                <w:spacing w:val="0"/>
                <w:sz w:val="20"/>
                <w:szCs w:val="20"/>
              </w:rPr>
            </w:pPr>
            <w:r w:rsidRPr="00F8474C">
              <w:rPr>
                <w:b/>
                <w:smallCaps w:val="0"/>
                <w:color w:val="000000"/>
                <w:spacing w:val="0"/>
                <w:sz w:val="20"/>
                <w:szCs w:val="20"/>
              </w:rPr>
              <w:t>Время; вид комплектующих; вид запаса</w:t>
            </w:r>
          </w:p>
        </w:tc>
      </w:tr>
      <w:tr w:rsidR="001D6D19" w:rsidRPr="00F8474C" w:rsidTr="00F8474C">
        <w:trPr>
          <w:cantSplit/>
          <w:trHeight w:hRule="exact" w:val="3156"/>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4.1. Неблагоприятные ценовые</w:t>
            </w:r>
            <w:r w:rsidR="004B0E70" w:rsidRPr="00F8474C">
              <w:rPr>
                <w:smallCaps w:val="0"/>
                <w:color w:val="000000"/>
                <w:spacing w:val="0"/>
                <w:sz w:val="20"/>
                <w:szCs w:val="20"/>
              </w:rPr>
              <w:t xml:space="preserve"> </w:t>
            </w:r>
            <w:r w:rsidRPr="00F8474C">
              <w:rPr>
                <w:smallCaps w:val="0"/>
                <w:color w:val="000000"/>
                <w:spacing w:val="0"/>
                <w:sz w:val="20"/>
                <w:szCs w:val="20"/>
              </w:rPr>
              <w:t>условия</w:t>
            </w:r>
            <w:r w:rsidR="004B0E70" w:rsidRPr="00F8474C">
              <w:rPr>
                <w:smallCaps w:val="0"/>
                <w:color w:val="000000"/>
                <w:spacing w:val="0"/>
                <w:sz w:val="20"/>
                <w:szCs w:val="20"/>
              </w:rPr>
              <w:t xml:space="preserve"> </w:t>
            </w:r>
            <w:r w:rsidRPr="00F8474C">
              <w:rPr>
                <w:smallCaps w:val="0"/>
                <w:color w:val="000000"/>
                <w:spacing w:val="0"/>
                <w:sz w:val="20"/>
                <w:szCs w:val="20"/>
              </w:rPr>
              <w:t>для поставщиков комплектующих</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 xml:space="preserve">Удельный вес комплектующих, закупаемых в кредит на условиях частичной предоплаты или </w:t>
            </w:r>
            <w:r w:rsidR="00040A80" w:rsidRPr="00F8474C">
              <w:rPr>
                <w:smallCaps w:val="0"/>
                <w:color w:val="000000"/>
                <w:spacing w:val="0"/>
                <w:sz w:val="20"/>
                <w:szCs w:val="20"/>
              </w:rPr>
              <w:t xml:space="preserve">за наличный расчет; удаленность </w:t>
            </w:r>
            <w:r w:rsidRPr="00F8474C">
              <w:rPr>
                <w:smallCaps w:val="0"/>
                <w:color w:val="000000"/>
                <w:spacing w:val="0"/>
                <w:sz w:val="20"/>
                <w:szCs w:val="20"/>
              </w:rPr>
              <w:t>постав</w:t>
            </w:r>
            <w:r w:rsidR="00040A80" w:rsidRPr="00F8474C">
              <w:rPr>
                <w:smallCaps w:val="0"/>
                <w:color w:val="000000"/>
                <w:spacing w:val="0"/>
                <w:sz w:val="20"/>
                <w:szCs w:val="20"/>
              </w:rPr>
              <w:t>-</w:t>
            </w:r>
            <w:r w:rsidRPr="00F8474C">
              <w:rPr>
                <w:smallCaps w:val="0"/>
                <w:color w:val="000000"/>
                <w:spacing w:val="0"/>
                <w:sz w:val="20"/>
                <w:szCs w:val="20"/>
              </w:rPr>
              <w:t>щиков; стоимость грузоперевозок</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Средние</w:t>
            </w:r>
            <w:r w:rsidR="004B0E70" w:rsidRPr="00F8474C">
              <w:rPr>
                <w:smallCaps w:val="0"/>
                <w:color w:val="000000"/>
                <w:spacing w:val="0"/>
                <w:sz w:val="20"/>
                <w:szCs w:val="20"/>
              </w:rPr>
              <w:t xml:space="preserve"> </w:t>
            </w:r>
            <w:r w:rsidRPr="00F8474C">
              <w:rPr>
                <w:smallCaps w:val="0"/>
                <w:color w:val="000000"/>
                <w:spacing w:val="0"/>
                <w:sz w:val="20"/>
                <w:szCs w:val="20"/>
              </w:rPr>
              <w:t>значения</w:t>
            </w:r>
            <w:r w:rsidR="004B0E70" w:rsidRPr="00F8474C">
              <w:rPr>
                <w:smallCaps w:val="0"/>
                <w:color w:val="000000"/>
                <w:spacing w:val="0"/>
                <w:sz w:val="20"/>
                <w:szCs w:val="20"/>
              </w:rPr>
              <w:t xml:space="preserve"> </w:t>
            </w:r>
            <w:r w:rsidRPr="00F8474C">
              <w:rPr>
                <w:smallCaps w:val="0"/>
                <w:color w:val="000000"/>
                <w:spacing w:val="0"/>
                <w:sz w:val="20"/>
                <w:szCs w:val="20"/>
              </w:rPr>
              <w:t>по группе</w:t>
            </w:r>
            <w:r w:rsidR="004B0E70" w:rsidRPr="00F8474C">
              <w:rPr>
                <w:smallCaps w:val="0"/>
                <w:color w:val="000000"/>
                <w:spacing w:val="0"/>
                <w:sz w:val="20"/>
                <w:szCs w:val="20"/>
              </w:rPr>
              <w:t xml:space="preserve"> </w:t>
            </w:r>
            <w:r w:rsidRPr="00F8474C">
              <w:rPr>
                <w:smallCaps w:val="0"/>
                <w:color w:val="000000"/>
                <w:spacing w:val="0"/>
                <w:sz w:val="20"/>
                <w:szCs w:val="20"/>
              </w:rPr>
              <w:t>предприятий; отклонения</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средних;</w:t>
            </w:r>
            <w:r w:rsidR="004B0E70" w:rsidRPr="00F8474C">
              <w:rPr>
                <w:smallCaps w:val="0"/>
                <w:color w:val="000000"/>
                <w:spacing w:val="0"/>
                <w:sz w:val="20"/>
                <w:szCs w:val="20"/>
              </w:rPr>
              <w:t xml:space="preserve"> </w:t>
            </w:r>
            <w:r w:rsidRPr="00F8474C">
              <w:rPr>
                <w:smallCaps w:val="0"/>
                <w:color w:val="000000"/>
                <w:spacing w:val="0"/>
                <w:sz w:val="20"/>
                <w:szCs w:val="20"/>
              </w:rPr>
              <w:t>качественные оценки</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комплектующих; категория поставщика; регион поставщика</w:t>
            </w:r>
          </w:p>
        </w:tc>
      </w:tr>
      <w:tr w:rsidR="001D6D19" w:rsidRPr="00F8474C" w:rsidTr="00F8474C">
        <w:trPr>
          <w:cantSplit/>
          <w:trHeight w:hRule="exact" w:val="2409"/>
        </w:trPr>
        <w:tc>
          <w:tcPr>
            <w:tcW w:w="255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4.2. Неэффективная забота</w:t>
            </w:r>
            <w:r w:rsidR="004B0E70" w:rsidRPr="00F8474C">
              <w:rPr>
                <w:smallCaps w:val="0"/>
                <w:color w:val="000000"/>
                <w:spacing w:val="0"/>
                <w:sz w:val="20"/>
                <w:szCs w:val="20"/>
              </w:rPr>
              <w:t xml:space="preserve"> </w:t>
            </w:r>
            <w:r w:rsidRPr="00F8474C">
              <w:rPr>
                <w:smallCaps w:val="0"/>
                <w:color w:val="000000"/>
                <w:spacing w:val="0"/>
                <w:sz w:val="20"/>
                <w:szCs w:val="20"/>
              </w:rPr>
              <w:t>службы</w:t>
            </w:r>
            <w:r w:rsidR="004B0E70" w:rsidRPr="00F8474C">
              <w:rPr>
                <w:smallCaps w:val="0"/>
                <w:color w:val="000000"/>
                <w:spacing w:val="0"/>
                <w:sz w:val="20"/>
                <w:szCs w:val="20"/>
              </w:rPr>
              <w:t xml:space="preserve"> </w:t>
            </w:r>
            <w:r w:rsidRPr="00F8474C">
              <w:rPr>
                <w:smallCaps w:val="0"/>
                <w:color w:val="000000"/>
                <w:spacing w:val="0"/>
                <w:sz w:val="20"/>
                <w:szCs w:val="20"/>
              </w:rPr>
              <w:t>снабжения</w:t>
            </w:r>
            <w:r w:rsidR="004B0E70" w:rsidRPr="00F8474C">
              <w:rPr>
                <w:smallCaps w:val="0"/>
                <w:color w:val="000000"/>
                <w:spacing w:val="0"/>
                <w:sz w:val="20"/>
                <w:szCs w:val="20"/>
              </w:rPr>
              <w:t xml:space="preserve"> </w:t>
            </w:r>
            <w:r w:rsidRPr="00F8474C">
              <w:rPr>
                <w:smallCaps w:val="0"/>
                <w:color w:val="000000"/>
                <w:spacing w:val="0"/>
                <w:sz w:val="20"/>
                <w:szCs w:val="20"/>
              </w:rPr>
              <w:t>предприятия комплектующими</w:t>
            </w:r>
          </w:p>
        </w:tc>
        <w:tc>
          <w:tcPr>
            <w:tcW w:w="2274"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Поступление</w:t>
            </w:r>
            <w:r w:rsidR="004B0E70" w:rsidRPr="00F8474C">
              <w:rPr>
                <w:smallCaps w:val="0"/>
                <w:color w:val="000000"/>
                <w:spacing w:val="0"/>
                <w:sz w:val="20"/>
                <w:szCs w:val="20"/>
              </w:rPr>
              <w:t xml:space="preserve"> </w:t>
            </w:r>
            <w:r w:rsidRPr="00F8474C">
              <w:rPr>
                <w:smallCaps w:val="0"/>
                <w:color w:val="000000"/>
                <w:spacing w:val="0"/>
                <w:sz w:val="20"/>
                <w:szCs w:val="20"/>
              </w:rPr>
              <w:t>комплектующих; численность сотрудников</w:t>
            </w:r>
            <w:r w:rsidR="004B0E70" w:rsidRPr="00F8474C">
              <w:rPr>
                <w:smallCaps w:val="0"/>
                <w:color w:val="000000"/>
                <w:spacing w:val="0"/>
                <w:sz w:val="20"/>
                <w:szCs w:val="20"/>
              </w:rPr>
              <w:t xml:space="preserve"> </w:t>
            </w:r>
            <w:r w:rsidRPr="00F8474C">
              <w:rPr>
                <w:smallCaps w:val="0"/>
                <w:color w:val="000000"/>
                <w:spacing w:val="0"/>
                <w:sz w:val="20"/>
                <w:szCs w:val="20"/>
              </w:rPr>
              <w:t>службы</w:t>
            </w:r>
            <w:r w:rsidR="004B0E70" w:rsidRPr="00F8474C">
              <w:rPr>
                <w:smallCaps w:val="0"/>
                <w:color w:val="000000"/>
                <w:spacing w:val="0"/>
                <w:sz w:val="20"/>
                <w:szCs w:val="20"/>
              </w:rPr>
              <w:t xml:space="preserve"> </w:t>
            </w:r>
            <w:r w:rsidRPr="00F8474C">
              <w:rPr>
                <w:smallCaps w:val="0"/>
                <w:color w:val="000000"/>
                <w:spacing w:val="0"/>
                <w:sz w:val="20"/>
                <w:szCs w:val="20"/>
              </w:rPr>
              <w:t>снабжения; число поставщиков на единицу</w:t>
            </w:r>
            <w:r w:rsidR="004B0E70" w:rsidRPr="00F8474C">
              <w:rPr>
                <w:smallCaps w:val="0"/>
                <w:color w:val="000000"/>
                <w:spacing w:val="0"/>
                <w:sz w:val="20"/>
                <w:szCs w:val="20"/>
              </w:rPr>
              <w:t xml:space="preserve"> </w:t>
            </w:r>
            <w:r w:rsidRPr="00F8474C">
              <w:rPr>
                <w:smallCaps w:val="0"/>
                <w:color w:val="000000"/>
                <w:spacing w:val="0"/>
                <w:sz w:val="20"/>
                <w:szCs w:val="20"/>
              </w:rPr>
              <w:t>персонала</w:t>
            </w:r>
            <w:r w:rsidR="004B0E70" w:rsidRPr="00F8474C">
              <w:rPr>
                <w:smallCaps w:val="0"/>
                <w:color w:val="000000"/>
                <w:spacing w:val="0"/>
                <w:sz w:val="20"/>
                <w:szCs w:val="20"/>
              </w:rPr>
              <w:t xml:space="preserve"> </w:t>
            </w:r>
            <w:r w:rsidRPr="00F8474C">
              <w:rPr>
                <w:smallCaps w:val="0"/>
                <w:color w:val="000000"/>
                <w:spacing w:val="0"/>
                <w:sz w:val="20"/>
                <w:szCs w:val="20"/>
              </w:rPr>
              <w:t>службы снабжения</w:t>
            </w:r>
          </w:p>
        </w:tc>
        <w:tc>
          <w:tcPr>
            <w:tcW w:w="2371"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Отклонения</w:t>
            </w:r>
            <w:r w:rsidR="004B0E70" w:rsidRPr="00F8474C">
              <w:rPr>
                <w:smallCaps w:val="0"/>
                <w:color w:val="000000"/>
                <w:spacing w:val="0"/>
                <w:sz w:val="20"/>
                <w:szCs w:val="20"/>
              </w:rPr>
              <w:t xml:space="preserve"> </w:t>
            </w:r>
            <w:r w:rsidRPr="00F8474C">
              <w:rPr>
                <w:smallCaps w:val="0"/>
                <w:color w:val="000000"/>
                <w:spacing w:val="0"/>
                <w:sz w:val="20"/>
                <w:szCs w:val="20"/>
              </w:rPr>
              <w:t>фактических значений от нормативных;</w:t>
            </w:r>
            <w:r w:rsidR="004B0E70" w:rsidRPr="00F8474C">
              <w:rPr>
                <w:smallCaps w:val="0"/>
                <w:color w:val="000000"/>
                <w:spacing w:val="0"/>
                <w:sz w:val="20"/>
                <w:szCs w:val="20"/>
              </w:rPr>
              <w:t xml:space="preserve"> </w:t>
            </w:r>
            <w:r w:rsidRPr="00F8474C">
              <w:rPr>
                <w:smallCaps w:val="0"/>
                <w:color w:val="000000"/>
                <w:spacing w:val="0"/>
                <w:sz w:val="20"/>
                <w:szCs w:val="20"/>
              </w:rPr>
              <w:t>качественные оценки (оценочные циклы,</w:t>
            </w:r>
            <w:r w:rsidR="004B0E70" w:rsidRPr="00F8474C">
              <w:rPr>
                <w:smallCaps w:val="0"/>
                <w:color w:val="000000"/>
                <w:spacing w:val="0"/>
                <w:sz w:val="20"/>
                <w:szCs w:val="20"/>
              </w:rPr>
              <w:t xml:space="preserve"> </w:t>
            </w:r>
            <w:r w:rsidRPr="00F8474C">
              <w:rPr>
                <w:smallCaps w:val="0"/>
                <w:color w:val="000000"/>
                <w:spacing w:val="0"/>
                <w:sz w:val="20"/>
                <w:szCs w:val="20"/>
              </w:rPr>
              <w:t>лингвистические шкалы)</w:t>
            </w:r>
          </w:p>
        </w:tc>
        <w:tc>
          <w:tcPr>
            <w:tcW w:w="1877" w:type="dxa"/>
            <w:shd w:val="clear" w:color="auto" w:fill="auto"/>
          </w:tcPr>
          <w:p w:rsidR="001D6D19" w:rsidRPr="00F8474C" w:rsidRDefault="001D6D19"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вид комплектующих; категория поставщика</w:t>
            </w:r>
          </w:p>
        </w:tc>
      </w:tr>
    </w:tbl>
    <w:p w:rsidR="001D6D19" w:rsidRPr="00342D95" w:rsidRDefault="00342D95" w:rsidP="00040A80">
      <w:pPr>
        <w:suppressAutoHyphens w:val="0"/>
        <w:spacing w:line="360" w:lineRule="auto"/>
        <w:jc w:val="both"/>
        <w:rPr>
          <w:b/>
          <w:smallCaps w:val="0"/>
          <w:color w:val="000000"/>
          <w:spacing w:val="0"/>
          <w:sz w:val="28"/>
          <w:szCs w:val="28"/>
        </w:rPr>
      </w:pPr>
      <w:r>
        <w:rPr>
          <w:szCs w:val="20"/>
        </w:rPr>
        <w:br w:type="page"/>
      </w:r>
      <w:r w:rsidR="001D6D19" w:rsidRPr="00342D95">
        <w:rPr>
          <w:b/>
          <w:smallCaps w:val="0"/>
          <w:spacing w:val="0"/>
          <w:sz w:val="28"/>
          <w:szCs w:val="28"/>
        </w:rPr>
        <w:t>14. Источники информационной базы ИС, виды показателей и методики для выявления про</w:t>
      </w:r>
      <w:r w:rsidR="003F0F62" w:rsidRPr="00342D95">
        <w:rPr>
          <w:b/>
          <w:smallCaps w:val="0"/>
          <w:spacing w:val="0"/>
          <w:sz w:val="28"/>
          <w:szCs w:val="28"/>
        </w:rPr>
        <w:t>блемных ситуаций в производстве</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3F0F62"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3F0F62">
        <w:rPr>
          <w:smallCaps w:val="0"/>
          <w:color w:val="000000"/>
          <w:spacing w:val="0"/>
          <w:sz w:val="28"/>
          <w:szCs w:val="20"/>
        </w:rPr>
        <w:t>Источники информационной базы ИС, виды показателей и методики для выявления ПС</w:t>
      </w:r>
      <w:r w:rsidR="003F0F62">
        <w:rPr>
          <w:smallCaps w:val="0"/>
          <w:color w:val="000000"/>
          <w:spacing w:val="0"/>
          <w:sz w:val="28"/>
          <w:szCs w:val="20"/>
          <w:lang w:val="uk-UA"/>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В качестве информационной базы используютс</w:t>
      </w:r>
      <w:r w:rsidRPr="004B0E70">
        <w:rPr>
          <w:iCs/>
          <w:smallCaps w:val="0"/>
          <w:color w:val="000000"/>
          <w:spacing w:val="0"/>
          <w:sz w:val="28"/>
          <w:szCs w:val="20"/>
        </w:rPr>
        <w:t xml:space="preserve">я </w:t>
      </w:r>
      <w:r w:rsidRPr="004B0E70">
        <w:rPr>
          <w:smallCaps w:val="0"/>
          <w:color w:val="000000"/>
          <w:spacing w:val="0"/>
          <w:sz w:val="28"/>
          <w:szCs w:val="20"/>
        </w:rPr>
        <w:t>формы годово</w:t>
      </w:r>
      <w:r w:rsidRPr="004B0E70">
        <w:rPr>
          <w:iCs/>
          <w:smallCaps w:val="0"/>
          <w:color w:val="000000"/>
          <w:spacing w:val="0"/>
          <w:sz w:val="28"/>
          <w:szCs w:val="20"/>
        </w:rPr>
        <w:t xml:space="preserve">й </w:t>
      </w:r>
      <w:r w:rsidRPr="004B0E70">
        <w:rPr>
          <w:smallCaps w:val="0"/>
          <w:color w:val="000000"/>
          <w:spacing w:val="0"/>
          <w:sz w:val="28"/>
          <w:szCs w:val="20"/>
        </w:rPr>
        <w:t>отчетности, а также нормативные значения показателей, опреде</w:t>
      </w:r>
      <w:r w:rsidRPr="004B0E70">
        <w:rPr>
          <w:iCs/>
          <w:smallCaps w:val="0"/>
          <w:color w:val="000000"/>
          <w:spacing w:val="0"/>
          <w:sz w:val="28"/>
          <w:szCs w:val="20"/>
        </w:rPr>
        <w:t>л</w:t>
      </w:r>
      <w:r w:rsidRPr="004B0E70">
        <w:rPr>
          <w:smallCaps w:val="0"/>
          <w:color w:val="000000"/>
          <w:spacing w:val="0"/>
          <w:sz w:val="28"/>
          <w:szCs w:val="20"/>
        </w:rPr>
        <w:t>яемые на основе средних значений по отрас</w:t>
      </w:r>
      <w:r w:rsidRPr="004B0E70">
        <w:rPr>
          <w:iCs/>
          <w:smallCaps w:val="0"/>
          <w:color w:val="000000"/>
          <w:spacing w:val="0"/>
          <w:sz w:val="28"/>
          <w:szCs w:val="20"/>
        </w:rPr>
        <w:t>л</w:t>
      </w:r>
      <w:r w:rsidRPr="004B0E70">
        <w:rPr>
          <w:smallCaps w:val="0"/>
          <w:color w:val="000000"/>
          <w:spacing w:val="0"/>
          <w:sz w:val="28"/>
          <w:szCs w:val="20"/>
        </w:rPr>
        <w:t>и или группе аналогичных предприятий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Наиболее распространенна</w:t>
      </w:r>
      <w:r w:rsidRPr="004B0E70">
        <w:rPr>
          <w:iCs/>
          <w:smallCaps w:val="0"/>
          <w:color w:val="000000"/>
          <w:spacing w:val="0"/>
          <w:sz w:val="28"/>
          <w:szCs w:val="20"/>
        </w:rPr>
        <w:t xml:space="preserve">я </w:t>
      </w:r>
      <w:r w:rsidRPr="004B0E70">
        <w:rPr>
          <w:smallCaps w:val="0"/>
          <w:color w:val="000000"/>
          <w:spacing w:val="0"/>
          <w:sz w:val="28"/>
          <w:szCs w:val="20"/>
        </w:rPr>
        <w:t>форма вы</w:t>
      </w:r>
      <w:r w:rsidRPr="004B0E70">
        <w:rPr>
          <w:iCs/>
          <w:smallCaps w:val="0"/>
          <w:color w:val="000000"/>
          <w:spacing w:val="0"/>
          <w:sz w:val="28"/>
          <w:szCs w:val="20"/>
        </w:rPr>
        <w:t>я</w:t>
      </w:r>
      <w:r w:rsidRPr="004B0E70">
        <w:rPr>
          <w:smallCaps w:val="0"/>
          <w:color w:val="000000"/>
          <w:spacing w:val="0"/>
          <w:sz w:val="28"/>
          <w:szCs w:val="20"/>
        </w:rPr>
        <w:t>в</w:t>
      </w:r>
      <w:r w:rsidRPr="004B0E70">
        <w:rPr>
          <w:iCs/>
          <w:smallCaps w:val="0"/>
          <w:color w:val="000000"/>
          <w:spacing w:val="0"/>
          <w:sz w:val="28"/>
          <w:szCs w:val="20"/>
        </w:rPr>
        <w:t>л</w:t>
      </w:r>
      <w:r w:rsidRPr="004B0E70">
        <w:rPr>
          <w:smallCaps w:val="0"/>
          <w:color w:val="000000"/>
          <w:spacing w:val="0"/>
          <w:sz w:val="28"/>
          <w:szCs w:val="20"/>
        </w:rPr>
        <w:t>ени</w:t>
      </w:r>
      <w:r w:rsidRPr="004B0E70">
        <w:rPr>
          <w:iCs/>
          <w:smallCaps w:val="0"/>
          <w:color w:val="000000"/>
          <w:spacing w:val="0"/>
          <w:sz w:val="28"/>
          <w:szCs w:val="20"/>
        </w:rPr>
        <w:t xml:space="preserve">я </w:t>
      </w:r>
      <w:r w:rsidRPr="004B0E70">
        <w:rPr>
          <w:smallCaps w:val="0"/>
          <w:color w:val="000000"/>
          <w:spacing w:val="0"/>
          <w:sz w:val="28"/>
          <w:szCs w:val="20"/>
        </w:rPr>
        <w:t>проблем с испо</w:t>
      </w:r>
      <w:r w:rsidRPr="004B0E70">
        <w:rPr>
          <w:iCs/>
          <w:smallCaps w:val="0"/>
          <w:color w:val="000000"/>
          <w:spacing w:val="0"/>
          <w:sz w:val="28"/>
          <w:szCs w:val="20"/>
        </w:rPr>
        <w:t>л</w:t>
      </w:r>
      <w:r w:rsidRPr="004B0E70">
        <w:rPr>
          <w:smallCaps w:val="0"/>
          <w:color w:val="000000"/>
          <w:spacing w:val="0"/>
          <w:sz w:val="28"/>
          <w:szCs w:val="20"/>
        </w:rPr>
        <w:t xml:space="preserve">ьзованием технико-экономических показателей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сравнение их фактических величин с числовыми, нормативными или сре</w:t>
      </w:r>
      <w:r w:rsidRPr="004B0E70">
        <w:rPr>
          <w:iCs/>
          <w:smallCaps w:val="0"/>
          <w:color w:val="000000"/>
          <w:spacing w:val="0"/>
          <w:sz w:val="28"/>
          <w:szCs w:val="20"/>
        </w:rPr>
        <w:t>д</w:t>
      </w:r>
      <w:r w:rsidRPr="004B0E70">
        <w:rPr>
          <w:smallCaps w:val="0"/>
          <w:color w:val="000000"/>
          <w:spacing w:val="0"/>
          <w:sz w:val="28"/>
          <w:szCs w:val="20"/>
        </w:rPr>
        <w:t>ними значениями и вычисление абсолютных и относительных отклонений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Показателями, могущие использоваться для выявления проб</w:t>
      </w:r>
      <w:r w:rsidRPr="004B0E70">
        <w:rPr>
          <w:iCs/>
          <w:smallCaps w:val="0"/>
          <w:color w:val="000000"/>
          <w:spacing w:val="0"/>
          <w:sz w:val="28"/>
          <w:szCs w:val="20"/>
        </w:rPr>
        <w:t>л</w:t>
      </w:r>
      <w:r w:rsidRPr="004B0E70">
        <w:rPr>
          <w:smallCaps w:val="0"/>
          <w:color w:val="000000"/>
          <w:spacing w:val="0"/>
          <w:sz w:val="28"/>
          <w:szCs w:val="20"/>
        </w:rPr>
        <w:t>ем, касающихся финансового состояния предприятия и определения степени их критичности на основе анализа финансовых коэффициентов, результатов производственно-коммерческой деятельности и эффективности использования ресурсов могут выступать:</w:t>
      </w:r>
    </w:p>
    <w:p w:rsid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коэффициент ликвидности;</w:t>
      </w:r>
    </w:p>
    <w:p w:rsid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коэффициент покрытия;</w:t>
      </w:r>
    </w:p>
    <w:p w:rsid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iCs/>
          <w:smallCaps w:val="0"/>
          <w:color w:val="000000"/>
          <w:spacing w:val="0"/>
          <w:sz w:val="28"/>
          <w:szCs w:val="20"/>
          <w:lang w:val="en-US"/>
        </w:rPr>
      </w:pPr>
      <w:r w:rsidRPr="004B0E70">
        <w:rPr>
          <w:smallCaps w:val="0"/>
          <w:color w:val="000000"/>
          <w:spacing w:val="0"/>
          <w:sz w:val="28"/>
          <w:szCs w:val="20"/>
        </w:rPr>
        <w:t>коэффициент обеспеченност</w:t>
      </w:r>
      <w:r w:rsidRPr="004B0E70">
        <w:rPr>
          <w:iCs/>
          <w:smallCaps w:val="0"/>
          <w:color w:val="000000"/>
          <w:spacing w:val="0"/>
          <w:sz w:val="28"/>
          <w:szCs w:val="20"/>
        </w:rPr>
        <w:t xml:space="preserve">и </w:t>
      </w:r>
      <w:r w:rsidRPr="004B0E70">
        <w:rPr>
          <w:smallCaps w:val="0"/>
          <w:color w:val="000000"/>
          <w:spacing w:val="0"/>
          <w:sz w:val="28"/>
          <w:szCs w:val="20"/>
        </w:rPr>
        <w:t>собственны</w:t>
      </w:r>
      <w:r w:rsidRPr="004B0E70">
        <w:rPr>
          <w:iCs/>
          <w:smallCaps w:val="0"/>
          <w:color w:val="000000"/>
          <w:spacing w:val="0"/>
          <w:sz w:val="28"/>
          <w:szCs w:val="20"/>
        </w:rPr>
        <w:t xml:space="preserve">ми </w:t>
      </w:r>
      <w:r w:rsidRPr="004B0E70">
        <w:rPr>
          <w:smallCaps w:val="0"/>
          <w:color w:val="000000"/>
          <w:spacing w:val="0"/>
          <w:sz w:val="28"/>
          <w:szCs w:val="20"/>
        </w:rPr>
        <w:t>средства</w:t>
      </w:r>
      <w:r w:rsidRPr="004B0E70">
        <w:rPr>
          <w:iCs/>
          <w:smallCaps w:val="0"/>
          <w:color w:val="000000"/>
          <w:spacing w:val="0"/>
          <w:sz w:val="28"/>
          <w:szCs w:val="20"/>
        </w:rPr>
        <w:t>м</w:t>
      </w:r>
      <w:r w:rsidRPr="004B0E70">
        <w:rPr>
          <w:smallCaps w:val="0"/>
          <w:color w:val="000000"/>
          <w:spacing w:val="0"/>
          <w:sz w:val="28"/>
          <w:szCs w:val="20"/>
        </w:rPr>
        <w:t>и</w:t>
      </w:r>
      <w:r w:rsidR="004B0E70" w:rsidRPr="004B0E70">
        <w:rPr>
          <w:smallCaps w:val="0"/>
          <w:color w:val="000000"/>
          <w:spacing w:val="0"/>
          <w:sz w:val="28"/>
          <w:szCs w:val="20"/>
          <w:lang w:val="en-US"/>
        </w:rPr>
        <w:t>,</w:t>
      </w:r>
      <w:r w:rsidR="004B0E70">
        <w:rPr>
          <w:smallCaps w:val="0"/>
          <w:color w:val="000000"/>
          <w:spacing w:val="0"/>
          <w:sz w:val="28"/>
          <w:szCs w:val="20"/>
          <w:lang w:val="en-US"/>
        </w:rPr>
        <w:t xml:space="preserve"> </w:t>
      </w:r>
      <w:r w:rsidR="004B0E70">
        <w:rPr>
          <w:smallCaps w:val="0"/>
          <w:color w:val="000000"/>
          <w:spacing w:val="0"/>
          <w:sz w:val="28"/>
          <w:szCs w:val="20"/>
        </w:rPr>
        <w:t>%</w:t>
      </w:r>
      <w:r w:rsidRPr="004B0E70">
        <w:rPr>
          <w:iCs/>
          <w:smallCaps w:val="0"/>
          <w:color w:val="000000"/>
          <w:spacing w:val="0"/>
          <w:sz w:val="28"/>
          <w:szCs w:val="20"/>
          <w:lang w:val="en-US"/>
        </w:rPr>
        <w:t>;</w:t>
      </w:r>
    </w:p>
    <w:p w:rsidR="001D6D19" w:rsidRP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lang w:val="en-US"/>
        </w:rPr>
      </w:pPr>
      <w:r w:rsidRPr="004B0E70">
        <w:rPr>
          <w:smallCaps w:val="0"/>
          <w:color w:val="000000"/>
          <w:spacing w:val="0"/>
          <w:sz w:val="28"/>
          <w:szCs w:val="20"/>
        </w:rPr>
        <w:t>рентабельность продукции</w:t>
      </w:r>
      <w:r w:rsidR="004B0E70" w:rsidRPr="004B0E70">
        <w:rPr>
          <w:smallCaps w:val="0"/>
          <w:color w:val="000000"/>
          <w:spacing w:val="0"/>
          <w:sz w:val="28"/>
          <w:szCs w:val="20"/>
        </w:rPr>
        <w:t>,</w:t>
      </w:r>
      <w:r w:rsidR="004B0E70">
        <w:rPr>
          <w:smallCaps w:val="0"/>
          <w:color w:val="000000"/>
          <w:spacing w:val="0"/>
          <w:sz w:val="28"/>
          <w:szCs w:val="20"/>
        </w:rPr>
        <w:t xml:space="preserve"> %</w:t>
      </w:r>
      <w:r w:rsidRPr="004B0E70">
        <w:rPr>
          <w:smallCaps w:val="0"/>
          <w:color w:val="000000"/>
          <w:spacing w:val="0"/>
          <w:sz w:val="28"/>
          <w:szCs w:val="20"/>
          <w:lang w:val="en-US"/>
        </w:rPr>
        <w:t>;</w:t>
      </w:r>
    </w:p>
    <w:p w:rsid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lang w:val="en-US"/>
        </w:rPr>
      </w:pPr>
      <w:r w:rsidRPr="004B0E70">
        <w:rPr>
          <w:smallCaps w:val="0"/>
          <w:color w:val="000000"/>
          <w:spacing w:val="0"/>
          <w:sz w:val="28"/>
          <w:szCs w:val="20"/>
        </w:rPr>
        <w:t>реализация товарной продукции</w:t>
      </w:r>
      <w:r w:rsidR="004B0E70" w:rsidRPr="004B0E70">
        <w:rPr>
          <w:smallCaps w:val="0"/>
          <w:color w:val="000000"/>
          <w:spacing w:val="0"/>
          <w:sz w:val="28"/>
          <w:szCs w:val="20"/>
        </w:rPr>
        <w:t>,</w:t>
      </w:r>
      <w:r w:rsidR="004B0E70">
        <w:rPr>
          <w:smallCaps w:val="0"/>
          <w:color w:val="000000"/>
          <w:spacing w:val="0"/>
          <w:sz w:val="28"/>
          <w:szCs w:val="20"/>
        </w:rPr>
        <w:t xml:space="preserve"> %</w:t>
      </w:r>
      <w:r w:rsidRPr="004B0E70">
        <w:rPr>
          <w:smallCaps w:val="0"/>
          <w:color w:val="000000"/>
          <w:spacing w:val="0"/>
          <w:sz w:val="28"/>
          <w:szCs w:val="20"/>
          <w:lang w:val="en-US"/>
        </w:rPr>
        <w:t>;</w:t>
      </w:r>
    </w:p>
    <w:p w:rsidR="001D6D19" w:rsidRP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lang w:val="en-US"/>
        </w:rPr>
      </w:pPr>
      <w:r w:rsidRPr="004B0E70">
        <w:rPr>
          <w:smallCaps w:val="0"/>
          <w:color w:val="000000"/>
          <w:spacing w:val="0"/>
          <w:sz w:val="28"/>
          <w:szCs w:val="20"/>
        </w:rPr>
        <w:t>фондоотдача</w:t>
      </w:r>
      <w:r w:rsidR="004B0E70" w:rsidRPr="004B0E70">
        <w:rPr>
          <w:smallCaps w:val="0"/>
          <w:color w:val="000000"/>
          <w:spacing w:val="0"/>
          <w:sz w:val="28"/>
          <w:szCs w:val="20"/>
        </w:rPr>
        <w:t>,</w:t>
      </w:r>
      <w:r w:rsidR="004B0E70">
        <w:rPr>
          <w:smallCaps w:val="0"/>
          <w:color w:val="000000"/>
          <w:spacing w:val="0"/>
          <w:sz w:val="28"/>
          <w:szCs w:val="20"/>
        </w:rPr>
        <w:t xml:space="preserve"> %</w:t>
      </w:r>
      <w:r w:rsidRPr="004B0E70">
        <w:rPr>
          <w:smallCaps w:val="0"/>
          <w:color w:val="000000"/>
          <w:spacing w:val="0"/>
          <w:sz w:val="28"/>
          <w:szCs w:val="20"/>
          <w:lang w:val="en-US"/>
        </w:rPr>
        <w:t>;</w:t>
      </w:r>
    </w:p>
    <w:p w:rsidR="001D6D19" w:rsidRP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lang w:val="en-US"/>
        </w:rPr>
      </w:pPr>
      <w:r w:rsidRPr="004B0E70">
        <w:rPr>
          <w:smallCaps w:val="0"/>
          <w:color w:val="000000"/>
          <w:spacing w:val="0"/>
          <w:sz w:val="28"/>
          <w:szCs w:val="20"/>
        </w:rPr>
        <w:t>производительность труда</w:t>
      </w:r>
      <w:r w:rsidR="004B0E70" w:rsidRPr="004B0E70">
        <w:rPr>
          <w:smallCaps w:val="0"/>
          <w:color w:val="000000"/>
          <w:spacing w:val="0"/>
          <w:sz w:val="28"/>
          <w:szCs w:val="20"/>
        </w:rPr>
        <w:t>,</w:t>
      </w:r>
      <w:r w:rsidR="004B0E70">
        <w:rPr>
          <w:smallCaps w:val="0"/>
          <w:color w:val="000000"/>
          <w:spacing w:val="0"/>
          <w:sz w:val="28"/>
          <w:szCs w:val="20"/>
        </w:rPr>
        <w:t xml:space="preserve"> %</w:t>
      </w:r>
      <w:r w:rsidRPr="004B0E70">
        <w:rPr>
          <w:smallCaps w:val="0"/>
          <w:color w:val="000000"/>
          <w:spacing w:val="0"/>
          <w:sz w:val="28"/>
          <w:szCs w:val="20"/>
          <w:lang w:val="en-US"/>
        </w:rPr>
        <w:t>;</w:t>
      </w:r>
    </w:p>
    <w:p w:rsidR="001D6D19" w:rsidRPr="004B0E70" w:rsidRDefault="001D6D19" w:rsidP="004B0E70">
      <w:pPr>
        <w:numPr>
          <w:ilvl w:val="0"/>
          <w:numId w:val="12"/>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lang w:val="en-US"/>
        </w:rPr>
      </w:pPr>
      <w:r w:rsidRPr="004B0E70">
        <w:rPr>
          <w:smallCaps w:val="0"/>
          <w:color w:val="000000"/>
          <w:spacing w:val="0"/>
          <w:sz w:val="28"/>
          <w:szCs w:val="20"/>
        </w:rPr>
        <w:t>износ основных средств</w:t>
      </w:r>
      <w:r w:rsidR="004B0E70" w:rsidRPr="004B0E70">
        <w:rPr>
          <w:smallCaps w:val="0"/>
          <w:color w:val="000000"/>
          <w:spacing w:val="0"/>
          <w:sz w:val="28"/>
          <w:szCs w:val="20"/>
        </w:rPr>
        <w:t>,</w:t>
      </w:r>
      <w:r w:rsidR="004B0E70">
        <w:rPr>
          <w:smallCaps w:val="0"/>
          <w:color w:val="000000"/>
          <w:spacing w:val="0"/>
          <w:sz w:val="28"/>
          <w:szCs w:val="20"/>
        </w:rPr>
        <w:t xml:space="preserve"> %</w:t>
      </w:r>
      <w:r w:rsidRPr="004B0E70">
        <w:rPr>
          <w:smallCaps w:val="0"/>
          <w:color w:val="000000"/>
          <w:spacing w:val="0"/>
          <w:sz w:val="28"/>
          <w:szCs w:val="20"/>
          <w:lang w:val="en-US"/>
        </w:rPr>
        <w:t>;</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Можно также при</w:t>
      </w:r>
      <w:r w:rsidRPr="004B0E70">
        <w:rPr>
          <w:iCs/>
          <w:smallCaps w:val="0"/>
          <w:color w:val="000000"/>
          <w:spacing w:val="0"/>
          <w:sz w:val="28"/>
          <w:szCs w:val="20"/>
        </w:rPr>
        <w:t>м</w:t>
      </w:r>
      <w:r w:rsidRPr="004B0E70">
        <w:rPr>
          <w:smallCaps w:val="0"/>
          <w:color w:val="000000"/>
          <w:spacing w:val="0"/>
          <w:sz w:val="28"/>
          <w:szCs w:val="20"/>
        </w:rPr>
        <w:t>енять методики выявления ПС, базирующиеся на определенных аналитическ</w:t>
      </w:r>
      <w:r w:rsidRPr="004B0E70">
        <w:rPr>
          <w:iCs/>
          <w:smallCaps w:val="0"/>
          <w:color w:val="000000"/>
          <w:spacing w:val="0"/>
          <w:sz w:val="28"/>
          <w:szCs w:val="20"/>
        </w:rPr>
        <w:t>и</w:t>
      </w:r>
      <w:r w:rsidRPr="004B0E70">
        <w:rPr>
          <w:smallCaps w:val="0"/>
          <w:color w:val="000000"/>
          <w:spacing w:val="0"/>
          <w:sz w:val="28"/>
          <w:szCs w:val="20"/>
        </w:rPr>
        <w:t>х соотношениях технико-экономических показателей, в состав которых входят следующие элементы:</w:t>
      </w:r>
    </w:p>
    <w:p w:rsidR="001D6D19" w:rsidRPr="004B0E70" w:rsidRDefault="001D6D19" w:rsidP="004B0E70">
      <w:pPr>
        <w:numPr>
          <w:ilvl w:val="0"/>
          <w:numId w:val="29"/>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 xml:space="preserve">индекс </w:t>
      </w:r>
      <w:r w:rsidRPr="004B0E70">
        <w:rPr>
          <w:iCs/>
          <w:smallCaps w:val="0"/>
          <w:color w:val="000000"/>
          <w:spacing w:val="0"/>
          <w:sz w:val="28"/>
          <w:szCs w:val="20"/>
        </w:rPr>
        <w:t>п</w:t>
      </w:r>
      <w:r w:rsidRPr="004B0E70">
        <w:rPr>
          <w:smallCaps w:val="0"/>
          <w:color w:val="000000"/>
          <w:spacing w:val="0"/>
          <w:sz w:val="28"/>
          <w:szCs w:val="20"/>
        </w:rPr>
        <w:t>рибыли;</w:t>
      </w:r>
    </w:p>
    <w:p w:rsidR="001D6D19" w:rsidRPr="004B0E70" w:rsidRDefault="001D6D19" w:rsidP="004B0E70">
      <w:pPr>
        <w:numPr>
          <w:ilvl w:val="0"/>
          <w:numId w:val="29"/>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индекс амортизационн</w:t>
      </w:r>
      <w:r w:rsidRPr="004B0E70">
        <w:rPr>
          <w:iCs/>
          <w:smallCaps w:val="0"/>
          <w:color w:val="000000"/>
          <w:spacing w:val="0"/>
          <w:sz w:val="28"/>
          <w:szCs w:val="20"/>
        </w:rPr>
        <w:t>ы</w:t>
      </w:r>
      <w:r w:rsidRPr="004B0E70">
        <w:rPr>
          <w:smallCaps w:val="0"/>
          <w:color w:val="000000"/>
          <w:spacing w:val="0"/>
          <w:sz w:val="28"/>
          <w:szCs w:val="20"/>
        </w:rPr>
        <w:t>х отчислений;</w:t>
      </w:r>
    </w:p>
    <w:p w:rsidR="001D6D19" w:rsidRPr="004B0E70" w:rsidRDefault="001D6D19" w:rsidP="004B0E70">
      <w:pPr>
        <w:numPr>
          <w:ilvl w:val="0"/>
          <w:numId w:val="29"/>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индекс затрат на зара</w:t>
      </w:r>
      <w:r w:rsidRPr="004B0E70">
        <w:rPr>
          <w:iCs/>
          <w:smallCaps w:val="0"/>
          <w:color w:val="000000"/>
          <w:spacing w:val="0"/>
          <w:sz w:val="28"/>
          <w:szCs w:val="20"/>
        </w:rPr>
        <w:t>б</w:t>
      </w:r>
      <w:r w:rsidRPr="004B0E70">
        <w:rPr>
          <w:smallCaps w:val="0"/>
          <w:color w:val="000000"/>
          <w:spacing w:val="0"/>
          <w:sz w:val="28"/>
          <w:szCs w:val="20"/>
        </w:rPr>
        <w:t>отную плату;</w:t>
      </w:r>
    </w:p>
    <w:p w:rsidR="001D6D19" w:rsidRPr="004B0E70" w:rsidRDefault="001D6D19" w:rsidP="004B0E70">
      <w:pPr>
        <w:numPr>
          <w:ilvl w:val="0"/>
          <w:numId w:val="29"/>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индекс о</w:t>
      </w:r>
      <w:r w:rsidRPr="004B0E70">
        <w:rPr>
          <w:iCs/>
          <w:smallCaps w:val="0"/>
          <w:color w:val="000000"/>
          <w:spacing w:val="0"/>
          <w:sz w:val="28"/>
          <w:szCs w:val="20"/>
        </w:rPr>
        <w:t>б</w:t>
      </w:r>
      <w:r w:rsidRPr="004B0E70">
        <w:rPr>
          <w:smallCaps w:val="0"/>
          <w:color w:val="000000"/>
          <w:spacing w:val="0"/>
          <w:sz w:val="28"/>
          <w:szCs w:val="20"/>
        </w:rPr>
        <w:t>оротных средств;</w:t>
      </w:r>
    </w:p>
    <w:p w:rsidR="001D6D19" w:rsidRPr="004B0E70" w:rsidRDefault="001D6D19" w:rsidP="004B0E70">
      <w:pPr>
        <w:numPr>
          <w:ilvl w:val="0"/>
          <w:numId w:val="29"/>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индекс основных производственных фондов;</w:t>
      </w:r>
    </w:p>
    <w:p w:rsidR="001D6D19" w:rsidRPr="004B0E70" w:rsidRDefault="001D6D19" w:rsidP="004B0E70">
      <w:pPr>
        <w:numPr>
          <w:ilvl w:val="0"/>
          <w:numId w:val="29"/>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индекс численности ра</w:t>
      </w:r>
      <w:r w:rsidRPr="004B0E70">
        <w:rPr>
          <w:iCs/>
          <w:smallCaps w:val="0"/>
          <w:color w:val="000000"/>
          <w:spacing w:val="0"/>
          <w:sz w:val="28"/>
          <w:szCs w:val="20"/>
        </w:rPr>
        <w:t>б</w:t>
      </w:r>
      <w:r w:rsidRPr="004B0E70">
        <w:rPr>
          <w:smallCaps w:val="0"/>
          <w:color w:val="000000"/>
          <w:spacing w:val="0"/>
          <w:sz w:val="28"/>
          <w:szCs w:val="20"/>
        </w:rPr>
        <w:t>отающих.</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Выявление проблем осуществляется нахо</w:t>
      </w:r>
      <w:r w:rsidRPr="004B0E70">
        <w:rPr>
          <w:iCs/>
          <w:smallCaps w:val="0"/>
          <w:color w:val="000000"/>
          <w:spacing w:val="0"/>
          <w:sz w:val="28"/>
          <w:szCs w:val="20"/>
        </w:rPr>
        <w:t>ж</w:t>
      </w:r>
      <w:r w:rsidRPr="004B0E70">
        <w:rPr>
          <w:smallCaps w:val="0"/>
          <w:color w:val="000000"/>
          <w:spacing w:val="0"/>
          <w:sz w:val="28"/>
          <w:szCs w:val="20"/>
        </w:rPr>
        <w:t>дением отклонения от опреде</w:t>
      </w:r>
      <w:r w:rsidRPr="004B0E70">
        <w:rPr>
          <w:iCs/>
          <w:smallCaps w:val="0"/>
          <w:color w:val="000000"/>
          <w:spacing w:val="0"/>
          <w:sz w:val="28"/>
          <w:szCs w:val="20"/>
        </w:rPr>
        <w:t>л</w:t>
      </w:r>
      <w:r w:rsidRPr="004B0E70">
        <w:rPr>
          <w:smallCaps w:val="0"/>
          <w:color w:val="000000"/>
          <w:spacing w:val="0"/>
          <w:sz w:val="28"/>
          <w:szCs w:val="20"/>
        </w:rPr>
        <w:t>енных ана</w:t>
      </w:r>
      <w:r w:rsidRPr="004B0E70">
        <w:rPr>
          <w:iCs/>
          <w:smallCaps w:val="0"/>
          <w:color w:val="000000"/>
          <w:spacing w:val="0"/>
          <w:sz w:val="28"/>
          <w:szCs w:val="20"/>
        </w:rPr>
        <w:t>л</w:t>
      </w:r>
      <w:r w:rsidRPr="004B0E70">
        <w:rPr>
          <w:smallCaps w:val="0"/>
          <w:color w:val="000000"/>
          <w:spacing w:val="0"/>
          <w:sz w:val="28"/>
          <w:szCs w:val="20"/>
        </w:rPr>
        <w:t>итических зависимосте</w:t>
      </w:r>
      <w:r w:rsidRPr="004B0E70">
        <w:rPr>
          <w:iCs/>
          <w:smallCaps w:val="0"/>
          <w:color w:val="000000"/>
          <w:spacing w:val="0"/>
          <w:sz w:val="28"/>
          <w:szCs w:val="20"/>
        </w:rPr>
        <w:t xml:space="preserve">й </w:t>
      </w:r>
      <w:r w:rsidRPr="004B0E70">
        <w:rPr>
          <w:smallCaps w:val="0"/>
          <w:color w:val="000000"/>
          <w:spacing w:val="0"/>
          <w:sz w:val="28"/>
          <w:szCs w:val="20"/>
        </w:rPr>
        <w:t>ме</w:t>
      </w:r>
      <w:r w:rsidRPr="004B0E70">
        <w:rPr>
          <w:iCs/>
          <w:smallCaps w:val="0"/>
          <w:color w:val="000000"/>
          <w:spacing w:val="0"/>
          <w:sz w:val="28"/>
          <w:szCs w:val="20"/>
        </w:rPr>
        <w:t>ж</w:t>
      </w:r>
      <w:r w:rsidRPr="004B0E70">
        <w:rPr>
          <w:smallCaps w:val="0"/>
          <w:color w:val="000000"/>
          <w:spacing w:val="0"/>
          <w:sz w:val="28"/>
          <w:szCs w:val="20"/>
        </w:rPr>
        <w:t>ду этими показате</w:t>
      </w:r>
      <w:r w:rsidRPr="004B0E70">
        <w:rPr>
          <w:iCs/>
          <w:smallCaps w:val="0"/>
          <w:color w:val="000000"/>
          <w:spacing w:val="0"/>
          <w:sz w:val="28"/>
          <w:szCs w:val="20"/>
        </w:rPr>
        <w:t>л</w:t>
      </w:r>
      <w:r w:rsidRPr="004B0E70">
        <w:rPr>
          <w:smallCaps w:val="0"/>
          <w:color w:val="000000"/>
          <w:spacing w:val="0"/>
          <w:sz w:val="28"/>
          <w:szCs w:val="20"/>
        </w:rPr>
        <w:t>ями и дальне</w:t>
      </w:r>
      <w:r w:rsidRPr="004B0E70">
        <w:rPr>
          <w:iCs/>
          <w:smallCaps w:val="0"/>
          <w:color w:val="000000"/>
          <w:spacing w:val="0"/>
          <w:sz w:val="28"/>
          <w:szCs w:val="20"/>
        </w:rPr>
        <w:t>й</w:t>
      </w:r>
      <w:r w:rsidRPr="004B0E70">
        <w:rPr>
          <w:smallCaps w:val="0"/>
          <w:color w:val="000000"/>
          <w:spacing w:val="0"/>
          <w:sz w:val="28"/>
          <w:szCs w:val="20"/>
        </w:rPr>
        <w:t>ше</w:t>
      </w:r>
      <w:r w:rsidRPr="004B0E70">
        <w:rPr>
          <w:iCs/>
          <w:smallCaps w:val="0"/>
          <w:color w:val="000000"/>
          <w:spacing w:val="0"/>
          <w:sz w:val="28"/>
          <w:szCs w:val="20"/>
        </w:rPr>
        <w:t xml:space="preserve">й </w:t>
      </w:r>
      <w:r w:rsidRPr="004B0E70">
        <w:rPr>
          <w:smallCaps w:val="0"/>
          <w:color w:val="000000"/>
          <w:spacing w:val="0"/>
          <w:sz w:val="28"/>
          <w:szCs w:val="20"/>
        </w:rPr>
        <w:t>их интерпретации.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Например, если отмечается </w:t>
      </w:r>
      <w:r w:rsidRPr="004B0E70">
        <w:rPr>
          <w:b/>
          <w:smallCaps w:val="0"/>
          <w:color w:val="000000"/>
          <w:spacing w:val="0"/>
          <w:sz w:val="28"/>
          <w:szCs w:val="20"/>
        </w:rPr>
        <w:t>отставание</w:t>
      </w:r>
      <w:r w:rsidRPr="004B0E70">
        <w:rPr>
          <w:smallCaps w:val="0"/>
          <w:color w:val="000000"/>
          <w:spacing w:val="0"/>
          <w:sz w:val="28"/>
          <w:szCs w:val="20"/>
        </w:rPr>
        <w:t xml:space="preserve"> темпа роста </w:t>
      </w:r>
      <w:r w:rsidRPr="004B0E70">
        <w:rPr>
          <w:smallCaps w:val="0"/>
          <w:color w:val="000000"/>
          <w:spacing w:val="0"/>
          <w:sz w:val="28"/>
          <w:szCs w:val="20"/>
          <w:u w:val="single"/>
        </w:rPr>
        <w:t>прибыли</w:t>
      </w:r>
      <w:r w:rsidRPr="004B0E70">
        <w:rPr>
          <w:smallCaps w:val="0"/>
          <w:color w:val="000000"/>
          <w:spacing w:val="0"/>
          <w:sz w:val="28"/>
          <w:szCs w:val="20"/>
        </w:rPr>
        <w:t xml:space="preserve"> от темпа роста </w:t>
      </w:r>
      <w:r w:rsidRPr="004B0E70">
        <w:rPr>
          <w:smallCaps w:val="0"/>
          <w:color w:val="000000"/>
          <w:spacing w:val="0"/>
          <w:sz w:val="28"/>
          <w:szCs w:val="20"/>
          <w:u w:val="single"/>
        </w:rPr>
        <w:t>о</w:t>
      </w:r>
      <w:r w:rsidRPr="004B0E70">
        <w:rPr>
          <w:iCs/>
          <w:smallCaps w:val="0"/>
          <w:color w:val="000000"/>
          <w:spacing w:val="0"/>
          <w:sz w:val="28"/>
          <w:szCs w:val="20"/>
          <w:u w:val="single"/>
        </w:rPr>
        <w:t>бъ</w:t>
      </w:r>
      <w:r w:rsidRPr="004B0E70">
        <w:rPr>
          <w:smallCaps w:val="0"/>
          <w:color w:val="000000"/>
          <w:spacing w:val="0"/>
          <w:sz w:val="28"/>
          <w:szCs w:val="20"/>
          <w:u w:val="single"/>
        </w:rPr>
        <w:t>емов производства</w:t>
      </w:r>
      <w:r w:rsidRPr="004B0E70">
        <w:rPr>
          <w:smallCaps w:val="0"/>
          <w:color w:val="000000"/>
          <w:spacing w:val="0"/>
          <w:sz w:val="28"/>
          <w:szCs w:val="20"/>
        </w:rPr>
        <w:t>, делаетс</w:t>
      </w:r>
      <w:r w:rsidRPr="004B0E70">
        <w:rPr>
          <w:iCs/>
          <w:smallCaps w:val="0"/>
          <w:color w:val="000000"/>
          <w:spacing w:val="0"/>
          <w:sz w:val="28"/>
          <w:szCs w:val="20"/>
        </w:rPr>
        <w:t xml:space="preserve">я </w:t>
      </w:r>
      <w:r w:rsidRPr="004B0E70">
        <w:rPr>
          <w:smallCaps w:val="0"/>
          <w:color w:val="000000"/>
          <w:spacing w:val="0"/>
          <w:sz w:val="28"/>
          <w:szCs w:val="20"/>
        </w:rPr>
        <w:t>заключение о</w:t>
      </w:r>
      <w:r w:rsidRPr="004B0E70">
        <w:rPr>
          <w:iCs/>
          <w:smallCaps w:val="0"/>
          <w:color w:val="000000"/>
          <w:spacing w:val="0"/>
          <w:sz w:val="28"/>
          <w:szCs w:val="20"/>
        </w:rPr>
        <w:t xml:space="preserve">б </w:t>
      </w:r>
      <w:r w:rsidRPr="004B0E70">
        <w:rPr>
          <w:smallCaps w:val="0"/>
          <w:color w:val="000000"/>
          <w:spacing w:val="0"/>
          <w:sz w:val="28"/>
          <w:szCs w:val="20"/>
        </w:rPr>
        <w:t>определенных про</w:t>
      </w:r>
      <w:r w:rsidRPr="004B0E70">
        <w:rPr>
          <w:iCs/>
          <w:smallCaps w:val="0"/>
          <w:color w:val="000000"/>
          <w:spacing w:val="0"/>
          <w:sz w:val="28"/>
          <w:szCs w:val="20"/>
        </w:rPr>
        <w:t>б</w:t>
      </w:r>
      <w:r w:rsidRPr="004B0E70">
        <w:rPr>
          <w:smallCaps w:val="0"/>
          <w:color w:val="000000"/>
          <w:spacing w:val="0"/>
          <w:sz w:val="28"/>
          <w:szCs w:val="20"/>
        </w:rPr>
        <w:t>лемах в сфере маркетинговой де</w:t>
      </w:r>
      <w:r w:rsidRPr="004B0E70">
        <w:rPr>
          <w:iCs/>
          <w:smallCaps w:val="0"/>
          <w:color w:val="000000"/>
          <w:spacing w:val="0"/>
          <w:sz w:val="28"/>
          <w:szCs w:val="20"/>
        </w:rPr>
        <w:t>я</w:t>
      </w:r>
      <w:r w:rsidRPr="004B0E70">
        <w:rPr>
          <w:smallCaps w:val="0"/>
          <w:color w:val="000000"/>
          <w:spacing w:val="0"/>
          <w:sz w:val="28"/>
          <w:szCs w:val="20"/>
        </w:rPr>
        <w:t>тельности предприятия, в частности, в о</w:t>
      </w:r>
      <w:r w:rsidRPr="004B0E70">
        <w:rPr>
          <w:iCs/>
          <w:smallCaps w:val="0"/>
          <w:color w:val="000000"/>
          <w:spacing w:val="0"/>
          <w:sz w:val="28"/>
          <w:szCs w:val="20"/>
        </w:rPr>
        <w:t>б</w:t>
      </w:r>
      <w:r w:rsidRPr="004B0E70">
        <w:rPr>
          <w:smallCaps w:val="0"/>
          <w:color w:val="000000"/>
          <w:spacing w:val="0"/>
          <w:sz w:val="28"/>
          <w:szCs w:val="20"/>
        </w:rPr>
        <w:t>ласти ценообразования.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Во многих с</w:t>
      </w:r>
      <w:r w:rsidRPr="004B0E70">
        <w:rPr>
          <w:iCs/>
          <w:smallCaps w:val="0"/>
          <w:color w:val="000000"/>
          <w:spacing w:val="0"/>
          <w:sz w:val="28"/>
          <w:szCs w:val="20"/>
        </w:rPr>
        <w:t>л</w:t>
      </w:r>
      <w:r w:rsidRPr="004B0E70">
        <w:rPr>
          <w:smallCaps w:val="0"/>
          <w:color w:val="000000"/>
          <w:spacing w:val="0"/>
          <w:sz w:val="28"/>
          <w:szCs w:val="20"/>
        </w:rPr>
        <w:t>учаях д</w:t>
      </w:r>
      <w:r w:rsidRPr="004B0E70">
        <w:rPr>
          <w:iCs/>
          <w:smallCaps w:val="0"/>
          <w:color w:val="000000"/>
          <w:spacing w:val="0"/>
          <w:sz w:val="28"/>
          <w:szCs w:val="20"/>
        </w:rPr>
        <w:t>л</w:t>
      </w:r>
      <w:r w:rsidRPr="004B0E70">
        <w:rPr>
          <w:smallCaps w:val="0"/>
          <w:color w:val="000000"/>
          <w:spacing w:val="0"/>
          <w:sz w:val="28"/>
          <w:szCs w:val="20"/>
        </w:rPr>
        <w:t>я опреде</w:t>
      </w:r>
      <w:r w:rsidRPr="004B0E70">
        <w:rPr>
          <w:iCs/>
          <w:smallCaps w:val="0"/>
          <w:color w:val="000000"/>
          <w:spacing w:val="0"/>
          <w:sz w:val="28"/>
          <w:szCs w:val="20"/>
        </w:rPr>
        <w:t>л</w:t>
      </w:r>
      <w:r w:rsidRPr="004B0E70">
        <w:rPr>
          <w:smallCaps w:val="0"/>
          <w:color w:val="000000"/>
          <w:spacing w:val="0"/>
          <w:sz w:val="28"/>
          <w:szCs w:val="20"/>
        </w:rPr>
        <w:t>ения поро</w:t>
      </w:r>
      <w:r w:rsidRPr="004B0E70">
        <w:rPr>
          <w:iCs/>
          <w:smallCaps w:val="0"/>
          <w:color w:val="000000"/>
          <w:spacing w:val="0"/>
          <w:sz w:val="28"/>
          <w:szCs w:val="20"/>
        </w:rPr>
        <w:t>г</w:t>
      </w:r>
      <w:r w:rsidRPr="004B0E70">
        <w:rPr>
          <w:smallCaps w:val="0"/>
          <w:color w:val="000000"/>
          <w:spacing w:val="0"/>
          <w:sz w:val="28"/>
          <w:szCs w:val="20"/>
        </w:rPr>
        <w:t>овых значений об</w:t>
      </w:r>
      <w:r w:rsidRPr="004B0E70">
        <w:rPr>
          <w:iCs/>
          <w:smallCaps w:val="0"/>
          <w:color w:val="000000"/>
          <w:spacing w:val="0"/>
          <w:sz w:val="28"/>
          <w:szCs w:val="20"/>
        </w:rPr>
        <w:t>ъ</w:t>
      </w:r>
      <w:r w:rsidRPr="004B0E70">
        <w:rPr>
          <w:smallCaps w:val="0"/>
          <w:color w:val="000000"/>
          <w:spacing w:val="0"/>
          <w:sz w:val="28"/>
          <w:szCs w:val="20"/>
        </w:rPr>
        <w:t>емов производства и сбыта, выручки от реализации целесообразно применять методику «анализ безубыточности», а именно расчет точки безубыточности и «запаса прочности» предприятия, выра</w:t>
      </w:r>
      <w:r w:rsidRPr="004B0E70">
        <w:rPr>
          <w:iCs/>
          <w:smallCaps w:val="0"/>
          <w:color w:val="000000"/>
          <w:spacing w:val="0"/>
          <w:sz w:val="28"/>
          <w:szCs w:val="20"/>
        </w:rPr>
        <w:t>ж</w:t>
      </w:r>
      <w:r w:rsidRPr="004B0E70">
        <w:rPr>
          <w:smallCaps w:val="0"/>
          <w:color w:val="000000"/>
          <w:spacing w:val="0"/>
          <w:sz w:val="28"/>
          <w:szCs w:val="20"/>
        </w:rPr>
        <w:t>а</w:t>
      </w:r>
      <w:r w:rsidRPr="004B0E70">
        <w:rPr>
          <w:iCs/>
          <w:smallCaps w:val="0"/>
          <w:color w:val="000000"/>
          <w:spacing w:val="0"/>
          <w:sz w:val="28"/>
          <w:szCs w:val="20"/>
        </w:rPr>
        <w:t>ю</w:t>
      </w:r>
      <w:r w:rsidRPr="004B0E70">
        <w:rPr>
          <w:smallCaps w:val="0"/>
          <w:color w:val="000000"/>
          <w:spacing w:val="0"/>
          <w:sz w:val="28"/>
          <w:szCs w:val="20"/>
        </w:rPr>
        <w:t>ще</w:t>
      </w:r>
      <w:r w:rsidRPr="004B0E70">
        <w:rPr>
          <w:iCs/>
          <w:smallCaps w:val="0"/>
          <w:color w:val="000000"/>
          <w:spacing w:val="0"/>
          <w:sz w:val="28"/>
          <w:szCs w:val="20"/>
        </w:rPr>
        <w:t>г</w:t>
      </w:r>
      <w:r w:rsidRPr="004B0E70">
        <w:rPr>
          <w:smallCaps w:val="0"/>
          <w:color w:val="000000"/>
          <w:spacing w:val="0"/>
          <w:sz w:val="28"/>
          <w:szCs w:val="20"/>
        </w:rPr>
        <w:t>о (в процентах) соотношение текуще</w:t>
      </w:r>
      <w:r w:rsidRPr="004B0E70">
        <w:rPr>
          <w:iCs/>
          <w:smallCaps w:val="0"/>
          <w:color w:val="000000"/>
          <w:spacing w:val="0"/>
          <w:sz w:val="28"/>
          <w:szCs w:val="20"/>
        </w:rPr>
        <w:t>г</w:t>
      </w:r>
      <w:r w:rsidRPr="004B0E70">
        <w:rPr>
          <w:smallCaps w:val="0"/>
          <w:color w:val="000000"/>
          <w:spacing w:val="0"/>
          <w:sz w:val="28"/>
          <w:szCs w:val="20"/>
        </w:rPr>
        <w:t>о об</w:t>
      </w:r>
      <w:r w:rsidRPr="004B0E70">
        <w:rPr>
          <w:iCs/>
          <w:smallCaps w:val="0"/>
          <w:color w:val="000000"/>
          <w:spacing w:val="0"/>
          <w:sz w:val="28"/>
          <w:szCs w:val="20"/>
        </w:rPr>
        <w:t>ъ</w:t>
      </w:r>
      <w:r w:rsidRPr="004B0E70">
        <w:rPr>
          <w:smallCaps w:val="0"/>
          <w:color w:val="000000"/>
          <w:spacing w:val="0"/>
          <w:sz w:val="28"/>
          <w:szCs w:val="20"/>
        </w:rPr>
        <w:t>ема производства и об</w:t>
      </w:r>
      <w:r w:rsidRPr="004B0E70">
        <w:rPr>
          <w:iCs/>
          <w:smallCaps w:val="0"/>
          <w:color w:val="000000"/>
          <w:spacing w:val="0"/>
          <w:sz w:val="28"/>
          <w:szCs w:val="20"/>
        </w:rPr>
        <w:t>ъ</w:t>
      </w:r>
      <w:r w:rsidRPr="004B0E70">
        <w:rPr>
          <w:smallCaps w:val="0"/>
          <w:color w:val="000000"/>
          <w:spacing w:val="0"/>
          <w:sz w:val="28"/>
          <w:szCs w:val="20"/>
        </w:rPr>
        <w:t>ема</w:t>
      </w:r>
      <w:r w:rsidRPr="004B0E70">
        <w:rPr>
          <w:iCs/>
          <w:smallCaps w:val="0"/>
          <w:color w:val="000000"/>
          <w:spacing w:val="0"/>
          <w:sz w:val="28"/>
          <w:szCs w:val="20"/>
        </w:rPr>
        <w:t xml:space="preserve">, </w:t>
      </w:r>
      <w:r w:rsidRPr="004B0E70">
        <w:rPr>
          <w:smallCaps w:val="0"/>
          <w:color w:val="000000"/>
          <w:spacing w:val="0"/>
          <w:sz w:val="28"/>
          <w:szCs w:val="20"/>
        </w:rPr>
        <w:t>соответству</w:t>
      </w:r>
      <w:r w:rsidRPr="004B0E70">
        <w:rPr>
          <w:iCs/>
          <w:smallCaps w:val="0"/>
          <w:color w:val="000000"/>
          <w:spacing w:val="0"/>
          <w:sz w:val="28"/>
          <w:szCs w:val="20"/>
        </w:rPr>
        <w:t>ю</w:t>
      </w:r>
      <w:r w:rsidRPr="004B0E70">
        <w:rPr>
          <w:smallCaps w:val="0"/>
          <w:color w:val="000000"/>
          <w:spacing w:val="0"/>
          <w:sz w:val="28"/>
          <w:szCs w:val="20"/>
        </w:rPr>
        <w:t>ще</w:t>
      </w:r>
      <w:r w:rsidRPr="004B0E70">
        <w:rPr>
          <w:iCs/>
          <w:smallCaps w:val="0"/>
          <w:color w:val="000000"/>
          <w:spacing w:val="0"/>
          <w:sz w:val="28"/>
          <w:szCs w:val="20"/>
        </w:rPr>
        <w:t>г</w:t>
      </w:r>
      <w:r w:rsidRPr="004B0E70">
        <w:rPr>
          <w:smallCaps w:val="0"/>
          <w:color w:val="000000"/>
          <w:spacing w:val="0"/>
          <w:sz w:val="28"/>
          <w:szCs w:val="20"/>
        </w:rPr>
        <w:t>о точке безубыточности.</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Для </w:t>
      </w:r>
      <w:r w:rsidRPr="004B0E70">
        <w:rPr>
          <w:b/>
          <w:smallCaps w:val="0"/>
          <w:color w:val="000000"/>
          <w:spacing w:val="0"/>
          <w:sz w:val="28"/>
          <w:szCs w:val="20"/>
        </w:rPr>
        <w:t>технико-экономических</w:t>
      </w:r>
      <w:r w:rsidRPr="004B0E70">
        <w:rPr>
          <w:smallCaps w:val="0"/>
          <w:color w:val="000000"/>
          <w:spacing w:val="0"/>
          <w:sz w:val="28"/>
          <w:szCs w:val="20"/>
        </w:rPr>
        <w:t xml:space="preserve"> показателе</w:t>
      </w:r>
      <w:r w:rsidRPr="004B0E70">
        <w:rPr>
          <w:iCs/>
          <w:smallCaps w:val="0"/>
          <w:color w:val="000000"/>
          <w:spacing w:val="0"/>
          <w:sz w:val="28"/>
          <w:szCs w:val="20"/>
        </w:rPr>
        <w:t xml:space="preserve">й, </w:t>
      </w:r>
      <w:r w:rsidRPr="004B0E70">
        <w:rPr>
          <w:smallCaps w:val="0"/>
          <w:color w:val="000000"/>
          <w:spacing w:val="0"/>
          <w:sz w:val="28"/>
          <w:szCs w:val="20"/>
        </w:rPr>
        <w:t>характеризу</w:t>
      </w:r>
      <w:r w:rsidRPr="004B0E70">
        <w:rPr>
          <w:iCs/>
          <w:smallCaps w:val="0"/>
          <w:color w:val="000000"/>
          <w:spacing w:val="0"/>
          <w:sz w:val="28"/>
          <w:szCs w:val="20"/>
        </w:rPr>
        <w:t>ю</w:t>
      </w:r>
      <w:r w:rsidRPr="004B0E70">
        <w:rPr>
          <w:smallCaps w:val="0"/>
          <w:color w:val="000000"/>
          <w:spacing w:val="0"/>
          <w:sz w:val="28"/>
          <w:szCs w:val="20"/>
        </w:rPr>
        <w:t xml:space="preserve">щих </w:t>
      </w:r>
      <w:r w:rsidRPr="004B0E70">
        <w:rPr>
          <w:iCs/>
          <w:smallCaps w:val="0"/>
          <w:color w:val="000000"/>
          <w:spacing w:val="0"/>
          <w:sz w:val="28"/>
          <w:szCs w:val="20"/>
        </w:rPr>
        <w:t>п</w:t>
      </w:r>
      <w:r w:rsidRPr="004B0E70">
        <w:rPr>
          <w:smallCaps w:val="0"/>
          <w:color w:val="000000"/>
          <w:spacing w:val="0"/>
          <w:sz w:val="28"/>
          <w:szCs w:val="20"/>
        </w:rPr>
        <w:t>роблемну</w:t>
      </w:r>
      <w:r w:rsidRPr="004B0E70">
        <w:rPr>
          <w:iCs/>
          <w:smallCaps w:val="0"/>
          <w:color w:val="000000"/>
          <w:spacing w:val="0"/>
          <w:sz w:val="28"/>
          <w:szCs w:val="20"/>
        </w:rPr>
        <w:t xml:space="preserve">ю </w:t>
      </w:r>
      <w:r w:rsidRPr="004B0E70">
        <w:rPr>
          <w:smallCaps w:val="0"/>
          <w:color w:val="000000"/>
          <w:spacing w:val="0"/>
          <w:sz w:val="28"/>
          <w:szCs w:val="20"/>
        </w:rPr>
        <w:t>ситуаци</w:t>
      </w:r>
      <w:r w:rsidRPr="004B0E70">
        <w:rPr>
          <w:iCs/>
          <w:smallCaps w:val="0"/>
          <w:color w:val="000000"/>
          <w:spacing w:val="0"/>
          <w:sz w:val="28"/>
          <w:szCs w:val="20"/>
        </w:rPr>
        <w:t xml:space="preserve">ю, </w:t>
      </w:r>
      <w:r w:rsidRPr="004B0E70">
        <w:rPr>
          <w:smallCaps w:val="0"/>
          <w:color w:val="000000"/>
          <w:spacing w:val="0"/>
          <w:sz w:val="28"/>
          <w:szCs w:val="20"/>
        </w:rPr>
        <w:t>которые мо</w:t>
      </w:r>
      <w:r w:rsidRPr="004B0E70">
        <w:rPr>
          <w:iCs/>
          <w:smallCaps w:val="0"/>
          <w:color w:val="000000"/>
          <w:spacing w:val="0"/>
          <w:sz w:val="28"/>
          <w:szCs w:val="20"/>
        </w:rPr>
        <w:t>г</w:t>
      </w:r>
      <w:r w:rsidRPr="004B0E70">
        <w:rPr>
          <w:smallCaps w:val="0"/>
          <w:color w:val="000000"/>
          <w:spacing w:val="0"/>
          <w:sz w:val="28"/>
          <w:szCs w:val="20"/>
        </w:rPr>
        <w:t xml:space="preserve">ут быть </w:t>
      </w:r>
      <w:r w:rsidRPr="004B0E70">
        <w:rPr>
          <w:iCs/>
          <w:smallCaps w:val="0"/>
          <w:color w:val="000000"/>
          <w:spacing w:val="0"/>
          <w:sz w:val="28"/>
          <w:szCs w:val="20"/>
        </w:rPr>
        <w:t>п</w:t>
      </w:r>
      <w:r w:rsidRPr="004B0E70">
        <w:rPr>
          <w:smallCaps w:val="0"/>
          <w:color w:val="000000"/>
          <w:spacing w:val="0"/>
          <w:sz w:val="28"/>
          <w:szCs w:val="20"/>
        </w:rPr>
        <w:t>редставлены статистическими рядами данных</w:t>
      </w:r>
      <w:r w:rsidRPr="004B0E70">
        <w:rPr>
          <w:iCs/>
          <w:smallCaps w:val="0"/>
          <w:color w:val="000000"/>
          <w:spacing w:val="0"/>
          <w:sz w:val="28"/>
          <w:szCs w:val="20"/>
        </w:rPr>
        <w:t xml:space="preserve">, </w:t>
      </w:r>
      <w:r w:rsidRPr="004B0E70">
        <w:rPr>
          <w:smallCaps w:val="0"/>
          <w:color w:val="000000"/>
          <w:spacing w:val="0"/>
          <w:sz w:val="28"/>
          <w:szCs w:val="20"/>
        </w:rPr>
        <w:t xml:space="preserve">используются базовые статистические </w:t>
      </w:r>
      <w:r w:rsidRPr="004B0E70">
        <w:rPr>
          <w:iCs/>
          <w:smallCaps w:val="0"/>
          <w:color w:val="000000"/>
          <w:spacing w:val="0"/>
          <w:sz w:val="28"/>
          <w:szCs w:val="20"/>
        </w:rPr>
        <w:t>м</w:t>
      </w:r>
      <w:r w:rsidRPr="004B0E70">
        <w:rPr>
          <w:smallCaps w:val="0"/>
          <w:color w:val="000000"/>
          <w:spacing w:val="0"/>
          <w:sz w:val="28"/>
          <w:szCs w:val="20"/>
        </w:rPr>
        <w:t>етоды</w:t>
      </w:r>
      <w:r w:rsidRPr="004B0E70">
        <w:rPr>
          <w:iCs/>
          <w:smallCaps w:val="0"/>
          <w:color w:val="000000"/>
          <w:spacing w:val="0"/>
          <w:sz w:val="28"/>
          <w:szCs w:val="20"/>
        </w:rPr>
        <w:t xml:space="preserve">, </w:t>
      </w:r>
      <w:r w:rsidRPr="004B0E70">
        <w:rPr>
          <w:smallCaps w:val="0"/>
          <w:color w:val="000000"/>
          <w:spacing w:val="0"/>
          <w:sz w:val="28"/>
          <w:szCs w:val="20"/>
        </w:rPr>
        <w:t>напри</w:t>
      </w:r>
      <w:r w:rsidRPr="004B0E70">
        <w:rPr>
          <w:iCs/>
          <w:smallCaps w:val="0"/>
          <w:color w:val="000000"/>
          <w:spacing w:val="0"/>
          <w:sz w:val="28"/>
          <w:szCs w:val="20"/>
        </w:rPr>
        <w:t>м</w:t>
      </w:r>
      <w:r w:rsidRPr="004B0E70">
        <w:rPr>
          <w:smallCaps w:val="0"/>
          <w:color w:val="000000"/>
          <w:spacing w:val="0"/>
          <w:sz w:val="28"/>
          <w:szCs w:val="20"/>
        </w:rPr>
        <w:t>ер</w:t>
      </w:r>
      <w:r w:rsidRPr="004B0E70">
        <w:rPr>
          <w:iCs/>
          <w:smallCaps w:val="0"/>
          <w:color w:val="000000"/>
          <w:spacing w:val="0"/>
          <w:sz w:val="28"/>
          <w:szCs w:val="20"/>
        </w:rPr>
        <w:t xml:space="preserve">, </w:t>
      </w:r>
      <w:r w:rsidRPr="004B0E70">
        <w:rPr>
          <w:smallCaps w:val="0"/>
          <w:color w:val="000000"/>
          <w:spacing w:val="0"/>
          <w:sz w:val="28"/>
          <w:szCs w:val="20"/>
        </w:rPr>
        <w:t>расчет средних</w:t>
      </w:r>
      <w:r w:rsidRPr="004B0E70">
        <w:rPr>
          <w:iCs/>
          <w:smallCaps w:val="0"/>
          <w:color w:val="000000"/>
          <w:spacing w:val="0"/>
          <w:sz w:val="28"/>
          <w:szCs w:val="20"/>
        </w:rPr>
        <w:t xml:space="preserve">, </w:t>
      </w:r>
      <w:r w:rsidRPr="004B0E70">
        <w:rPr>
          <w:smallCaps w:val="0"/>
          <w:color w:val="000000"/>
          <w:spacing w:val="0"/>
          <w:sz w:val="28"/>
          <w:szCs w:val="20"/>
        </w:rPr>
        <w:t>стандартных отклонени</w:t>
      </w:r>
      <w:r w:rsidRPr="004B0E70">
        <w:rPr>
          <w:iCs/>
          <w:smallCaps w:val="0"/>
          <w:color w:val="000000"/>
          <w:spacing w:val="0"/>
          <w:sz w:val="28"/>
          <w:szCs w:val="20"/>
        </w:rPr>
        <w:t xml:space="preserve">й, </w:t>
      </w:r>
      <w:r w:rsidRPr="004B0E70">
        <w:rPr>
          <w:smallCaps w:val="0"/>
          <w:color w:val="000000"/>
          <w:spacing w:val="0"/>
          <w:sz w:val="28"/>
          <w:szCs w:val="20"/>
        </w:rPr>
        <w:t>дисперси</w:t>
      </w:r>
      <w:r w:rsidRPr="004B0E70">
        <w:rPr>
          <w:iCs/>
          <w:smallCaps w:val="0"/>
          <w:color w:val="000000"/>
          <w:spacing w:val="0"/>
          <w:sz w:val="28"/>
          <w:szCs w:val="20"/>
        </w:rPr>
        <w:t>й</w:t>
      </w:r>
      <w:r w:rsidRPr="004B0E70">
        <w:rPr>
          <w:smallCaps w:val="0"/>
          <w:color w:val="000000"/>
          <w:spacing w:val="0"/>
          <w:sz w:val="28"/>
          <w:szCs w:val="20"/>
        </w:rPr>
        <w:t>.</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На рис. 2.2 показан фра</w:t>
      </w:r>
      <w:r w:rsidRPr="004B0E70">
        <w:rPr>
          <w:iCs/>
          <w:smallCaps w:val="0"/>
          <w:color w:val="000000"/>
          <w:spacing w:val="0"/>
          <w:sz w:val="28"/>
          <w:szCs w:val="20"/>
        </w:rPr>
        <w:t>г</w:t>
      </w:r>
      <w:r w:rsidRPr="004B0E70">
        <w:rPr>
          <w:smallCaps w:val="0"/>
          <w:color w:val="000000"/>
          <w:spacing w:val="0"/>
          <w:sz w:val="28"/>
          <w:szCs w:val="20"/>
        </w:rPr>
        <w:t>мент «дерева причин», связанный со сни</w:t>
      </w:r>
      <w:r w:rsidRPr="004B0E70">
        <w:rPr>
          <w:iCs/>
          <w:smallCaps w:val="0"/>
          <w:color w:val="000000"/>
          <w:spacing w:val="0"/>
          <w:sz w:val="28"/>
          <w:szCs w:val="20"/>
        </w:rPr>
        <w:t>ж</w:t>
      </w:r>
      <w:r w:rsidRPr="004B0E70">
        <w:rPr>
          <w:smallCaps w:val="0"/>
          <w:color w:val="000000"/>
          <w:spacing w:val="0"/>
          <w:sz w:val="28"/>
          <w:szCs w:val="20"/>
        </w:rPr>
        <w:t>ением о</w:t>
      </w:r>
      <w:r w:rsidRPr="004B0E70">
        <w:rPr>
          <w:iCs/>
          <w:smallCaps w:val="0"/>
          <w:color w:val="000000"/>
          <w:spacing w:val="0"/>
          <w:sz w:val="28"/>
          <w:szCs w:val="20"/>
        </w:rPr>
        <w:t>бъ</w:t>
      </w:r>
      <w:r w:rsidRPr="004B0E70">
        <w:rPr>
          <w:smallCaps w:val="0"/>
          <w:color w:val="000000"/>
          <w:spacing w:val="0"/>
          <w:sz w:val="28"/>
          <w:szCs w:val="20"/>
        </w:rPr>
        <w:t>ема производства и реализации услу</w:t>
      </w:r>
      <w:r w:rsidRPr="004B0E70">
        <w:rPr>
          <w:iCs/>
          <w:smallCaps w:val="0"/>
          <w:color w:val="000000"/>
          <w:spacing w:val="0"/>
          <w:sz w:val="28"/>
          <w:szCs w:val="20"/>
        </w:rPr>
        <w:t>г</w:t>
      </w:r>
      <w:r w:rsidRPr="004B0E70">
        <w:rPr>
          <w:smallCaps w:val="0"/>
          <w:color w:val="000000"/>
          <w:spacing w:val="0"/>
          <w:sz w:val="28"/>
          <w:szCs w:val="20"/>
        </w:rPr>
        <w:t>.</w:t>
      </w:r>
    </w:p>
    <w:p w:rsidR="00F1714D" w:rsidRDefault="00342D95" w:rsidP="00342D95">
      <w:pPr>
        <w:shd w:val="clear" w:color="auto" w:fill="FFFFFF"/>
        <w:suppressAutoHyphens w:val="0"/>
        <w:autoSpaceDE w:val="0"/>
        <w:spacing w:line="360" w:lineRule="auto"/>
        <w:ind w:firstLine="709"/>
        <w:jc w:val="both"/>
        <w:rPr>
          <w:i/>
          <w:iCs/>
          <w:smallCaps w:val="0"/>
          <w:color w:val="000000"/>
          <w:spacing w:val="0"/>
          <w:sz w:val="28"/>
          <w:szCs w:val="20"/>
        </w:rPr>
      </w:pPr>
      <w:r>
        <w:rPr>
          <w:smallCaps w:val="0"/>
          <w:color w:val="000000"/>
          <w:spacing w:val="0"/>
          <w:sz w:val="28"/>
          <w:szCs w:val="20"/>
          <w:lang w:val="uk-UA"/>
        </w:rPr>
        <w:br w:type="page"/>
      </w:r>
      <w:r w:rsidR="00DA48C6">
        <w:rPr>
          <w:smallCaps w:val="0"/>
          <w:color w:val="000000"/>
          <w:spacing w:val="0"/>
          <w:sz w:val="28"/>
          <w:szCs w:val="20"/>
        </w:rPr>
        <w:pict>
          <v:shape id="_x0000_i1027" type="#_x0000_t75" style="width:315.75pt;height:158.25pt" filled="t">
            <v:fill color2="black"/>
            <v:imagedata r:id="rId9" o:title=""/>
          </v:shape>
        </w:pict>
      </w:r>
    </w:p>
    <w:p w:rsidR="00F1714D" w:rsidRDefault="001D6D19" w:rsidP="00F1714D">
      <w:pPr>
        <w:suppressAutoHyphens w:val="0"/>
        <w:autoSpaceDE w:val="0"/>
        <w:spacing w:line="360" w:lineRule="auto"/>
        <w:ind w:firstLine="708"/>
        <w:jc w:val="both"/>
        <w:rPr>
          <w:iCs/>
          <w:smallCaps w:val="0"/>
          <w:color w:val="000000"/>
          <w:spacing w:val="0"/>
          <w:sz w:val="28"/>
          <w:szCs w:val="20"/>
        </w:rPr>
      </w:pPr>
      <w:r w:rsidRPr="003F0F62">
        <w:rPr>
          <w:iCs/>
          <w:smallCaps w:val="0"/>
          <w:color w:val="000000"/>
          <w:spacing w:val="0"/>
          <w:sz w:val="28"/>
          <w:szCs w:val="20"/>
        </w:rPr>
        <w:t>Рис. 2.2. Дерево причин проблемной ситуации «снижение объемов производства и реализации»</w:t>
      </w:r>
    </w:p>
    <w:p w:rsidR="00342D95" w:rsidRDefault="00342D95" w:rsidP="00F1714D">
      <w:pPr>
        <w:suppressAutoHyphens w:val="0"/>
        <w:autoSpaceDE w:val="0"/>
        <w:spacing w:line="360" w:lineRule="auto"/>
        <w:ind w:firstLine="708"/>
        <w:jc w:val="both"/>
        <w:rPr>
          <w:iCs/>
          <w:smallCaps w:val="0"/>
          <w:color w:val="000000"/>
          <w:spacing w:val="0"/>
          <w:sz w:val="28"/>
          <w:szCs w:val="20"/>
        </w:rPr>
      </w:pPr>
    </w:p>
    <w:p w:rsidR="001D6D19" w:rsidRPr="004B0E70" w:rsidRDefault="001D6D19" w:rsidP="00F1714D">
      <w:pPr>
        <w:suppressAutoHyphens w:val="0"/>
        <w:autoSpaceDE w:val="0"/>
        <w:spacing w:line="360" w:lineRule="auto"/>
        <w:ind w:firstLine="708"/>
        <w:jc w:val="both"/>
        <w:rPr>
          <w:smallCaps w:val="0"/>
          <w:color w:val="000000"/>
          <w:spacing w:val="0"/>
          <w:sz w:val="28"/>
          <w:szCs w:val="20"/>
        </w:rPr>
      </w:pPr>
      <w:r w:rsidRPr="004B0E70">
        <w:rPr>
          <w:smallCaps w:val="0"/>
          <w:color w:val="000000"/>
          <w:spacing w:val="0"/>
          <w:sz w:val="28"/>
          <w:szCs w:val="20"/>
        </w:rPr>
        <w:t>Итак, нам стало ясно, что в качестве основных причин возникновения ПС выступают состояния и изменения состояний элементов внутренней и внешней среды организации (ресурсы, структурные подразделения, вид</w:t>
      </w:r>
      <w:r w:rsidRPr="004B0E70">
        <w:rPr>
          <w:iCs/>
          <w:smallCaps w:val="0"/>
          <w:color w:val="000000"/>
          <w:spacing w:val="0"/>
          <w:sz w:val="28"/>
          <w:szCs w:val="20"/>
        </w:rPr>
        <w:t>ы п</w:t>
      </w:r>
      <w:r w:rsidRPr="004B0E70">
        <w:rPr>
          <w:smallCaps w:val="0"/>
          <w:color w:val="000000"/>
          <w:spacing w:val="0"/>
          <w:sz w:val="28"/>
          <w:szCs w:val="20"/>
        </w:rPr>
        <w:t>родукции, виды затрат, поставщики, потре</w:t>
      </w:r>
      <w:r w:rsidRPr="004B0E70">
        <w:rPr>
          <w:iCs/>
          <w:smallCaps w:val="0"/>
          <w:color w:val="000000"/>
          <w:spacing w:val="0"/>
          <w:sz w:val="28"/>
          <w:szCs w:val="20"/>
        </w:rPr>
        <w:t>б</w:t>
      </w:r>
      <w:r w:rsidRPr="004B0E70">
        <w:rPr>
          <w:smallCaps w:val="0"/>
          <w:color w:val="000000"/>
          <w:spacing w:val="0"/>
          <w:sz w:val="28"/>
          <w:szCs w:val="20"/>
        </w:rPr>
        <w:t>ители).</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Поэтому мо</w:t>
      </w:r>
      <w:r w:rsidRPr="004B0E70">
        <w:rPr>
          <w:iCs/>
          <w:smallCaps w:val="0"/>
          <w:color w:val="000000"/>
          <w:spacing w:val="0"/>
          <w:sz w:val="28"/>
          <w:szCs w:val="20"/>
        </w:rPr>
        <w:t>ж</w:t>
      </w:r>
      <w:r w:rsidRPr="004B0E70">
        <w:rPr>
          <w:smallCaps w:val="0"/>
          <w:color w:val="000000"/>
          <w:spacing w:val="0"/>
          <w:sz w:val="28"/>
          <w:szCs w:val="20"/>
        </w:rPr>
        <w:t xml:space="preserve">но </w:t>
      </w:r>
      <w:r w:rsidRPr="004B0E70">
        <w:rPr>
          <w:iCs/>
          <w:smallCaps w:val="0"/>
          <w:color w:val="000000"/>
          <w:spacing w:val="0"/>
          <w:sz w:val="28"/>
          <w:szCs w:val="20"/>
        </w:rPr>
        <w:t>г</w:t>
      </w:r>
      <w:r w:rsidRPr="004B0E70">
        <w:rPr>
          <w:smallCaps w:val="0"/>
          <w:color w:val="000000"/>
          <w:spacing w:val="0"/>
          <w:sz w:val="28"/>
          <w:szCs w:val="20"/>
        </w:rPr>
        <w:t>оворить о структуризации про</w:t>
      </w:r>
      <w:r w:rsidRPr="004B0E70">
        <w:rPr>
          <w:iCs/>
          <w:smallCaps w:val="0"/>
          <w:color w:val="000000"/>
          <w:spacing w:val="0"/>
          <w:sz w:val="28"/>
          <w:szCs w:val="20"/>
        </w:rPr>
        <w:t>бл</w:t>
      </w:r>
      <w:r w:rsidRPr="004B0E70">
        <w:rPr>
          <w:smallCaps w:val="0"/>
          <w:color w:val="000000"/>
          <w:spacing w:val="0"/>
          <w:sz w:val="28"/>
          <w:szCs w:val="20"/>
        </w:rPr>
        <w:t>е</w:t>
      </w:r>
      <w:r w:rsidRPr="004B0E70">
        <w:rPr>
          <w:iCs/>
          <w:smallCaps w:val="0"/>
          <w:color w:val="000000"/>
          <w:spacing w:val="0"/>
          <w:sz w:val="28"/>
          <w:szCs w:val="20"/>
        </w:rPr>
        <w:t>м</w:t>
      </w:r>
      <w:r w:rsidRPr="004B0E70">
        <w:rPr>
          <w:smallCaps w:val="0"/>
          <w:color w:val="000000"/>
          <w:spacing w:val="0"/>
          <w:sz w:val="28"/>
          <w:szCs w:val="20"/>
        </w:rPr>
        <w:t>ы в соответствии не только с причина</w:t>
      </w:r>
      <w:r w:rsidRPr="004B0E70">
        <w:rPr>
          <w:iCs/>
          <w:smallCaps w:val="0"/>
          <w:color w:val="000000"/>
          <w:spacing w:val="0"/>
          <w:sz w:val="28"/>
          <w:szCs w:val="20"/>
        </w:rPr>
        <w:t>м</w:t>
      </w:r>
      <w:r w:rsidRPr="004B0E70">
        <w:rPr>
          <w:smallCaps w:val="0"/>
          <w:color w:val="000000"/>
          <w:spacing w:val="0"/>
          <w:sz w:val="28"/>
          <w:szCs w:val="20"/>
        </w:rPr>
        <w:t>и ее возникновения, но и с эле</w:t>
      </w:r>
      <w:r w:rsidRPr="004B0E70">
        <w:rPr>
          <w:iCs/>
          <w:smallCaps w:val="0"/>
          <w:color w:val="000000"/>
          <w:spacing w:val="0"/>
          <w:sz w:val="28"/>
          <w:szCs w:val="20"/>
        </w:rPr>
        <w:t>м</w:t>
      </w:r>
      <w:r w:rsidRPr="004B0E70">
        <w:rPr>
          <w:smallCaps w:val="0"/>
          <w:color w:val="000000"/>
          <w:spacing w:val="0"/>
          <w:sz w:val="28"/>
          <w:szCs w:val="20"/>
        </w:rPr>
        <w:t>ента</w:t>
      </w:r>
      <w:r w:rsidRPr="004B0E70">
        <w:rPr>
          <w:iCs/>
          <w:smallCaps w:val="0"/>
          <w:color w:val="000000"/>
          <w:spacing w:val="0"/>
          <w:sz w:val="28"/>
          <w:szCs w:val="20"/>
        </w:rPr>
        <w:t>м</w:t>
      </w:r>
      <w:r w:rsidRPr="004B0E70">
        <w:rPr>
          <w:smallCaps w:val="0"/>
          <w:color w:val="000000"/>
          <w:spacing w:val="0"/>
          <w:sz w:val="28"/>
          <w:szCs w:val="20"/>
        </w:rPr>
        <w:t>и внешней и внутренней сред</w:t>
      </w:r>
      <w:r w:rsidRPr="004B0E70">
        <w:rPr>
          <w:iCs/>
          <w:smallCaps w:val="0"/>
          <w:color w:val="000000"/>
          <w:spacing w:val="0"/>
          <w:sz w:val="28"/>
          <w:szCs w:val="20"/>
        </w:rPr>
        <w:t xml:space="preserve">ы </w:t>
      </w:r>
      <w:r w:rsidRPr="004B0E70">
        <w:rPr>
          <w:smallCaps w:val="0"/>
          <w:color w:val="000000"/>
          <w:spacing w:val="0"/>
          <w:sz w:val="28"/>
          <w:szCs w:val="20"/>
        </w:rPr>
        <w:t>ор</w:t>
      </w:r>
      <w:r w:rsidRPr="004B0E70">
        <w:rPr>
          <w:iCs/>
          <w:smallCaps w:val="0"/>
          <w:color w:val="000000"/>
          <w:spacing w:val="0"/>
          <w:sz w:val="28"/>
          <w:szCs w:val="20"/>
        </w:rPr>
        <w:t>г</w:t>
      </w:r>
      <w:r w:rsidRPr="004B0E70">
        <w:rPr>
          <w:smallCaps w:val="0"/>
          <w:color w:val="000000"/>
          <w:spacing w:val="0"/>
          <w:sz w:val="28"/>
          <w:szCs w:val="20"/>
        </w:rPr>
        <w:t>анизации, а так</w:t>
      </w:r>
      <w:r w:rsidRPr="004B0E70">
        <w:rPr>
          <w:iCs/>
          <w:smallCaps w:val="0"/>
          <w:color w:val="000000"/>
          <w:spacing w:val="0"/>
          <w:sz w:val="28"/>
          <w:szCs w:val="20"/>
        </w:rPr>
        <w:t>ж</w:t>
      </w:r>
      <w:r w:rsidRPr="004B0E70">
        <w:rPr>
          <w:smallCaps w:val="0"/>
          <w:color w:val="000000"/>
          <w:spacing w:val="0"/>
          <w:sz w:val="28"/>
          <w:szCs w:val="20"/>
        </w:rPr>
        <w:t>е характеризу</w:t>
      </w:r>
      <w:r w:rsidRPr="004B0E70">
        <w:rPr>
          <w:iCs/>
          <w:smallCaps w:val="0"/>
          <w:color w:val="000000"/>
          <w:spacing w:val="0"/>
          <w:sz w:val="28"/>
          <w:szCs w:val="20"/>
        </w:rPr>
        <w:t>ю</w:t>
      </w:r>
      <w:r w:rsidRPr="004B0E70">
        <w:rPr>
          <w:smallCaps w:val="0"/>
          <w:color w:val="000000"/>
          <w:spacing w:val="0"/>
          <w:sz w:val="28"/>
          <w:szCs w:val="20"/>
        </w:rPr>
        <w:t>щи</w:t>
      </w:r>
      <w:r w:rsidRPr="004B0E70">
        <w:rPr>
          <w:iCs/>
          <w:smallCaps w:val="0"/>
          <w:color w:val="000000"/>
          <w:spacing w:val="0"/>
          <w:sz w:val="28"/>
          <w:szCs w:val="20"/>
        </w:rPr>
        <w:t>м</w:t>
      </w:r>
      <w:r w:rsidRPr="004B0E70">
        <w:rPr>
          <w:smallCaps w:val="0"/>
          <w:color w:val="000000"/>
          <w:spacing w:val="0"/>
          <w:sz w:val="28"/>
          <w:szCs w:val="20"/>
        </w:rPr>
        <w:t xml:space="preserve">и их </w:t>
      </w:r>
      <w:r w:rsidRPr="004B0E70">
        <w:rPr>
          <w:iCs/>
          <w:smallCaps w:val="0"/>
          <w:color w:val="000000"/>
          <w:spacing w:val="0"/>
          <w:sz w:val="28"/>
          <w:szCs w:val="20"/>
        </w:rPr>
        <w:t>п</w:t>
      </w:r>
      <w:r w:rsidRPr="004B0E70">
        <w:rPr>
          <w:smallCaps w:val="0"/>
          <w:color w:val="000000"/>
          <w:spacing w:val="0"/>
          <w:sz w:val="28"/>
          <w:szCs w:val="20"/>
        </w:rPr>
        <w:t>оказателя</w:t>
      </w:r>
      <w:r w:rsidRPr="004B0E70">
        <w:rPr>
          <w:iCs/>
          <w:smallCaps w:val="0"/>
          <w:color w:val="000000"/>
          <w:spacing w:val="0"/>
          <w:sz w:val="28"/>
          <w:szCs w:val="20"/>
        </w:rPr>
        <w:t>м</w:t>
      </w:r>
      <w:r w:rsidRPr="004B0E70">
        <w:rPr>
          <w:smallCaps w:val="0"/>
          <w:color w:val="000000"/>
          <w:spacing w:val="0"/>
          <w:sz w:val="28"/>
          <w:szCs w:val="20"/>
        </w:rPr>
        <w:t>и</w:t>
      </w:r>
      <w:r w:rsidRPr="004B0E70">
        <w:rPr>
          <w:iCs/>
          <w:smallCaps w:val="0"/>
          <w:color w:val="000000"/>
          <w:spacing w:val="0"/>
          <w:sz w:val="28"/>
          <w:szCs w:val="20"/>
        </w:rPr>
        <w:t>.</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1D6D19" w:rsidP="00F1714D">
      <w:pPr>
        <w:pStyle w:val="3"/>
        <w:keepNext w:val="0"/>
        <w:tabs>
          <w:tab w:val="left" w:pos="0"/>
        </w:tabs>
        <w:suppressAutoHyphens w:val="0"/>
        <w:spacing w:before="0" w:after="0" w:line="360" w:lineRule="auto"/>
        <w:ind w:firstLine="826"/>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15. Граф концептуальной модели проблемной ситуации и его тол</w:t>
      </w:r>
      <w:r w:rsidR="003F0F62">
        <w:rPr>
          <w:rFonts w:ascii="Times New Roman" w:hAnsi="Times New Roman" w:cs="Times New Roman"/>
          <w:smallCaps w:val="0"/>
          <w:color w:val="000000"/>
          <w:spacing w:val="0"/>
          <w:sz w:val="28"/>
        </w:rPr>
        <w:t>кование</w:t>
      </w:r>
    </w:p>
    <w:p w:rsidR="003F0F62" w:rsidRDefault="003F0F62"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3F0F62"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3F0F62">
        <w:rPr>
          <w:smallCaps w:val="0"/>
          <w:color w:val="000000"/>
          <w:spacing w:val="0"/>
          <w:sz w:val="28"/>
          <w:szCs w:val="20"/>
        </w:rPr>
        <w:t>Построение логических правил для выбора действий и правил принятия решений</w:t>
      </w:r>
      <w:r w:rsidR="003F0F62">
        <w:rPr>
          <w:smallCaps w:val="0"/>
          <w:color w:val="000000"/>
          <w:spacing w:val="0"/>
          <w:sz w:val="28"/>
          <w:szCs w:val="20"/>
          <w:lang w:val="uk-UA"/>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После фор</w:t>
      </w:r>
      <w:r w:rsidRPr="004B0E70">
        <w:rPr>
          <w:iCs/>
          <w:smallCaps w:val="0"/>
          <w:color w:val="000000"/>
          <w:spacing w:val="0"/>
          <w:sz w:val="28"/>
          <w:szCs w:val="20"/>
        </w:rPr>
        <w:t>м</w:t>
      </w:r>
      <w:r w:rsidRPr="004B0E70">
        <w:rPr>
          <w:smallCaps w:val="0"/>
          <w:color w:val="000000"/>
          <w:spacing w:val="0"/>
          <w:sz w:val="28"/>
          <w:szCs w:val="20"/>
        </w:rPr>
        <w:t xml:space="preserve">ирования дерева </w:t>
      </w:r>
      <w:r w:rsidRPr="004B0E70">
        <w:rPr>
          <w:iCs/>
          <w:smallCaps w:val="0"/>
          <w:color w:val="000000"/>
          <w:spacing w:val="0"/>
          <w:sz w:val="28"/>
          <w:szCs w:val="20"/>
        </w:rPr>
        <w:t>п</w:t>
      </w:r>
      <w:r w:rsidRPr="004B0E70">
        <w:rPr>
          <w:smallCaps w:val="0"/>
          <w:color w:val="000000"/>
          <w:spacing w:val="0"/>
          <w:sz w:val="28"/>
          <w:szCs w:val="20"/>
        </w:rPr>
        <w:t xml:space="preserve">ричин </w:t>
      </w:r>
      <w:r w:rsidRPr="004B0E70">
        <w:rPr>
          <w:iCs/>
          <w:smallCaps w:val="0"/>
          <w:color w:val="000000"/>
          <w:spacing w:val="0"/>
          <w:sz w:val="28"/>
          <w:szCs w:val="20"/>
        </w:rPr>
        <w:t>п</w:t>
      </w:r>
      <w:r w:rsidRPr="004B0E70">
        <w:rPr>
          <w:smallCaps w:val="0"/>
          <w:color w:val="000000"/>
          <w:spacing w:val="0"/>
          <w:sz w:val="28"/>
          <w:szCs w:val="20"/>
        </w:rPr>
        <w:t>роизводят построение ло</w:t>
      </w:r>
      <w:r w:rsidRPr="004B0E70">
        <w:rPr>
          <w:iCs/>
          <w:smallCaps w:val="0"/>
          <w:color w:val="000000"/>
          <w:spacing w:val="0"/>
          <w:sz w:val="28"/>
          <w:szCs w:val="20"/>
        </w:rPr>
        <w:t>г</w:t>
      </w:r>
      <w:r w:rsidRPr="004B0E70">
        <w:rPr>
          <w:smallCaps w:val="0"/>
          <w:color w:val="000000"/>
          <w:spacing w:val="0"/>
          <w:sz w:val="28"/>
          <w:szCs w:val="20"/>
        </w:rPr>
        <w:t>и</w:t>
      </w:r>
      <w:r w:rsidRPr="004B0E70">
        <w:rPr>
          <w:iCs/>
          <w:smallCaps w:val="0"/>
          <w:color w:val="000000"/>
          <w:spacing w:val="0"/>
          <w:sz w:val="28"/>
          <w:szCs w:val="20"/>
        </w:rPr>
        <w:t>ч</w:t>
      </w:r>
      <w:r w:rsidRPr="004B0E70">
        <w:rPr>
          <w:smallCaps w:val="0"/>
          <w:color w:val="000000"/>
          <w:spacing w:val="0"/>
          <w:sz w:val="28"/>
          <w:szCs w:val="20"/>
        </w:rPr>
        <w:t>еских правил, используе</w:t>
      </w:r>
      <w:r w:rsidRPr="004B0E70">
        <w:rPr>
          <w:iCs/>
          <w:smallCaps w:val="0"/>
          <w:color w:val="000000"/>
          <w:spacing w:val="0"/>
          <w:sz w:val="28"/>
          <w:szCs w:val="20"/>
        </w:rPr>
        <w:t>м</w:t>
      </w:r>
      <w:r w:rsidRPr="004B0E70">
        <w:rPr>
          <w:smallCaps w:val="0"/>
          <w:color w:val="000000"/>
          <w:spacing w:val="0"/>
          <w:sz w:val="28"/>
          <w:szCs w:val="20"/>
        </w:rPr>
        <w:t>ых для выбора действий и правил принятия решений (ППР).</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Первый эле</w:t>
      </w:r>
      <w:r w:rsidRPr="004B0E70">
        <w:rPr>
          <w:iCs/>
          <w:smallCaps w:val="0"/>
          <w:color w:val="000000"/>
          <w:spacing w:val="0"/>
          <w:sz w:val="28"/>
          <w:szCs w:val="20"/>
        </w:rPr>
        <w:t>м</w:t>
      </w:r>
      <w:r w:rsidRPr="004B0E70">
        <w:rPr>
          <w:smallCaps w:val="0"/>
          <w:color w:val="000000"/>
          <w:spacing w:val="0"/>
          <w:sz w:val="28"/>
          <w:szCs w:val="20"/>
        </w:rPr>
        <w:t xml:space="preserve">ент ППР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iCs/>
          <w:smallCaps w:val="0"/>
          <w:color w:val="000000"/>
          <w:spacing w:val="0"/>
          <w:sz w:val="28"/>
          <w:szCs w:val="20"/>
        </w:rPr>
        <w:t xml:space="preserve">таблица условий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описание проблемной ситуации в виде определенной совокупности объектов, их параметров и отношений между ними.</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Второй элемент ППР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i/>
          <w:iCs/>
          <w:smallCaps w:val="0"/>
          <w:color w:val="000000"/>
          <w:spacing w:val="0"/>
          <w:sz w:val="28"/>
          <w:szCs w:val="20"/>
        </w:rPr>
        <w:t xml:space="preserve">перечень действий, </w:t>
      </w:r>
      <w:r w:rsidRPr="004B0E70">
        <w:rPr>
          <w:smallCaps w:val="0"/>
          <w:color w:val="000000"/>
          <w:spacing w:val="0"/>
          <w:sz w:val="28"/>
          <w:szCs w:val="20"/>
        </w:rPr>
        <w:t>которые могут быть приняты в той или иной про</w:t>
      </w:r>
      <w:r w:rsidRPr="004B0E70">
        <w:rPr>
          <w:iCs/>
          <w:smallCaps w:val="0"/>
          <w:color w:val="000000"/>
          <w:spacing w:val="0"/>
          <w:sz w:val="28"/>
          <w:szCs w:val="20"/>
        </w:rPr>
        <w:t>б</w:t>
      </w:r>
      <w:r w:rsidRPr="004B0E70">
        <w:rPr>
          <w:smallCaps w:val="0"/>
          <w:color w:val="000000"/>
          <w:spacing w:val="0"/>
          <w:sz w:val="28"/>
          <w:szCs w:val="20"/>
        </w:rPr>
        <w:t>лемной ситуации</w:t>
      </w:r>
      <w:r w:rsidRPr="004B0E70">
        <w:rPr>
          <w:iCs/>
          <w:smallCaps w:val="0"/>
          <w:color w:val="000000"/>
          <w:spacing w:val="0"/>
          <w:sz w:val="28"/>
          <w:szCs w:val="20"/>
        </w:rPr>
        <w:t xml:space="preserve">. </w:t>
      </w:r>
      <w:r w:rsidRPr="004B0E70">
        <w:rPr>
          <w:smallCaps w:val="0"/>
          <w:color w:val="000000"/>
          <w:spacing w:val="0"/>
          <w:sz w:val="28"/>
          <w:szCs w:val="20"/>
        </w:rPr>
        <w:t>Для комплексного представления результата структуризации про</w:t>
      </w:r>
      <w:r w:rsidRPr="004B0E70">
        <w:rPr>
          <w:iCs/>
          <w:smallCaps w:val="0"/>
          <w:color w:val="000000"/>
          <w:spacing w:val="0"/>
          <w:sz w:val="28"/>
          <w:szCs w:val="20"/>
        </w:rPr>
        <w:t>б</w:t>
      </w:r>
      <w:r w:rsidRPr="004B0E70">
        <w:rPr>
          <w:smallCaps w:val="0"/>
          <w:color w:val="000000"/>
          <w:spacing w:val="0"/>
          <w:sz w:val="28"/>
          <w:szCs w:val="20"/>
        </w:rPr>
        <w:t>лемы и методов ее решения можно использовать концептуальну</w:t>
      </w:r>
      <w:r w:rsidRPr="004B0E70">
        <w:rPr>
          <w:iCs/>
          <w:smallCaps w:val="0"/>
          <w:color w:val="000000"/>
          <w:spacing w:val="0"/>
          <w:sz w:val="28"/>
          <w:szCs w:val="20"/>
        </w:rPr>
        <w:t xml:space="preserve">ю </w:t>
      </w:r>
      <w:r w:rsidRPr="004B0E70">
        <w:rPr>
          <w:smallCaps w:val="0"/>
          <w:color w:val="000000"/>
          <w:spacing w:val="0"/>
          <w:sz w:val="28"/>
          <w:szCs w:val="20"/>
        </w:rPr>
        <w:t>модель (рис</w:t>
      </w:r>
      <w:r w:rsidRPr="004B0E70">
        <w:rPr>
          <w:iCs/>
          <w:smallCaps w:val="0"/>
          <w:color w:val="000000"/>
          <w:spacing w:val="0"/>
          <w:sz w:val="28"/>
          <w:szCs w:val="20"/>
        </w:rPr>
        <w:t xml:space="preserve">. </w:t>
      </w:r>
      <w:r w:rsidRPr="004B0E70">
        <w:rPr>
          <w:smallCaps w:val="0"/>
          <w:color w:val="000000"/>
          <w:spacing w:val="0"/>
          <w:sz w:val="28"/>
          <w:szCs w:val="20"/>
        </w:rPr>
        <w:t>2</w:t>
      </w:r>
      <w:r w:rsidRPr="004B0E70">
        <w:rPr>
          <w:iCs/>
          <w:smallCaps w:val="0"/>
          <w:color w:val="000000"/>
          <w:spacing w:val="0"/>
          <w:sz w:val="28"/>
          <w:szCs w:val="20"/>
        </w:rPr>
        <w:t>.</w:t>
      </w:r>
      <w:r w:rsidRPr="004B0E70">
        <w:rPr>
          <w:smallCaps w:val="0"/>
          <w:color w:val="000000"/>
          <w:spacing w:val="0"/>
          <w:sz w:val="28"/>
          <w:szCs w:val="20"/>
        </w:rPr>
        <w:t>3)</w:t>
      </w:r>
      <w:r w:rsidRPr="004B0E70">
        <w:rPr>
          <w:iCs/>
          <w:smallCaps w:val="0"/>
          <w:color w:val="000000"/>
          <w:spacing w:val="0"/>
          <w:sz w:val="28"/>
          <w:szCs w:val="20"/>
        </w:rPr>
        <w:t xml:space="preserve">. </w:t>
      </w:r>
      <w:r w:rsidRPr="004B0E70">
        <w:rPr>
          <w:smallCaps w:val="0"/>
          <w:color w:val="000000"/>
          <w:spacing w:val="0"/>
          <w:sz w:val="28"/>
          <w:szCs w:val="20"/>
        </w:rPr>
        <w:t>В соответствии с этой модель</w:t>
      </w:r>
      <w:r w:rsidRPr="004B0E70">
        <w:rPr>
          <w:iCs/>
          <w:smallCaps w:val="0"/>
          <w:color w:val="000000"/>
          <w:spacing w:val="0"/>
          <w:sz w:val="28"/>
          <w:szCs w:val="20"/>
        </w:rPr>
        <w:t xml:space="preserve">ю </w:t>
      </w:r>
      <w:r w:rsidRPr="004B0E70">
        <w:rPr>
          <w:smallCaps w:val="0"/>
          <w:color w:val="000000"/>
          <w:spacing w:val="0"/>
          <w:sz w:val="28"/>
          <w:szCs w:val="20"/>
        </w:rPr>
        <w:t xml:space="preserve">проблема может быть представлена в виде графа с четырьмя видами вершин: </w:t>
      </w:r>
      <w:r w:rsidRPr="004B0E70">
        <w:rPr>
          <w:smallCaps w:val="0"/>
          <w:color w:val="000000"/>
          <w:spacing w:val="0"/>
          <w:sz w:val="28"/>
          <w:szCs w:val="20"/>
          <w:lang w:val="en-US"/>
        </w:rPr>
        <w:t>X</w:t>
      </w:r>
      <w:r w:rsidRPr="004B0E70">
        <w:rPr>
          <w:smallCaps w:val="0"/>
          <w:color w:val="000000"/>
          <w:spacing w:val="0"/>
          <w:sz w:val="28"/>
          <w:szCs w:val="20"/>
        </w:rPr>
        <w:t>, Р</w:t>
      </w:r>
      <w:r w:rsidR="004B0E70" w:rsidRPr="004B0E70">
        <w:rPr>
          <w:smallCaps w:val="0"/>
          <w:color w:val="000000"/>
          <w:spacing w:val="0"/>
          <w:sz w:val="28"/>
          <w:szCs w:val="20"/>
        </w:rPr>
        <w:t>,</w:t>
      </w:r>
      <w:r w:rsidR="004B0E70">
        <w:rPr>
          <w:smallCaps w:val="0"/>
          <w:color w:val="000000"/>
          <w:spacing w:val="0"/>
          <w:sz w:val="28"/>
          <w:szCs w:val="20"/>
        </w:rPr>
        <w:t xml:space="preserve"> </w:t>
      </w:r>
      <w:r w:rsidR="004B0E70" w:rsidRPr="004B0E70">
        <w:rPr>
          <w:smallCaps w:val="0"/>
          <w:color w:val="000000"/>
          <w:spacing w:val="0"/>
          <w:sz w:val="28"/>
          <w:szCs w:val="20"/>
        </w:rPr>
        <w:t>Д</w:t>
      </w:r>
      <w:r w:rsidRPr="004B0E70">
        <w:rPr>
          <w:smallCaps w:val="0"/>
          <w:color w:val="000000"/>
          <w:spacing w:val="0"/>
          <w:sz w:val="28"/>
          <w:szCs w:val="20"/>
        </w:rPr>
        <w:t>иС</w:t>
      </w:r>
    </w:p>
    <w:p w:rsidR="00F1714D" w:rsidRDefault="00F1714D" w:rsidP="004B0E70">
      <w:pPr>
        <w:shd w:val="clear" w:color="auto" w:fill="FFFFFF"/>
        <w:suppressAutoHyphens w:val="0"/>
        <w:autoSpaceDE w:val="0"/>
        <w:spacing w:line="360" w:lineRule="auto"/>
        <w:ind w:firstLine="709"/>
        <w:jc w:val="both"/>
        <w:rPr>
          <w:smallCaps w:val="0"/>
          <w:color w:val="000000"/>
          <w:spacing w:val="0"/>
          <w:sz w:val="28"/>
          <w:szCs w:val="20"/>
        </w:rPr>
      </w:pPr>
    </w:p>
    <w:p w:rsidR="001D6D19" w:rsidRPr="004B0E70" w:rsidRDefault="00DA48C6" w:rsidP="00F1714D">
      <w:pPr>
        <w:shd w:val="clear" w:color="auto" w:fill="FFFFFF"/>
        <w:suppressAutoHyphens w:val="0"/>
        <w:autoSpaceDE w:val="0"/>
        <w:spacing w:line="360" w:lineRule="auto"/>
        <w:ind w:firstLine="709"/>
        <w:jc w:val="both"/>
        <w:rPr>
          <w:b/>
          <w:iCs/>
          <w:smallCaps w:val="0"/>
          <w:color w:val="000000"/>
          <w:spacing w:val="0"/>
          <w:sz w:val="28"/>
          <w:szCs w:val="20"/>
        </w:rPr>
      </w:pPr>
      <w:r>
        <w:rPr>
          <w:smallCaps w:val="0"/>
          <w:color w:val="000000"/>
          <w:spacing w:val="0"/>
          <w:sz w:val="28"/>
          <w:szCs w:val="20"/>
        </w:rPr>
        <w:pict>
          <v:shape id="_x0000_i1028" type="#_x0000_t75" style="width:387.75pt;height:267pt" filled="t">
            <v:fill color2="black"/>
            <v:imagedata r:id="rId10" o:title=""/>
          </v:shape>
        </w:pict>
      </w:r>
    </w:p>
    <w:p w:rsidR="001D6D19" w:rsidRPr="003F0F62" w:rsidRDefault="001D6D19" w:rsidP="00F1714D">
      <w:pPr>
        <w:shd w:val="clear" w:color="auto" w:fill="FFFFFF"/>
        <w:suppressAutoHyphens w:val="0"/>
        <w:autoSpaceDE w:val="0"/>
        <w:spacing w:line="360" w:lineRule="auto"/>
        <w:ind w:firstLine="708"/>
        <w:jc w:val="both"/>
        <w:rPr>
          <w:iCs/>
          <w:smallCaps w:val="0"/>
          <w:color w:val="000000"/>
          <w:spacing w:val="0"/>
          <w:sz w:val="28"/>
          <w:szCs w:val="20"/>
        </w:rPr>
      </w:pPr>
      <w:r w:rsidRPr="003F0F62">
        <w:rPr>
          <w:iCs/>
          <w:smallCaps w:val="0"/>
          <w:color w:val="000000"/>
          <w:spacing w:val="0"/>
          <w:sz w:val="28"/>
          <w:szCs w:val="20"/>
        </w:rPr>
        <w:t>Рис 2.3. Концептуальная модель проблемной ситуации</w:t>
      </w:r>
    </w:p>
    <w:p w:rsidR="003F0F62" w:rsidRDefault="003F0F62"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lang w:val="en-US"/>
        </w:rPr>
        <w:t>X</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множество проблем.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Р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множество атрибутов описани</w:t>
      </w:r>
      <w:r w:rsidRPr="004B0E70">
        <w:rPr>
          <w:iCs/>
          <w:smallCaps w:val="0"/>
          <w:color w:val="000000"/>
          <w:spacing w:val="0"/>
          <w:sz w:val="28"/>
          <w:szCs w:val="20"/>
        </w:rPr>
        <w:t xml:space="preserve">я </w:t>
      </w:r>
      <w:r w:rsidRPr="004B0E70">
        <w:rPr>
          <w:smallCaps w:val="0"/>
          <w:color w:val="000000"/>
          <w:spacing w:val="0"/>
          <w:sz w:val="28"/>
          <w:szCs w:val="20"/>
        </w:rPr>
        <w:t>про</w:t>
      </w:r>
      <w:r w:rsidRPr="004B0E70">
        <w:rPr>
          <w:iCs/>
          <w:smallCaps w:val="0"/>
          <w:color w:val="000000"/>
          <w:spacing w:val="0"/>
          <w:sz w:val="28"/>
          <w:szCs w:val="20"/>
        </w:rPr>
        <w:t>б</w:t>
      </w:r>
      <w:r w:rsidRPr="004B0E70">
        <w:rPr>
          <w:smallCaps w:val="0"/>
          <w:color w:val="000000"/>
          <w:spacing w:val="0"/>
          <w:sz w:val="28"/>
          <w:szCs w:val="20"/>
        </w:rPr>
        <w:t>лем.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lang w:val="en-US"/>
        </w:rPr>
        <w:t>D</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множество типовых решений про</w:t>
      </w:r>
      <w:r w:rsidRPr="004B0E70">
        <w:rPr>
          <w:iCs/>
          <w:smallCaps w:val="0"/>
          <w:color w:val="000000"/>
          <w:spacing w:val="0"/>
          <w:sz w:val="28"/>
          <w:szCs w:val="20"/>
        </w:rPr>
        <w:t>бл</w:t>
      </w:r>
      <w:r w:rsidRPr="004B0E70">
        <w:rPr>
          <w:smallCaps w:val="0"/>
          <w:color w:val="000000"/>
          <w:spacing w:val="0"/>
          <w:sz w:val="28"/>
          <w:szCs w:val="20"/>
        </w:rPr>
        <w:t>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С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множество ус</w:t>
      </w:r>
      <w:r w:rsidRPr="004B0E70">
        <w:rPr>
          <w:iCs/>
          <w:smallCaps w:val="0"/>
          <w:color w:val="000000"/>
          <w:spacing w:val="0"/>
          <w:sz w:val="28"/>
          <w:szCs w:val="20"/>
        </w:rPr>
        <w:t>л</w:t>
      </w:r>
      <w:r w:rsidRPr="004B0E70">
        <w:rPr>
          <w:smallCaps w:val="0"/>
          <w:color w:val="000000"/>
          <w:spacing w:val="0"/>
          <w:sz w:val="28"/>
          <w:szCs w:val="20"/>
        </w:rPr>
        <w:t>ови</w:t>
      </w:r>
      <w:r w:rsidRPr="004B0E70">
        <w:rPr>
          <w:iCs/>
          <w:smallCaps w:val="0"/>
          <w:color w:val="000000"/>
          <w:spacing w:val="0"/>
          <w:sz w:val="28"/>
          <w:szCs w:val="20"/>
        </w:rPr>
        <w:t>й</w:t>
      </w:r>
      <w:r w:rsidRPr="004B0E70">
        <w:rPr>
          <w:smallCaps w:val="0"/>
          <w:color w:val="000000"/>
          <w:spacing w:val="0"/>
          <w:sz w:val="28"/>
          <w:szCs w:val="20"/>
        </w:rPr>
        <w:t>, разде</w:t>
      </w:r>
      <w:r w:rsidRPr="004B0E70">
        <w:rPr>
          <w:iCs/>
          <w:smallCaps w:val="0"/>
          <w:color w:val="000000"/>
          <w:spacing w:val="0"/>
          <w:sz w:val="28"/>
          <w:szCs w:val="20"/>
        </w:rPr>
        <w:t>л</w:t>
      </w:r>
      <w:r w:rsidRPr="004B0E70">
        <w:rPr>
          <w:smallCaps w:val="0"/>
          <w:color w:val="000000"/>
          <w:spacing w:val="0"/>
          <w:sz w:val="28"/>
          <w:szCs w:val="20"/>
        </w:rPr>
        <w:t>я</w:t>
      </w:r>
      <w:r w:rsidRPr="004B0E70">
        <w:rPr>
          <w:iCs/>
          <w:smallCaps w:val="0"/>
          <w:color w:val="000000"/>
          <w:spacing w:val="0"/>
          <w:sz w:val="28"/>
          <w:szCs w:val="20"/>
        </w:rPr>
        <w:t>ю</w:t>
      </w:r>
      <w:r w:rsidRPr="004B0E70">
        <w:rPr>
          <w:smallCaps w:val="0"/>
          <w:color w:val="000000"/>
          <w:spacing w:val="0"/>
          <w:sz w:val="28"/>
          <w:szCs w:val="20"/>
        </w:rPr>
        <w:t>щих про</w:t>
      </w:r>
      <w:r w:rsidRPr="004B0E70">
        <w:rPr>
          <w:iCs/>
          <w:smallCaps w:val="0"/>
          <w:color w:val="000000"/>
          <w:spacing w:val="0"/>
          <w:sz w:val="28"/>
          <w:szCs w:val="20"/>
        </w:rPr>
        <w:t>бл</w:t>
      </w:r>
      <w:r w:rsidRPr="004B0E70">
        <w:rPr>
          <w:smallCaps w:val="0"/>
          <w:color w:val="000000"/>
          <w:spacing w:val="0"/>
          <w:sz w:val="28"/>
          <w:szCs w:val="20"/>
        </w:rPr>
        <w:t>е</w:t>
      </w:r>
      <w:r w:rsidRPr="004B0E70">
        <w:rPr>
          <w:iCs/>
          <w:smallCaps w:val="0"/>
          <w:color w:val="000000"/>
          <w:spacing w:val="0"/>
          <w:sz w:val="28"/>
          <w:szCs w:val="20"/>
        </w:rPr>
        <w:t>м</w:t>
      </w:r>
      <w:r w:rsidRPr="004B0E70">
        <w:rPr>
          <w:smallCaps w:val="0"/>
          <w:color w:val="000000"/>
          <w:spacing w:val="0"/>
          <w:sz w:val="28"/>
          <w:szCs w:val="20"/>
        </w:rPr>
        <w:t>ы и решения, ориентированные дуги выража</w:t>
      </w:r>
      <w:r w:rsidRPr="004B0E70">
        <w:rPr>
          <w:iCs/>
          <w:smallCaps w:val="0"/>
          <w:color w:val="000000"/>
          <w:spacing w:val="0"/>
          <w:sz w:val="28"/>
          <w:szCs w:val="20"/>
        </w:rPr>
        <w:t>ю</w:t>
      </w:r>
      <w:r w:rsidRPr="004B0E70">
        <w:rPr>
          <w:smallCaps w:val="0"/>
          <w:color w:val="000000"/>
          <w:spacing w:val="0"/>
          <w:sz w:val="28"/>
          <w:szCs w:val="20"/>
        </w:rPr>
        <w:t xml:space="preserve">т </w:t>
      </w:r>
      <w:r w:rsidRPr="004B0E70">
        <w:rPr>
          <w:iCs/>
          <w:smallCaps w:val="0"/>
          <w:color w:val="000000"/>
          <w:spacing w:val="0"/>
          <w:sz w:val="28"/>
          <w:szCs w:val="20"/>
        </w:rPr>
        <w:t>м</w:t>
      </w:r>
      <w:r w:rsidRPr="004B0E70">
        <w:rPr>
          <w:smallCaps w:val="0"/>
          <w:color w:val="000000"/>
          <w:spacing w:val="0"/>
          <w:sz w:val="28"/>
          <w:szCs w:val="20"/>
        </w:rPr>
        <w:t>ножество отношений, описыва</w:t>
      </w:r>
      <w:r w:rsidRPr="004B0E70">
        <w:rPr>
          <w:iCs/>
          <w:smallCaps w:val="0"/>
          <w:color w:val="000000"/>
          <w:spacing w:val="0"/>
          <w:sz w:val="28"/>
          <w:szCs w:val="20"/>
        </w:rPr>
        <w:t>ю</w:t>
      </w:r>
      <w:r w:rsidRPr="004B0E70">
        <w:rPr>
          <w:smallCaps w:val="0"/>
          <w:color w:val="000000"/>
          <w:spacing w:val="0"/>
          <w:sz w:val="28"/>
          <w:szCs w:val="20"/>
        </w:rPr>
        <w:t>щих взаимосвязь про</w:t>
      </w:r>
      <w:r w:rsidRPr="004B0E70">
        <w:rPr>
          <w:iCs/>
          <w:smallCaps w:val="0"/>
          <w:color w:val="000000"/>
          <w:spacing w:val="0"/>
          <w:sz w:val="28"/>
          <w:szCs w:val="20"/>
        </w:rPr>
        <w:t>бл</w:t>
      </w:r>
      <w:r w:rsidRPr="004B0E70">
        <w:rPr>
          <w:smallCaps w:val="0"/>
          <w:color w:val="000000"/>
          <w:spacing w:val="0"/>
          <w:sz w:val="28"/>
          <w:szCs w:val="20"/>
        </w:rPr>
        <w:t>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Ло</w:t>
      </w:r>
      <w:r w:rsidRPr="004B0E70">
        <w:rPr>
          <w:iCs/>
          <w:smallCaps w:val="0"/>
          <w:color w:val="000000"/>
          <w:spacing w:val="0"/>
          <w:sz w:val="28"/>
          <w:szCs w:val="20"/>
        </w:rPr>
        <w:t>г</w:t>
      </w:r>
      <w:r w:rsidRPr="004B0E70">
        <w:rPr>
          <w:smallCaps w:val="0"/>
          <w:color w:val="000000"/>
          <w:spacing w:val="0"/>
          <w:sz w:val="28"/>
          <w:szCs w:val="20"/>
        </w:rPr>
        <w:t>и</w:t>
      </w:r>
      <w:r w:rsidRPr="004B0E70">
        <w:rPr>
          <w:iCs/>
          <w:smallCaps w:val="0"/>
          <w:color w:val="000000"/>
          <w:spacing w:val="0"/>
          <w:sz w:val="28"/>
          <w:szCs w:val="20"/>
        </w:rPr>
        <w:t>ч</w:t>
      </w:r>
      <w:r w:rsidRPr="004B0E70">
        <w:rPr>
          <w:smallCaps w:val="0"/>
          <w:color w:val="000000"/>
          <w:spacing w:val="0"/>
          <w:sz w:val="28"/>
          <w:szCs w:val="20"/>
        </w:rPr>
        <w:t>еский ана</w:t>
      </w:r>
      <w:r w:rsidRPr="004B0E70">
        <w:rPr>
          <w:iCs/>
          <w:smallCaps w:val="0"/>
          <w:color w:val="000000"/>
          <w:spacing w:val="0"/>
          <w:sz w:val="28"/>
          <w:szCs w:val="20"/>
        </w:rPr>
        <w:t>л</w:t>
      </w:r>
      <w:r w:rsidRPr="004B0E70">
        <w:rPr>
          <w:smallCaps w:val="0"/>
          <w:color w:val="000000"/>
          <w:spacing w:val="0"/>
          <w:sz w:val="28"/>
          <w:szCs w:val="20"/>
        </w:rPr>
        <w:t>из проблем-причин на низших уровнях иерархии, показывает, что во мно</w:t>
      </w:r>
      <w:r w:rsidRPr="004B0E70">
        <w:rPr>
          <w:iCs/>
          <w:smallCaps w:val="0"/>
          <w:color w:val="000000"/>
          <w:spacing w:val="0"/>
          <w:sz w:val="28"/>
          <w:szCs w:val="20"/>
        </w:rPr>
        <w:t>г</w:t>
      </w:r>
      <w:r w:rsidRPr="004B0E70">
        <w:rPr>
          <w:smallCaps w:val="0"/>
          <w:color w:val="000000"/>
          <w:spacing w:val="0"/>
          <w:sz w:val="28"/>
          <w:szCs w:val="20"/>
        </w:rPr>
        <w:t>их слу</w:t>
      </w:r>
      <w:r w:rsidRPr="004B0E70">
        <w:rPr>
          <w:iCs/>
          <w:smallCaps w:val="0"/>
          <w:color w:val="000000"/>
          <w:spacing w:val="0"/>
          <w:sz w:val="28"/>
          <w:szCs w:val="20"/>
        </w:rPr>
        <w:t>ч</w:t>
      </w:r>
      <w:r w:rsidRPr="004B0E70">
        <w:rPr>
          <w:smallCaps w:val="0"/>
          <w:color w:val="000000"/>
          <w:spacing w:val="0"/>
          <w:sz w:val="28"/>
          <w:szCs w:val="20"/>
        </w:rPr>
        <w:t>аях они позволя</w:t>
      </w:r>
      <w:r w:rsidRPr="004B0E70">
        <w:rPr>
          <w:iCs/>
          <w:smallCaps w:val="0"/>
          <w:color w:val="000000"/>
          <w:spacing w:val="0"/>
          <w:sz w:val="28"/>
          <w:szCs w:val="20"/>
        </w:rPr>
        <w:t>ю</w:t>
      </w:r>
      <w:r w:rsidRPr="004B0E70">
        <w:rPr>
          <w:smallCaps w:val="0"/>
          <w:color w:val="000000"/>
          <w:spacing w:val="0"/>
          <w:sz w:val="28"/>
          <w:szCs w:val="20"/>
        </w:rPr>
        <w:t>т сформулировать варианты решения проб</w:t>
      </w:r>
      <w:r w:rsidRPr="004B0E70">
        <w:rPr>
          <w:iCs/>
          <w:smallCaps w:val="0"/>
          <w:color w:val="000000"/>
          <w:spacing w:val="0"/>
          <w:sz w:val="28"/>
          <w:szCs w:val="20"/>
        </w:rPr>
        <w:t>л</w:t>
      </w:r>
      <w:r w:rsidRPr="004B0E70">
        <w:rPr>
          <w:smallCaps w:val="0"/>
          <w:color w:val="000000"/>
          <w:spacing w:val="0"/>
          <w:sz w:val="28"/>
          <w:szCs w:val="20"/>
        </w:rPr>
        <w:t>ем бо</w:t>
      </w:r>
      <w:r w:rsidRPr="004B0E70">
        <w:rPr>
          <w:iCs/>
          <w:smallCaps w:val="0"/>
          <w:color w:val="000000"/>
          <w:spacing w:val="0"/>
          <w:sz w:val="28"/>
          <w:szCs w:val="20"/>
        </w:rPr>
        <w:t>л</w:t>
      </w:r>
      <w:r w:rsidRPr="004B0E70">
        <w:rPr>
          <w:smallCaps w:val="0"/>
          <w:color w:val="000000"/>
          <w:spacing w:val="0"/>
          <w:sz w:val="28"/>
          <w:szCs w:val="20"/>
        </w:rPr>
        <w:t>ее высоко</w:t>
      </w:r>
      <w:r w:rsidRPr="004B0E70">
        <w:rPr>
          <w:iCs/>
          <w:smallCaps w:val="0"/>
          <w:color w:val="000000"/>
          <w:spacing w:val="0"/>
          <w:sz w:val="28"/>
          <w:szCs w:val="20"/>
        </w:rPr>
        <w:t>г</w:t>
      </w:r>
      <w:r w:rsidRPr="004B0E70">
        <w:rPr>
          <w:smallCaps w:val="0"/>
          <w:color w:val="000000"/>
          <w:spacing w:val="0"/>
          <w:sz w:val="28"/>
          <w:szCs w:val="20"/>
        </w:rPr>
        <w:t>о уровня. В общем слу</w:t>
      </w:r>
      <w:r w:rsidRPr="004B0E70">
        <w:rPr>
          <w:iCs/>
          <w:smallCaps w:val="0"/>
          <w:color w:val="000000"/>
          <w:spacing w:val="0"/>
          <w:sz w:val="28"/>
          <w:szCs w:val="20"/>
        </w:rPr>
        <w:t>ч</w:t>
      </w:r>
      <w:r w:rsidRPr="004B0E70">
        <w:rPr>
          <w:smallCaps w:val="0"/>
          <w:color w:val="000000"/>
          <w:spacing w:val="0"/>
          <w:sz w:val="28"/>
          <w:szCs w:val="20"/>
        </w:rPr>
        <w:t>ае в ка</w:t>
      </w:r>
      <w:r w:rsidRPr="004B0E70">
        <w:rPr>
          <w:iCs/>
          <w:smallCaps w:val="0"/>
          <w:color w:val="000000"/>
          <w:spacing w:val="0"/>
          <w:sz w:val="28"/>
          <w:szCs w:val="20"/>
        </w:rPr>
        <w:t>ч</w:t>
      </w:r>
      <w:r w:rsidRPr="004B0E70">
        <w:rPr>
          <w:smallCaps w:val="0"/>
          <w:color w:val="000000"/>
          <w:spacing w:val="0"/>
          <w:sz w:val="28"/>
          <w:szCs w:val="20"/>
        </w:rPr>
        <w:t>естве вариантов решени</w:t>
      </w:r>
      <w:r w:rsidRPr="004B0E70">
        <w:rPr>
          <w:iCs/>
          <w:smallCaps w:val="0"/>
          <w:color w:val="000000"/>
          <w:spacing w:val="0"/>
          <w:sz w:val="28"/>
          <w:szCs w:val="20"/>
        </w:rPr>
        <w:t xml:space="preserve">й </w:t>
      </w:r>
      <w:r w:rsidRPr="004B0E70">
        <w:rPr>
          <w:smallCaps w:val="0"/>
          <w:color w:val="000000"/>
          <w:spacing w:val="0"/>
          <w:sz w:val="28"/>
          <w:szCs w:val="20"/>
        </w:rPr>
        <w:t>мо</w:t>
      </w:r>
      <w:r w:rsidRPr="004B0E70">
        <w:rPr>
          <w:iCs/>
          <w:smallCaps w:val="0"/>
          <w:color w:val="000000"/>
          <w:spacing w:val="0"/>
          <w:sz w:val="28"/>
          <w:szCs w:val="20"/>
        </w:rPr>
        <w:t>ж</w:t>
      </w:r>
      <w:r w:rsidRPr="004B0E70">
        <w:rPr>
          <w:smallCaps w:val="0"/>
          <w:color w:val="000000"/>
          <w:spacing w:val="0"/>
          <w:sz w:val="28"/>
          <w:szCs w:val="20"/>
        </w:rPr>
        <w:t>но испо</w:t>
      </w:r>
      <w:r w:rsidRPr="004B0E70">
        <w:rPr>
          <w:iCs/>
          <w:smallCaps w:val="0"/>
          <w:color w:val="000000"/>
          <w:spacing w:val="0"/>
          <w:sz w:val="28"/>
          <w:szCs w:val="20"/>
        </w:rPr>
        <w:t>л</w:t>
      </w:r>
      <w:r w:rsidRPr="004B0E70">
        <w:rPr>
          <w:smallCaps w:val="0"/>
          <w:color w:val="000000"/>
          <w:spacing w:val="0"/>
          <w:sz w:val="28"/>
          <w:szCs w:val="20"/>
        </w:rPr>
        <w:t>ьзовать к</w:t>
      </w:r>
      <w:r w:rsidRPr="004B0E70">
        <w:rPr>
          <w:iCs/>
          <w:smallCaps w:val="0"/>
          <w:color w:val="000000"/>
          <w:spacing w:val="0"/>
          <w:sz w:val="28"/>
          <w:szCs w:val="20"/>
        </w:rPr>
        <w:t>л</w:t>
      </w:r>
      <w:r w:rsidRPr="004B0E70">
        <w:rPr>
          <w:smallCaps w:val="0"/>
          <w:color w:val="000000"/>
          <w:spacing w:val="0"/>
          <w:sz w:val="28"/>
          <w:szCs w:val="20"/>
        </w:rPr>
        <w:t>ассы страте</w:t>
      </w:r>
      <w:r w:rsidRPr="004B0E70">
        <w:rPr>
          <w:iCs/>
          <w:smallCaps w:val="0"/>
          <w:color w:val="000000"/>
          <w:spacing w:val="0"/>
          <w:sz w:val="28"/>
          <w:szCs w:val="20"/>
        </w:rPr>
        <w:t>г</w:t>
      </w:r>
      <w:r w:rsidRPr="004B0E70">
        <w:rPr>
          <w:smallCaps w:val="0"/>
          <w:color w:val="000000"/>
          <w:spacing w:val="0"/>
          <w:sz w:val="28"/>
          <w:szCs w:val="20"/>
        </w:rPr>
        <w:t>ий, предла</w:t>
      </w:r>
      <w:r w:rsidRPr="004B0E70">
        <w:rPr>
          <w:iCs/>
          <w:smallCaps w:val="0"/>
          <w:color w:val="000000"/>
          <w:spacing w:val="0"/>
          <w:sz w:val="28"/>
          <w:szCs w:val="20"/>
        </w:rPr>
        <w:t>г</w:t>
      </w:r>
      <w:r w:rsidRPr="004B0E70">
        <w:rPr>
          <w:smallCaps w:val="0"/>
          <w:color w:val="000000"/>
          <w:spacing w:val="0"/>
          <w:sz w:val="28"/>
          <w:szCs w:val="20"/>
        </w:rPr>
        <w:t>аемых в экономической литературе.</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1D6D19" w:rsidP="00A6025F">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16. Особенности проектирования интеллектуальной эконо</w:t>
      </w:r>
      <w:r w:rsidR="00A6025F">
        <w:rPr>
          <w:rFonts w:ascii="Times New Roman" w:hAnsi="Times New Roman" w:cs="Times New Roman"/>
          <w:smallCaps w:val="0"/>
          <w:color w:val="000000"/>
          <w:spacing w:val="0"/>
          <w:sz w:val="28"/>
        </w:rPr>
        <w:t>мической информационной системы</w:t>
      </w:r>
    </w:p>
    <w:p w:rsidR="00A6025F" w:rsidRDefault="00A6025F" w:rsidP="004B0E70">
      <w:pPr>
        <w:shd w:val="clear" w:color="auto" w:fill="FFFFFF"/>
        <w:suppressAutoHyphens w:val="0"/>
        <w:autoSpaceDE w:val="0"/>
        <w:spacing w:line="360" w:lineRule="auto"/>
        <w:ind w:firstLine="709"/>
        <w:jc w:val="both"/>
        <w:rPr>
          <w:b/>
          <w:iCs/>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Проектирование ИИС начинается с о</w:t>
      </w:r>
      <w:r w:rsidRPr="004B0E70">
        <w:rPr>
          <w:b/>
          <w:iCs/>
          <w:smallCaps w:val="0"/>
          <w:color w:val="000000"/>
          <w:spacing w:val="0"/>
          <w:sz w:val="28"/>
          <w:szCs w:val="20"/>
        </w:rPr>
        <w:t>б</w:t>
      </w:r>
      <w:r w:rsidRPr="004B0E70">
        <w:rPr>
          <w:b/>
          <w:smallCaps w:val="0"/>
          <w:color w:val="000000"/>
          <w:spacing w:val="0"/>
          <w:sz w:val="28"/>
          <w:szCs w:val="20"/>
        </w:rPr>
        <w:t>сле</w:t>
      </w:r>
      <w:r w:rsidRPr="004B0E70">
        <w:rPr>
          <w:b/>
          <w:iCs/>
          <w:smallCaps w:val="0"/>
          <w:color w:val="000000"/>
          <w:spacing w:val="0"/>
          <w:sz w:val="28"/>
          <w:szCs w:val="20"/>
        </w:rPr>
        <w:t>д</w:t>
      </w:r>
      <w:r w:rsidRPr="004B0E70">
        <w:rPr>
          <w:b/>
          <w:smallCaps w:val="0"/>
          <w:color w:val="000000"/>
          <w:spacing w:val="0"/>
          <w:sz w:val="28"/>
          <w:szCs w:val="20"/>
        </w:rPr>
        <w:t>ования пре</w:t>
      </w:r>
      <w:r w:rsidRPr="004B0E70">
        <w:rPr>
          <w:b/>
          <w:iCs/>
          <w:smallCaps w:val="0"/>
          <w:color w:val="000000"/>
          <w:spacing w:val="0"/>
          <w:sz w:val="28"/>
          <w:szCs w:val="20"/>
        </w:rPr>
        <w:t>д</w:t>
      </w:r>
      <w:r w:rsidRPr="004B0E70">
        <w:rPr>
          <w:b/>
          <w:smallCaps w:val="0"/>
          <w:color w:val="000000"/>
          <w:spacing w:val="0"/>
          <w:sz w:val="28"/>
          <w:szCs w:val="20"/>
        </w:rPr>
        <w:t>метной о</w:t>
      </w:r>
      <w:r w:rsidRPr="004B0E70">
        <w:rPr>
          <w:b/>
          <w:iCs/>
          <w:smallCaps w:val="0"/>
          <w:color w:val="000000"/>
          <w:spacing w:val="0"/>
          <w:sz w:val="28"/>
          <w:szCs w:val="20"/>
        </w:rPr>
        <w:t>б</w:t>
      </w:r>
      <w:r w:rsidRPr="004B0E70">
        <w:rPr>
          <w:b/>
          <w:smallCaps w:val="0"/>
          <w:color w:val="000000"/>
          <w:spacing w:val="0"/>
          <w:sz w:val="28"/>
          <w:szCs w:val="20"/>
        </w:rPr>
        <w:t>ласти</w:t>
      </w:r>
      <w:r w:rsidRPr="004B0E70">
        <w:rPr>
          <w:iCs/>
          <w:smallCaps w:val="0"/>
          <w:color w:val="000000"/>
          <w:spacing w:val="0"/>
          <w:sz w:val="28"/>
          <w:szCs w:val="20"/>
        </w:rPr>
        <w:t xml:space="preserve">. </w:t>
      </w:r>
      <w:r w:rsidRPr="004B0E70">
        <w:rPr>
          <w:smallCaps w:val="0"/>
          <w:color w:val="000000"/>
          <w:spacing w:val="0"/>
          <w:sz w:val="28"/>
          <w:szCs w:val="20"/>
        </w:rPr>
        <w:t>Современные технологии такого обсле</w:t>
      </w:r>
      <w:r w:rsidRPr="004B0E70">
        <w:rPr>
          <w:iCs/>
          <w:smallCaps w:val="0"/>
          <w:color w:val="000000"/>
          <w:spacing w:val="0"/>
          <w:sz w:val="28"/>
          <w:szCs w:val="20"/>
        </w:rPr>
        <w:t>д</w:t>
      </w:r>
      <w:r w:rsidRPr="004B0E70">
        <w:rPr>
          <w:smallCaps w:val="0"/>
          <w:color w:val="000000"/>
          <w:spacing w:val="0"/>
          <w:sz w:val="28"/>
          <w:szCs w:val="20"/>
        </w:rPr>
        <w:t xml:space="preserve">ования базируются на </w:t>
      </w:r>
      <w:r w:rsidRPr="004B0E70">
        <w:rPr>
          <w:iCs/>
          <w:smallCaps w:val="0"/>
          <w:color w:val="000000"/>
          <w:spacing w:val="0"/>
          <w:sz w:val="28"/>
          <w:szCs w:val="20"/>
        </w:rPr>
        <w:t xml:space="preserve">концепции и программных средствах реинжиниринга бизнес-процессов </w:t>
      </w:r>
      <w:r w:rsidRPr="004B0E70">
        <w:rPr>
          <w:smallCaps w:val="0"/>
          <w:color w:val="000000"/>
          <w:spacing w:val="0"/>
          <w:sz w:val="28"/>
          <w:szCs w:val="20"/>
        </w:rPr>
        <w:t>(</w:t>
      </w:r>
      <w:r w:rsidRPr="004B0E70">
        <w:rPr>
          <w:smallCaps w:val="0"/>
          <w:color w:val="000000"/>
          <w:spacing w:val="0"/>
          <w:sz w:val="28"/>
          <w:szCs w:val="20"/>
          <w:lang w:val="en-US"/>
        </w:rPr>
        <w:t>BPR</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Реинжиниринг бизнес-процессов</w:t>
      </w:r>
      <w:r w:rsidRPr="004B0E70">
        <w:rPr>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фундаментальное переосмысление и радика</w:t>
      </w:r>
      <w:r w:rsidRPr="004B0E70">
        <w:rPr>
          <w:iCs/>
          <w:smallCaps w:val="0"/>
          <w:color w:val="000000"/>
          <w:spacing w:val="0"/>
          <w:sz w:val="28"/>
          <w:szCs w:val="20"/>
        </w:rPr>
        <w:t>л</w:t>
      </w:r>
      <w:r w:rsidRPr="004B0E70">
        <w:rPr>
          <w:smallCaps w:val="0"/>
          <w:color w:val="000000"/>
          <w:spacing w:val="0"/>
          <w:sz w:val="28"/>
          <w:szCs w:val="20"/>
        </w:rPr>
        <w:t>ьное перепланирование критических бизнес-процессов в процессе внедрения средств информатизации, име</w:t>
      </w:r>
      <w:r w:rsidRPr="004B0E70">
        <w:rPr>
          <w:iCs/>
          <w:smallCaps w:val="0"/>
          <w:color w:val="000000"/>
          <w:spacing w:val="0"/>
          <w:sz w:val="28"/>
          <w:szCs w:val="20"/>
        </w:rPr>
        <w:t>ю</w:t>
      </w:r>
      <w:r w:rsidRPr="004B0E70">
        <w:rPr>
          <w:smallCaps w:val="0"/>
          <w:color w:val="000000"/>
          <w:spacing w:val="0"/>
          <w:sz w:val="28"/>
          <w:szCs w:val="20"/>
        </w:rPr>
        <w:t>щее цель</w:t>
      </w:r>
      <w:r w:rsidRPr="004B0E70">
        <w:rPr>
          <w:iCs/>
          <w:smallCaps w:val="0"/>
          <w:color w:val="000000"/>
          <w:spacing w:val="0"/>
          <w:sz w:val="28"/>
          <w:szCs w:val="20"/>
        </w:rPr>
        <w:t xml:space="preserve">ю </w:t>
      </w:r>
      <w:r w:rsidRPr="004B0E70">
        <w:rPr>
          <w:smallCaps w:val="0"/>
          <w:color w:val="000000"/>
          <w:spacing w:val="0"/>
          <w:sz w:val="28"/>
          <w:szCs w:val="20"/>
        </w:rPr>
        <w:t>резко улучшить качество функционировани</w:t>
      </w:r>
      <w:r w:rsidRPr="004B0E70">
        <w:rPr>
          <w:iCs/>
          <w:smallCaps w:val="0"/>
          <w:color w:val="000000"/>
          <w:spacing w:val="0"/>
          <w:sz w:val="28"/>
          <w:szCs w:val="20"/>
        </w:rPr>
        <w:t xml:space="preserve">я </w:t>
      </w:r>
      <w:r w:rsidRPr="004B0E70">
        <w:rPr>
          <w:smallCaps w:val="0"/>
          <w:color w:val="000000"/>
          <w:spacing w:val="0"/>
          <w:sz w:val="28"/>
          <w:szCs w:val="20"/>
        </w:rPr>
        <w:t>с точки зрени</w:t>
      </w:r>
      <w:r w:rsidRPr="004B0E70">
        <w:rPr>
          <w:iCs/>
          <w:smallCaps w:val="0"/>
          <w:color w:val="000000"/>
          <w:spacing w:val="0"/>
          <w:sz w:val="28"/>
          <w:szCs w:val="20"/>
        </w:rPr>
        <w:t xml:space="preserve">я </w:t>
      </w:r>
      <w:r w:rsidRPr="004B0E70">
        <w:rPr>
          <w:smallCaps w:val="0"/>
          <w:color w:val="000000"/>
          <w:spacing w:val="0"/>
          <w:sz w:val="28"/>
          <w:szCs w:val="20"/>
        </w:rPr>
        <w:t>затрат, качества о</w:t>
      </w:r>
      <w:r w:rsidRPr="004B0E70">
        <w:rPr>
          <w:iCs/>
          <w:smallCaps w:val="0"/>
          <w:color w:val="000000"/>
          <w:spacing w:val="0"/>
          <w:sz w:val="28"/>
          <w:szCs w:val="20"/>
        </w:rPr>
        <w:t>б</w:t>
      </w:r>
      <w:r w:rsidRPr="004B0E70">
        <w:rPr>
          <w:smallCaps w:val="0"/>
          <w:color w:val="000000"/>
          <w:spacing w:val="0"/>
          <w:sz w:val="28"/>
          <w:szCs w:val="20"/>
        </w:rPr>
        <w:t>слу</w:t>
      </w:r>
      <w:r w:rsidRPr="004B0E70">
        <w:rPr>
          <w:iCs/>
          <w:smallCaps w:val="0"/>
          <w:color w:val="000000"/>
          <w:spacing w:val="0"/>
          <w:sz w:val="28"/>
          <w:szCs w:val="20"/>
        </w:rPr>
        <w:t>ж</w:t>
      </w:r>
      <w:r w:rsidRPr="004B0E70">
        <w:rPr>
          <w:smallCaps w:val="0"/>
          <w:color w:val="000000"/>
          <w:spacing w:val="0"/>
          <w:sz w:val="28"/>
          <w:szCs w:val="20"/>
        </w:rPr>
        <w:t>ивани</w:t>
      </w:r>
      <w:r w:rsidRPr="004B0E70">
        <w:rPr>
          <w:iCs/>
          <w:smallCaps w:val="0"/>
          <w:color w:val="000000"/>
          <w:spacing w:val="0"/>
          <w:sz w:val="28"/>
          <w:szCs w:val="20"/>
        </w:rPr>
        <w:t xml:space="preserve">я </w:t>
      </w:r>
      <w:r w:rsidRPr="004B0E70">
        <w:rPr>
          <w:smallCaps w:val="0"/>
          <w:color w:val="000000"/>
          <w:spacing w:val="0"/>
          <w:sz w:val="28"/>
          <w:szCs w:val="20"/>
        </w:rPr>
        <w:t>и скорости выполнения</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Бизнес-процесс</w:t>
      </w:r>
      <w:r w:rsidRPr="004B0E70">
        <w:rPr>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упор</w:t>
      </w:r>
      <w:r w:rsidRPr="004B0E70">
        <w:rPr>
          <w:iCs/>
          <w:smallCaps w:val="0"/>
          <w:color w:val="000000"/>
          <w:spacing w:val="0"/>
          <w:sz w:val="28"/>
          <w:szCs w:val="20"/>
        </w:rPr>
        <w:t>яд</w:t>
      </w:r>
      <w:r w:rsidRPr="004B0E70">
        <w:rPr>
          <w:smallCaps w:val="0"/>
          <w:color w:val="000000"/>
          <w:spacing w:val="0"/>
          <w:sz w:val="28"/>
          <w:szCs w:val="20"/>
        </w:rPr>
        <w:t>оченное мно</w:t>
      </w:r>
      <w:r w:rsidRPr="004B0E70">
        <w:rPr>
          <w:iCs/>
          <w:smallCaps w:val="0"/>
          <w:color w:val="000000"/>
          <w:spacing w:val="0"/>
          <w:sz w:val="28"/>
          <w:szCs w:val="20"/>
        </w:rPr>
        <w:t>ж</w:t>
      </w:r>
      <w:r w:rsidRPr="004B0E70">
        <w:rPr>
          <w:smallCaps w:val="0"/>
          <w:color w:val="000000"/>
          <w:spacing w:val="0"/>
          <w:sz w:val="28"/>
          <w:szCs w:val="20"/>
        </w:rPr>
        <w:t>ество операци</w:t>
      </w:r>
      <w:r w:rsidRPr="004B0E70">
        <w:rPr>
          <w:iCs/>
          <w:smallCaps w:val="0"/>
          <w:color w:val="000000"/>
          <w:spacing w:val="0"/>
          <w:sz w:val="28"/>
          <w:szCs w:val="20"/>
        </w:rPr>
        <w:t xml:space="preserve">й </w:t>
      </w:r>
      <w:r w:rsidRPr="004B0E70">
        <w:rPr>
          <w:smallCaps w:val="0"/>
          <w:color w:val="000000"/>
          <w:spacing w:val="0"/>
          <w:sz w:val="28"/>
          <w:szCs w:val="20"/>
        </w:rPr>
        <w:t>(ви</w:t>
      </w:r>
      <w:r w:rsidRPr="004B0E70">
        <w:rPr>
          <w:iCs/>
          <w:smallCaps w:val="0"/>
          <w:color w:val="000000"/>
          <w:spacing w:val="0"/>
          <w:sz w:val="28"/>
          <w:szCs w:val="20"/>
        </w:rPr>
        <w:t>д</w:t>
      </w:r>
      <w:r w:rsidRPr="004B0E70">
        <w:rPr>
          <w:smallCaps w:val="0"/>
          <w:color w:val="000000"/>
          <w:spacing w:val="0"/>
          <w:sz w:val="28"/>
          <w:szCs w:val="20"/>
        </w:rPr>
        <w:t xml:space="preserve">ов) </w:t>
      </w:r>
      <w:r w:rsidRPr="004B0E70">
        <w:rPr>
          <w:iCs/>
          <w:smallCaps w:val="0"/>
          <w:color w:val="000000"/>
          <w:spacing w:val="0"/>
          <w:sz w:val="28"/>
          <w:szCs w:val="20"/>
        </w:rPr>
        <w:t>д</w:t>
      </w:r>
      <w:r w:rsidRPr="004B0E70">
        <w:rPr>
          <w:smallCaps w:val="0"/>
          <w:color w:val="000000"/>
          <w:spacing w:val="0"/>
          <w:sz w:val="28"/>
          <w:szCs w:val="20"/>
        </w:rPr>
        <w:t>еятельности, реа</w:t>
      </w:r>
      <w:r w:rsidRPr="004B0E70">
        <w:rPr>
          <w:iCs/>
          <w:smallCaps w:val="0"/>
          <w:color w:val="000000"/>
          <w:spacing w:val="0"/>
          <w:sz w:val="28"/>
          <w:szCs w:val="20"/>
        </w:rPr>
        <w:t>л</w:t>
      </w:r>
      <w:r w:rsidRPr="004B0E70">
        <w:rPr>
          <w:smallCaps w:val="0"/>
          <w:color w:val="000000"/>
          <w:spacing w:val="0"/>
          <w:sz w:val="28"/>
          <w:szCs w:val="20"/>
        </w:rPr>
        <w:t>изуемых в организационно</w:t>
      </w:r>
      <w:r w:rsidRPr="004B0E70">
        <w:rPr>
          <w:iCs/>
          <w:smallCaps w:val="0"/>
          <w:color w:val="000000"/>
          <w:spacing w:val="0"/>
          <w:sz w:val="28"/>
          <w:szCs w:val="20"/>
        </w:rPr>
        <w:t xml:space="preserve">й </w:t>
      </w:r>
      <w:r w:rsidRPr="004B0E70">
        <w:rPr>
          <w:smallCaps w:val="0"/>
          <w:color w:val="000000"/>
          <w:spacing w:val="0"/>
          <w:sz w:val="28"/>
          <w:szCs w:val="20"/>
        </w:rPr>
        <w:t>структуре в соответствии с ее миссией и це</w:t>
      </w:r>
      <w:r w:rsidRPr="004B0E70">
        <w:rPr>
          <w:iCs/>
          <w:smallCaps w:val="0"/>
          <w:color w:val="000000"/>
          <w:spacing w:val="0"/>
          <w:sz w:val="28"/>
          <w:szCs w:val="20"/>
        </w:rPr>
        <w:t>л</w:t>
      </w:r>
      <w:r w:rsidRPr="004B0E70">
        <w:rPr>
          <w:smallCaps w:val="0"/>
          <w:color w:val="000000"/>
          <w:spacing w:val="0"/>
          <w:sz w:val="28"/>
          <w:szCs w:val="20"/>
        </w:rPr>
        <w:t>ями, начина</w:t>
      </w:r>
      <w:r w:rsidRPr="004B0E70">
        <w:rPr>
          <w:iCs/>
          <w:smallCaps w:val="0"/>
          <w:color w:val="000000"/>
          <w:spacing w:val="0"/>
          <w:sz w:val="28"/>
          <w:szCs w:val="20"/>
        </w:rPr>
        <w:t>ю</w:t>
      </w:r>
      <w:r w:rsidRPr="004B0E70">
        <w:rPr>
          <w:smallCaps w:val="0"/>
          <w:color w:val="000000"/>
          <w:spacing w:val="0"/>
          <w:sz w:val="28"/>
          <w:szCs w:val="20"/>
        </w:rPr>
        <w:t>щихся с о</w:t>
      </w:r>
      <w:r w:rsidRPr="004B0E70">
        <w:rPr>
          <w:iCs/>
          <w:smallCaps w:val="0"/>
          <w:color w:val="000000"/>
          <w:spacing w:val="0"/>
          <w:sz w:val="28"/>
          <w:szCs w:val="20"/>
        </w:rPr>
        <w:t>д</w:t>
      </w:r>
      <w:r w:rsidRPr="004B0E70">
        <w:rPr>
          <w:smallCaps w:val="0"/>
          <w:color w:val="000000"/>
          <w:spacing w:val="0"/>
          <w:sz w:val="28"/>
          <w:szCs w:val="20"/>
        </w:rPr>
        <w:t>ной и</w:t>
      </w:r>
      <w:r w:rsidRPr="004B0E70">
        <w:rPr>
          <w:iCs/>
          <w:smallCaps w:val="0"/>
          <w:color w:val="000000"/>
          <w:spacing w:val="0"/>
          <w:sz w:val="28"/>
          <w:szCs w:val="20"/>
        </w:rPr>
        <w:t>л</w:t>
      </w:r>
      <w:r w:rsidRPr="004B0E70">
        <w:rPr>
          <w:smallCaps w:val="0"/>
          <w:color w:val="000000"/>
          <w:spacing w:val="0"/>
          <w:sz w:val="28"/>
          <w:szCs w:val="20"/>
        </w:rPr>
        <w:t xml:space="preserve">и </w:t>
      </w:r>
      <w:r w:rsidRPr="004B0E70">
        <w:rPr>
          <w:iCs/>
          <w:smallCaps w:val="0"/>
          <w:color w:val="000000"/>
          <w:spacing w:val="0"/>
          <w:sz w:val="28"/>
          <w:szCs w:val="20"/>
        </w:rPr>
        <w:t>б</w:t>
      </w:r>
      <w:r w:rsidRPr="004B0E70">
        <w:rPr>
          <w:smallCaps w:val="0"/>
          <w:color w:val="000000"/>
          <w:spacing w:val="0"/>
          <w:sz w:val="28"/>
          <w:szCs w:val="20"/>
        </w:rPr>
        <w:t>олее входных операций и заканчива</w:t>
      </w:r>
      <w:r w:rsidRPr="004B0E70">
        <w:rPr>
          <w:iCs/>
          <w:smallCaps w:val="0"/>
          <w:color w:val="000000"/>
          <w:spacing w:val="0"/>
          <w:sz w:val="28"/>
          <w:szCs w:val="20"/>
        </w:rPr>
        <w:t>ю</w:t>
      </w:r>
      <w:r w:rsidRPr="004B0E70">
        <w:rPr>
          <w:smallCaps w:val="0"/>
          <w:color w:val="000000"/>
          <w:spacing w:val="0"/>
          <w:sz w:val="28"/>
          <w:szCs w:val="20"/>
        </w:rPr>
        <w:t>щихся соз</w:t>
      </w:r>
      <w:r w:rsidRPr="004B0E70">
        <w:rPr>
          <w:iCs/>
          <w:smallCaps w:val="0"/>
          <w:color w:val="000000"/>
          <w:spacing w:val="0"/>
          <w:sz w:val="28"/>
          <w:szCs w:val="20"/>
        </w:rPr>
        <w:t>д</w:t>
      </w:r>
      <w:r w:rsidRPr="004B0E70">
        <w:rPr>
          <w:smallCaps w:val="0"/>
          <w:color w:val="000000"/>
          <w:spacing w:val="0"/>
          <w:sz w:val="28"/>
          <w:szCs w:val="20"/>
        </w:rPr>
        <w:t>анием про</w:t>
      </w:r>
      <w:r w:rsidRPr="004B0E70">
        <w:rPr>
          <w:iCs/>
          <w:smallCaps w:val="0"/>
          <w:color w:val="000000"/>
          <w:spacing w:val="0"/>
          <w:sz w:val="28"/>
          <w:szCs w:val="20"/>
        </w:rPr>
        <w:t>д</w:t>
      </w:r>
      <w:r w:rsidRPr="004B0E70">
        <w:rPr>
          <w:smallCaps w:val="0"/>
          <w:color w:val="000000"/>
          <w:spacing w:val="0"/>
          <w:sz w:val="28"/>
          <w:szCs w:val="20"/>
        </w:rPr>
        <w:t>укции, нео</w:t>
      </w:r>
      <w:r w:rsidRPr="004B0E70">
        <w:rPr>
          <w:iCs/>
          <w:smallCaps w:val="0"/>
          <w:color w:val="000000"/>
          <w:spacing w:val="0"/>
          <w:sz w:val="28"/>
          <w:szCs w:val="20"/>
        </w:rPr>
        <w:t>б</w:t>
      </w:r>
      <w:r w:rsidRPr="004B0E70">
        <w:rPr>
          <w:smallCaps w:val="0"/>
          <w:color w:val="000000"/>
          <w:spacing w:val="0"/>
          <w:sz w:val="28"/>
          <w:szCs w:val="20"/>
        </w:rPr>
        <w:t>хо</w:t>
      </w:r>
      <w:r w:rsidRPr="004B0E70">
        <w:rPr>
          <w:iCs/>
          <w:smallCaps w:val="0"/>
          <w:color w:val="000000"/>
          <w:spacing w:val="0"/>
          <w:sz w:val="28"/>
          <w:szCs w:val="20"/>
        </w:rPr>
        <w:t>д</w:t>
      </w:r>
      <w:r w:rsidRPr="004B0E70">
        <w:rPr>
          <w:smallCaps w:val="0"/>
          <w:color w:val="000000"/>
          <w:spacing w:val="0"/>
          <w:sz w:val="28"/>
          <w:szCs w:val="20"/>
        </w:rPr>
        <w:t>имой клиенту.</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 xml:space="preserve">Процесс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систематически упоря</w:t>
      </w:r>
      <w:r w:rsidRPr="004B0E70">
        <w:rPr>
          <w:iCs/>
          <w:smallCaps w:val="0"/>
          <w:color w:val="000000"/>
          <w:spacing w:val="0"/>
          <w:sz w:val="28"/>
          <w:szCs w:val="20"/>
        </w:rPr>
        <w:t>д</w:t>
      </w:r>
      <w:r w:rsidRPr="004B0E70">
        <w:rPr>
          <w:smallCaps w:val="0"/>
          <w:color w:val="000000"/>
          <w:spacing w:val="0"/>
          <w:sz w:val="28"/>
          <w:szCs w:val="20"/>
        </w:rPr>
        <w:t>оченна</w:t>
      </w:r>
      <w:r w:rsidRPr="004B0E70">
        <w:rPr>
          <w:iCs/>
          <w:smallCaps w:val="0"/>
          <w:color w:val="000000"/>
          <w:spacing w:val="0"/>
          <w:sz w:val="28"/>
          <w:szCs w:val="20"/>
        </w:rPr>
        <w:t xml:space="preserve">я </w:t>
      </w:r>
      <w:r w:rsidRPr="004B0E70">
        <w:rPr>
          <w:smallCaps w:val="0"/>
          <w:color w:val="000000"/>
          <w:spacing w:val="0"/>
          <w:sz w:val="28"/>
          <w:szCs w:val="20"/>
        </w:rPr>
        <w:t>совокупность ра</w:t>
      </w:r>
      <w:r w:rsidRPr="004B0E70">
        <w:rPr>
          <w:iCs/>
          <w:smallCaps w:val="0"/>
          <w:color w:val="000000"/>
          <w:spacing w:val="0"/>
          <w:sz w:val="28"/>
          <w:szCs w:val="20"/>
        </w:rPr>
        <w:t>б</w:t>
      </w:r>
      <w:r w:rsidRPr="004B0E70">
        <w:rPr>
          <w:smallCaps w:val="0"/>
          <w:color w:val="000000"/>
          <w:spacing w:val="0"/>
          <w:sz w:val="28"/>
          <w:szCs w:val="20"/>
        </w:rPr>
        <w:t>от, за</w:t>
      </w:r>
      <w:r w:rsidRPr="004B0E70">
        <w:rPr>
          <w:iCs/>
          <w:smallCaps w:val="0"/>
          <w:color w:val="000000"/>
          <w:spacing w:val="0"/>
          <w:sz w:val="28"/>
          <w:szCs w:val="20"/>
        </w:rPr>
        <w:t>д</w:t>
      </w:r>
      <w:r w:rsidRPr="004B0E70">
        <w:rPr>
          <w:smallCaps w:val="0"/>
          <w:color w:val="000000"/>
          <w:spacing w:val="0"/>
          <w:sz w:val="28"/>
          <w:szCs w:val="20"/>
        </w:rPr>
        <w:t>аний (активностей) во времени и в пространстве с указанием начала и конца и точным опре</w:t>
      </w:r>
      <w:r w:rsidRPr="004B0E70">
        <w:rPr>
          <w:iCs/>
          <w:smallCaps w:val="0"/>
          <w:color w:val="000000"/>
          <w:spacing w:val="0"/>
          <w:sz w:val="28"/>
          <w:szCs w:val="20"/>
        </w:rPr>
        <w:t>д</w:t>
      </w:r>
      <w:r w:rsidRPr="004B0E70">
        <w:rPr>
          <w:smallCaps w:val="0"/>
          <w:color w:val="000000"/>
          <w:spacing w:val="0"/>
          <w:sz w:val="28"/>
          <w:szCs w:val="20"/>
        </w:rPr>
        <w:t>е</w:t>
      </w:r>
      <w:r w:rsidRPr="004B0E70">
        <w:rPr>
          <w:iCs/>
          <w:smallCaps w:val="0"/>
          <w:color w:val="000000"/>
          <w:spacing w:val="0"/>
          <w:sz w:val="28"/>
          <w:szCs w:val="20"/>
        </w:rPr>
        <w:t>л</w:t>
      </w:r>
      <w:r w:rsidRPr="004B0E70">
        <w:rPr>
          <w:smallCaps w:val="0"/>
          <w:color w:val="000000"/>
          <w:spacing w:val="0"/>
          <w:sz w:val="28"/>
          <w:szCs w:val="20"/>
        </w:rPr>
        <w:t>ением вхо</w:t>
      </w:r>
      <w:r w:rsidRPr="004B0E70">
        <w:rPr>
          <w:iCs/>
          <w:smallCaps w:val="0"/>
          <w:color w:val="000000"/>
          <w:spacing w:val="0"/>
          <w:sz w:val="28"/>
          <w:szCs w:val="20"/>
        </w:rPr>
        <w:t>д</w:t>
      </w:r>
      <w:r w:rsidRPr="004B0E70">
        <w:rPr>
          <w:smallCaps w:val="0"/>
          <w:color w:val="000000"/>
          <w:spacing w:val="0"/>
          <w:sz w:val="28"/>
          <w:szCs w:val="20"/>
        </w:rPr>
        <w:t>ов и выхо</w:t>
      </w:r>
      <w:r w:rsidRPr="004B0E70">
        <w:rPr>
          <w:iCs/>
          <w:smallCaps w:val="0"/>
          <w:color w:val="000000"/>
          <w:spacing w:val="0"/>
          <w:sz w:val="28"/>
          <w:szCs w:val="20"/>
        </w:rPr>
        <w:t>д</w:t>
      </w:r>
      <w:r w:rsidRPr="004B0E70">
        <w:rPr>
          <w:smallCaps w:val="0"/>
          <w:color w:val="000000"/>
          <w:spacing w:val="0"/>
          <w:sz w:val="28"/>
          <w:szCs w:val="20"/>
        </w:rPr>
        <w:t>ов.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 xml:space="preserve">Ключевой </w:t>
      </w:r>
      <w:r w:rsidRPr="004B0E70">
        <w:rPr>
          <w:iCs/>
          <w:smallCaps w:val="0"/>
          <w:color w:val="000000"/>
          <w:spacing w:val="0"/>
          <w:sz w:val="28"/>
          <w:szCs w:val="20"/>
        </w:rPr>
        <w:t xml:space="preserve">элемент модели бизнеса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w:t>
      </w:r>
      <w:r w:rsidRPr="004B0E70">
        <w:rPr>
          <w:b/>
          <w:smallCaps w:val="0"/>
          <w:color w:val="000000"/>
          <w:spacing w:val="0"/>
          <w:sz w:val="28"/>
          <w:szCs w:val="20"/>
        </w:rPr>
        <w:t>описание архитектуры компании</w:t>
      </w:r>
      <w:r w:rsidRPr="004B0E70">
        <w:rPr>
          <w:smallCaps w:val="0"/>
          <w:color w:val="000000"/>
          <w:spacing w:val="0"/>
          <w:sz w:val="28"/>
          <w:szCs w:val="20"/>
        </w:rPr>
        <w:t>, т.е. описание ее наибо</w:t>
      </w:r>
      <w:r w:rsidRPr="004B0E70">
        <w:rPr>
          <w:iCs/>
          <w:smallCaps w:val="0"/>
          <w:color w:val="000000"/>
          <w:spacing w:val="0"/>
          <w:sz w:val="28"/>
          <w:szCs w:val="20"/>
        </w:rPr>
        <w:t>л</w:t>
      </w:r>
      <w:r w:rsidRPr="004B0E70">
        <w:rPr>
          <w:smallCaps w:val="0"/>
          <w:color w:val="000000"/>
          <w:spacing w:val="0"/>
          <w:sz w:val="28"/>
          <w:szCs w:val="20"/>
        </w:rPr>
        <w:t>ее важных статических и стабильных структур: от</w:t>
      </w:r>
      <w:r w:rsidRPr="004B0E70">
        <w:rPr>
          <w:iCs/>
          <w:smallCaps w:val="0"/>
          <w:color w:val="000000"/>
          <w:spacing w:val="0"/>
          <w:sz w:val="28"/>
          <w:szCs w:val="20"/>
        </w:rPr>
        <w:t>д</w:t>
      </w:r>
      <w:r w:rsidRPr="004B0E70">
        <w:rPr>
          <w:smallCaps w:val="0"/>
          <w:color w:val="000000"/>
          <w:spacing w:val="0"/>
          <w:sz w:val="28"/>
          <w:szCs w:val="20"/>
        </w:rPr>
        <w:t>елений, от</w:t>
      </w:r>
      <w:r w:rsidRPr="004B0E70">
        <w:rPr>
          <w:iCs/>
          <w:smallCaps w:val="0"/>
          <w:color w:val="000000"/>
          <w:spacing w:val="0"/>
          <w:sz w:val="28"/>
          <w:szCs w:val="20"/>
        </w:rPr>
        <w:t>д</w:t>
      </w:r>
      <w:r w:rsidRPr="004B0E70">
        <w:rPr>
          <w:smallCaps w:val="0"/>
          <w:color w:val="000000"/>
          <w:spacing w:val="0"/>
          <w:sz w:val="28"/>
          <w:szCs w:val="20"/>
        </w:rPr>
        <w:t>елов, а также про</w:t>
      </w:r>
      <w:r w:rsidRPr="004B0E70">
        <w:rPr>
          <w:iCs/>
          <w:smallCaps w:val="0"/>
          <w:color w:val="000000"/>
          <w:spacing w:val="0"/>
          <w:sz w:val="28"/>
          <w:szCs w:val="20"/>
        </w:rPr>
        <w:t>д</w:t>
      </w:r>
      <w:r w:rsidRPr="004B0E70">
        <w:rPr>
          <w:smallCaps w:val="0"/>
          <w:color w:val="000000"/>
          <w:spacing w:val="0"/>
          <w:sz w:val="28"/>
          <w:szCs w:val="20"/>
        </w:rPr>
        <w:t xml:space="preserve">укции и материалов. Однако просто организационная схема плохо отражает суть функционирования компании, поэтому </w:t>
      </w:r>
      <w:r w:rsidRPr="004B0E70">
        <w:rPr>
          <w:b/>
          <w:smallCaps w:val="0"/>
          <w:color w:val="000000"/>
          <w:spacing w:val="0"/>
          <w:sz w:val="28"/>
          <w:szCs w:val="20"/>
        </w:rPr>
        <w:t xml:space="preserve">важны </w:t>
      </w:r>
      <w:r w:rsidRPr="004B0E70">
        <w:rPr>
          <w:b/>
          <w:iCs/>
          <w:smallCaps w:val="0"/>
          <w:color w:val="000000"/>
          <w:spacing w:val="0"/>
          <w:sz w:val="28"/>
          <w:szCs w:val="20"/>
        </w:rPr>
        <w:t xml:space="preserve">динамические структуры </w:t>
      </w:r>
      <w:r w:rsidR="004B0E70">
        <w:rPr>
          <w:b/>
          <w:smallCaps w:val="0"/>
          <w:color w:val="000000"/>
          <w:spacing w:val="0"/>
          <w:sz w:val="28"/>
          <w:szCs w:val="20"/>
        </w:rPr>
        <w:t>–</w:t>
      </w:r>
      <w:r w:rsidR="004B0E70" w:rsidRPr="004B0E70">
        <w:rPr>
          <w:b/>
          <w:smallCaps w:val="0"/>
          <w:color w:val="000000"/>
          <w:spacing w:val="0"/>
          <w:sz w:val="28"/>
          <w:szCs w:val="20"/>
        </w:rPr>
        <w:t xml:space="preserve"> </w:t>
      </w:r>
      <w:r w:rsidRPr="004B0E70">
        <w:rPr>
          <w:b/>
          <w:smallCaps w:val="0"/>
          <w:color w:val="000000"/>
          <w:spacing w:val="0"/>
          <w:sz w:val="28"/>
          <w:szCs w:val="20"/>
        </w:rPr>
        <w:t>это процессы и потоки событий.</w:t>
      </w:r>
      <w:r w:rsidRPr="004B0E70">
        <w:rPr>
          <w:smallCaps w:val="0"/>
          <w:color w:val="000000"/>
          <w:spacing w:val="0"/>
          <w:sz w:val="28"/>
          <w:szCs w:val="20"/>
        </w:rPr>
        <w:t xml:space="preserve"> Кроме это</w:t>
      </w:r>
      <w:r w:rsidRPr="004B0E70">
        <w:rPr>
          <w:iCs/>
          <w:smallCaps w:val="0"/>
          <w:color w:val="000000"/>
          <w:spacing w:val="0"/>
          <w:sz w:val="28"/>
          <w:szCs w:val="20"/>
        </w:rPr>
        <w:t>г</w:t>
      </w:r>
      <w:r w:rsidRPr="004B0E70">
        <w:rPr>
          <w:smallCaps w:val="0"/>
          <w:color w:val="000000"/>
          <w:spacing w:val="0"/>
          <w:sz w:val="28"/>
          <w:szCs w:val="20"/>
        </w:rPr>
        <w:t xml:space="preserve">о, необходимо описать </w:t>
      </w:r>
      <w:r w:rsidRPr="004B0E70">
        <w:rPr>
          <w:iCs/>
          <w:smallCaps w:val="0"/>
          <w:color w:val="000000"/>
          <w:spacing w:val="0"/>
          <w:sz w:val="28"/>
          <w:szCs w:val="20"/>
        </w:rPr>
        <w:t>п</w:t>
      </w:r>
      <w:r w:rsidRPr="004B0E70">
        <w:rPr>
          <w:smallCaps w:val="0"/>
          <w:color w:val="000000"/>
          <w:spacing w:val="0"/>
          <w:sz w:val="28"/>
          <w:szCs w:val="20"/>
        </w:rPr>
        <w:t>роцессы и потоки событи</w:t>
      </w:r>
      <w:r w:rsidRPr="004B0E70">
        <w:rPr>
          <w:iCs/>
          <w:smallCaps w:val="0"/>
          <w:color w:val="000000"/>
          <w:spacing w:val="0"/>
          <w:sz w:val="28"/>
          <w:szCs w:val="20"/>
        </w:rPr>
        <w:t xml:space="preserve">й. </w:t>
      </w:r>
      <w:r w:rsidRPr="004B0E70">
        <w:rPr>
          <w:smallCaps w:val="0"/>
          <w:color w:val="000000"/>
          <w:spacing w:val="0"/>
          <w:sz w:val="28"/>
          <w:szCs w:val="20"/>
        </w:rPr>
        <w:t>Необходи</w:t>
      </w:r>
      <w:r w:rsidRPr="004B0E70">
        <w:rPr>
          <w:iCs/>
          <w:smallCaps w:val="0"/>
          <w:color w:val="000000"/>
          <w:spacing w:val="0"/>
          <w:sz w:val="28"/>
          <w:szCs w:val="20"/>
        </w:rPr>
        <w:t>м</w:t>
      </w:r>
      <w:r w:rsidRPr="004B0E70">
        <w:rPr>
          <w:smallCaps w:val="0"/>
          <w:color w:val="000000"/>
          <w:spacing w:val="0"/>
          <w:sz w:val="28"/>
          <w:szCs w:val="20"/>
        </w:rPr>
        <w:t>о описать как входные данные</w:t>
      </w:r>
      <w:r w:rsidRPr="004B0E70">
        <w:rPr>
          <w:iCs/>
          <w:smallCaps w:val="0"/>
          <w:color w:val="000000"/>
          <w:spacing w:val="0"/>
          <w:sz w:val="28"/>
          <w:szCs w:val="20"/>
        </w:rPr>
        <w:t xml:space="preserve">, </w:t>
      </w:r>
      <w:r w:rsidRPr="004B0E70">
        <w:rPr>
          <w:smallCaps w:val="0"/>
          <w:color w:val="000000"/>
          <w:spacing w:val="0"/>
          <w:sz w:val="28"/>
          <w:szCs w:val="20"/>
        </w:rPr>
        <w:t>поступа</w:t>
      </w:r>
      <w:r w:rsidRPr="004B0E70">
        <w:rPr>
          <w:iCs/>
          <w:smallCaps w:val="0"/>
          <w:color w:val="000000"/>
          <w:spacing w:val="0"/>
          <w:sz w:val="28"/>
          <w:szCs w:val="20"/>
        </w:rPr>
        <w:t>ю</w:t>
      </w:r>
      <w:r w:rsidRPr="004B0E70">
        <w:rPr>
          <w:smallCaps w:val="0"/>
          <w:color w:val="000000"/>
          <w:spacing w:val="0"/>
          <w:sz w:val="28"/>
          <w:szCs w:val="20"/>
        </w:rPr>
        <w:t>щие из внешне</w:t>
      </w:r>
      <w:r w:rsidRPr="004B0E70">
        <w:rPr>
          <w:iCs/>
          <w:smallCaps w:val="0"/>
          <w:color w:val="000000"/>
          <w:spacing w:val="0"/>
          <w:sz w:val="28"/>
          <w:szCs w:val="20"/>
        </w:rPr>
        <w:t>г</w:t>
      </w:r>
      <w:r w:rsidRPr="004B0E70">
        <w:rPr>
          <w:smallCaps w:val="0"/>
          <w:color w:val="000000"/>
          <w:spacing w:val="0"/>
          <w:sz w:val="28"/>
          <w:szCs w:val="20"/>
        </w:rPr>
        <w:t>о мира, так и де</w:t>
      </w:r>
      <w:r w:rsidRPr="004B0E70">
        <w:rPr>
          <w:iCs/>
          <w:smallCaps w:val="0"/>
          <w:color w:val="000000"/>
          <w:spacing w:val="0"/>
          <w:sz w:val="28"/>
          <w:szCs w:val="20"/>
        </w:rPr>
        <w:t>й</w:t>
      </w:r>
      <w:r w:rsidRPr="004B0E70">
        <w:rPr>
          <w:smallCaps w:val="0"/>
          <w:color w:val="000000"/>
          <w:spacing w:val="0"/>
          <w:sz w:val="28"/>
          <w:szCs w:val="20"/>
        </w:rPr>
        <w:t>стви</w:t>
      </w:r>
      <w:r w:rsidRPr="004B0E70">
        <w:rPr>
          <w:iCs/>
          <w:smallCaps w:val="0"/>
          <w:color w:val="000000"/>
          <w:spacing w:val="0"/>
          <w:sz w:val="28"/>
          <w:szCs w:val="20"/>
        </w:rPr>
        <w:t xml:space="preserve">я </w:t>
      </w:r>
      <w:r w:rsidRPr="004B0E70">
        <w:rPr>
          <w:smallCaps w:val="0"/>
          <w:color w:val="000000"/>
          <w:spacing w:val="0"/>
          <w:sz w:val="28"/>
          <w:szCs w:val="20"/>
        </w:rPr>
        <w:t>(операции) процесса, которые произво</w:t>
      </w:r>
      <w:r w:rsidRPr="004B0E70">
        <w:rPr>
          <w:iCs/>
          <w:smallCaps w:val="0"/>
          <w:color w:val="000000"/>
          <w:spacing w:val="0"/>
          <w:sz w:val="28"/>
          <w:szCs w:val="20"/>
        </w:rPr>
        <w:t>дя</w:t>
      </w:r>
      <w:r w:rsidRPr="004B0E70">
        <w:rPr>
          <w:smallCaps w:val="0"/>
          <w:color w:val="000000"/>
          <w:spacing w:val="0"/>
          <w:sz w:val="28"/>
          <w:szCs w:val="20"/>
        </w:rPr>
        <w:t>тс</w:t>
      </w:r>
      <w:r w:rsidRPr="004B0E70">
        <w:rPr>
          <w:iCs/>
          <w:smallCaps w:val="0"/>
          <w:color w:val="000000"/>
          <w:spacing w:val="0"/>
          <w:sz w:val="28"/>
          <w:szCs w:val="20"/>
        </w:rPr>
        <w:t xml:space="preserve">я </w:t>
      </w:r>
      <w:r w:rsidRPr="004B0E70">
        <w:rPr>
          <w:smallCaps w:val="0"/>
          <w:color w:val="000000"/>
          <w:spacing w:val="0"/>
          <w:sz w:val="28"/>
          <w:szCs w:val="20"/>
        </w:rPr>
        <w:t>на</w:t>
      </w:r>
      <w:r w:rsidRPr="004B0E70">
        <w:rPr>
          <w:iCs/>
          <w:smallCaps w:val="0"/>
          <w:color w:val="000000"/>
          <w:spacing w:val="0"/>
          <w:sz w:val="28"/>
          <w:szCs w:val="20"/>
        </w:rPr>
        <w:t xml:space="preserve">д </w:t>
      </w:r>
      <w:r w:rsidRPr="004B0E70">
        <w:rPr>
          <w:smallCaps w:val="0"/>
          <w:color w:val="000000"/>
          <w:spacing w:val="0"/>
          <w:sz w:val="28"/>
          <w:szCs w:val="20"/>
        </w:rPr>
        <w:t>исхо</w:t>
      </w:r>
      <w:r w:rsidRPr="004B0E70">
        <w:rPr>
          <w:iCs/>
          <w:smallCaps w:val="0"/>
          <w:color w:val="000000"/>
          <w:spacing w:val="0"/>
          <w:sz w:val="28"/>
          <w:szCs w:val="20"/>
        </w:rPr>
        <w:t>д</w:t>
      </w:r>
      <w:r w:rsidRPr="004B0E70">
        <w:rPr>
          <w:smallCaps w:val="0"/>
          <w:color w:val="000000"/>
          <w:spacing w:val="0"/>
          <w:sz w:val="28"/>
          <w:szCs w:val="20"/>
        </w:rPr>
        <w:t xml:space="preserve">ными </w:t>
      </w:r>
      <w:r w:rsidRPr="004B0E70">
        <w:rPr>
          <w:iCs/>
          <w:smallCaps w:val="0"/>
          <w:color w:val="000000"/>
          <w:spacing w:val="0"/>
          <w:sz w:val="28"/>
          <w:szCs w:val="20"/>
        </w:rPr>
        <w:t>д</w:t>
      </w:r>
      <w:r w:rsidRPr="004B0E70">
        <w:rPr>
          <w:smallCaps w:val="0"/>
          <w:color w:val="000000"/>
          <w:spacing w:val="0"/>
          <w:sz w:val="28"/>
          <w:szCs w:val="20"/>
        </w:rPr>
        <w:t>анными, а также потре</w:t>
      </w:r>
      <w:r w:rsidRPr="004B0E70">
        <w:rPr>
          <w:iCs/>
          <w:smallCaps w:val="0"/>
          <w:color w:val="000000"/>
          <w:spacing w:val="0"/>
          <w:sz w:val="28"/>
          <w:szCs w:val="20"/>
        </w:rPr>
        <w:t>б</w:t>
      </w:r>
      <w:r w:rsidRPr="004B0E70">
        <w:rPr>
          <w:smallCaps w:val="0"/>
          <w:color w:val="000000"/>
          <w:spacing w:val="0"/>
          <w:sz w:val="28"/>
          <w:szCs w:val="20"/>
        </w:rPr>
        <w:t>л</w:t>
      </w:r>
      <w:r w:rsidRPr="004B0E70">
        <w:rPr>
          <w:iCs/>
          <w:smallCaps w:val="0"/>
          <w:color w:val="000000"/>
          <w:spacing w:val="0"/>
          <w:sz w:val="28"/>
          <w:szCs w:val="20"/>
        </w:rPr>
        <w:t>я</w:t>
      </w:r>
      <w:r w:rsidRPr="004B0E70">
        <w:rPr>
          <w:smallCaps w:val="0"/>
          <w:color w:val="000000"/>
          <w:spacing w:val="0"/>
          <w:sz w:val="28"/>
          <w:szCs w:val="20"/>
        </w:rPr>
        <w:t>емые ресурсы.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 xml:space="preserve">Субъект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все то, что в окру</w:t>
      </w:r>
      <w:r w:rsidRPr="004B0E70">
        <w:rPr>
          <w:iCs/>
          <w:smallCaps w:val="0"/>
          <w:color w:val="000000"/>
          <w:spacing w:val="0"/>
          <w:sz w:val="28"/>
          <w:szCs w:val="20"/>
        </w:rPr>
        <w:t>ж</w:t>
      </w:r>
      <w:r w:rsidRPr="004B0E70">
        <w:rPr>
          <w:smallCaps w:val="0"/>
          <w:color w:val="000000"/>
          <w:spacing w:val="0"/>
          <w:sz w:val="28"/>
          <w:szCs w:val="20"/>
        </w:rPr>
        <w:t>ении взаимо</w:t>
      </w:r>
      <w:r w:rsidRPr="004B0E70">
        <w:rPr>
          <w:iCs/>
          <w:smallCaps w:val="0"/>
          <w:color w:val="000000"/>
          <w:spacing w:val="0"/>
          <w:sz w:val="28"/>
          <w:szCs w:val="20"/>
        </w:rPr>
        <w:t>д</w:t>
      </w:r>
      <w:r w:rsidRPr="004B0E70">
        <w:rPr>
          <w:smallCaps w:val="0"/>
          <w:color w:val="000000"/>
          <w:spacing w:val="0"/>
          <w:sz w:val="28"/>
          <w:szCs w:val="20"/>
        </w:rPr>
        <w:t>е</w:t>
      </w:r>
      <w:r w:rsidRPr="004B0E70">
        <w:rPr>
          <w:iCs/>
          <w:smallCaps w:val="0"/>
          <w:color w:val="000000"/>
          <w:spacing w:val="0"/>
          <w:sz w:val="28"/>
          <w:szCs w:val="20"/>
        </w:rPr>
        <w:t>й</w:t>
      </w:r>
      <w:r w:rsidRPr="004B0E70">
        <w:rPr>
          <w:smallCaps w:val="0"/>
          <w:color w:val="000000"/>
          <w:spacing w:val="0"/>
          <w:sz w:val="28"/>
          <w:szCs w:val="20"/>
        </w:rPr>
        <w:t xml:space="preserve">ствует с </w:t>
      </w:r>
      <w:r w:rsidRPr="004B0E70">
        <w:rPr>
          <w:iCs/>
          <w:smallCaps w:val="0"/>
          <w:color w:val="000000"/>
          <w:spacing w:val="0"/>
          <w:sz w:val="28"/>
          <w:szCs w:val="20"/>
        </w:rPr>
        <w:t>б</w:t>
      </w:r>
      <w:r w:rsidRPr="004B0E70">
        <w:rPr>
          <w:smallCaps w:val="0"/>
          <w:color w:val="000000"/>
          <w:spacing w:val="0"/>
          <w:sz w:val="28"/>
          <w:szCs w:val="20"/>
        </w:rPr>
        <w:t>изнесом: клиенты, поставщики, партнеры.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Сценарий</w:t>
      </w:r>
      <w:r w:rsidRPr="004B0E70">
        <w:rPr>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совокупность транзакций в системе, выполняе</w:t>
      </w:r>
      <w:r w:rsidRPr="004B0E70">
        <w:rPr>
          <w:iCs/>
          <w:smallCaps w:val="0"/>
          <w:color w:val="000000"/>
          <w:spacing w:val="0"/>
          <w:sz w:val="28"/>
          <w:szCs w:val="20"/>
        </w:rPr>
        <w:t>м</w:t>
      </w:r>
      <w:r w:rsidRPr="004B0E70">
        <w:rPr>
          <w:smallCaps w:val="0"/>
          <w:color w:val="000000"/>
          <w:spacing w:val="0"/>
          <w:sz w:val="28"/>
          <w:szCs w:val="20"/>
        </w:rPr>
        <w:t>ых для реа</w:t>
      </w:r>
      <w:r w:rsidRPr="004B0E70">
        <w:rPr>
          <w:iCs/>
          <w:smallCaps w:val="0"/>
          <w:color w:val="000000"/>
          <w:spacing w:val="0"/>
          <w:sz w:val="28"/>
          <w:szCs w:val="20"/>
        </w:rPr>
        <w:t>л</w:t>
      </w:r>
      <w:r w:rsidRPr="004B0E70">
        <w:rPr>
          <w:smallCaps w:val="0"/>
          <w:color w:val="000000"/>
          <w:spacing w:val="0"/>
          <w:sz w:val="28"/>
          <w:szCs w:val="20"/>
        </w:rPr>
        <w:t xml:space="preserve">изации функций </w:t>
      </w:r>
      <w:r w:rsidRPr="004B0E70">
        <w:rPr>
          <w:iCs/>
          <w:smallCaps w:val="0"/>
          <w:color w:val="000000"/>
          <w:spacing w:val="0"/>
          <w:sz w:val="28"/>
          <w:szCs w:val="20"/>
        </w:rPr>
        <w:t>б</w:t>
      </w:r>
      <w:r w:rsidRPr="004B0E70">
        <w:rPr>
          <w:smallCaps w:val="0"/>
          <w:color w:val="000000"/>
          <w:spacing w:val="0"/>
          <w:sz w:val="28"/>
          <w:szCs w:val="20"/>
        </w:rPr>
        <w:t>изнеса.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 xml:space="preserve">Транзакция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b/>
          <w:smallCaps w:val="0"/>
          <w:color w:val="000000"/>
          <w:spacing w:val="0"/>
          <w:sz w:val="28"/>
          <w:szCs w:val="20"/>
        </w:rPr>
        <w:t>неделимое</w:t>
      </w:r>
      <w:r w:rsidRPr="004B0E70">
        <w:rPr>
          <w:smallCaps w:val="0"/>
          <w:color w:val="000000"/>
          <w:spacing w:val="0"/>
          <w:sz w:val="28"/>
          <w:szCs w:val="20"/>
        </w:rPr>
        <w:t xml:space="preserve"> мно</w:t>
      </w:r>
      <w:r w:rsidRPr="004B0E70">
        <w:rPr>
          <w:iCs/>
          <w:smallCaps w:val="0"/>
          <w:color w:val="000000"/>
          <w:spacing w:val="0"/>
          <w:sz w:val="28"/>
          <w:szCs w:val="20"/>
        </w:rPr>
        <w:t>ж</w:t>
      </w:r>
      <w:r w:rsidRPr="004B0E70">
        <w:rPr>
          <w:smallCaps w:val="0"/>
          <w:color w:val="000000"/>
          <w:spacing w:val="0"/>
          <w:sz w:val="28"/>
          <w:szCs w:val="20"/>
        </w:rPr>
        <w:t xml:space="preserve">ество </w:t>
      </w:r>
      <w:r w:rsidRPr="004B0E70">
        <w:rPr>
          <w:iCs/>
          <w:smallCaps w:val="0"/>
          <w:color w:val="000000"/>
          <w:spacing w:val="0"/>
          <w:sz w:val="28"/>
          <w:szCs w:val="20"/>
        </w:rPr>
        <w:t>д</w:t>
      </w:r>
      <w:r w:rsidRPr="004B0E70">
        <w:rPr>
          <w:smallCaps w:val="0"/>
          <w:color w:val="000000"/>
          <w:spacing w:val="0"/>
          <w:sz w:val="28"/>
          <w:szCs w:val="20"/>
        </w:rPr>
        <w:t>е</w:t>
      </w:r>
      <w:r w:rsidRPr="004B0E70">
        <w:rPr>
          <w:iCs/>
          <w:smallCaps w:val="0"/>
          <w:color w:val="000000"/>
          <w:spacing w:val="0"/>
          <w:sz w:val="28"/>
          <w:szCs w:val="20"/>
        </w:rPr>
        <w:t>й</w:t>
      </w:r>
      <w:r w:rsidRPr="004B0E70">
        <w:rPr>
          <w:smallCaps w:val="0"/>
          <w:color w:val="000000"/>
          <w:spacing w:val="0"/>
          <w:sz w:val="28"/>
          <w:szCs w:val="20"/>
        </w:rPr>
        <w:t>стви</w:t>
      </w:r>
      <w:r w:rsidRPr="004B0E70">
        <w:rPr>
          <w:iCs/>
          <w:smallCaps w:val="0"/>
          <w:color w:val="000000"/>
          <w:spacing w:val="0"/>
          <w:sz w:val="28"/>
          <w:szCs w:val="20"/>
        </w:rPr>
        <w:t>й</w:t>
      </w:r>
      <w:r w:rsidRPr="004B0E70">
        <w:rPr>
          <w:smallCaps w:val="0"/>
          <w:color w:val="000000"/>
          <w:spacing w:val="0"/>
          <w:sz w:val="28"/>
          <w:szCs w:val="20"/>
        </w:rPr>
        <w:t>, выполняемых или целиком, или не выполняемых вовсе, и в совокупности составля</w:t>
      </w:r>
      <w:r w:rsidRPr="004B0E70">
        <w:rPr>
          <w:iCs/>
          <w:smallCaps w:val="0"/>
          <w:color w:val="000000"/>
          <w:spacing w:val="0"/>
          <w:sz w:val="28"/>
          <w:szCs w:val="20"/>
        </w:rPr>
        <w:t>ю</w:t>
      </w:r>
      <w:r w:rsidRPr="004B0E70">
        <w:rPr>
          <w:smallCaps w:val="0"/>
          <w:color w:val="000000"/>
          <w:spacing w:val="0"/>
          <w:sz w:val="28"/>
          <w:szCs w:val="20"/>
        </w:rPr>
        <w:t>щ</w:t>
      </w:r>
      <w:r w:rsidRPr="004B0E70">
        <w:rPr>
          <w:iCs/>
          <w:smallCaps w:val="0"/>
          <w:color w:val="000000"/>
          <w:spacing w:val="0"/>
          <w:sz w:val="28"/>
          <w:szCs w:val="20"/>
        </w:rPr>
        <w:t>и</w:t>
      </w:r>
      <w:r w:rsidRPr="004B0E70">
        <w:rPr>
          <w:smallCaps w:val="0"/>
          <w:color w:val="000000"/>
          <w:spacing w:val="0"/>
          <w:sz w:val="28"/>
          <w:szCs w:val="20"/>
        </w:rPr>
        <w:t>х е</w:t>
      </w:r>
      <w:r w:rsidRPr="004B0E70">
        <w:rPr>
          <w:iCs/>
          <w:smallCaps w:val="0"/>
          <w:color w:val="000000"/>
          <w:spacing w:val="0"/>
          <w:sz w:val="28"/>
          <w:szCs w:val="20"/>
        </w:rPr>
        <w:t>ди</w:t>
      </w:r>
      <w:r w:rsidRPr="004B0E70">
        <w:rPr>
          <w:smallCaps w:val="0"/>
          <w:color w:val="000000"/>
          <w:spacing w:val="0"/>
          <w:sz w:val="28"/>
          <w:szCs w:val="20"/>
        </w:rPr>
        <w:t>ное за</w:t>
      </w:r>
      <w:r w:rsidRPr="004B0E70">
        <w:rPr>
          <w:iCs/>
          <w:smallCaps w:val="0"/>
          <w:color w:val="000000"/>
          <w:spacing w:val="0"/>
          <w:sz w:val="28"/>
          <w:szCs w:val="20"/>
        </w:rPr>
        <w:t>д</w:t>
      </w:r>
      <w:r w:rsidRPr="004B0E70">
        <w:rPr>
          <w:smallCaps w:val="0"/>
          <w:color w:val="000000"/>
          <w:spacing w:val="0"/>
          <w:sz w:val="28"/>
          <w:szCs w:val="20"/>
        </w:rPr>
        <w:t>ание.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Об</w:t>
      </w:r>
      <w:r w:rsidRPr="004B0E70">
        <w:rPr>
          <w:b/>
          <w:iCs/>
          <w:smallCaps w:val="0"/>
          <w:color w:val="000000"/>
          <w:spacing w:val="0"/>
          <w:sz w:val="28"/>
          <w:szCs w:val="20"/>
        </w:rPr>
        <w:t>ъ</w:t>
      </w:r>
      <w:r w:rsidRPr="004B0E70">
        <w:rPr>
          <w:b/>
          <w:smallCaps w:val="0"/>
          <w:color w:val="000000"/>
          <w:spacing w:val="0"/>
          <w:sz w:val="28"/>
          <w:szCs w:val="20"/>
        </w:rPr>
        <w:t>екты</w:t>
      </w:r>
      <w:r w:rsidRPr="004B0E70">
        <w:rPr>
          <w:smallCaps w:val="0"/>
          <w:color w:val="000000"/>
          <w:spacing w:val="0"/>
          <w:sz w:val="28"/>
          <w:szCs w:val="20"/>
        </w:rPr>
        <w:t xml:space="preserve"> могут </w:t>
      </w:r>
      <w:r w:rsidRPr="004B0E70">
        <w:rPr>
          <w:smallCaps w:val="0"/>
          <w:color w:val="000000"/>
          <w:spacing w:val="0"/>
          <w:sz w:val="28"/>
          <w:szCs w:val="20"/>
          <w:u w:val="single"/>
        </w:rPr>
        <w:t>соответствовать</w:t>
      </w:r>
      <w:r w:rsidRPr="004B0E70">
        <w:rPr>
          <w:smallCaps w:val="0"/>
          <w:color w:val="000000"/>
          <w:spacing w:val="0"/>
          <w:sz w:val="28"/>
          <w:szCs w:val="20"/>
        </w:rPr>
        <w:t xml:space="preserve"> за</w:t>
      </w:r>
      <w:r w:rsidRPr="004B0E70">
        <w:rPr>
          <w:iCs/>
          <w:smallCaps w:val="0"/>
          <w:color w:val="000000"/>
          <w:spacing w:val="0"/>
          <w:sz w:val="28"/>
          <w:szCs w:val="20"/>
        </w:rPr>
        <w:t>д</w:t>
      </w:r>
      <w:r w:rsidRPr="004B0E70">
        <w:rPr>
          <w:smallCaps w:val="0"/>
          <w:color w:val="000000"/>
          <w:spacing w:val="0"/>
          <w:sz w:val="28"/>
          <w:szCs w:val="20"/>
        </w:rPr>
        <w:t>ачам</w:t>
      </w:r>
      <w:r w:rsidRPr="004B0E70">
        <w:rPr>
          <w:iCs/>
          <w:smallCaps w:val="0"/>
          <w:color w:val="000000"/>
          <w:spacing w:val="0"/>
          <w:sz w:val="28"/>
          <w:szCs w:val="20"/>
        </w:rPr>
        <w:t xml:space="preserve">, </w:t>
      </w:r>
      <w:r w:rsidRPr="004B0E70">
        <w:rPr>
          <w:b/>
          <w:smallCaps w:val="0"/>
          <w:color w:val="000000"/>
          <w:spacing w:val="0"/>
          <w:sz w:val="28"/>
          <w:szCs w:val="20"/>
        </w:rPr>
        <w:t>ви</w:t>
      </w:r>
      <w:r w:rsidRPr="004B0E70">
        <w:rPr>
          <w:b/>
          <w:iCs/>
          <w:smallCaps w:val="0"/>
          <w:color w:val="000000"/>
          <w:spacing w:val="0"/>
          <w:sz w:val="28"/>
          <w:szCs w:val="20"/>
        </w:rPr>
        <w:t>д</w:t>
      </w:r>
      <w:r w:rsidRPr="004B0E70">
        <w:rPr>
          <w:b/>
          <w:smallCaps w:val="0"/>
          <w:color w:val="000000"/>
          <w:spacing w:val="0"/>
          <w:sz w:val="28"/>
          <w:szCs w:val="20"/>
        </w:rPr>
        <w:t>ам продукции</w:t>
      </w:r>
      <w:r w:rsidRPr="004B0E70">
        <w:rPr>
          <w:smallCaps w:val="0"/>
          <w:color w:val="000000"/>
          <w:spacing w:val="0"/>
          <w:sz w:val="28"/>
          <w:szCs w:val="20"/>
        </w:rPr>
        <w:t xml:space="preserve"> или </w:t>
      </w:r>
      <w:r w:rsidRPr="004B0E70">
        <w:rPr>
          <w:b/>
          <w:smallCaps w:val="0"/>
          <w:color w:val="000000"/>
          <w:spacing w:val="0"/>
          <w:sz w:val="28"/>
          <w:szCs w:val="20"/>
        </w:rPr>
        <w:t>сущност</w:t>
      </w:r>
      <w:r w:rsidRPr="004B0E70">
        <w:rPr>
          <w:b/>
          <w:iCs/>
          <w:smallCaps w:val="0"/>
          <w:color w:val="000000"/>
          <w:spacing w:val="0"/>
          <w:sz w:val="28"/>
          <w:szCs w:val="20"/>
        </w:rPr>
        <w:t>я</w:t>
      </w:r>
      <w:r w:rsidRPr="004B0E70">
        <w:rPr>
          <w:b/>
          <w:smallCaps w:val="0"/>
          <w:color w:val="000000"/>
          <w:spacing w:val="0"/>
          <w:sz w:val="28"/>
          <w:szCs w:val="20"/>
        </w:rPr>
        <w:t>м</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Обычно разделяют с</w:t>
      </w:r>
      <w:r w:rsidRPr="004B0E70">
        <w:rPr>
          <w:iCs/>
          <w:smallCaps w:val="0"/>
          <w:color w:val="000000"/>
          <w:spacing w:val="0"/>
          <w:sz w:val="28"/>
          <w:szCs w:val="20"/>
        </w:rPr>
        <w:t>л</w:t>
      </w:r>
      <w:r w:rsidRPr="004B0E70">
        <w:rPr>
          <w:smallCaps w:val="0"/>
          <w:color w:val="000000"/>
          <w:spacing w:val="0"/>
          <w:sz w:val="28"/>
          <w:szCs w:val="20"/>
        </w:rPr>
        <w:t>едую</w:t>
      </w:r>
      <w:r w:rsidRPr="004B0E70">
        <w:rPr>
          <w:iCs/>
          <w:smallCaps w:val="0"/>
          <w:color w:val="000000"/>
          <w:spacing w:val="0"/>
          <w:sz w:val="28"/>
          <w:szCs w:val="20"/>
        </w:rPr>
        <w:t>щ</w:t>
      </w:r>
      <w:r w:rsidRPr="004B0E70">
        <w:rPr>
          <w:smallCaps w:val="0"/>
          <w:color w:val="000000"/>
          <w:spacing w:val="0"/>
          <w:sz w:val="28"/>
          <w:szCs w:val="20"/>
        </w:rPr>
        <w:t>ие виды объектов:</w:t>
      </w:r>
    </w:p>
    <w:p w:rsidR="001D6D19" w:rsidRPr="004B0E70" w:rsidRDefault="001D6D19" w:rsidP="004B0E70">
      <w:pPr>
        <w:numPr>
          <w:ilvl w:val="0"/>
          <w:numId w:val="33"/>
        </w:numPr>
        <w:shd w:val="clear" w:color="auto" w:fill="FFFFFF"/>
        <w:tabs>
          <w:tab w:val="clear" w:pos="1065"/>
          <w:tab w:val="left" w:pos="1063"/>
        </w:tabs>
        <w:suppressAutoHyphens w:val="0"/>
        <w:autoSpaceDE w:val="0"/>
        <w:spacing w:line="360" w:lineRule="auto"/>
        <w:ind w:left="0" w:firstLine="709"/>
        <w:jc w:val="both"/>
        <w:rPr>
          <w:iCs/>
          <w:smallCaps w:val="0"/>
          <w:color w:val="000000"/>
          <w:spacing w:val="0"/>
          <w:sz w:val="28"/>
          <w:szCs w:val="20"/>
        </w:rPr>
      </w:pPr>
      <w:r w:rsidRPr="004B0E70">
        <w:rPr>
          <w:smallCaps w:val="0"/>
          <w:color w:val="000000"/>
          <w:spacing w:val="0"/>
          <w:sz w:val="28"/>
          <w:szCs w:val="20"/>
        </w:rPr>
        <w:t>объект-сущность</w:t>
      </w:r>
      <w:r w:rsidRPr="004B0E70">
        <w:rPr>
          <w:iCs/>
          <w:smallCaps w:val="0"/>
          <w:color w:val="000000"/>
          <w:spacing w:val="0"/>
          <w:sz w:val="28"/>
          <w:szCs w:val="20"/>
        </w:rPr>
        <w:t>,</w:t>
      </w:r>
    </w:p>
    <w:p w:rsidR="001D6D19" w:rsidRPr="004B0E70" w:rsidRDefault="001D6D19" w:rsidP="004B0E70">
      <w:pPr>
        <w:numPr>
          <w:ilvl w:val="0"/>
          <w:numId w:val="33"/>
        </w:numPr>
        <w:shd w:val="clear" w:color="auto" w:fill="FFFFFF"/>
        <w:tabs>
          <w:tab w:val="clear" w:pos="1065"/>
          <w:tab w:val="left" w:pos="1063"/>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управл</w:t>
      </w:r>
      <w:r w:rsidRPr="004B0E70">
        <w:rPr>
          <w:iCs/>
          <w:smallCaps w:val="0"/>
          <w:color w:val="000000"/>
          <w:spacing w:val="0"/>
          <w:sz w:val="28"/>
          <w:szCs w:val="20"/>
        </w:rPr>
        <w:t>я</w:t>
      </w:r>
      <w:r w:rsidRPr="004B0E70">
        <w:rPr>
          <w:smallCaps w:val="0"/>
          <w:color w:val="000000"/>
          <w:spacing w:val="0"/>
          <w:sz w:val="28"/>
          <w:szCs w:val="20"/>
        </w:rPr>
        <w:t>ющие объекты и</w:t>
      </w:r>
    </w:p>
    <w:p w:rsidR="001D6D19" w:rsidRPr="004B0E70" w:rsidRDefault="001D6D19" w:rsidP="004B0E70">
      <w:pPr>
        <w:numPr>
          <w:ilvl w:val="0"/>
          <w:numId w:val="33"/>
        </w:numPr>
        <w:shd w:val="clear" w:color="auto" w:fill="FFFFFF"/>
        <w:tabs>
          <w:tab w:val="clear" w:pos="1065"/>
          <w:tab w:val="left" w:pos="1063"/>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интерфейсные объекты.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Интерфейсные и управля</w:t>
      </w:r>
      <w:r w:rsidRPr="004B0E70">
        <w:rPr>
          <w:iCs/>
          <w:smallCaps w:val="0"/>
          <w:color w:val="000000"/>
          <w:spacing w:val="0"/>
          <w:sz w:val="28"/>
          <w:szCs w:val="20"/>
        </w:rPr>
        <w:t>ю</w:t>
      </w:r>
      <w:r w:rsidRPr="004B0E70">
        <w:rPr>
          <w:smallCaps w:val="0"/>
          <w:color w:val="000000"/>
          <w:spacing w:val="0"/>
          <w:sz w:val="28"/>
          <w:szCs w:val="20"/>
        </w:rPr>
        <w:t>щие объекты представля</w:t>
      </w:r>
      <w:r w:rsidRPr="004B0E70">
        <w:rPr>
          <w:iCs/>
          <w:smallCaps w:val="0"/>
          <w:color w:val="000000"/>
          <w:spacing w:val="0"/>
          <w:sz w:val="28"/>
          <w:szCs w:val="20"/>
        </w:rPr>
        <w:t>ю</w:t>
      </w:r>
      <w:r w:rsidRPr="004B0E70">
        <w:rPr>
          <w:smallCaps w:val="0"/>
          <w:color w:val="000000"/>
          <w:spacing w:val="0"/>
          <w:sz w:val="28"/>
          <w:szCs w:val="20"/>
        </w:rPr>
        <w:t>т задачи, а не типы ресурсов.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Интерфейсные объекты</w:t>
      </w:r>
      <w:r w:rsidRPr="004B0E70">
        <w:rPr>
          <w:iCs/>
          <w:smallCaps w:val="0"/>
          <w:color w:val="000000"/>
          <w:spacing w:val="0"/>
          <w:sz w:val="28"/>
          <w:szCs w:val="20"/>
        </w:rPr>
        <w:t xml:space="preserve"> </w:t>
      </w:r>
      <w:r w:rsidRPr="004B0E70">
        <w:rPr>
          <w:smallCaps w:val="0"/>
          <w:color w:val="000000"/>
          <w:spacing w:val="0"/>
          <w:sz w:val="28"/>
          <w:szCs w:val="20"/>
        </w:rPr>
        <w:t xml:space="preserve">представляют в бизнесе операции, включающие взаимодействие с окружением </w:t>
      </w:r>
      <w:r w:rsidRPr="004B0E70">
        <w:rPr>
          <w:iCs/>
          <w:smallCaps w:val="0"/>
          <w:color w:val="000000"/>
          <w:spacing w:val="0"/>
          <w:sz w:val="28"/>
          <w:szCs w:val="20"/>
        </w:rPr>
        <w:t>б</w:t>
      </w:r>
      <w:r w:rsidRPr="004B0E70">
        <w:rPr>
          <w:smallCaps w:val="0"/>
          <w:color w:val="000000"/>
          <w:spacing w:val="0"/>
          <w:sz w:val="28"/>
          <w:szCs w:val="20"/>
        </w:rPr>
        <w:t>изнеса.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Управляющие объекты</w:t>
      </w:r>
      <w:r w:rsidRPr="004B0E70">
        <w:rPr>
          <w:iCs/>
          <w:smallCaps w:val="0"/>
          <w:color w:val="000000"/>
          <w:spacing w:val="0"/>
          <w:sz w:val="28"/>
          <w:szCs w:val="20"/>
        </w:rPr>
        <w:t xml:space="preserve"> </w:t>
      </w:r>
      <w:r w:rsidRPr="004B0E70">
        <w:rPr>
          <w:smallCaps w:val="0"/>
          <w:color w:val="000000"/>
          <w:spacing w:val="0"/>
          <w:sz w:val="28"/>
          <w:szCs w:val="20"/>
        </w:rPr>
        <w:t>участвуют в управлении потоками при обра</w:t>
      </w:r>
      <w:r w:rsidRPr="004B0E70">
        <w:rPr>
          <w:iCs/>
          <w:smallCaps w:val="0"/>
          <w:color w:val="000000"/>
          <w:spacing w:val="0"/>
          <w:sz w:val="28"/>
          <w:szCs w:val="20"/>
        </w:rPr>
        <w:t>б</w:t>
      </w:r>
      <w:r w:rsidRPr="004B0E70">
        <w:rPr>
          <w:smallCaps w:val="0"/>
          <w:color w:val="000000"/>
          <w:spacing w:val="0"/>
          <w:sz w:val="28"/>
          <w:szCs w:val="20"/>
        </w:rPr>
        <w:t>отке продукции.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О</w:t>
      </w:r>
      <w:r w:rsidRPr="004B0E70">
        <w:rPr>
          <w:b/>
          <w:iCs/>
          <w:smallCaps w:val="0"/>
          <w:color w:val="000000"/>
          <w:spacing w:val="0"/>
          <w:sz w:val="28"/>
          <w:szCs w:val="20"/>
        </w:rPr>
        <w:t>б</w:t>
      </w:r>
      <w:r w:rsidRPr="004B0E70">
        <w:rPr>
          <w:b/>
          <w:smallCaps w:val="0"/>
          <w:color w:val="000000"/>
          <w:spacing w:val="0"/>
          <w:sz w:val="28"/>
          <w:szCs w:val="20"/>
        </w:rPr>
        <w:t>ъекты-сущности</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продукция и предметы</w:t>
      </w:r>
      <w:r w:rsidRPr="004B0E70">
        <w:rPr>
          <w:iCs/>
          <w:smallCaps w:val="0"/>
          <w:color w:val="000000"/>
          <w:spacing w:val="0"/>
          <w:sz w:val="28"/>
          <w:szCs w:val="20"/>
        </w:rPr>
        <w:t xml:space="preserve">, </w:t>
      </w:r>
      <w:r w:rsidRPr="004B0E70">
        <w:rPr>
          <w:smallCaps w:val="0"/>
          <w:color w:val="000000"/>
          <w:spacing w:val="0"/>
          <w:sz w:val="28"/>
          <w:szCs w:val="20"/>
        </w:rPr>
        <w:t>о</w:t>
      </w:r>
      <w:r w:rsidRPr="004B0E70">
        <w:rPr>
          <w:iCs/>
          <w:smallCaps w:val="0"/>
          <w:color w:val="000000"/>
          <w:spacing w:val="0"/>
          <w:sz w:val="28"/>
          <w:szCs w:val="20"/>
        </w:rPr>
        <w:t>б</w:t>
      </w:r>
      <w:r w:rsidRPr="004B0E70">
        <w:rPr>
          <w:smallCaps w:val="0"/>
          <w:color w:val="000000"/>
          <w:spacing w:val="0"/>
          <w:sz w:val="28"/>
          <w:szCs w:val="20"/>
        </w:rPr>
        <w:t>ра</w:t>
      </w:r>
      <w:r w:rsidRPr="004B0E70">
        <w:rPr>
          <w:iCs/>
          <w:smallCaps w:val="0"/>
          <w:color w:val="000000"/>
          <w:spacing w:val="0"/>
          <w:sz w:val="28"/>
          <w:szCs w:val="20"/>
        </w:rPr>
        <w:t>б</w:t>
      </w:r>
      <w:r w:rsidRPr="004B0E70">
        <w:rPr>
          <w:smallCaps w:val="0"/>
          <w:color w:val="000000"/>
          <w:spacing w:val="0"/>
          <w:sz w:val="28"/>
          <w:szCs w:val="20"/>
        </w:rPr>
        <w:t xml:space="preserve">атываемые </w:t>
      </w:r>
      <w:r w:rsidRPr="004B0E70">
        <w:rPr>
          <w:iCs/>
          <w:smallCaps w:val="0"/>
          <w:color w:val="000000"/>
          <w:spacing w:val="0"/>
          <w:sz w:val="28"/>
          <w:szCs w:val="20"/>
        </w:rPr>
        <w:t>б</w:t>
      </w:r>
      <w:r w:rsidRPr="004B0E70">
        <w:rPr>
          <w:smallCaps w:val="0"/>
          <w:color w:val="000000"/>
          <w:spacing w:val="0"/>
          <w:sz w:val="28"/>
          <w:szCs w:val="20"/>
        </w:rPr>
        <w:t>изнесом.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Могут </w:t>
      </w:r>
      <w:r w:rsidRPr="004B0E70">
        <w:rPr>
          <w:iCs/>
          <w:smallCaps w:val="0"/>
          <w:color w:val="000000"/>
          <w:spacing w:val="0"/>
          <w:sz w:val="28"/>
          <w:szCs w:val="20"/>
        </w:rPr>
        <w:t>б</w:t>
      </w:r>
      <w:r w:rsidRPr="004B0E70">
        <w:rPr>
          <w:smallCaps w:val="0"/>
          <w:color w:val="000000"/>
          <w:spacing w:val="0"/>
          <w:sz w:val="28"/>
          <w:szCs w:val="20"/>
        </w:rPr>
        <w:t>ыть в</w:t>
      </w:r>
      <w:r w:rsidRPr="004B0E70">
        <w:rPr>
          <w:iCs/>
          <w:smallCaps w:val="0"/>
          <w:color w:val="000000"/>
          <w:spacing w:val="0"/>
          <w:sz w:val="28"/>
          <w:szCs w:val="20"/>
        </w:rPr>
        <w:t>ы</w:t>
      </w:r>
      <w:r w:rsidRPr="004B0E70">
        <w:rPr>
          <w:smallCaps w:val="0"/>
          <w:color w:val="000000"/>
          <w:spacing w:val="0"/>
          <w:sz w:val="28"/>
          <w:szCs w:val="20"/>
        </w:rPr>
        <w:t>делены следующие разновидности отношений:</w:t>
      </w:r>
    </w:p>
    <w:p w:rsidR="001D6D19" w:rsidRPr="004B0E70" w:rsidRDefault="001D6D19" w:rsidP="004B0E70">
      <w:pPr>
        <w:numPr>
          <w:ilvl w:val="0"/>
          <w:numId w:val="10"/>
        </w:numPr>
        <w:shd w:val="clear" w:color="auto" w:fill="FFFFFF"/>
        <w:tabs>
          <w:tab w:val="clear" w:pos="720"/>
          <w:tab w:val="left" w:pos="717"/>
        </w:tabs>
        <w:suppressAutoHyphens w:val="0"/>
        <w:autoSpaceDE w:val="0"/>
        <w:spacing w:line="360" w:lineRule="auto"/>
        <w:ind w:left="0" w:firstLine="709"/>
        <w:jc w:val="both"/>
        <w:rPr>
          <w:smallCaps w:val="0"/>
          <w:color w:val="000000"/>
          <w:spacing w:val="0"/>
          <w:sz w:val="28"/>
          <w:szCs w:val="20"/>
        </w:rPr>
      </w:pPr>
      <w:r w:rsidRPr="004B0E70">
        <w:rPr>
          <w:iCs/>
          <w:smallCaps w:val="0"/>
          <w:color w:val="000000"/>
          <w:spacing w:val="0"/>
          <w:sz w:val="28"/>
          <w:szCs w:val="20"/>
        </w:rPr>
        <w:t xml:space="preserve">ссылки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связи</w:t>
      </w:r>
      <w:r w:rsidRPr="004B0E70">
        <w:rPr>
          <w:iCs/>
          <w:smallCaps w:val="0"/>
          <w:color w:val="000000"/>
          <w:spacing w:val="0"/>
          <w:sz w:val="28"/>
          <w:szCs w:val="20"/>
        </w:rPr>
        <w:t xml:space="preserve">, </w:t>
      </w:r>
      <w:r w:rsidRPr="004B0E70">
        <w:rPr>
          <w:smallCaps w:val="0"/>
          <w:color w:val="000000"/>
          <w:spacing w:val="0"/>
          <w:sz w:val="28"/>
          <w:szCs w:val="20"/>
        </w:rPr>
        <w:t>ведущие от одного экземпл</w:t>
      </w:r>
      <w:r w:rsidRPr="004B0E70">
        <w:rPr>
          <w:iCs/>
          <w:smallCaps w:val="0"/>
          <w:color w:val="000000"/>
          <w:spacing w:val="0"/>
          <w:sz w:val="28"/>
          <w:szCs w:val="20"/>
        </w:rPr>
        <w:t>я</w:t>
      </w:r>
      <w:r w:rsidRPr="004B0E70">
        <w:rPr>
          <w:smallCaps w:val="0"/>
          <w:color w:val="000000"/>
          <w:spacing w:val="0"/>
          <w:sz w:val="28"/>
          <w:szCs w:val="20"/>
        </w:rPr>
        <w:t>ра о</w:t>
      </w:r>
      <w:r w:rsidRPr="004B0E70">
        <w:rPr>
          <w:iCs/>
          <w:smallCaps w:val="0"/>
          <w:color w:val="000000"/>
          <w:spacing w:val="0"/>
          <w:sz w:val="28"/>
          <w:szCs w:val="20"/>
        </w:rPr>
        <w:t>б</w:t>
      </w:r>
      <w:r w:rsidRPr="004B0E70">
        <w:rPr>
          <w:smallCaps w:val="0"/>
          <w:color w:val="000000"/>
          <w:spacing w:val="0"/>
          <w:sz w:val="28"/>
          <w:szCs w:val="20"/>
        </w:rPr>
        <w:t xml:space="preserve">ъекта к </w:t>
      </w:r>
      <w:r w:rsidRPr="004B0E70">
        <w:rPr>
          <w:iCs/>
          <w:smallCaps w:val="0"/>
          <w:color w:val="000000"/>
          <w:spacing w:val="0"/>
          <w:sz w:val="28"/>
          <w:szCs w:val="20"/>
        </w:rPr>
        <w:t>д</w:t>
      </w:r>
      <w:r w:rsidRPr="004B0E70">
        <w:rPr>
          <w:smallCaps w:val="0"/>
          <w:color w:val="000000"/>
          <w:spacing w:val="0"/>
          <w:sz w:val="28"/>
          <w:szCs w:val="20"/>
        </w:rPr>
        <w:t>ругому;</w:t>
      </w:r>
    </w:p>
    <w:p w:rsidR="001D6D19" w:rsidRPr="004B0E70" w:rsidRDefault="001D6D19" w:rsidP="004B0E70">
      <w:pPr>
        <w:numPr>
          <w:ilvl w:val="0"/>
          <w:numId w:val="10"/>
        </w:numPr>
        <w:shd w:val="clear" w:color="auto" w:fill="FFFFFF"/>
        <w:tabs>
          <w:tab w:val="clear" w:pos="720"/>
          <w:tab w:val="left" w:pos="717"/>
        </w:tabs>
        <w:suppressAutoHyphens w:val="0"/>
        <w:autoSpaceDE w:val="0"/>
        <w:spacing w:line="360" w:lineRule="auto"/>
        <w:ind w:left="0" w:firstLine="709"/>
        <w:jc w:val="both"/>
        <w:rPr>
          <w:iCs/>
          <w:smallCaps w:val="0"/>
          <w:color w:val="000000"/>
          <w:spacing w:val="0"/>
          <w:sz w:val="28"/>
          <w:szCs w:val="20"/>
        </w:rPr>
      </w:pPr>
      <w:r w:rsidRPr="004B0E70">
        <w:rPr>
          <w:iCs/>
          <w:smallCaps w:val="0"/>
          <w:color w:val="000000"/>
          <w:spacing w:val="0"/>
          <w:sz w:val="28"/>
          <w:szCs w:val="20"/>
        </w:rPr>
        <w:t xml:space="preserve">наследования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св</w:t>
      </w:r>
      <w:r w:rsidRPr="004B0E70">
        <w:rPr>
          <w:iCs/>
          <w:smallCaps w:val="0"/>
          <w:color w:val="000000"/>
          <w:spacing w:val="0"/>
          <w:sz w:val="28"/>
          <w:szCs w:val="20"/>
        </w:rPr>
        <w:t>я</w:t>
      </w:r>
      <w:r w:rsidRPr="004B0E70">
        <w:rPr>
          <w:smallCaps w:val="0"/>
          <w:color w:val="000000"/>
          <w:spacing w:val="0"/>
          <w:sz w:val="28"/>
          <w:szCs w:val="20"/>
        </w:rPr>
        <w:t>зывают два к</w:t>
      </w:r>
      <w:r w:rsidRPr="004B0E70">
        <w:rPr>
          <w:iCs/>
          <w:smallCaps w:val="0"/>
          <w:color w:val="000000"/>
          <w:spacing w:val="0"/>
          <w:sz w:val="28"/>
          <w:szCs w:val="20"/>
        </w:rPr>
        <w:t>л</w:t>
      </w:r>
      <w:r w:rsidRPr="004B0E70">
        <w:rPr>
          <w:smallCaps w:val="0"/>
          <w:color w:val="000000"/>
          <w:spacing w:val="0"/>
          <w:sz w:val="28"/>
          <w:szCs w:val="20"/>
        </w:rPr>
        <w:t>асса</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Агрегат объектов</w:t>
      </w:r>
      <w:r w:rsidRPr="004B0E70">
        <w:rPr>
          <w:iCs/>
          <w:smallCaps w:val="0"/>
          <w:color w:val="000000"/>
          <w:spacing w:val="0"/>
          <w:sz w:val="28"/>
          <w:szCs w:val="20"/>
        </w:rPr>
        <w:t xml:space="preserve">. </w:t>
      </w:r>
      <w:r w:rsidRPr="004B0E70">
        <w:rPr>
          <w:smallCaps w:val="0"/>
          <w:color w:val="000000"/>
          <w:spacing w:val="0"/>
          <w:sz w:val="28"/>
          <w:szCs w:val="20"/>
        </w:rPr>
        <w:t>Отношения вк</w:t>
      </w:r>
      <w:r w:rsidRPr="004B0E70">
        <w:rPr>
          <w:iCs/>
          <w:smallCaps w:val="0"/>
          <w:color w:val="000000"/>
          <w:spacing w:val="0"/>
          <w:sz w:val="28"/>
          <w:szCs w:val="20"/>
        </w:rPr>
        <w:t>лю</w:t>
      </w:r>
      <w:r w:rsidRPr="004B0E70">
        <w:rPr>
          <w:smallCaps w:val="0"/>
          <w:color w:val="000000"/>
          <w:spacing w:val="0"/>
          <w:sz w:val="28"/>
          <w:szCs w:val="20"/>
        </w:rPr>
        <w:t xml:space="preserve">чения: </w:t>
      </w:r>
      <w:r w:rsidRPr="004B0E70">
        <w:rPr>
          <w:iCs/>
          <w:smallCaps w:val="0"/>
          <w:color w:val="000000"/>
          <w:spacing w:val="0"/>
          <w:sz w:val="28"/>
          <w:szCs w:val="20"/>
        </w:rPr>
        <w:t xml:space="preserve">«состоит из» </w:t>
      </w:r>
      <w:r w:rsidRPr="004B0E70">
        <w:rPr>
          <w:smallCaps w:val="0"/>
          <w:color w:val="000000"/>
          <w:spacing w:val="0"/>
          <w:sz w:val="28"/>
          <w:szCs w:val="20"/>
        </w:rPr>
        <w:t xml:space="preserve">и </w:t>
      </w:r>
      <w:r w:rsidRPr="004B0E70">
        <w:rPr>
          <w:iCs/>
          <w:smallCaps w:val="0"/>
          <w:color w:val="000000"/>
          <w:spacing w:val="0"/>
          <w:sz w:val="28"/>
          <w:szCs w:val="20"/>
        </w:rPr>
        <w:t xml:space="preserve">«является частью»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представ</w:t>
      </w:r>
      <w:r w:rsidRPr="004B0E70">
        <w:rPr>
          <w:iCs/>
          <w:smallCaps w:val="0"/>
          <w:color w:val="000000"/>
          <w:spacing w:val="0"/>
          <w:sz w:val="28"/>
          <w:szCs w:val="20"/>
        </w:rPr>
        <w:t>л</w:t>
      </w:r>
      <w:r w:rsidRPr="004B0E70">
        <w:rPr>
          <w:smallCaps w:val="0"/>
          <w:color w:val="000000"/>
          <w:spacing w:val="0"/>
          <w:sz w:val="28"/>
          <w:szCs w:val="20"/>
        </w:rPr>
        <w:t>я</w:t>
      </w:r>
      <w:r w:rsidRPr="004B0E70">
        <w:rPr>
          <w:iCs/>
          <w:smallCaps w:val="0"/>
          <w:color w:val="000000"/>
          <w:spacing w:val="0"/>
          <w:sz w:val="28"/>
          <w:szCs w:val="20"/>
        </w:rPr>
        <w:t>ю</w:t>
      </w:r>
      <w:r w:rsidRPr="004B0E70">
        <w:rPr>
          <w:smallCaps w:val="0"/>
          <w:color w:val="000000"/>
          <w:spacing w:val="0"/>
          <w:sz w:val="28"/>
          <w:szCs w:val="20"/>
        </w:rPr>
        <w:t>т собо</w:t>
      </w:r>
      <w:r w:rsidRPr="004B0E70">
        <w:rPr>
          <w:iCs/>
          <w:smallCaps w:val="0"/>
          <w:color w:val="000000"/>
          <w:spacing w:val="0"/>
          <w:sz w:val="28"/>
          <w:szCs w:val="20"/>
        </w:rPr>
        <w:t xml:space="preserve">ю </w:t>
      </w:r>
      <w:r w:rsidRPr="004B0E70">
        <w:rPr>
          <w:smallCaps w:val="0"/>
          <w:color w:val="000000"/>
          <w:spacing w:val="0"/>
          <w:sz w:val="28"/>
          <w:szCs w:val="20"/>
        </w:rPr>
        <w:t>варианты отношения ссы</w:t>
      </w:r>
      <w:r w:rsidRPr="004B0E70">
        <w:rPr>
          <w:iCs/>
          <w:smallCaps w:val="0"/>
          <w:color w:val="000000"/>
          <w:spacing w:val="0"/>
          <w:sz w:val="28"/>
          <w:szCs w:val="20"/>
        </w:rPr>
        <w:t>л</w:t>
      </w:r>
      <w:r w:rsidRPr="004B0E70">
        <w:rPr>
          <w:smallCaps w:val="0"/>
          <w:color w:val="000000"/>
          <w:spacing w:val="0"/>
          <w:sz w:val="28"/>
          <w:szCs w:val="20"/>
        </w:rPr>
        <w:t>ки</w:t>
      </w:r>
      <w:r w:rsidRPr="004B0E70">
        <w:rPr>
          <w:iCs/>
          <w:smallCaps w:val="0"/>
          <w:color w:val="000000"/>
          <w:spacing w:val="0"/>
          <w:sz w:val="28"/>
          <w:szCs w:val="20"/>
        </w:rPr>
        <w:t xml:space="preserve">. </w:t>
      </w:r>
      <w:r w:rsidRPr="004B0E70">
        <w:rPr>
          <w:smallCaps w:val="0"/>
          <w:color w:val="000000"/>
          <w:spacing w:val="0"/>
          <w:sz w:val="28"/>
          <w:szCs w:val="20"/>
        </w:rPr>
        <w:t>Они испо</w:t>
      </w:r>
      <w:r w:rsidRPr="004B0E70">
        <w:rPr>
          <w:iCs/>
          <w:smallCaps w:val="0"/>
          <w:color w:val="000000"/>
          <w:spacing w:val="0"/>
          <w:sz w:val="28"/>
          <w:szCs w:val="20"/>
        </w:rPr>
        <w:t>л</w:t>
      </w:r>
      <w:r w:rsidRPr="004B0E70">
        <w:rPr>
          <w:smallCaps w:val="0"/>
          <w:color w:val="000000"/>
          <w:spacing w:val="0"/>
          <w:sz w:val="28"/>
          <w:szCs w:val="20"/>
        </w:rPr>
        <w:t>ьзу</w:t>
      </w:r>
      <w:r w:rsidRPr="004B0E70">
        <w:rPr>
          <w:iCs/>
          <w:smallCaps w:val="0"/>
          <w:color w:val="000000"/>
          <w:spacing w:val="0"/>
          <w:sz w:val="28"/>
          <w:szCs w:val="20"/>
        </w:rPr>
        <w:t>ю</w:t>
      </w:r>
      <w:r w:rsidRPr="004B0E70">
        <w:rPr>
          <w:smallCaps w:val="0"/>
          <w:color w:val="000000"/>
          <w:spacing w:val="0"/>
          <w:sz w:val="28"/>
          <w:szCs w:val="20"/>
        </w:rPr>
        <w:t>тс</w:t>
      </w:r>
      <w:r w:rsidRPr="004B0E70">
        <w:rPr>
          <w:iCs/>
          <w:smallCaps w:val="0"/>
          <w:color w:val="000000"/>
          <w:spacing w:val="0"/>
          <w:sz w:val="28"/>
          <w:szCs w:val="20"/>
        </w:rPr>
        <w:t xml:space="preserve">я </w:t>
      </w:r>
      <w:r w:rsidRPr="004B0E70">
        <w:rPr>
          <w:smallCaps w:val="0"/>
          <w:color w:val="000000"/>
          <w:spacing w:val="0"/>
          <w:sz w:val="28"/>
          <w:szCs w:val="20"/>
        </w:rPr>
        <w:t>д</w:t>
      </w:r>
      <w:r w:rsidRPr="004B0E70">
        <w:rPr>
          <w:iCs/>
          <w:smallCaps w:val="0"/>
          <w:color w:val="000000"/>
          <w:spacing w:val="0"/>
          <w:sz w:val="28"/>
          <w:szCs w:val="20"/>
        </w:rPr>
        <w:t xml:space="preserve">ля </w:t>
      </w:r>
      <w:r w:rsidRPr="004B0E70">
        <w:rPr>
          <w:smallCaps w:val="0"/>
          <w:color w:val="000000"/>
          <w:spacing w:val="0"/>
          <w:sz w:val="28"/>
          <w:szCs w:val="20"/>
        </w:rPr>
        <w:t>выра</w:t>
      </w:r>
      <w:r w:rsidRPr="004B0E70">
        <w:rPr>
          <w:iCs/>
          <w:smallCaps w:val="0"/>
          <w:color w:val="000000"/>
          <w:spacing w:val="0"/>
          <w:sz w:val="28"/>
          <w:szCs w:val="20"/>
        </w:rPr>
        <w:t>ж</w:t>
      </w:r>
      <w:r w:rsidRPr="004B0E70">
        <w:rPr>
          <w:smallCaps w:val="0"/>
          <w:color w:val="000000"/>
          <w:spacing w:val="0"/>
          <w:sz w:val="28"/>
          <w:szCs w:val="20"/>
        </w:rPr>
        <w:t>ения того, что об</w:t>
      </w:r>
      <w:r w:rsidRPr="004B0E70">
        <w:rPr>
          <w:iCs/>
          <w:smallCaps w:val="0"/>
          <w:color w:val="000000"/>
          <w:spacing w:val="0"/>
          <w:sz w:val="28"/>
          <w:szCs w:val="20"/>
        </w:rPr>
        <w:t>ъ</w:t>
      </w:r>
      <w:r w:rsidRPr="004B0E70">
        <w:rPr>
          <w:smallCaps w:val="0"/>
          <w:color w:val="000000"/>
          <w:spacing w:val="0"/>
          <w:sz w:val="28"/>
          <w:szCs w:val="20"/>
        </w:rPr>
        <w:t>ект состоит из дру</w:t>
      </w:r>
      <w:r w:rsidRPr="004B0E70">
        <w:rPr>
          <w:iCs/>
          <w:smallCaps w:val="0"/>
          <w:color w:val="000000"/>
          <w:spacing w:val="0"/>
          <w:sz w:val="28"/>
          <w:szCs w:val="20"/>
        </w:rPr>
        <w:t>г</w:t>
      </w:r>
      <w:r w:rsidRPr="004B0E70">
        <w:rPr>
          <w:smallCaps w:val="0"/>
          <w:color w:val="000000"/>
          <w:spacing w:val="0"/>
          <w:sz w:val="28"/>
          <w:szCs w:val="20"/>
        </w:rPr>
        <w:t>их об</w:t>
      </w:r>
      <w:r w:rsidRPr="004B0E70">
        <w:rPr>
          <w:iCs/>
          <w:smallCaps w:val="0"/>
          <w:color w:val="000000"/>
          <w:spacing w:val="0"/>
          <w:sz w:val="28"/>
          <w:szCs w:val="20"/>
        </w:rPr>
        <w:t>ъ</w:t>
      </w:r>
      <w:r w:rsidRPr="004B0E70">
        <w:rPr>
          <w:smallCaps w:val="0"/>
          <w:color w:val="000000"/>
          <w:spacing w:val="0"/>
          <w:sz w:val="28"/>
          <w:szCs w:val="20"/>
        </w:rPr>
        <w:t>ектов</w:t>
      </w:r>
      <w:r w:rsidRPr="004B0E70">
        <w:rPr>
          <w:iCs/>
          <w:smallCaps w:val="0"/>
          <w:color w:val="000000"/>
          <w:spacing w:val="0"/>
          <w:sz w:val="28"/>
          <w:szCs w:val="20"/>
        </w:rPr>
        <w:t xml:space="preserve">. </w:t>
      </w:r>
      <w:r w:rsidRPr="004B0E70">
        <w:rPr>
          <w:smallCaps w:val="0"/>
          <w:color w:val="000000"/>
          <w:spacing w:val="0"/>
          <w:sz w:val="28"/>
          <w:szCs w:val="20"/>
        </w:rPr>
        <w:t>Конструкция данно</w:t>
      </w:r>
      <w:r w:rsidRPr="004B0E70">
        <w:rPr>
          <w:iCs/>
          <w:smallCaps w:val="0"/>
          <w:color w:val="000000"/>
          <w:spacing w:val="0"/>
          <w:sz w:val="28"/>
          <w:szCs w:val="20"/>
        </w:rPr>
        <w:t>г</w:t>
      </w:r>
      <w:r w:rsidRPr="004B0E70">
        <w:rPr>
          <w:smallCaps w:val="0"/>
          <w:color w:val="000000"/>
          <w:spacing w:val="0"/>
          <w:sz w:val="28"/>
          <w:szCs w:val="20"/>
        </w:rPr>
        <w:t>о типа называетс</w:t>
      </w:r>
      <w:r w:rsidRPr="004B0E70">
        <w:rPr>
          <w:iCs/>
          <w:smallCaps w:val="0"/>
          <w:color w:val="000000"/>
          <w:spacing w:val="0"/>
          <w:sz w:val="28"/>
          <w:szCs w:val="20"/>
        </w:rPr>
        <w:t xml:space="preserve">я </w:t>
      </w:r>
      <w:r w:rsidRPr="004B0E70">
        <w:rPr>
          <w:smallCaps w:val="0"/>
          <w:color w:val="000000"/>
          <w:spacing w:val="0"/>
          <w:sz w:val="28"/>
          <w:szCs w:val="20"/>
        </w:rPr>
        <w:t>а</w:t>
      </w:r>
      <w:r w:rsidRPr="004B0E70">
        <w:rPr>
          <w:iCs/>
          <w:smallCaps w:val="0"/>
          <w:color w:val="000000"/>
          <w:spacing w:val="0"/>
          <w:sz w:val="28"/>
          <w:szCs w:val="20"/>
        </w:rPr>
        <w:t>г</w:t>
      </w:r>
      <w:r w:rsidRPr="004B0E70">
        <w:rPr>
          <w:smallCaps w:val="0"/>
          <w:color w:val="000000"/>
          <w:spacing w:val="0"/>
          <w:sz w:val="28"/>
          <w:szCs w:val="20"/>
        </w:rPr>
        <w:t>ре</w:t>
      </w:r>
      <w:r w:rsidRPr="004B0E70">
        <w:rPr>
          <w:iCs/>
          <w:smallCaps w:val="0"/>
          <w:color w:val="000000"/>
          <w:spacing w:val="0"/>
          <w:sz w:val="28"/>
          <w:szCs w:val="20"/>
        </w:rPr>
        <w:t>г</w:t>
      </w:r>
      <w:r w:rsidRPr="004B0E70">
        <w:rPr>
          <w:smallCaps w:val="0"/>
          <w:color w:val="000000"/>
          <w:spacing w:val="0"/>
          <w:sz w:val="28"/>
          <w:szCs w:val="20"/>
        </w:rPr>
        <w:t>ато</w:t>
      </w:r>
      <w:r w:rsidRPr="004B0E70">
        <w:rPr>
          <w:iCs/>
          <w:smallCaps w:val="0"/>
          <w:color w:val="000000"/>
          <w:spacing w:val="0"/>
          <w:sz w:val="28"/>
          <w:szCs w:val="20"/>
        </w:rPr>
        <w:t>м</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Отношения коммуникации</w:t>
      </w:r>
      <w:r w:rsidRPr="004B0E70">
        <w:rPr>
          <w:iCs/>
          <w:smallCaps w:val="0"/>
          <w:color w:val="000000"/>
          <w:spacing w:val="0"/>
          <w:sz w:val="28"/>
          <w:szCs w:val="20"/>
        </w:rPr>
        <w:t xml:space="preserve">. </w:t>
      </w:r>
      <w:r w:rsidRPr="004B0E70">
        <w:rPr>
          <w:smallCaps w:val="0"/>
          <w:color w:val="000000"/>
          <w:spacing w:val="0"/>
          <w:sz w:val="28"/>
          <w:szCs w:val="20"/>
        </w:rPr>
        <w:t>Об</w:t>
      </w:r>
      <w:r w:rsidRPr="004B0E70">
        <w:rPr>
          <w:iCs/>
          <w:smallCaps w:val="0"/>
          <w:color w:val="000000"/>
          <w:spacing w:val="0"/>
          <w:sz w:val="28"/>
          <w:szCs w:val="20"/>
        </w:rPr>
        <w:t>ъ</w:t>
      </w:r>
      <w:r w:rsidRPr="004B0E70">
        <w:rPr>
          <w:smallCaps w:val="0"/>
          <w:color w:val="000000"/>
          <w:spacing w:val="0"/>
          <w:sz w:val="28"/>
          <w:szCs w:val="20"/>
        </w:rPr>
        <w:t>екты до</w:t>
      </w:r>
      <w:r w:rsidRPr="004B0E70">
        <w:rPr>
          <w:iCs/>
          <w:smallCaps w:val="0"/>
          <w:color w:val="000000"/>
          <w:spacing w:val="0"/>
          <w:sz w:val="28"/>
          <w:szCs w:val="20"/>
        </w:rPr>
        <w:t>л</w:t>
      </w:r>
      <w:r w:rsidRPr="004B0E70">
        <w:rPr>
          <w:smallCaps w:val="0"/>
          <w:color w:val="000000"/>
          <w:spacing w:val="0"/>
          <w:sz w:val="28"/>
          <w:szCs w:val="20"/>
        </w:rPr>
        <w:t>жны иметь возможность обмениваться данными. Этот тип отношения выра</w:t>
      </w:r>
      <w:r w:rsidRPr="004B0E70">
        <w:rPr>
          <w:iCs/>
          <w:smallCaps w:val="0"/>
          <w:color w:val="000000"/>
          <w:spacing w:val="0"/>
          <w:sz w:val="28"/>
          <w:szCs w:val="20"/>
        </w:rPr>
        <w:t>ж</w:t>
      </w:r>
      <w:r w:rsidRPr="004B0E70">
        <w:rPr>
          <w:smallCaps w:val="0"/>
          <w:color w:val="000000"/>
          <w:spacing w:val="0"/>
          <w:sz w:val="28"/>
          <w:szCs w:val="20"/>
        </w:rPr>
        <w:t>ается отношением коммуникации ме</w:t>
      </w:r>
      <w:r w:rsidRPr="004B0E70">
        <w:rPr>
          <w:iCs/>
          <w:smallCaps w:val="0"/>
          <w:color w:val="000000"/>
          <w:spacing w:val="0"/>
          <w:sz w:val="28"/>
          <w:szCs w:val="20"/>
        </w:rPr>
        <w:t>ж</w:t>
      </w:r>
      <w:r w:rsidRPr="004B0E70">
        <w:rPr>
          <w:smallCaps w:val="0"/>
          <w:color w:val="000000"/>
          <w:spacing w:val="0"/>
          <w:sz w:val="28"/>
          <w:szCs w:val="20"/>
        </w:rPr>
        <w:t>ду двумя объектами. Направ</w:t>
      </w:r>
      <w:r w:rsidRPr="004B0E70">
        <w:rPr>
          <w:iCs/>
          <w:smallCaps w:val="0"/>
          <w:color w:val="000000"/>
          <w:spacing w:val="0"/>
          <w:sz w:val="28"/>
          <w:szCs w:val="20"/>
        </w:rPr>
        <w:t>л</w:t>
      </w:r>
      <w:r w:rsidRPr="004B0E70">
        <w:rPr>
          <w:smallCaps w:val="0"/>
          <w:color w:val="000000"/>
          <w:spacing w:val="0"/>
          <w:sz w:val="28"/>
          <w:szCs w:val="20"/>
        </w:rPr>
        <w:t xml:space="preserve">ение отношения </w:t>
      </w:r>
      <w:r w:rsidRPr="004B0E70">
        <w:rPr>
          <w:iCs/>
          <w:smallCaps w:val="0"/>
          <w:color w:val="000000"/>
          <w:spacing w:val="0"/>
          <w:sz w:val="28"/>
          <w:szCs w:val="20"/>
        </w:rPr>
        <w:t>п</w:t>
      </w:r>
      <w:r w:rsidRPr="004B0E70">
        <w:rPr>
          <w:smallCaps w:val="0"/>
          <w:color w:val="000000"/>
          <w:spacing w:val="0"/>
          <w:sz w:val="28"/>
          <w:szCs w:val="20"/>
        </w:rPr>
        <w:t>оказывает на</w:t>
      </w:r>
      <w:r w:rsidRPr="004B0E70">
        <w:rPr>
          <w:iCs/>
          <w:smallCaps w:val="0"/>
          <w:color w:val="000000"/>
          <w:spacing w:val="0"/>
          <w:sz w:val="28"/>
          <w:szCs w:val="20"/>
        </w:rPr>
        <w:t>п</w:t>
      </w:r>
      <w:r w:rsidRPr="004B0E70">
        <w:rPr>
          <w:smallCaps w:val="0"/>
          <w:color w:val="000000"/>
          <w:spacing w:val="0"/>
          <w:sz w:val="28"/>
          <w:szCs w:val="20"/>
        </w:rPr>
        <w:t>рав</w:t>
      </w:r>
      <w:r w:rsidRPr="004B0E70">
        <w:rPr>
          <w:iCs/>
          <w:smallCaps w:val="0"/>
          <w:color w:val="000000"/>
          <w:spacing w:val="0"/>
          <w:sz w:val="28"/>
          <w:szCs w:val="20"/>
        </w:rPr>
        <w:t>л</w:t>
      </w:r>
      <w:r w:rsidRPr="004B0E70">
        <w:rPr>
          <w:smallCaps w:val="0"/>
          <w:color w:val="000000"/>
          <w:spacing w:val="0"/>
          <w:sz w:val="28"/>
          <w:szCs w:val="20"/>
        </w:rPr>
        <w:t>ение передачи стимулов. Отношение коммуникации почти все</w:t>
      </w:r>
      <w:r w:rsidRPr="004B0E70">
        <w:rPr>
          <w:iCs/>
          <w:smallCaps w:val="0"/>
          <w:color w:val="000000"/>
          <w:spacing w:val="0"/>
          <w:sz w:val="28"/>
          <w:szCs w:val="20"/>
        </w:rPr>
        <w:t>г</w:t>
      </w:r>
      <w:r w:rsidRPr="004B0E70">
        <w:rPr>
          <w:smallCaps w:val="0"/>
          <w:color w:val="000000"/>
          <w:spacing w:val="0"/>
          <w:sz w:val="28"/>
          <w:szCs w:val="20"/>
        </w:rPr>
        <w:t>да яв</w:t>
      </w:r>
      <w:r w:rsidRPr="004B0E70">
        <w:rPr>
          <w:iCs/>
          <w:smallCaps w:val="0"/>
          <w:color w:val="000000"/>
          <w:spacing w:val="0"/>
          <w:sz w:val="28"/>
          <w:szCs w:val="20"/>
        </w:rPr>
        <w:t>л</w:t>
      </w:r>
      <w:r w:rsidRPr="004B0E70">
        <w:rPr>
          <w:smallCaps w:val="0"/>
          <w:color w:val="000000"/>
          <w:spacing w:val="0"/>
          <w:sz w:val="28"/>
          <w:szCs w:val="20"/>
        </w:rPr>
        <w:t>яется отношением между экземп</w:t>
      </w:r>
      <w:r w:rsidRPr="004B0E70">
        <w:rPr>
          <w:iCs/>
          <w:smallCaps w:val="0"/>
          <w:color w:val="000000"/>
          <w:spacing w:val="0"/>
          <w:sz w:val="28"/>
          <w:szCs w:val="20"/>
        </w:rPr>
        <w:t>л</w:t>
      </w:r>
      <w:r w:rsidRPr="004B0E70">
        <w:rPr>
          <w:smallCaps w:val="0"/>
          <w:color w:val="000000"/>
          <w:spacing w:val="0"/>
          <w:sz w:val="28"/>
          <w:szCs w:val="20"/>
        </w:rPr>
        <w:t>ярами</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Отношения наследования</w:t>
      </w:r>
      <w:r w:rsidRPr="004B0E70">
        <w:rPr>
          <w:iCs/>
          <w:smallCaps w:val="0"/>
          <w:color w:val="000000"/>
          <w:spacing w:val="0"/>
          <w:sz w:val="28"/>
          <w:szCs w:val="20"/>
        </w:rPr>
        <w:t xml:space="preserve">. </w:t>
      </w:r>
      <w:r w:rsidRPr="004B0E70">
        <w:rPr>
          <w:smallCaps w:val="0"/>
          <w:color w:val="000000"/>
          <w:spacing w:val="0"/>
          <w:sz w:val="28"/>
          <w:szCs w:val="20"/>
        </w:rPr>
        <w:t>Отношени</w:t>
      </w:r>
      <w:r w:rsidRPr="004B0E70">
        <w:rPr>
          <w:iCs/>
          <w:smallCaps w:val="0"/>
          <w:color w:val="000000"/>
          <w:spacing w:val="0"/>
          <w:sz w:val="28"/>
          <w:szCs w:val="20"/>
        </w:rPr>
        <w:t xml:space="preserve">я </w:t>
      </w:r>
      <w:r w:rsidRPr="004B0E70">
        <w:rPr>
          <w:smallCaps w:val="0"/>
          <w:color w:val="000000"/>
          <w:spacing w:val="0"/>
          <w:sz w:val="28"/>
          <w:szCs w:val="20"/>
        </w:rPr>
        <w:t>нас</w:t>
      </w:r>
      <w:r w:rsidRPr="004B0E70">
        <w:rPr>
          <w:iCs/>
          <w:smallCaps w:val="0"/>
          <w:color w:val="000000"/>
          <w:spacing w:val="0"/>
          <w:sz w:val="28"/>
          <w:szCs w:val="20"/>
        </w:rPr>
        <w:t>л</w:t>
      </w:r>
      <w:r w:rsidRPr="004B0E70">
        <w:rPr>
          <w:smallCaps w:val="0"/>
          <w:color w:val="000000"/>
          <w:spacing w:val="0"/>
          <w:sz w:val="28"/>
          <w:szCs w:val="20"/>
        </w:rPr>
        <w:t>едовани</w:t>
      </w:r>
      <w:r w:rsidRPr="004B0E70">
        <w:rPr>
          <w:iCs/>
          <w:smallCaps w:val="0"/>
          <w:color w:val="000000"/>
          <w:spacing w:val="0"/>
          <w:sz w:val="28"/>
          <w:szCs w:val="20"/>
        </w:rPr>
        <w:t xml:space="preserve">я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отношения между к</w:t>
      </w:r>
      <w:r w:rsidRPr="004B0E70">
        <w:rPr>
          <w:iCs/>
          <w:smallCaps w:val="0"/>
          <w:color w:val="000000"/>
          <w:spacing w:val="0"/>
          <w:sz w:val="28"/>
          <w:szCs w:val="20"/>
        </w:rPr>
        <w:t>л</w:t>
      </w:r>
      <w:r w:rsidRPr="004B0E70">
        <w:rPr>
          <w:smallCaps w:val="0"/>
          <w:color w:val="000000"/>
          <w:spacing w:val="0"/>
          <w:sz w:val="28"/>
          <w:szCs w:val="20"/>
        </w:rPr>
        <w:t>ассами. При конкретизации пос</w:t>
      </w:r>
      <w:r w:rsidRPr="004B0E70">
        <w:rPr>
          <w:iCs/>
          <w:smallCaps w:val="0"/>
          <w:color w:val="000000"/>
          <w:spacing w:val="0"/>
          <w:sz w:val="28"/>
          <w:szCs w:val="20"/>
        </w:rPr>
        <w:t>л</w:t>
      </w:r>
      <w:r w:rsidRPr="004B0E70">
        <w:rPr>
          <w:smallCaps w:val="0"/>
          <w:color w:val="000000"/>
          <w:spacing w:val="0"/>
          <w:sz w:val="28"/>
          <w:szCs w:val="20"/>
        </w:rPr>
        <w:t>еду</w:t>
      </w:r>
      <w:r w:rsidRPr="004B0E70">
        <w:rPr>
          <w:iCs/>
          <w:smallCaps w:val="0"/>
          <w:color w:val="000000"/>
          <w:spacing w:val="0"/>
          <w:sz w:val="28"/>
          <w:szCs w:val="20"/>
        </w:rPr>
        <w:t>ю</w:t>
      </w:r>
      <w:r w:rsidRPr="004B0E70">
        <w:rPr>
          <w:smallCaps w:val="0"/>
          <w:color w:val="000000"/>
          <w:spacing w:val="0"/>
          <w:sz w:val="28"/>
          <w:szCs w:val="20"/>
        </w:rPr>
        <w:t>ще</w:t>
      </w:r>
      <w:r w:rsidRPr="004B0E70">
        <w:rPr>
          <w:iCs/>
          <w:smallCaps w:val="0"/>
          <w:color w:val="000000"/>
          <w:spacing w:val="0"/>
          <w:sz w:val="28"/>
          <w:szCs w:val="20"/>
        </w:rPr>
        <w:t>г</w:t>
      </w:r>
      <w:r w:rsidRPr="004B0E70">
        <w:rPr>
          <w:smallCaps w:val="0"/>
          <w:color w:val="000000"/>
          <w:spacing w:val="0"/>
          <w:sz w:val="28"/>
          <w:szCs w:val="20"/>
        </w:rPr>
        <w:t>о к</w:t>
      </w:r>
      <w:r w:rsidRPr="004B0E70">
        <w:rPr>
          <w:iCs/>
          <w:smallCaps w:val="0"/>
          <w:color w:val="000000"/>
          <w:spacing w:val="0"/>
          <w:sz w:val="28"/>
          <w:szCs w:val="20"/>
        </w:rPr>
        <w:t>л</w:t>
      </w:r>
      <w:r w:rsidRPr="004B0E70">
        <w:rPr>
          <w:smallCaps w:val="0"/>
          <w:color w:val="000000"/>
          <w:spacing w:val="0"/>
          <w:sz w:val="28"/>
          <w:szCs w:val="20"/>
        </w:rPr>
        <w:t>асса (пото</w:t>
      </w:r>
      <w:r w:rsidRPr="004B0E70">
        <w:rPr>
          <w:iCs/>
          <w:smallCaps w:val="0"/>
          <w:color w:val="000000"/>
          <w:spacing w:val="0"/>
          <w:sz w:val="28"/>
          <w:szCs w:val="20"/>
        </w:rPr>
        <w:t>м</w:t>
      </w:r>
      <w:r w:rsidRPr="004B0E70">
        <w:rPr>
          <w:smallCaps w:val="0"/>
          <w:color w:val="000000"/>
          <w:spacing w:val="0"/>
          <w:sz w:val="28"/>
          <w:szCs w:val="20"/>
        </w:rPr>
        <w:t>ка) его экземп</w:t>
      </w:r>
      <w:r w:rsidRPr="004B0E70">
        <w:rPr>
          <w:iCs/>
          <w:smallCaps w:val="0"/>
          <w:color w:val="000000"/>
          <w:spacing w:val="0"/>
          <w:sz w:val="28"/>
          <w:szCs w:val="20"/>
        </w:rPr>
        <w:t>л</w:t>
      </w:r>
      <w:r w:rsidRPr="004B0E70">
        <w:rPr>
          <w:smallCaps w:val="0"/>
          <w:color w:val="000000"/>
          <w:spacing w:val="0"/>
          <w:sz w:val="28"/>
          <w:szCs w:val="20"/>
        </w:rPr>
        <w:t>яр получает все характеристики (атрибуты, операции и отношения), описанные в су</w:t>
      </w:r>
      <w:r w:rsidRPr="004B0E70">
        <w:rPr>
          <w:iCs/>
          <w:smallCaps w:val="0"/>
          <w:color w:val="000000"/>
          <w:spacing w:val="0"/>
          <w:sz w:val="28"/>
          <w:szCs w:val="20"/>
        </w:rPr>
        <w:t>п</w:t>
      </w:r>
      <w:r w:rsidRPr="004B0E70">
        <w:rPr>
          <w:smallCaps w:val="0"/>
          <w:color w:val="000000"/>
          <w:spacing w:val="0"/>
          <w:sz w:val="28"/>
          <w:szCs w:val="20"/>
        </w:rPr>
        <w:t>ерклассе.</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Поведение</w:t>
      </w:r>
      <w:r w:rsidRPr="004B0E70">
        <w:rPr>
          <w:iCs/>
          <w:smallCaps w:val="0"/>
          <w:color w:val="000000"/>
          <w:spacing w:val="0"/>
          <w:sz w:val="28"/>
          <w:szCs w:val="20"/>
        </w:rPr>
        <w:t xml:space="preserve">. </w:t>
      </w:r>
      <w:r w:rsidRPr="004B0E70">
        <w:rPr>
          <w:smallCaps w:val="0"/>
          <w:color w:val="000000"/>
          <w:spacing w:val="0"/>
          <w:sz w:val="28"/>
          <w:szCs w:val="20"/>
        </w:rPr>
        <w:t>Изучая сценарии, в которых участвует об</w:t>
      </w:r>
      <w:r w:rsidRPr="004B0E70">
        <w:rPr>
          <w:iCs/>
          <w:smallCaps w:val="0"/>
          <w:color w:val="000000"/>
          <w:spacing w:val="0"/>
          <w:sz w:val="28"/>
          <w:szCs w:val="20"/>
        </w:rPr>
        <w:t>ъ</w:t>
      </w:r>
      <w:r w:rsidRPr="004B0E70">
        <w:rPr>
          <w:smallCaps w:val="0"/>
          <w:color w:val="000000"/>
          <w:spacing w:val="0"/>
          <w:sz w:val="28"/>
          <w:szCs w:val="20"/>
        </w:rPr>
        <w:t>ект, можно получить представление об обязательствах об</w:t>
      </w:r>
      <w:r w:rsidRPr="004B0E70">
        <w:rPr>
          <w:iCs/>
          <w:smallCaps w:val="0"/>
          <w:color w:val="000000"/>
          <w:spacing w:val="0"/>
          <w:sz w:val="28"/>
          <w:szCs w:val="20"/>
        </w:rPr>
        <w:t>ъ</w:t>
      </w:r>
      <w:r w:rsidRPr="004B0E70">
        <w:rPr>
          <w:smallCaps w:val="0"/>
          <w:color w:val="000000"/>
          <w:spacing w:val="0"/>
          <w:sz w:val="28"/>
          <w:szCs w:val="20"/>
        </w:rPr>
        <w:t>екта по отношению к его окружению. Пове</w:t>
      </w:r>
      <w:r w:rsidRPr="004B0E70">
        <w:rPr>
          <w:iCs/>
          <w:smallCaps w:val="0"/>
          <w:color w:val="000000"/>
          <w:spacing w:val="0"/>
          <w:sz w:val="28"/>
          <w:szCs w:val="20"/>
        </w:rPr>
        <w:t>д</w:t>
      </w:r>
      <w:r w:rsidRPr="004B0E70">
        <w:rPr>
          <w:smallCaps w:val="0"/>
          <w:color w:val="000000"/>
          <w:spacing w:val="0"/>
          <w:sz w:val="28"/>
          <w:szCs w:val="20"/>
        </w:rPr>
        <w:t>ение об</w:t>
      </w:r>
      <w:r w:rsidRPr="004B0E70">
        <w:rPr>
          <w:iCs/>
          <w:smallCaps w:val="0"/>
          <w:color w:val="000000"/>
          <w:spacing w:val="0"/>
          <w:sz w:val="28"/>
          <w:szCs w:val="20"/>
        </w:rPr>
        <w:t>ъ</w:t>
      </w:r>
      <w:r w:rsidRPr="004B0E70">
        <w:rPr>
          <w:smallCaps w:val="0"/>
          <w:color w:val="000000"/>
          <w:spacing w:val="0"/>
          <w:sz w:val="28"/>
          <w:szCs w:val="20"/>
        </w:rPr>
        <w:t>екта можно раз</w:t>
      </w:r>
      <w:r w:rsidRPr="004B0E70">
        <w:rPr>
          <w:iCs/>
          <w:smallCaps w:val="0"/>
          <w:color w:val="000000"/>
          <w:spacing w:val="0"/>
          <w:sz w:val="28"/>
          <w:szCs w:val="20"/>
        </w:rPr>
        <w:t>д</w:t>
      </w:r>
      <w:r w:rsidRPr="004B0E70">
        <w:rPr>
          <w:smallCaps w:val="0"/>
          <w:color w:val="000000"/>
          <w:spacing w:val="0"/>
          <w:sz w:val="28"/>
          <w:szCs w:val="20"/>
        </w:rPr>
        <w:t>елить на несколько после</w:t>
      </w:r>
      <w:r w:rsidRPr="004B0E70">
        <w:rPr>
          <w:iCs/>
          <w:smallCaps w:val="0"/>
          <w:color w:val="000000"/>
          <w:spacing w:val="0"/>
          <w:sz w:val="28"/>
          <w:szCs w:val="20"/>
        </w:rPr>
        <w:t>д</w:t>
      </w:r>
      <w:r w:rsidRPr="004B0E70">
        <w:rPr>
          <w:smallCaps w:val="0"/>
          <w:color w:val="000000"/>
          <w:spacing w:val="0"/>
          <w:sz w:val="28"/>
          <w:szCs w:val="20"/>
        </w:rPr>
        <w:t xml:space="preserve">овательных </w:t>
      </w:r>
      <w:r w:rsidRPr="004B0E70">
        <w:rPr>
          <w:iCs/>
          <w:smallCaps w:val="0"/>
          <w:color w:val="000000"/>
          <w:spacing w:val="0"/>
          <w:sz w:val="28"/>
          <w:szCs w:val="20"/>
        </w:rPr>
        <w:t>д</w:t>
      </w:r>
      <w:r w:rsidRPr="004B0E70">
        <w:rPr>
          <w:smallCaps w:val="0"/>
          <w:color w:val="000000"/>
          <w:spacing w:val="0"/>
          <w:sz w:val="28"/>
          <w:szCs w:val="20"/>
        </w:rPr>
        <w:t>ействи</w:t>
      </w:r>
      <w:r w:rsidRPr="004B0E70">
        <w:rPr>
          <w:iCs/>
          <w:smallCaps w:val="0"/>
          <w:color w:val="000000"/>
          <w:spacing w:val="0"/>
          <w:sz w:val="28"/>
          <w:szCs w:val="20"/>
        </w:rPr>
        <w:t>й</w:t>
      </w:r>
      <w:r w:rsidRPr="004B0E70">
        <w:rPr>
          <w:smallCaps w:val="0"/>
          <w:color w:val="000000"/>
          <w:spacing w:val="0"/>
          <w:sz w:val="28"/>
          <w:szCs w:val="20"/>
        </w:rPr>
        <w:t xml:space="preserve">, называемых </w:t>
      </w:r>
      <w:r w:rsidRPr="004B0E70">
        <w:rPr>
          <w:iCs/>
          <w:smallCaps w:val="0"/>
          <w:color w:val="000000"/>
          <w:spacing w:val="0"/>
          <w:sz w:val="28"/>
          <w:szCs w:val="20"/>
        </w:rPr>
        <w:t xml:space="preserve">операциями. </w:t>
      </w:r>
      <w:r w:rsidRPr="004B0E70">
        <w:rPr>
          <w:smallCaps w:val="0"/>
          <w:color w:val="000000"/>
          <w:spacing w:val="0"/>
          <w:sz w:val="28"/>
          <w:szCs w:val="20"/>
        </w:rPr>
        <w:t>Выполнение каж</w:t>
      </w:r>
      <w:r w:rsidRPr="004B0E70">
        <w:rPr>
          <w:iCs/>
          <w:smallCaps w:val="0"/>
          <w:color w:val="000000"/>
          <w:spacing w:val="0"/>
          <w:sz w:val="28"/>
          <w:szCs w:val="20"/>
        </w:rPr>
        <w:t>д</w:t>
      </w:r>
      <w:r w:rsidRPr="004B0E70">
        <w:rPr>
          <w:smallCaps w:val="0"/>
          <w:color w:val="000000"/>
          <w:spacing w:val="0"/>
          <w:sz w:val="28"/>
          <w:szCs w:val="20"/>
        </w:rPr>
        <w:t>ой тако</w:t>
      </w:r>
      <w:r w:rsidRPr="004B0E70">
        <w:rPr>
          <w:iCs/>
          <w:smallCaps w:val="0"/>
          <w:color w:val="000000"/>
          <w:spacing w:val="0"/>
          <w:sz w:val="28"/>
          <w:szCs w:val="20"/>
        </w:rPr>
        <w:t xml:space="preserve">й </w:t>
      </w:r>
      <w:r w:rsidRPr="004B0E70">
        <w:rPr>
          <w:smallCaps w:val="0"/>
          <w:color w:val="000000"/>
          <w:spacing w:val="0"/>
          <w:sz w:val="28"/>
          <w:szCs w:val="20"/>
        </w:rPr>
        <w:t>операции инициируется опре</w:t>
      </w:r>
      <w:r w:rsidRPr="004B0E70">
        <w:rPr>
          <w:iCs/>
          <w:smallCaps w:val="0"/>
          <w:color w:val="000000"/>
          <w:spacing w:val="0"/>
          <w:sz w:val="28"/>
          <w:szCs w:val="20"/>
        </w:rPr>
        <w:t>д</w:t>
      </w:r>
      <w:r w:rsidRPr="004B0E70">
        <w:rPr>
          <w:smallCaps w:val="0"/>
          <w:color w:val="000000"/>
          <w:spacing w:val="0"/>
          <w:sz w:val="28"/>
          <w:szCs w:val="20"/>
        </w:rPr>
        <w:t>еленным стимулом</w:t>
      </w:r>
      <w:r w:rsidRPr="004B0E70">
        <w:rPr>
          <w:iCs/>
          <w:smallCaps w:val="0"/>
          <w:color w:val="000000"/>
          <w:spacing w:val="0"/>
          <w:sz w:val="28"/>
          <w:szCs w:val="20"/>
        </w:rPr>
        <w:t xml:space="preserve">. </w:t>
      </w:r>
      <w:r w:rsidRPr="004B0E70">
        <w:rPr>
          <w:smallCaps w:val="0"/>
          <w:color w:val="000000"/>
          <w:spacing w:val="0"/>
          <w:sz w:val="28"/>
          <w:szCs w:val="20"/>
        </w:rPr>
        <w:t>Чтобы выполнить операцию, нужно знать опре</w:t>
      </w:r>
      <w:r w:rsidRPr="004B0E70">
        <w:rPr>
          <w:iCs/>
          <w:smallCaps w:val="0"/>
          <w:color w:val="000000"/>
          <w:spacing w:val="0"/>
          <w:sz w:val="28"/>
          <w:szCs w:val="20"/>
        </w:rPr>
        <w:t>д</w:t>
      </w:r>
      <w:r w:rsidRPr="004B0E70">
        <w:rPr>
          <w:smallCaps w:val="0"/>
          <w:color w:val="000000"/>
          <w:spacing w:val="0"/>
          <w:sz w:val="28"/>
          <w:szCs w:val="20"/>
        </w:rPr>
        <w:t>еленные вхо</w:t>
      </w:r>
      <w:r w:rsidRPr="004B0E70">
        <w:rPr>
          <w:iCs/>
          <w:smallCaps w:val="0"/>
          <w:color w:val="000000"/>
          <w:spacing w:val="0"/>
          <w:sz w:val="28"/>
          <w:szCs w:val="20"/>
        </w:rPr>
        <w:t>д</w:t>
      </w:r>
      <w:r w:rsidRPr="004B0E70">
        <w:rPr>
          <w:smallCaps w:val="0"/>
          <w:color w:val="000000"/>
          <w:spacing w:val="0"/>
          <w:sz w:val="28"/>
          <w:szCs w:val="20"/>
        </w:rPr>
        <w:t>ные и выхо</w:t>
      </w:r>
      <w:r w:rsidRPr="004B0E70">
        <w:rPr>
          <w:iCs/>
          <w:smallCaps w:val="0"/>
          <w:color w:val="000000"/>
          <w:spacing w:val="0"/>
          <w:sz w:val="28"/>
          <w:szCs w:val="20"/>
        </w:rPr>
        <w:t>д</w:t>
      </w:r>
      <w:r w:rsidRPr="004B0E70">
        <w:rPr>
          <w:smallCaps w:val="0"/>
          <w:color w:val="000000"/>
          <w:spacing w:val="0"/>
          <w:sz w:val="28"/>
          <w:szCs w:val="20"/>
        </w:rPr>
        <w:t xml:space="preserve">ные </w:t>
      </w:r>
      <w:r w:rsidRPr="004B0E70">
        <w:rPr>
          <w:iCs/>
          <w:smallCaps w:val="0"/>
          <w:color w:val="000000"/>
          <w:spacing w:val="0"/>
          <w:sz w:val="28"/>
          <w:szCs w:val="20"/>
        </w:rPr>
        <w:t>д</w:t>
      </w:r>
      <w:r w:rsidRPr="004B0E70">
        <w:rPr>
          <w:smallCaps w:val="0"/>
          <w:color w:val="000000"/>
          <w:spacing w:val="0"/>
          <w:sz w:val="28"/>
          <w:szCs w:val="20"/>
        </w:rPr>
        <w:t xml:space="preserve">анные, называемые </w:t>
      </w:r>
      <w:r w:rsidRPr="004B0E70">
        <w:rPr>
          <w:iCs/>
          <w:smallCaps w:val="0"/>
          <w:color w:val="000000"/>
          <w:spacing w:val="0"/>
          <w:sz w:val="28"/>
          <w:szCs w:val="20"/>
        </w:rPr>
        <w:t xml:space="preserve">параметрами операции. </w:t>
      </w:r>
      <w:r w:rsidRPr="004B0E70">
        <w:rPr>
          <w:smallCaps w:val="0"/>
          <w:color w:val="000000"/>
          <w:spacing w:val="0"/>
          <w:sz w:val="28"/>
          <w:szCs w:val="20"/>
        </w:rPr>
        <w:t>Протокол класса устанавливает связь меж</w:t>
      </w:r>
      <w:r w:rsidRPr="004B0E70">
        <w:rPr>
          <w:iCs/>
          <w:smallCaps w:val="0"/>
          <w:color w:val="000000"/>
          <w:spacing w:val="0"/>
          <w:sz w:val="28"/>
          <w:szCs w:val="20"/>
        </w:rPr>
        <w:t>д</w:t>
      </w:r>
      <w:r w:rsidRPr="004B0E70">
        <w:rPr>
          <w:smallCaps w:val="0"/>
          <w:color w:val="000000"/>
          <w:spacing w:val="0"/>
          <w:sz w:val="28"/>
          <w:szCs w:val="20"/>
        </w:rPr>
        <w:t>у посылаемыми об</w:t>
      </w:r>
      <w:r w:rsidRPr="004B0E70">
        <w:rPr>
          <w:iCs/>
          <w:smallCaps w:val="0"/>
          <w:color w:val="000000"/>
          <w:spacing w:val="0"/>
          <w:sz w:val="28"/>
          <w:szCs w:val="20"/>
        </w:rPr>
        <w:t>ъ</w:t>
      </w:r>
      <w:r w:rsidRPr="004B0E70">
        <w:rPr>
          <w:smallCaps w:val="0"/>
          <w:color w:val="000000"/>
          <w:spacing w:val="0"/>
          <w:sz w:val="28"/>
          <w:szCs w:val="20"/>
        </w:rPr>
        <w:t>екту стимулами и реализуемыми об</w:t>
      </w:r>
      <w:r w:rsidRPr="004B0E70">
        <w:rPr>
          <w:iCs/>
          <w:smallCaps w:val="0"/>
          <w:color w:val="000000"/>
          <w:spacing w:val="0"/>
          <w:sz w:val="28"/>
          <w:szCs w:val="20"/>
        </w:rPr>
        <w:t>ъ</w:t>
      </w:r>
      <w:r w:rsidRPr="004B0E70">
        <w:rPr>
          <w:smallCaps w:val="0"/>
          <w:color w:val="000000"/>
          <w:spacing w:val="0"/>
          <w:sz w:val="28"/>
          <w:szCs w:val="20"/>
        </w:rPr>
        <w:t>ектом мето</w:t>
      </w:r>
      <w:r w:rsidRPr="004B0E70">
        <w:rPr>
          <w:iCs/>
          <w:smallCaps w:val="0"/>
          <w:color w:val="000000"/>
          <w:spacing w:val="0"/>
          <w:sz w:val="28"/>
          <w:szCs w:val="20"/>
        </w:rPr>
        <w:t>д</w:t>
      </w:r>
      <w:r w:rsidRPr="004B0E70">
        <w:rPr>
          <w:smallCaps w:val="0"/>
          <w:color w:val="000000"/>
          <w:spacing w:val="0"/>
          <w:sz w:val="28"/>
          <w:szCs w:val="20"/>
        </w:rPr>
        <w:t>ами (операц</w:t>
      </w:r>
      <w:r w:rsidRPr="004B0E70">
        <w:rPr>
          <w:iCs/>
          <w:smallCaps w:val="0"/>
          <w:color w:val="000000"/>
          <w:spacing w:val="0"/>
          <w:sz w:val="28"/>
          <w:szCs w:val="20"/>
        </w:rPr>
        <w:t>и</w:t>
      </w:r>
      <w:r w:rsidRPr="004B0E70">
        <w:rPr>
          <w:smallCaps w:val="0"/>
          <w:color w:val="000000"/>
          <w:spacing w:val="0"/>
          <w:sz w:val="28"/>
          <w:szCs w:val="20"/>
        </w:rPr>
        <w:t>ями)</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Атрибут.</w:t>
      </w:r>
      <w:r w:rsidRPr="004B0E70">
        <w:rPr>
          <w:iCs/>
          <w:smallCaps w:val="0"/>
          <w:color w:val="000000"/>
          <w:spacing w:val="0"/>
          <w:sz w:val="28"/>
          <w:szCs w:val="20"/>
        </w:rPr>
        <w:t xml:space="preserve"> </w:t>
      </w:r>
      <w:r w:rsidRPr="004B0E70">
        <w:rPr>
          <w:smallCaps w:val="0"/>
          <w:color w:val="000000"/>
          <w:spacing w:val="0"/>
          <w:sz w:val="28"/>
          <w:szCs w:val="20"/>
        </w:rPr>
        <w:t>Характеристика объекта мо</w:t>
      </w:r>
      <w:r w:rsidRPr="004B0E70">
        <w:rPr>
          <w:iCs/>
          <w:smallCaps w:val="0"/>
          <w:color w:val="000000"/>
          <w:spacing w:val="0"/>
          <w:sz w:val="28"/>
          <w:szCs w:val="20"/>
        </w:rPr>
        <w:t>д</w:t>
      </w:r>
      <w:r w:rsidRPr="004B0E70">
        <w:rPr>
          <w:smallCaps w:val="0"/>
          <w:color w:val="000000"/>
          <w:spacing w:val="0"/>
          <w:sz w:val="28"/>
          <w:szCs w:val="20"/>
        </w:rPr>
        <w:t>елируетс</w:t>
      </w:r>
      <w:r w:rsidRPr="004B0E70">
        <w:rPr>
          <w:iCs/>
          <w:smallCaps w:val="0"/>
          <w:color w:val="000000"/>
          <w:spacing w:val="0"/>
          <w:sz w:val="28"/>
          <w:szCs w:val="20"/>
        </w:rPr>
        <w:t xml:space="preserve">я </w:t>
      </w:r>
      <w:r w:rsidRPr="004B0E70">
        <w:rPr>
          <w:smallCaps w:val="0"/>
          <w:color w:val="000000"/>
          <w:spacing w:val="0"/>
          <w:sz w:val="28"/>
          <w:szCs w:val="20"/>
        </w:rPr>
        <w:t>атрибутами объекта</w:t>
      </w:r>
      <w:r w:rsidRPr="004B0E70">
        <w:rPr>
          <w:iCs/>
          <w:smallCaps w:val="0"/>
          <w:color w:val="000000"/>
          <w:spacing w:val="0"/>
          <w:sz w:val="28"/>
          <w:szCs w:val="20"/>
        </w:rPr>
        <w:t xml:space="preserve">. </w:t>
      </w:r>
      <w:r w:rsidRPr="004B0E70">
        <w:rPr>
          <w:smallCaps w:val="0"/>
          <w:color w:val="000000"/>
          <w:spacing w:val="0"/>
          <w:sz w:val="28"/>
          <w:szCs w:val="20"/>
        </w:rPr>
        <w:t>Отношение «атрибут» имеет имя, описывающее роль, которую атрибут играет по отношени</w:t>
      </w:r>
      <w:r w:rsidRPr="004B0E70">
        <w:rPr>
          <w:iCs/>
          <w:smallCaps w:val="0"/>
          <w:color w:val="000000"/>
          <w:spacing w:val="0"/>
          <w:sz w:val="28"/>
          <w:szCs w:val="20"/>
        </w:rPr>
        <w:t xml:space="preserve">ю </w:t>
      </w:r>
      <w:r w:rsidRPr="004B0E70">
        <w:rPr>
          <w:smallCaps w:val="0"/>
          <w:color w:val="000000"/>
          <w:spacing w:val="0"/>
          <w:sz w:val="28"/>
          <w:szCs w:val="20"/>
        </w:rPr>
        <w:t>к объекту</w:t>
      </w:r>
      <w:r w:rsidRPr="004B0E70">
        <w:rPr>
          <w:iCs/>
          <w:smallCaps w:val="0"/>
          <w:color w:val="000000"/>
          <w:spacing w:val="0"/>
          <w:sz w:val="28"/>
          <w:szCs w:val="20"/>
        </w:rPr>
        <w:t xml:space="preserve">. </w:t>
      </w:r>
      <w:r w:rsidRPr="004B0E70">
        <w:rPr>
          <w:smallCaps w:val="0"/>
          <w:color w:val="000000"/>
          <w:spacing w:val="0"/>
          <w:sz w:val="28"/>
          <w:szCs w:val="20"/>
        </w:rPr>
        <w:t>Отношение также может иметь мощность, указыва</w:t>
      </w:r>
      <w:r w:rsidRPr="004B0E70">
        <w:rPr>
          <w:iCs/>
          <w:smallCaps w:val="0"/>
          <w:color w:val="000000"/>
          <w:spacing w:val="0"/>
          <w:sz w:val="28"/>
          <w:szCs w:val="20"/>
        </w:rPr>
        <w:t>ю</w:t>
      </w:r>
      <w:r w:rsidRPr="004B0E70">
        <w:rPr>
          <w:smallCaps w:val="0"/>
          <w:color w:val="000000"/>
          <w:spacing w:val="0"/>
          <w:sz w:val="28"/>
          <w:szCs w:val="20"/>
        </w:rPr>
        <w:t>щу</w:t>
      </w:r>
      <w:r w:rsidRPr="004B0E70">
        <w:rPr>
          <w:iCs/>
          <w:smallCaps w:val="0"/>
          <w:color w:val="000000"/>
          <w:spacing w:val="0"/>
          <w:sz w:val="28"/>
          <w:szCs w:val="20"/>
        </w:rPr>
        <w:t xml:space="preserve">ю </w:t>
      </w:r>
      <w:r w:rsidRPr="004B0E70">
        <w:rPr>
          <w:smallCaps w:val="0"/>
          <w:color w:val="000000"/>
          <w:spacing w:val="0"/>
          <w:sz w:val="28"/>
          <w:szCs w:val="20"/>
        </w:rPr>
        <w:t>сколько экземпляров атрибута может быть ассоциировано с этим отношением</w:t>
      </w:r>
      <w:r w:rsidRPr="004B0E70">
        <w:rPr>
          <w:iCs/>
          <w:smallCaps w:val="0"/>
          <w:color w:val="000000"/>
          <w:spacing w:val="0"/>
          <w:sz w:val="28"/>
          <w:szCs w:val="20"/>
        </w:rPr>
        <w:t xml:space="preserve">. </w:t>
      </w:r>
      <w:r w:rsidRPr="004B0E70">
        <w:rPr>
          <w:smallCaps w:val="0"/>
          <w:color w:val="000000"/>
          <w:spacing w:val="0"/>
          <w:sz w:val="28"/>
          <w:szCs w:val="20"/>
        </w:rPr>
        <w:t>Отношение «атрибут» обычно св</w:t>
      </w:r>
      <w:r w:rsidRPr="004B0E70">
        <w:rPr>
          <w:iCs/>
          <w:smallCaps w:val="0"/>
          <w:color w:val="000000"/>
          <w:spacing w:val="0"/>
          <w:sz w:val="28"/>
          <w:szCs w:val="20"/>
        </w:rPr>
        <w:t>я</w:t>
      </w:r>
      <w:r w:rsidRPr="004B0E70">
        <w:rPr>
          <w:smallCaps w:val="0"/>
          <w:color w:val="000000"/>
          <w:spacing w:val="0"/>
          <w:sz w:val="28"/>
          <w:szCs w:val="20"/>
        </w:rPr>
        <w:t>зывает экземпляр класса объектов с экзем</w:t>
      </w:r>
      <w:r w:rsidRPr="004B0E70">
        <w:rPr>
          <w:iCs/>
          <w:smallCaps w:val="0"/>
          <w:color w:val="000000"/>
          <w:spacing w:val="0"/>
          <w:sz w:val="28"/>
          <w:szCs w:val="20"/>
        </w:rPr>
        <w:t>п</w:t>
      </w:r>
      <w:r w:rsidRPr="004B0E70">
        <w:rPr>
          <w:smallCaps w:val="0"/>
          <w:color w:val="000000"/>
          <w:spacing w:val="0"/>
          <w:sz w:val="28"/>
          <w:szCs w:val="20"/>
        </w:rPr>
        <w:t>ляром ти</w:t>
      </w:r>
      <w:r w:rsidRPr="004B0E70">
        <w:rPr>
          <w:iCs/>
          <w:smallCaps w:val="0"/>
          <w:color w:val="000000"/>
          <w:spacing w:val="0"/>
          <w:sz w:val="28"/>
          <w:szCs w:val="20"/>
        </w:rPr>
        <w:t>п</w:t>
      </w:r>
      <w:r w:rsidRPr="004B0E70">
        <w:rPr>
          <w:smallCaps w:val="0"/>
          <w:color w:val="000000"/>
          <w:spacing w:val="0"/>
          <w:sz w:val="28"/>
          <w:szCs w:val="20"/>
        </w:rPr>
        <w:t>а атрибут.</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Состояния объектов</w:t>
      </w:r>
      <w:r w:rsidRPr="004B0E70">
        <w:rPr>
          <w:iCs/>
          <w:smallCaps w:val="0"/>
          <w:color w:val="000000"/>
          <w:spacing w:val="0"/>
          <w:sz w:val="28"/>
          <w:szCs w:val="20"/>
        </w:rPr>
        <w:t xml:space="preserve">. </w:t>
      </w:r>
      <w:r w:rsidRPr="004B0E70">
        <w:rPr>
          <w:smallCaps w:val="0"/>
          <w:color w:val="000000"/>
          <w:spacing w:val="0"/>
          <w:sz w:val="28"/>
          <w:szCs w:val="20"/>
        </w:rPr>
        <w:t>Объект может получать различные стимулы в зависимости от значения атрибутов и ранее вы</w:t>
      </w:r>
      <w:r w:rsidRPr="004B0E70">
        <w:rPr>
          <w:iCs/>
          <w:smallCaps w:val="0"/>
          <w:color w:val="000000"/>
          <w:spacing w:val="0"/>
          <w:sz w:val="28"/>
          <w:szCs w:val="20"/>
        </w:rPr>
        <w:t>п</w:t>
      </w:r>
      <w:r w:rsidRPr="004B0E70">
        <w:rPr>
          <w:smallCaps w:val="0"/>
          <w:color w:val="000000"/>
          <w:spacing w:val="0"/>
          <w:sz w:val="28"/>
          <w:szCs w:val="20"/>
        </w:rPr>
        <w:t>олненных операций</w:t>
      </w:r>
      <w:r w:rsidRPr="004B0E70">
        <w:rPr>
          <w:iCs/>
          <w:smallCaps w:val="0"/>
          <w:color w:val="000000"/>
          <w:spacing w:val="0"/>
          <w:sz w:val="28"/>
          <w:szCs w:val="20"/>
        </w:rPr>
        <w:t xml:space="preserve">, </w:t>
      </w:r>
      <w:r w:rsidRPr="004B0E70">
        <w:rPr>
          <w:smallCaps w:val="0"/>
          <w:color w:val="000000"/>
          <w:spacing w:val="0"/>
          <w:sz w:val="28"/>
          <w:szCs w:val="20"/>
        </w:rPr>
        <w:t>то есть объект может нахо</w:t>
      </w:r>
      <w:r w:rsidRPr="004B0E70">
        <w:rPr>
          <w:iCs/>
          <w:smallCaps w:val="0"/>
          <w:color w:val="000000"/>
          <w:spacing w:val="0"/>
          <w:sz w:val="28"/>
          <w:szCs w:val="20"/>
        </w:rPr>
        <w:t>д</w:t>
      </w:r>
      <w:r w:rsidRPr="004B0E70">
        <w:rPr>
          <w:smallCaps w:val="0"/>
          <w:color w:val="000000"/>
          <w:spacing w:val="0"/>
          <w:sz w:val="28"/>
          <w:szCs w:val="20"/>
        </w:rPr>
        <w:t>иться в различных состояниях</w:t>
      </w:r>
      <w:r w:rsidRPr="004B0E70">
        <w:rPr>
          <w:iCs/>
          <w:smallCaps w:val="0"/>
          <w:color w:val="000000"/>
          <w:spacing w:val="0"/>
          <w:sz w:val="28"/>
          <w:szCs w:val="20"/>
        </w:rPr>
        <w:t xml:space="preserve">. </w:t>
      </w:r>
      <w:r w:rsidRPr="004B0E70">
        <w:rPr>
          <w:smallCaps w:val="0"/>
          <w:color w:val="000000"/>
          <w:spacing w:val="0"/>
          <w:sz w:val="28"/>
          <w:szCs w:val="20"/>
        </w:rPr>
        <w:t xml:space="preserve">Состояния объекта целесообразно описывать </w:t>
      </w:r>
      <w:r w:rsidRPr="004B0E70">
        <w:rPr>
          <w:iCs/>
          <w:smallCaps w:val="0"/>
          <w:color w:val="000000"/>
          <w:spacing w:val="0"/>
          <w:sz w:val="28"/>
          <w:szCs w:val="20"/>
        </w:rPr>
        <w:t>д</w:t>
      </w:r>
      <w:r w:rsidRPr="004B0E70">
        <w:rPr>
          <w:smallCaps w:val="0"/>
          <w:color w:val="000000"/>
          <w:spacing w:val="0"/>
          <w:sz w:val="28"/>
          <w:szCs w:val="20"/>
        </w:rPr>
        <w:t>иа</w:t>
      </w:r>
      <w:r w:rsidRPr="004B0E70">
        <w:rPr>
          <w:iCs/>
          <w:smallCaps w:val="0"/>
          <w:color w:val="000000"/>
          <w:spacing w:val="0"/>
          <w:sz w:val="28"/>
          <w:szCs w:val="20"/>
        </w:rPr>
        <w:t>г</w:t>
      </w:r>
      <w:r w:rsidRPr="004B0E70">
        <w:rPr>
          <w:smallCaps w:val="0"/>
          <w:color w:val="000000"/>
          <w:spacing w:val="0"/>
          <w:sz w:val="28"/>
          <w:szCs w:val="20"/>
        </w:rPr>
        <w:t>раммами состояний и перехо</w:t>
      </w:r>
      <w:r w:rsidRPr="004B0E70">
        <w:rPr>
          <w:iCs/>
          <w:smallCaps w:val="0"/>
          <w:color w:val="000000"/>
          <w:spacing w:val="0"/>
          <w:sz w:val="28"/>
          <w:szCs w:val="20"/>
        </w:rPr>
        <w:t>д</w:t>
      </w:r>
      <w:r w:rsidRPr="004B0E70">
        <w:rPr>
          <w:smallCaps w:val="0"/>
          <w:color w:val="000000"/>
          <w:spacing w:val="0"/>
          <w:sz w:val="28"/>
          <w:szCs w:val="20"/>
        </w:rPr>
        <w:t>ов</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Взаимодействие объектов в сценарии</w:t>
      </w:r>
      <w:r w:rsidRPr="004B0E70">
        <w:rPr>
          <w:iCs/>
          <w:smallCaps w:val="0"/>
          <w:color w:val="000000"/>
          <w:spacing w:val="0"/>
          <w:sz w:val="28"/>
          <w:szCs w:val="20"/>
        </w:rPr>
        <w:t xml:space="preserve">. </w:t>
      </w:r>
      <w:r w:rsidRPr="004B0E70">
        <w:rPr>
          <w:smallCaps w:val="0"/>
          <w:color w:val="000000"/>
          <w:spacing w:val="0"/>
          <w:sz w:val="28"/>
          <w:szCs w:val="20"/>
        </w:rPr>
        <w:t>Взаимо</w:t>
      </w:r>
      <w:r w:rsidRPr="004B0E70">
        <w:rPr>
          <w:iCs/>
          <w:smallCaps w:val="0"/>
          <w:color w:val="000000"/>
          <w:spacing w:val="0"/>
          <w:sz w:val="28"/>
          <w:szCs w:val="20"/>
        </w:rPr>
        <w:t>д</w:t>
      </w:r>
      <w:r w:rsidRPr="004B0E70">
        <w:rPr>
          <w:smallCaps w:val="0"/>
          <w:color w:val="000000"/>
          <w:spacing w:val="0"/>
          <w:sz w:val="28"/>
          <w:szCs w:val="20"/>
        </w:rPr>
        <w:t>е</w:t>
      </w:r>
      <w:r w:rsidRPr="004B0E70">
        <w:rPr>
          <w:iCs/>
          <w:smallCaps w:val="0"/>
          <w:color w:val="000000"/>
          <w:spacing w:val="0"/>
          <w:sz w:val="28"/>
          <w:szCs w:val="20"/>
        </w:rPr>
        <w:t>й</w:t>
      </w:r>
      <w:r w:rsidRPr="004B0E70">
        <w:rPr>
          <w:smallCaps w:val="0"/>
          <w:color w:val="000000"/>
          <w:spacing w:val="0"/>
          <w:sz w:val="28"/>
          <w:szCs w:val="20"/>
        </w:rPr>
        <w:t>ств</w:t>
      </w:r>
      <w:r w:rsidRPr="004B0E70">
        <w:rPr>
          <w:iCs/>
          <w:smallCaps w:val="0"/>
          <w:color w:val="000000"/>
          <w:spacing w:val="0"/>
          <w:sz w:val="28"/>
          <w:szCs w:val="20"/>
        </w:rPr>
        <w:t>и</w:t>
      </w:r>
      <w:r w:rsidRPr="004B0E70">
        <w:rPr>
          <w:smallCaps w:val="0"/>
          <w:color w:val="000000"/>
          <w:spacing w:val="0"/>
          <w:sz w:val="28"/>
          <w:szCs w:val="20"/>
        </w:rPr>
        <w:t xml:space="preserve">е объектов в сценарии отражает </w:t>
      </w:r>
      <w:r w:rsidRPr="004B0E70">
        <w:rPr>
          <w:iCs/>
          <w:smallCaps w:val="0"/>
          <w:color w:val="000000"/>
          <w:spacing w:val="0"/>
          <w:sz w:val="28"/>
          <w:szCs w:val="20"/>
        </w:rPr>
        <w:t>д</w:t>
      </w:r>
      <w:r w:rsidRPr="004B0E70">
        <w:rPr>
          <w:smallCaps w:val="0"/>
          <w:color w:val="000000"/>
          <w:spacing w:val="0"/>
          <w:sz w:val="28"/>
          <w:szCs w:val="20"/>
        </w:rPr>
        <w:t>инамику объектной мо</w:t>
      </w:r>
      <w:r w:rsidRPr="004B0E70">
        <w:rPr>
          <w:iCs/>
          <w:smallCaps w:val="0"/>
          <w:color w:val="000000"/>
          <w:spacing w:val="0"/>
          <w:sz w:val="28"/>
          <w:szCs w:val="20"/>
        </w:rPr>
        <w:t>д</w:t>
      </w:r>
      <w:r w:rsidRPr="004B0E70">
        <w:rPr>
          <w:smallCaps w:val="0"/>
          <w:color w:val="000000"/>
          <w:spacing w:val="0"/>
          <w:sz w:val="28"/>
          <w:szCs w:val="20"/>
        </w:rPr>
        <w:t>ели</w:t>
      </w:r>
      <w:r w:rsidRPr="004B0E70">
        <w:rPr>
          <w:iCs/>
          <w:smallCaps w:val="0"/>
          <w:color w:val="000000"/>
          <w:spacing w:val="0"/>
          <w:sz w:val="28"/>
          <w:szCs w:val="20"/>
        </w:rPr>
        <w:t xml:space="preserve">. </w:t>
      </w:r>
      <w:r w:rsidRPr="004B0E70">
        <w:rPr>
          <w:smallCaps w:val="0"/>
          <w:color w:val="000000"/>
          <w:spacing w:val="0"/>
          <w:sz w:val="28"/>
          <w:szCs w:val="20"/>
        </w:rPr>
        <w:t>Этот тип пре</w:t>
      </w:r>
      <w:r w:rsidRPr="004B0E70">
        <w:rPr>
          <w:iCs/>
          <w:smallCaps w:val="0"/>
          <w:color w:val="000000"/>
          <w:spacing w:val="0"/>
          <w:sz w:val="28"/>
          <w:szCs w:val="20"/>
        </w:rPr>
        <w:t>д</w:t>
      </w:r>
      <w:r w:rsidRPr="004B0E70">
        <w:rPr>
          <w:smallCaps w:val="0"/>
          <w:color w:val="000000"/>
          <w:spacing w:val="0"/>
          <w:sz w:val="28"/>
          <w:szCs w:val="20"/>
        </w:rPr>
        <w:t>ставления со</w:t>
      </w:r>
      <w:r w:rsidRPr="004B0E70">
        <w:rPr>
          <w:iCs/>
          <w:smallCaps w:val="0"/>
          <w:color w:val="000000"/>
          <w:spacing w:val="0"/>
          <w:sz w:val="28"/>
          <w:szCs w:val="20"/>
        </w:rPr>
        <w:t>д</w:t>
      </w:r>
      <w:r w:rsidRPr="004B0E70">
        <w:rPr>
          <w:smallCaps w:val="0"/>
          <w:color w:val="000000"/>
          <w:spacing w:val="0"/>
          <w:sz w:val="28"/>
          <w:szCs w:val="20"/>
        </w:rPr>
        <w:t>ержит (помимо объектов) отношения коммуникации</w:t>
      </w:r>
      <w:r w:rsidRPr="004B0E70">
        <w:rPr>
          <w:iCs/>
          <w:smallCaps w:val="0"/>
          <w:color w:val="000000"/>
          <w:spacing w:val="0"/>
          <w:sz w:val="28"/>
          <w:szCs w:val="20"/>
        </w:rPr>
        <w:t xml:space="preserve">, </w:t>
      </w:r>
      <w:r w:rsidRPr="004B0E70">
        <w:rPr>
          <w:smallCaps w:val="0"/>
          <w:color w:val="000000"/>
          <w:spacing w:val="0"/>
          <w:sz w:val="28"/>
          <w:szCs w:val="20"/>
        </w:rPr>
        <w:t>необхо</w:t>
      </w:r>
      <w:r w:rsidRPr="004B0E70">
        <w:rPr>
          <w:iCs/>
          <w:smallCaps w:val="0"/>
          <w:color w:val="000000"/>
          <w:spacing w:val="0"/>
          <w:sz w:val="28"/>
          <w:szCs w:val="20"/>
        </w:rPr>
        <w:t>д</w:t>
      </w:r>
      <w:r w:rsidRPr="004B0E70">
        <w:rPr>
          <w:smallCaps w:val="0"/>
          <w:color w:val="000000"/>
          <w:spacing w:val="0"/>
          <w:sz w:val="28"/>
          <w:szCs w:val="20"/>
        </w:rPr>
        <w:t xml:space="preserve">имые </w:t>
      </w:r>
      <w:r w:rsidRPr="004B0E70">
        <w:rPr>
          <w:iCs/>
          <w:smallCaps w:val="0"/>
          <w:color w:val="000000"/>
          <w:spacing w:val="0"/>
          <w:sz w:val="28"/>
          <w:szCs w:val="20"/>
        </w:rPr>
        <w:t>д</w:t>
      </w:r>
      <w:r w:rsidRPr="004B0E70">
        <w:rPr>
          <w:smallCaps w:val="0"/>
          <w:color w:val="000000"/>
          <w:spacing w:val="0"/>
          <w:sz w:val="28"/>
          <w:szCs w:val="20"/>
        </w:rPr>
        <w:t>ля выполнения сценария. О</w:t>
      </w:r>
      <w:r w:rsidRPr="004B0E70">
        <w:rPr>
          <w:iCs/>
          <w:smallCaps w:val="0"/>
          <w:color w:val="000000"/>
          <w:spacing w:val="0"/>
          <w:sz w:val="28"/>
          <w:szCs w:val="20"/>
        </w:rPr>
        <w:t>д</w:t>
      </w:r>
      <w:r w:rsidRPr="004B0E70">
        <w:rPr>
          <w:smallCaps w:val="0"/>
          <w:color w:val="000000"/>
          <w:spacing w:val="0"/>
          <w:sz w:val="28"/>
          <w:szCs w:val="20"/>
        </w:rPr>
        <w:t>ин и тот же объект может участвовать в нескольких сценариях, выступая в разных ролях.</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Диаграммы взаимодействий</w:t>
      </w:r>
      <w:r w:rsidRPr="004B0E70">
        <w:rPr>
          <w:iCs/>
          <w:smallCaps w:val="0"/>
          <w:color w:val="000000"/>
          <w:spacing w:val="0"/>
          <w:sz w:val="28"/>
          <w:szCs w:val="20"/>
        </w:rPr>
        <w:t xml:space="preserve">. </w:t>
      </w:r>
      <w:r w:rsidRPr="004B0E70">
        <w:rPr>
          <w:smallCaps w:val="0"/>
          <w:color w:val="000000"/>
          <w:spacing w:val="0"/>
          <w:sz w:val="28"/>
          <w:szCs w:val="20"/>
        </w:rPr>
        <w:t>Если необхо</w:t>
      </w:r>
      <w:r w:rsidRPr="004B0E70">
        <w:rPr>
          <w:iCs/>
          <w:smallCaps w:val="0"/>
          <w:color w:val="000000"/>
          <w:spacing w:val="0"/>
          <w:sz w:val="28"/>
          <w:szCs w:val="20"/>
        </w:rPr>
        <w:t>д</w:t>
      </w:r>
      <w:r w:rsidRPr="004B0E70">
        <w:rPr>
          <w:smallCaps w:val="0"/>
          <w:color w:val="000000"/>
          <w:spacing w:val="0"/>
          <w:sz w:val="28"/>
          <w:szCs w:val="20"/>
        </w:rPr>
        <w:t>имо описать, как при выполнении потока событий взаимо</w:t>
      </w:r>
      <w:r w:rsidRPr="004B0E70">
        <w:rPr>
          <w:iCs/>
          <w:smallCaps w:val="0"/>
          <w:color w:val="000000"/>
          <w:spacing w:val="0"/>
          <w:sz w:val="28"/>
          <w:szCs w:val="20"/>
        </w:rPr>
        <w:t>д</w:t>
      </w:r>
      <w:r w:rsidRPr="004B0E70">
        <w:rPr>
          <w:smallCaps w:val="0"/>
          <w:color w:val="000000"/>
          <w:spacing w:val="0"/>
          <w:sz w:val="28"/>
          <w:szCs w:val="20"/>
        </w:rPr>
        <w:t>ействуют объекты мо</w:t>
      </w:r>
      <w:r w:rsidRPr="004B0E70">
        <w:rPr>
          <w:iCs/>
          <w:smallCaps w:val="0"/>
          <w:color w:val="000000"/>
          <w:spacing w:val="0"/>
          <w:sz w:val="28"/>
          <w:szCs w:val="20"/>
        </w:rPr>
        <w:t>д</w:t>
      </w:r>
      <w:r w:rsidRPr="004B0E70">
        <w:rPr>
          <w:smallCaps w:val="0"/>
          <w:color w:val="000000"/>
          <w:spacing w:val="0"/>
          <w:sz w:val="28"/>
          <w:szCs w:val="20"/>
        </w:rPr>
        <w:t xml:space="preserve">ели, строится </w:t>
      </w:r>
      <w:r w:rsidRPr="004B0E70">
        <w:rPr>
          <w:iCs/>
          <w:smallCaps w:val="0"/>
          <w:color w:val="000000"/>
          <w:spacing w:val="0"/>
          <w:sz w:val="28"/>
          <w:szCs w:val="20"/>
        </w:rPr>
        <w:t>д</w:t>
      </w:r>
      <w:r w:rsidRPr="004B0E70">
        <w:rPr>
          <w:smallCaps w:val="0"/>
          <w:color w:val="000000"/>
          <w:spacing w:val="0"/>
          <w:sz w:val="28"/>
          <w:szCs w:val="20"/>
        </w:rPr>
        <w:t>иа</w:t>
      </w:r>
      <w:r w:rsidRPr="004B0E70">
        <w:rPr>
          <w:iCs/>
          <w:smallCaps w:val="0"/>
          <w:color w:val="000000"/>
          <w:spacing w:val="0"/>
          <w:sz w:val="28"/>
          <w:szCs w:val="20"/>
        </w:rPr>
        <w:t>г</w:t>
      </w:r>
      <w:r w:rsidRPr="004B0E70">
        <w:rPr>
          <w:smallCaps w:val="0"/>
          <w:color w:val="000000"/>
          <w:spacing w:val="0"/>
          <w:sz w:val="28"/>
          <w:szCs w:val="20"/>
        </w:rPr>
        <w:t>рамма взаимо</w:t>
      </w:r>
      <w:r w:rsidRPr="004B0E70">
        <w:rPr>
          <w:iCs/>
          <w:smallCaps w:val="0"/>
          <w:color w:val="000000"/>
          <w:spacing w:val="0"/>
          <w:sz w:val="28"/>
          <w:szCs w:val="20"/>
        </w:rPr>
        <w:t>д</w:t>
      </w:r>
      <w:r w:rsidRPr="004B0E70">
        <w:rPr>
          <w:smallCaps w:val="0"/>
          <w:color w:val="000000"/>
          <w:spacing w:val="0"/>
          <w:sz w:val="28"/>
          <w:szCs w:val="20"/>
        </w:rPr>
        <w:t>ействий, показывающая</w:t>
      </w:r>
      <w:r w:rsidRPr="004B0E70">
        <w:rPr>
          <w:iCs/>
          <w:smallCaps w:val="0"/>
          <w:color w:val="000000"/>
          <w:spacing w:val="0"/>
          <w:sz w:val="28"/>
          <w:szCs w:val="20"/>
        </w:rPr>
        <w:t xml:space="preserve">, </w:t>
      </w:r>
      <w:r w:rsidRPr="004B0E70">
        <w:rPr>
          <w:smallCaps w:val="0"/>
          <w:color w:val="000000"/>
          <w:spacing w:val="0"/>
          <w:sz w:val="28"/>
          <w:szCs w:val="20"/>
        </w:rPr>
        <w:t>как взаимо</w:t>
      </w:r>
      <w:r w:rsidRPr="004B0E70">
        <w:rPr>
          <w:iCs/>
          <w:smallCaps w:val="0"/>
          <w:color w:val="000000"/>
          <w:spacing w:val="0"/>
          <w:sz w:val="28"/>
          <w:szCs w:val="20"/>
        </w:rPr>
        <w:t>д</w:t>
      </w:r>
      <w:r w:rsidRPr="004B0E70">
        <w:rPr>
          <w:smallCaps w:val="0"/>
          <w:color w:val="000000"/>
          <w:spacing w:val="0"/>
          <w:sz w:val="28"/>
          <w:szCs w:val="20"/>
        </w:rPr>
        <w:t>ействующие объекты реализуют преце</w:t>
      </w:r>
      <w:r w:rsidRPr="004B0E70">
        <w:rPr>
          <w:iCs/>
          <w:smallCaps w:val="0"/>
          <w:color w:val="000000"/>
          <w:spacing w:val="0"/>
          <w:sz w:val="28"/>
          <w:szCs w:val="20"/>
        </w:rPr>
        <w:t>д</w:t>
      </w:r>
      <w:r w:rsidRPr="004B0E70">
        <w:rPr>
          <w:smallCaps w:val="0"/>
          <w:color w:val="000000"/>
          <w:spacing w:val="0"/>
          <w:sz w:val="28"/>
          <w:szCs w:val="20"/>
        </w:rPr>
        <w:t>ент. При этом и</w:t>
      </w:r>
      <w:r w:rsidRPr="004B0E70">
        <w:rPr>
          <w:iCs/>
          <w:smallCaps w:val="0"/>
          <w:color w:val="000000"/>
          <w:spacing w:val="0"/>
          <w:sz w:val="28"/>
          <w:szCs w:val="20"/>
        </w:rPr>
        <w:t>д</w:t>
      </w:r>
      <w:r w:rsidRPr="004B0E70">
        <w:rPr>
          <w:smallCaps w:val="0"/>
          <w:color w:val="000000"/>
          <w:spacing w:val="0"/>
          <w:sz w:val="28"/>
          <w:szCs w:val="20"/>
        </w:rPr>
        <w:t>ентифициру</w:t>
      </w:r>
      <w:r w:rsidRPr="004B0E70">
        <w:rPr>
          <w:iCs/>
          <w:smallCaps w:val="0"/>
          <w:color w:val="000000"/>
          <w:spacing w:val="0"/>
          <w:sz w:val="28"/>
          <w:szCs w:val="20"/>
        </w:rPr>
        <w:t>ю</w:t>
      </w:r>
      <w:r w:rsidRPr="004B0E70">
        <w:rPr>
          <w:smallCaps w:val="0"/>
          <w:color w:val="000000"/>
          <w:spacing w:val="0"/>
          <w:sz w:val="28"/>
          <w:szCs w:val="20"/>
        </w:rPr>
        <w:t>тся стимулы</w:t>
      </w:r>
      <w:r w:rsidRPr="004B0E70">
        <w:rPr>
          <w:iCs/>
          <w:smallCaps w:val="0"/>
          <w:color w:val="000000"/>
          <w:spacing w:val="0"/>
          <w:sz w:val="28"/>
          <w:szCs w:val="20"/>
        </w:rPr>
        <w:t xml:space="preserve">, </w:t>
      </w:r>
      <w:r w:rsidRPr="004B0E70">
        <w:rPr>
          <w:smallCaps w:val="0"/>
          <w:color w:val="000000"/>
          <w:spacing w:val="0"/>
          <w:sz w:val="28"/>
          <w:szCs w:val="20"/>
        </w:rPr>
        <w:t>пере</w:t>
      </w:r>
      <w:r w:rsidRPr="004B0E70">
        <w:rPr>
          <w:iCs/>
          <w:smallCaps w:val="0"/>
          <w:color w:val="000000"/>
          <w:spacing w:val="0"/>
          <w:sz w:val="28"/>
          <w:szCs w:val="20"/>
        </w:rPr>
        <w:t>д</w:t>
      </w:r>
      <w:r w:rsidRPr="004B0E70">
        <w:rPr>
          <w:smallCaps w:val="0"/>
          <w:color w:val="000000"/>
          <w:spacing w:val="0"/>
          <w:sz w:val="28"/>
          <w:szCs w:val="20"/>
        </w:rPr>
        <w:t>аваемые меж</w:t>
      </w:r>
      <w:r w:rsidRPr="004B0E70">
        <w:rPr>
          <w:iCs/>
          <w:smallCaps w:val="0"/>
          <w:color w:val="000000"/>
          <w:spacing w:val="0"/>
          <w:sz w:val="28"/>
          <w:szCs w:val="20"/>
        </w:rPr>
        <w:t>д</w:t>
      </w:r>
      <w:r w:rsidRPr="004B0E70">
        <w:rPr>
          <w:smallCaps w:val="0"/>
          <w:color w:val="000000"/>
          <w:spacing w:val="0"/>
          <w:sz w:val="28"/>
          <w:szCs w:val="20"/>
        </w:rPr>
        <w:t>у объектами</w:t>
      </w:r>
      <w:r w:rsidRPr="004B0E70">
        <w:rPr>
          <w:iCs/>
          <w:smallCaps w:val="0"/>
          <w:color w:val="000000"/>
          <w:spacing w:val="0"/>
          <w:sz w:val="28"/>
          <w:szCs w:val="20"/>
        </w:rPr>
        <w:t xml:space="preserve">, </w:t>
      </w:r>
      <w:r w:rsidRPr="004B0E70">
        <w:rPr>
          <w:smallCaps w:val="0"/>
          <w:color w:val="000000"/>
          <w:spacing w:val="0"/>
          <w:sz w:val="28"/>
          <w:szCs w:val="20"/>
        </w:rPr>
        <w:t>и параметры этих стимулов, т.е. и</w:t>
      </w:r>
      <w:r w:rsidRPr="004B0E70">
        <w:rPr>
          <w:iCs/>
          <w:smallCaps w:val="0"/>
          <w:color w:val="000000"/>
          <w:spacing w:val="0"/>
          <w:sz w:val="28"/>
          <w:szCs w:val="20"/>
        </w:rPr>
        <w:t>д</w:t>
      </w:r>
      <w:r w:rsidRPr="004B0E70">
        <w:rPr>
          <w:smallCaps w:val="0"/>
          <w:color w:val="000000"/>
          <w:spacing w:val="0"/>
          <w:sz w:val="28"/>
          <w:szCs w:val="20"/>
        </w:rPr>
        <w:t xml:space="preserve">ентифицируются протоколы взаимодействия объектов, составляется </w:t>
      </w:r>
      <w:r w:rsidRPr="004B0E70">
        <w:rPr>
          <w:iCs/>
          <w:smallCaps w:val="0"/>
          <w:color w:val="000000"/>
          <w:spacing w:val="0"/>
          <w:sz w:val="28"/>
          <w:szCs w:val="20"/>
        </w:rPr>
        <w:t>п</w:t>
      </w:r>
      <w:r w:rsidRPr="004B0E70">
        <w:rPr>
          <w:smallCaps w:val="0"/>
          <w:color w:val="000000"/>
          <w:spacing w:val="0"/>
          <w:sz w:val="28"/>
          <w:szCs w:val="20"/>
        </w:rPr>
        <w:t xml:space="preserve">олный </w:t>
      </w:r>
      <w:r w:rsidRPr="004B0E70">
        <w:rPr>
          <w:iCs/>
          <w:smallCaps w:val="0"/>
          <w:color w:val="000000"/>
          <w:spacing w:val="0"/>
          <w:sz w:val="28"/>
          <w:szCs w:val="20"/>
        </w:rPr>
        <w:t>п</w:t>
      </w:r>
      <w:r w:rsidRPr="004B0E70">
        <w:rPr>
          <w:smallCaps w:val="0"/>
          <w:color w:val="000000"/>
          <w:spacing w:val="0"/>
          <w:sz w:val="28"/>
          <w:szCs w:val="20"/>
        </w:rPr>
        <w:t xml:space="preserve">еречень операций. Сценарий обычно содержит несколько вариантов хода событий, изображаемых разными </w:t>
      </w:r>
      <w:r w:rsidRPr="004B0E70">
        <w:rPr>
          <w:iCs/>
          <w:smallCaps w:val="0"/>
          <w:color w:val="000000"/>
          <w:spacing w:val="0"/>
          <w:sz w:val="28"/>
          <w:szCs w:val="20"/>
        </w:rPr>
        <w:t>д</w:t>
      </w:r>
      <w:r w:rsidRPr="004B0E70">
        <w:rPr>
          <w:smallCaps w:val="0"/>
          <w:color w:val="000000"/>
          <w:spacing w:val="0"/>
          <w:sz w:val="28"/>
          <w:szCs w:val="20"/>
        </w:rPr>
        <w:t>иа</w:t>
      </w:r>
      <w:r w:rsidRPr="004B0E70">
        <w:rPr>
          <w:iCs/>
          <w:smallCaps w:val="0"/>
          <w:color w:val="000000"/>
          <w:spacing w:val="0"/>
          <w:sz w:val="28"/>
          <w:szCs w:val="20"/>
        </w:rPr>
        <w:t>г</w:t>
      </w:r>
      <w:r w:rsidRPr="004B0E70">
        <w:rPr>
          <w:smallCaps w:val="0"/>
          <w:color w:val="000000"/>
          <w:spacing w:val="0"/>
          <w:sz w:val="28"/>
          <w:szCs w:val="20"/>
        </w:rPr>
        <w:t>раммами</w:t>
      </w:r>
      <w:r w:rsidRPr="004B0E70">
        <w:rPr>
          <w:iCs/>
          <w:smallCaps w:val="0"/>
          <w:color w:val="000000"/>
          <w:spacing w:val="0"/>
          <w:sz w:val="28"/>
          <w:szCs w:val="20"/>
        </w:rPr>
        <w:t xml:space="preserve">. </w:t>
      </w:r>
      <w:r w:rsidRPr="004B0E70">
        <w:rPr>
          <w:smallCaps w:val="0"/>
          <w:color w:val="000000"/>
          <w:spacing w:val="0"/>
          <w:sz w:val="28"/>
          <w:szCs w:val="20"/>
        </w:rPr>
        <w:t>Для больших систем вначале строят упрощенную мо</w:t>
      </w:r>
      <w:r w:rsidRPr="004B0E70">
        <w:rPr>
          <w:iCs/>
          <w:smallCaps w:val="0"/>
          <w:color w:val="000000"/>
          <w:spacing w:val="0"/>
          <w:sz w:val="28"/>
          <w:szCs w:val="20"/>
        </w:rPr>
        <w:t>д</w:t>
      </w:r>
      <w:r w:rsidRPr="004B0E70">
        <w:rPr>
          <w:smallCaps w:val="0"/>
          <w:color w:val="000000"/>
          <w:spacing w:val="0"/>
          <w:sz w:val="28"/>
          <w:szCs w:val="20"/>
        </w:rPr>
        <w:t>ель, а затем вво</w:t>
      </w:r>
      <w:r w:rsidRPr="004B0E70">
        <w:rPr>
          <w:iCs/>
          <w:smallCaps w:val="0"/>
          <w:color w:val="000000"/>
          <w:spacing w:val="0"/>
          <w:sz w:val="28"/>
          <w:szCs w:val="20"/>
        </w:rPr>
        <w:t>д</w:t>
      </w:r>
      <w:r w:rsidRPr="004B0E70">
        <w:rPr>
          <w:smallCaps w:val="0"/>
          <w:color w:val="000000"/>
          <w:spacing w:val="0"/>
          <w:sz w:val="28"/>
          <w:szCs w:val="20"/>
        </w:rPr>
        <w:t>ят отношения расширения.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Описание сценария может </w:t>
      </w:r>
      <w:r w:rsidRPr="004B0E70">
        <w:rPr>
          <w:iCs/>
          <w:smallCaps w:val="0"/>
          <w:color w:val="000000"/>
          <w:spacing w:val="0"/>
          <w:sz w:val="28"/>
          <w:szCs w:val="20"/>
        </w:rPr>
        <w:t>б</w:t>
      </w:r>
      <w:r w:rsidRPr="004B0E70">
        <w:rPr>
          <w:smallCaps w:val="0"/>
          <w:color w:val="000000"/>
          <w:spacing w:val="0"/>
          <w:sz w:val="28"/>
          <w:szCs w:val="20"/>
        </w:rPr>
        <w:t>ыть довольно сложн</w:t>
      </w:r>
      <w:r w:rsidRPr="004B0E70">
        <w:rPr>
          <w:iCs/>
          <w:smallCaps w:val="0"/>
          <w:color w:val="000000"/>
          <w:spacing w:val="0"/>
          <w:sz w:val="28"/>
          <w:szCs w:val="20"/>
        </w:rPr>
        <w:t>ы</w:t>
      </w:r>
      <w:r w:rsidRPr="004B0E70">
        <w:rPr>
          <w:smallCaps w:val="0"/>
          <w:color w:val="000000"/>
          <w:spacing w:val="0"/>
          <w:sz w:val="28"/>
          <w:szCs w:val="20"/>
        </w:rPr>
        <w:t>м для понимания, если оно со</w:t>
      </w:r>
      <w:r w:rsidRPr="004B0E70">
        <w:rPr>
          <w:iCs/>
          <w:smallCaps w:val="0"/>
          <w:color w:val="000000"/>
          <w:spacing w:val="0"/>
          <w:sz w:val="28"/>
          <w:szCs w:val="20"/>
        </w:rPr>
        <w:t>д</w:t>
      </w:r>
      <w:r w:rsidRPr="004B0E70">
        <w:rPr>
          <w:smallCaps w:val="0"/>
          <w:color w:val="000000"/>
          <w:spacing w:val="0"/>
          <w:sz w:val="28"/>
          <w:szCs w:val="20"/>
        </w:rPr>
        <w:t>ержит слишком мно</w:t>
      </w:r>
      <w:r w:rsidRPr="004B0E70">
        <w:rPr>
          <w:iCs/>
          <w:smallCaps w:val="0"/>
          <w:color w:val="000000"/>
          <w:spacing w:val="0"/>
          <w:sz w:val="28"/>
          <w:szCs w:val="20"/>
        </w:rPr>
        <w:t>г</w:t>
      </w:r>
      <w:r w:rsidRPr="004B0E70">
        <w:rPr>
          <w:smallCaps w:val="0"/>
          <w:color w:val="000000"/>
          <w:spacing w:val="0"/>
          <w:sz w:val="28"/>
          <w:szCs w:val="20"/>
        </w:rPr>
        <w:t>о альтернативных, нео</w:t>
      </w:r>
      <w:r w:rsidRPr="004B0E70">
        <w:rPr>
          <w:iCs/>
          <w:smallCaps w:val="0"/>
          <w:color w:val="000000"/>
          <w:spacing w:val="0"/>
          <w:sz w:val="28"/>
          <w:szCs w:val="20"/>
        </w:rPr>
        <w:t>б</w:t>
      </w:r>
      <w:r w:rsidRPr="004B0E70">
        <w:rPr>
          <w:smallCaps w:val="0"/>
          <w:color w:val="000000"/>
          <w:spacing w:val="0"/>
          <w:sz w:val="28"/>
          <w:szCs w:val="20"/>
        </w:rPr>
        <w:t>язательных потоков событий, выполняемых при опре</w:t>
      </w:r>
      <w:r w:rsidRPr="004B0E70">
        <w:rPr>
          <w:iCs/>
          <w:smallCaps w:val="0"/>
          <w:color w:val="000000"/>
          <w:spacing w:val="0"/>
          <w:sz w:val="28"/>
          <w:szCs w:val="20"/>
        </w:rPr>
        <w:t>д</w:t>
      </w:r>
      <w:r w:rsidRPr="004B0E70">
        <w:rPr>
          <w:smallCaps w:val="0"/>
          <w:color w:val="000000"/>
          <w:spacing w:val="0"/>
          <w:sz w:val="28"/>
          <w:szCs w:val="20"/>
        </w:rPr>
        <w:t>еленных условиях. О</w:t>
      </w:r>
      <w:r w:rsidRPr="004B0E70">
        <w:rPr>
          <w:iCs/>
          <w:smallCaps w:val="0"/>
          <w:color w:val="000000"/>
          <w:spacing w:val="0"/>
          <w:sz w:val="28"/>
          <w:szCs w:val="20"/>
        </w:rPr>
        <w:t>д</w:t>
      </w:r>
      <w:r w:rsidRPr="004B0E70">
        <w:rPr>
          <w:smallCaps w:val="0"/>
          <w:color w:val="000000"/>
          <w:spacing w:val="0"/>
          <w:sz w:val="28"/>
          <w:szCs w:val="20"/>
        </w:rPr>
        <w:t>ин из способов с</w:t>
      </w:r>
      <w:r w:rsidRPr="004B0E70">
        <w:rPr>
          <w:iCs/>
          <w:smallCaps w:val="0"/>
          <w:color w:val="000000"/>
          <w:spacing w:val="0"/>
          <w:sz w:val="28"/>
          <w:szCs w:val="20"/>
        </w:rPr>
        <w:t>д</w:t>
      </w:r>
      <w:r w:rsidRPr="004B0E70">
        <w:rPr>
          <w:smallCaps w:val="0"/>
          <w:color w:val="000000"/>
          <w:spacing w:val="0"/>
          <w:sz w:val="28"/>
          <w:szCs w:val="20"/>
        </w:rPr>
        <w:t>елать описание «</w:t>
      </w:r>
      <w:r w:rsidRPr="004B0E70">
        <w:rPr>
          <w:iCs/>
          <w:smallCaps w:val="0"/>
          <w:color w:val="000000"/>
          <w:spacing w:val="0"/>
          <w:sz w:val="28"/>
          <w:szCs w:val="20"/>
        </w:rPr>
        <w:t>п</w:t>
      </w:r>
      <w:r w:rsidRPr="004B0E70">
        <w:rPr>
          <w:smallCaps w:val="0"/>
          <w:color w:val="000000"/>
          <w:spacing w:val="0"/>
          <w:sz w:val="28"/>
          <w:szCs w:val="20"/>
        </w:rPr>
        <w:t>розра</w:t>
      </w:r>
      <w:r w:rsidRPr="004B0E70">
        <w:rPr>
          <w:iCs/>
          <w:smallCaps w:val="0"/>
          <w:color w:val="000000"/>
          <w:spacing w:val="0"/>
          <w:sz w:val="28"/>
          <w:szCs w:val="20"/>
        </w:rPr>
        <w:t>ч</w:t>
      </w:r>
      <w:r w:rsidRPr="004B0E70">
        <w:rPr>
          <w:smallCaps w:val="0"/>
          <w:color w:val="000000"/>
          <w:spacing w:val="0"/>
          <w:sz w:val="28"/>
          <w:szCs w:val="20"/>
        </w:rPr>
        <w:t xml:space="preserve">нее»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извле</w:t>
      </w:r>
      <w:r w:rsidRPr="004B0E70">
        <w:rPr>
          <w:iCs/>
          <w:smallCaps w:val="0"/>
          <w:color w:val="000000"/>
          <w:spacing w:val="0"/>
          <w:sz w:val="28"/>
          <w:szCs w:val="20"/>
        </w:rPr>
        <w:t>ч</w:t>
      </w:r>
      <w:r w:rsidRPr="004B0E70">
        <w:rPr>
          <w:smallCaps w:val="0"/>
          <w:color w:val="000000"/>
          <w:spacing w:val="0"/>
          <w:sz w:val="28"/>
          <w:szCs w:val="20"/>
        </w:rPr>
        <w:t>ь некоторые е</w:t>
      </w:r>
      <w:r w:rsidRPr="004B0E70">
        <w:rPr>
          <w:iCs/>
          <w:smallCaps w:val="0"/>
          <w:color w:val="000000"/>
          <w:spacing w:val="0"/>
          <w:sz w:val="28"/>
          <w:szCs w:val="20"/>
        </w:rPr>
        <w:t>г</w:t>
      </w:r>
      <w:r w:rsidRPr="004B0E70">
        <w:rPr>
          <w:smallCaps w:val="0"/>
          <w:color w:val="000000"/>
          <w:spacing w:val="0"/>
          <w:sz w:val="28"/>
          <w:szCs w:val="20"/>
        </w:rPr>
        <w:t>о фра</w:t>
      </w:r>
      <w:r w:rsidRPr="004B0E70">
        <w:rPr>
          <w:iCs/>
          <w:smallCaps w:val="0"/>
          <w:color w:val="000000"/>
          <w:spacing w:val="0"/>
          <w:sz w:val="28"/>
          <w:szCs w:val="20"/>
        </w:rPr>
        <w:t>г</w:t>
      </w:r>
      <w:r w:rsidRPr="004B0E70">
        <w:rPr>
          <w:smallCaps w:val="0"/>
          <w:color w:val="000000"/>
          <w:spacing w:val="0"/>
          <w:sz w:val="28"/>
          <w:szCs w:val="20"/>
        </w:rPr>
        <w:t>менты и рассматривать их как от</w:t>
      </w:r>
      <w:r w:rsidRPr="004B0E70">
        <w:rPr>
          <w:iCs/>
          <w:smallCaps w:val="0"/>
          <w:color w:val="000000"/>
          <w:spacing w:val="0"/>
          <w:sz w:val="28"/>
          <w:szCs w:val="20"/>
        </w:rPr>
        <w:t>д</w:t>
      </w:r>
      <w:r w:rsidRPr="004B0E70">
        <w:rPr>
          <w:smallCaps w:val="0"/>
          <w:color w:val="000000"/>
          <w:spacing w:val="0"/>
          <w:sz w:val="28"/>
          <w:szCs w:val="20"/>
        </w:rPr>
        <w:t>ельны</w:t>
      </w:r>
      <w:r w:rsidRPr="004B0E70">
        <w:rPr>
          <w:iCs/>
          <w:smallCaps w:val="0"/>
          <w:color w:val="000000"/>
          <w:spacing w:val="0"/>
          <w:sz w:val="28"/>
          <w:szCs w:val="20"/>
        </w:rPr>
        <w:t xml:space="preserve">й </w:t>
      </w:r>
      <w:r w:rsidRPr="004B0E70">
        <w:rPr>
          <w:smallCaps w:val="0"/>
          <w:color w:val="000000"/>
          <w:spacing w:val="0"/>
          <w:sz w:val="28"/>
          <w:szCs w:val="20"/>
        </w:rPr>
        <w:t>сценарий. Говорят, что этот новы</w:t>
      </w:r>
      <w:r w:rsidRPr="004B0E70">
        <w:rPr>
          <w:iCs/>
          <w:smallCaps w:val="0"/>
          <w:color w:val="000000"/>
          <w:spacing w:val="0"/>
          <w:sz w:val="28"/>
          <w:szCs w:val="20"/>
        </w:rPr>
        <w:t xml:space="preserve">й </w:t>
      </w:r>
      <w:r w:rsidRPr="004B0E70">
        <w:rPr>
          <w:smallCaps w:val="0"/>
          <w:color w:val="000000"/>
          <w:spacing w:val="0"/>
          <w:sz w:val="28"/>
          <w:szCs w:val="20"/>
        </w:rPr>
        <w:t>сценарий расширяет первоначальны</w:t>
      </w:r>
      <w:r w:rsidRPr="004B0E70">
        <w:rPr>
          <w:iCs/>
          <w:smallCaps w:val="0"/>
          <w:color w:val="000000"/>
          <w:spacing w:val="0"/>
          <w:sz w:val="28"/>
          <w:szCs w:val="20"/>
        </w:rPr>
        <w:t>й</w:t>
      </w:r>
      <w:r w:rsidRPr="004B0E70">
        <w:rPr>
          <w:smallCaps w:val="0"/>
          <w:color w:val="000000"/>
          <w:spacing w:val="0"/>
          <w:sz w:val="28"/>
          <w:szCs w:val="20"/>
        </w:rPr>
        <w:t xml:space="preserve">, отношение расширения можно рассматривать как способ структурирования </w:t>
      </w:r>
      <w:r w:rsidRPr="004B0E70">
        <w:rPr>
          <w:iCs/>
          <w:smallCaps w:val="0"/>
          <w:color w:val="000000"/>
          <w:spacing w:val="0"/>
          <w:sz w:val="28"/>
          <w:szCs w:val="20"/>
        </w:rPr>
        <w:t>п</w:t>
      </w:r>
      <w:r w:rsidRPr="004B0E70">
        <w:rPr>
          <w:smallCaps w:val="0"/>
          <w:color w:val="000000"/>
          <w:spacing w:val="0"/>
          <w:sz w:val="28"/>
          <w:szCs w:val="20"/>
        </w:rPr>
        <w:t>отока событи</w:t>
      </w:r>
      <w:r w:rsidRPr="004B0E70">
        <w:rPr>
          <w:iCs/>
          <w:smallCaps w:val="0"/>
          <w:color w:val="000000"/>
          <w:spacing w:val="0"/>
          <w:sz w:val="28"/>
          <w:szCs w:val="20"/>
        </w:rPr>
        <w:t>й</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Отношения использования</w:t>
      </w:r>
      <w:r w:rsidRPr="004B0E70">
        <w:rPr>
          <w:iCs/>
          <w:smallCaps w:val="0"/>
          <w:color w:val="000000"/>
          <w:spacing w:val="0"/>
          <w:sz w:val="28"/>
          <w:szCs w:val="20"/>
        </w:rPr>
        <w:t xml:space="preserve">. </w:t>
      </w:r>
      <w:r w:rsidRPr="004B0E70">
        <w:rPr>
          <w:smallCaps w:val="0"/>
          <w:color w:val="000000"/>
          <w:spacing w:val="0"/>
          <w:sz w:val="28"/>
          <w:szCs w:val="20"/>
        </w:rPr>
        <w:t>При описании сценариев можно обнару</w:t>
      </w:r>
      <w:r w:rsidRPr="004B0E70">
        <w:rPr>
          <w:iCs/>
          <w:smallCaps w:val="0"/>
          <w:color w:val="000000"/>
          <w:spacing w:val="0"/>
          <w:sz w:val="28"/>
          <w:szCs w:val="20"/>
        </w:rPr>
        <w:t>ж</w:t>
      </w:r>
      <w:r w:rsidRPr="004B0E70">
        <w:rPr>
          <w:smallCaps w:val="0"/>
          <w:color w:val="000000"/>
          <w:spacing w:val="0"/>
          <w:sz w:val="28"/>
          <w:szCs w:val="20"/>
        </w:rPr>
        <w:t>ить, что некоторые из них имеют общие фра</w:t>
      </w:r>
      <w:r w:rsidRPr="004B0E70">
        <w:rPr>
          <w:iCs/>
          <w:smallCaps w:val="0"/>
          <w:color w:val="000000"/>
          <w:spacing w:val="0"/>
          <w:sz w:val="28"/>
          <w:szCs w:val="20"/>
        </w:rPr>
        <w:t>гм</w:t>
      </w:r>
      <w:r w:rsidRPr="004B0E70">
        <w:rPr>
          <w:smallCaps w:val="0"/>
          <w:color w:val="000000"/>
          <w:spacing w:val="0"/>
          <w:sz w:val="28"/>
          <w:szCs w:val="20"/>
        </w:rPr>
        <w:t>енты. Чтобы не описывать эти общие фраг</w:t>
      </w:r>
      <w:r w:rsidRPr="004B0E70">
        <w:rPr>
          <w:iCs/>
          <w:smallCaps w:val="0"/>
          <w:color w:val="000000"/>
          <w:spacing w:val="0"/>
          <w:sz w:val="28"/>
          <w:szCs w:val="20"/>
        </w:rPr>
        <w:t>м</w:t>
      </w:r>
      <w:r w:rsidRPr="004B0E70">
        <w:rPr>
          <w:smallCaps w:val="0"/>
          <w:color w:val="000000"/>
          <w:spacing w:val="0"/>
          <w:sz w:val="28"/>
          <w:szCs w:val="20"/>
        </w:rPr>
        <w:t>енты более о</w:t>
      </w:r>
      <w:r w:rsidRPr="004B0E70">
        <w:rPr>
          <w:iCs/>
          <w:smallCaps w:val="0"/>
          <w:color w:val="000000"/>
          <w:spacing w:val="0"/>
          <w:sz w:val="28"/>
          <w:szCs w:val="20"/>
        </w:rPr>
        <w:t>д</w:t>
      </w:r>
      <w:r w:rsidRPr="004B0E70">
        <w:rPr>
          <w:smallCaps w:val="0"/>
          <w:color w:val="000000"/>
          <w:spacing w:val="0"/>
          <w:sz w:val="28"/>
          <w:szCs w:val="20"/>
        </w:rPr>
        <w:t>ного раза, их описывают в ви</w:t>
      </w:r>
      <w:r w:rsidRPr="004B0E70">
        <w:rPr>
          <w:iCs/>
          <w:smallCaps w:val="0"/>
          <w:color w:val="000000"/>
          <w:spacing w:val="0"/>
          <w:sz w:val="28"/>
          <w:szCs w:val="20"/>
        </w:rPr>
        <w:t>д</w:t>
      </w:r>
      <w:r w:rsidRPr="004B0E70">
        <w:rPr>
          <w:smallCaps w:val="0"/>
          <w:color w:val="000000"/>
          <w:spacing w:val="0"/>
          <w:sz w:val="28"/>
          <w:szCs w:val="20"/>
        </w:rPr>
        <w:t>е са</w:t>
      </w:r>
      <w:r w:rsidRPr="004B0E70">
        <w:rPr>
          <w:iCs/>
          <w:smallCaps w:val="0"/>
          <w:color w:val="000000"/>
          <w:spacing w:val="0"/>
          <w:sz w:val="28"/>
          <w:szCs w:val="20"/>
        </w:rPr>
        <w:t>м</w:t>
      </w:r>
      <w:r w:rsidRPr="004B0E70">
        <w:rPr>
          <w:smallCaps w:val="0"/>
          <w:color w:val="000000"/>
          <w:spacing w:val="0"/>
          <w:sz w:val="28"/>
          <w:szCs w:val="20"/>
        </w:rPr>
        <w:t>остоятельного сценари</w:t>
      </w:r>
      <w:r w:rsidRPr="004B0E70">
        <w:rPr>
          <w:iCs/>
          <w:smallCaps w:val="0"/>
          <w:color w:val="000000"/>
          <w:spacing w:val="0"/>
          <w:sz w:val="28"/>
          <w:szCs w:val="20"/>
        </w:rPr>
        <w:t>я</w:t>
      </w:r>
      <w:r w:rsidRPr="004B0E70">
        <w:rPr>
          <w:smallCaps w:val="0"/>
          <w:color w:val="000000"/>
          <w:spacing w:val="0"/>
          <w:sz w:val="28"/>
          <w:szCs w:val="20"/>
        </w:rPr>
        <w:t>. Его зате</w:t>
      </w:r>
      <w:r w:rsidRPr="004B0E70">
        <w:rPr>
          <w:iCs/>
          <w:smallCaps w:val="0"/>
          <w:color w:val="000000"/>
          <w:spacing w:val="0"/>
          <w:sz w:val="28"/>
          <w:szCs w:val="20"/>
        </w:rPr>
        <w:t>м м</w:t>
      </w:r>
      <w:r w:rsidRPr="004B0E70">
        <w:rPr>
          <w:smallCaps w:val="0"/>
          <w:color w:val="000000"/>
          <w:spacing w:val="0"/>
          <w:sz w:val="28"/>
          <w:szCs w:val="20"/>
        </w:rPr>
        <w:t xml:space="preserve">огут </w:t>
      </w:r>
      <w:r w:rsidRPr="004B0E70">
        <w:rPr>
          <w:iCs/>
          <w:smallCaps w:val="0"/>
          <w:color w:val="000000"/>
          <w:spacing w:val="0"/>
          <w:sz w:val="28"/>
          <w:szCs w:val="20"/>
        </w:rPr>
        <w:t>и</w:t>
      </w:r>
      <w:r w:rsidRPr="004B0E70">
        <w:rPr>
          <w:smallCaps w:val="0"/>
          <w:color w:val="000000"/>
          <w:spacing w:val="0"/>
          <w:sz w:val="28"/>
          <w:szCs w:val="20"/>
        </w:rPr>
        <w:t>спользовать остальные. Отношение ис</w:t>
      </w:r>
      <w:r w:rsidRPr="004B0E70">
        <w:rPr>
          <w:iCs/>
          <w:smallCaps w:val="0"/>
          <w:color w:val="000000"/>
          <w:spacing w:val="0"/>
          <w:sz w:val="28"/>
          <w:szCs w:val="20"/>
        </w:rPr>
        <w:t>п</w:t>
      </w:r>
      <w:r w:rsidRPr="004B0E70">
        <w:rPr>
          <w:smallCaps w:val="0"/>
          <w:color w:val="000000"/>
          <w:spacing w:val="0"/>
          <w:sz w:val="28"/>
          <w:szCs w:val="20"/>
        </w:rPr>
        <w:t>ользования позволяет избежать лишних описан</w:t>
      </w:r>
      <w:r w:rsidRPr="004B0E70">
        <w:rPr>
          <w:iCs/>
          <w:smallCaps w:val="0"/>
          <w:color w:val="000000"/>
          <w:spacing w:val="0"/>
          <w:sz w:val="28"/>
          <w:szCs w:val="20"/>
        </w:rPr>
        <w:t>и</w:t>
      </w:r>
      <w:r w:rsidRPr="004B0E70">
        <w:rPr>
          <w:smallCaps w:val="0"/>
          <w:color w:val="000000"/>
          <w:spacing w:val="0"/>
          <w:sz w:val="28"/>
          <w:szCs w:val="20"/>
        </w:rPr>
        <w:t>й, позволяя повторно при</w:t>
      </w:r>
      <w:r w:rsidRPr="004B0E70">
        <w:rPr>
          <w:iCs/>
          <w:smallCaps w:val="0"/>
          <w:color w:val="000000"/>
          <w:spacing w:val="0"/>
          <w:sz w:val="28"/>
          <w:szCs w:val="20"/>
        </w:rPr>
        <w:t>м</w:t>
      </w:r>
      <w:r w:rsidRPr="004B0E70">
        <w:rPr>
          <w:smallCaps w:val="0"/>
          <w:color w:val="000000"/>
          <w:spacing w:val="0"/>
          <w:sz w:val="28"/>
          <w:szCs w:val="20"/>
        </w:rPr>
        <w:t>енять общие фрагменты потока событи</w:t>
      </w:r>
      <w:r w:rsidRPr="004B0E70">
        <w:rPr>
          <w:iCs/>
          <w:smallCaps w:val="0"/>
          <w:color w:val="000000"/>
          <w:spacing w:val="0"/>
          <w:sz w:val="28"/>
          <w:szCs w:val="20"/>
        </w:rPr>
        <w:t>й</w:t>
      </w:r>
      <w:r w:rsidRPr="004B0E70">
        <w:rPr>
          <w:smallCaps w:val="0"/>
          <w:color w:val="000000"/>
          <w:spacing w:val="0"/>
          <w:sz w:val="28"/>
          <w:szCs w:val="20"/>
        </w:rPr>
        <w:t xml:space="preserve">. Отношения </w:t>
      </w:r>
      <w:r w:rsidRPr="004B0E70">
        <w:rPr>
          <w:iCs/>
          <w:smallCaps w:val="0"/>
          <w:color w:val="000000"/>
          <w:spacing w:val="0"/>
          <w:sz w:val="28"/>
          <w:szCs w:val="20"/>
        </w:rPr>
        <w:t>и</w:t>
      </w:r>
      <w:r w:rsidRPr="004B0E70">
        <w:rPr>
          <w:smallCaps w:val="0"/>
          <w:color w:val="000000"/>
          <w:spacing w:val="0"/>
          <w:sz w:val="28"/>
          <w:szCs w:val="20"/>
        </w:rPr>
        <w:t>спользования и отношения расширения можно рассматривать как ви</w:t>
      </w:r>
      <w:r w:rsidRPr="004B0E70">
        <w:rPr>
          <w:iCs/>
          <w:smallCaps w:val="0"/>
          <w:color w:val="000000"/>
          <w:spacing w:val="0"/>
          <w:sz w:val="28"/>
          <w:szCs w:val="20"/>
        </w:rPr>
        <w:t xml:space="preserve">д </w:t>
      </w:r>
      <w:r w:rsidRPr="004B0E70">
        <w:rPr>
          <w:smallCaps w:val="0"/>
          <w:color w:val="000000"/>
          <w:spacing w:val="0"/>
          <w:sz w:val="28"/>
          <w:szCs w:val="20"/>
        </w:rPr>
        <w:t>насле</w:t>
      </w:r>
      <w:r w:rsidRPr="004B0E70">
        <w:rPr>
          <w:iCs/>
          <w:smallCaps w:val="0"/>
          <w:color w:val="000000"/>
          <w:spacing w:val="0"/>
          <w:sz w:val="28"/>
          <w:szCs w:val="20"/>
        </w:rPr>
        <w:t>д</w:t>
      </w:r>
      <w:r w:rsidRPr="004B0E70">
        <w:rPr>
          <w:smallCaps w:val="0"/>
          <w:color w:val="000000"/>
          <w:spacing w:val="0"/>
          <w:sz w:val="28"/>
          <w:szCs w:val="20"/>
        </w:rPr>
        <w:t>ования.</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Подсистемы и сценарии</w:t>
      </w:r>
      <w:r w:rsidRPr="004B0E70">
        <w:rPr>
          <w:iCs/>
          <w:smallCaps w:val="0"/>
          <w:color w:val="000000"/>
          <w:spacing w:val="0"/>
          <w:sz w:val="28"/>
          <w:szCs w:val="20"/>
        </w:rPr>
        <w:t xml:space="preserve">. </w:t>
      </w:r>
      <w:r w:rsidRPr="004B0E70">
        <w:rPr>
          <w:smallCaps w:val="0"/>
          <w:color w:val="000000"/>
          <w:spacing w:val="0"/>
          <w:sz w:val="28"/>
          <w:szCs w:val="20"/>
        </w:rPr>
        <w:t xml:space="preserve">В большом </w:t>
      </w:r>
      <w:r w:rsidRPr="004B0E70">
        <w:rPr>
          <w:iCs/>
          <w:smallCaps w:val="0"/>
          <w:color w:val="000000"/>
          <w:spacing w:val="0"/>
          <w:sz w:val="28"/>
          <w:szCs w:val="20"/>
        </w:rPr>
        <w:t>б</w:t>
      </w:r>
      <w:r w:rsidRPr="004B0E70">
        <w:rPr>
          <w:smallCaps w:val="0"/>
          <w:color w:val="000000"/>
          <w:spacing w:val="0"/>
          <w:sz w:val="28"/>
          <w:szCs w:val="20"/>
        </w:rPr>
        <w:t>изнесе можно вы</w:t>
      </w:r>
      <w:r w:rsidRPr="004B0E70">
        <w:rPr>
          <w:iCs/>
          <w:smallCaps w:val="0"/>
          <w:color w:val="000000"/>
          <w:spacing w:val="0"/>
          <w:sz w:val="28"/>
          <w:szCs w:val="20"/>
        </w:rPr>
        <w:t>д</w:t>
      </w:r>
      <w:r w:rsidRPr="004B0E70">
        <w:rPr>
          <w:smallCaps w:val="0"/>
          <w:color w:val="000000"/>
          <w:spacing w:val="0"/>
          <w:sz w:val="28"/>
          <w:szCs w:val="20"/>
        </w:rPr>
        <w:t>елить много частей (под</w:t>
      </w:r>
      <w:r w:rsidRPr="004B0E70">
        <w:rPr>
          <w:iCs/>
          <w:smallCaps w:val="0"/>
          <w:color w:val="000000"/>
          <w:spacing w:val="0"/>
          <w:sz w:val="28"/>
          <w:szCs w:val="20"/>
        </w:rPr>
        <w:t>б</w:t>
      </w:r>
      <w:r w:rsidRPr="004B0E70">
        <w:rPr>
          <w:smallCaps w:val="0"/>
          <w:color w:val="000000"/>
          <w:spacing w:val="0"/>
          <w:sz w:val="28"/>
          <w:szCs w:val="20"/>
        </w:rPr>
        <w:t>изнесов). Подсистема вкл</w:t>
      </w:r>
      <w:r w:rsidRPr="004B0E70">
        <w:rPr>
          <w:iCs/>
          <w:smallCaps w:val="0"/>
          <w:color w:val="000000"/>
          <w:spacing w:val="0"/>
          <w:sz w:val="28"/>
          <w:szCs w:val="20"/>
        </w:rPr>
        <w:t>ю</w:t>
      </w:r>
      <w:r w:rsidRPr="004B0E70">
        <w:rPr>
          <w:smallCaps w:val="0"/>
          <w:color w:val="000000"/>
          <w:spacing w:val="0"/>
          <w:sz w:val="28"/>
          <w:szCs w:val="20"/>
        </w:rPr>
        <w:t>чает функционально близкие об</w:t>
      </w:r>
      <w:r w:rsidRPr="004B0E70">
        <w:rPr>
          <w:iCs/>
          <w:smallCaps w:val="0"/>
          <w:color w:val="000000"/>
          <w:spacing w:val="0"/>
          <w:sz w:val="28"/>
          <w:szCs w:val="20"/>
        </w:rPr>
        <w:t>ъ</w:t>
      </w:r>
      <w:r w:rsidRPr="004B0E70">
        <w:rPr>
          <w:smallCaps w:val="0"/>
          <w:color w:val="000000"/>
          <w:spacing w:val="0"/>
          <w:sz w:val="28"/>
          <w:szCs w:val="20"/>
        </w:rPr>
        <w:t>екты и (или) по</w:t>
      </w:r>
      <w:r w:rsidRPr="004B0E70">
        <w:rPr>
          <w:iCs/>
          <w:smallCaps w:val="0"/>
          <w:color w:val="000000"/>
          <w:spacing w:val="0"/>
          <w:sz w:val="28"/>
          <w:szCs w:val="20"/>
        </w:rPr>
        <w:t>д</w:t>
      </w:r>
      <w:r w:rsidRPr="004B0E70">
        <w:rPr>
          <w:smallCaps w:val="0"/>
          <w:color w:val="000000"/>
          <w:spacing w:val="0"/>
          <w:sz w:val="28"/>
          <w:szCs w:val="20"/>
        </w:rPr>
        <w:t>системы</w:t>
      </w:r>
      <w:r w:rsidRPr="004B0E70">
        <w:rPr>
          <w:iCs/>
          <w:smallCaps w:val="0"/>
          <w:color w:val="000000"/>
          <w:spacing w:val="0"/>
          <w:sz w:val="28"/>
          <w:szCs w:val="20"/>
        </w:rPr>
        <w:t>.</w:t>
      </w:r>
    </w:p>
    <w:p w:rsidR="001D6D19"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В чем разница между сценариями и по</w:t>
      </w:r>
      <w:r w:rsidRPr="004B0E70">
        <w:rPr>
          <w:iCs/>
          <w:smallCaps w:val="0"/>
          <w:color w:val="000000"/>
          <w:spacing w:val="0"/>
          <w:sz w:val="28"/>
          <w:szCs w:val="20"/>
        </w:rPr>
        <w:t>д</w:t>
      </w:r>
      <w:r w:rsidRPr="004B0E70">
        <w:rPr>
          <w:smallCaps w:val="0"/>
          <w:color w:val="000000"/>
          <w:spacing w:val="0"/>
          <w:sz w:val="28"/>
          <w:szCs w:val="20"/>
        </w:rPr>
        <w:t xml:space="preserve">системами? В </w:t>
      </w:r>
      <w:r w:rsidRPr="004B0E70">
        <w:rPr>
          <w:iCs/>
          <w:smallCaps w:val="0"/>
          <w:color w:val="000000"/>
          <w:spacing w:val="0"/>
          <w:sz w:val="28"/>
          <w:szCs w:val="20"/>
        </w:rPr>
        <w:t xml:space="preserve">подсистеме </w:t>
      </w:r>
      <w:r w:rsidRPr="004B0E70">
        <w:rPr>
          <w:smallCaps w:val="0"/>
          <w:color w:val="000000"/>
          <w:spacing w:val="0"/>
          <w:sz w:val="28"/>
          <w:szCs w:val="20"/>
        </w:rPr>
        <w:t xml:space="preserve">объекты собраны в соответствии с их функциями. </w:t>
      </w:r>
      <w:r w:rsidRPr="004B0E70">
        <w:rPr>
          <w:iCs/>
          <w:smallCaps w:val="0"/>
          <w:color w:val="000000"/>
          <w:spacing w:val="0"/>
          <w:sz w:val="28"/>
          <w:szCs w:val="20"/>
        </w:rPr>
        <w:t xml:space="preserve">Сценарий, </w:t>
      </w:r>
      <w:r w:rsidRPr="004B0E70">
        <w:rPr>
          <w:smallCaps w:val="0"/>
          <w:color w:val="000000"/>
          <w:spacing w:val="0"/>
          <w:sz w:val="28"/>
          <w:szCs w:val="20"/>
        </w:rPr>
        <w:t>наоборот, может выполнятьс</w:t>
      </w:r>
      <w:r w:rsidRPr="004B0E70">
        <w:rPr>
          <w:iCs/>
          <w:smallCaps w:val="0"/>
          <w:color w:val="000000"/>
          <w:spacing w:val="0"/>
          <w:sz w:val="28"/>
          <w:szCs w:val="20"/>
        </w:rPr>
        <w:t xml:space="preserve">я </w:t>
      </w:r>
      <w:r w:rsidRPr="004B0E70">
        <w:rPr>
          <w:smallCaps w:val="0"/>
          <w:color w:val="000000"/>
          <w:spacing w:val="0"/>
          <w:sz w:val="28"/>
          <w:szCs w:val="20"/>
        </w:rPr>
        <w:t>объектами разных по</w:t>
      </w:r>
      <w:r w:rsidRPr="004B0E70">
        <w:rPr>
          <w:iCs/>
          <w:smallCaps w:val="0"/>
          <w:color w:val="000000"/>
          <w:spacing w:val="0"/>
          <w:sz w:val="28"/>
          <w:szCs w:val="20"/>
        </w:rPr>
        <w:t>д</w:t>
      </w:r>
      <w:r w:rsidRPr="004B0E70">
        <w:rPr>
          <w:smallCaps w:val="0"/>
          <w:color w:val="000000"/>
          <w:spacing w:val="0"/>
          <w:sz w:val="28"/>
          <w:szCs w:val="20"/>
        </w:rPr>
        <w:t>систем</w:t>
      </w:r>
      <w:r w:rsidRPr="004B0E70">
        <w:rPr>
          <w:iCs/>
          <w:smallCaps w:val="0"/>
          <w:color w:val="000000"/>
          <w:spacing w:val="0"/>
          <w:sz w:val="28"/>
          <w:szCs w:val="20"/>
        </w:rPr>
        <w:t>.</w:t>
      </w:r>
    </w:p>
    <w:p w:rsidR="00342D95" w:rsidRPr="004B0E70" w:rsidRDefault="00342D95" w:rsidP="004B0E70">
      <w:pPr>
        <w:shd w:val="clear" w:color="auto" w:fill="FFFFFF"/>
        <w:suppressAutoHyphens w:val="0"/>
        <w:autoSpaceDE w:val="0"/>
        <w:spacing w:line="360" w:lineRule="auto"/>
        <w:ind w:firstLine="709"/>
        <w:jc w:val="both"/>
        <w:rPr>
          <w:iCs/>
          <w:smallCaps w:val="0"/>
          <w:color w:val="000000"/>
          <w:spacing w:val="0"/>
          <w:sz w:val="28"/>
          <w:szCs w:val="20"/>
        </w:rPr>
      </w:pPr>
    </w:p>
    <w:p w:rsidR="001D6D19" w:rsidRPr="004B0E70" w:rsidRDefault="001D6D19" w:rsidP="00A6025F">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17. Основные компоненты и су</w:t>
      </w:r>
      <w:r w:rsidR="00A6025F">
        <w:rPr>
          <w:rFonts w:ascii="Times New Roman" w:hAnsi="Times New Roman" w:cs="Times New Roman"/>
          <w:smallCaps w:val="0"/>
          <w:color w:val="000000"/>
          <w:spacing w:val="0"/>
          <w:sz w:val="28"/>
        </w:rPr>
        <w:t>щественные черты ИИС</w:t>
      </w:r>
    </w:p>
    <w:p w:rsidR="00A6025F" w:rsidRDefault="00A6025F"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Су</w:t>
      </w:r>
      <w:r w:rsidRPr="004B0E70">
        <w:rPr>
          <w:b/>
          <w:iCs/>
          <w:smallCaps w:val="0"/>
          <w:color w:val="000000"/>
          <w:spacing w:val="0"/>
          <w:sz w:val="28"/>
          <w:szCs w:val="20"/>
        </w:rPr>
        <w:t>щ</w:t>
      </w:r>
      <w:r w:rsidRPr="004B0E70">
        <w:rPr>
          <w:b/>
          <w:smallCaps w:val="0"/>
          <w:color w:val="000000"/>
          <w:spacing w:val="0"/>
          <w:sz w:val="28"/>
          <w:szCs w:val="20"/>
        </w:rPr>
        <w:t>ественные черты ИИС</w:t>
      </w:r>
      <w:r w:rsidRPr="004B0E70">
        <w:rPr>
          <w:smallCaps w:val="0"/>
          <w:color w:val="000000"/>
          <w:spacing w:val="0"/>
          <w:sz w:val="28"/>
          <w:szCs w:val="20"/>
        </w:rPr>
        <w:t>:</w:t>
      </w:r>
    </w:p>
    <w:p w:rsidR="001D6D19" w:rsidRPr="004B0E70" w:rsidRDefault="001D6D19" w:rsidP="004B0E70">
      <w:pPr>
        <w:numPr>
          <w:ilvl w:val="0"/>
          <w:numId w:val="23"/>
        </w:numPr>
        <w:shd w:val="clear" w:color="auto" w:fill="FFFFFF"/>
        <w:tabs>
          <w:tab w:val="clear" w:pos="1095"/>
          <w:tab w:val="left" w:pos="1097"/>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наличие знаний,</w:t>
      </w:r>
    </w:p>
    <w:p w:rsidR="001D6D19" w:rsidRPr="004B0E70" w:rsidRDefault="001D6D19" w:rsidP="004B0E70">
      <w:pPr>
        <w:numPr>
          <w:ilvl w:val="0"/>
          <w:numId w:val="23"/>
        </w:numPr>
        <w:shd w:val="clear" w:color="auto" w:fill="FFFFFF"/>
        <w:tabs>
          <w:tab w:val="clear" w:pos="1095"/>
          <w:tab w:val="left" w:pos="1097"/>
        </w:tabs>
        <w:suppressAutoHyphens w:val="0"/>
        <w:autoSpaceDE w:val="0"/>
        <w:spacing w:line="360" w:lineRule="auto"/>
        <w:ind w:left="0" w:firstLine="709"/>
        <w:jc w:val="both"/>
        <w:rPr>
          <w:iCs/>
          <w:smallCaps w:val="0"/>
          <w:color w:val="000000"/>
          <w:spacing w:val="0"/>
          <w:sz w:val="28"/>
          <w:szCs w:val="20"/>
        </w:rPr>
      </w:pPr>
      <w:r w:rsidRPr="004B0E70">
        <w:rPr>
          <w:smallCaps w:val="0"/>
          <w:color w:val="000000"/>
          <w:spacing w:val="0"/>
          <w:sz w:val="28"/>
          <w:szCs w:val="20"/>
        </w:rPr>
        <w:t>спосо</w:t>
      </w:r>
      <w:r w:rsidRPr="004B0E70">
        <w:rPr>
          <w:iCs/>
          <w:smallCaps w:val="0"/>
          <w:color w:val="000000"/>
          <w:spacing w:val="0"/>
          <w:sz w:val="28"/>
          <w:szCs w:val="20"/>
        </w:rPr>
        <w:t>б</w:t>
      </w:r>
      <w:r w:rsidRPr="004B0E70">
        <w:rPr>
          <w:smallCaps w:val="0"/>
          <w:color w:val="000000"/>
          <w:spacing w:val="0"/>
          <w:sz w:val="28"/>
          <w:szCs w:val="20"/>
        </w:rPr>
        <w:t>ност</w:t>
      </w:r>
      <w:r w:rsidRPr="004B0E70">
        <w:rPr>
          <w:iCs/>
          <w:smallCaps w:val="0"/>
          <w:color w:val="000000"/>
          <w:spacing w:val="0"/>
          <w:sz w:val="28"/>
          <w:szCs w:val="20"/>
        </w:rPr>
        <w:t xml:space="preserve">и </w:t>
      </w:r>
      <w:r w:rsidRPr="004B0E70">
        <w:rPr>
          <w:smallCaps w:val="0"/>
          <w:color w:val="000000"/>
          <w:spacing w:val="0"/>
          <w:sz w:val="28"/>
          <w:szCs w:val="20"/>
        </w:rPr>
        <w:t>ло</w:t>
      </w:r>
      <w:r w:rsidRPr="004B0E70">
        <w:rPr>
          <w:iCs/>
          <w:smallCaps w:val="0"/>
          <w:color w:val="000000"/>
          <w:spacing w:val="0"/>
          <w:sz w:val="28"/>
          <w:szCs w:val="20"/>
        </w:rPr>
        <w:t>ги</w:t>
      </w:r>
      <w:r w:rsidRPr="004B0E70">
        <w:rPr>
          <w:smallCaps w:val="0"/>
          <w:color w:val="000000"/>
          <w:spacing w:val="0"/>
          <w:sz w:val="28"/>
          <w:szCs w:val="20"/>
        </w:rPr>
        <w:t>ческо</w:t>
      </w:r>
      <w:r w:rsidRPr="004B0E70">
        <w:rPr>
          <w:iCs/>
          <w:smallCaps w:val="0"/>
          <w:color w:val="000000"/>
          <w:spacing w:val="0"/>
          <w:sz w:val="28"/>
          <w:szCs w:val="20"/>
        </w:rPr>
        <w:t>г</w:t>
      </w:r>
      <w:r w:rsidRPr="004B0E70">
        <w:rPr>
          <w:smallCaps w:val="0"/>
          <w:color w:val="000000"/>
          <w:spacing w:val="0"/>
          <w:sz w:val="28"/>
          <w:szCs w:val="20"/>
        </w:rPr>
        <w:t>о выво</w:t>
      </w:r>
      <w:r w:rsidRPr="004B0E70">
        <w:rPr>
          <w:iCs/>
          <w:smallCaps w:val="0"/>
          <w:color w:val="000000"/>
          <w:spacing w:val="0"/>
          <w:sz w:val="28"/>
          <w:szCs w:val="20"/>
        </w:rPr>
        <w:t>д</w:t>
      </w:r>
      <w:r w:rsidRPr="004B0E70">
        <w:rPr>
          <w:smallCaps w:val="0"/>
          <w:color w:val="000000"/>
          <w:spacing w:val="0"/>
          <w:sz w:val="28"/>
          <w:szCs w:val="20"/>
        </w:rPr>
        <w:t xml:space="preserve">а </w:t>
      </w:r>
      <w:r w:rsidRPr="004B0E70">
        <w:rPr>
          <w:iCs/>
          <w:smallCaps w:val="0"/>
          <w:color w:val="000000"/>
          <w:spacing w:val="0"/>
          <w:sz w:val="28"/>
          <w:szCs w:val="20"/>
        </w:rPr>
        <w:t>и</w:t>
      </w:r>
    </w:p>
    <w:p w:rsidR="001D6D19" w:rsidRPr="004B0E70" w:rsidRDefault="001D6D19" w:rsidP="004B0E70">
      <w:pPr>
        <w:numPr>
          <w:ilvl w:val="0"/>
          <w:numId w:val="23"/>
        </w:numPr>
        <w:shd w:val="clear" w:color="auto" w:fill="FFFFFF"/>
        <w:tabs>
          <w:tab w:val="clear" w:pos="1095"/>
          <w:tab w:val="left" w:pos="1097"/>
        </w:tabs>
        <w:suppressAutoHyphens w:val="0"/>
        <w:autoSpaceDE w:val="0"/>
        <w:spacing w:line="360" w:lineRule="auto"/>
        <w:ind w:left="0" w:firstLine="709"/>
        <w:jc w:val="both"/>
        <w:rPr>
          <w:iCs/>
          <w:smallCaps w:val="0"/>
          <w:color w:val="000000"/>
          <w:spacing w:val="0"/>
          <w:sz w:val="28"/>
          <w:szCs w:val="20"/>
        </w:rPr>
      </w:pPr>
      <w:r w:rsidRPr="004B0E70">
        <w:rPr>
          <w:smallCaps w:val="0"/>
          <w:color w:val="000000"/>
          <w:spacing w:val="0"/>
          <w:sz w:val="28"/>
          <w:szCs w:val="20"/>
        </w:rPr>
        <w:t>особенно системы управления знаниями</w:t>
      </w:r>
      <w:r w:rsidRPr="004B0E70">
        <w:rPr>
          <w:iCs/>
          <w:smallCaps w:val="0"/>
          <w:color w:val="000000"/>
          <w:spacing w:val="0"/>
          <w:sz w:val="28"/>
          <w:szCs w:val="20"/>
        </w:rPr>
        <w:t>.</w:t>
      </w:r>
    </w:p>
    <w:p w:rsidR="001D6D19" w:rsidRPr="004B0E70" w:rsidRDefault="001D6D19" w:rsidP="004B0E70">
      <w:pPr>
        <w:numPr>
          <w:ilvl w:val="0"/>
          <w:numId w:val="23"/>
        </w:numPr>
        <w:shd w:val="clear" w:color="auto" w:fill="FFFFFF"/>
        <w:tabs>
          <w:tab w:val="clear" w:pos="1095"/>
          <w:tab w:val="left" w:pos="1097"/>
        </w:tabs>
        <w:suppressAutoHyphens w:val="0"/>
        <w:autoSpaceDE w:val="0"/>
        <w:spacing w:line="360" w:lineRule="auto"/>
        <w:ind w:left="0" w:firstLine="709"/>
        <w:jc w:val="both"/>
        <w:rPr>
          <w:iCs/>
          <w:smallCaps w:val="0"/>
          <w:color w:val="000000"/>
          <w:spacing w:val="0"/>
          <w:sz w:val="28"/>
          <w:szCs w:val="20"/>
        </w:rPr>
      </w:pPr>
      <w:r w:rsidRPr="004B0E70">
        <w:rPr>
          <w:smallCaps w:val="0"/>
          <w:color w:val="000000"/>
          <w:spacing w:val="0"/>
          <w:sz w:val="28"/>
          <w:szCs w:val="20"/>
        </w:rPr>
        <w:t>Способность про</w:t>
      </w:r>
      <w:r w:rsidRPr="004B0E70">
        <w:rPr>
          <w:iCs/>
          <w:smallCaps w:val="0"/>
          <w:color w:val="000000"/>
          <w:spacing w:val="0"/>
          <w:sz w:val="28"/>
          <w:szCs w:val="20"/>
        </w:rPr>
        <w:t>и</w:t>
      </w:r>
      <w:r w:rsidRPr="004B0E70">
        <w:rPr>
          <w:smallCaps w:val="0"/>
          <w:color w:val="000000"/>
          <w:spacing w:val="0"/>
          <w:sz w:val="28"/>
          <w:szCs w:val="20"/>
        </w:rPr>
        <w:t>зво</w:t>
      </w:r>
      <w:r w:rsidRPr="004B0E70">
        <w:rPr>
          <w:iCs/>
          <w:smallCaps w:val="0"/>
          <w:color w:val="000000"/>
          <w:spacing w:val="0"/>
          <w:sz w:val="28"/>
          <w:szCs w:val="20"/>
        </w:rPr>
        <w:t>д</w:t>
      </w:r>
      <w:r w:rsidRPr="004B0E70">
        <w:rPr>
          <w:smallCaps w:val="0"/>
          <w:color w:val="000000"/>
          <w:spacing w:val="0"/>
          <w:sz w:val="28"/>
          <w:szCs w:val="20"/>
        </w:rPr>
        <w:t>ить выво</w:t>
      </w:r>
      <w:r w:rsidRPr="004B0E70">
        <w:rPr>
          <w:iCs/>
          <w:smallCaps w:val="0"/>
          <w:color w:val="000000"/>
          <w:spacing w:val="0"/>
          <w:sz w:val="28"/>
          <w:szCs w:val="20"/>
        </w:rPr>
        <w:t>д</w:t>
      </w:r>
      <w:r w:rsidRPr="004B0E70">
        <w:rPr>
          <w:smallCaps w:val="0"/>
          <w:color w:val="000000"/>
          <w:spacing w:val="0"/>
          <w:sz w:val="28"/>
          <w:szCs w:val="20"/>
        </w:rPr>
        <w:t xml:space="preserve">ы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принципиа</w:t>
      </w:r>
      <w:r w:rsidRPr="004B0E70">
        <w:rPr>
          <w:iCs/>
          <w:smallCaps w:val="0"/>
          <w:color w:val="000000"/>
          <w:spacing w:val="0"/>
          <w:sz w:val="28"/>
          <w:szCs w:val="20"/>
        </w:rPr>
        <w:t>л</w:t>
      </w:r>
      <w:r w:rsidRPr="004B0E70">
        <w:rPr>
          <w:smallCaps w:val="0"/>
          <w:color w:val="000000"/>
          <w:spacing w:val="0"/>
          <w:sz w:val="28"/>
          <w:szCs w:val="20"/>
        </w:rPr>
        <w:t>ьная особенность современных инфор</w:t>
      </w:r>
      <w:r w:rsidRPr="004B0E70">
        <w:rPr>
          <w:iCs/>
          <w:smallCaps w:val="0"/>
          <w:color w:val="000000"/>
          <w:spacing w:val="0"/>
          <w:sz w:val="28"/>
          <w:szCs w:val="20"/>
        </w:rPr>
        <w:t>м</w:t>
      </w:r>
      <w:r w:rsidRPr="004B0E70">
        <w:rPr>
          <w:smallCaps w:val="0"/>
          <w:color w:val="000000"/>
          <w:spacing w:val="0"/>
          <w:sz w:val="28"/>
          <w:szCs w:val="20"/>
        </w:rPr>
        <w:t>ационных технологий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Эта спосо</w:t>
      </w:r>
      <w:r w:rsidRPr="004B0E70">
        <w:rPr>
          <w:iCs/>
          <w:smallCaps w:val="0"/>
          <w:color w:val="000000"/>
          <w:spacing w:val="0"/>
          <w:sz w:val="28"/>
          <w:szCs w:val="20"/>
        </w:rPr>
        <w:t>б</w:t>
      </w:r>
      <w:r w:rsidRPr="004B0E70">
        <w:rPr>
          <w:smallCaps w:val="0"/>
          <w:color w:val="000000"/>
          <w:spacing w:val="0"/>
          <w:sz w:val="28"/>
          <w:szCs w:val="20"/>
        </w:rPr>
        <w:t>ность основывается на знаниях, приче</w:t>
      </w:r>
      <w:r w:rsidRPr="004B0E70">
        <w:rPr>
          <w:iCs/>
          <w:smallCaps w:val="0"/>
          <w:color w:val="000000"/>
          <w:spacing w:val="0"/>
          <w:sz w:val="28"/>
          <w:szCs w:val="20"/>
        </w:rPr>
        <w:t xml:space="preserve">м </w:t>
      </w:r>
      <w:r w:rsidRPr="004B0E70">
        <w:rPr>
          <w:smallCaps w:val="0"/>
          <w:color w:val="000000"/>
          <w:spacing w:val="0"/>
          <w:sz w:val="28"/>
          <w:szCs w:val="20"/>
        </w:rPr>
        <w:t>знания раз</w:t>
      </w:r>
      <w:r w:rsidRPr="004B0E70">
        <w:rPr>
          <w:iCs/>
          <w:smallCaps w:val="0"/>
          <w:color w:val="000000"/>
          <w:spacing w:val="0"/>
          <w:sz w:val="28"/>
          <w:szCs w:val="20"/>
        </w:rPr>
        <w:t>л</w:t>
      </w:r>
      <w:r w:rsidRPr="004B0E70">
        <w:rPr>
          <w:smallCaps w:val="0"/>
          <w:color w:val="000000"/>
          <w:spacing w:val="0"/>
          <w:sz w:val="28"/>
          <w:szCs w:val="20"/>
        </w:rPr>
        <w:t>ича</w:t>
      </w:r>
      <w:r w:rsidRPr="004B0E70">
        <w:rPr>
          <w:iCs/>
          <w:smallCaps w:val="0"/>
          <w:color w:val="000000"/>
          <w:spacing w:val="0"/>
          <w:sz w:val="28"/>
          <w:szCs w:val="20"/>
        </w:rPr>
        <w:t>ю</w:t>
      </w:r>
      <w:r w:rsidRPr="004B0E70">
        <w:rPr>
          <w:smallCaps w:val="0"/>
          <w:color w:val="000000"/>
          <w:spacing w:val="0"/>
          <w:sz w:val="28"/>
          <w:szCs w:val="20"/>
        </w:rPr>
        <w:t>тся по фор</w:t>
      </w:r>
      <w:r w:rsidRPr="004B0E70">
        <w:rPr>
          <w:iCs/>
          <w:smallCaps w:val="0"/>
          <w:color w:val="000000"/>
          <w:spacing w:val="0"/>
          <w:sz w:val="28"/>
          <w:szCs w:val="20"/>
        </w:rPr>
        <w:t>м</w:t>
      </w:r>
      <w:r w:rsidRPr="004B0E70">
        <w:rPr>
          <w:smallCaps w:val="0"/>
          <w:color w:val="000000"/>
          <w:spacing w:val="0"/>
          <w:sz w:val="28"/>
          <w:szCs w:val="20"/>
        </w:rPr>
        <w:t>е, начиная от простых фактов, хранящихся в обычно</w:t>
      </w:r>
      <w:r w:rsidRPr="004B0E70">
        <w:rPr>
          <w:iCs/>
          <w:smallCaps w:val="0"/>
          <w:color w:val="000000"/>
          <w:spacing w:val="0"/>
          <w:sz w:val="28"/>
          <w:szCs w:val="20"/>
        </w:rPr>
        <w:t xml:space="preserve">й </w:t>
      </w:r>
      <w:r w:rsidRPr="004B0E70">
        <w:rPr>
          <w:smallCaps w:val="0"/>
          <w:color w:val="000000"/>
          <w:spacing w:val="0"/>
          <w:sz w:val="28"/>
          <w:szCs w:val="20"/>
        </w:rPr>
        <w:t xml:space="preserve">базе </w:t>
      </w:r>
      <w:r w:rsidRPr="004B0E70">
        <w:rPr>
          <w:iCs/>
          <w:smallCaps w:val="0"/>
          <w:color w:val="000000"/>
          <w:spacing w:val="0"/>
          <w:sz w:val="28"/>
          <w:szCs w:val="20"/>
        </w:rPr>
        <w:t>д</w:t>
      </w:r>
      <w:r w:rsidRPr="004B0E70">
        <w:rPr>
          <w:smallCaps w:val="0"/>
          <w:color w:val="000000"/>
          <w:spacing w:val="0"/>
          <w:sz w:val="28"/>
          <w:szCs w:val="20"/>
        </w:rPr>
        <w:t xml:space="preserve">анных, </w:t>
      </w:r>
      <w:r w:rsidRPr="004B0E70">
        <w:rPr>
          <w:iCs/>
          <w:smallCaps w:val="0"/>
          <w:color w:val="000000"/>
          <w:spacing w:val="0"/>
          <w:sz w:val="28"/>
          <w:szCs w:val="20"/>
        </w:rPr>
        <w:t>д</w:t>
      </w:r>
      <w:r w:rsidRPr="004B0E70">
        <w:rPr>
          <w:smallCaps w:val="0"/>
          <w:color w:val="000000"/>
          <w:spacing w:val="0"/>
          <w:sz w:val="28"/>
          <w:szCs w:val="20"/>
        </w:rPr>
        <w:t>о с</w:t>
      </w:r>
      <w:r w:rsidRPr="004B0E70">
        <w:rPr>
          <w:iCs/>
          <w:smallCaps w:val="0"/>
          <w:color w:val="000000"/>
          <w:spacing w:val="0"/>
          <w:sz w:val="28"/>
          <w:szCs w:val="20"/>
        </w:rPr>
        <w:t>л</w:t>
      </w:r>
      <w:r w:rsidRPr="004B0E70">
        <w:rPr>
          <w:smallCaps w:val="0"/>
          <w:color w:val="000000"/>
          <w:spacing w:val="0"/>
          <w:sz w:val="28"/>
          <w:szCs w:val="20"/>
        </w:rPr>
        <w:t>ожных высказывани</w:t>
      </w:r>
      <w:r w:rsidRPr="004B0E70">
        <w:rPr>
          <w:iCs/>
          <w:smallCaps w:val="0"/>
          <w:color w:val="000000"/>
          <w:spacing w:val="0"/>
          <w:sz w:val="28"/>
          <w:szCs w:val="20"/>
        </w:rPr>
        <w:t xml:space="preserve">й </w:t>
      </w:r>
      <w:r w:rsidRPr="004B0E70">
        <w:rPr>
          <w:smallCaps w:val="0"/>
          <w:color w:val="000000"/>
          <w:spacing w:val="0"/>
          <w:sz w:val="28"/>
          <w:szCs w:val="20"/>
        </w:rPr>
        <w:t>о реально</w:t>
      </w:r>
      <w:r w:rsidRPr="004B0E70">
        <w:rPr>
          <w:iCs/>
          <w:smallCaps w:val="0"/>
          <w:color w:val="000000"/>
          <w:spacing w:val="0"/>
          <w:sz w:val="28"/>
          <w:szCs w:val="20"/>
        </w:rPr>
        <w:t>м или м</w:t>
      </w:r>
      <w:r w:rsidRPr="004B0E70">
        <w:rPr>
          <w:smallCaps w:val="0"/>
          <w:color w:val="000000"/>
          <w:spacing w:val="0"/>
          <w:sz w:val="28"/>
          <w:szCs w:val="20"/>
        </w:rPr>
        <w:t>о</w:t>
      </w:r>
      <w:r w:rsidRPr="004B0E70">
        <w:rPr>
          <w:iCs/>
          <w:smallCaps w:val="0"/>
          <w:color w:val="000000"/>
          <w:spacing w:val="0"/>
          <w:sz w:val="28"/>
          <w:szCs w:val="20"/>
        </w:rPr>
        <w:t>д</w:t>
      </w:r>
      <w:r w:rsidRPr="004B0E70">
        <w:rPr>
          <w:smallCaps w:val="0"/>
          <w:color w:val="000000"/>
          <w:spacing w:val="0"/>
          <w:sz w:val="28"/>
          <w:szCs w:val="20"/>
        </w:rPr>
        <w:t>елируе</w:t>
      </w:r>
      <w:r w:rsidRPr="004B0E70">
        <w:rPr>
          <w:iCs/>
          <w:smallCaps w:val="0"/>
          <w:color w:val="000000"/>
          <w:spacing w:val="0"/>
          <w:sz w:val="28"/>
          <w:szCs w:val="20"/>
        </w:rPr>
        <w:t>м</w:t>
      </w:r>
      <w:r w:rsidRPr="004B0E70">
        <w:rPr>
          <w:smallCaps w:val="0"/>
          <w:color w:val="000000"/>
          <w:spacing w:val="0"/>
          <w:sz w:val="28"/>
          <w:szCs w:val="20"/>
        </w:rPr>
        <w:t>о</w:t>
      </w:r>
      <w:r w:rsidRPr="004B0E70">
        <w:rPr>
          <w:iCs/>
          <w:smallCaps w:val="0"/>
          <w:color w:val="000000"/>
          <w:spacing w:val="0"/>
          <w:sz w:val="28"/>
          <w:szCs w:val="20"/>
        </w:rPr>
        <w:t xml:space="preserve">м </w:t>
      </w:r>
      <w:r w:rsidRPr="004B0E70">
        <w:rPr>
          <w:smallCaps w:val="0"/>
          <w:color w:val="000000"/>
          <w:spacing w:val="0"/>
          <w:sz w:val="28"/>
          <w:szCs w:val="20"/>
        </w:rPr>
        <w:t>мире</w:t>
      </w:r>
      <w:r w:rsidRPr="004B0E70">
        <w:rPr>
          <w:iCs/>
          <w:smallCaps w:val="0"/>
          <w:color w:val="000000"/>
          <w:spacing w:val="0"/>
          <w:sz w:val="28"/>
          <w:szCs w:val="20"/>
        </w:rPr>
        <w:t xml:space="preserve">. </w:t>
      </w:r>
      <w:r w:rsidRPr="004B0E70">
        <w:rPr>
          <w:smallCaps w:val="0"/>
          <w:color w:val="000000"/>
          <w:spacing w:val="0"/>
          <w:sz w:val="28"/>
          <w:szCs w:val="20"/>
        </w:rPr>
        <w:t>С точки зрения ло</w:t>
      </w:r>
      <w:r w:rsidRPr="004B0E70">
        <w:rPr>
          <w:iCs/>
          <w:smallCaps w:val="0"/>
          <w:color w:val="000000"/>
          <w:spacing w:val="0"/>
          <w:sz w:val="28"/>
          <w:szCs w:val="20"/>
        </w:rPr>
        <w:t>г</w:t>
      </w:r>
      <w:r w:rsidRPr="004B0E70">
        <w:rPr>
          <w:smallCaps w:val="0"/>
          <w:color w:val="000000"/>
          <w:spacing w:val="0"/>
          <w:sz w:val="28"/>
          <w:szCs w:val="20"/>
        </w:rPr>
        <w:t xml:space="preserve">ики, базу </w:t>
      </w:r>
      <w:r w:rsidRPr="004B0E70">
        <w:rPr>
          <w:iCs/>
          <w:smallCaps w:val="0"/>
          <w:color w:val="000000"/>
          <w:spacing w:val="0"/>
          <w:sz w:val="28"/>
          <w:szCs w:val="20"/>
        </w:rPr>
        <w:t>д</w:t>
      </w:r>
      <w:r w:rsidRPr="004B0E70">
        <w:rPr>
          <w:smallCaps w:val="0"/>
          <w:color w:val="000000"/>
          <w:spacing w:val="0"/>
          <w:sz w:val="28"/>
          <w:szCs w:val="20"/>
        </w:rPr>
        <w:t>анных можно рассматр</w:t>
      </w:r>
      <w:r w:rsidRPr="004B0E70">
        <w:rPr>
          <w:iCs/>
          <w:smallCaps w:val="0"/>
          <w:color w:val="000000"/>
          <w:spacing w:val="0"/>
          <w:sz w:val="28"/>
          <w:szCs w:val="20"/>
        </w:rPr>
        <w:t>и</w:t>
      </w:r>
      <w:r w:rsidRPr="004B0E70">
        <w:rPr>
          <w:smallCaps w:val="0"/>
          <w:color w:val="000000"/>
          <w:spacing w:val="0"/>
          <w:sz w:val="28"/>
          <w:szCs w:val="20"/>
        </w:rPr>
        <w:t>вать как множество фактов, при этом запросы и о</w:t>
      </w:r>
      <w:r w:rsidRPr="004B0E70">
        <w:rPr>
          <w:iCs/>
          <w:smallCaps w:val="0"/>
          <w:color w:val="000000"/>
          <w:spacing w:val="0"/>
          <w:sz w:val="28"/>
          <w:szCs w:val="20"/>
        </w:rPr>
        <w:t>г</w:t>
      </w:r>
      <w:r w:rsidRPr="004B0E70">
        <w:rPr>
          <w:smallCaps w:val="0"/>
          <w:color w:val="000000"/>
          <w:spacing w:val="0"/>
          <w:sz w:val="28"/>
          <w:szCs w:val="20"/>
        </w:rPr>
        <w:t>раничени</w:t>
      </w:r>
      <w:r w:rsidRPr="004B0E70">
        <w:rPr>
          <w:iCs/>
          <w:smallCaps w:val="0"/>
          <w:color w:val="000000"/>
          <w:spacing w:val="0"/>
          <w:sz w:val="28"/>
          <w:szCs w:val="20"/>
        </w:rPr>
        <w:t xml:space="preserve">я </w:t>
      </w:r>
      <w:r w:rsidRPr="004B0E70">
        <w:rPr>
          <w:smallCaps w:val="0"/>
          <w:color w:val="000000"/>
          <w:spacing w:val="0"/>
          <w:sz w:val="28"/>
          <w:szCs w:val="20"/>
        </w:rPr>
        <w:t>целостности являются формулами</w:t>
      </w:r>
      <w:r w:rsidRPr="004B0E70">
        <w:rPr>
          <w:iCs/>
          <w:smallCaps w:val="0"/>
          <w:color w:val="000000"/>
          <w:spacing w:val="0"/>
          <w:sz w:val="28"/>
          <w:szCs w:val="20"/>
        </w:rPr>
        <w:t xml:space="preserve">, </w:t>
      </w:r>
      <w:r w:rsidRPr="004B0E70">
        <w:rPr>
          <w:smallCaps w:val="0"/>
          <w:color w:val="000000"/>
          <w:spacing w:val="0"/>
          <w:sz w:val="28"/>
          <w:szCs w:val="20"/>
        </w:rPr>
        <w:t>которые необхо</w:t>
      </w:r>
      <w:r w:rsidRPr="004B0E70">
        <w:rPr>
          <w:iCs/>
          <w:smallCaps w:val="0"/>
          <w:color w:val="000000"/>
          <w:spacing w:val="0"/>
          <w:sz w:val="28"/>
          <w:szCs w:val="20"/>
        </w:rPr>
        <w:t>д</w:t>
      </w:r>
      <w:r w:rsidRPr="004B0E70">
        <w:rPr>
          <w:smallCaps w:val="0"/>
          <w:color w:val="000000"/>
          <w:spacing w:val="0"/>
          <w:sz w:val="28"/>
          <w:szCs w:val="20"/>
        </w:rPr>
        <w:t>имо интерпретировать</w:t>
      </w:r>
      <w:r w:rsidRPr="004B0E70">
        <w:rPr>
          <w:iCs/>
          <w:smallCaps w:val="0"/>
          <w:color w:val="000000"/>
          <w:spacing w:val="0"/>
          <w:sz w:val="28"/>
          <w:szCs w:val="20"/>
        </w:rPr>
        <w:t xml:space="preserve">, </w:t>
      </w:r>
      <w:r w:rsidRPr="004B0E70">
        <w:rPr>
          <w:smallCaps w:val="0"/>
          <w:color w:val="000000"/>
          <w:spacing w:val="0"/>
          <w:sz w:val="28"/>
          <w:szCs w:val="20"/>
        </w:rPr>
        <w:t>используя семантическое опре</w:t>
      </w:r>
      <w:r w:rsidRPr="004B0E70">
        <w:rPr>
          <w:iCs/>
          <w:smallCaps w:val="0"/>
          <w:color w:val="000000"/>
          <w:spacing w:val="0"/>
          <w:sz w:val="28"/>
          <w:szCs w:val="20"/>
        </w:rPr>
        <w:t>д</w:t>
      </w:r>
      <w:r w:rsidRPr="004B0E70">
        <w:rPr>
          <w:smallCaps w:val="0"/>
          <w:color w:val="000000"/>
          <w:spacing w:val="0"/>
          <w:sz w:val="28"/>
          <w:szCs w:val="20"/>
        </w:rPr>
        <w:t>еление истинности.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Формально базу </w:t>
      </w:r>
      <w:r w:rsidRPr="004B0E70">
        <w:rPr>
          <w:iCs/>
          <w:smallCaps w:val="0"/>
          <w:color w:val="000000"/>
          <w:spacing w:val="0"/>
          <w:sz w:val="28"/>
          <w:szCs w:val="20"/>
        </w:rPr>
        <w:t>д</w:t>
      </w:r>
      <w:r w:rsidRPr="004B0E70">
        <w:rPr>
          <w:smallCaps w:val="0"/>
          <w:color w:val="000000"/>
          <w:spacing w:val="0"/>
          <w:sz w:val="28"/>
          <w:szCs w:val="20"/>
        </w:rPr>
        <w:t>анных можно рассматривать как теори</w:t>
      </w:r>
      <w:r w:rsidRPr="004B0E70">
        <w:rPr>
          <w:iCs/>
          <w:smallCaps w:val="0"/>
          <w:color w:val="000000"/>
          <w:spacing w:val="0"/>
          <w:sz w:val="28"/>
          <w:szCs w:val="20"/>
        </w:rPr>
        <w:t xml:space="preserve">ю </w:t>
      </w:r>
      <w:r w:rsidRPr="004B0E70">
        <w:rPr>
          <w:smallCaps w:val="0"/>
          <w:color w:val="000000"/>
          <w:spacing w:val="0"/>
          <w:sz w:val="28"/>
          <w:szCs w:val="20"/>
        </w:rPr>
        <w:t>первого пор</w:t>
      </w:r>
      <w:r w:rsidRPr="004B0E70">
        <w:rPr>
          <w:iCs/>
          <w:smallCaps w:val="0"/>
          <w:color w:val="000000"/>
          <w:spacing w:val="0"/>
          <w:sz w:val="28"/>
          <w:szCs w:val="20"/>
        </w:rPr>
        <w:t>яд</w:t>
      </w:r>
      <w:r w:rsidRPr="004B0E70">
        <w:rPr>
          <w:smallCaps w:val="0"/>
          <w:color w:val="000000"/>
          <w:spacing w:val="0"/>
          <w:sz w:val="28"/>
          <w:szCs w:val="20"/>
        </w:rPr>
        <w:t>ка</w:t>
      </w:r>
      <w:r w:rsidRPr="004B0E70">
        <w:rPr>
          <w:iCs/>
          <w:smallCaps w:val="0"/>
          <w:color w:val="000000"/>
          <w:spacing w:val="0"/>
          <w:sz w:val="28"/>
          <w:szCs w:val="20"/>
        </w:rPr>
        <w:t xml:space="preserve">, </w:t>
      </w:r>
      <w:r w:rsidRPr="004B0E70">
        <w:rPr>
          <w:smallCaps w:val="0"/>
          <w:color w:val="000000"/>
          <w:spacing w:val="0"/>
          <w:sz w:val="28"/>
          <w:szCs w:val="20"/>
        </w:rPr>
        <w:t>точнее</w:t>
      </w:r>
      <w:r w:rsidRPr="004B0E70">
        <w:rPr>
          <w:iCs/>
          <w:smallCaps w:val="0"/>
          <w:color w:val="000000"/>
          <w:spacing w:val="0"/>
          <w:sz w:val="28"/>
          <w:szCs w:val="20"/>
        </w:rPr>
        <w:t xml:space="preserve">, </w:t>
      </w:r>
      <w:r w:rsidRPr="004B0E70">
        <w:rPr>
          <w:smallCaps w:val="0"/>
          <w:color w:val="000000"/>
          <w:spacing w:val="0"/>
          <w:sz w:val="28"/>
          <w:szCs w:val="20"/>
        </w:rPr>
        <w:t>как множество аксиом в некоторой теории перво</w:t>
      </w:r>
      <w:r w:rsidRPr="004B0E70">
        <w:rPr>
          <w:iCs/>
          <w:smallCaps w:val="0"/>
          <w:color w:val="000000"/>
          <w:spacing w:val="0"/>
          <w:sz w:val="28"/>
          <w:szCs w:val="20"/>
        </w:rPr>
        <w:t>г</w:t>
      </w:r>
      <w:r w:rsidRPr="004B0E70">
        <w:rPr>
          <w:smallCaps w:val="0"/>
          <w:color w:val="000000"/>
          <w:spacing w:val="0"/>
          <w:sz w:val="28"/>
          <w:szCs w:val="20"/>
        </w:rPr>
        <w:t>о пор</w:t>
      </w:r>
      <w:r w:rsidRPr="004B0E70">
        <w:rPr>
          <w:iCs/>
          <w:smallCaps w:val="0"/>
          <w:color w:val="000000"/>
          <w:spacing w:val="0"/>
          <w:sz w:val="28"/>
          <w:szCs w:val="20"/>
        </w:rPr>
        <w:t>я</w:t>
      </w:r>
      <w:r w:rsidRPr="004B0E70">
        <w:rPr>
          <w:smallCaps w:val="0"/>
          <w:color w:val="000000"/>
          <w:spacing w:val="0"/>
          <w:sz w:val="28"/>
          <w:szCs w:val="20"/>
        </w:rPr>
        <w:t>дка. В свою очере</w:t>
      </w:r>
      <w:r w:rsidRPr="004B0E70">
        <w:rPr>
          <w:iCs/>
          <w:smallCaps w:val="0"/>
          <w:color w:val="000000"/>
          <w:spacing w:val="0"/>
          <w:sz w:val="28"/>
          <w:szCs w:val="20"/>
        </w:rPr>
        <w:t>д</w:t>
      </w:r>
      <w:r w:rsidRPr="004B0E70">
        <w:rPr>
          <w:smallCaps w:val="0"/>
          <w:color w:val="000000"/>
          <w:spacing w:val="0"/>
          <w:sz w:val="28"/>
          <w:szCs w:val="20"/>
        </w:rPr>
        <w:t>ь</w:t>
      </w:r>
      <w:r w:rsidRPr="004B0E70">
        <w:rPr>
          <w:iCs/>
          <w:smallCaps w:val="0"/>
          <w:color w:val="000000"/>
          <w:spacing w:val="0"/>
          <w:sz w:val="28"/>
          <w:szCs w:val="20"/>
        </w:rPr>
        <w:t xml:space="preserve">, </w:t>
      </w:r>
      <w:r w:rsidRPr="004B0E70">
        <w:rPr>
          <w:smallCaps w:val="0"/>
          <w:color w:val="000000"/>
          <w:spacing w:val="0"/>
          <w:sz w:val="28"/>
          <w:szCs w:val="20"/>
        </w:rPr>
        <w:t>база знаний есть множество теорем</w:t>
      </w:r>
      <w:r w:rsidRPr="004B0E70">
        <w:rPr>
          <w:iCs/>
          <w:smallCaps w:val="0"/>
          <w:color w:val="000000"/>
          <w:spacing w:val="0"/>
          <w:sz w:val="28"/>
          <w:szCs w:val="20"/>
        </w:rPr>
        <w:t xml:space="preserve">, </w:t>
      </w:r>
      <w:r w:rsidRPr="004B0E70">
        <w:rPr>
          <w:smallCaps w:val="0"/>
          <w:color w:val="000000"/>
          <w:spacing w:val="0"/>
          <w:sz w:val="28"/>
          <w:szCs w:val="20"/>
        </w:rPr>
        <w:t>которые мо</w:t>
      </w:r>
      <w:r w:rsidRPr="004B0E70">
        <w:rPr>
          <w:iCs/>
          <w:smallCaps w:val="0"/>
          <w:color w:val="000000"/>
          <w:spacing w:val="0"/>
          <w:sz w:val="28"/>
          <w:szCs w:val="20"/>
        </w:rPr>
        <w:t>г</w:t>
      </w:r>
      <w:r w:rsidRPr="004B0E70">
        <w:rPr>
          <w:smallCaps w:val="0"/>
          <w:color w:val="000000"/>
          <w:spacing w:val="0"/>
          <w:sz w:val="28"/>
          <w:szCs w:val="20"/>
        </w:rPr>
        <w:t>ут быть получены из множества хран</w:t>
      </w:r>
      <w:r w:rsidRPr="004B0E70">
        <w:rPr>
          <w:iCs/>
          <w:smallCaps w:val="0"/>
          <w:color w:val="000000"/>
          <w:spacing w:val="0"/>
          <w:sz w:val="28"/>
          <w:szCs w:val="20"/>
        </w:rPr>
        <w:t>я</w:t>
      </w:r>
      <w:r w:rsidRPr="004B0E70">
        <w:rPr>
          <w:smallCaps w:val="0"/>
          <w:color w:val="000000"/>
          <w:spacing w:val="0"/>
          <w:sz w:val="28"/>
          <w:szCs w:val="20"/>
        </w:rPr>
        <w:t>щихс</w:t>
      </w:r>
      <w:r w:rsidRPr="004B0E70">
        <w:rPr>
          <w:iCs/>
          <w:smallCaps w:val="0"/>
          <w:color w:val="000000"/>
          <w:spacing w:val="0"/>
          <w:sz w:val="28"/>
          <w:szCs w:val="20"/>
        </w:rPr>
        <w:t xml:space="preserve">я </w:t>
      </w:r>
      <w:r w:rsidRPr="004B0E70">
        <w:rPr>
          <w:smallCaps w:val="0"/>
          <w:color w:val="000000"/>
          <w:spacing w:val="0"/>
          <w:sz w:val="28"/>
          <w:szCs w:val="20"/>
        </w:rPr>
        <w:t>аксиом использование</w:t>
      </w:r>
      <w:r w:rsidRPr="004B0E70">
        <w:rPr>
          <w:iCs/>
          <w:smallCaps w:val="0"/>
          <w:color w:val="000000"/>
          <w:spacing w:val="0"/>
          <w:sz w:val="28"/>
          <w:szCs w:val="20"/>
        </w:rPr>
        <w:t>м м</w:t>
      </w:r>
      <w:r w:rsidRPr="004B0E70">
        <w:rPr>
          <w:smallCaps w:val="0"/>
          <w:color w:val="000000"/>
          <w:spacing w:val="0"/>
          <w:sz w:val="28"/>
          <w:szCs w:val="20"/>
        </w:rPr>
        <w:t xml:space="preserve">ножества универсальных </w:t>
      </w:r>
      <w:r w:rsidRPr="004B0E70">
        <w:rPr>
          <w:iCs/>
          <w:smallCaps w:val="0"/>
          <w:color w:val="000000"/>
          <w:spacing w:val="0"/>
          <w:sz w:val="28"/>
          <w:szCs w:val="20"/>
        </w:rPr>
        <w:t>м</w:t>
      </w:r>
      <w:r w:rsidRPr="004B0E70">
        <w:rPr>
          <w:smallCaps w:val="0"/>
          <w:color w:val="000000"/>
          <w:spacing w:val="0"/>
          <w:sz w:val="28"/>
          <w:szCs w:val="20"/>
        </w:rPr>
        <w:t>еханиз</w:t>
      </w:r>
      <w:r w:rsidRPr="004B0E70">
        <w:rPr>
          <w:iCs/>
          <w:smallCaps w:val="0"/>
          <w:color w:val="000000"/>
          <w:spacing w:val="0"/>
          <w:sz w:val="28"/>
          <w:szCs w:val="20"/>
        </w:rPr>
        <w:t>м</w:t>
      </w:r>
      <w:r w:rsidRPr="004B0E70">
        <w:rPr>
          <w:smallCaps w:val="0"/>
          <w:color w:val="000000"/>
          <w:spacing w:val="0"/>
          <w:sz w:val="28"/>
          <w:szCs w:val="20"/>
        </w:rPr>
        <w:t>ов выво</w:t>
      </w:r>
      <w:r w:rsidRPr="004B0E70">
        <w:rPr>
          <w:iCs/>
          <w:smallCaps w:val="0"/>
          <w:color w:val="000000"/>
          <w:spacing w:val="0"/>
          <w:sz w:val="28"/>
          <w:szCs w:val="20"/>
        </w:rPr>
        <w:t>д</w:t>
      </w:r>
      <w:r w:rsidRPr="004B0E70">
        <w:rPr>
          <w:smallCaps w:val="0"/>
          <w:color w:val="000000"/>
          <w:spacing w:val="0"/>
          <w:sz w:val="28"/>
          <w:szCs w:val="20"/>
        </w:rPr>
        <w:t>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На начально</w:t>
      </w:r>
      <w:r w:rsidRPr="004B0E70">
        <w:rPr>
          <w:iCs/>
          <w:smallCaps w:val="0"/>
          <w:color w:val="000000"/>
          <w:spacing w:val="0"/>
          <w:sz w:val="28"/>
          <w:szCs w:val="20"/>
        </w:rPr>
        <w:t xml:space="preserve">м </w:t>
      </w:r>
      <w:r w:rsidRPr="004B0E70">
        <w:rPr>
          <w:smallCaps w:val="0"/>
          <w:color w:val="000000"/>
          <w:spacing w:val="0"/>
          <w:sz w:val="28"/>
          <w:szCs w:val="20"/>
        </w:rPr>
        <w:t>этапе применени</w:t>
      </w:r>
      <w:r w:rsidRPr="004B0E70">
        <w:rPr>
          <w:iCs/>
          <w:smallCaps w:val="0"/>
          <w:color w:val="000000"/>
          <w:spacing w:val="0"/>
          <w:sz w:val="28"/>
          <w:szCs w:val="20"/>
        </w:rPr>
        <w:t>я м</w:t>
      </w:r>
      <w:r w:rsidRPr="004B0E70">
        <w:rPr>
          <w:smallCaps w:val="0"/>
          <w:color w:val="000000"/>
          <w:spacing w:val="0"/>
          <w:sz w:val="28"/>
          <w:szCs w:val="20"/>
        </w:rPr>
        <w:t>ето</w:t>
      </w:r>
      <w:r w:rsidRPr="004B0E70">
        <w:rPr>
          <w:iCs/>
          <w:smallCaps w:val="0"/>
          <w:color w:val="000000"/>
          <w:spacing w:val="0"/>
          <w:sz w:val="28"/>
          <w:szCs w:val="20"/>
        </w:rPr>
        <w:t>д</w:t>
      </w:r>
      <w:r w:rsidRPr="004B0E70">
        <w:rPr>
          <w:smallCaps w:val="0"/>
          <w:color w:val="000000"/>
          <w:spacing w:val="0"/>
          <w:sz w:val="28"/>
          <w:szCs w:val="20"/>
        </w:rPr>
        <w:t>ов искусственно</w:t>
      </w:r>
      <w:r w:rsidRPr="004B0E70">
        <w:rPr>
          <w:iCs/>
          <w:smallCaps w:val="0"/>
          <w:color w:val="000000"/>
          <w:spacing w:val="0"/>
          <w:sz w:val="28"/>
          <w:szCs w:val="20"/>
        </w:rPr>
        <w:t>г</w:t>
      </w:r>
      <w:r w:rsidRPr="004B0E70">
        <w:rPr>
          <w:smallCaps w:val="0"/>
          <w:color w:val="000000"/>
          <w:spacing w:val="0"/>
          <w:sz w:val="28"/>
          <w:szCs w:val="20"/>
        </w:rPr>
        <w:t xml:space="preserve">о интеллекта к ИС наибольшее распространение получили </w:t>
      </w:r>
      <w:r w:rsidRPr="004B0E70">
        <w:rPr>
          <w:iCs/>
          <w:smallCaps w:val="0"/>
          <w:color w:val="000000"/>
          <w:spacing w:val="0"/>
          <w:sz w:val="28"/>
          <w:szCs w:val="20"/>
        </w:rPr>
        <w:t xml:space="preserve">экспертные системы </w:t>
      </w:r>
      <w:r w:rsidRPr="004B0E70">
        <w:rPr>
          <w:smallCaps w:val="0"/>
          <w:color w:val="000000"/>
          <w:spacing w:val="0"/>
          <w:sz w:val="28"/>
          <w:szCs w:val="20"/>
        </w:rPr>
        <w:t>(ЭС), т.е. компь</w:t>
      </w:r>
      <w:r w:rsidRPr="004B0E70">
        <w:rPr>
          <w:iCs/>
          <w:smallCaps w:val="0"/>
          <w:color w:val="000000"/>
          <w:spacing w:val="0"/>
          <w:sz w:val="28"/>
          <w:szCs w:val="20"/>
        </w:rPr>
        <w:t>ю</w:t>
      </w:r>
      <w:r w:rsidRPr="004B0E70">
        <w:rPr>
          <w:smallCaps w:val="0"/>
          <w:color w:val="000000"/>
          <w:spacing w:val="0"/>
          <w:sz w:val="28"/>
          <w:szCs w:val="20"/>
        </w:rPr>
        <w:t>терные про</w:t>
      </w:r>
      <w:r w:rsidRPr="004B0E70">
        <w:rPr>
          <w:iCs/>
          <w:smallCaps w:val="0"/>
          <w:color w:val="000000"/>
          <w:spacing w:val="0"/>
          <w:sz w:val="28"/>
          <w:szCs w:val="20"/>
        </w:rPr>
        <w:t>г</w:t>
      </w:r>
      <w:r w:rsidRPr="004B0E70">
        <w:rPr>
          <w:smallCaps w:val="0"/>
          <w:color w:val="000000"/>
          <w:spacing w:val="0"/>
          <w:sz w:val="28"/>
          <w:szCs w:val="20"/>
        </w:rPr>
        <w:t>ра</w:t>
      </w:r>
      <w:r w:rsidRPr="004B0E70">
        <w:rPr>
          <w:iCs/>
          <w:smallCaps w:val="0"/>
          <w:color w:val="000000"/>
          <w:spacing w:val="0"/>
          <w:sz w:val="28"/>
          <w:szCs w:val="20"/>
        </w:rPr>
        <w:t>м</w:t>
      </w:r>
      <w:r w:rsidRPr="004B0E70">
        <w:rPr>
          <w:smallCaps w:val="0"/>
          <w:color w:val="000000"/>
          <w:spacing w:val="0"/>
          <w:sz w:val="28"/>
          <w:szCs w:val="20"/>
        </w:rPr>
        <w:t>мы, име</w:t>
      </w:r>
      <w:r w:rsidRPr="004B0E70">
        <w:rPr>
          <w:iCs/>
          <w:smallCaps w:val="0"/>
          <w:color w:val="000000"/>
          <w:spacing w:val="0"/>
          <w:sz w:val="28"/>
          <w:szCs w:val="20"/>
        </w:rPr>
        <w:t>ю</w:t>
      </w:r>
      <w:r w:rsidRPr="004B0E70">
        <w:rPr>
          <w:smallCaps w:val="0"/>
          <w:color w:val="000000"/>
          <w:spacing w:val="0"/>
          <w:sz w:val="28"/>
          <w:szCs w:val="20"/>
        </w:rPr>
        <w:t xml:space="preserve">щие </w:t>
      </w:r>
      <w:r w:rsidRPr="004B0E70">
        <w:rPr>
          <w:iCs/>
          <w:smallCaps w:val="0"/>
          <w:color w:val="000000"/>
          <w:spacing w:val="0"/>
          <w:sz w:val="28"/>
          <w:szCs w:val="20"/>
        </w:rPr>
        <w:t>д</w:t>
      </w:r>
      <w:r w:rsidRPr="004B0E70">
        <w:rPr>
          <w:smallCaps w:val="0"/>
          <w:color w:val="000000"/>
          <w:spacing w:val="0"/>
          <w:sz w:val="28"/>
          <w:szCs w:val="20"/>
        </w:rPr>
        <w:t xml:space="preserve">ело с проблемами, </w:t>
      </w:r>
      <w:r w:rsidRPr="004B0E70">
        <w:rPr>
          <w:iCs/>
          <w:smallCaps w:val="0"/>
          <w:color w:val="000000"/>
          <w:spacing w:val="0"/>
          <w:sz w:val="28"/>
          <w:szCs w:val="20"/>
        </w:rPr>
        <w:t>д</w:t>
      </w:r>
      <w:r w:rsidRPr="004B0E70">
        <w:rPr>
          <w:smallCaps w:val="0"/>
          <w:color w:val="000000"/>
          <w:spacing w:val="0"/>
          <w:sz w:val="28"/>
          <w:szCs w:val="20"/>
        </w:rPr>
        <w:t>л</w:t>
      </w:r>
      <w:r w:rsidRPr="004B0E70">
        <w:rPr>
          <w:iCs/>
          <w:smallCaps w:val="0"/>
          <w:color w:val="000000"/>
          <w:spacing w:val="0"/>
          <w:sz w:val="28"/>
          <w:szCs w:val="20"/>
        </w:rPr>
        <w:t xml:space="preserve">я </w:t>
      </w:r>
      <w:r w:rsidRPr="004B0E70">
        <w:rPr>
          <w:smallCaps w:val="0"/>
          <w:color w:val="000000"/>
          <w:spacing w:val="0"/>
          <w:sz w:val="28"/>
          <w:szCs w:val="20"/>
        </w:rPr>
        <w:t>которых не существует непосре</w:t>
      </w:r>
      <w:r w:rsidRPr="004B0E70">
        <w:rPr>
          <w:iCs/>
          <w:smallCaps w:val="0"/>
          <w:color w:val="000000"/>
          <w:spacing w:val="0"/>
          <w:sz w:val="28"/>
          <w:szCs w:val="20"/>
        </w:rPr>
        <w:t>д</w:t>
      </w:r>
      <w:r w:rsidRPr="004B0E70">
        <w:rPr>
          <w:smallCaps w:val="0"/>
          <w:color w:val="000000"/>
          <w:spacing w:val="0"/>
          <w:sz w:val="28"/>
          <w:szCs w:val="20"/>
        </w:rPr>
        <w:t>ственно аналитических мето</w:t>
      </w:r>
      <w:r w:rsidRPr="004B0E70">
        <w:rPr>
          <w:iCs/>
          <w:smallCaps w:val="0"/>
          <w:color w:val="000000"/>
          <w:spacing w:val="0"/>
          <w:sz w:val="28"/>
          <w:szCs w:val="20"/>
        </w:rPr>
        <w:t>д</w:t>
      </w:r>
      <w:r w:rsidRPr="004B0E70">
        <w:rPr>
          <w:smallCaps w:val="0"/>
          <w:color w:val="000000"/>
          <w:spacing w:val="0"/>
          <w:sz w:val="28"/>
          <w:szCs w:val="20"/>
        </w:rPr>
        <w:t>ов, но в которых они позволя</w:t>
      </w:r>
      <w:r w:rsidRPr="004B0E70">
        <w:rPr>
          <w:iCs/>
          <w:smallCaps w:val="0"/>
          <w:color w:val="000000"/>
          <w:spacing w:val="0"/>
          <w:sz w:val="28"/>
          <w:szCs w:val="20"/>
        </w:rPr>
        <w:t>ю</w:t>
      </w:r>
      <w:r w:rsidRPr="004B0E70">
        <w:rPr>
          <w:smallCaps w:val="0"/>
          <w:color w:val="000000"/>
          <w:spacing w:val="0"/>
          <w:sz w:val="28"/>
          <w:szCs w:val="20"/>
        </w:rPr>
        <w:t>т получить результаты</w:t>
      </w:r>
      <w:r w:rsidRPr="004B0E70">
        <w:rPr>
          <w:iCs/>
          <w:smallCaps w:val="0"/>
          <w:color w:val="000000"/>
          <w:spacing w:val="0"/>
          <w:sz w:val="28"/>
          <w:szCs w:val="20"/>
        </w:rPr>
        <w:t xml:space="preserve">. </w:t>
      </w:r>
      <w:r w:rsidRPr="004B0E70">
        <w:rPr>
          <w:smallCaps w:val="0"/>
          <w:color w:val="000000"/>
          <w:spacing w:val="0"/>
          <w:sz w:val="28"/>
          <w:szCs w:val="20"/>
        </w:rPr>
        <w:t>Первые экспертные системы разработаны для некоторых устоявшихся, хорошо определенных приложений, например, помощи химикам-ор</w:t>
      </w:r>
      <w:r w:rsidRPr="004B0E70">
        <w:rPr>
          <w:iCs/>
          <w:smallCaps w:val="0"/>
          <w:color w:val="000000"/>
          <w:spacing w:val="0"/>
          <w:sz w:val="28"/>
          <w:szCs w:val="20"/>
        </w:rPr>
        <w:t>г</w:t>
      </w:r>
      <w:r w:rsidRPr="004B0E70">
        <w:rPr>
          <w:smallCaps w:val="0"/>
          <w:color w:val="000000"/>
          <w:spacing w:val="0"/>
          <w:sz w:val="28"/>
          <w:szCs w:val="20"/>
        </w:rPr>
        <w:t>аникам (ЭС ДЕНДРАЛ); в об</w:t>
      </w:r>
      <w:r w:rsidRPr="004B0E70">
        <w:rPr>
          <w:iCs/>
          <w:smallCaps w:val="0"/>
          <w:color w:val="000000"/>
          <w:spacing w:val="0"/>
          <w:sz w:val="28"/>
          <w:szCs w:val="20"/>
        </w:rPr>
        <w:t>л</w:t>
      </w:r>
      <w:r w:rsidRPr="004B0E70">
        <w:rPr>
          <w:smallCaps w:val="0"/>
          <w:color w:val="000000"/>
          <w:spacing w:val="0"/>
          <w:sz w:val="28"/>
          <w:szCs w:val="20"/>
        </w:rPr>
        <w:t>асти ме</w:t>
      </w:r>
      <w:r w:rsidRPr="004B0E70">
        <w:rPr>
          <w:iCs/>
          <w:smallCaps w:val="0"/>
          <w:color w:val="000000"/>
          <w:spacing w:val="0"/>
          <w:sz w:val="28"/>
          <w:szCs w:val="20"/>
        </w:rPr>
        <w:t>д</w:t>
      </w:r>
      <w:r w:rsidRPr="004B0E70">
        <w:rPr>
          <w:smallCaps w:val="0"/>
          <w:color w:val="000000"/>
          <w:spacing w:val="0"/>
          <w:sz w:val="28"/>
          <w:szCs w:val="20"/>
        </w:rPr>
        <w:t xml:space="preserve">ицины (например, </w:t>
      </w:r>
      <w:r w:rsidRPr="004B0E70">
        <w:rPr>
          <w:smallCaps w:val="0"/>
          <w:color w:val="000000"/>
          <w:spacing w:val="0"/>
          <w:sz w:val="28"/>
          <w:szCs w:val="20"/>
          <w:lang w:val="en-US"/>
        </w:rPr>
        <w:t>MYCIN</w:t>
      </w:r>
      <w:r w:rsidRPr="004B0E70">
        <w:rPr>
          <w:smallCaps w:val="0"/>
          <w:color w:val="000000"/>
          <w:spacing w:val="0"/>
          <w:sz w:val="28"/>
          <w:szCs w:val="20"/>
        </w:rPr>
        <w:t xml:space="preserve">, </w:t>
      </w:r>
      <w:r w:rsidRPr="004B0E70">
        <w:rPr>
          <w:smallCaps w:val="0"/>
          <w:color w:val="000000"/>
          <w:spacing w:val="0"/>
          <w:sz w:val="28"/>
          <w:szCs w:val="20"/>
          <w:lang w:val="en-US"/>
        </w:rPr>
        <w:t>INTERNIST</w:t>
      </w:r>
      <w:r w:rsidRPr="004B0E70">
        <w:rPr>
          <w:smallCaps w:val="0"/>
          <w:color w:val="000000"/>
          <w:spacing w:val="0"/>
          <w:sz w:val="28"/>
          <w:szCs w:val="20"/>
        </w:rPr>
        <w:t>/</w:t>
      </w:r>
      <w:r w:rsidRPr="004B0E70">
        <w:rPr>
          <w:smallCaps w:val="0"/>
          <w:color w:val="000000"/>
          <w:spacing w:val="0"/>
          <w:sz w:val="28"/>
          <w:szCs w:val="20"/>
          <w:lang w:val="en-US"/>
        </w:rPr>
        <w:t>CADUCEUS</w:t>
      </w:r>
      <w:r w:rsidRPr="004B0E70">
        <w:rPr>
          <w:smallCaps w:val="0"/>
          <w:color w:val="000000"/>
          <w:spacing w:val="0"/>
          <w:sz w:val="28"/>
          <w:szCs w:val="20"/>
        </w:rPr>
        <w:t xml:space="preserve">, </w:t>
      </w:r>
      <w:r w:rsidRPr="004B0E70">
        <w:rPr>
          <w:smallCaps w:val="0"/>
          <w:color w:val="000000"/>
          <w:spacing w:val="0"/>
          <w:sz w:val="28"/>
          <w:szCs w:val="20"/>
          <w:lang w:val="en-US"/>
        </w:rPr>
        <w:t>PUFF</w:t>
      </w:r>
      <w:r w:rsidRPr="004B0E70">
        <w:rPr>
          <w:smallCaps w:val="0"/>
          <w:color w:val="000000"/>
          <w:spacing w:val="0"/>
          <w:sz w:val="28"/>
          <w:szCs w:val="20"/>
        </w:rPr>
        <w:t>)</w:t>
      </w:r>
      <w:r w:rsidRPr="004B0E70">
        <w:rPr>
          <w:iCs/>
          <w:smallCaps w:val="0"/>
          <w:color w:val="000000"/>
          <w:spacing w:val="0"/>
          <w:sz w:val="28"/>
          <w:szCs w:val="20"/>
        </w:rPr>
        <w:t xml:space="preserve">. </w:t>
      </w:r>
      <w:r w:rsidRPr="004B0E70">
        <w:rPr>
          <w:smallCaps w:val="0"/>
          <w:color w:val="000000"/>
          <w:spacing w:val="0"/>
          <w:sz w:val="28"/>
          <w:szCs w:val="20"/>
        </w:rPr>
        <w:t>На рис 3</w:t>
      </w:r>
      <w:r w:rsidRPr="004B0E70">
        <w:rPr>
          <w:iCs/>
          <w:smallCaps w:val="0"/>
          <w:color w:val="000000"/>
          <w:spacing w:val="0"/>
          <w:sz w:val="28"/>
          <w:szCs w:val="20"/>
        </w:rPr>
        <w:t>.</w:t>
      </w:r>
      <w:r w:rsidRPr="004B0E70">
        <w:rPr>
          <w:smallCaps w:val="0"/>
          <w:color w:val="000000"/>
          <w:spacing w:val="0"/>
          <w:sz w:val="28"/>
          <w:szCs w:val="20"/>
        </w:rPr>
        <w:t>3 пре</w:t>
      </w:r>
      <w:r w:rsidRPr="004B0E70">
        <w:rPr>
          <w:iCs/>
          <w:smallCaps w:val="0"/>
          <w:color w:val="000000"/>
          <w:spacing w:val="0"/>
          <w:sz w:val="28"/>
          <w:szCs w:val="20"/>
        </w:rPr>
        <w:t>д</w:t>
      </w:r>
      <w:r w:rsidRPr="004B0E70">
        <w:rPr>
          <w:smallCaps w:val="0"/>
          <w:color w:val="000000"/>
          <w:spacing w:val="0"/>
          <w:sz w:val="28"/>
          <w:szCs w:val="20"/>
        </w:rPr>
        <w:t>став</w:t>
      </w:r>
      <w:r w:rsidRPr="004B0E70">
        <w:rPr>
          <w:iCs/>
          <w:smallCaps w:val="0"/>
          <w:color w:val="000000"/>
          <w:spacing w:val="0"/>
          <w:sz w:val="28"/>
          <w:szCs w:val="20"/>
        </w:rPr>
        <w:t>л</w:t>
      </w:r>
      <w:r w:rsidRPr="004B0E70">
        <w:rPr>
          <w:smallCaps w:val="0"/>
          <w:color w:val="000000"/>
          <w:spacing w:val="0"/>
          <w:sz w:val="28"/>
          <w:szCs w:val="20"/>
        </w:rPr>
        <w:t>ена типичная ор</w:t>
      </w:r>
      <w:r w:rsidRPr="004B0E70">
        <w:rPr>
          <w:iCs/>
          <w:smallCaps w:val="0"/>
          <w:color w:val="000000"/>
          <w:spacing w:val="0"/>
          <w:sz w:val="28"/>
          <w:szCs w:val="20"/>
        </w:rPr>
        <w:t>г</w:t>
      </w:r>
      <w:r w:rsidRPr="004B0E70">
        <w:rPr>
          <w:smallCaps w:val="0"/>
          <w:color w:val="000000"/>
          <w:spacing w:val="0"/>
          <w:sz w:val="28"/>
          <w:szCs w:val="20"/>
        </w:rPr>
        <w:t>анизация экспертной системы.</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Ло</w:t>
      </w:r>
      <w:r w:rsidRPr="004B0E70">
        <w:rPr>
          <w:iCs/>
          <w:smallCaps w:val="0"/>
          <w:color w:val="000000"/>
          <w:spacing w:val="0"/>
          <w:sz w:val="28"/>
          <w:szCs w:val="20"/>
        </w:rPr>
        <w:t>г</w:t>
      </w:r>
      <w:r w:rsidRPr="004B0E70">
        <w:rPr>
          <w:smallCaps w:val="0"/>
          <w:color w:val="000000"/>
          <w:spacing w:val="0"/>
          <w:sz w:val="28"/>
          <w:szCs w:val="20"/>
        </w:rPr>
        <w:t>ические выво</w:t>
      </w:r>
      <w:r w:rsidRPr="004B0E70">
        <w:rPr>
          <w:iCs/>
          <w:smallCaps w:val="0"/>
          <w:color w:val="000000"/>
          <w:spacing w:val="0"/>
          <w:sz w:val="28"/>
          <w:szCs w:val="20"/>
        </w:rPr>
        <w:t>д</w:t>
      </w:r>
      <w:r w:rsidRPr="004B0E70">
        <w:rPr>
          <w:smallCaps w:val="0"/>
          <w:color w:val="000000"/>
          <w:spacing w:val="0"/>
          <w:sz w:val="28"/>
          <w:szCs w:val="20"/>
        </w:rPr>
        <w:t>ы, возможности по</w:t>
      </w:r>
      <w:r w:rsidRPr="004B0E70">
        <w:rPr>
          <w:iCs/>
          <w:smallCaps w:val="0"/>
          <w:color w:val="000000"/>
          <w:spacing w:val="0"/>
          <w:sz w:val="28"/>
          <w:szCs w:val="20"/>
        </w:rPr>
        <w:t>л</w:t>
      </w:r>
      <w:r w:rsidRPr="004B0E70">
        <w:rPr>
          <w:smallCaps w:val="0"/>
          <w:color w:val="000000"/>
          <w:spacing w:val="0"/>
          <w:sz w:val="28"/>
          <w:szCs w:val="20"/>
        </w:rPr>
        <w:t>учения ло</w:t>
      </w:r>
      <w:r w:rsidRPr="004B0E70">
        <w:rPr>
          <w:iCs/>
          <w:smallCaps w:val="0"/>
          <w:color w:val="000000"/>
          <w:spacing w:val="0"/>
          <w:sz w:val="28"/>
          <w:szCs w:val="20"/>
        </w:rPr>
        <w:t>г</w:t>
      </w:r>
      <w:r w:rsidRPr="004B0E70">
        <w:rPr>
          <w:smallCaps w:val="0"/>
          <w:color w:val="000000"/>
          <w:spacing w:val="0"/>
          <w:sz w:val="28"/>
          <w:szCs w:val="20"/>
        </w:rPr>
        <w:t>ических следстви</w:t>
      </w:r>
      <w:r w:rsidRPr="004B0E70">
        <w:rPr>
          <w:iCs/>
          <w:smallCaps w:val="0"/>
          <w:color w:val="000000"/>
          <w:spacing w:val="0"/>
          <w:sz w:val="28"/>
          <w:szCs w:val="20"/>
        </w:rPr>
        <w:t xml:space="preserve">й </w:t>
      </w:r>
      <w:r w:rsidRPr="004B0E70">
        <w:rPr>
          <w:smallCaps w:val="0"/>
          <w:color w:val="000000"/>
          <w:spacing w:val="0"/>
          <w:sz w:val="28"/>
          <w:szCs w:val="20"/>
        </w:rPr>
        <w:t>и возможности решени</w:t>
      </w:r>
      <w:r w:rsidRPr="004B0E70">
        <w:rPr>
          <w:iCs/>
          <w:smallCaps w:val="0"/>
          <w:color w:val="000000"/>
          <w:spacing w:val="0"/>
          <w:sz w:val="28"/>
          <w:szCs w:val="20"/>
        </w:rPr>
        <w:t xml:space="preserve">я </w:t>
      </w:r>
      <w:r w:rsidRPr="004B0E70">
        <w:rPr>
          <w:smallCaps w:val="0"/>
          <w:color w:val="000000"/>
          <w:spacing w:val="0"/>
          <w:sz w:val="28"/>
          <w:szCs w:val="20"/>
        </w:rPr>
        <w:t>проблем обычно быва</w:t>
      </w:r>
      <w:r w:rsidRPr="004B0E70">
        <w:rPr>
          <w:iCs/>
          <w:smallCaps w:val="0"/>
          <w:color w:val="000000"/>
          <w:spacing w:val="0"/>
          <w:sz w:val="28"/>
          <w:szCs w:val="20"/>
        </w:rPr>
        <w:t>ю</w:t>
      </w:r>
      <w:r w:rsidRPr="004B0E70">
        <w:rPr>
          <w:smallCaps w:val="0"/>
          <w:color w:val="000000"/>
          <w:spacing w:val="0"/>
          <w:sz w:val="28"/>
          <w:szCs w:val="20"/>
        </w:rPr>
        <w:t xml:space="preserve">т встроены в </w:t>
      </w:r>
      <w:r w:rsidRPr="004B0E70">
        <w:rPr>
          <w:b/>
          <w:smallCaps w:val="0"/>
          <w:color w:val="000000"/>
          <w:spacing w:val="0"/>
          <w:sz w:val="28"/>
          <w:szCs w:val="20"/>
        </w:rPr>
        <w:t>машину вывода ЭС</w:t>
      </w:r>
      <w:r w:rsidRPr="004B0E70">
        <w:rPr>
          <w:smallCaps w:val="0"/>
          <w:color w:val="000000"/>
          <w:spacing w:val="0"/>
          <w:sz w:val="28"/>
          <w:szCs w:val="20"/>
        </w:rPr>
        <w:t>. В литературе по искусственному интеллекту термин «решение проблем» относитс</w:t>
      </w:r>
      <w:r w:rsidRPr="004B0E70">
        <w:rPr>
          <w:iCs/>
          <w:smallCaps w:val="0"/>
          <w:color w:val="000000"/>
          <w:spacing w:val="0"/>
          <w:sz w:val="28"/>
          <w:szCs w:val="20"/>
        </w:rPr>
        <w:t xml:space="preserve">я </w:t>
      </w:r>
      <w:r w:rsidRPr="004B0E70">
        <w:rPr>
          <w:smallCaps w:val="0"/>
          <w:color w:val="000000"/>
          <w:spacing w:val="0"/>
          <w:sz w:val="28"/>
          <w:szCs w:val="20"/>
        </w:rPr>
        <w:t>к методо</w:t>
      </w:r>
      <w:r w:rsidRPr="004B0E70">
        <w:rPr>
          <w:iCs/>
          <w:smallCaps w:val="0"/>
          <w:color w:val="000000"/>
          <w:spacing w:val="0"/>
          <w:sz w:val="28"/>
          <w:szCs w:val="20"/>
        </w:rPr>
        <w:t>л</w:t>
      </w:r>
      <w:r w:rsidRPr="004B0E70">
        <w:rPr>
          <w:smallCaps w:val="0"/>
          <w:color w:val="000000"/>
          <w:spacing w:val="0"/>
          <w:sz w:val="28"/>
          <w:szCs w:val="20"/>
        </w:rPr>
        <w:t>о</w:t>
      </w:r>
      <w:r w:rsidRPr="004B0E70">
        <w:rPr>
          <w:iCs/>
          <w:smallCaps w:val="0"/>
          <w:color w:val="000000"/>
          <w:spacing w:val="0"/>
          <w:sz w:val="28"/>
          <w:szCs w:val="20"/>
        </w:rPr>
        <w:t>г</w:t>
      </w:r>
      <w:r w:rsidRPr="004B0E70">
        <w:rPr>
          <w:smallCaps w:val="0"/>
          <w:color w:val="000000"/>
          <w:spacing w:val="0"/>
          <w:sz w:val="28"/>
          <w:szCs w:val="20"/>
        </w:rPr>
        <w:t>ии поиска пути из нача</w:t>
      </w:r>
      <w:r w:rsidRPr="004B0E70">
        <w:rPr>
          <w:iCs/>
          <w:smallCaps w:val="0"/>
          <w:color w:val="000000"/>
          <w:spacing w:val="0"/>
          <w:sz w:val="28"/>
          <w:szCs w:val="20"/>
        </w:rPr>
        <w:t>л</w:t>
      </w:r>
      <w:r w:rsidRPr="004B0E70">
        <w:rPr>
          <w:smallCaps w:val="0"/>
          <w:color w:val="000000"/>
          <w:spacing w:val="0"/>
          <w:sz w:val="28"/>
          <w:szCs w:val="20"/>
        </w:rPr>
        <w:t>ьно</w:t>
      </w:r>
      <w:r w:rsidRPr="004B0E70">
        <w:rPr>
          <w:iCs/>
          <w:smallCaps w:val="0"/>
          <w:color w:val="000000"/>
          <w:spacing w:val="0"/>
          <w:sz w:val="28"/>
          <w:szCs w:val="20"/>
        </w:rPr>
        <w:t>г</w:t>
      </w:r>
      <w:r w:rsidRPr="004B0E70">
        <w:rPr>
          <w:smallCaps w:val="0"/>
          <w:color w:val="000000"/>
          <w:spacing w:val="0"/>
          <w:sz w:val="28"/>
          <w:szCs w:val="20"/>
        </w:rPr>
        <w:t>о состо</w:t>
      </w:r>
      <w:r w:rsidRPr="004B0E70">
        <w:rPr>
          <w:iCs/>
          <w:smallCaps w:val="0"/>
          <w:color w:val="000000"/>
          <w:spacing w:val="0"/>
          <w:sz w:val="28"/>
          <w:szCs w:val="20"/>
        </w:rPr>
        <w:t>я</w:t>
      </w:r>
      <w:r w:rsidRPr="004B0E70">
        <w:rPr>
          <w:smallCaps w:val="0"/>
          <w:color w:val="000000"/>
          <w:spacing w:val="0"/>
          <w:sz w:val="28"/>
          <w:szCs w:val="20"/>
        </w:rPr>
        <w:t>ни</w:t>
      </w:r>
      <w:r w:rsidRPr="004B0E70">
        <w:rPr>
          <w:iCs/>
          <w:smallCaps w:val="0"/>
          <w:color w:val="000000"/>
          <w:spacing w:val="0"/>
          <w:sz w:val="28"/>
          <w:szCs w:val="20"/>
        </w:rPr>
        <w:t xml:space="preserve">я </w:t>
      </w:r>
      <w:r w:rsidRPr="004B0E70">
        <w:rPr>
          <w:smallCaps w:val="0"/>
          <w:color w:val="000000"/>
          <w:spacing w:val="0"/>
          <w:sz w:val="28"/>
          <w:szCs w:val="20"/>
        </w:rPr>
        <w:t>в це</w:t>
      </w:r>
      <w:r w:rsidRPr="004B0E70">
        <w:rPr>
          <w:iCs/>
          <w:smallCaps w:val="0"/>
          <w:color w:val="000000"/>
          <w:spacing w:val="0"/>
          <w:sz w:val="28"/>
          <w:szCs w:val="20"/>
        </w:rPr>
        <w:t>л</w:t>
      </w:r>
      <w:r w:rsidRPr="004B0E70">
        <w:rPr>
          <w:smallCaps w:val="0"/>
          <w:color w:val="000000"/>
          <w:spacing w:val="0"/>
          <w:sz w:val="28"/>
          <w:szCs w:val="20"/>
        </w:rPr>
        <w:t>евое состо</w:t>
      </w:r>
      <w:r w:rsidRPr="004B0E70">
        <w:rPr>
          <w:iCs/>
          <w:smallCaps w:val="0"/>
          <w:color w:val="000000"/>
          <w:spacing w:val="0"/>
          <w:sz w:val="28"/>
          <w:szCs w:val="20"/>
        </w:rPr>
        <w:t>я</w:t>
      </w:r>
      <w:r w:rsidRPr="004B0E70">
        <w:rPr>
          <w:smallCaps w:val="0"/>
          <w:color w:val="000000"/>
          <w:spacing w:val="0"/>
          <w:sz w:val="28"/>
          <w:szCs w:val="20"/>
        </w:rPr>
        <w:t>ние. Техника решения проблем вкл</w:t>
      </w:r>
      <w:r w:rsidRPr="004B0E70">
        <w:rPr>
          <w:iCs/>
          <w:smallCaps w:val="0"/>
          <w:color w:val="000000"/>
          <w:spacing w:val="0"/>
          <w:sz w:val="28"/>
          <w:szCs w:val="20"/>
        </w:rPr>
        <w:t>ю</w:t>
      </w:r>
      <w:r w:rsidRPr="004B0E70">
        <w:rPr>
          <w:smallCaps w:val="0"/>
          <w:color w:val="000000"/>
          <w:spacing w:val="0"/>
          <w:sz w:val="28"/>
          <w:szCs w:val="20"/>
        </w:rPr>
        <w:t>чает общий решатель проблем и поисковый ал</w:t>
      </w:r>
      <w:r w:rsidRPr="004B0E70">
        <w:rPr>
          <w:iCs/>
          <w:smallCaps w:val="0"/>
          <w:color w:val="000000"/>
          <w:spacing w:val="0"/>
          <w:sz w:val="28"/>
          <w:szCs w:val="20"/>
        </w:rPr>
        <w:t>г</w:t>
      </w:r>
      <w:r w:rsidRPr="004B0E70">
        <w:rPr>
          <w:smallCaps w:val="0"/>
          <w:color w:val="000000"/>
          <w:spacing w:val="0"/>
          <w:sz w:val="28"/>
          <w:szCs w:val="20"/>
        </w:rPr>
        <w:t>оритм</w:t>
      </w:r>
      <w:r w:rsidRPr="004B0E70">
        <w:rPr>
          <w:iCs/>
          <w:smallCaps w:val="0"/>
          <w:color w:val="000000"/>
          <w:spacing w:val="0"/>
          <w:sz w:val="28"/>
          <w:szCs w:val="20"/>
        </w:rPr>
        <w:t xml:space="preserve">. </w:t>
      </w:r>
      <w:r w:rsidRPr="004B0E70">
        <w:rPr>
          <w:smallCaps w:val="0"/>
          <w:color w:val="000000"/>
          <w:spacing w:val="0"/>
          <w:sz w:val="28"/>
          <w:szCs w:val="20"/>
        </w:rPr>
        <w:t>Некоторые из таких ал</w:t>
      </w:r>
      <w:r w:rsidRPr="004B0E70">
        <w:rPr>
          <w:iCs/>
          <w:smallCaps w:val="0"/>
          <w:color w:val="000000"/>
          <w:spacing w:val="0"/>
          <w:sz w:val="28"/>
          <w:szCs w:val="20"/>
        </w:rPr>
        <w:t>г</w:t>
      </w:r>
      <w:r w:rsidRPr="004B0E70">
        <w:rPr>
          <w:smallCaps w:val="0"/>
          <w:color w:val="000000"/>
          <w:spacing w:val="0"/>
          <w:sz w:val="28"/>
          <w:szCs w:val="20"/>
        </w:rPr>
        <w:t>оритмов име</w:t>
      </w:r>
      <w:r w:rsidRPr="004B0E70">
        <w:rPr>
          <w:iCs/>
          <w:smallCaps w:val="0"/>
          <w:color w:val="000000"/>
          <w:spacing w:val="0"/>
          <w:sz w:val="28"/>
          <w:szCs w:val="20"/>
        </w:rPr>
        <w:t>ю</w:t>
      </w:r>
      <w:r w:rsidRPr="004B0E70">
        <w:rPr>
          <w:smallCaps w:val="0"/>
          <w:color w:val="000000"/>
          <w:spacing w:val="0"/>
          <w:sz w:val="28"/>
          <w:szCs w:val="20"/>
        </w:rPr>
        <w:t>т имена (например, А* ал</w:t>
      </w:r>
      <w:r w:rsidRPr="004B0E70">
        <w:rPr>
          <w:iCs/>
          <w:smallCaps w:val="0"/>
          <w:color w:val="000000"/>
          <w:spacing w:val="0"/>
          <w:sz w:val="28"/>
          <w:szCs w:val="20"/>
        </w:rPr>
        <w:t>г</w:t>
      </w:r>
      <w:r w:rsidRPr="004B0E70">
        <w:rPr>
          <w:smallCaps w:val="0"/>
          <w:color w:val="000000"/>
          <w:spacing w:val="0"/>
          <w:sz w:val="28"/>
          <w:szCs w:val="20"/>
        </w:rPr>
        <w:t>оритм)</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Компонента синтеза объяснения</w:t>
      </w:r>
      <w:r w:rsidRPr="004B0E70">
        <w:rPr>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тип выходной информации</w:t>
      </w:r>
      <w:r w:rsidRPr="004B0E70">
        <w:rPr>
          <w:iCs/>
          <w:smallCaps w:val="0"/>
          <w:color w:val="000000"/>
          <w:spacing w:val="0"/>
          <w:sz w:val="28"/>
          <w:szCs w:val="20"/>
        </w:rPr>
        <w:t xml:space="preserve">, </w:t>
      </w:r>
      <w:r w:rsidRPr="004B0E70">
        <w:rPr>
          <w:smallCaps w:val="0"/>
          <w:color w:val="000000"/>
          <w:spacing w:val="0"/>
          <w:sz w:val="28"/>
          <w:szCs w:val="20"/>
        </w:rPr>
        <w:t>используемой, чтобы оправ</w:t>
      </w:r>
      <w:r w:rsidRPr="004B0E70">
        <w:rPr>
          <w:iCs/>
          <w:smallCaps w:val="0"/>
          <w:color w:val="000000"/>
          <w:spacing w:val="0"/>
          <w:sz w:val="28"/>
          <w:szCs w:val="20"/>
        </w:rPr>
        <w:t>д</w:t>
      </w:r>
      <w:r w:rsidRPr="004B0E70">
        <w:rPr>
          <w:smallCaps w:val="0"/>
          <w:color w:val="000000"/>
          <w:spacing w:val="0"/>
          <w:sz w:val="28"/>
          <w:szCs w:val="20"/>
        </w:rPr>
        <w:t>ать некоторые выдаваемые системой закл</w:t>
      </w:r>
      <w:r w:rsidRPr="004B0E70">
        <w:rPr>
          <w:iCs/>
          <w:smallCaps w:val="0"/>
          <w:color w:val="000000"/>
          <w:spacing w:val="0"/>
          <w:sz w:val="28"/>
          <w:szCs w:val="20"/>
        </w:rPr>
        <w:t>ю</w:t>
      </w:r>
      <w:r w:rsidRPr="004B0E70">
        <w:rPr>
          <w:smallCaps w:val="0"/>
          <w:color w:val="000000"/>
          <w:spacing w:val="0"/>
          <w:sz w:val="28"/>
          <w:szCs w:val="20"/>
        </w:rPr>
        <w:t>чени</w:t>
      </w:r>
      <w:r w:rsidRPr="004B0E70">
        <w:rPr>
          <w:iCs/>
          <w:smallCaps w:val="0"/>
          <w:color w:val="000000"/>
          <w:spacing w:val="0"/>
          <w:sz w:val="28"/>
          <w:szCs w:val="20"/>
        </w:rPr>
        <w:t xml:space="preserve">я </w:t>
      </w:r>
      <w:r w:rsidRPr="004B0E70">
        <w:rPr>
          <w:smallCaps w:val="0"/>
          <w:color w:val="000000"/>
          <w:spacing w:val="0"/>
          <w:sz w:val="28"/>
          <w:szCs w:val="20"/>
        </w:rPr>
        <w:t>и пре</w:t>
      </w:r>
      <w:r w:rsidRPr="004B0E70">
        <w:rPr>
          <w:iCs/>
          <w:smallCaps w:val="0"/>
          <w:color w:val="000000"/>
          <w:spacing w:val="0"/>
          <w:sz w:val="28"/>
          <w:szCs w:val="20"/>
        </w:rPr>
        <w:t>д</w:t>
      </w:r>
      <w:r w:rsidRPr="004B0E70">
        <w:rPr>
          <w:smallCaps w:val="0"/>
          <w:color w:val="000000"/>
          <w:spacing w:val="0"/>
          <w:sz w:val="28"/>
          <w:szCs w:val="20"/>
        </w:rPr>
        <w:t>остав</w:t>
      </w:r>
      <w:r w:rsidRPr="004B0E70">
        <w:rPr>
          <w:iCs/>
          <w:smallCaps w:val="0"/>
          <w:color w:val="000000"/>
          <w:spacing w:val="0"/>
          <w:sz w:val="28"/>
          <w:szCs w:val="20"/>
        </w:rPr>
        <w:t>и</w:t>
      </w:r>
      <w:r w:rsidRPr="004B0E70">
        <w:rPr>
          <w:smallCaps w:val="0"/>
          <w:color w:val="000000"/>
          <w:spacing w:val="0"/>
          <w:sz w:val="28"/>
          <w:szCs w:val="20"/>
        </w:rPr>
        <w:t>ть пользовател</w:t>
      </w:r>
      <w:r w:rsidRPr="004B0E70">
        <w:rPr>
          <w:iCs/>
          <w:smallCaps w:val="0"/>
          <w:color w:val="000000"/>
          <w:spacing w:val="0"/>
          <w:sz w:val="28"/>
          <w:szCs w:val="20"/>
        </w:rPr>
        <w:t xml:space="preserve">ю </w:t>
      </w:r>
      <w:r w:rsidRPr="004B0E70">
        <w:rPr>
          <w:smallCaps w:val="0"/>
          <w:color w:val="000000"/>
          <w:spacing w:val="0"/>
          <w:sz w:val="28"/>
          <w:szCs w:val="20"/>
        </w:rPr>
        <w:t>некоторые пояснен</w:t>
      </w:r>
      <w:r w:rsidRPr="004B0E70">
        <w:rPr>
          <w:iCs/>
          <w:smallCaps w:val="0"/>
          <w:color w:val="000000"/>
          <w:spacing w:val="0"/>
          <w:sz w:val="28"/>
          <w:szCs w:val="20"/>
        </w:rPr>
        <w:t>и</w:t>
      </w:r>
      <w:r w:rsidRPr="004B0E70">
        <w:rPr>
          <w:smallCaps w:val="0"/>
          <w:color w:val="000000"/>
          <w:spacing w:val="0"/>
          <w:sz w:val="28"/>
          <w:szCs w:val="20"/>
        </w:rPr>
        <w:t>я в форме, по</w:t>
      </w:r>
      <w:r w:rsidRPr="004B0E70">
        <w:rPr>
          <w:iCs/>
          <w:smallCaps w:val="0"/>
          <w:color w:val="000000"/>
          <w:spacing w:val="0"/>
          <w:sz w:val="28"/>
          <w:szCs w:val="20"/>
        </w:rPr>
        <w:t>д</w:t>
      </w:r>
      <w:r w:rsidRPr="004B0E70">
        <w:rPr>
          <w:smallCaps w:val="0"/>
          <w:color w:val="000000"/>
          <w:spacing w:val="0"/>
          <w:sz w:val="28"/>
          <w:szCs w:val="20"/>
        </w:rPr>
        <w:t>хо</w:t>
      </w:r>
      <w:r w:rsidRPr="004B0E70">
        <w:rPr>
          <w:iCs/>
          <w:smallCaps w:val="0"/>
          <w:color w:val="000000"/>
          <w:spacing w:val="0"/>
          <w:sz w:val="28"/>
          <w:szCs w:val="20"/>
        </w:rPr>
        <w:t>д</w:t>
      </w:r>
      <w:r w:rsidRPr="004B0E70">
        <w:rPr>
          <w:smallCaps w:val="0"/>
          <w:color w:val="000000"/>
          <w:spacing w:val="0"/>
          <w:sz w:val="28"/>
          <w:szCs w:val="20"/>
        </w:rPr>
        <w:t xml:space="preserve">ящей </w:t>
      </w:r>
      <w:r w:rsidRPr="004B0E70">
        <w:rPr>
          <w:iCs/>
          <w:smallCaps w:val="0"/>
          <w:color w:val="000000"/>
          <w:spacing w:val="0"/>
          <w:sz w:val="28"/>
          <w:szCs w:val="20"/>
        </w:rPr>
        <w:t>д</w:t>
      </w:r>
      <w:r w:rsidRPr="004B0E70">
        <w:rPr>
          <w:smallCaps w:val="0"/>
          <w:color w:val="000000"/>
          <w:spacing w:val="0"/>
          <w:sz w:val="28"/>
          <w:szCs w:val="20"/>
        </w:rPr>
        <w:t>ля интерпретации лицом, принима</w:t>
      </w:r>
      <w:r w:rsidRPr="004B0E70">
        <w:rPr>
          <w:iCs/>
          <w:smallCaps w:val="0"/>
          <w:color w:val="000000"/>
          <w:spacing w:val="0"/>
          <w:sz w:val="28"/>
          <w:szCs w:val="20"/>
        </w:rPr>
        <w:t>ю</w:t>
      </w:r>
      <w:r w:rsidRPr="004B0E70">
        <w:rPr>
          <w:smallCaps w:val="0"/>
          <w:color w:val="000000"/>
          <w:spacing w:val="0"/>
          <w:sz w:val="28"/>
          <w:szCs w:val="20"/>
        </w:rPr>
        <w:t>щим решения.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Способность интелли</w:t>
      </w:r>
      <w:r w:rsidRPr="004B0E70">
        <w:rPr>
          <w:b/>
          <w:iCs/>
          <w:smallCaps w:val="0"/>
          <w:color w:val="000000"/>
          <w:spacing w:val="0"/>
          <w:sz w:val="28"/>
          <w:szCs w:val="20"/>
        </w:rPr>
        <w:t>г</w:t>
      </w:r>
      <w:r w:rsidRPr="004B0E70">
        <w:rPr>
          <w:b/>
          <w:smallCaps w:val="0"/>
          <w:color w:val="000000"/>
          <w:spacing w:val="0"/>
          <w:sz w:val="28"/>
          <w:szCs w:val="20"/>
        </w:rPr>
        <w:t>ентно</w:t>
      </w:r>
      <w:r w:rsidRPr="004B0E70">
        <w:rPr>
          <w:b/>
          <w:iCs/>
          <w:smallCaps w:val="0"/>
          <w:color w:val="000000"/>
          <w:spacing w:val="0"/>
          <w:sz w:val="28"/>
          <w:szCs w:val="20"/>
        </w:rPr>
        <w:t>г</w:t>
      </w:r>
      <w:r w:rsidRPr="004B0E70">
        <w:rPr>
          <w:b/>
          <w:smallCaps w:val="0"/>
          <w:color w:val="000000"/>
          <w:spacing w:val="0"/>
          <w:sz w:val="28"/>
          <w:szCs w:val="20"/>
        </w:rPr>
        <w:t>о ре</w:t>
      </w:r>
      <w:r w:rsidRPr="004B0E70">
        <w:rPr>
          <w:b/>
          <w:iCs/>
          <w:smallCaps w:val="0"/>
          <w:color w:val="000000"/>
          <w:spacing w:val="0"/>
          <w:sz w:val="28"/>
          <w:szCs w:val="20"/>
        </w:rPr>
        <w:t>д</w:t>
      </w:r>
      <w:r w:rsidRPr="004B0E70">
        <w:rPr>
          <w:b/>
          <w:smallCaps w:val="0"/>
          <w:color w:val="000000"/>
          <w:spacing w:val="0"/>
          <w:sz w:val="28"/>
          <w:szCs w:val="20"/>
        </w:rPr>
        <w:t>актировани</w:t>
      </w:r>
      <w:r w:rsidRPr="004B0E70">
        <w:rPr>
          <w:b/>
          <w:iCs/>
          <w:smallCaps w:val="0"/>
          <w:color w:val="000000"/>
          <w:spacing w:val="0"/>
          <w:sz w:val="28"/>
          <w:szCs w:val="20"/>
        </w:rPr>
        <w:t>я</w:t>
      </w:r>
      <w:r w:rsidRPr="004B0E70">
        <w:rPr>
          <w:iCs/>
          <w:smallCaps w:val="0"/>
          <w:color w:val="000000"/>
          <w:spacing w:val="0"/>
          <w:sz w:val="28"/>
          <w:szCs w:val="20"/>
        </w:rPr>
        <w:t xml:space="preserve"> </w:t>
      </w:r>
      <w:r w:rsidRPr="004B0E70">
        <w:rPr>
          <w:smallCaps w:val="0"/>
          <w:color w:val="000000"/>
          <w:spacing w:val="0"/>
          <w:sz w:val="28"/>
          <w:szCs w:val="20"/>
        </w:rPr>
        <w:t>есть виртуальная необходимость для системы приобретения знаний.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Машинное обучение</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это механизм для автоматическо</w:t>
      </w:r>
      <w:r w:rsidRPr="004B0E70">
        <w:rPr>
          <w:iCs/>
          <w:smallCaps w:val="0"/>
          <w:color w:val="000000"/>
          <w:spacing w:val="0"/>
          <w:sz w:val="28"/>
          <w:szCs w:val="20"/>
        </w:rPr>
        <w:t>г</w:t>
      </w:r>
      <w:r w:rsidRPr="004B0E70">
        <w:rPr>
          <w:smallCaps w:val="0"/>
          <w:color w:val="000000"/>
          <w:spacing w:val="0"/>
          <w:sz w:val="28"/>
          <w:szCs w:val="20"/>
        </w:rPr>
        <w:t>о приобретения знаний. Системы машинного зрения могут быть использованы для распознавани</w:t>
      </w:r>
      <w:r w:rsidRPr="004B0E70">
        <w:rPr>
          <w:iCs/>
          <w:smallCaps w:val="0"/>
          <w:color w:val="000000"/>
          <w:spacing w:val="0"/>
          <w:sz w:val="28"/>
          <w:szCs w:val="20"/>
        </w:rPr>
        <w:t xml:space="preserve">я </w:t>
      </w:r>
      <w:r w:rsidRPr="004B0E70">
        <w:rPr>
          <w:smallCaps w:val="0"/>
          <w:color w:val="000000"/>
          <w:spacing w:val="0"/>
          <w:sz w:val="28"/>
          <w:szCs w:val="20"/>
        </w:rPr>
        <w:t>информации с экранных форм и приобретения знаний.</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Обработка естественного языка и с</w:t>
      </w:r>
      <w:r w:rsidRPr="004B0E70">
        <w:rPr>
          <w:iCs/>
          <w:smallCaps w:val="0"/>
          <w:color w:val="000000"/>
          <w:spacing w:val="0"/>
          <w:sz w:val="28"/>
          <w:szCs w:val="20"/>
        </w:rPr>
        <w:t>и</w:t>
      </w:r>
      <w:r w:rsidRPr="004B0E70">
        <w:rPr>
          <w:smallCaps w:val="0"/>
          <w:color w:val="000000"/>
          <w:spacing w:val="0"/>
          <w:sz w:val="28"/>
          <w:szCs w:val="20"/>
        </w:rPr>
        <w:t>стемы распознавания речи могут быть эффективно использованы, чтобы обеспечить дру</w:t>
      </w:r>
      <w:r w:rsidRPr="004B0E70">
        <w:rPr>
          <w:iCs/>
          <w:smallCaps w:val="0"/>
          <w:color w:val="000000"/>
          <w:spacing w:val="0"/>
          <w:sz w:val="28"/>
          <w:szCs w:val="20"/>
        </w:rPr>
        <w:t>ж</w:t>
      </w:r>
      <w:r w:rsidRPr="004B0E70">
        <w:rPr>
          <w:smallCaps w:val="0"/>
          <w:color w:val="000000"/>
          <w:spacing w:val="0"/>
          <w:sz w:val="28"/>
          <w:szCs w:val="20"/>
        </w:rPr>
        <w:t>ественный к пользовател</w:t>
      </w:r>
      <w:r w:rsidRPr="004B0E70">
        <w:rPr>
          <w:iCs/>
          <w:smallCaps w:val="0"/>
          <w:color w:val="000000"/>
          <w:spacing w:val="0"/>
          <w:sz w:val="28"/>
          <w:szCs w:val="20"/>
        </w:rPr>
        <w:t xml:space="preserve">ю </w:t>
      </w:r>
      <w:r w:rsidRPr="004B0E70">
        <w:rPr>
          <w:smallCaps w:val="0"/>
          <w:color w:val="000000"/>
          <w:spacing w:val="0"/>
          <w:sz w:val="28"/>
          <w:szCs w:val="20"/>
        </w:rPr>
        <w:t>интерфейс</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ЭС успешно при</w:t>
      </w:r>
      <w:r w:rsidRPr="004B0E70">
        <w:rPr>
          <w:iCs/>
          <w:smallCaps w:val="0"/>
          <w:color w:val="000000"/>
          <w:spacing w:val="0"/>
          <w:sz w:val="28"/>
          <w:szCs w:val="20"/>
        </w:rPr>
        <w:t>м</w:t>
      </w:r>
      <w:r w:rsidRPr="004B0E70">
        <w:rPr>
          <w:smallCaps w:val="0"/>
          <w:color w:val="000000"/>
          <w:spacing w:val="0"/>
          <w:sz w:val="28"/>
          <w:szCs w:val="20"/>
        </w:rPr>
        <w:t>енены в це</w:t>
      </w:r>
      <w:r w:rsidRPr="004B0E70">
        <w:rPr>
          <w:iCs/>
          <w:smallCaps w:val="0"/>
          <w:color w:val="000000"/>
          <w:spacing w:val="0"/>
          <w:sz w:val="28"/>
          <w:szCs w:val="20"/>
        </w:rPr>
        <w:t>л</w:t>
      </w:r>
      <w:r w:rsidRPr="004B0E70">
        <w:rPr>
          <w:smallCaps w:val="0"/>
          <w:color w:val="000000"/>
          <w:spacing w:val="0"/>
          <w:sz w:val="28"/>
          <w:szCs w:val="20"/>
        </w:rPr>
        <w:t>о</w:t>
      </w:r>
      <w:r w:rsidRPr="004B0E70">
        <w:rPr>
          <w:iCs/>
          <w:smallCaps w:val="0"/>
          <w:color w:val="000000"/>
          <w:spacing w:val="0"/>
          <w:sz w:val="28"/>
          <w:szCs w:val="20"/>
        </w:rPr>
        <w:t xml:space="preserve">м </w:t>
      </w:r>
      <w:r w:rsidRPr="004B0E70">
        <w:rPr>
          <w:smallCaps w:val="0"/>
          <w:color w:val="000000"/>
          <w:spacing w:val="0"/>
          <w:sz w:val="28"/>
          <w:szCs w:val="20"/>
        </w:rPr>
        <w:t>ряде о</w:t>
      </w:r>
      <w:r w:rsidRPr="004B0E70">
        <w:rPr>
          <w:iCs/>
          <w:smallCaps w:val="0"/>
          <w:color w:val="000000"/>
          <w:spacing w:val="0"/>
          <w:sz w:val="28"/>
          <w:szCs w:val="20"/>
        </w:rPr>
        <w:t>б</w:t>
      </w:r>
      <w:r w:rsidRPr="004B0E70">
        <w:rPr>
          <w:smallCaps w:val="0"/>
          <w:color w:val="000000"/>
          <w:spacing w:val="0"/>
          <w:sz w:val="28"/>
          <w:szCs w:val="20"/>
        </w:rPr>
        <w:t>ластей, включая мате</w:t>
      </w:r>
      <w:r w:rsidRPr="004B0E70">
        <w:rPr>
          <w:iCs/>
          <w:smallCaps w:val="0"/>
          <w:color w:val="000000"/>
          <w:spacing w:val="0"/>
          <w:sz w:val="28"/>
          <w:szCs w:val="20"/>
        </w:rPr>
        <w:t>м</w:t>
      </w:r>
      <w:r w:rsidRPr="004B0E70">
        <w:rPr>
          <w:smallCaps w:val="0"/>
          <w:color w:val="000000"/>
          <w:spacing w:val="0"/>
          <w:sz w:val="28"/>
          <w:szCs w:val="20"/>
        </w:rPr>
        <w:t>атику, геологию, проектирование и разра</w:t>
      </w:r>
      <w:r w:rsidRPr="004B0E70">
        <w:rPr>
          <w:iCs/>
          <w:smallCaps w:val="0"/>
          <w:color w:val="000000"/>
          <w:spacing w:val="0"/>
          <w:sz w:val="28"/>
          <w:szCs w:val="20"/>
        </w:rPr>
        <w:t>б</w:t>
      </w:r>
      <w:r w:rsidRPr="004B0E70">
        <w:rPr>
          <w:smallCaps w:val="0"/>
          <w:color w:val="000000"/>
          <w:spacing w:val="0"/>
          <w:sz w:val="28"/>
          <w:szCs w:val="20"/>
        </w:rPr>
        <w:t>отку систе</w:t>
      </w:r>
      <w:r w:rsidRPr="004B0E70">
        <w:rPr>
          <w:iCs/>
          <w:smallCaps w:val="0"/>
          <w:color w:val="000000"/>
          <w:spacing w:val="0"/>
          <w:sz w:val="28"/>
          <w:szCs w:val="20"/>
        </w:rPr>
        <w:t xml:space="preserve">м. </w:t>
      </w:r>
      <w:r w:rsidRPr="004B0E70">
        <w:rPr>
          <w:smallCaps w:val="0"/>
          <w:color w:val="000000"/>
          <w:spacing w:val="0"/>
          <w:sz w:val="28"/>
          <w:szCs w:val="20"/>
        </w:rPr>
        <w:t>В последнее вре</w:t>
      </w:r>
      <w:r w:rsidRPr="004B0E70">
        <w:rPr>
          <w:iCs/>
          <w:smallCaps w:val="0"/>
          <w:color w:val="000000"/>
          <w:spacing w:val="0"/>
          <w:sz w:val="28"/>
          <w:szCs w:val="20"/>
        </w:rPr>
        <w:t>м</w:t>
      </w:r>
      <w:r w:rsidRPr="004B0E70">
        <w:rPr>
          <w:smallCaps w:val="0"/>
          <w:color w:val="000000"/>
          <w:spacing w:val="0"/>
          <w:sz w:val="28"/>
          <w:szCs w:val="20"/>
        </w:rPr>
        <w:t>я ЭС стали очень широко при</w:t>
      </w:r>
      <w:r w:rsidRPr="004B0E70">
        <w:rPr>
          <w:iCs/>
          <w:smallCaps w:val="0"/>
          <w:color w:val="000000"/>
          <w:spacing w:val="0"/>
          <w:sz w:val="28"/>
          <w:szCs w:val="20"/>
        </w:rPr>
        <w:t>м</w:t>
      </w:r>
      <w:r w:rsidRPr="004B0E70">
        <w:rPr>
          <w:smallCaps w:val="0"/>
          <w:color w:val="000000"/>
          <w:spacing w:val="0"/>
          <w:sz w:val="28"/>
          <w:szCs w:val="20"/>
        </w:rPr>
        <w:t>еняться в области б</w:t>
      </w:r>
      <w:r w:rsidRPr="004B0E70">
        <w:rPr>
          <w:iCs/>
          <w:smallCaps w:val="0"/>
          <w:color w:val="000000"/>
          <w:spacing w:val="0"/>
          <w:sz w:val="28"/>
          <w:szCs w:val="20"/>
        </w:rPr>
        <w:t>и</w:t>
      </w:r>
      <w:r w:rsidRPr="004B0E70">
        <w:rPr>
          <w:smallCaps w:val="0"/>
          <w:color w:val="000000"/>
          <w:spacing w:val="0"/>
          <w:sz w:val="28"/>
          <w:szCs w:val="20"/>
        </w:rPr>
        <w:t>знеса, страхования и банковского дела</w:t>
      </w:r>
      <w:r w:rsidRPr="004B0E70">
        <w:rPr>
          <w:iCs/>
          <w:smallCaps w:val="0"/>
          <w:color w:val="000000"/>
          <w:spacing w:val="0"/>
          <w:sz w:val="28"/>
          <w:szCs w:val="20"/>
        </w:rPr>
        <w:t xml:space="preserve">. </w:t>
      </w:r>
      <w:r w:rsidRPr="004B0E70">
        <w:rPr>
          <w:smallCaps w:val="0"/>
          <w:color w:val="000000"/>
          <w:spacing w:val="0"/>
          <w:sz w:val="28"/>
          <w:szCs w:val="20"/>
        </w:rPr>
        <w:t>Основные составляющие ЭС:</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bCs/>
          <w:iCs/>
          <w:smallCaps w:val="0"/>
          <w:color w:val="000000"/>
          <w:spacing w:val="0"/>
          <w:sz w:val="28"/>
          <w:szCs w:val="20"/>
        </w:rPr>
        <w:t xml:space="preserve">База знаний. </w:t>
      </w:r>
      <w:r w:rsidRPr="004B0E70">
        <w:rPr>
          <w:smallCaps w:val="0"/>
          <w:color w:val="000000"/>
          <w:spacing w:val="0"/>
          <w:sz w:val="28"/>
          <w:szCs w:val="20"/>
        </w:rPr>
        <w:t>Слу</w:t>
      </w:r>
      <w:r w:rsidRPr="004B0E70">
        <w:rPr>
          <w:iCs/>
          <w:smallCaps w:val="0"/>
          <w:color w:val="000000"/>
          <w:spacing w:val="0"/>
          <w:sz w:val="28"/>
          <w:szCs w:val="20"/>
        </w:rPr>
        <w:t>ж</w:t>
      </w:r>
      <w:r w:rsidRPr="004B0E70">
        <w:rPr>
          <w:smallCaps w:val="0"/>
          <w:color w:val="000000"/>
          <w:spacing w:val="0"/>
          <w:sz w:val="28"/>
          <w:szCs w:val="20"/>
        </w:rPr>
        <w:t>ит для представления эвристической и фактологическо</w:t>
      </w:r>
      <w:r w:rsidRPr="004B0E70">
        <w:rPr>
          <w:iCs/>
          <w:smallCaps w:val="0"/>
          <w:color w:val="000000"/>
          <w:spacing w:val="0"/>
          <w:sz w:val="28"/>
          <w:szCs w:val="20"/>
        </w:rPr>
        <w:t xml:space="preserve">й </w:t>
      </w:r>
      <w:r w:rsidRPr="004B0E70">
        <w:rPr>
          <w:smallCaps w:val="0"/>
          <w:color w:val="000000"/>
          <w:spacing w:val="0"/>
          <w:sz w:val="28"/>
          <w:szCs w:val="20"/>
        </w:rPr>
        <w:t>инфор</w:t>
      </w:r>
      <w:r w:rsidRPr="004B0E70">
        <w:rPr>
          <w:iCs/>
          <w:smallCaps w:val="0"/>
          <w:color w:val="000000"/>
          <w:spacing w:val="0"/>
          <w:sz w:val="28"/>
          <w:szCs w:val="20"/>
        </w:rPr>
        <w:t>м</w:t>
      </w:r>
      <w:r w:rsidRPr="004B0E70">
        <w:rPr>
          <w:smallCaps w:val="0"/>
          <w:color w:val="000000"/>
          <w:spacing w:val="0"/>
          <w:sz w:val="28"/>
          <w:szCs w:val="20"/>
        </w:rPr>
        <w:t>ации, часто в форме фактов, утвер</w:t>
      </w:r>
      <w:r w:rsidRPr="004B0E70">
        <w:rPr>
          <w:iCs/>
          <w:smallCaps w:val="0"/>
          <w:color w:val="000000"/>
          <w:spacing w:val="0"/>
          <w:sz w:val="28"/>
          <w:szCs w:val="20"/>
        </w:rPr>
        <w:t>ж</w:t>
      </w:r>
      <w:r w:rsidRPr="004B0E70">
        <w:rPr>
          <w:smallCaps w:val="0"/>
          <w:color w:val="000000"/>
          <w:spacing w:val="0"/>
          <w:sz w:val="28"/>
          <w:szCs w:val="20"/>
        </w:rPr>
        <w:t>дени</w:t>
      </w:r>
      <w:r w:rsidRPr="004B0E70">
        <w:rPr>
          <w:iCs/>
          <w:smallCaps w:val="0"/>
          <w:color w:val="000000"/>
          <w:spacing w:val="0"/>
          <w:sz w:val="28"/>
          <w:szCs w:val="20"/>
        </w:rPr>
        <w:t xml:space="preserve">й </w:t>
      </w:r>
      <w:r w:rsidRPr="004B0E70">
        <w:rPr>
          <w:smallCaps w:val="0"/>
          <w:color w:val="000000"/>
          <w:spacing w:val="0"/>
          <w:sz w:val="28"/>
          <w:szCs w:val="20"/>
        </w:rPr>
        <w:t>и правил вывода</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bCs/>
          <w:iCs/>
          <w:smallCaps w:val="0"/>
          <w:color w:val="000000"/>
          <w:spacing w:val="0"/>
          <w:sz w:val="28"/>
          <w:szCs w:val="20"/>
        </w:rPr>
        <w:t xml:space="preserve">Машина </w:t>
      </w:r>
      <w:r w:rsidRPr="004B0E70">
        <w:rPr>
          <w:iCs/>
          <w:smallCaps w:val="0"/>
          <w:color w:val="000000"/>
          <w:spacing w:val="0"/>
          <w:sz w:val="28"/>
          <w:szCs w:val="20"/>
        </w:rPr>
        <w:t xml:space="preserve">вывода. </w:t>
      </w:r>
      <w:r w:rsidRPr="004B0E70">
        <w:rPr>
          <w:smallCaps w:val="0"/>
          <w:color w:val="000000"/>
          <w:spacing w:val="0"/>
          <w:sz w:val="28"/>
          <w:szCs w:val="20"/>
        </w:rPr>
        <w:t>Механизм, играющий роль интерпретатора, применяюще</w:t>
      </w:r>
      <w:r w:rsidRPr="004B0E70">
        <w:rPr>
          <w:iCs/>
          <w:smallCaps w:val="0"/>
          <w:color w:val="000000"/>
          <w:spacing w:val="0"/>
          <w:sz w:val="28"/>
          <w:szCs w:val="20"/>
        </w:rPr>
        <w:t>г</w:t>
      </w:r>
      <w:r w:rsidRPr="004B0E70">
        <w:rPr>
          <w:smallCaps w:val="0"/>
          <w:color w:val="000000"/>
          <w:spacing w:val="0"/>
          <w:sz w:val="28"/>
          <w:szCs w:val="20"/>
        </w:rPr>
        <w:t>о знания подходящим о</w:t>
      </w:r>
      <w:r w:rsidRPr="004B0E70">
        <w:rPr>
          <w:iCs/>
          <w:smallCaps w:val="0"/>
          <w:color w:val="000000"/>
          <w:spacing w:val="0"/>
          <w:sz w:val="28"/>
          <w:szCs w:val="20"/>
        </w:rPr>
        <w:t>б</w:t>
      </w:r>
      <w:r w:rsidRPr="004B0E70">
        <w:rPr>
          <w:smallCaps w:val="0"/>
          <w:color w:val="000000"/>
          <w:spacing w:val="0"/>
          <w:sz w:val="28"/>
          <w:szCs w:val="20"/>
        </w:rPr>
        <w:t>разом, чтобы получить результат</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bCs/>
          <w:iCs/>
          <w:smallCaps w:val="0"/>
          <w:color w:val="000000"/>
          <w:spacing w:val="0"/>
          <w:sz w:val="28"/>
          <w:szCs w:val="20"/>
        </w:rPr>
        <w:t xml:space="preserve">Система естественно-языкового интерфейса (СЕЯИ). </w:t>
      </w:r>
      <w:r w:rsidRPr="004B0E70">
        <w:rPr>
          <w:smallCaps w:val="0"/>
          <w:color w:val="000000"/>
          <w:spacing w:val="0"/>
          <w:sz w:val="28"/>
          <w:szCs w:val="20"/>
        </w:rPr>
        <w:t xml:space="preserve">Механизм, </w:t>
      </w:r>
      <w:r w:rsidRPr="004B0E70">
        <w:rPr>
          <w:iCs/>
          <w:smallCaps w:val="0"/>
          <w:color w:val="000000"/>
          <w:spacing w:val="0"/>
          <w:sz w:val="28"/>
          <w:szCs w:val="20"/>
        </w:rPr>
        <w:t>п</w:t>
      </w:r>
      <w:r w:rsidRPr="004B0E70">
        <w:rPr>
          <w:smallCaps w:val="0"/>
          <w:color w:val="000000"/>
          <w:spacing w:val="0"/>
          <w:sz w:val="28"/>
          <w:szCs w:val="20"/>
        </w:rPr>
        <w:t>рео</w:t>
      </w:r>
      <w:r w:rsidRPr="004B0E70">
        <w:rPr>
          <w:iCs/>
          <w:smallCaps w:val="0"/>
          <w:color w:val="000000"/>
          <w:spacing w:val="0"/>
          <w:sz w:val="28"/>
          <w:szCs w:val="20"/>
        </w:rPr>
        <w:t>б</w:t>
      </w:r>
      <w:r w:rsidRPr="004B0E70">
        <w:rPr>
          <w:smallCaps w:val="0"/>
          <w:color w:val="000000"/>
          <w:spacing w:val="0"/>
          <w:sz w:val="28"/>
          <w:szCs w:val="20"/>
        </w:rPr>
        <w:t>разующий запросы и выдающий ответы пользователю, ино</w:t>
      </w:r>
      <w:r w:rsidRPr="004B0E70">
        <w:rPr>
          <w:iCs/>
          <w:smallCaps w:val="0"/>
          <w:color w:val="000000"/>
          <w:spacing w:val="0"/>
          <w:sz w:val="28"/>
          <w:szCs w:val="20"/>
        </w:rPr>
        <w:t>г</w:t>
      </w:r>
      <w:r w:rsidRPr="004B0E70">
        <w:rPr>
          <w:smallCaps w:val="0"/>
          <w:color w:val="000000"/>
          <w:spacing w:val="0"/>
          <w:sz w:val="28"/>
          <w:szCs w:val="20"/>
        </w:rPr>
        <w:t>да отыскивающий дополнительную информацию для машины вывода</w:t>
      </w:r>
      <w:r w:rsidRPr="004B0E70">
        <w:rPr>
          <w:iCs/>
          <w:smallCaps w:val="0"/>
          <w:color w:val="000000"/>
          <w:spacing w:val="0"/>
          <w:sz w:val="28"/>
          <w:szCs w:val="20"/>
        </w:rPr>
        <w:t xml:space="preserve">. </w:t>
      </w:r>
      <w:r w:rsidRPr="004B0E70">
        <w:rPr>
          <w:smallCaps w:val="0"/>
          <w:color w:val="000000"/>
          <w:spacing w:val="0"/>
          <w:sz w:val="28"/>
          <w:szCs w:val="20"/>
        </w:rPr>
        <w:t>Эта компонента включает средства, нео</w:t>
      </w:r>
      <w:r w:rsidRPr="004B0E70">
        <w:rPr>
          <w:iCs/>
          <w:smallCaps w:val="0"/>
          <w:color w:val="000000"/>
          <w:spacing w:val="0"/>
          <w:sz w:val="28"/>
          <w:szCs w:val="20"/>
        </w:rPr>
        <w:t>б</w:t>
      </w:r>
      <w:r w:rsidRPr="004B0E70">
        <w:rPr>
          <w:smallCaps w:val="0"/>
          <w:color w:val="000000"/>
          <w:spacing w:val="0"/>
          <w:sz w:val="28"/>
          <w:szCs w:val="20"/>
        </w:rPr>
        <w:t>ходи</w:t>
      </w:r>
      <w:r w:rsidRPr="004B0E70">
        <w:rPr>
          <w:iCs/>
          <w:smallCaps w:val="0"/>
          <w:color w:val="000000"/>
          <w:spacing w:val="0"/>
          <w:sz w:val="28"/>
          <w:szCs w:val="20"/>
        </w:rPr>
        <w:t>м</w:t>
      </w:r>
      <w:r w:rsidRPr="004B0E70">
        <w:rPr>
          <w:smallCaps w:val="0"/>
          <w:color w:val="000000"/>
          <w:spacing w:val="0"/>
          <w:sz w:val="28"/>
          <w:szCs w:val="20"/>
        </w:rPr>
        <w:t>ые для взаи</w:t>
      </w:r>
      <w:r w:rsidRPr="004B0E70">
        <w:rPr>
          <w:iCs/>
          <w:smallCaps w:val="0"/>
          <w:color w:val="000000"/>
          <w:spacing w:val="0"/>
          <w:sz w:val="28"/>
          <w:szCs w:val="20"/>
        </w:rPr>
        <w:t>м</w:t>
      </w:r>
      <w:r w:rsidRPr="004B0E70">
        <w:rPr>
          <w:smallCaps w:val="0"/>
          <w:color w:val="000000"/>
          <w:spacing w:val="0"/>
          <w:sz w:val="28"/>
          <w:szCs w:val="20"/>
        </w:rPr>
        <w:t>одействия ИИС с пользователе</w:t>
      </w:r>
      <w:r w:rsidRPr="004B0E70">
        <w:rPr>
          <w:iCs/>
          <w:smallCaps w:val="0"/>
          <w:color w:val="000000"/>
          <w:spacing w:val="0"/>
          <w:sz w:val="28"/>
          <w:szCs w:val="20"/>
        </w:rPr>
        <w:t>м</w:t>
      </w:r>
      <w:r w:rsidRPr="004B0E70">
        <w:rPr>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СЕЯИ, занимающая в этом арсенале средств осо</w:t>
      </w:r>
      <w:r w:rsidRPr="004B0E70">
        <w:rPr>
          <w:iCs/>
          <w:smallCaps w:val="0"/>
          <w:color w:val="000000"/>
          <w:spacing w:val="0"/>
          <w:sz w:val="28"/>
          <w:szCs w:val="20"/>
        </w:rPr>
        <w:t>б</w:t>
      </w:r>
      <w:r w:rsidRPr="004B0E70">
        <w:rPr>
          <w:smallCaps w:val="0"/>
          <w:color w:val="000000"/>
          <w:spacing w:val="0"/>
          <w:sz w:val="28"/>
          <w:szCs w:val="20"/>
        </w:rPr>
        <w:t>ое место, позволяет пользователю о</w:t>
      </w:r>
      <w:r w:rsidRPr="004B0E70">
        <w:rPr>
          <w:iCs/>
          <w:smallCaps w:val="0"/>
          <w:color w:val="000000"/>
          <w:spacing w:val="0"/>
          <w:sz w:val="28"/>
          <w:szCs w:val="20"/>
        </w:rPr>
        <w:t>б</w:t>
      </w:r>
      <w:r w:rsidRPr="004B0E70">
        <w:rPr>
          <w:smallCaps w:val="0"/>
          <w:color w:val="000000"/>
          <w:spacing w:val="0"/>
          <w:sz w:val="28"/>
          <w:szCs w:val="20"/>
        </w:rPr>
        <w:t>щаться с ИС на естественном языке, т.е. реализует дру</w:t>
      </w:r>
      <w:r w:rsidRPr="004B0E70">
        <w:rPr>
          <w:iCs/>
          <w:smallCaps w:val="0"/>
          <w:color w:val="000000"/>
          <w:spacing w:val="0"/>
          <w:sz w:val="28"/>
          <w:szCs w:val="20"/>
        </w:rPr>
        <w:t>ж</w:t>
      </w:r>
      <w:r w:rsidRPr="004B0E70">
        <w:rPr>
          <w:smallCaps w:val="0"/>
          <w:color w:val="000000"/>
          <w:spacing w:val="0"/>
          <w:sz w:val="28"/>
          <w:szCs w:val="20"/>
        </w:rPr>
        <w:t>ественный к пользователю интерфейс.</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A6025F" w:rsidP="00A6025F">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Pr>
          <w:rFonts w:ascii="Times New Roman" w:hAnsi="Times New Roman" w:cs="Times New Roman"/>
          <w:smallCaps w:val="0"/>
          <w:color w:val="000000"/>
          <w:spacing w:val="0"/>
          <w:sz w:val="28"/>
        </w:rPr>
        <w:t>18. Схема ИИС</w:t>
      </w:r>
    </w:p>
    <w:p w:rsidR="00A6025F" w:rsidRDefault="00A6025F"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ИИС (рис</w:t>
      </w:r>
      <w:r w:rsidRPr="004B0E70">
        <w:rPr>
          <w:iCs/>
          <w:smallCaps w:val="0"/>
          <w:color w:val="000000"/>
          <w:spacing w:val="0"/>
          <w:sz w:val="28"/>
          <w:szCs w:val="20"/>
        </w:rPr>
        <w:t xml:space="preserve">. </w:t>
      </w:r>
      <w:r w:rsidRPr="004B0E70">
        <w:rPr>
          <w:smallCaps w:val="0"/>
          <w:color w:val="000000"/>
          <w:spacing w:val="0"/>
          <w:sz w:val="28"/>
          <w:szCs w:val="20"/>
        </w:rPr>
        <w:t>3</w:t>
      </w:r>
      <w:r w:rsidRPr="004B0E70">
        <w:rPr>
          <w:iCs/>
          <w:smallCaps w:val="0"/>
          <w:color w:val="000000"/>
          <w:spacing w:val="0"/>
          <w:sz w:val="28"/>
          <w:szCs w:val="20"/>
        </w:rPr>
        <w:t>.</w:t>
      </w:r>
      <w:r w:rsidRPr="004B0E70">
        <w:rPr>
          <w:smallCaps w:val="0"/>
          <w:color w:val="000000"/>
          <w:spacing w:val="0"/>
          <w:sz w:val="28"/>
          <w:szCs w:val="20"/>
        </w:rPr>
        <w:t>4) функционирует, использу</w:t>
      </w:r>
      <w:r w:rsidRPr="004B0E70">
        <w:rPr>
          <w:iCs/>
          <w:smallCaps w:val="0"/>
          <w:color w:val="000000"/>
          <w:spacing w:val="0"/>
          <w:sz w:val="28"/>
          <w:szCs w:val="20"/>
        </w:rPr>
        <w:t xml:space="preserve">я </w:t>
      </w:r>
      <w:r w:rsidRPr="004B0E70">
        <w:rPr>
          <w:smallCaps w:val="0"/>
          <w:color w:val="000000"/>
          <w:spacing w:val="0"/>
          <w:sz w:val="28"/>
          <w:szCs w:val="20"/>
        </w:rPr>
        <w:t>систему управлени</w:t>
      </w:r>
      <w:r w:rsidRPr="004B0E70">
        <w:rPr>
          <w:iCs/>
          <w:smallCaps w:val="0"/>
          <w:color w:val="000000"/>
          <w:spacing w:val="0"/>
          <w:sz w:val="28"/>
          <w:szCs w:val="20"/>
        </w:rPr>
        <w:t xml:space="preserve">я </w:t>
      </w:r>
      <w:r w:rsidRPr="004B0E70">
        <w:rPr>
          <w:smallCaps w:val="0"/>
          <w:color w:val="000000"/>
          <w:spacing w:val="0"/>
          <w:sz w:val="28"/>
          <w:szCs w:val="20"/>
        </w:rPr>
        <w:t>базой данных и базу знаний</w:t>
      </w:r>
      <w:r w:rsidRPr="004B0E70">
        <w:rPr>
          <w:iCs/>
          <w:smallCaps w:val="0"/>
          <w:color w:val="000000"/>
          <w:spacing w:val="0"/>
          <w:sz w:val="28"/>
          <w:szCs w:val="20"/>
        </w:rPr>
        <w:t>.</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В ИИС интегрируются знания, поступающие от экспертов, относительно 5аконо</w:t>
      </w:r>
      <w:r w:rsidRPr="004B0E70">
        <w:rPr>
          <w:iCs/>
          <w:smallCaps w:val="0"/>
          <w:color w:val="000000"/>
          <w:spacing w:val="0"/>
          <w:sz w:val="28"/>
          <w:szCs w:val="20"/>
        </w:rPr>
        <w:t>м</w:t>
      </w:r>
      <w:r w:rsidRPr="004B0E70">
        <w:rPr>
          <w:smallCaps w:val="0"/>
          <w:color w:val="000000"/>
          <w:spacing w:val="0"/>
          <w:sz w:val="28"/>
          <w:szCs w:val="20"/>
        </w:rPr>
        <w:t>ерносте</w:t>
      </w:r>
      <w:r w:rsidRPr="004B0E70">
        <w:rPr>
          <w:iCs/>
          <w:smallCaps w:val="0"/>
          <w:color w:val="000000"/>
          <w:spacing w:val="0"/>
          <w:sz w:val="28"/>
          <w:szCs w:val="20"/>
        </w:rPr>
        <w:t xml:space="preserve">й </w:t>
      </w:r>
      <w:r w:rsidRPr="004B0E70">
        <w:rPr>
          <w:smallCaps w:val="0"/>
          <w:color w:val="000000"/>
          <w:spacing w:val="0"/>
          <w:sz w:val="28"/>
          <w:szCs w:val="20"/>
        </w:rPr>
        <w:t>конкретной предметной о</w:t>
      </w:r>
      <w:r w:rsidRPr="004B0E70">
        <w:rPr>
          <w:iCs/>
          <w:smallCaps w:val="0"/>
          <w:color w:val="000000"/>
          <w:spacing w:val="0"/>
          <w:sz w:val="28"/>
          <w:szCs w:val="20"/>
        </w:rPr>
        <w:t>б</w:t>
      </w:r>
      <w:r w:rsidR="00342D95">
        <w:rPr>
          <w:smallCaps w:val="0"/>
          <w:color w:val="000000"/>
          <w:spacing w:val="0"/>
          <w:sz w:val="28"/>
          <w:szCs w:val="20"/>
        </w:rPr>
        <w:t>ласти наряду с фундаментальн</w:t>
      </w:r>
      <w:r w:rsidRPr="004B0E70">
        <w:rPr>
          <w:smallCaps w:val="0"/>
          <w:color w:val="000000"/>
          <w:spacing w:val="0"/>
          <w:sz w:val="28"/>
          <w:szCs w:val="20"/>
        </w:rPr>
        <w:t>ыми (энциклопедическими знаниями), составля</w:t>
      </w:r>
      <w:r w:rsidRPr="004B0E70">
        <w:rPr>
          <w:iCs/>
          <w:smallCaps w:val="0"/>
          <w:color w:val="000000"/>
          <w:spacing w:val="0"/>
          <w:sz w:val="28"/>
          <w:szCs w:val="20"/>
        </w:rPr>
        <w:t>ю</w:t>
      </w:r>
      <w:r w:rsidR="00342D95">
        <w:rPr>
          <w:smallCaps w:val="0"/>
          <w:color w:val="000000"/>
          <w:spacing w:val="0"/>
          <w:sz w:val="28"/>
          <w:szCs w:val="20"/>
        </w:rPr>
        <w:t>щими суть научных теор</w:t>
      </w:r>
      <w:r w:rsidR="004B0E70" w:rsidRPr="004B0E70">
        <w:rPr>
          <w:smallCaps w:val="0"/>
          <w:color w:val="000000"/>
          <w:spacing w:val="0"/>
          <w:sz w:val="28"/>
          <w:szCs w:val="20"/>
        </w:rPr>
        <w:t>и</w:t>
      </w:r>
      <w:r w:rsidRPr="004B0E70">
        <w:rPr>
          <w:smallCaps w:val="0"/>
          <w:color w:val="000000"/>
          <w:spacing w:val="0"/>
          <w:sz w:val="28"/>
          <w:szCs w:val="20"/>
        </w:rPr>
        <w:t>й и мо</w:t>
      </w:r>
      <w:r w:rsidRPr="004B0E70">
        <w:rPr>
          <w:iCs/>
          <w:smallCaps w:val="0"/>
          <w:color w:val="000000"/>
          <w:spacing w:val="0"/>
          <w:sz w:val="28"/>
          <w:szCs w:val="20"/>
        </w:rPr>
        <w:t>д</w:t>
      </w:r>
      <w:r w:rsidRPr="004B0E70">
        <w:rPr>
          <w:smallCaps w:val="0"/>
          <w:color w:val="000000"/>
          <w:spacing w:val="0"/>
          <w:sz w:val="28"/>
          <w:szCs w:val="20"/>
        </w:rPr>
        <w:t>елей. Эти знания хранятся в репозитарии знаний, а конкретные [</w:t>
      </w:r>
      <w:r w:rsidR="004B0E70" w:rsidRPr="004B0E70">
        <w:rPr>
          <w:smallCaps w:val="0"/>
          <w:color w:val="000000"/>
          <w:spacing w:val="0"/>
          <w:sz w:val="28"/>
          <w:szCs w:val="20"/>
        </w:rPr>
        <w:t>)</w:t>
      </w:r>
      <w:r w:rsidR="004B0E70">
        <w:rPr>
          <w:smallCaps w:val="0"/>
          <w:color w:val="000000"/>
          <w:spacing w:val="0"/>
          <w:sz w:val="28"/>
          <w:szCs w:val="20"/>
        </w:rPr>
        <w:t xml:space="preserve"> </w:t>
      </w:r>
      <w:r w:rsidR="004B0E70" w:rsidRPr="004B0E70">
        <w:rPr>
          <w:smallCaps w:val="0"/>
          <w:color w:val="000000"/>
          <w:spacing w:val="0"/>
          <w:sz w:val="28"/>
          <w:szCs w:val="20"/>
        </w:rPr>
        <w:t>а</w:t>
      </w:r>
      <w:r w:rsidRPr="004B0E70">
        <w:rPr>
          <w:smallCaps w:val="0"/>
          <w:color w:val="000000"/>
          <w:spacing w:val="0"/>
          <w:sz w:val="28"/>
          <w:szCs w:val="20"/>
        </w:rPr>
        <w:t xml:space="preserve">кты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iCs/>
          <w:smallCaps w:val="0"/>
          <w:color w:val="000000"/>
          <w:spacing w:val="0"/>
          <w:sz w:val="28"/>
          <w:szCs w:val="20"/>
          <w:lang w:val="en-US"/>
        </w:rPr>
        <w:t>B</w:t>
      </w:r>
      <w:r w:rsidRPr="004B0E70">
        <w:rPr>
          <w:iCs/>
          <w:smallCaps w:val="0"/>
          <w:color w:val="000000"/>
          <w:spacing w:val="0"/>
          <w:sz w:val="28"/>
          <w:szCs w:val="20"/>
        </w:rPr>
        <w:t xml:space="preserve"> б</w:t>
      </w:r>
      <w:r w:rsidRPr="004B0E70">
        <w:rPr>
          <w:smallCaps w:val="0"/>
          <w:color w:val="000000"/>
          <w:spacing w:val="0"/>
          <w:sz w:val="28"/>
          <w:szCs w:val="20"/>
        </w:rPr>
        <w:t xml:space="preserve">азе </w:t>
      </w:r>
      <w:r w:rsidRPr="004B0E70">
        <w:rPr>
          <w:iCs/>
          <w:smallCaps w:val="0"/>
          <w:color w:val="000000"/>
          <w:spacing w:val="0"/>
          <w:sz w:val="28"/>
          <w:szCs w:val="20"/>
        </w:rPr>
        <w:t>д</w:t>
      </w:r>
      <w:r w:rsidRPr="004B0E70">
        <w:rPr>
          <w:smallCaps w:val="0"/>
          <w:color w:val="000000"/>
          <w:spacing w:val="0"/>
          <w:sz w:val="28"/>
          <w:szCs w:val="20"/>
        </w:rPr>
        <w:t>анных под у</w:t>
      </w:r>
      <w:r w:rsidRPr="004B0E70">
        <w:rPr>
          <w:iCs/>
          <w:smallCaps w:val="0"/>
          <w:color w:val="000000"/>
          <w:spacing w:val="0"/>
          <w:sz w:val="28"/>
          <w:szCs w:val="20"/>
        </w:rPr>
        <w:t>п</w:t>
      </w:r>
      <w:r w:rsidRPr="004B0E70">
        <w:rPr>
          <w:smallCaps w:val="0"/>
          <w:color w:val="000000"/>
          <w:spacing w:val="0"/>
          <w:sz w:val="28"/>
          <w:szCs w:val="20"/>
        </w:rPr>
        <w:t>равление</w:t>
      </w:r>
      <w:r w:rsidRPr="004B0E70">
        <w:rPr>
          <w:iCs/>
          <w:smallCaps w:val="0"/>
          <w:color w:val="000000"/>
          <w:spacing w:val="0"/>
          <w:sz w:val="28"/>
          <w:szCs w:val="20"/>
        </w:rPr>
        <w:t xml:space="preserve">м </w:t>
      </w:r>
      <w:r w:rsidRPr="004B0E70">
        <w:rPr>
          <w:smallCaps w:val="0"/>
          <w:color w:val="000000"/>
          <w:spacing w:val="0"/>
          <w:sz w:val="28"/>
          <w:szCs w:val="20"/>
        </w:rPr>
        <w:t>систе</w:t>
      </w:r>
      <w:r w:rsidRPr="004B0E70">
        <w:rPr>
          <w:iCs/>
          <w:smallCaps w:val="0"/>
          <w:color w:val="000000"/>
          <w:spacing w:val="0"/>
          <w:sz w:val="28"/>
          <w:szCs w:val="20"/>
        </w:rPr>
        <w:t>м</w:t>
      </w:r>
      <w:r w:rsidRPr="004B0E70">
        <w:rPr>
          <w:smallCaps w:val="0"/>
          <w:color w:val="000000"/>
          <w:spacing w:val="0"/>
          <w:sz w:val="28"/>
          <w:szCs w:val="20"/>
        </w:rPr>
        <w:t>ы управ</w:t>
      </w:r>
      <w:r w:rsidRPr="004B0E70">
        <w:rPr>
          <w:iCs/>
          <w:smallCaps w:val="0"/>
          <w:color w:val="000000"/>
          <w:spacing w:val="0"/>
          <w:sz w:val="28"/>
          <w:szCs w:val="20"/>
        </w:rPr>
        <w:t>л</w:t>
      </w:r>
      <w:r w:rsidRPr="004B0E70">
        <w:rPr>
          <w:smallCaps w:val="0"/>
          <w:color w:val="000000"/>
          <w:spacing w:val="0"/>
          <w:sz w:val="28"/>
          <w:szCs w:val="20"/>
        </w:rPr>
        <w:t xml:space="preserve">ения </w:t>
      </w:r>
      <w:r w:rsidRPr="004B0E70">
        <w:rPr>
          <w:iCs/>
          <w:smallCaps w:val="0"/>
          <w:color w:val="000000"/>
          <w:spacing w:val="0"/>
          <w:sz w:val="28"/>
          <w:szCs w:val="20"/>
        </w:rPr>
        <w:t>б</w:t>
      </w:r>
      <w:r w:rsidRPr="004B0E70">
        <w:rPr>
          <w:smallCaps w:val="0"/>
          <w:color w:val="000000"/>
          <w:spacing w:val="0"/>
          <w:sz w:val="28"/>
          <w:szCs w:val="20"/>
        </w:rPr>
        <w:t>азой данных.</w:t>
      </w:r>
    </w:p>
    <w:p w:rsidR="001D6D19" w:rsidRPr="004B0E70" w:rsidRDefault="00342D95" w:rsidP="00342D95">
      <w:pPr>
        <w:shd w:val="clear" w:color="auto" w:fill="FFFFFF"/>
        <w:suppressAutoHyphens w:val="0"/>
        <w:autoSpaceDE w:val="0"/>
        <w:spacing w:line="360" w:lineRule="auto"/>
        <w:ind w:firstLine="709"/>
        <w:jc w:val="both"/>
        <w:rPr>
          <w:iCs/>
          <w:smallCaps w:val="0"/>
          <w:color w:val="000000"/>
          <w:spacing w:val="0"/>
          <w:sz w:val="28"/>
          <w:szCs w:val="20"/>
        </w:rPr>
      </w:pPr>
      <w:r>
        <w:rPr>
          <w:smallCaps w:val="0"/>
          <w:color w:val="000000"/>
          <w:spacing w:val="0"/>
          <w:sz w:val="28"/>
          <w:szCs w:val="20"/>
          <w:lang w:val="uk-UA"/>
        </w:rPr>
        <w:br w:type="page"/>
      </w:r>
      <w:r w:rsidR="00DA48C6">
        <w:rPr>
          <w:smallCaps w:val="0"/>
          <w:color w:val="000000"/>
          <w:spacing w:val="0"/>
          <w:sz w:val="28"/>
          <w:szCs w:val="20"/>
        </w:rPr>
        <w:pict>
          <v:shape id="_x0000_i1029" type="#_x0000_t75" style="width:339pt;height:204pt" filled="t">
            <v:fill color2="black"/>
            <v:imagedata r:id="rId11" o:title=""/>
          </v:shape>
        </w:pict>
      </w:r>
    </w:p>
    <w:p w:rsidR="001D6D19" w:rsidRPr="004B0E70" w:rsidRDefault="001D6D19" w:rsidP="00342D95">
      <w:pPr>
        <w:shd w:val="clear" w:color="auto" w:fill="FFFFFF"/>
        <w:suppressAutoHyphens w:val="0"/>
        <w:autoSpaceDE w:val="0"/>
        <w:spacing w:line="360" w:lineRule="auto"/>
        <w:ind w:firstLine="708"/>
        <w:jc w:val="both"/>
        <w:rPr>
          <w:iCs/>
          <w:smallCaps w:val="0"/>
          <w:color w:val="000000"/>
          <w:spacing w:val="0"/>
          <w:sz w:val="28"/>
          <w:szCs w:val="20"/>
        </w:rPr>
      </w:pPr>
      <w:r w:rsidRPr="004B0E70">
        <w:rPr>
          <w:iCs/>
          <w:smallCaps w:val="0"/>
          <w:color w:val="000000"/>
          <w:spacing w:val="0"/>
          <w:sz w:val="28"/>
          <w:szCs w:val="20"/>
        </w:rPr>
        <w:t>Рис. 3.4. Схема интеллектуальной информационной системы</w:t>
      </w:r>
    </w:p>
    <w:p w:rsidR="00A6025F" w:rsidRDefault="00A6025F"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 xml:space="preserve">Для хранения </w:t>
      </w:r>
      <w:r w:rsidRPr="004B0E70">
        <w:rPr>
          <w:iCs/>
          <w:smallCaps w:val="0"/>
          <w:color w:val="000000"/>
          <w:spacing w:val="0"/>
          <w:sz w:val="28"/>
          <w:szCs w:val="20"/>
        </w:rPr>
        <w:t>д</w:t>
      </w:r>
      <w:r w:rsidRPr="004B0E70">
        <w:rPr>
          <w:smallCaps w:val="0"/>
          <w:color w:val="000000"/>
          <w:spacing w:val="0"/>
          <w:sz w:val="28"/>
          <w:szCs w:val="20"/>
        </w:rPr>
        <w:t xml:space="preserve">анных в ИИС используются либо реляционные, либо для </w:t>
      </w:r>
      <w:r w:rsidRPr="004B0E70">
        <w:rPr>
          <w:iCs/>
          <w:smallCaps w:val="0"/>
          <w:color w:val="000000"/>
          <w:spacing w:val="0"/>
          <w:sz w:val="28"/>
          <w:szCs w:val="20"/>
        </w:rPr>
        <w:t>г</w:t>
      </w:r>
      <w:r w:rsidRPr="004B0E70">
        <w:rPr>
          <w:smallCaps w:val="0"/>
          <w:color w:val="000000"/>
          <w:spacing w:val="0"/>
          <w:sz w:val="28"/>
          <w:szCs w:val="20"/>
        </w:rPr>
        <w:t xml:space="preserve">егрированного хранения данных и знаний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об</w:t>
      </w:r>
      <w:r w:rsidRPr="004B0E70">
        <w:rPr>
          <w:iCs/>
          <w:smallCaps w:val="0"/>
          <w:color w:val="000000"/>
          <w:spacing w:val="0"/>
          <w:sz w:val="28"/>
          <w:szCs w:val="20"/>
        </w:rPr>
        <w:t>ъ</w:t>
      </w:r>
      <w:r w:rsidRPr="004B0E70">
        <w:rPr>
          <w:smallCaps w:val="0"/>
          <w:color w:val="000000"/>
          <w:spacing w:val="0"/>
          <w:sz w:val="28"/>
          <w:szCs w:val="20"/>
        </w:rPr>
        <w:t>ектно-ориентированные базы данных. На рис. 3.5 показана схема интеграции базы данных и базы знаний.</w:t>
      </w:r>
    </w:p>
    <w:p w:rsidR="00A6025F" w:rsidRPr="00A6025F" w:rsidRDefault="00A6025F"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F1714D" w:rsidRDefault="00DA48C6" w:rsidP="00F1714D">
      <w:pPr>
        <w:suppressAutoHyphens w:val="0"/>
        <w:autoSpaceDE w:val="0"/>
        <w:spacing w:line="360" w:lineRule="auto"/>
        <w:ind w:firstLine="708"/>
        <w:jc w:val="both"/>
        <w:rPr>
          <w:iCs/>
          <w:smallCaps w:val="0"/>
          <w:color w:val="000000"/>
          <w:spacing w:val="0"/>
          <w:sz w:val="28"/>
          <w:szCs w:val="20"/>
        </w:rPr>
      </w:pPr>
      <w:r>
        <w:rPr>
          <w:smallCaps w:val="0"/>
          <w:color w:val="000000"/>
          <w:spacing w:val="0"/>
          <w:sz w:val="28"/>
          <w:szCs w:val="20"/>
        </w:rPr>
        <w:pict>
          <v:shape id="_x0000_i1030" type="#_x0000_t75" style="width:333.75pt;height:105.75pt" filled="t">
            <v:fill color2="black"/>
            <v:imagedata r:id="rId12" o:title=""/>
          </v:shape>
        </w:pict>
      </w:r>
    </w:p>
    <w:p w:rsidR="001D6D19" w:rsidRPr="004B0E70" w:rsidRDefault="001D6D19" w:rsidP="00F1714D">
      <w:pPr>
        <w:suppressAutoHyphens w:val="0"/>
        <w:autoSpaceDE w:val="0"/>
        <w:spacing w:line="360" w:lineRule="auto"/>
        <w:ind w:firstLine="708"/>
        <w:jc w:val="both"/>
        <w:rPr>
          <w:iCs/>
          <w:smallCaps w:val="0"/>
          <w:color w:val="000000"/>
          <w:spacing w:val="0"/>
          <w:sz w:val="28"/>
          <w:szCs w:val="20"/>
        </w:rPr>
      </w:pPr>
      <w:r w:rsidRPr="004B0E70">
        <w:rPr>
          <w:iCs/>
          <w:smallCaps w:val="0"/>
          <w:color w:val="000000"/>
          <w:spacing w:val="0"/>
          <w:sz w:val="28"/>
          <w:szCs w:val="20"/>
        </w:rPr>
        <w:t>Рис. 3.5. Интеграция базы данных и базы знаний</w:t>
      </w:r>
    </w:p>
    <w:p w:rsidR="00A6025F" w:rsidRDefault="00A6025F" w:rsidP="004B0E70">
      <w:pPr>
        <w:shd w:val="clear" w:color="auto" w:fill="FFFFFF"/>
        <w:suppressAutoHyphens w:val="0"/>
        <w:autoSpaceDE w:val="0"/>
        <w:spacing w:line="360" w:lineRule="auto"/>
        <w:ind w:firstLine="709"/>
        <w:jc w:val="both"/>
        <w:rPr>
          <w:iCs/>
          <w:smallCaps w:val="0"/>
          <w:color w:val="000000"/>
          <w:spacing w:val="0"/>
          <w:sz w:val="28"/>
          <w:szCs w:val="20"/>
          <w:lang w:val="uk-UA"/>
        </w:rPr>
      </w:pPr>
    </w:p>
    <w:p w:rsidR="001D6D19" w:rsidRPr="00A6025F"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iCs/>
          <w:smallCaps w:val="0"/>
          <w:color w:val="000000"/>
          <w:spacing w:val="0"/>
          <w:sz w:val="28"/>
          <w:szCs w:val="20"/>
        </w:rPr>
        <w:t>Базы</w:t>
      </w:r>
      <w:r w:rsidR="004B0E70">
        <w:rPr>
          <w:iCs/>
          <w:smallCaps w:val="0"/>
          <w:color w:val="000000"/>
          <w:spacing w:val="0"/>
          <w:sz w:val="28"/>
          <w:szCs w:val="20"/>
        </w:rPr>
        <w:t xml:space="preserve"> </w:t>
      </w:r>
      <w:r w:rsidRPr="004B0E70">
        <w:rPr>
          <w:iCs/>
          <w:smallCaps w:val="0"/>
          <w:color w:val="000000"/>
          <w:spacing w:val="0"/>
          <w:sz w:val="28"/>
          <w:szCs w:val="20"/>
        </w:rPr>
        <w:t xml:space="preserve">данных </w:t>
      </w:r>
      <w:r w:rsidRPr="004B0E70">
        <w:rPr>
          <w:smallCaps w:val="0"/>
          <w:color w:val="000000"/>
          <w:spacing w:val="0"/>
          <w:sz w:val="28"/>
          <w:szCs w:val="20"/>
        </w:rPr>
        <w:t>обрабатывают то, что называется формат</w:t>
      </w:r>
      <w:r w:rsidRPr="004B0E70">
        <w:rPr>
          <w:iCs/>
          <w:smallCaps w:val="0"/>
          <w:color w:val="000000"/>
          <w:spacing w:val="0"/>
          <w:sz w:val="28"/>
          <w:szCs w:val="20"/>
        </w:rPr>
        <w:t>и</w:t>
      </w:r>
      <w:r w:rsidRPr="004B0E70">
        <w:rPr>
          <w:smallCaps w:val="0"/>
          <w:color w:val="000000"/>
          <w:spacing w:val="0"/>
          <w:sz w:val="28"/>
          <w:szCs w:val="20"/>
        </w:rPr>
        <w:t>рованными данными посре</w:t>
      </w:r>
      <w:r w:rsidRPr="004B0E70">
        <w:rPr>
          <w:iCs/>
          <w:smallCaps w:val="0"/>
          <w:color w:val="000000"/>
          <w:spacing w:val="0"/>
          <w:sz w:val="28"/>
          <w:szCs w:val="20"/>
        </w:rPr>
        <w:t>д</w:t>
      </w:r>
      <w:r w:rsidRPr="004B0E70">
        <w:rPr>
          <w:smallCaps w:val="0"/>
          <w:color w:val="000000"/>
          <w:spacing w:val="0"/>
          <w:sz w:val="28"/>
          <w:szCs w:val="20"/>
        </w:rPr>
        <w:t>ством описани</w:t>
      </w:r>
      <w:r w:rsidRPr="004B0E70">
        <w:rPr>
          <w:iCs/>
          <w:smallCaps w:val="0"/>
          <w:color w:val="000000"/>
          <w:spacing w:val="0"/>
          <w:sz w:val="28"/>
          <w:szCs w:val="20"/>
        </w:rPr>
        <w:t xml:space="preserve">я </w:t>
      </w:r>
      <w:r w:rsidRPr="004B0E70">
        <w:rPr>
          <w:smallCaps w:val="0"/>
          <w:color w:val="000000"/>
          <w:spacing w:val="0"/>
          <w:sz w:val="28"/>
          <w:szCs w:val="20"/>
        </w:rPr>
        <w:t xml:space="preserve">структуры </w:t>
      </w:r>
      <w:r w:rsidRPr="004B0E70">
        <w:rPr>
          <w:iCs/>
          <w:smallCaps w:val="0"/>
          <w:color w:val="000000"/>
          <w:spacing w:val="0"/>
          <w:sz w:val="28"/>
          <w:szCs w:val="20"/>
        </w:rPr>
        <w:t>д</w:t>
      </w:r>
      <w:r w:rsidRPr="004B0E70">
        <w:rPr>
          <w:smallCaps w:val="0"/>
          <w:color w:val="000000"/>
          <w:spacing w:val="0"/>
          <w:sz w:val="28"/>
          <w:szCs w:val="20"/>
        </w:rPr>
        <w:t>анных различных прикла</w:t>
      </w:r>
      <w:r w:rsidRPr="004B0E70">
        <w:rPr>
          <w:iCs/>
          <w:smallCaps w:val="0"/>
          <w:color w:val="000000"/>
          <w:spacing w:val="0"/>
          <w:sz w:val="28"/>
          <w:szCs w:val="20"/>
        </w:rPr>
        <w:t>д</w:t>
      </w:r>
      <w:r w:rsidRPr="004B0E70">
        <w:rPr>
          <w:smallCaps w:val="0"/>
          <w:color w:val="000000"/>
          <w:spacing w:val="0"/>
          <w:sz w:val="28"/>
          <w:szCs w:val="20"/>
        </w:rPr>
        <w:t>ных программ и е</w:t>
      </w:r>
      <w:r w:rsidRPr="004B0E70">
        <w:rPr>
          <w:iCs/>
          <w:smallCaps w:val="0"/>
          <w:color w:val="000000"/>
          <w:spacing w:val="0"/>
          <w:sz w:val="28"/>
          <w:szCs w:val="20"/>
        </w:rPr>
        <w:t>д</w:t>
      </w:r>
      <w:r w:rsidRPr="004B0E70">
        <w:rPr>
          <w:smallCaps w:val="0"/>
          <w:color w:val="000000"/>
          <w:spacing w:val="0"/>
          <w:sz w:val="28"/>
          <w:szCs w:val="20"/>
        </w:rPr>
        <w:t>инообразно</w:t>
      </w:r>
      <w:r w:rsidRPr="004B0E70">
        <w:rPr>
          <w:iCs/>
          <w:smallCaps w:val="0"/>
          <w:color w:val="000000"/>
          <w:spacing w:val="0"/>
          <w:sz w:val="28"/>
          <w:szCs w:val="20"/>
        </w:rPr>
        <w:t>г</w:t>
      </w:r>
      <w:r w:rsidRPr="004B0E70">
        <w:rPr>
          <w:smallCaps w:val="0"/>
          <w:color w:val="000000"/>
          <w:spacing w:val="0"/>
          <w:sz w:val="28"/>
          <w:szCs w:val="20"/>
        </w:rPr>
        <w:t>о описания их в е</w:t>
      </w:r>
      <w:r w:rsidRPr="004B0E70">
        <w:rPr>
          <w:iCs/>
          <w:smallCaps w:val="0"/>
          <w:color w:val="000000"/>
          <w:spacing w:val="0"/>
          <w:sz w:val="28"/>
          <w:szCs w:val="20"/>
        </w:rPr>
        <w:t>д</w:t>
      </w:r>
      <w:r w:rsidRPr="004B0E70">
        <w:rPr>
          <w:smallCaps w:val="0"/>
          <w:color w:val="000000"/>
          <w:spacing w:val="0"/>
          <w:sz w:val="28"/>
          <w:szCs w:val="20"/>
        </w:rPr>
        <w:t>инственной концептуальной схеме</w:t>
      </w:r>
      <w:r w:rsidRPr="004B0E70">
        <w:rPr>
          <w:iCs/>
          <w:smallCaps w:val="0"/>
          <w:color w:val="000000"/>
          <w:spacing w:val="0"/>
          <w:sz w:val="28"/>
          <w:szCs w:val="20"/>
        </w:rPr>
        <w:t>б</w:t>
      </w:r>
      <w:r w:rsidRPr="004B0E70">
        <w:rPr>
          <w:smallCaps w:val="0"/>
          <w:color w:val="000000"/>
          <w:spacing w:val="0"/>
          <w:sz w:val="28"/>
          <w:szCs w:val="20"/>
        </w:rPr>
        <w:t>азы данных д</w:t>
      </w:r>
      <w:r w:rsidRPr="004B0E70">
        <w:rPr>
          <w:iCs/>
          <w:smallCaps w:val="0"/>
          <w:color w:val="000000"/>
          <w:spacing w:val="0"/>
          <w:sz w:val="28"/>
          <w:szCs w:val="20"/>
        </w:rPr>
        <w:t>л</w:t>
      </w:r>
      <w:r w:rsidRPr="004B0E70">
        <w:rPr>
          <w:smallCaps w:val="0"/>
          <w:color w:val="000000"/>
          <w:spacing w:val="0"/>
          <w:sz w:val="28"/>
          <w:szCs w:val="20"/>
        </w:rPr>
        <w:t>я всего предпр</w:t>
      </w:r>
      <w:r w:rsidRPr="004B0E70">
        <w:rPr>
          <w:iCs/>
          <w:smallCaps w:val="0"/>
          <w:color w:val="000000"/>
          <w:spacing w:val="0"/>
          <w:sz w:val="28"/>
          <w:szCs w:val="20"/>
        </w:rPr>
        <w:t>и</w:t>
      </w:r>
      <w:r w:rsidRPr="004B0E70">
        <w:rPr>
          <w:smallCaps w:val="0"/>
          <w:color w:val="000000"/>
          <w:spacing w:val="0"/>
          <w:sz w:val="28"/>
          <w:szCs w:val="20"/>
        </w:rPr>
        <w:t>ятия</w:t>
      </w:r>
      <w:r w:rsidRPr="004B0E70">
        <w:rPr>
          <w:iCs/>
          <w:smallCaps w:val="0"/>
          <w:color w:val="000000"/>
          <w:spacing w:val="0"/>
          <w:sz w:val="28"/>
          <w:szCs w:val="20"/>
        </w:rPr>
        <w:t xml:space="preserve">. </w:t>
      </w:r>
      <w:r w:rsidRPr="00A6025F">
        <w:rPr>
          <w:smallCaps w:val="0"/>
          <w:color w:val="000000"/>
          <w:spacing w:val="0"/>
          <w:sz w:val="28"/>
          <w:szCs w:val="20"/>
        </w:rPr>
        <w:t>Концептуа</w:t>
      </w:r>
      <w:r w:rsidRPr="00A6025F">
        <w:rPr>
          <w:iCs/>
          <w:smallCaps w:val="0"/>
          <w:color w:val="000000"/>
          <w:spacing w:val="0"/>
          <w:sz w:val="28"/>
          <w:szCs w:val="20"/>
        </w:rPr>
        <w:t>л</w:t>
      </w:r>
      <w:r w:rsidRPr="00A6025F">
        <w:rPr>
          <w:smallCaps w:val="0"/>
          <w:color w:val="000000"/>
          <w:spacing w:val="0"/>
          <w:sz w:val="28"/>
          <w:szCs w:val="20"/>
        </w:rPr>
        <w:t>ьная схема традиционных СУБД в очень малой степени затраг</w:t>
      </w:r>
      <w:r w:rsidRPr="00A6025F">
        <w:rPr>
          <w:iCs/>
          <w:smallCaps w:val="0"/>
          <w:color w:val="000000"/>
          <w:spacing w:val="0"/>
          <w:sz w:val="28"/>
          <w:szCs w:val="20"/>
        </w:rPr>
        <w:t>и</w:t>
      </w:r>
      <w:r w:rsidRPr="00A6025F">
        <w:rPr>
          <w:smallCaps w:val="0"/>
          <w:color w:val="000000"/>
          <w:spacing w:val="0"/>
          <w:sz w:val="28"/>
          <w:szCs w:val="20"/>
        </w:rPr>
        <w:t>вает смысл данных. Поэтому непосре</w:t>
      </w:r>
      <w:r w:rsidRPr="00A6025F">
        <w:rPr>
          <w:iCs/>
          <w:smallCaps w:val="0"/>
          <w:color w:val="000000"/>
          <w:spacing w:val="0"/>
          <w:sz w:val="28"/>
          <w:szCs w:val="20"/>
        </w:rPr>
        <w:t>д</w:t>
      </w:r>
      <w:r w:rsidRPr="00A6025F">
        <w:rPr>
          <w:smallCaps w:val="0"/>
          <w:color w:val="000000"/>
          <w:spacing w:val="0"/>
          <w:sz w:val="28"/>
          <w:szCs w:val="20"/>
        </w:rPr>
        <w:t xml:space="preserve">ственно </w:t>
      </w:r>
      <w:r w:rsidRPr="00A6025F">
        <w:rPr>
          <w:iCs/>
          <w:smallCaps w:val="0"/>
          <w:color w:val="000000"/>
          <w:spacing w:val="0"/>
          <w:sz w:val="28"/>
          <w:szCs w:val="20"/>
        </w:rPr>
        <w:t>б</w:t>
      </w:r>
      <w:r w:rsidRPr="00A6025F">
        <w:rPr>
          <w:smallCaps w:val="0"/>
          <w:color w:val="000000"/>
          <w:spacing w:val="0"/>
          <w:sz w:val="28"/>
          <w:szCs w:val="20"/>
        </w:rPr>
        <w:t xml:space="preserve">аза </w:t>
      </w:r>
      <w:r w:rsidRPr="00A6025F">
        <w:rPr>
          <w:iCs/>
          <w:smallCaps w:val="0"/>
          <w:color w:val="000000"/>
          <w:spacing w:val="0"/>
          <w:sz w:val="28"/>
          <w:szCs w:val="20"/>
        </w:rPr>
        <w:t>д</w:t>
      </w:r>
      <w:r w:rsidRPr="00A6025F">
        <w:rPr>
          <w:smallCaps w:val="0"/>
          <w:color w:val="000000"/>
          <w:spacing w:val="0"/>
          <w:sz w:val="28"/>
          <w:szCs w:val="20"/>
        </w:rPr>
        <w:t>анных только в ограниченном смысле может быть источником принятия решени</w:t>
      </w:r>
      <w:r w:rsidRPr="00A6025F">
        <w:rPr>
          <w:iCs/>
          <w:smallCaps w:val="0"/>
          <w:color w:val="000000"/>
          <w:spacing w:val="0"/>
          <w:sz w:val="28"/>
          <w:szCs w:val="20"/>
        </w:rPr>
        <w:t xml:space="preserve">й </w:t>
      </w:r>
      <w:r w:rsidRPr="00A6025F">
        <w:rPr>
          <w:smallCaps w:val="0"/>
          <w:color w:val="000000"/>
          <w:spacing w:val="0"/>
          <w:sz w:val="28"/>
          <w:szCs w:val="20"/>
        </w:rPr>
        <w:t>на пре</w:t>
      </w:r>
      <w:r w:rsidRPr="00A6025F">
        <w:rPr>
          <w:iCs/>
          <w:smallCaps w:val="0"/>
          <w:color w:val="000000"/>
          <w:spacing w:val="0"/>
          <w:sz w:val="28"/>
          <w:szCs w:val="20"/>
        </w:rPr>
        <w:t>д</w:t>
      </w:r>
      <w:r w:rsidRPr="00A6025F">
        <w:rPr>
          <w:smallCaps w:val="0"/>
          <w:color w:val="000000"/>
          <w:spacing w:val="0"/>
          <w:sz w:val="28"/>
          <w:szCs w:val="20"/>
        </w:rPr>
        <w:t>приятии</w:t>
      </w:r>
      <w:r w:rsidRPr="00A6025F">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современных моделях семантики о</w:t>
      </w:r>
      <w:r w:rsidRPr="004B0E70">
        <w:rPr>
          <w:iCs/>
          <w:smallCaps w:val="0"/>
          <w:color w:val="000000"/>
          <w:spacing w:val="0"/>
          <w:sz w:val="28"/>
          <w:szCs w:val="20"/>
        </w:rPr>
        <w:t>б</w:t>
      </w:r>
      <w:r w:rsidRPr="004B0E70">
        <w:rPr>
          <w:smallCaps w:val="0"/>
          <w:color w:val="000000"/>
          <w:spacing w:val="0"/>
          <w:sz w:val="28"/>
          <w:szCs w:val="20"/>
        </w:rPr>
        <w:t>еспечивается механизм для моделирования динамическо</w:t>
      </w:r>
      <w:r w:rsidRPr="004B0E70">
        <w:rPr>
          <w:iCs/>
          <w:smallCaps w:val="0"/>
          <w:color w:val="000000"/>
          <w:spacing w:val="0"/>
          <w:sz w:val="28"/>
          <w:szCs w:val="20"/>
        </w:rPr>
        <w:t>г</w:t>
      </w:r>
      <w:r w:rsidRPr="004B0E70">
        <w:rPr>
          <w:smallCaps w:val="0"/>
          <w:color w:val="000000"/>
          <w:spacing w:val="0"/>
          <w:sz w:val="28"/>
          <w:szCs w:val="20"/>
        </w:rPr>
        <w:t xml:space="preserve">о поведения и динамических ограничений: </w:t>
      </w:r>
      <w:r w:rsidRPr="004B0E70">
        <w:rPr>
          <w:iCs/>
          <w:smallCaps w:val="0"/>
          <w:color w:val="000000"/>
          <w:spacing w:val="0"/>
          <w:sz w:val="28"/>
          <w:szCs w:val="20"/>
        </w:rPr>
        <w:t>концепция истории и концепция события</w:t>
      </w:r>
      <w:r w:rsidR="004B0E70">
        <w:rPr>
          <w:iCs/>
          <w:smallCaps w:val="0"/>
          <w:color w:val="000000"/>
          <w:spacing w:val="0"/>
          <w:sz w:val="28"/>
          <w:szCs w:val="20"/>
        </w:rPr>
        <w:t xml:space="preserve"> / </w:t>
      </w:r>
      <w:r w:rsidR="004B0E70" w:rsidRPr="004B0E70">
        <w:rPr>
          <w:iCs/>
          <w:smallCaps w:val="0"/>
          <w:color w:val="000000"/>
          <w:spacing w:val="0"/>
          <w:sz w:val="28"/>
          <w:szCs w:val="20"/>
        </w:rPr>
        <w:t>триггер</w:t>
      </w:r>
      <w:r w:rsidRPr="004B0E70">
        <w:rPr>
          <w:iCs/>
          <w:smallCaps w:val="0"/>
          <w:color w:val="000000"/>
          <w:spacing w:val="0"/>
          <w:sz w:val="28"/>
          <w:szCs w:val="20"/>
        </w:rPr>
        <w:t xml:space="preserve"> а. </w:t>
      </w:r>
      <w:r w:rsidRPr="004B0E70">
        <w:rPr>
          <w:smallCaps w:val="0"/>
          <w:color w:val="000000"/>
          <w:spacing w:val="0"/>
          <w:sz w:val="28"/>
          <w:szCs w:val="20"/>
        </w:rPr>
        <w:t>Часто, когда сущность изымается, нео</w:t>
      </w:r>
      <w:r w:rsidRPr="004B0E70">
        <w:rPr>
          <w:iCs/>
          <w:smallCaps w:val="0"/>
          <w:color w:val="000000"/>
          <w:spacing w:val="0"/>
          <w:sz w:val="28"/>
          <w:szCs w:val="20"/>
        </w:rPr>
        <w:t>б</w:t>
      </w:r>
      <w:r w:rsidRPr="004B0E70">
        <w:rPr>
          <w:smallCaps w:val="0"/>
          <w:color w:val="000000"/>
          <w:spacing w:val="0"/>
          <w:sz w:val="28"/>
          <w:szCs w:val="20"/>
        </w:rPr>
        <w:t xml:space="preserve">ходимо сохранить факт, что сущность была частью класса для дальнейших ссылок. Концепция истории позволяет сохранить историю класса при </w:t>
      </w:r>
      <w:r w:rsidRPr="004B0E70">
        <w:rPr>
          <w:iCs/>
          <w:smallCaps w:val="0"/>
          <w:color w:val="000000"/>
          <w:spacing w:val="0"/>
          <w:sz w:val="28"/>
          <w:szCs w:val="20"/>
        </w:rPr>
        <w:t>п</w:t>
      </w:r>
      <w:r w:rsidRPr="004B0E70">
        <w:rPr>
          <w:smallCaps w:val="0"/>
          <w:color w:val="000000"/>
          <w:spacing w:val="0"/>
          <w:sz w:val="28"/>
          <w:szCs w:val="20"/>
        </w:rPr>
        <w:t>омощи специального механизма, называемо</w:t>
      </w:r>
      <w:r w:rsidRPr="004B0E70">
        <w:rPr>
          <w:iCs/>
          <w:smallCaps w:val="0"/>
          <w:color w:val="000000"/>
          <w:spacing w:val="0"/>
          <w:sz w:val="28"/>
          <w:szCs w:val="20"/>
        </w:rPr>
        <w:t>г</w:t>
      </w:r>
      <w:r w:rsidRPr="004B0E70">
        <w:rPr>
          <w:smallCaps w:val="0"/>
          <w:color w:val="000000"/>
          <w:spacing w:val="0"/>
          <w:sz w:val="28"/>
          <w:szCs w:val="20"/>
        </w:rPr>
        <w:t>о историей класса.</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Концепция события</w:t>
      </w:r>
      <w:r w:rsidR="004B0E70">
        <w:rPr>
          <w:smallCaps w:val="0"/>
          <w:color w:val="000000"/>
          <w:spacing w:val="0"/>
          <w:sz w:val="28"/>
          <w:szCs w:val="20"/>
        </w:rPr>
        <w:t xml:space="preserve"> </w:t>
      </w:r>
      <w:r w:rsidR="004B0E70" w:rsidRPr="004B0E70">
        <w:rPr>
          <w:smallCaps w:val="0"/>
          <w:color w:val="000000"/>
          <w:spacing w:val="0"/>
          <w:sz w:val="28"/>
          <w:szCs w:val="20"/>
        </w:rPr>
        <w:t>три</w:t>
      </w:r>
      <w:r w:rsidR="004B0E70" w:rsidRPr="004B0E70">
        <w:rPr>
          <w:iCs/>
          <w:smallCaps w:val="0"/>
          <w:color w:val="000000"/>
          <w:spacing w:val="0"/>
          <w:sz w:val="28"/>
          <w:szCs w:val="20"/>
        </w:rPr>
        <w:t>гг</w:t>
      </w:r>
      <w:r w:rsidR="004B0E70" w:rsidRPr="004B0E70">
        <w:rPr>
          <w:smallCaps w:val="0"/>
          <w:color w:val="000000"/>
          <w:spacing w:val="0"/>
          <w:sz w:val="28"/>
          <w:szCs w:val="20"/>
        </w:rPr>
        <w:t>ера</w:t>
      </w:r>
      <w:r w:rsidRPr="004B0E70">
        <w:rPr>
          <w:smallCaps w:val="0"/>
          <w:color w:val="000000"/>
          <w:spacing w:val="0"/>
          <w:sz w:val="28"/>
          <w:szCs w:val="20"/>
        </w:rPr>
        <w:t xml:space="preserve"> используется для описания </w:t>
      </w:r>
      <w:r w:rsidRPr="004B0E70">
        <w:rPr>
          <w:iCs/>
          <w:smallCaps w:val="0"/>
          <w:color w:val="000000"/>
          <w:spacing w:val="0"/>
          <w:sz w:val="28"/>
          <w:szCs w:val="20"/>
        </w:rPr>
        <w:t>м</w:t>
      </w:r>
      <w:r w:rsidRPr="004B0E70">
        <w:rPr>
          <w:smallCaps w:val="0"/>
          <w:color w:val="000000"/>
          <w:spacing w:val="0"/>
          <w:sz w:val="28"/>
          <w:szCs w:val="20"/>
        </w:rPr>
        <w:t>одификации азы данных, которое требует исполнителя дополнительных операций или которые зависят от предыдущих событий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iCs/>
          <w:smallCaps w:val="0"/>
          <w:color w:val="000000"/>
          <w:spacing w:val="0"/>
          <w:sz w:val="28"/>
          <w:szCs w:val="20"/>
        </w:rPr>
        <w:t xml:space="preserve">Событие </w:t>
      </w:r>
      <w:r w:rsidRPr="004B0E70">
        <w:rPr>
          <w:smallCaps w:val="0"/>
          <w:color w:val="000000"/>
          <w:spacing w:val="0"/>
          <w:sz w:val="28"/>
          <w:szCs w:val="20"/>
        </w:rPr>
        <w:t>зависит либо от условия операции, либо от условия вре</w:t>
      </w:r>
      <w:r w:rsidRPr="004B0E70">
        <w:rPr>
          <w:iCs/>
          <w:smallCaps w:val="0"/>
          <w:color w:val="000000"/>
          <w:spacing w:val="0"/>
          <w:sz w:val="28"/>
          <w:szCs w:val="20"/>
        </w:rPr>
        <w:t>м</w:t>
      </w:r>
      <w:r w:rsidRPr="004B0E70">
        <w:rPr>
          <w:smallCaps w:val="0"/>
          <w:color w:val="000000"/>
          <w:spacing w:val="0"/>
          <w:sz w:val="28"/>
          <w:szCs w:val="20"/>
        </w:rPr>
        <w:t>ени, тр</w:t>
      </w:r>
      <w:r w:rsidRPr="004B0E70">
        <w:rPr>
          <w:iCs/>
          <w:smallCaps w:val="0"/>
          <w:color w:val="000000"/>
          <w:spacing w:val="0"/>
          <w:sz w:val="28"/>
          <w:szCs w:val="20"/>
        </w:rPr>
        <w:t>иг</w:t>
      </w:r>
      <w:r w:rsidRPr="004B0E70">
        <w:rPr>
          <w:smallCaps w:val="0"/>
          <w:color w:val="000000"/>
          <w:spacing w:val="0"/>
          <w:sz w:val="28"/>
          <w:szCs w:val="20"/>
        </w:rPr>
        <w:t>гер описывает операцию, которая дол</w:t>
      </w:r>
      <w:r w:rsidRPr="004B0E70">
        <w:rPr>
          <w:iCs/>
          <w:smallCaps w:val="0"/>
          <w:color w:val="000000"/>
          <w:spacing w:val="0"/>
          <w:sz w:val="28"/>
          <w:szCs w:val="20"/>
        </w:rPr>
        <w:t>ж</w:t>
      </w:r>
      <w:r w:rsidRPr="004B0E70">
        <w:rPr>
          <w:smallCaps w:val="0"/>
          <w:color w:val="000000"/>
          <w:spacing w:val="0"/>
          <w:sz w:val="28"/>
          <w:szCs w:val="20"/>
        </w:rPr>
        <w:t>на быть выполнена, если происходит связанное с ни</w:t>
      </w:r>
      <w:r w:rsidRPr="004B0E70">
        <w:rPr>
          <w:iCs/>
          <w:smallCaps w:val="0"/>
          <w:color w:val="000000"/>
          <w:spacing w:val="0"/>
          <w:sz w:val="28"/>
          <w:szCs w:val="20"/>
        </w:rPr>
        <w:t xml:space="preserve">м </w:t>
      </w:r>
      <w:r w:rsidRPr="004B0E70">
        <w:rPr>
          <w:smallCaps w:val="0"/>
          <w:color w:val="000000"/>
          <w:spacing w:val="0"/>
          <w:sz w:val="28"/>
          <w:szCs w:val="20"/>
        </w:rPr>
        <w:t xml:space="preserve">событие. </w:t>
      </w:r>
      <w:r w:rsidRPr="004B0E70">
        <w:rPr>
          <w:iCs/>
          <w:smallCaps w:val="0"/>
          <w:color w:val="000000"/>
          <w:spacing w:val="0"/>
          <w:sz w:val="28"/>
          <w:szCs w:val="20"/>
        </w:rPr>
        <w:t xml:space="preserve">Акции </w:t>
      </w:r>
      <w:r w:rsidRPr="004B0E70">
        <w:rPr>
          <w:smallCaps w:val="0"/>
          <w:color w:val="000000"/>
          <w:spacing w:val="0"/>
          <w:sz w:val="28"/>
          <w:szCs w:val="20"/>
        </w:rPr>
        <w:t>(</w:t>
      </w:r>
      <w:r w:rsidRPr="004B0E70">
        <w:rPr>
          <w:smallCaps w:val="0"/>
          <w:color w:val="000000"/>
          <w:spacing w:val="0"/>
          <w:sz w:val="28"/>
          <w:szCs w:val="20"/>
          <w:lang w:val="en-US"/>
        </w:rPr>
        <w:t>Actions</w:t>
      </w:r>
      <w:r w:rsidRPr="004B0E70">
        <w:rPr>
          <w:smallCaps w:val="0"/>
          <w:color w:val="000000"/>
          <w:spacing w:val="0"/>
          <w:sz w:val="28"/>
          <w:szCs w:val="20"/>
        </w:rPr>
        <w:t xml:space="preserve">) </w:t>
      </w:r>
      <w:r w:rsidRPr="004B0E70">
        <w:rPr>
          <w:iCs/>
          <w:smallCaps w:val="0"/>
          <w:color w:val="000000"/>
          <w:spacing w:val="0"/>
          <w:sz w:val="28"/>
          <w:szCs w:val="20"/>
        </w:rPr>
        <w:t>м</w:t>
      </w:r>
      <w:r w:rsidRPr="004B0E70">
        <w:rPr>
          <w:smallCaps w:val="0"/>
          <w:color w:val="000000"/>
          <w:spacing w:val="0"/>
          <w:sz w:val="28"/>
          <w:szCs w:val="20"/>
        </w:rPr>
        <w:t>о</w:t>
      </w:r>
      <w:r w:rsidRPr="004B0E70">
        <w:rPr>
          <w:iCs/>
          <w:smallCaps w:val="0"/>
          <w:color w:val="000000"/>
          <w:spacing w:val="0"/>
          <w:sz w:val="28"/>
          <w:szCs w:val="20"/>
        </w:rPr>
        <w:t>г</w:t>
      </w:r>
      <w:r w:rsidRPr="004B0E70">
        <w:rPr>
          <w:smallCaps w:val="0"/>
          <w:color w:val="000000"/>
          <w:spacing w:val="0"/>
          <w:sz w:val="28"/>
          <w:szCs w:val="20"/>
        </w:rPr>
        <w:t>ут контролироваться выполнением некоторых событий, зависящих от определенных условий посредством отсрочки выполнения акций, пока не будет выполнено множество определенных событий</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smallCaps w:val="0"/>
          <w:color w:val="000000"/>
          <w:spacing w:val="0"/>
          <w:sz w:val="28"/>
          <w:szCs w:val="20"/>
        </w:rPr>
        <w:t xml:space="preserve">Мы называем схему базы данных </w:t>
      </w:r>
      <w:r w:rsidRPr="004B0E70">
        <w:rPr>
          <w:smallCaps w:val="0"/>
          <w:color w:val="000000"/>
          <w:spacing w:val="0"/>
          <w:sz w:val="28"/>
          <w:szCs w:val="20"/>
          <w:lang w:val="en-US"/>
        </w:rPr>
        <w:t>R</w:t>
      </w:r>
      <w:r w:rsidRPr="004B0E70">
        <w:rPr>
          <w:smallCaps w:val="0"/>
          <w:color w:val="000000"/>
          <w:spacing w:val="0"/>
          <w:sz w:val="28"/>
          <w:szCs w:val="20"/>
        </w:rPr>
        <w:t xml:space="preserve"> </w:t>
      </w:r>
      <w:r w:rsidRPr="004B0E70">
        <w:rPr>
          <w:iCs/>
          <w:smallCaps w:val="0"/>
          <w:color w:val="000000"/>
          <w:spacing w:val="0"/>
          <w:sz w:val="28"/>
          <w:szCs w:val="20"/>
        </w:rPr>
        <w:t xml:space="preserve">объектно-ориентированной, </w:t>
      </w:r>
      <w:r w:rsidRPr="004B0E70">
        <w:rPr>
          <w:smallCaps w:val="0"/>
          <w:color w:val="000000"/>
          <w:spacing w:val="0"/>
          <w:sz w:val="28"/>
          <w:szCs w:val="20"/>
        </w:rPr>
        <w:t xml:space="preserve">если и только если для каждой схемы отношения </w:t>
      </w:r>
      <w:r w:rsidRPr="004B0E70">
        <w:rPr>
          <w:smallCaps w:val="0"/>
          <w:color w:val="000000"/>
          <w:spacing w:val="0"/>
          <w:sz w:val="28"/>
          <w:szCs w:val="20"/>
          <w:lang w:val="en-US"/>
        </w:rPr>
        <w:t>R</w:t>
      </w:r>
      <w:r w:rsidRPr="004B0E70">
        <w:rPr>
          <w:smallCaps w:val="0"/>
          <w:color w:val="000000"/>
          <w:spacing w:val="0"/>
          <w:sz w:val="28"/>
          <w:szCs w:val="20"/>
        </w:rPr>
        <w:t xml:space="preserve"> множество всех </w:t>
      </w:r>
      <w:r w:rsidRPr="004B0E70">
        <w:rPr>
          <w:smallCaps w:val="0"/>
          <w:color w:val="000000"/>
          <w:spacing w:val="0"/>
          <w:sz w:val="28"/>
          <w:szCs w:val="20"/>
          <w:lang w:val="en-US"/>
        </w:rPr>
        <w:t>FD</w:t>
      </w:r>
      <w:r w:rsidRPr="004B0E70">
        <w:rPr>
          <w:smallCaps w:val="0"/>
          <w:color w:val="000000"/>
          <w:spacing w:val="0"/>
          <w:sz w:val="28"/>
          <w:szCs w:val="20"/>
        </w:rPr>
        <w:t xml:space="preserve">, относящихся к </w:t>
      </w:r>
      <w:r w:rsidRPr="004B0E70">
        <w:rPr>
          <w:smallCaps w:val="0"/>
          <w:color w:val="000000"/>
          <w:spacing w:val="0"/>
          <w:sz w:val="28"/>
          <w:szCs w:val="20"/>
          <w:lang w:val="en-US"/>
        </w:rPr>
        <w:t>R</w:t>
      </w:r>
      <w:r w:rsidRPr="004B0E70">
        <w:rPr>
          <w:smallCaps w:val="0"/>
          <w:color w:val="000000"/>
          <w:spacing w:val="0"/>
          <w:sz w:val="28"/>
          <w:szCs w:val="20"/>
        </w:rPr>
        <w:t xml:space="preserve"> эквивалентно одной единственной </w:t>
      </w:r>
      <w:r w:rsidRPr="004B0E70">
        <w:rPr>
          <w:smallCaps w:val="0"/>
          <w:color w:val="000000"/>
          <w:spacing w:val="0"/>
          <w:sz w:val="28"/>
          <w:szCs w:val="20"/>
          <w:lang w:val="en-US"/>
        </w:rPr>
        <w:t>FD</w:t>
      </w:r>
      <w:r w:rsidRPr="004B0E70">
        <w:rPr>
          <w:smallCaps w:val="0"/>
          <w:color w:val="000000"/>
          <w:spacing w:val="0"/>
          <w:sz w:val="28"/>
          <w:szCs w:val="20"/>
        </w:rPr>
        <w:t>:</w:t>
      </w:r>
      <w:r w:rsidR="00A6025F">
        <w:rPr>
          <w:smallCaps w:val="0"/>
          <w:color w:val="000000"/>
          <w:spacing w:val="0"/>
          <w:sz w:val="28"/>
          <w:szCs w:val="20"/>
          <w:lang w:val="uk-UA"/>
        </w:rPr>
        <w:t xml:space="preserve"> </w:t>
      </w:r>
      <w:r w:rsidRPr="004B0E70">
        <w:rPr>
          <w:smallCaps w:val="0"/>
          <w:color w:val="000000"/>
          <w:spacing w:val="0"/>
          <w:sz w:val="28"/>
          <w:szCs w:val="20"/>
        </w:rPr>
        <w:t xml:space="preserve">К </w:t>
      </w:r>
      <w:r w:rsidR="004B0E70">
        <w:rPr>
          <w:smallCaps w:val="0"/>
          <w:color w:val="000000"/>
          <w:spacing w:val="0"/>
          <w:sz w:val="28"/>
          <w:szCs w:val="20"/>
        </w:rPr>
        <w:t>–</w:t>
      </w:r>
      <w:r w:rsidRPr="004B0E70">
        <w:rPr>
          <w:smallCaps w:val="0"/>
          <w:color w:val="000000"/>
          <w:spacing w:val="0"/>
          <w:sz w:val="28"/>
          <w:szCs w:val="20"/>
        </w:rPr>
        <w:t xml:space="preserve">&gt; </w:t>
      </w:r>
      <w:r w:rsidRPr="004B0E70">
        <w:rPr>
          <w:smallCaps w:val="0"/>
          <w:color w:val="000000"/>
          <w:spacing w:val="0"/>
          <w:sz w:val="28"/>
          <w:szCs w:val="20"/>
          <w:lang w:val="en-US"/>
        </w:rPr>
        <w:t>R</w:t>
      </w:r>
      <w:r w:rsidRPr="004B0E70">
        <w:rPr>
          <w:smallCaps w:val="0"/>
          <w:color w:val="000000"/>
          <w:spacing w:val="0"/>
          <w:sz w:val="28"/>
          <w:szCs w:val="20"/>
        </w:rPr>
        <w:t>, т</w:t>
      </w:r>
      <w:r w:rsidRPr="004B0E70">
        <w:rPr>
          <w:iCs/>
          <w:smallCaps w:val="0"/>
          <w:color w:val="000000"/>
          <w:spacing w:val="0"/>
          <w:sz w:val="28"/>
          <w:szCs w:val="20"/>
        </w:rPr>
        <w:t>.</w:t>
      </w:r>
      <w:r w:rsidRPr="004B0E70">
        <w:rPr>
          <w:smallCaps w:val="0"/>
          <w:color w:val="000000"/>
          <w:spacing w:val="0"/>
          <w:sz w:val="28"/>
          <w:szCs w:val="20"/>
        </w:rPr>
        <w:t>е</w:t>
      </w:r>
      <w:r w:rsidRPr="004B0E70">
        <w:rPr>
          <w:iCs/>
          <w:smallCaps w:val="0"/>
          <w:color w:val="000000"/>
          <w:spacing w:val="0"/>
          <w:sz w:val="28"/>
          <w:szCs w:val="20"/>
        </w:rPr>
        <w:t xml:space="preserve">. </w:t>
      </w:r>
      <w:r w:rsidRPr="004B0E70">
        <w:rPr>
          <w:smallCaps w:val="0"/>
          <w:color w:val="000000"/>
          <w:spacing w:val="0"/>
          <w:sz w:val="28"/>
          <w:szCs w:val="20"/>
        </w:rPr>
        <w:t xml:space="preserve">факт, что К есть уникальный ключ </w:t>
      </w:r>
      <w:r w:rsidRPr="004B0E70">
        <w:rPr>
          <w:smallCaps w:val="0"/>
          <w:color w:val="000000"/>
          <w:spacing w:val="0"/>
          <w:sz w:val="28"/>
          <w:szCs w:val="20"/>
          <w:lang w:val="en-US"/>
        </w:rPr>
        <w:t>R</w:t>
      </w:r>
      <w:r w:rsidRPr="004B0E70">
        <w:rPr>
          <w:iCs/>
          <w:smallCaps w:val="0"/>
          <w:color w:val="000000"/>
          <w:spacing w:val="0"/>
          <w:sz w:val="28"/>
          <w:szCs w:val="20"/>
        </w:rPr>
        <w:t xml:space="preserve">. </w:t>
      </w:r>
      <w:r w:rsidRPr="004B0E70">
        <w:rPr>
          <w:smallCaps w:val="0"/>
          <w:color w:val="000000"/>
          <w:spacing w:val="0"/>
          <w:sz w:val="28"/>
          <w:szCs w:val="20"/>
        </w:rPr>
        <w:t>Атрибуты, которые являются (не явля</w:t>
      </w:r>
      <w:r w:rsidRPr="004B0E70">
        <w:rPr>
          <w:iCs/>
          <w:smallCaps w:val="0"/>
          <w:color w:val="000000"/>
          <w:spacing w:val="0"/>
          <w:sz w:val="28"/>
          <w:szCs w:val="20"/>
        </w:rPr>
        <w:t>ю</w:t>
      </w:r>
      <w:r w:rsidRPr="004B0E70">
        <w:rPr>
          <w:smallCaps w:val="0"/>
          <w:color w:val="000000"/>
          <w:spacing w:val="0"/>
          <w:sz w:val="28"/>
          <w:szCs w:val="20"/>
        </w:rPr>
        <w:t>тся часть</w:t>
      </w:r>
      <w:r w:rsidRPr="004B0E70">
        <w:rPr>
          <w:iCs/>
          <w:smallCaps w:val="0"/>
          <w:color w:val="000000"/>
          <w:spacing w:val="0"/>
          <w:sz w:val="28"/>
          <w:szCs w:val="20"/>
        </w:rPr>
        <w:t>ю</w:t>
      </w:r>
      <w:r w:rsidRPr="004B0E70">
        <w:rPr>
          <w:smallCaps w:val="0"/>
          <w:color w:val="000000"/>
          <w:spacing w:val="0"/>
          <w:sz w:val="28"/>
          <w:szCs w:val="20"/>
        </w:rPr>
        <w:t>) кл</w:t>
      </w:r>
      <w:r w:rsidRPr="004B0E70">
        <w:rPr>
          <w:iCs/>
          <w:smallCaps w:val="0"/>
          <w:color w:val="000000"/>
          <w:spacing w:val="0"/>
          <w:sz w:val="28"/>
          <w:szCs w:val="20"/>
        </w:rPr>
        <w:t>ю</w:t>
      </w:r>
      <w:r w:rsidRPr="004B0E70">
        <w:rPr>
          <w:smallCaps w:val="0"/>
          <w:color w:val="000000"/>
          <w:spacing w:val="0"/>
          <w:sz w:val="28"/>
          <w:szCs w:val="20"/>
        </w:rPr>
        <w:t>ча, называ</w:t>
      </w:r>
      <w:r w:rsidRPr="004B0E70">
        <w:rPr>
          <w:iCs/>
          <w:smallCaps w:val="0"/>
          <w:color w:val="000000"/>
          <w:spacing w:val="0"/>
          <w:sz w:val="28"/>
          <w:szCs w:val="20"/>
        </w:rPr>
        <w:t>ю</w:t>
      </w:r>
      <w:r w:rsidRPr="004B0E70">
        <w:rPr>
          <w:smallCaps w:val="0"/>
          <w:color w:val="000000"/>
          <w:spacing w:val="0"/>
          <w:sz w:val="28"/>
          <w:szCs w:val="20"/>
        </w:rPr>
        <w:t xml:space="preserve">тся </w:t>
      </w:r>
      <w:r w:rsidRPr="004B0E70">
        <w:rPr>
          <w:iCs/>
          <w:smallCaps w:val="0"/>
          <w:color w:val="000000"/>
          <w:spacing w:val="0"/>
          <w:sz w:val="28"/>
          <w:szCs w:val="20"/>
        </w:rPr>
        <w:t>первичными (непервичными).</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iCs/>
          <w:smallCaps w:val="0"/>
          <w:color w:val="000000"/>
          <w:spacing w:val="0"/>
          <w:sz w:val="28"/>
          <w:szCs w:val="20"/>
        </w:rPr>
        <w:t xml:space="preserve">Объектно-ориентированная схема базы данных </w:t>
      </w:r>
      <w:r w:rsidRPr="004B0E70">
        <w:rPr>
          <w:smallCaps w:val="0"/>
          <w:color w:val="000000"/>
          <w:spacing w:val="0"/>
          <w:sz w:val="28"/>
          <w:szCs w:val="20"/>
        </w:rPr>
        <w:t>может быть записана как множество пар (</w:t>
      </w:r>
      <w:r w:rsidRPr="006E5030">
        <w:rPr>
          <w:smallCaps w:val="0"/>
          <w:color w:val="000000"/>
          <w:spacing w:val="0"/>
          <w:sz w:val="28"/>
          <w:lang w:val="en-US"/>
        </w:rPr>
        <w:t>Kj</w:t>
      </w:r>
      <w:r w:rsidR="004B0E70" w:rsidRPr="006E5030">
        <w:rPr>
          <w:smallCaps w:val="0"/>
          <w:color w:val="000000"/>
          <w:spacing w:val="0"/>
          <w:sz w:val="28"/>
        </w:rPr>
        <w:t xml:space="preserve">. </w:t>
      </w:r>
      <w:r w:rsidR="004B0E70" w:rsidRPr="006E5030">
        <w:rPr>
          <w:smallCaps w:val="0"/>
          <w:color w:val="000000"/>
          <w:spacing w:val="0"/>
          <w:sz w:val="28"/>
          <w:lang w:val="en-US"/>
        </w:rPr>
        <w:t>Pi</w:t>
      </w:r>
      <w:r w:rsidRPr="004B0E70">
        <w:rPr>
          <w:smallCaps w:val="0"/>
          <w:color w:val="000000"/>
          <w:spacing w:val="0"/>
          <w:sz w:val="28"/>
          <w:szCs w:val="20"/>
        </w:rPr>
        <w:t xml:space="preserve">), </w:t>
      </w:r>
      <w:r w:rsidRPr="004B0E70">
        <w:rPr>
          <w:iCs/>
          <w:smallCaps w:val="0"/>
          <w:color w:val="000000"/>
          <w:spacing w:val="0"/>
          <w:sz w:val="28"/>
          <w:szCs w:val="20"/>
        </w:rPr>
        <w:t>г</w:t>
      </w:r>
      <w:r w:rsidRPr="004B0E70">
        <w:rPr>
          <w:smallCaps w:val="0"/>
          <w:color w:val="000000"/>
          <w:spacing w:val="0"/>
          <w:sz w:val="28"/>
          <w:szCs w:val="20"/>
        </w:rPr>
        <w:t xml:space="preserve">де К;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множество первичных атрибутов; </w:t>
      </w:r>
      <w:r w:rsidRPr="004B0E70">
        <w:rPr>
          <w:smallCaps w:val="0"/>
          <w:color w:val="000000"/>
          <w:spacing w:val="0"/>
          <w:sz w:val="28"/>
          <w:szCs w:val="20"/>
          <w:lang w:val="en-US"/>
        </w:rPr>
        <w:t>Pj</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множество непервичных атрибутов реляционной схемы </w:t>
      </w:r>
      <w:r w:rsidRPr="004B0E70">
        <w:rPr>
          <w:smallCaps w:val="0"/>
          <w:color w:val="000000"/>
          <w:spacing w:val="0"/>
          <w:sz w:val="28"/>
          <w:szCs w:val="20"/>
          <w:lang w:val="en-US"/>
        </w:rPr>
        <w:t>Rj</w:t>
      </w:r>
      <w:r w:rsidRPr="004B0E70">
        <w:rPr>
          <w:smallCaps w:val="0"/>
          <w:color w:val="000000"/>
          <w:spacing w:val="0"/>
          <w:sz w:val="28"/>
          <w:szCs w:val="20"/>
        </w:rPr>
        <w:t xml:space="preserve">. Такую схему базы данных можно рассматривать как множество объектов, </w:t>
      </w:r>
      <w:r w:rsidR="00A6025F" w:rsidRPr="004B0E70">
        <w:rPr>
          <w:smallCaps w:val="0"/>
          <w:color w:val="000000"/>
          <w:spacing w:val="0"/>
          <w:sz w:val="28"/>
          <w:szCs w:val="20"/>
        </w:rPr>
        <w:t>идентифицированных</w:t>
      </w:r>
      <w:r w:rsidRPr="004B0E70">
        <w:rPr>
          <w:smallCaps w:val="0"/>
          <w:color w:val="000000"/>
          <w:spacing w:val="0"/>
          <w:sz w:val="28"/>
          <w:szCs w:val="20"/>
        </w:rPr>
        <w:t xml:space="preserve"> их ключами</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с</w:t>
      </w:r>
      <w:r w:rsidRPr="004B0E70">
        <w:rPr>
          <w:iCs/>
          <w:smallCaps w:val="0"/>
          <w:color w:val="000000"/>
          <w:spacing w:val="0"/>
          <w:sz w:val="28"/>
          <w:szCs w:val="20"/>
        </w:rPr>
        <w:t>л</w:t>
      </w:r>
      <w:r w:rsidRPr="004B0E70">
        <w:rPr>
          <w:smallCaps w:val="0"/>
          <w:color w:val="000000"/>
          <w:spacing w:val="0"/>
          <w:sz w:val="28"/>
          <w:szCs w:val="20"/>
        </w:rPr>
        <w:t xml:space="preserve">учае если </w:t>
      </w:r>
      <w:r w:rsidRPr="004B0E70">
        <w:rPr>
          <w:iCs/>
          <w:smallCaps w:val="0"/>
          <w:color w:val="000000"/>
          <w:spacing w:val="0"/>
          <w:sz w:val="28"/>
          <w:szCs w:val="20"/>
        </w:rPr>
        <w:t>м</w:t>
      </w:r>
      <w:r w:rsidRPr="004B0E70">
        <w:rPr>
          <w:smallCaps w:val="0"/>
          <w:color w:val="000000"/>
          <w:spacing w:val="0"/>
          <w:sz w:val="28"/>
          <w:szCs w:val="20"/>
        </w:rPr>
        <w:t>ножество о</w:t>
      </w:r>
      <w:r w:rsidRPr="004B0E70">
        <w:rPr>
          <w:iCs/>
          <w:smallCaps w:val="0"/>
          <w:color w:val="000000"/>
          <w:spacing w:val="0"/>
          <w:sz w:val="28"/>
          <w:szCs w:val="20"/>
        </w:rPr>
        <w:t>г</w:t>
      </w:r>
      <w:r w:rsidRPr="004B0E70">
        <w:rPr>
          <w:smallCaps w:val="0"/>
          <w:color w:val="000000"/>
          <w:spacing w:val="0"/>
          <w:sz w:val="28"/>
          <w:szCs w:val="20"/>
        </w:rPr>
        <w:t>раничени</w:t>
      </w:r>
      <w:r w:rsidRPr="004B0E70">
        <w:rPr>
          <w:iCs/>
          <w:smallCaps w:val="0"/>
          <w:color w:val="000000"/>
          <w:spacing w:val="0"/>
          <w:sz w:val="28"/>
          <w:szCs w:val="20"/>
        </w:rPr>
        <w:t xml:space="preserve">й </w:t>
      </w:r>
      <w:r w:rsidRPr="004B0E70">
        <w:rPr>
          <w:smallCaps w:val="0"/>
          <w:color w:val="000000"/>
          <w:spacing w:val="0"/>
          <w:sz w:val="28"/>
          <w:szCs w:val="20"/>
        </w:rPr>
        <w:t>С не содержит зависи</w:t>
      </w:r>
      <w:r w:rsidRPr="004B0E70">
        <w:rPr>
          <w:iCs/>
          <w:smallCaps w:val="0"/>
          <w:color w:val="000000"/>
          <w:spacing w:val="0"/>
          <w:sz w:val="28"/>
          <w:szCs w:val="20"/>
        </w:rPr>
        <w:t>м</w:t>
      </w:r>
      <w:r w:rsidRPr="004B0E70">
        <w:rPr>
          <w:smallCaps w:val="0"/>
          <w:color w:val="000000"/>
          <w:spacing w:val="0"/>
          <w:sz w:val="28"/>
          <w:szCs w:val="20"/>
        </w:rPr>
        <w:t xml:space="preserve">ости включения, С пополняется </w:t>
      </w:r>
      <w:r w:rsidRPr="004B0E70">
        <w:rPr>
          <w:smallCaps w:val="0"/>
          <w:color w:val="000000"/>
          <w:spacing w:val="0"/>
          <w:sz w:val="28"/>
          <w:szCs w:val="20"/>
          <w:lang w:val="en-US"/>
        </w:rPr>
        <w:t>ID</w:t>
      </w:r>
      <w:r w:rsidRPr="004B0E70">
        <w:rPr>
          <w:smallCaps w:val="0"/>
          <w:color w:val="000000"/>
          <w:spacing w:val="0"/>
          <w:sz w:val="28"/>
          <w:szCs w:val="20"/>
        </w:rPr>
        <w:t>, которые вновь экстра</w:t>
      </w:r>
      <w:r w:rsidRPr="004B0E70">
        <w:rPr>
          <w:iCs/>
          <w:smallCaps w:val="0"/>
          <w:color w:val="000000"/>
          <w:spacing w:val="0"/>
          <w:sz w:val="28"/>
          <w:szCs w:val="20"/>
        </w:rPr>
        <w:t>г</w:t>
      </w:r>
      <w:r w:rsidRPr="004B0E70">
        <w:rPr>
          <w:smallCaps w:val="0"/>
          <w:color w:val="000000"/>
          <w:spacing w:val="0"/>
          <w:sz w:val="28"/>
          <w:szCs w:val="20"/>
        </w:rPr>
        <w:t>ируются из словаря данн</w:t>
      </w:r>
      <w:r w:rsidRPr="004B0E70">
        <w:rPr>
          <w:iCs/>
          <w:smallCaps w:val="0"/>
          <w:color w:val="000000"/>
          <w:spacing w:val="0"/>
          <w:sz w:val="28"/>
          <w:szCs w:val="20"/>
        </w:rPr>
        <w:t>ы</w:t>
      </w:r>
      <w:r w:rsidRPr="004B0E70">
        <w:rPr>
          <w:smallCaps w:val="0"/>
          <w:color w:val="000000"/>
          <w:spacing w:val="0"/>
          <w:sz w:val="28"/>
          <w:szCs w:val="20"/>
        </w:rPr>
        <w:t xml:space="preserve">х и знаний администратора </w:t>
      </w:r>
      <w:r w:rsidRPr="004B0E70">
        <w:rPr>
          <w:iCs/>
          <w:smallCaps w:val="0"/>
          <w:color w:val="000000"/>
          <w:spacing w:val="0"/>
          <w:sz w:val="28"/>
          <w:szCs w:val="20"/>
        </w:rPr>
        <w:t>б</w:t>
      </w:r>
      <w:r w:rsidRPr="004B0E70">
        <w:rPr>
          <w:smallCaps w:val="0"/>
          <w:color w:val="000000"/>
          <w:spacing w:val="0"/>
          <w:sz w:val="28"/>
          <w:szCs w:val="20"/>
        </w:rPr>
        <w:t xml:space="preserve">азы данных. Зависимость включения </w:t>
      </w:r>
      <w:r w:rsidRPr="004B0E70">
        <w:rPr>
          <w:smallCaps w:val="0"/>
          <w:color w:val="000000"/>
          <w:spacing w:val="0"/>
          <w:sz w:val="28"/>
          <w:szCs w:val="20"/>
          <w:lang w:val="en-US"/>
        </w:rPr>
        <w:t>Rj</w:t>
      </w:r>
      <w:r w:rsidRPr="004B0E70">
        <w:rPr>
          <w:smallCaps w:val="0"/>
          <w:color w:val="000000"/>
          <w:spacing w:val="0"/>
          <w:sz w:val="28"/>
          <w:szCs w:val="20"/>
        </w:rPr>
        <w:t>[</w:t>
      </w:r>
      <w:r w:rsidRPr="004B0E70">
        <w:rPr>
          <w:smallCaps w:val="0"/>
          <w:color w:val="000000"/>
          <w:spacing w:val="0"/>
          <w:sz w:val="28"/>
          <w:szCs w:val="20"/>
          <w:lang w:val="en-US"/>
        </w:rPr>
        <w:t>x</w:t>
      </w:r>
      <w:r w:rsidRPr="004B0E70">
        <w:rPr>
          <w:smallCaps w:val="0"/>
          <w:color w:val="000000"/>
          <w:spacing w:val="0"/>
          <w:sz w:val="28"/>
          <w:szCs w:val="20"/>
        </w:rPr>
        <w:t xml:space="preserve">] с </w:t>
      </w:r>
      <w:r w:rsidRPr="004B0E70">
        <w:rPr>
          <w:smallCaps w:val="0"/>
          <w:color w:val="000000"/>
          <w:spacing w:val="0"/>
          <w:sz w:val="28"/>
          <w:szCs w:val="20"/>
          <w:lang w:val="en-US"/>
        </w:rPr>
        <w:t>Rj</w:t>
      </w:r>
      <w:r w:rsidRPr="004B0E70">
        <w:rPr>
          <w:smallCaps w:val="0"/>
          <w:color w:val="000000"/>
          <w:spacing w:val="0"/>
          <w:sz w:val="28"/>
          <w:szCs w:val="20"/>
        </w:rPr>
        <w:t>[</w:t>
      </w:r>
      <w:r w:rsidRPr="004B0E70">
        <w:rPr>
          <w:smallCaps w:val="0"/>
          <w:color w:val="000000"/>
          <w:spacing w:val="0"/>
          <w:sz w:val="28"/>
          <w:szCs w:val="20"/>
          <w:lang w:val="en-US"/>
        </w:rPr>
        <w:t>Y</w:t>
      </w:r>
      <w:r w:rsidRPr="004B0E70">
        <w:rPr>
          <w:smallCaps w:val="0"/>
          <w:color w:val="000000"/>
          <w:spacing w:val="0"/>
          <w:sz w:val="28"/>
          <w:szCs w:val="20"/>
        </w:rPr>
        <w:t xml:space="preserve">] называется основанной на ключе, если </w:t>
      </w:r>
      <w:r w:rsidRPr="004B0E70">
        <w:rPr>
          <w:smallCaps w:val="0"/>
          <w:color w:val="000000"/>
          <w:spacing w:val="0"/>
          <w:sz w:val="28"/>
          <w:szCs w:val="20"/>
          <w:lang w:val="en-US"/>
        </w:rPr>
        <w:t>Y</w:t>
      </w:r>
      <w:r w:rsidRPr="004B0E70">
        <w:rPr>
          <w:smallCaps w:val="0"/>
          <w:color w:val="000000"/>
          <w:spacing w:val="0"/>
          <w:sz w:val="28"/>
          <w:szCs w:val="20"/>
        </w:rPr>
        <w:t xml:space="preserve"> = К</w:t>
      </w:r>
      <w:r w:rsidR="004B0E70">
        <w:rPr>
          <w:smallCaps w:val="0"/>
          <w:color w:val="000000"/>
          <w:spacing w:val="0"/>
          <w:sz w:val="28"/>
          <w:szCs w:val="20"/>
        </w:rPr>
        <w:t>,</w:t>
      </w:r>
      <w:r w:rsidRPr="004B0E70">
        <w:rPr>
          <w:smallCaps w:val="0"/>
          <w:color w:val="000000"/>
          <w:spacing w:val="0"/>
          <w:sz w:val="28"/>
          <w:szCs w:val="20"/>
        </w:rPr>
        <w:t xml:space="preserve"> т.е. </w:t>
      </w:r>
      <w:r w:rsidRPr="004B0E70">
        <w:rPr>
          <w:smallCaps w:val="0"/>
          <w:color w:val="000000"/>
          <w:spacing w:val="0"/>
          <w:sz w:val="28"/>
          <w:szCs w:val="20"/>
          <w:lang w:val="en-US"/>
        </w:rPr>
        <w:t>Y</w:t>
      </w:r>
      <w:r w:rsidRPr="004B0E70">
        <w:rPr>
          <w:smallCaps w:val="0"/>
          <w:color w:val="000000"/>
          <w:spacing w:val="0"/>
          <w:sz w:val="28"/>
          <w:szCs w:val="20"/>
        </w:rPr>
        <w:t xml:space="preserve"> есть ключ </w:t>
      </w:r>
      <w:r w:rsidRPr="004B0E70">
        <w:rPr>
          <w:smallCaps w:val="0"/>
          <w:color w:val="000000"/>
          <w:spacing w:val="0"/>
          <w:sz w:val="28"/>
          <w:szCs w:val="20"/>
          <w:lang w:val="en-US"/>
        </w:rPr>
        <w:t>R</w:t>
      </w:r>
      <w:r w:rsidR="004B0E70">
        <w:rPr>
          <w:smallCaps w:val="0"/>
          <w:color w:val="000000"/>
          <w:spacing w:val="0"/>
          <w:sz w:val="28"/>
          <w:szCs w:val="20"/>
        </w:rPr>
        <w:t>.</w:t>
      </w:r>
      <w:r w:rsidRPr="004B0E70">
        <w:rPr>
          <w:smallCaps w:val="0"/>
          <w:color w:val="000000"/>
          <w:spacing w:val="0"/>
          <w:sz w:val="28"/>
          <w:szCs w:val="20"/>
        </w:rPr>
        <w:t xml:space="preserve"> Зависи</w:t>
      </w:r>
      <w:r w:rsidRPr="004B0E70">
        <w:rPr>
          <w:iCs/>
          <w:smallCaps w:val="0"/>
          <w:color w:val="000000"/>
          <w:spacing w:val="0"/>
          <w:sz w:val="28"/>
          <w:szCs w:val="20"/>
        </w:rPr>
        <w:t>м</w:t>
      </w:r>
      <w:r w:rsidRPr="004B0E70">
        <w:rPr>
          <w:smallCaps w:val="0"/>
          <w:color w:val="000000"/>
          <w:spacing w:val="0"/>
          <w:sz w:val="28"/>
          <w:szCs w:val="20"/>
        </w:rPr>
        <w:t>ости включения фор</w:t>
      </w:r>
      <w:r w:rsidRPr="004B0E70">
        <w:rPr>
          <w:iCs/>
          <w:smallCaps w:val="0"/>
          <w:color w:val="000000"/>
          <w:spacing w:val="0"/>
          <w:sz w:val="28"/>
          <w:szCs w:val="20"/>
        </w:rPr>
        <w:t>м</w:t>
      </w:r>
      <w:r w:rsidRPr="004B0E70">
        <w:rPr>
          <w:smallCaps w:val="0"/>
          <w:color w:val="000000"/>
          <w:spacing w:val="0"/>
          <w:sz w:val="28"/>
          <w:szCs w:val="20"/>
        </w:rPr>
        <w:t>ируют утверждения относительно зависимостей между классами об</w:t>
      </w:r>
      <w:r w:rsidRPr="004B0E70">
        <w:rPr>
          <w:iCs/>
          <w:smallCaps w:val="0"/>
          <w:color w:val="000000"/>
          <w:spacing w:val="0"/>
          <w:sz w:val="28"/>
          <w:szCs w:val="20"/>
        </w:rPr>
        <w:t>ъ</w:t>
      </w:r>
      <w:r w:rsidRPr="004B0E70">
        <w:rPr>
          <w:smallCaps w:val="0"/>
          <w:color w:val="000000"/>
          <w:spacing w:val="0"/>
          <w:sz w:val="28"/>
          <w:szCs w:val="20"/>
        </w:rPr>
        <w:t xml:space="preserve">ектов. Следовательно, они являются основой для </w:t>
      </w:r>
      <w:r w:rsidRPr="004B0E70">
        <w:rPr>
          <w:iCs/>
          <w:smallCaps w:val="0"/>
          <w:color w:val="000000"/>
          <w:spacing w:val="0"/>
          <w:sz w:val="28"/>
          <w:szCs w:val="20"/>
        </w:rPr>
        <w:t>г</w:t>
      </w:r>
      <w:r w:rsidRPr="004B0E70">
        <w:rPr>
          <w:smallCaps w:val="0"/>
          <w:color w:val="000000"/>
          <w:spacing w:val="0"/>
          <w:sz w:val="28"/>
          <w:szCs w:val="20"/>
        </w:rPr>
        <w:t>енерац</w:t>
      </w:r>
      <w:r w:rsidRPr="004B0E70">
        <w:rPr>
          <w:iCs/>
          <w:smallCaps w:val="0"/>
          <w:color w:val="000000"/>
          <w:spacing w:val="0"/>
          <w:sz w:val="28"/>
          <w:szCs w:val="20"/>
        </w:rPr>
        <w:t>и</w:t>
      </w:r>
      <w:r w:rsidRPr="004B0E70">
        <w:rPr>
          <w:smallCaps w:val="0"/>
          <w:color w:val="000000"/>
          <w:spacing w:val="0"/>
          <w:sz w:val="28"/>
          <w:szCs w:val="20"/>
        </w:rPr>
        <w:t xml:space="preserve">и </w:t>
      </w:r>
      <w:r w:rsidRPr="004B0E70">
        <w:rPr>
          <w:iCs/>
          <w:smallCaps w:val="0"/>
          <w:color w:val="000000"/>
          <w:spacing w:val="0"/>
          <w:sz w:val="28"/>
          <w:szCs w:val="20"/>
        </w:rPr>
        <w:t>и</w:t>
      </w:r>
      <w:r w:rsidRPr="004B0E70">
        <w:rPr>
          <w:smallCaps w:val="0"/>
          <w:color w:val="000000"/>
          <w:spacing w:val="0"/>
          <w:sz w:val="28"/>
          <w:szCs w:val="20"/>
        </w:rPr>
        <w:t>ерархии, а</w:t>
      </w:r>
      <w:r w:rsidRPr="004B0E70">
        <w:rPr>
          <w:iCs/>
          <w:smallCaps w:val="0"/>
          <w:color w:val="000000"/>
          <w:spacing w:val="0"/>
          <w:sz w:val="28"/>
          <w:szCs w:val="20"/>
        </w:rPr>
        <w:t>г</w:t>
      </w:r>
      <w:r w:rsidRPr="004B0E70">
        <w:rPr>
          <w:smallCaps w:val="0"/>
          <w:color w:val="000000"/>
          <w:spacing w:val="0"/>
          <w:sz w:val="28"/>
          <w:szCs w:val="20"/>
        </w:rPr>
        <w:t>ре</w:t>
      </w:r>
      <w:r w:rsidRPr="004B0E70">
        <w:rPr>
          <w:iCs/>
          <w:smallCaps w:val="0"/>
          <w:color w:val="000000"/>
          <w:spacing w:val="0"/>
          <w:sz w:val="28"/>
          <w:szCs w:val="20"/>
        </w:rPr>
        <w:t>г</w:t>
      </w:r>
      <w:r w:rsidRPr="004B0E70">
        <w:rPr>
          <w:smallCaps w:val="0"/>
          <w:color w:val="000000"/>
          <w:spacing w:val="0"/>
          <w:sz w:val="28"/>
          <w:szCs w:val="20"/>
        </w:rPr>
        <w:t xml:space="preserve">ации, </w:t>
      </w:r>
      <w:r w:rsidRPr="004B0E70">
        <w:rPr>
          <w:iCs/>
          <w:smallCaps w:val="0"/>
          <w:color w:val="000000"/>
          <w:spacing w:val="0"/>
          <w:sz w:val="28"/>
          <w:szCs w:val="20"/>
        </w:rPr>
        <w:t>г</w:t>
      </w:r>
      <w:r w:rsidRPr="004B0E70">
        <w:rPr>
          <w:smallCaps w:val="0"/>
          <w:color w:val="000000"/>
          <w:spacing w:val="0"/>
          <w:sz w:val="28"/>
          <w:szCs w:val="20"/>
        </w:rPr>
        <w:t>енерализац</w:t>
      </w:r>
      <w:r w:rsidRPr="004B0E70">
        <w:rPr>
          <w:iCs/>
          <w:smallCaps w:val="0"/>
          <w:color w:val="000000"/>
          <w:spacing w:val="0"/>
          <w:sz w:val="28"/>
          <w:szCs w:val="20"/>
        </w:rPr>
        <w:t>и</w:t>
      </w:r>
      <w:r w:rsidRPr="004B0E70">
        <w:rPr>
          <w:smallCaps w:val="0"/>
          <w:color w:val="000000"/>
          <w:spacing w:val="0"/>
          <w:sz w:val="28"/>
          <w:szCs w:val="20"/>
        </w:rPr>
        <w:t xml:space="preserve">и и </w:t>
      </w:r>
      <w:r w:rsidRPr="004B0E70">
        <w:rPr>
          <w:iCs/>
          <w:smallCaps w:val="0"/>
          <w:color w:val="000000"/>
          <w:spacing w:val="0"/>
          <w:sz w:val="28"/>
          <w:szCs w:val="20"/>
        </w:rPr>
        <w:t>г</w:t>
      </w:r>
      <w:r w:rsidRPr="004B0E70">
        <w:rPr>
          <w:smallCaps w:val="0"/>
          <w:color w:val="000000"/>
          <w:spacing w:val="0"/>
          <w:sz w:val="28"/>
          <w:szCs w:val="20"/>
        </w:rPr>
        <w:t>руп</w:t>
      </w:r>
      <w:r w:rsidRPr="004B0E70">
        <w:rPr>
          <w:iCs/>
          <w:smallCaps w:val="0"/>
          <w:color w:val="000000"/>
          <w:spacing w:val="0"/>
          <w:sz w:val="28"/>
          <w:szCs w:val="20"/>
        </w:rPr>
        <w:t>п</w:t>
      </w:r>
      <w:r w:rsidRPr="004B0E70">
        <w:rPr>
          <w:smallCaps w:val="0"/>
          <w:color w:val="000000"/>
          <w:spacing w:val="0"/>
          <w:sz w:val="28"/>
          <w:szCs w:val="20"/>
        </w:rPr>
        <w:t>ировки, которые о</w:t>
      </w:r>
      <w:r w:rsidRPr="004B0E70">
        <w:rPr>
          <w:iCs/>
          <w:smallCaps w:val="0"/>
          <w:color w:val="000000"/>
          <w:spacing w:val="0"/>
          <w:sz w:val="28"/>
          <w:szCs w:val="20"/>
        </w:rPr>
        <w:t>п</w:t>
      </w:r>
      <w:r w:rsidRPr="004B0E70">
        <w:rPr>
          <w:smallCaps w:val="0"/>
          <w:color w:val="000000"/>
          <w:spacing w:val="0"/>
          <w:sz w:val="28"/>
          <w:szCs w:val="20"/>
        </w:rPr>
        <w:t>ределяют отношения между классами в ООБД. С дру</w:t>
      </w:r>
      <w:r w:rsidRPr="004B0E70">
        <w:rPr>
          <w:iCs/>
          <w:smallCaps w:val="0"/>
          <w:color w:val="000000"/>
          <w:spacing w:val="0"/>
          <w:sz w:val="28"/>
          <w:szCs w:val="20"/>
        </w:rPr>
        <w:t>г</w:t>
      </w:r>
      <w:r w:rsidRPr="004B0E70">
        <w:rPr>
          <w:smallCaps w:val="0"/>
          <w:color w:val="000000"/>
          <w:spacing w:val="0"/>
          <w:sz w:val="28"/>
          <w:szCs w:val="20"/>
        </w:rPr>
        <w:t>ой стороны, неключевые завис</w:t>
      </w:r>
      <w:r w:rsidRPr="004B0E70">
        <w:rPr>
          <w:iCs/>
          <w:smallCaps w:val="0"/>
          <w:color w:val="000000"/>
          <w:spacing w:val="0"/>
          <w:sz w:val="28"/>
          <w:szCs w:val="20"/>
        </w:rPr>
        <w:t>и</w:t>
      </w:r>
      <w:r w:rsidRPr="004B0E70">
        <w:rPr>
          <w:smallCaps w:val="0"/>
          <w:color w:val="000000"/>
          <w:spacing w:val="0"/>
          <w:sz w:val="28"/>
          <w:szCs w:val="20"/>
        </w:rPr>
        <w:t xml:space="preserve">мости включения устанавливают </w:t>
      </w:r>
      <w:r w:rsidRPr="004B0E70">
        <w:rPr>
          <w:iCs/>
          <w:smallCaps w:val="0"/>
          <w:color w:val="000000"/>
          <w:spacing w:val="0"/>
          <w:sz w:val="28"/>
          <w:szCs w:val="20"/>
        </w:rPr>
        <w:t>п</w:t>
      </w:r>
      <w:r w:rsidRPr="004B0E70">
        <w:rPr>
          <w:smallCaps w:val="0"/>
          <w:color w:val="000000"/>
          <w:spacing w:val="0"/>
          <w:sz w:val="28"/>
          <w:szCs w:val="20"/>
        </w:rPr>
        <w:t>роизвольные о</w:t>
      </w:r>
      <w:r w:rsidRPr="004B0E70">
        <w:rPr>
          <w:iCs/>
          <w:smallCaps w:val="0"/>
          <w:color w:val="000000"/>
          <w:spacing w:val="0"/>
          <w:sz w:val="28"/>
          <w:szCs w:val="20"/>
        </w:rPr>
        <w:t>г</w:t>
      </w:r>
      <w:r w:rsidRPr="004B0E70">
        <w:rPr>
          <w:smallCaps w:val="0"/>
          <w:color w:val="000000"/>
          <w:spacing w:val="0"/>
          <w:sz w:val="28"/>
          <w:szCs w:val="20"/>
        </w:rPr>
        <w:t>раничения целостности, которые мы должны усилить пре- и постусловиями базовых действий, связанных с ООБД-классами об</w:t>
      </w:r>
      <w:r w:rsidRPr="004B0E70">
        <w:rPr>
          <w:iCs/>
          <w:smallCaps w:val="0"/>
          <w:color w:val="000000"/>
          <w:spacing w:val="0"/>
          <w:sz w:val="28"/>
          <w:szCs w:val="20"/>
        </w:rPr>
        <w:t>ъ</w:t>
      </w:r>
      <w:r w:rsidRPr="004B0E70">
        <w:rPr>
          <w:smallCaps w:val="0"/>
          <w:color w:val="000000"/>
          <w:spacing w:val="0"/>
          <w:sz w:val="28"/>
          <w:szCs w:val="20"/>
        </w:rPr>
        <w:t>ектов.</w:t>
      </w:r>
    </w:p>
    <w:p w:rsidR="00A6025F" w:rsidRPr="00A6025F" w:rsidRDefault="00A6025F" w:rsidP="00342D95">
      <w:pPr>
        <w:suppressAutoHyphens w:val="0"/>
        <w:spacing w:line="360" w:lineRule="auto"/>
        <w:jc w:val="both"/>
        <w:rPr>
          <w:smallCaps w:val="0"/>
          <w:color w:val="000000"/>
          <w:spacing w:val="0"/>
          <w:sz w:val="28"/>
          <w:szCs w:val="20"/>
          <w:lang w:val="uk-UA"/>
        </w:rPr>
      </w:pPr>
    </w:p>
    <w:p w:rsidR="001D6D19" w:rsidRPr="004B0E70" w:rsidRDefault="001D6D19" w:rsidP="00A6025F">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19. Характеристика базы знаний и особенности её констру</w:t>
      </w:r>
      <w:r w:rsidR="00A6025F">
        <w:rPr>
          <w:rFonts w:ascii="Times New Roman" w:hAnsi="Times New Roman" w:cs="Times New Roman"/>
          <w:smallCaps w:val="0"/>
          <w:color w:val="000000"/>
          <w:spacing w:val="0"/>
          <w:sz w:val="28"/>
        </w:rPr>
        <w:t>ирования. Компоненты баз знаний</w:t>
      </w:r>
    </w:p>
    <w:p w:rsidR="00A6025F" w:rsidRDefault="00A6025F"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Характеристика знаний</w:t>
      </w:r>
    </w:p>
    <w:p w:rsidR="00A6025F" w:rsidRDefault="00A6025F" w:rsidP="004B0E70">
      <w:pPr>
        <w:shd w:val="clear" w:color="auto" w:fill="FFFFFF"/>
        <w:suppressAutoHyphens w:val="0"/>
        <w:autoSpaceDE w:val="0"/>
        <w:spacing w:line="360" w:lineRule="auto"/>
        <w:ind w:firstLine="709"/>
        <w:jc w:val="both"/>
        <w:rPr>
          <w:iCs/>
          <w:smallCaps w:val="0"/>
          <w:color w:val="000000"/>
          <w:spacing w:val="0"/>
          <w:sz w:val="28"/>
          <w:szCs w:val="20"/>
          <w:lang w:val="uk-UA"/>
        </w:rPr>
      </w:pPr>
    </w:p>
    <w:p w:rsidR="001D6D19" w:rsidRPr="00A6025F" w:rsidRDefault="001D6D19" w:rsidP="004B0E70">
      <w:pPr>
        <w:shd w:val="clear" w:color="auto" w:fill="FFFFFF"/>
        <w:suppressAutoHyphens w:val="0"/>
        <w:autoSpaceDE w:val="0"/>
        <w:spacing w:line="360" w:lineRule="auto"/>
        <w:ind w:firstLine="709"/>
        <w:jc w:val="both"/>
        <w:rPr>
          <w:bCs/>
          <w:smallCaps w:val="0"/>
          <w:color w:val="000000"/>
          <w:spacing w:val="0"/>
          <w:sz w:val="28"/>
          <w:szCs w:val="20"/>
        </w:rPr>
      </w:pPr>
      <w:r w:rsidRPr="004B0E70">
        <w:rPr>
          <w:iCs/>
          <w:smallCaps w:val="0"/>
          <w:color w:val="000000"/>
          <w:spacing w:val="0"/>
          <w:sz w:val="28"/>
          <w:szCs w:val="20"/>
        </w:rPr>
        <w:t>Таблица 3.2</w:t>
      </w:r>
      <w:r w:rsidR="00A6025F">
        <w:rPr>
          <w:iCs/>
          <w:smallCaps w:val="0"/>
          <w:color w:val="000000"/>
          <w:spacing w:val="0"/>
          <w:sz w:val="28"/>
          <w:szCs w:val="20"/>
          <w:lang w:val="uk-UA"/>
        </w:rPr>
        <w:t xml:space="preserve">. </w:t>
      </w:r>
      <w:r w:rsidRPr="00A6025F">
        <w:rPr>
          <w:bCs/>
          <w:smallCaps w:val="0"/>
          <w:color w:val="000000"/>
          <w:spacing w:val="0"/>
          <w:sz w:val="28"/>
          <w:szCs w:val="20"/>
        </w:rPr>
        <w:t>Характеристики использования знаний приложениями ИИС</w:t>
      </w:r>
    </w:p>
    <w:tbl>
      <w:tblPr>
        <w:tblW w:w="4439" w:type="pct"/>
        <w:tblInd w:w="4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6"/>
        <w:gridCol w:w="5310"/>
      </w:tblGrid>
      <w:tr w:rsidR="00A6025F" w:rsidRPr="00F8474C" w:rsidTr="00F8474C">
        <w:trPr>
          <w:cantSplit/>
          <w:trHeight w:hRule="exact" w:val="1025"/>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Большие объемы данных</w:t>
            </w:r>
          </w:p>
        </w:tc>
        <w:tc>
          <w:tcPr>
            <w:tcW w:w="3125" w:type="pct"/>
            <w:shd w:val="clear" w:color="auto" w:fill="auto"/>
          </w:tcPr>
          <w:p w:rsidR="00A6025F" w:rsidRPr="00F8474C" w:rsidRDefault="00A6025F" w:rsidP="00F8474C">
            <w:pPr>
              <w:shd w:val="clear" w:color="auto" w:fill="FFFFFF"/>
              <w:suppressAutoHyphens w:val="0"/>
              <w:autoSpaceDE w:val="0"/>
              <w:spacing w:line="360" w:lineRule="auto"/>
              <w:jc w:val="both"/>
              <w:rPr>
                <w:smallCaps w:val="0"/>
                <w:color w:val="000000"/>
                <w:spacing w:val="0"/>
                <w:sz w:val="20"/>
                <w:szCs w:val="20"/>
              </w:rPr>
            </w:pPr>
            <w:r w:rsidRPr="00F8474C">
              <w:rPr>
                <w:smallCaps w:val="0"/>
                <w:color w:val="000000"/>
                <w:spacing w:val="0"/>
                <w:sz w:val="20"/>
                <w:szCs w:val="20"/>
              </w:rPr>
              <w:t>Объемы знаний могут быть чрезвычайно велики вплоть</w:t>
            </w:r>
            <w:r w:rsidRPr="00F8474C">
              <w:rPr>
                <w:smallCaps w:val="0"/>
                <w:color w:val="000000"/>
                <w:spacing w:val="0"/>
                <w:sz w:val="20"/>
                <w:szCs w:val="20"/>
                <w:lang w:val="uk-UA"/>
              </w:rPr>
              <w:t xml:space="preserve"> </w:t>
            </w:r>
            <w:r w:rsidRPr="00F8474C">
              <w:rPr>
                <w:smallCaps w:val="0"/>
                <w:color w:val="000000"/>
                <w:spacing w:val="0"/>
                <w:sz w:val="20"/>
                <w:szCs w:val="20"/>
              </w:rPr>
              <w:t>до 10</w:t>
            </w:r>
            <w:r w:rsidRPr="00F8474C">
              <w:rPr>
                <w:smallCaps w:val="0"/>
                <w:color w:val="000000"/>
                <w:spacing w:val="0"/>
                <w:sz w:val="20"/>
                <w:szCs w:val="20"/>
                <w:vertAlign w:val="superscript"/>
              </w:rPr>
              <w:t>10</w:t>
            </w:r>
            <w:r w:rsidRPr="00F8474C">
              <w:rPr>
                <w:smallCaps w:val="0"/>
                <w:color w:val="000000"/>
                <w:spacing w:val="0"/>
                <w:sz w:val="20"/>
                <w:szCs w:val="20"/>
              </w:rPr>
              <w:t xml:space="preserve"> байт. Порядок этой величины больше емкости доступной виртуальной памяти</w:t>
            </w:r>
          </w:p>
        </w:tc>
      </w:tr>
      <w:tr w:rsidR="00A6025F" w:rsidRPr="00F8474C" w:rsidTr="00F8474C">
        <w:trPr>
          <w:cantSplit/>
          <w:trHeight w:hRule="exact" w:val="734"/>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Постоянство</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Время жизни знаний превышает время жизни конкретного приложения</w:t>
            </w:r>
            <w:r w:rsidRPr="00F8474C">
              <w:rPr>
                <w:iCs/>
                <w:smallCaps w:val="0"/>
                <w:color w:val="000000"/>
                <w:spacing w:val="0"/>
                <w:sz w:val="20"/>
                <w:szCs w:val="20"/>
              </w:rPr>
              <w:t xml:space="preserve">, </w:t>
            </w:r>
            <w:r w:rsidRPr="00F8474C">
              <w:rPr>
                <w:smallCaps w:val="0"/>
                <w:color w:val="000000"/>
                <w:spacing w:val="0"/>
                <w:sz w:val="20"/>
                <w:szCs w:val="20"/>
              </w:rPr>
              <w:t>которое использует знания</w:t>
            </w:r>
          </w:p>
        </w:tc>
      </w:tr>
      <w:tr w:rsidR="00A6025F" w:rsidRPr="00F8474C" w:rsidTr="00F8474C">
        <w:trPr>
          <w:cantSplit/>
          <w:trHeight w:hRule="exact" w:val="702"/>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Совместное использование</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Знания совместно используются многими приложениями</w:t>
            </w:r>
            <w:r w:rsidRPr="00F8474C">
              <w:rPr>
                <w:iCs/>
                <w:smallCaps w:val="0"/>
                <w:color w:val="000000"/>
                <w:spacing w:val="0"/>
                <w:sz w:val="20"/>
                <w:szCs w:val="20"/>
              </w:rPr>
              <w:t xml:space="preserve">, </w:t>
            </w:r>
            <w:r w:rsidRPr="00F8474C">
              <w:rPr>
                <w:smallCaps w:val="0"/>
                <w:color w:val="000000"/>
                <w:spacing w:val="0"/>
                <w:sz w:val="20"/>
                <w:szCs w:val="20"/>
              </w:rPr>
              <w:t>которые могут их одновременно считывать и записывать</w:t>
            </w:r>
          </w:p>
        </w:tc>
      </w:tr>
      <w:tr w:rsidR="00A6025F" w:rsidRPr="00F8474C" w:rsidTr="00F8474C">
        <w:trPr>
          <w:cantSplit/>
          <w:trHeight w:hRule="exact" w:val="996"/>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Стратифицированность</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Знания сегментируются на многие различные типы [факты, процедуры, ограничения</w:t>
            </w:r>
            <w:r w:rsidRPr="00F8474C">
              <w:rPr>
                <w:iCs/>
                <w:smallCaps w:val="0"/>
                <w:color w:val="000000"/>
                <w:spacing w:val="0"/>
                <w:sz w:val="20"/>
                <w:szCs w:val="20"/>
              </w:rPr>
              <w:t xml:space="preserve">, </w:t>
            </w:r>
            <w:r w:rsidRPr="00F8474C">
              <w:rPr>
                <w:smallCaps w:val="0"/>
                <w:color w:val="000000"/>
                <w:spacing w:val="0"/>
                <w:sz w:val="20"/>
                <w:szCs w:val="20"/>
              </w:rPr>
              <w:t>определения на многих уровнях (объект, мета, метамета…)]</w:t>
            </w:r>
          </w:p>
        </w:tc>
      </w:tr>
      <w:tr w:rsidR="00A6025F" w:rsidRPr="00F8474C" w:rsidTr="00F8474C">
        <w:trPr>
          <w:cantSplit/>
          <w:trHeight w:hRule="exact" w:val="982"/>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Пространственно-временная семантика</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Семантика пространства и времени является доминантой представления знаний как внутри</w:t>
            </w:r>
            <w:r w:rsidRPr="00F8474C">
              <w:rPr>
                <w:iCs/>
                <w:smallCaps w:val="0"/>
                <w:color w:val="000000"/>
                <w:spacing w:val="0"/>
                <w:sz w:val="20"/>
                <w:szCs w:val="20"/>
              </w:rPr>
              <w:t xml:space="preserve">, </w:t>
            </w:r>
            <w:r w:rsidRPr="00F8474C">
              <w:rPr>
                <w:smallCaps w:val="0"/>
                <w:color w:val="000000"/>
                <w:spacing w:val="0"/>
                <w:sz w:val="20"/>
                <w:szCs w:val="20"/>
              </w:rPr>
              <w:t>так и вне пользовательского интерфейса</w:t>
            </w:r>
          </w:p>
        </w:tc>
      </w:tr>
      <w:tr w:rsidR="00A6025F" w:rsidRPr="00F8474C" w:rsidTr="00F8474C">
        <w:trPr>
          <w:cantSplit/>
          <w:trHeight w:hRule="exact" w:val="995"/>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Распределенность</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Источники и/или пользователи знаний связаны слабо, и обеспечивается возможность для распределенной параллельной обработки</w:t>
            </w:r>
          </w:p>
        </w:tc>
      </w:tr>
      <w:tr w:rsidR="00A6025F" w:rsidRPr="00F8474C" w:rsidTr="00F8474C">
        <w:trPr>
          <w:cantSplit/>
          <w:trHeight w:hRule="exact" w:val="963"/>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Интеллектуальность</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Обработка является более сложной по сравнению с обычными функциями клерка и призвана обеспечить интеллектуальный совет и помощь в принятии решений</w:t>
            </w:r>
          </w:p>
        </w:tc>
      </w:tr>
      <w:tr w:rsidR="00A6025F" w:rsidRPr="00F8474C" w:rsidTr="00F8474C">
        <w:trPr>
          <w:cantSplit/>
          <w:trHeight w:hRule="exact" w:val="977"/>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Предопределенность</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Многие аспекты обработки являются предопределенными и изменяются медленно или вовсе не изменяются во время жизни приложения</w:t>
            </w:r>
          </w:p>
        </w:tc>
      </w:tr>
      <w:tr w:rsidR="00A6025F" w:rsidRPr="00F8474C" w:rsidTr="00F8474C">
        <w:trPr>
          <w:cantSplit/>
          <w:trHeight w:hRule="exact" w:val="581"/>
        </w:trPr>
        <w:tc>
          <w:tcPr>
            <w:tcW w:w="187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Высокие показатели</w:t>
            </w:r>
          </w:p>
        </w:tc>
        <w:tc>
          <w:tcPr>
            <w:tcW w:w="3125" w:type="pct"/>
            <w:shd w:val="clear" w:color="auto" w:fill="auto"/>
          </w:tcPr>
          <w:p w:rsidR="00A6025F" w:rsidRPr="00F8474C" w:rsidRDefault="00A6025F" w:rsidP="00F8474C">
            <w:pPr>
              <w:shd w:val="clear" w:color="auto" w:fill="FFFFFF"/>
              <w:suppressAutoHyphens w:val="0"/>
              <w:autoSpaceDE w:val="0"/>
              <w:snapToGrid w:val="0"/>
              <w:spacing w:line="360" w:lineRule="auto"/>
              <w:jc w:val="both"/>
              <w:rPr>
                <w:smallCaps w:val="0"/>
                <w:color w:val="000000"/>
                <w:spacing w:val="0"/>
                <w:sz w:val="20"/>
                <w:szCs w:val="20"/>
              </w:rPr>
            </w:pPr>
            <w:r w:rsidRPr="00F8474C">
              <w:rPr>
                <w:smallCaps w:val="0"/>
                <w:color w:val="000000"/>
                <w:spacing w:val="0"/>
                <w:sz w:val="20"/>
                <w:szCs w:val="20"/>
              </w:rPr>
              <w:t>Высокие показатели требуются для интеллектуальной обработки больших объемов за короткое время</w:t>
            </w:r>
          </w:p>
        </w:tc>
      </w:tr>
    </w:tbl>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Конструирование базы знаний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Для хранения, обновления и испо</w:t>
      </w:r>
      <w:r w:rsidRPr="004B0E70">
        <w:rPr>
          <w:iCs/>
          <w:smallCaps w:val="0"/>
          <w:color w:val="000000"/>
          <w:spacing w:val="0"/>
          <w:sz w:val="28"/>
          <w:szCs w:val="20"/>
        </w:rPr>
        <w:t>л</w:t>
      </w:r>
      <w:r w:rsidRPr="004B0E70">
        <w:rPr>
          <w:smallCaps w:val="0"/>
          <w:color w:val="000000"/>
          <w:spacing w:val="0"/>
          <w:sz w:val="28"/>
          <w:szCs w:val="20"/>
        </w:rPr>
        <w:t>ьзования знаний применяютс</w:t>
      </w:r>
      <w:r w:rsidRPr="004B0E70">
        <w:rPr>
          <w:iCs/>
          <w:smallCaps w:val="0"/>
          <w:color w:val="000000"/>
          <w:spacing w:val="0"/>
          <w:sz w:val="28"/>
          <w:szCs w:val="20"/>
        </w:rPr>
        <w:t xml:space="preserve">я </w:t>
      </w:r>
      <w:r w:rsidRPr="004B0E70">
        <w:rPr>
          <w:smallCaps w:val="0"/>
          <w:color w:val="000000"/>
          <w:spacing w:val="0"/>
          <w:sz w:val="28"/>
          <w:szCs w:val="20"/>
        </w:rPr>
        <w:t>системы управ</w:t>
      </w:r>
      <w:r w:rsidRPr="004B0E70">
        <w:rPr>
          <w:iCs/>
          <w:smallCaps w:val="0"/>
          <w:color w:val="000000"/>
          <w:spacing w:val="0"/>
          <w:sz w:val="28"/>
          <w:szCs w:val="20"/>
        </w:rPr>
        <w:t>л</w:t>
      </w:r>
      <w:r w:rsidRPr="004B0E70">
        <w:rPr>
          <w:smallCaps w:val="0"/>
          <w:color w:val="000000"/>
          <w:spacing w:val="0"/>
          <w:sz w:val="28"/>
          <w:szCs w:val="20"/>
        </w:rPr>
        <w:t>ени</w:t>
      </w:r>
      <w:r w:rsidRPr="004B0E70">
        <w:rPr>
          <w:iCs/>
          <w:smallCaps w:val="0"/>
          <w:color w:val="000000"/>
          <w:spacing w:val="0"/>
          <w:sz w:val="28"/>
          <w:szCs w:val="20"/>
        </w:rPr>
        <w:t>я б</w:t>
      </w:r>
      <w:r w:rsidRPr="004B0E70">
        <w:rPr>
          <w:smallCaps w:val="0"/>
          <w:color w:val="000000"/>
          <w:spacing w:val="0"/>
          <w:sz w:val="28"/>
          <w:szCs w:val="20"/>
        </w:rPr>
        <w:t>азами знаний, которые должны удовлетвор</w:t>
      </w:r>
      <w:r w:rsidRPr="004B0E70">
        <w:rPr>
          <w:iCs/>
          <w:smallCaps w:val="0"/>
          <w:color w:val="000000"/>
          <w:spacing w:val="0"/>
          <w:sz w:val="28"/>
          <w:szCs w:val="20"/>
        </w:rPr>
        <w:t>я</w:t>
      </w:r>
      <w:r w:rsidRPr="004B0E70">
        <w:rPr>
          <w:smallCaps w:val="0"/>
          <w:color w:val="000000"/>
          <w:spacing w:val="0"/>
          <w:sz w:val="28"/>
          <w:szCs w:val="20"/>
        </w:rPr>
        <w:t>ть следующим требовани</w:t>
      </w:r>
      <w:r w:rsidRPr="004B0E70">
        <w:rPr>
          <w:iCs/>
          <w:smallCaps w:val="0"/>
          <w:color w:val="000000"/>
          <w:spacing w:val="0"/>
          <w:sz w:val="28"/>
          <w:szCs w:val="20"/>
        </w:rPr>
        <w:t>я</w:t>
      </w:r>
      <w:r w:rsidRPr="004B0E70">
        <w:rPr>
          <w:smallCaps w:val="0"/>
          <w:color w:val="000000"/>
          <w:spacing w:val="0"/>
          <w:sz w:val="28"/>
          <w:szCs w:val="20"/>
        </w:rPr>
        <w:t>м.</w:t>
      </w:r>
    </w:p>
    <w:p w:rsidR="001D6D19" w:rsidRPr="004B0E70" w:rsidRDefault="001D6D19" w:rsidP="004B0E70">
      <w:pPr>
        <w:shd w:val="clear" w:color="auto" w:fill="FFFFFF"/>
        <w:suppressAutoHyphens w:val="0"/>
        <w:autoSpaceDE w:val="0"/>
        <w:spacing w:line="360" w:lineRule="auto"/>
        <w:ind w:firstLine="709"/>
        <w:jc w:val="both"/>
        <w:rPr>
          <w:iCs/>
          <w:smallCaps w:val="0"/>
          <w:color w:val="000000"/>
          <w:spacing w:val="0"/>
          <w:sz w:val="28"/>
          <w:szCs w:val="20"/>
        </w:rPr>
      </w:pPr>
      <w:r w:rsidRPr="004B0E70">
        <w:rPr>
          <w:b/>
          <w:iCs/>
          <w:smallCaps w:val="0"/>
          <w:color w:val="000000"/>
          <w:spacing w:val="0"/>
          <w:sz w:val="28"/>
          <w:szCs w:val="20"/>
        </w:rPr>
        <w:t>Представление знаний</w:t>
      </w:r>
      <w:r w:rsidRPr="004B0E70">
        <w:rPr>
          <w:iCs/>
          <w:smallCaps w:val="0"/>
          <w:color w:val="000000"/>
          <w:spacing w:val="0"/>
          <w:sz w:val="28"/>
          <w:szCs w:val="20"/>
        </w:rPr>
        <w:t xml:space="preserve">. </w:t>
      </w:r>
      <w:r w:rsidRPr="004B0E70">
        <w:rPr>
          <w:smallCaps w:val="0"/>
          <w:color w:val="000000"/>
          <w:spacing w:val="0"/>
          <w:sz w:val="28"/>
          <w:szCs w:val="20"/>
        </w:rPr>
        <w:t xml:space="preserve">Подобно базам данных, представление знаний в ЭС, основанных на правилах, </w:t>
      </w:r>
      <w:r w:rsidRPr="004B0E70">
        <w:rPr>
          <w:iCs/>
          <w:smallCaps w:val="0"/>
          <w:color w:val="000000"/>
          <w:spacing w:val="0"/>
          <w:sz w:val="28"/>
          <w:szCs w:val="20"/>
        </w:rPr>
        <w:t>я</w:t>
      </w:r>
      <w:r w:rsidRPr="004B0E70">
        <w:rPr>
          <w:smallCaps w:val="0"/>
          <w:color w:val="000000"/>
          <w:spacing w:val="0"/>
          <w:sz w:val="28"/>
          <w:szCs w:val="20"/>
        </w:rPr>
        <w:t>вляетс</w:t>
      </w:r>
      <w:r w:rsidRPr="004B0E70">
        <w:rPr>
          <w:iCs/>
          <w:smallCaps w:val="0"/>
          <w:color w:val="000000"/>
          <w:spacing w:val="0"/>
          <w:sz w:val="28"/>
          <w:szCs w:val="20"/>
        </w:rPr>
        <w:t xml:space="preserve">я </w:t>
      </w:r>
      <w:r w:rsidRPr="004B0E70">
        <w:rPr>
          <w:smallCaps w:val="0"/>
          <w:color w:val="000000"/>
          <w:spacing w:val="0"/>
          <w:sz w:val="28"/>
          <w:szCs w:val="20"/>
        </w:rPr>
        <w:t>сравнительно простым, состо</w:t>
      </w:r>
      <w:r w:rsidRPr="004B0E70">
        <w:rPr>
          <w:iCs/>
          <w:smallCaps w:val="0"/>
          <w:color w:val="000000"/>
          <w:spacing w:val="0"/>
          <w:sz w:val="28"/>
          <w:szCs w:val="20"/>
        </w:rPr>
        <w:t>я</w:t>
      </w:r>
      <w:r w:rsidRPr="004B0E70">
        <w:rPr>
          <w:smallCaps w:val="0"/>
          <w:color w:val="000000"/>
          <w:spacing w:val="0"/>
          <w:sz w:val="28"/>
          <w:szCs w:val="20"/>
        </w:rPr>
        <w:t>щим из представ</w:t>
      </w:r>
      <w:r w:rsidRPr="004B0E70">
        <w:rPr>
          <w:iCs/>
          <w:smallCaps w:val="0"/>
          <w:color w:val="000000"/>
          <w:spacing w:val="0"/>
          <w:sz w:val="28"/>
          <w:szCs w:val="20"/>
        </w:rPr>
        <w:t>л</w:t>
      </w:r>
      <w:r w:rsidRPr="004B0E70">
        <w:rPr>
          <w:smallCaps w:val="0"/>
          <w:color w:val="000000"/>
          <w:spacing w:val="0"/>
          <w:sz w:val="28"/>
          <w:szCs w:val="20"/>
        </w:rPr>
        <w:t>ени</w:t>
      </w:r>
      <w:r w:rsidRPr="004B0E70">
        <w:rPr>
          <w:iCs/>
          <w:smallCaps w:val="0"/>
          <w:color w:val="000000"/>
          <w:spacing w:val="0"/>
          <w:sz w:val="28"/>
          <w:szCs w:val="20"/>
        </w:rPr>
        <w:t xml:space="preserve">я </w:t>
      </w:r>
      <w:r w:rsidRPr="004B0E70">
        <w:rPr>
          <w:smallCaps w:val="0"/>
          <w:color w:val="000000"/>
          <w:spacing w:val="0"/>
          <w:sz w:val="28"/>
          <w:szCs w:val="20"/>
        </w:rPr>
        <w:t>фактов и правил вывода. Знания, хранящиеся в ИИС, интегрируются в результате об</w:t>
      </w:r>
      <w:r w:rsidRPr="004B0E70">
        <w:rPr>
          <w:iCs/>
          <w:smallCaps w:val="0"/>
          <w:color w:val="000000"/>
          <w:spacing w:val="0"/>
          <w:sz w:val="28"/>
          <w:szCs w:val="20"/>
        </w:rPr>
        <w:t>ъ</w:t>
      </w:r>
      <w:r w:rsidRPr="004B0E70">
        <w:rPr>
          <w:smallCaps w:val="0"/>
          <w:color w:val="000000"/>
          <w:spacing w:val="0"/>
          <w:sz w:val="28"/>
          <w:szCs w:val="20"/>
        </w:rPr>
        <w:t>е</w:t>
      </w:r>
      <w:r w:rsidRPr="004B0E70">
        <w:rPr>
          <w:iCs/>
          <w:smallCaps w:val="0"/>
          <w:color w:val="000000"/>
          <w:spacing w:val="0"/>
          <w:sz w:val="28"/>
          <w:szCs w:val="20"/>
        </w:rPr>
        <w:t>д</w:t>
      </w:r>
      <w:r w:rsidRPr="004B0E70">
        <w:rPr>
          <w:smallCaps w:val="0"/>
          <w:color w:val="000000"/>
          <w:spacing w:val="0"/>
          <w:sz w:val="28"/>
          <w:szCs w:val="20"/>
        </w:rPr>
        <w:t>инения знаний, посту</w:t>
      </w:r>
      <w:r w:rsidRPr="004B0E70">
        <w:rPr>
          <w:iCs/>
          <w:smallCaps w:val="0"/>
          <w:color w:val="000000"/>
          <w:spacing w:val="0"/>
          <w:sz w:val="28"/>
          <w:szCs w:val="20"/>
        </w:rPr>
        <w:t>п</w:t>
      </w:r>
      <w:r w:rsidRPr="004B0E70">
        <w:rPr>
          <w:smallCaps w:val="0"/>
          <w:color w:val="000000"/>
          <w:spacing w:val="0"/>
          <w:sz w:val="28"/>
          <w:szCs w:val="20"/>
        </w:rPr>
        <w:t>ивших от многих ин</w:t>
      </w:r>
      <w:r w:rsidRPr="004B0E70">
        <w:rPr>
          <w:iCs/>
          <w:smallCaps w:val="0"/>
          <w:color w:val="000000"/>
          <w:spacing w:val="0"/>
          <w:sz w:val="28"/>
          <w:szCs w:val="20"/>
        </w:rPr>
        <w:t>д</w:t>
      </w:r>
      <w:r w:rsidRPr="004B0E70">
        <w:rPr>
          <w:smallCaps w:val="0"/>
          <w:color w:val="000000"/>
          <w:spacing w:val="0"/>
          <w:sz w:val="28"/>
          <w:szCs w:val="20"/>
        </w:rPr>
        <w:t>иви</w:t>
      </w:r>
      <w:r w:rsidRPr="004B0E70">
        <w:rPr>
          <w:iCs/>
          <w:smallCaps w:val="0"/>
          <w:color w:val="000000"/>
          <w:spacing w:val="0"/>
          <w:sz w:val="28"/>
          <w:szCs w:val="20"/>
        </w:rPr>
        <w:t>д</w:t>
      </w:r>
      <w:r w:rsidRPr="004B0E70">
        <w:rPr>
          <w:smallCaps w:val="0"/>
          <w:color w:val="000000"/>
          <w:spacing w:val="0"/>
          <w:sz w:val="28"/>
          <w:szCs w:val="20"/>
        </w:rPr>
        <w:t xml:space="preserve">уальных экспертов, и могут принимать такие формы, как базы </w:t>
      </w:r>
      <w:r w:rsidRPr="004B0E70">
        <w:rPr>
          <w:iCs/>
          <w:smallCaps w:val="0"/>
          <w:color w:val="000000"/>
          <w:spacing w:val="0"/>
          <w:sz w:val="28"/>
          <w:szCs w:val="20"/>
        </w:rPr>
        <w:t>д</w:t>
      </w:r>
      <w:r w:rsidRPr="004B0E70">
        <w:rPr>
          <w:smallCaps w:val="0"/>
          <w:color w:val="000000"/>
          <w:spacing w:val="0"/>
          <w:sz w:val="28"/>
          <w:szCs w:val="20"/>
        </w:rPr>
        <w:t>анных и прави</w:t>
      </w:r>
      <w:r w:rsidRPr="004B0E70">
        <w:rPr>
          <w:iCs/>
          <w:smallCaps w:val="0"/>
          <w:color w:val="000000"/>
          <w:spacing w:val="0"/>
          <w:sz w:val="28"/>
          <w:szCs w:val="20"/>
        </w:rPr>
        <w:t>л</w:t>
      </w:r>
      <w:r w:rsidRPr="004B0E70">
        <w:rPr>
          <w:smallCaps w:val="0"/>
          <w:color w:val="000000"/>
          <w:spacing w:val="0"/>
          <w:sz w:val="28"/>
          <w:szCs w:val="20"/>
        </w:rPr>
        <w:t>а выво</w:t>
      </w:r>
      <w:r w:rsidRPr="004B0E70">
        <w:rPr>
          <w:iCs/>
          <w:smallCaps w:val="0"/>
          <w:color w:val="000000"/>
          <w:spacing w:val="0"/>
          <w:sz w:val="28"/>
          <w:szCs w:val="20"/>
        </w:rPr>
        <w:t>д</w:t>
      </w:r>
      <w:r w:rsidRPr="004B0E70">
        <w:rPr>
          <w:smallCaps w:val="0"/>
          <w:color w:val="000000"/>
          <w:spacing w:val="0"/>
          <w:sz w:val="28"/>
          <w:szCs w:val="20"/>
        </w:rPr>
        <w:t>а</w:t>
      </w:r>
      <w:r w:rsidRPr="004B0E70">
        <w:rPr>
          <w:iCs/>
          <w:smallCaps w:val="0"/>
          <w:color w:val="000000"/>
          <w:spacing w:val="0"/>
          <w:sz w:val="28"/>
          <w:szCs w:val="20"/>
        </w:rPr>
        <w:t xml:space="preserve">. </w:t>
      </w:r>
      <w:r w:rsidRPr="004B0E70">
        <w:rPr>
          <w:smallCaps w:val="0"/>
          <w:color w:val="000000"/>
          <w:spacing w:val="0"/>
          <w:sz w:val="28"/>
          <w:szCs w:val="20"/>
        </w:rPr>
        <w:t>Часто э</w:t>
      </w:r>
      <w:r w:rsidRPr="004B0E70">
        <w:rPr>
          <w:iCs/>
          <w:smallCaps w:val="0"/>
          <w:color w:val="000000"/>
          <w:spacing w:val="0"/>
          <w:sz w:val="28"/>
          <w:szCs w:val="20"/>
        </w:rPr>
        <w:t>л</w:t>
      </w:r>
      <w:r w:rsidRPr="004B0E70">
        <w:rPr>
          <w:smallCaps w:val="0"/>
          <w:color w:val="000000"/>
          <w:spacing w:val="0"/>
          <w:sz w:val="28"/>
          <w:szCs w:val="20"/>
        </w:rPr>
        <w:t>ементы знаний выража</w:t>
      </w:r>
      <w:r w:rsidRPr="004B0E70">
        <w:rPr>
          <w:iCs/>
          <w:smallCaps w:val="0"/>
          <w:color w:val="000000"/>
          <w:spacing w:val="0"/>
          <w:sz w:val="28"/>
          <w:szCs w:val="20"/>
        </w:rPr>
        <w:t>ю</w:t>
      </w:r>
      <w:r w:rsidRPr="004B0E70">
        <w:rPr>
          <w:smallCaps w:val="0"/>
          <w:color w:val="000000"/>
          <w:spacing w:val="0"/>
          <w:sz w:val="28"/>
          <w:szCs w:val="20"/>
        </w:rPr>
        <w:t>тся на о</w:t>
      </w:r>
      <w:r w:rsidRPr="004B0E70">
        <w:rPr>
          <w:iCs/>
          <w:smallCaps w:val="0"/>
          <w:color w:val="000000"/>
          <w:spacing w:val="0"/>
          <w:sz w:val="28"/>
          <w:szCs w:val="20"/>
        </w:rPr>
        <w:t>д</w:t>
      </w:r>
      <w:r w:rsidRPr="004B0E70">
        <w:rPr>
          <w:smallCaps w:val="0"/>
          <w:color w:val="000000"/>
          <w:spacing w:val="0"/>
          <w:sz w:val="28"/>
          <w:szCs w:val="20"/>
        </w:rPr>
        <w:t>ном из этих языков</w:t>
      </w:r>
      <w:r w:rsidRPr="004B0E70">
        <w:rPr>
          <w:iCs/>
          <w:smallCaps w:val="0"/>
          <w:color w:val="000000"/>
          <w:spacing w:val="0"/>
          <w:sz w:val="28"/>
          <w:szCs w:val="20"/>
        </w:rPr>
        <w:t xml:space="preserve">. </w:t>
      </w:r>
      <w:r w:rsidRPr="004B0E70">
        <w:rPr>
          <w:smallCaps w:val="0"/>
          <w:color w:val="000000"/>
          <w:spacing w:val="0"/>
          <w:sz w:val="28"/>
          <w:szCs w:val="20"/>
        </w:rPr>
        <w:t xml:space="preserve">Они </w:t>
      </w:r>
      <w:r w:rsidRPr="004B0E70">
        <w:rPr>
          <w:iCs/>
          <w:smallCaps w:val="0"/>
          <w:color w:val="000000"/>
          <w:spacing w:val="0"/>
          <w:sz w:val="28"/>
          <w:szCs w:val="20"/>
        </w:rPr>
        <w:t>д</w:t>
      </w:r>
      <w:r w:rsidRPr="004B0E70">
        <w:rPr>
          <w:smallCaps w:val="0"/>
          <w:color w:val="000000"/>
          <w:spacing w:val="0"/>
          <w:sz w:val="28"/>
          <w:szCs w:val="20"/>
        </w:rPr>
        <w:t>о</w:t>
      </w:r>
      <w:r w:rsidRPr="004B0E70">
        <w:rPr>
          <w:iCs/>
          <w:smallCaps w:val="0"/>
          <w:color w:val="000000"/>
          <w:spacing w:val="0"/>
          <w:sz w:val="28"/>
          <w:szCs w:val="20"/>
        </w:rPr>
        <w:t>лж</w:t>
      </w:r>
      <w:r w:rsidRPr="004B0E70">
        <w:rPr>
          <w:smallCaps w:val="0"/>
          <w:color w:val="000000"/>
          <w:spacing w:val="0"/>
          <w:sz w:val="28"/>
          <w:szCs w:val="20"/>
        </w:rPr>
        <w:t>ны быть агрегированы в гибри</w:t>
      </w:r>
      <w:r w:rsidRPr="004B0E70">
        <w:rPr>
          <w:iCs/>
          <w:smallCaps w:val="0"/>
          <w:color w:val="000000"/>
          <w:spacing w:val="0"/>
          <w:sz w:val="28"/>
          <w:szCs w:val="20"/>
        </w:rPr>
        <w:t>д</w:t>
      </w:r>
      <w:r w:rsidRPr="004B0E70">
        <w:rPr>
          <w:smallCaps w:val="0"/>
          <w:color w:val="000000"/>
          <w:spacing w:val="0"/>
          <w:sz w:val="28"/>
          <w:szCs w:val="20"/>
        </w:rPr>
        <w:t>ное пре</w:t>
      </w:r>
      <w:r w:rsidRPr="004B0E70">
        <w:rPr>
          <w:iCs/>
          <w:smallCaps w:val="0"/>
          <w:color w:val="000000"/>
          <w:spacing w:val="0"/>
          <w:sz w:val="28"/>
          <w:szCs w:val="20"/>
        </w:rPr>
        <w:t>д</w:t>
      </w:r>
      <w:r w:rsidRPr="004B0E70">
        <w:rPr>
          <w:smallCaps w:val="0"/>
          <w:color w:val="000000"/>
          <w:spacing w:val="0"/>
          <w:sz w:val="28"/>
          <w:szCs w:val="20"/>
        </w:rPr>
        <w:t>ставление знаний в ви</w:t>
      </w:r>
      <w:r w:rsidRPr="004B0E70">
        <w:rPr>
          <w:iCs/>
          <w:smallCaps w:val="0"/>
          <w:color w:val="000000"/>
          <w:spacing w:val="0"/>
          <w:sz w:val="28"/>
          <w:szCs w:val="20"/>
        </w:rPr>
        <w:t>д</w:t>
      </w:r>
      <w:r w:rsidRPr="004B0E70">
        <w:rPr>
          <w:smallCaps w:val="0"/>
          <w:color w:val="000000"/>
          <w:spacing w:val="0"/>
          <w:sz w:val="28"/>
          <w:szCs w:val="20"/>
        </w:rPr>
        <w:t>е о</w:t>
      </w:r>
      <w:r w:rsidRPr="004B0E70">
        <w:rPr>
          <w:iCs/>
          <w:smallCaps w:val="0"/>
          <w:color w:val="000000"/>
          <w:spacing w:val="0"/>
          <w:sz w:val="28"/>
          <w:szCs w:val="20"/>
        </w:rPr>
        <w:t>д</w:t>
      </w:r>
      <w:r w:rsidRPr="004B0E70">
        <w:rPr>
          <w:smallCaps w:val="0"/>
          <w:color w:val="000000"/>
          <w:spacing w:val="0"/>
          <w:sz w:val="28"/>
          <w:szCs w:val="20"/>
        </w:rPr>
        <w:t xml:space="preserve">ного источника знаний, который может быть </w:t>
      </w:r>
      <w:r w:rsidRPr="004B0E70">
        <w:rPr>
          <w:iCs/>
          <w:smallCaps w:val="0"/>
          <w:color w:val="000000"/>
          <w:spacing w:val="0"/>
          <w:sz w:val="28"/>
          <w:szCs w:val="20"/>
        </w:rPr>
        <w:t>д</w:t>
      </w:r>
      <w:r w:rsidRPr="004B0E70">
        <w:rPr>
          <w:smallCaps w:val="0"/>
          <w:color w:val="000000"/>
          <w:spacing w:val="0"/>
          <w:sz w:val="28"/>
          <w:szCs w:val="20"/>
        </w:rPr>
        <w:t>алее агрегирован в глоба</w:t>
      </w:r>
      <w:r w:rsidRPr="004B0E70">
        <w:rPr>
          <w:iCs/>
          <w:smallCaps w:val="0"/>
          <w:color w:val="000000"/>
          <w:spacing w:val="0"/>
          <w:sz w:val="28"/>
          <w:szCs w:val="20"/>
        </w:rPr>
        <w:t>л</w:t>
      </w:r>
      <w:r w:rsidRPr="004B0E70">
        <w:rPr>
          <w:smallCaps w:val="0"/>
          <w:color w:val="000000"/>
          <w:spacing w:val="0"/>
          <w:sz w:val="28"/>
          <w:szCs w:val="20"/>
        </w:rPr>
        <w:t>ьно сов</w:t>
      </w:r>
      <w:r w:rsidRPr="004B0E70">
        <w:rPr>
          <w:iCs/>
          <w:smallCaps w:val="0"/>
          <w:color w:val="000000"/>
          <w:spacing w:val="0"/>
          <w:sz w:val="28"/>
          <w:szCs w:val="20"/>
        </w:rPr>
        <w:t>м</w:t>
      </w:r>
      <w:r w:rsidRPr="004B0E70">
        <w:rPr>
          <w:smallCaps w:val="0"/>
          <w:color w:val="000000"/>
          <w:spacing w:val="0"/>
          <w:sz w:val="28"/>
          <w:szCs w:val="20"/>
        </w:rPr>
        <w:t>естну</w:t>
      </w:r>
      <w:r w:rsidRPr="004B0E70">
        <w:rPr>
          <w:iCs/>
          <w:smallCaps w:val="0"/>
          <w:color w:val="000000"/>
          <w:spacing w:val="0"/>
          <w:sz w:val="28"/>
          <w:szCs w:val="20"/>
        </w:rPr>
        <w:t xml:space="preserve">ю </w:t>
      </w:r>
      <w:r w:rsidRPr="004B0E70">
        <w:rPr>
          <w:smallCaps w:val="0"/>
          <w:color w:val="000000"/>
          <w:spacing w:val="0"/>
          <w:sz w:val="28"/>
          <w:szCs w:val="20"/>
        </w:rPr>
        <w:t>базу знан</w:t>
      </w:r>
      <w:r w:rsidRPr="004B0E70">
        <w:rPr>
          <w:iCs/>
          <w:smallCaps w:val="0"/>
          <w:color w:val="000000"/>
          <w:spacing w:val="0"/>
          <w:sz w:val="28"/>
          <w:szCs w:val="20"/>
        </w:rPr>
        <w:t xml:space="preserve">ий. </w:t>
      </w:r>
      <w:r w:rsidRPr="004B0E70">
        <w:rPr>
          <w:smallCaps w:val="0"/>
          <w:color w:val="000000"/>
          <w:spacing w:val="0"/>
          <w:sz w:val="28"/>
          <w:szCs w:val="20"/>
        </w:rPr>
        <w:t>Важно и</w:t>
      </w:r>
      <w:r w:rsidRPr="004B0E70">
        <w:rPr>
          <w:iCs/>
          <w:smallCaps w:val="0"/>
          <w:color w:val="000000"/>
          <w:spacing w:val="0"/>
          <w:sz w:val="28"/>
          <w:szCs w:val="20"/>
        </w:rPr>
        <w:t>м</w:t>
      </w:r>
      <w:r w:rsidRPr="004B0E70">
        <w:rPr>
          <w:smallCaps w:val="0"/>
          <w:color w:val="000000"/>
          <w:spacing w:val="0"/>
          <w:sz w:val="28"/>
          <w:szCs w:val="20"/>
        </w:rPr>
        <w:t>еть разнообразие выразите</w:t>
      </w:r>
      <w:r w:rsidRPr="004B0E70">
        <w:rPr>
          <w:iCs/>
          <w:smallCaps w:val="0"/>
          <w:color w:val="000000"/>
          <w:spacing w:val="0"/>
          <w:sz w:val="28"/>
          <w:szCs w:val="20"/>
        </w:rPr>
        <w:t>л</w:t>
      </w:r>
      <w:r w:rsidRPr="004B0E70">
        <w:rPr>
          <w:smallCaps w:val="0"/>
          <w:color w:val="000000"/>
          <w:spacing w:val="0"/>
          <w:sz w:val="28"/>
          <w:szCs w:val="20"/>
        </w:rPr>
        <w:t>ьных сре</w:t>
      </w:r>
      <w:r w:rsidRPr="004B0E70">
        <w:rPr>
          <w:iCs/>
          <w:smallCaps w:val="0"/>
          <w:color w:val="000000"/>
          <w:spacing w:val="0"/>
          <w:sz w:val="28"/>
          <w:szCs w:val="20"/>
        </w:rPr>
        <w:t>д</w:t>
      </w:r>
      <w:r w:rsidRPr="004B0E70">
        <w:rPr>
          <w:smallCaps w:val="0"/>
          <w:color w:val="000000"/>
          <w:spacing w:val="0"/>
          <w:sz w:val="28"/>
          <w:szCs w:val="20"/>
        </w:rPr>
        <w:t xml:space="preserve">ств </w:t>
      </w:r>
      <w:r w:rsidRPr="004B0E70">
        <w:rPr>
          <w:iCs/>
          <w:smallCaps w:val="0"/>
          <w:color w:val="000000"/>
          <w:spacing w:val="0"/>
          <w:sz w:val="28"/>
          <w:szCs w:val="20"/>
        </w:rPr>
        <w:t>дл</w:t>
      </w:r>
      <w:r w:rsidRPr="004B0E70">
        <w:rPr>
          <w:smallCaps w:val="0"/>
          <w:color w:val="000000"/>
          <w:spacing w:val="0"/>
          <w:sz w:val="28"/>
          <w:szCs w:val="20"/>
        </w:rPr>
        <w:t>я по</w:t>
      </w:r>
      <w:r w:rsidRPr="004B0E70">
        <w:rPr>
          <w:iCs/>
          <w:smallCaps w:val="0"/>
          <w:color w:val="000000"/>
          <w:spacing w:val="0"/>
          <w:sz w:val="28"/>
          <w:szCs w:val="20"/>
        </w:rPr>
        <w:t>дд</w:t>
      </w:r>
      <w:r w:rsidRPr="004B0E70">
        <w:rPr>
          <w:smallCaps w:val="0"/>
          <w:color w:val="000000"/>
          <w:spacing w:val="0"/>
          <w:sz w:val="28"/>
          <w:szCs w:val="20"/>
        </w:rPr>
        <w:t>ер</w:t>
      </w:r>
      <w:r w:rsidRPr="004B0E70">
        <w:rPr>
          <w:iCs/>
          <w:smallCaps w:val="0"/>
          <w:color w:val="000000"/>
          <w:spacing w:val="0"/>
          <w:sz w:val="28"/>
          <w:szCs w:val="20"/>
        </w:rPr>
        <w:t>ж</w:t>
      </w:r>
      <w:r w:rsidRPr="004B0E70">
        <w:rPr>
          <w:smallCaps w:val="0"/>
          <w:color w:val="000000"/>
          <w:spacing w:val="0"/>
          <w:sz w:val="28"/>
          <w:szCs w:val="20"/>
        </w:rPr>
        <w:t>ания высоко</w:t>
      </w:r>
      <w:r w:rsidRPr="004B0E70">
        <w:rPr>
          <w:iCs/>
          <w:smallCaps w:val="0"/>
          <w:color w:val="000000"/>
          <w:spacing w:val="0"/>
          <w:sz w:val="28"/>
          <w:szCs w:val="20"/>
        </w:rPr>
        <w:t xml:space="preserve">й </w:t>
      </w:r>
      <w:r w:rsidRPr="004B0E70">
        <w:rPr>
          <w:smallCaps w:val="0"/>
          <w:color w:val="000000"/>
          <w:spacing w:val="0"/>
          <w:sz w:val="28"/>
          <w:szCs w:val="20"/>
        </w:rPr>
        <w:t>степени сов</w:t>
      </w:r>
      <w:r w:rsidRPr="004B0E70">
        <w:rPr>
          <w:iCs/>
          <w:smallCaps w:val="0"/>
          <w:color w:val="000000"/>
          <w:spacing w:val="0"/>
          <w:sz w:val="28"/>
          <w:szCs w:val="20"/>
        </w:rPr>
        <w:t>м</w:t>
      </w:r>
      <w:r w:rsidRPr="004B0E70">
        <w:rPr>
          <w:smallCaps w:val="0"/>
          <w:color w:val="000000"/>
          <w:spacing w:val="0"/>
          <w:sz w:val="28"/>
          <w:szCs w:val="20"/>
        </w:rPr>
        <w:t>естности посре</w:t>
      </w:r>
      <w:r w:rsidRPr="004B0E70">
        <w:rPr>
          <w:iCs/>
          <w:smallCaps w:val="0"/>
          <w:color w:val="000000"/>
          <w:spacing w:val="0"/>
          <w:sz w:val="28"/>
          <w:szCs w:val="20"/>
        </w:rPr>
        <w:t>д</w:t>
      </w:r>
      <w:r w:rsidRPr="004B0E70">
        <w:rPr>
          <w:smallCaps w:val="0"/>
          <w:color w:val="000000"/>
          <w:spacing w:val="0"/>
          <w:sz w:val="28"/>
          <w:szCs w:val="20"/>
        </w:rPr>
        <w:t>ством механизма гибри</w:t>
      </w:r>
      <w:r w:rsidRPr="004B0E70">
        <w:rPr>
          <w:iCs/>
          <w:smallCaps w:val="0"/>
          <w:color w:val="000000"/>
          <w:spacing w:val="0"/>
          <w:sz w:val="28"/>
          <w:szCs w:val="20"/>
        </w:rPr>
        <w:t>д</w:t>
      </w:r>
      <w:r w:rsidRPr="004B0E70">
        <w:rPr>
          <w:smallCaps w:val="0"/>
          <w:color w:val="000000"/>
          <w:spacing w:val="0"/>
          <w:sz w:val="28"/>
          <w:szCs w:val="20"/>
        </w:rPr>
        <w:t>ного пре</w:t>
      </w:r>
      <w:r w:rsidRPr="004B0E70">
        <w:rPr>
          <w:iCs/>
          <w:smallCaps w:val="0"/>
          <w:color w:val="000000"/>
          <w:spacing w:val="0"/>
          <w:sz w:val="28"/>
          <w:szCs w:val="20"/>
        </w:rPr>
        <w:t>д</w:t>
      </w:r>
      <w:r w:rsidRPr="004B0E70">
        <w:rPr>
          <w:smallCaps w:val="0"/>
          <w:color w:val="000000"/>
          <w:spacing w:val="0"/>
          <w:sz w:val="28"/>
          <w:szCs w:val="20"/>
        </w:rPr>
        <w:t>ставления</w:t>
      </w:r>
      <w:r w:rsidRPr="004B0E70">
        <w:rPr>
          <w:iCs/>
          <w:smallCaps w:val="0"/>
          <w:color w:val="000000"/>
          <w:spacing w:val="0"/>
          <w:sz w:val="28"/>
          <w:szCs w:val="20"/>
        </w:rPr>
        <w:t>.</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Организация знаний</w:t>
      </w:r>
      <w:r w:rsidRPr="004B0E70">
        <w:rPr>
          <w:iCs/>
          <w:smallCaps w:val="0"/>
          <w:color w:val="000000"/>
          <w:spacing w:val="0"/>
          <w:sz w:val="28"/>
          <w:szCs w:val="20"/>
        </w:rPr>
        <w:t xml:space="preserve">. </w:t>
      </w:r>
      <w:r w:rsidRPr="004B0E70">
        <w:rPr>
          <w:smallCaps w:val="0"/>
          <w:color w:val="000000"/>
          <w:spacing w:val="0"/>
          <w:sz w:val="28"/>
          <w:szCs w:val="20"/>
        </w:rPr>
        <w:t>Базы знани</w:t>
      </w:r>
      <w:r w:rsidRPr="004B0E70">
        <w:rPr>
          <w:iCs/>
          <w:smallCaps w:val="0"/>
          <w:color w:val="000000"/>
          <w:spacing w:val="0"/>
          <w:sz w:val="28"/>
          <w:szCs w:val="20"/>
        </w:rPr>
        <w:t xml:space="preserve">й </w:t>
      </w:r>
      <w:r w:rsidRPr="004B0E70">
        <w:rPr>
          <w:smallCaps w:val="0"/>
          <w:color w:val="000000"/>
          <w:spacing w:val="0"/>
          <w:sz w:val="28"/>
          <w:szCs w:val="20"/>
        </w:rPr>
        <w:t>могут быть организованы с использование</w:t>
      </w:r>
      <w:r w:rsidRPr="004B0E70">
        <w:rPr>
          <w:iCs/>
          <w:smallCaps w:val="0"/>
          <w:color w:val="000000"/>
          <w:spacing w:val="0"/>
          <w:sz w:val="28"/>
          <w:szCs w:val="20"/>
        </w:rPr>
        <w:t xml:space="preserve">м </w:t>
      </w:r>
      <w:r w:rsidRPr="004B0E70">
        <w:rPr>
          <w:smallCaps w:val="0"/>
          <w:color w:val="000000"/>
          <w:spacing w:val="0"/>
          <w:sz w:val="28"/>
          <w:szCs w:val="20"/>
        </w:rPr>
        <w:t>фун</w:t>
      </w:r>
      <w:r w:rsidRPr="004B0E70">
        <w:rPr>
          <w:iCs/>
          <w:smallCaps w:val="0"/>
          <w:color w:val="000000"/>
          <w:spacing w:val="0"/>
          <w:sz w:val="28"/>
          <w:szCs w:val="20"/>
        </w:rPr>
        <w:t>д</w:t>
      </w:r>
      <w:r w:rsidRPr="004B0E70">
        <w:rPr>
          <w:smallCaps w:val="0"/>
          <w:color w:val="000000"/>
          <w:spacing w:val="0"/>
          <w:sz w:val="28"/>
          <w:szCs w:val="20"/>
        </w:rPr>
        <w:t>а</w:t>
      </w:r>
      <w:r w:rsidRPr="004B0E70">
        <w:rPr>
          <w:iCs/>
          <w:smallCaps w:val="0"/>
          <w:color w:val="000000"/>
          <w:spacing w:val="0"/>
          <w:sz w:val="28"/>
          <w:szCs w:val="20"/>
        </w:rPr>
        <w:t>м</w:t>
      </w:r>
      <w:r w:rsidRPr="004B0E70">
        <w:rPr>
          <w:smallCaps w:val="0"/>
          <w:color w:val="000000"/>
          <w:spacing w:val="0"/>
          <w:sz w:val="28"/>
          <w:szCs w:val="20"/>
        </w:rPr>
        <w:t>ентальных знаний, проблемно-ориентированных знаний, и знаний, необхо</w:t>
      </w:r>
      <w:r w:rsidRPr="004B0E70">
        <w:rPr>
          <w:iCs/>
          <w:smallCaps w:val="0"/>
          <w:color w:val="000000"/>
          <w:spacing w:val="0"/>
          <w:sz w:val="28"/>
          <w:szCs w:val="20"/>
        </w:rPr>
        <w:t>д</w:t>
      </w:r>
      <w:r w:rsidRPr="004B0E70">
        <w:rPr>
          <w:smallCaps w:val="0"/>
          <w:color w:val="000000"/>
          <w:spacing w:val="0"/>
          <w:sz w:val="28"/>
          <w:szCs w:val="20"/>
        </w:rPr>
        <w:t xml:space="preserve">имых </w:t>
      </w:r>
      <w:r w:rsidRPr="004B0E70">
        <w:rPr>
          <w:iCs/>
          <w:smallCaps w:val="0"/>
          <w:color w:val="000000"/>
          <w:spacing w:val="0"/>
          <w:sz w:val="28"/>
          <w:szCs w:val="20"/>
        </w:rPr>
        <w:t>д</w:t>
      </w:r>
      <w:r w:rsidRPr="004B0E70">
        <w:rPr>
          <w:smallCaps w:val="0"/>
          <w:color w:val="000000"/>
          <w:spacing w:val="0"/>
          <w:sz w:val="28"/>
          <w:szCs w:val="20"/>
        </w:rPr>
        <w:t>ля по</w:t>
      </w:r>
      <w:r w:rsidRPr="004B0E70">
        <w:rPr>
          <w:iCs/>
          <w:smallCaps w:val="0"/>
          <w:color w:val="000000"/>
          <w:spacing w:val="0"/>
          <w:sz w:val="28"/>
          <w:szCs w:val="20"/>
        </w:rPr>
        <w:t>дд</w:t>
      </w:r>
      <w:r w:rsidRPr="004B0E70">
        <w:rPr>
          <w:smallCaps w:val="0"/>
          <w:color w:val="000000"/>
          <w:spacing w:val="0"/>
          <w:sz w:val="28"/>
          <w:szCs w:val="20"/>
        </w:rPr>
        <w:t xml:space="preserve">ержания </w:t>
      </w:r>
      <w:r w:rsidRPr="004B0E70">
        <w:rPr>
          <w:iCs/>
          <w:smallCaps w:val="0"/>
          <w:color w:val="000000"/>
          <w:spacing w:val="0"/>
          <w:sz w:val="28"/>
          <w:szCs w:val="20"/>
        </w:rPr>
        <w:t>д</w:t>
      </w:r>
      <w:r w:rsidRPr="004B0E70">
        <w:rPr>
          <w:smallCaps w:val="0"/>
          <w:color w:val="000000"/>
          <w:spacing w:val="0"/>
          <w:sz w:val="28"/>
          <w:szCs w:val="20"/>
        </w:rPr>
        <w:t>иалога. Знания, специфичные для диало</w:t>
      </w:r>
      <w:r w:rsidRPr="004B0E70">
        <w:rPr>
          <w:iCs/>
          <w:smallCaps w:val="0"/>
          <w:color w:val="000000"/>
          <w:spacing w:val="0"/>
          <w:sz w:val="28"/>
          <w:szCs w:val="20"/>
        </w:rPr>
        <w:t>г</w:t>
      </w:r>
      <w:r w:rsidRPr="004B0E70">
        <w:rPr>
          <w:smallCaps w:val="0"/>
          <w:color w:val="000000"/>
          <w:spacing w:val="0"/>
          <w:sz w:val="28"/>
          <w:szCs w:val="20"/>
        </w:rPr>
        <w:t>а, должны иметь стандартизированну</w:t>
      </w:r>
      <w:r w:rsidRPr="004B0E70">
        <w:rPr>
          <w:iCs/>
          <w:smallCaps w:val="0"/>
          <w:color w:val="000000"/>
          <w:spacing w:val="0"/>
          <w:sz w:val="28"/>
          <w:szCs w:val="20"/>
        </w:rPr>
        <w:t xml:space="preserve">ю </w:t>
      </w:r>
      <w:r w:rsidRPr="004B0E70">
        <w:rPr>
          <w:smallCaps w:val="0"/>
          <w:color w:val="000000"/>
          <w:spacing w:val="0"/>
          <w:sz w:val="28"/>
          <w:szCs w:val="20"/>
        </w:rPr>
        <w:t>процедуру диало</w:t>
      </w:r>
      <w:r w:rsidRPr="004B0E70">
        <w:rPr>
          <w:iCs/>
          <w:smallCaps w:val="0"/>
          <w:color w:val="000000"/>
          <w:spacing w:val="0"/>
          <w:sz w:val="28"/>
          <w:szCs w:val="20"/>
        </w:rPr>
        <w:t>г</w:t>
      </w:r>
      <w:r w:rsidRPr="004B0E70">
        <w:rPr>
          <w:smallCaps w:val="0"/>
          <w:color w:val="000000"/>
          <w:spacing w:val="0"/>
          <w:sz w:val="28"/>
          <w:szCs w:val="20"/>
        </w:rPr>
        <w:t>а, состоящу</w:t>
      </w:r>
      <w:r w:rsidRPr="004B0E70">
        <w:rPr>
          <w:iCs/>
          <w:smallCaps w:val="0"/>
          <w:color w:val="000000"/>
          <w:spacing w:val="0"/>
          <w:sz w:val="28"/>
          <w:szCs w:val="20"/>
        </w:rPr>
        <w:t>ю</w:t>
      </w:r>
      <w:r w:rsidRPr="004B0E70">
        <w:rPr>
          <w:smallCaps w:val="0"/>
          <w:color w:val="000000"/>
          <w:spacing w:val="0"/>
          <w:sz w:val="28"/>
          <w:szCs w:val="20"/>
        </w:rPr>
        <w:t>, из анализа пользовательских требований и запросов, интерпретации</w:t>
      </w:r>
      <w:r w:rsidR="00A6025F">
        <w:rPr>
          <w:smallCaps w:val="0"/>
          <w:color w:val="000000"/>
          <w:spacing w:val="0"/>
          <w:sz w:val="28"/>
          <w:szCs w:val="20"/>
          <w:lang w:val="uk-UA"/>
        </w:rPr>
        <w:t xml:space="preserve"> </w:t>
      </w:r>
      <w:r w:rsidRPr="004B0E70">
        <w:rPr>
          <w:smallCaps w:val="0"/>
          <w:color w:val="000000"/>
          <w:spacing w:val="0"/>
          <w:sz w:val="28"/>
          <w:szCs w:val="20"/>
        </w:rPr>
        <w:t>этих запросов по отношени</w:t>
      </w:r>
      <w:r w:rsidRPr="004B0E70">
        <w:rPr>
          <w:iCs/>
          <w:smallCaps w:val="0"/>
          <w:color w:val="000000"/>
          <w:spacing w:val="0"/>
          <w:sz w:val="28"/>
          <w:szCs w:val="20"/>
        </w:rPr>
        <w:t xml:space="preserve">ю </w:t>
      </w:r>
      <w:r w:rsidRPr="004B0E70">
        <w:rPr>
          <w:smallCaps w:val="0"/>
          <w:color w:val="000000"/>
          <w:spacing w:val="0"/>
          <w:sz w:val="28"/>
          <w:szCs w:val="20"/>
        </w:rPr>
        <w:t>к прикладной системе, основанной на знани</w:t>
      </w:r>
      <w:r w:rsidRPr="004B0E70">
        <w:rPr>
          <w:iCs/>
          <w:smallCaps w:val="0"/>
          <w:color w:val="000000"/>
          <w:spacing w:val="0"/>
          <w:sz w:val="28"/>
          <w:szCs w:val="20"/>
        </w:rPr>
        <w:t>я</w:t>
      </w:r>
      <w:r w:rsidRPr="004B0E70">
        <w:rPr>
          <w:smallCaps w:val="0"/>
          <w:color w:val="000000"/>
          <w:spacing w:val="0"/>
          <w:sz w:val="28"/>
          <w:szCs w:val="20"/>
        </w:rPr>
        <w:t>х и генерации ответа на основе кооперативного диалога.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Если </w:t>
      </w:r>
      <w:r w:rsidRPr="004B0E70">
        <w:rPr>
          <w:iCs/>
          <w:smallCaps w:val="0"/>
          <w:color w:val="000000"/>
          <w:spacing w:val="0"/>
          <w:sz w:val="28"/>
          <w:szCs w:val="20"/>
        </w:rPr>
        <w:t>б</w:t>
      </w:r>
      <w:r w:rsidRPr="004B0E70">
        <w:rPr>
          <w:smallCaps w:val="0"/>
          <w:color w:val="000000"/>
          <w:spacing w:val="0"/>
          <w:sz w:val="28"/>
          <w:szCs w:val="20"/>
        </w:rPr>
        <w:t>аза фактов становитс</w:t>
      </w:r>
      <w:r w:rsidRPr="004B0E70">
        <w:rPr>
          <w:iCs/>
          <w:smallCaps w:val="0"/>
          <w:color w:val="000000"/>
          <w:spacing w:val="0"/>
          <w:sz w:val="28"/>
          <w:szCs w:val="20"/>
        </w:rPr>
        <w:t>я б</w:t>
      </w:r>
      <w:r w:rsidRPr="004B0E70">
        <w:rPr>
          <w:smallCaps w:val="0"/>
          <w:color w:val="000000"/>
          <w:spacing w:val="0"/>
          <w:sz w:val="28"/>
          <w:szCs w:val="20"/>
        </w:rPr>
        <w:t>ольшой или необходимо обеспечить доступ к внешним базам фактов, механизмы СУБД должны ис</w:t>
      </w:r>
      <w:r w:rsidRPr="004B0E70">
        <w:rPr>
          <w:iCs/>
          <w:smallCaps w:val="0"/>
          <w:color w:val="000000"/>
          <w:spacing w:val="0"/>
          <w:sz w:val="28"/>
          <w:szCs w:val="20"/>
        </w:rPr>
        <w:t>п</w:t>
      </w:r>
      <w:r w:rsidRPr="004B0E70">
        <w:rPr>
          <w:smallCaps w:val="0"/>
          <w:color w:val="000000"/>
          <w:spacing w:val="0"/>
          <w:sz w:val="28"/>
          <w:szCs w:val="20"/>
        </w:rPr>
        <w:t>ользоватьс</w:t>
      </w:r>
      <w:r w:rsidRPr="004B0E70">
        <w:rPr>
          <w:iCs/>
          <w:smallCaps w:val="0"/>
          <w:color w:val="000000"/>
          <w:spacing w:val="0"/>
          <w:sz w:val="28"/>
          <w:szCs w:val="20"/>
        </w:rPr>
        <w:t xml:space="preserve">я </w:t>
      </w:r>
      <w:r w:rsidRPr="004B0E70">
        <w:rPr>
          <w:smallCaps w:val="0"/>
          <w:color w:val="000000"/>
          <w:spacing w:val="0"/>
          <w:sz w:val="28"/>
          <w:szCs w:val="20"/>
        </w:rPr>
        <w:t>в ЭС. О</w:t>
      </w:r>
      <w:r w:rsidRPr="004B0E70">
        <w:rPr>
          <w:iCs/>
          <w:smallCaps w:val="0"/>
          <w:color w:val="000000"/>
          <w:spacing w:val="0"/>
          <w:sz w:val="28"/>
          <w:szCs w:val="20"/>
        </w:rPr>
        <w:t>б</w:t>
      </w:r>
      <w:r w:rsidRPr="004B0E70">
        <w:rPr>
          <w:smallCaps w:val="0"/>
          <w:color w:val="000000"/>
          <w:spacing w:val="0"/>
          <w:sz w:val="28"/>
          <w:szCs w:val="20"/>
        </w:rPr>
        <w:t>ычно это предполагает наличие некоторого метазнания о схеме базы данных, ограничениях целостности, доступных интерфейсах, посредством которых факты выбира</w:t>
      </w:r>
      <w:r w:rsidRPr="004B0E70">
        <w:rPr>
          <w:iCs/>
          <w:smallCaps w:val="0"/>
          <w:color w:val="000000"/>
          <w:spacing w:val="0"/>
          <w:sz w:val="28"/>
          <w:szCs w:val="20"/>
        </w:rPr>
        <w:t>ю</w:t>
      </w:r>
      <w:r w:rsidRPr="004B0E70">
        <w:rPr>
          <w:smallCaps w:val="0"/>
          <w:color w:val="000000"/>
          <w:spacing w:val="0"/>
          <w:sz w:val="28"/>
          <w:szCs w:val="20"/>
        </w:rPr>
        <w:t>тся и хранятс</w:t>
      </w:r>
      <w:r w:rsidRPr="004B0E70">
        <w:rPr>
          <w:iCs/>
          <w:smallCaps w:val="0"/>
          <w:color w:val="000000"/>
          <w:spacing w:val="0"/>
          <w:sz w:val="28"/>
          <w:szCs w:val="20"/>
        </w:rPr>
        <w:t>я</w:t>
      </w:r>
      <w:r w:rsidRPr="004B0E70">
        <w:rPr>
          <w:smallCaps w:val="0"/>
          <w:color w:val="000000"/>
          <w:spacing w:val="0"/>
          <w:sz w:val="28"/>
          <w:szCs w:val="20"/>
        </w:rPr>
        <w:t>. Сложные средства оптимизации дедуктивных запросов требу</w:t>
      </w:r>
      <w:r w:rsidRPr="004B0E70">
        <w:rPr>
          <w:iCs/>
          <w:smallCaps w:val="0"/>
          <w:color w:val="000000"/>
          <w:spacing w:val="0"/>
          <w:sz w:val="28"/>
          <w:szCs w:val="20"/>
        </w:rPr>
        <w:t>ю</w:t>
      </w:r>
      <w:r w:rsidRPr="004B0E70">
        <w:rPr>
          <w:smallCaps w:val="0"/>
          <w:color w:val="000000"/>
          <w:spacing w:val="0"/>
          <w:sz w:val="28"/>
          <w:szCs w:val="20"/>
        </w:rPr>
        <w:t>тс</w:t>
      </w:r>
      <w:r w:rsidRPr="004B0E70">
        <w:rPr>
          <w:iCs/>
          <w:smallCaps w:val="0"/>
          <w:color w:val="000000"/>
          <w:spacing w:val="0"/>
          <w:sz w:val="28"/>
          <w:szCs w:val="20"/>
        </w:rPr>
        <w:t>я</w:t>
      </w:r>
      <w:r w:rsidRPr="004B0E70">
        <w:rPr>
          <w:smallCaps w:val="0"/>
          <w:color w:val="000000"/>
          <w:spacing w:val="0"/>
          <w:sz w:val="28"/>
          <w:szCs w:val="20"/>
        </w:rPr>
        <w:t>, чтобы обеспечить подходящее время реакции</w:t>
      </w:r>
      <w:r w:rsidRPr="004B0E70">
        <w:rPr>
          <w:iCs/>
          <w:smallCaps w:val="0"/>
          <w:color w:val="000000"/>
          <w:spacing w:val="0"/>
          <w:sz w:val="28"/>
          <w:szCs w:val="20"/>
        </w:rPr>
        <w:t xml:space="preserve">. </w:t>
      </w:r>
      <w:r w:rsidRPr="004B0E70">
        <w:rPr>
          <w:smallCaps w:val="0"/>
          <w:color w:val="000000"/>
          <w:spacing w:val="0"/>
          <w:sz w:val="28"/>
          <w:szCs w:val="20"/>
        </w:rPr>
        <w:t>Они могут использоваться в комбинации с другими стратегиями, которые обеспечива</w:t>
      </w:r>
      <w:r w:rsidRPr="004B0E70">
        <w:rPr>
          <w:iCs/>
          <w:smallCaps w:val="0"/>
          <w:color w:val="000000"/>
          <w:spacing w:val="0"/>
          <w:sz w:val="28"/>
          <w:szCs w:val="20"/>
        </w:rPr>
        <w:t>ю</w:t>
      </w:r>
      <w:r w:rsidRPr="004B0E70">
        <w:rPr>
          <w:smallCaps w:val="0"/>
          <w:color w:val="000000"/>
          <w:spacing w:val="0"/>
          <w:sz w:val="28"/>
          <w:szCs w:val="20"/>
        </w:rPr>
        <w:t>т контроль за применением правил.</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Окружение</w:t>
      </w:r>
      <w:r w:rsidRPr="004B0E70">
        <w:rPr>
          <w:iCs/>
          <w:smallCaps w:val="0"/>
          <w:color w:val="000000"/>
          <w:spacing w:val="0"/>
          <w:sz w:val="28"/>
          <w:szCs w:val="20"/>
        </w:rPr>
        <w:t xml:space="preserve">. </w:t>
      </w:r>
      <w:r w:rsidRPr="004B0E70">
        <w:rPr>
          <w:smallCaps w:val="0"/>
          <w:color w:val="000000"/>
          <w:spacing w:val="0"/>
          <w:sz w:val="28"/>
          <w:szCs w:val="20"/>
        </w:rPr>
        <w:t>Это средства</w:t>
      </w:r>
      <w:r w:rsidRPr="004B0E70">
        <w:rPr>
          <w:iCs/>
          <w:smallCaps w:val="0"/>
          <w:color w:val="000000"/>
          <w:spacing w:val="0"/>
          <w:sz w:val="28"/>
          <w:szCs w:val="20"/>
        </w:rPr>
        <w:t xml:space="preserve">, </w:t>
      </w:r>
      <w:r w:rsidRPr="004B0E70">
        <w:rPr>
          <w:smallCaps w:val="0"/>
          <w:color w:val="000000"/>
          <w:spacing w:val="0"/>
          <w:sz w:val="28"/>
          <w:szCs w:val="20"/>
        </w:rPr>
        <w:t>доступные в рамках оболочки экспертной системы. В одной методологии (тесное связывание) доступ к базе данных скрыт от пользователя, насколько это возможно, в других (слабое св</w:t>
      </w:r>
      <w:r w:rsidRPr="004B0E70">
        <w:rPr>
          <w:iCs/>
          <w:smallCaps w:val="0"/>
          <w:color w:val="000000"/>
          <w:spacing w:val="0"/>
          <w:sz w:val="28"/>
          <w:szCs w:val="20"/>
        </w:rPr>
        <w:t>я</w:t>
      </w:r>
      <w:r w:rsidRPr="004B0E70">
        <w:rPr>
          <w:smallCaps w:val="0"/>
          <w:color w:val="000000"/>
          <w:spacing w:val="0"/>
          <w:sz w:val="28"/>
          <w:szCs w:val="20"/>
        </w:rPr>
        <w:t>зывание), пользователь будет загружать внешние данные эксплицитно до запуска диало</w:t>
      </w:r>
      <w:r w:rsidRPr="004B0E70">
        <w:rPr>
          <w:iCs/>
          <w:smallCaps w:val="0"/>
          <w:color w:val="000000"/>
          <w:spacing w:val="0"/>
          <w:sz w:val="28"/>
          <w:szCs w:val="20"/>
        </w:rPr>
        <w:t>г</w:t>
      </w:r>
      <w:r w:rsidRPr="004B0E70">
        <w:rPr>
          <w:smallCaps w:val="0"/>
          <w:color w:val="000000"/>
          <w:spacing w:val="0"/>
          <w:sz w:val="28"/>
          <w:szCs w:val="20"/>
        </w:rPr>
        <w:t>а консультаций. Так, необходимо окружение, через которое разл</w:t>
      </w:r>
      <w:r w:rsidRPr="004B0E70">
        <w:rPr>
          <w:iCs/>
          <w:smallCaps w:val="0"/>
          <w:color w:val="000000"/>
          <w:spacing w:val="0"/>
          <w:sz w:val="28"/>
          <w:szCs w:val="20"/>
        </w:rPr>
        <w:t>и</w:t>
      </w:r>
      <w:r w:rsidRPr="004B0E70">
        <w:rPr>
          <w:smallCaps w:val="0"/>
          <w:color w:val="000000"/>
          <w:spacing w:val="0"/>
          <w:sz w:val="28"/>
          <w:szCs w:val="20"/>
        </w:rPr>
        <w:t>чные базы знаний мо</w:t>
      </w:r>
      <w:r w:rsidRPr="004B0E70">
        <w:rPr>
          <w:iCs/>
          <w:smallCaps w:val="0"/>
          <w:color w:val="000000"/>
          <w:spacing w:val="0"/>
          <w:sz w:val="28"/>
          <w:szCs w:val="20"/>
        </w:rPr>
        <w:t>г</w:t>
      </w:r>
      <w:r w:rsidRPr="004B0E70">
        <w:rPr>
          <w:smallCaps w:val="0"/>
          <w:color w:val="000000"/>
          <w:spacing w:val="0"/>
          <w:sz w:val="28"/>
          <w:szCs w:val="20"/>
        </w:rPr>
        <w:t>ут быть заполнены. Это аспект пр</w:t>
      </w:r>
      <w:r w:rsidRPr="004B0E70">
        <w:rPr>
          <w:iCs/>
          <w:smallCaps w:val="0"/>
          <w:color w:val="000000"/>
          <w:spacing w:val="0"/>
          <w:sz w:val="28"/>
          <w:szCs w:val="20"/>
        </w:rPr>
        <w:t>и</w:t>
      </w:r>
      <w:r w:rsidRPr="004B0E70">
        <w:rPr>
          <w:smallCaps w:val="0"/>
          <w:color w:val="000000"/>
          <w:spacing w:val="0"/>
          <w:sz w:val="28"/>
          <w:szCs w:val="20"/>
        </w:rPr>
        <w:t>обретени</w:t>
      </w:r>
      <w:r w:rsidRPr="004B0E70">
        <w:rPr>
          <w:iCs/>
          <w:smallCaps w:val="0"/>
          <w:color w:val="000000"/>
          <w:spacing w:val="0"/>
          <w:sz w:val="28"/>
          <w:szCs w:val="20"/>
        </w:rPr>
        <w:t xml:space="preserve">я </w:t>
      </w:r>
      <w:r w:rsidRPr="004B0E70">
        <w:rPr>
          <w:smallCaps w:val="0"/>
          <w:color w:val="000000"/>
          <w:spacing w:val="0"/>
          <w:sz w:val="28"/>
          <w:szCs w:val="20"/>
        </w:rPr>
        <w:t>знаний или обучени</w:t>
      </w:r>
      <w:r w:rsidRPr="004B0E70">
        <w:rPr>
          <w:iCs/>
          <w:smallCaps w:val="0"/>
          <w:color w:val="000000"/>
          <w:spacing w:val="0"/>
          <w:sz w:val="28"/>
          <w:szCs w:val="20"/>
        </w:rPr>
        <w:t>я</w:t>
      </w:r>
      <w:r w:rsidRPr="004B0E70">
        <w:rPr>
          <w:smallCaps w:val="0"/>
          <w:color w:val="000000"/>
          <w:spacing w:val="0"/>
          <w:sz w:val="28"/>
          <w:szCs w:val="20"/>
        </w:rPr>
        <w:t>, который частично может быть реализован экспертами в данной предметной области и лин</w:t>
      </w:r>
      <w:r w:rsidRPr="004B0E70">
        <w:rPr>
          <w:iCs/>
          <w:smallCaps w:val="0"/>
          <w:color w:val="000000"/>
          <w:spacing w:val="0"/>
          <w:sz w:val="28"/>
          <w:szCs w:val="20"/>
        </w:rPr>
        <w:t>г</w:t>
      </w:r>
      <w:r w:rsidRPr="004B0E70">
        <w:rPr>
          <w:smallCaps w:val="0"/>
          <w:color w:val="000000"/>
          <w:spacing w:val="0"/>
          <w:sz w:val="28"/>
          <w:szCs w:val="20"/>
        </w:rPr>
        <w:t>вистами в сотрудничестве со специалистами по компь</w:t>
      </w:r>
      <w:r w:rsidRPr="004B0E70">
        <w:rPr>
          <w:iCs/>
          <w:smallCaps w:val="0"/>
          <w:color w:val="000000"/>
          <w:spacing w:val="0"/>
          <w:sz w:val="28"/>
          <w:szCs w:val="20"/>
        </w:rPr>
        <w:t>ю</w:t>
      </w:r>
      <w:r w:rsidRPr="004B0E70">
        <w:rPr>
          <w:smallCaps w:val="0"/>
          <w:color w:val="000000"/>
          <w:spacing w:val="0"/>
          <w:sz w:val="28"/>
          <w:szCs w:val="20"/>
        </w:rPr>
        <w:t>терам.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iCs/>
          <w:smallCaps w:val="0"/>
          <w:color w:val="000000"/>
          <w:spacing w:val="0"/>
          <w:sz w:val="28"/>
          <w:szCs w:val="20"/>
        </w:rPr>
        <w:t>Связывание.</w:t>
      </w:r>
      <w:r w:rsidRPr="004B0E70">
        <w:rPr>
          <w:iCs/>
          <w:smallCaps w:val="0"/>
          <w:color w:val="000000"/>
          <w:spacing w:val="0"/>
          <w:sz w:val="28"/>
          <w:szCs w:val="20"/>
        </w:rPr>
        <w:t xml:space="preserve"> </w:t>
      </w:r>
      <w:r w:rsidRPr="004B0E70">
        <w:rPr>
          <w:smallCaps w:val="0"/>
          <w:color w:val="000000"/>
          <w:spacing w:val="0"/>
          <w:sz w:val="28"/>
          <w:szCs w:val="20"/>
        </w:rPr>
        <w:t>Помимо обес</w:t>
      </w:r>
      <w:r w:rsidRPr="004B0E70">
        <w:rPr>
          <w:iCs/>
          <w:smallCaps w:val="0"/>
          <w:color w:val="000000"/>
          <w:spacing w:val="0"/>
          <w:sz w:val="28"/>
          <w:szCs w:val="20"/>
        </w:rPr>
        <w:t>п</w:t>
      </w:r>
      <w:r w:rsidRPr="004B0E70">
        <w:rPr>
          <w:smallCaps w:val="0"/>
          <w:color w:val="000000"/>
          <w:spacing w:val="0"/>
          <w:sz w:val="28"/>
          <w:szCs w:val="20"/>
        </w:rPr>
        <w:t>ечения доступа к внешним базам данных, экспертным системам часто необходимо установить связь с дру</w:t>
      </w:r>
      <w:r w:rsidRPr="004B0E70">
        <w:rPr>
          <w:iCs/>
          <w:smallCaps w:val="0"/>
          <w:color w:val="000000"/>
          <w:spacing w:val="0"/>
          <w:sz w:val="28"/>
          <w:szCs w:val="20"/>
        </w:rPr>
        <w:t>г</w:t>
      </w:r>
      <w:r w:rsidRPr="004B0E70">
        <w:rPr>
          <w:smallCaps w:val="0"/>
          <w:color w:val="000000"/>
          <w:spacing w:val="0"/>
          <w:sz w:val="28"/>
          <w:szCs w:val="20"/>
        </w:rPr>
        <w:t>ими средствам</w:t>
      </w:r>
      <w:r w:rsidRPr="004B0E70">
        <w:rPr>
          <w:iCs/>
          <w:smallCaps w:val="0"/>
          <w:color w:val="000000"/>
          <w:spacing w:val="0"/>
          <w:sz w:val="28"/>
          <w:szCs w:val="20"/>
        </w:rPr>
        <w:t xml:space="preserve">и </w:t>
      </w:r>
      <w:r w:rsidRPr="004B0E70">
        <w:rPr>
          <w:smallCaps w:val="0"/>
          <w:color w:val="000000"/>
          <w:spacing w:val="0"/>
          <w:sz w:val="28"/>
          <w:szCs w:val="20"/>
        </w:rPr>
        <w:t>информационных систем, таким как численные вычислени</w:t>
      </w:r>
      <w:r w:rsidRPr="004B0E70">
        <w:rPr>
          <w:iCs/>
          <w:smallCaps w:val="0"/>
          <w:color w:val="000000"/>
          <w:spacing w:val="0"/>
          <w:sz w:val="28"/>
          <w:szCs w:val="20"/>
        </w:rPr>
        <w:t xml:space="preserve">я </w:t>
      </w:r>
      <w:r w:rsidRPr="004B0E70">
        <w:rPr>
          <w:smallCaps w:val="0"/>
          <w:color w:val="000000"/>
          <w:spacing w:val="0"/>
          <w:sz w:val="28"/>
          <w:szCs w:val="20"/>
        </w:rPr>
        <w:t xml:space="preserve">или </w:t>
      </w:r>
      <w:r w:rsidRPr="004B0E70">
        <w:rPr>
          <w:iCs/>
          <w:smallCaps w:val="0"/>
          <w:color w:val="000000"/>
          <w:spacing w:val="0"/>
          <w:sz w:val="28"/>
          <w:szCs w:val="20"/>
        </w:rPr>
        <w:t>г</w:t>
      </w:r>
      <w:r w:rsidRPr="004B0E70">
        <w:rPr>
          <w:smallCaps w:val="0"/>
          <w:color w:val="000000"/>
          <w:spacing w:val="0"/>
          <w:sz w:val="28"/>
          <w:szCs w:val="20"/>
        </w:rPr>
        <w:t>рафика.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Системы баз знани</w:t>
      </w:r>
      <w:r w:rsidRPr="004B0E70">
        <w:rPr>
          <w:b/>
          <w:iCs/>
          <w:smallCaps w:val="0"/>
          <w:color w:val="000000"/>
          <w:spacing w:val="0"/>
          <w:sz w:val="28"/>
          <w:szCs w:val="20"/>
        </w:rPr>
        <w:t xml:space="preserve">й </w:t>
      </w:r>
      <w:r w:rsidRPr="004B0E70">
        <w:rPr>
          <w:b/>
          <w:smallCaps w:val="0"/>
          <w:color w:val="000000"/>
          <w:spacing w:val="0"/>
          <w:sz w:val="28"/>
          <w:szCs w:val="20"/>
        </w:rPr>
        <w:t>должны содержать следу</w:t>
      </w:r>
      <w:r w:rsidRPr="004B0E70">
        <w:rPr>
          <w:b/>
          <w:iCs/>
          <w:smallCaps w:val="0"/>
          <w:color w:val="000000"/>
          <w:spacing w:val="0"/>
          <w:sz w:val="28"/>
          <w:szCs w:val="20"/>
        </w:rPr>
        <w:t>ю</w:t>
      </w:r>
      <w:r w:rsidRPr="004B0E70">
        <w:rPr>
          <w:b/>
          <w:smallCaps w:val="0"/>
          <w:color w:val="000000"/>
          <w:spacing w:val="0"/>
          <w:sz w:val="28"/>
          <w:szCs w:val="20"/>
        </w:rPr>
        <w:t>щ</w:t>
      </w:r>
      <w:r w:rsidRPr="004B0E70">
        <w:rPr>
          <w:b/>
          <w:iCs/>
          <w:smallCaps w:val="0"/>
          <w:color w:val="000000"/>
          <w:spacing w:val="0"/>
          <w:sz w:val="28"/>
          <w:szCs w:val="20"/>
        </w:rPr>
        <w:t>и</w:t>
      </w:r>
      <w:r w:rsidRPr="004B0E70">
        <w:rPr>
          <w:b/>
          <w:smallCaps w:val="0"/>
          <w:color w:val="000000"/>
          <w:spacing w:val="0"/>
          <w:sz w:val="28"/>
          <w:szCs w:val="20"/>
        </w:rPr>
        <w:t>е компоненты</w:t>
      </w:r>
      <w:r w:rsidRPr="004B0E70">
        <w:rPr>
          <w:smallCaps w:val="0"/>
          <w:color w:val="000000"/>
          <w:spacing w:val="0"/>
          <w:sz w:val="28"/>
          <w:szCs w:val="20"/>
        </w:rPr>
        <w:t>:</w:t>
      </w:r>
    </w:p>
    <w:p w:rsidR="001D6D19" w:rsidRPr="004B0E70" w:rsidRDefault="001D6D19" w:rsidP="004B0E70">
      <w:pPr>
        <w:numPr>
          <w:ilvl w:val="0"/>
          <w:numId w:val="5"/>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iCs/>
          <w:smallCaps w:val="0"/>
          <w:color w:val="000000"/>
          <w:spacing w:val="0"/>
          <w:sz w:val="28"/>
          <w:szCs w:val="20"/>
        </w:rPr>
        <w:t>я</w:t>
      </w:r>
      <w:r w:rsidRPr="004B0E70">
        <w:rPr>
          <w:smallCaps w:val="0"/>
          <w:color w:val="000000"/>
          <w:spacing w:val="0"/>
          <w:sz w:val="28"/>
          <w:szCs w:val="20"/>
        </w:rPr>
        <w:t>зык представления знаний</w:t>
      </w:r>
      <w:r w:rsidRPr="004B0E70">
        <w:rPr>
          <w:iCs/>
          <w:smallCaps w:val="0"/>
          <w:color w:val="000000"/>
          <w:spacing w:val="0"/>
          <w:sz w:val="28"/>
          <w:szCs w:val="20"/>
        </w:rPr>
        <w:t xml:space="preserve">, </w:t>
      </w:r>
      <w:r w:rsidRPr="004B0E70">
        <w:rPr>
          <w:smallCaps w:val="0"/>
          <w:color w:val="000000"/>
          <w:spacing w:val="0"/>
          <w:sz w:val="28"/>
          <w:szCs w:val="20"/>
        </w:rPr>
        <w:t>который эффективно выражает структуру данно</w:t>
      </w:r>
      <w:r w:rsidRPr="004B0E70">
        <w:rPr>
          <w:iCs/>
          <w:smallCaps w:val="0"/>
          <w:color w:val="000000"/>
          <w:spacing w:val="0"/>
          <w:sz w:val="28"/>
          <w:szCs w:val="20"/>
        </w:rPr>
        <w:t>г</w:t>
      </w:r>
      <w:r w:rsidRPr="004B0E70">
        <w:rPr>
          <w:smallCaps w:val="0"/>
          <w:color w:val="000000"/>
          <w:spacing w:val="0"/>
          <w:sz w:val="28"/>
          <w:szCs w:val="20"/>
        </w:rPr>
        <w:t>о приложения;</w:t>
      </w:r>
    </w:p>
    <w:p w:rsidR="001D6D19" w:rsidRPr="004B0E70" w:rsidRDefault="001D6D19" w:rsidP="004B0E70">
      <w:pPr>
        <w:numPr>
          <w:ilvl w:val="0"/>
          <w:numId w:val="5"/>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средства ор</w:t>
      </w:r>
      <w:r w:rsidRPr="004B0E70">
        <w:rPr>
          <w:iCs/>
          <w:smallCaps w:val="0"/>
          <w:color w:val="000000"/>
          <w:spacing w:val="0"/>
          <w:sz w:val="28"/>
          <w:szCs w:val="20"/>
        </w:rPr>
        <w:t>г</w:t>
      </w:r>
      <w:r w:rsidRPr="004B0E70">
        <w:rPr>
          <w:smallCaps w:val="0"/>
          <w:color w:val="000000"/>
          <w:spacing w:val="0"/>
          <w:sz w:val="28"/>
          <w:szCs w:val="20"/>
        </w:rPr>
        <w:t>анизации знаний, которые позвол</w:t>
      </w:r>
      <w:r w:rsidRPr="004B0E70">
        <w:rPr>
          <w:iCs/>
          <w:smallCaps w:val="0"/>
          <w:color w:val="000000"/>
          <w:spacing w:val="0"/>
          <w:sz w:val="28"/>
          <w:szCs w:val="20"/>
        </w:rPr>
        <w:t>яю</w:t>
      </w:r>
      <w:r w:rsidRPr="004B0E70">
        <w:rPr>
          <w:smallCaps w:val="0"/>
          <w:color w:val="000000"/>
          <w:spacing w:val="0"/>
          <w:sz w:val="28"/>
          <w:szCs w:val="20"/>
        </w:rPr>
        <w:t>т сохранять и эффективно обрабатывать большие количества сложных структур знаний;</w:t>
      </w:r>
    </w:p>
    <w:p w:rsidR="001D6D19" w:rsidRDefault="001D6D19" w:rsidP="004B0E70">
      <w:pPr>
        <w:numPr>
          <w:ilvl w:val="0"/>
          <w:numId w:val="5"/>
        </w:numPr>
        <w:shd w:val="clear" w:color="auto" w:fill="FFFFFF"/>
        <w:tabs>
          <w:tab w:val="left" w:pos="72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методоло</w:t>
      </w:r>
      <w:r w:rsidRPr="004B0E70">
        <w:rPr>
          <w:iCs/>
          <w:smallCaps w:val="0"/>
          <w:color w:val="000000"/>
          <w:spacing w:val="0"/>
          <w:sz w:val="28"/>
          <w:szCs w:val="20"/>
        </w:rPr>
        <w:t>г</w:t>
      </w:r>
      <w:r w:rsidRPr="004B0E70">
        <w:rPr>
          <w:smallCaps w:val="0"/>
          <w:color w:val="000000"/>
          <w:spacing w:val="0"/>
          <w:sz w:val="28"/>
          <w:szCs w:val="20"/>
        </w:rPr>
        <w:t>и</w:t>
      </w:r>
      <w:r w:rsidRPr="004B0E70">
        <w:rPr>
          <w:iCs/>
          <w:smallCaps w:val="0"/>
          <w:color w:val="000000"/>
          <w:spacing w:val="0"/>
          <w:sz w:val="28"/>
          <w:szCs w:val="20"/>
        </w:rPr>
        <w:t xml:space="preserve">ю </w:t>
      </w:r>
      <w:r w:rsidRPr="004B0E70">
        <w:rPr>
          <w:smallCaps w:val="0"/>
          <w:color w:val="000000"/>
          <w:spacing w:val="0"/>
          <w:sz w:val="28"/>
          <w:szCs w:val="20"/>
        </w:rPr>
        <w:t>и окружение, посредством которых многочисленные приложения баз знаний и других приложений эффективно взаимодейству</w:t>
      </w:r>
      <w:r w:rsidRPr="004B0E70">
        <w:rPr>
          <w:iCs/>
          <w:smallCaps w:val="0"/>
          <w:color w:val="000000"/>
          <w:spacing w:val="0"/>
          <w:sz w:val="28"/>
          <w:szCs w:val="20"/>
        </w:rPr>
        <w:t>ю</w:t>
      </w:r>
      <w:r w:rsidRPr="004B0E70">
        <w:rPr>
          <w:smallCaps w:val="0"/>
          <w:color w:val="000000"/>
          <w:spacing w:val="0"/>
          <w:sz w:val="28"/>
          <w:szCs w:val="20"/>
        </w:rPr>
        <w:t>т друг с другом.</w:t>
      </w:r>
    </w:p>
    <w:p w:rsidR="00040A80" w:rsidRPr="004B0E70" w:rsidRDefault="00040A80" w:rsidP="00040A80">
      <w:pPr>
        <w:shd w:val="clear" w:color="auto" w:fill="FFFFFF"/>
        <w:suppressAutoHyphens w:val="0"/>
        <w:autoSpaceDE w:val="0"/>
        <w:spacing w:line="360" w:lineRule="auto"/>
        <w:jc w:val="both"/>
        <w:rPr>
          <w:smallCaps w:val="0"/>
          <w:color w:val="000000"/>
          <w:spacing w:val="0"/>
          <w:sz w:val="28"/>
          <w:szCs w:val="20"/>
        </w:rPr>
      </w:pPr>
    </w:p>
    <w:p w:rsidR="001D6D19" w:rsidRPr="00342D95" w:rsidRDefault="001D6D19" w:rsidP="00342D95">
      <w:pPr>
        <w:shd w:val="clear" w:color="auto" w:fill="FFFFFF"/>
        <w:suppressAutoHyphens w:val="0"/>
        <w:autoSpaceDE w:val="0"/>
        <w:spacing w:line="360" w:lineRule="auto"/>
        <w:ind w:firstLine="709"/>
        <w:jc w:val="both"/>
        <w:rPr>
          <w:b/>
          <w:smallCaps w:val="0"/>
          <w:color w:val="000000"/>
          <w:spacing w:val="0"/>
          <w:sz w:val="28"/>
          <w:szCs w:val="28"/>
        </w:rPr>
      </w:pPr>
      <w:r w:rsidRPr="00342D95">
        <w:rPr>
          <w:b/>
          <w:smallCaps w:val="0"/>
          <w:sz w:val="28"/>
          <w:szCs w:val="28"/>
        </w:rPr>
        <w:t>20. Определение, назначение и облас</w:t>
      </w:r>
      <w:r w:rsidR="00A6025F" w:rsidRPr="00342D95">
        <w:rPr>
          <w:b/>
          <w:smallCaps w:val="0"/>
          <w:sz w:val="28"/>
          <w:szCs w:val="28"/>
        </w:rPr>
        <w:t>ти применения экспертных систем</w:t>
      </w:r>
    </w:p>
    <w:p w:rsidR="00A6025F" w:rsidRPr="00040A80" w:rsidRDefault="00A6025F" w:rsidP="004B0E70">
      <w:pPr>
        <w:suppressAutoHyphens w:val="0"/>
        <w:spacing w:line="360" w:lineRule="auto"/>
        <w:ind w:firstLine="709"/>
        <w:jc w:val="both"/>
        <w:rPr>
          <w:smallCaps w:val="0"/>
          <w:color w:val="000000"/>
          <w:spacing w:val="0"/>
          <w:sz w:val="28"/>
        </w:rPr>
      </w:pPr>
    </w:p>
    <w:p w:rsidR="001D6D19" w:rsidRPr="004B0E70" w:rsidRDefault="001D6D19" w:rsidP="004B0E70">
      <w:pPr>
        <w:suppressAutoHyphens w:val="0"/>
        <w:spacing w:line="360" w:lineRule="auto"/>
        <w:ind w:firstLine="709"/>
        <w:jc w:val="both"/>
        <w:rPr>
          <w:smallCaps w:val="0"/>
          <w:color w:val="000000"/>
          <w:spacing w:val="0"/>
          <w:sz w:val="28"/>
        </w:rPr>
      </w:pPr>
      <w:r w:rsidRPr="004B0E70">
        <w:rPr>
          <w:smallCaps w:val="0"/>
          <w:color w:val="000000"/>
          <w:spacing w:val="0"/>
          <w:sz w:val="28"/>
        </w:rPr>
        <w:t>1.1.</w:t>
      </w:r>
      <w:r w:rsidR="004B0E70">
        <w:rPr>
          <w:smallCaps w:val="0"/>
          <w:color w:val="000000"/>
          <w:spacing w:val="0"/>
          <w:sz w:val="28"/>
        </w:rPr>
        <w:t xml:space="preserve"> </w:t>
      </w:r>
      <w:r w:rsidRPr="004B0E70">
        <w:rPr>
          <w:smallCaps w:val="0"/>
          <w:color w:val="000000"/>
          <w:spacing w:val="0"/>
          <w:sz w:val="28"/>
        </w:rPr>
        <w:t>Думать или вычислять?</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1950 году английский математик Тьюринг поставил вопрос «могут ли машины думать?». В те времена предположение «да, через 50 лет» Тьюрингу показалось вполне осуществимым.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Стремительное развитие компьютеров и методов программирования, начиная со второй половины 20</w:t>
      </w:r>
      <w:r w:rsidR="00A6025F">
        <w:rPr>
          <w:smallCaps w:val="0"/>
          <w:color w:val="000000"/>
          <w:spacing w:val="0"/>
          <w:sz w:val="28"/>
          <w:szCs w:val="20"/>
          <w:lang w:val="uk-UA"/>
        </w:rPr>
        <w:t>-</w:t>
      </w:r>
      <w:r w:rsidR="004B0E70" w:rsidRPr="004B0E70">
        <w:rPr>
          <w:smallCaps w:val="0"/>
          <w:color w:val="000000"/>
          <w:spacing w:val="0"/>
          <w:sz w:val="28"/>
          <w:szCs w:val="20"/>
        </w:rPr>
        <w:t>г</w:t>
      </w:r>
      <w:r w:rsidRPr="004B0E70">
        <w:rPr>
          <w:smallCaps w:val="0"/>
          <w:color w:val="000000"/>
          <w:spacing w:val="0"/>
          <w:sz w:val="28"/>
          <w:szCs w:val="20"/>
        </w:rPr>
        <w:t>о века, постоянно расширяет область применения вычислительной техники. Сейчас уже никого не удивляет стремление заменить человека машиной. Практически во всех областях деятельности, от простейших технологических операций на конвейерном производстве до экспертного анализа и принятия решений, автоматические системы работают не хуже средней руки специалиста. Более того, машина не подвержена так называемому «человеческому фактору» – допускаемыми людьми ошибкам, которые не возможно формализовать и предсказать.</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Не исключением стала и интеллектуальная деятельность человека. С момента зарождения кибернетики разработчики компьютерных программ пытались воспроизвести механизм мышления человека или, иначе говоря, ставилась задача научить компьютер «думать». Начало исследованиям в области создания и использования интеллектуальных систем положили работы «отца кибернетики» Норберта Винера [1] и Г.С. Альтшуллера [2].</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Первые попытки создания интеллектуальных систем сводились к разработке программ, решающих задачи с помощью разнообразных эвристических методов, основанных на свойственном человеческому мышлению обобщении, использованию универсальных подходов к решению различных задач. То есть усилия были направлены на создание универсальных программ. Результатами этой работы явились такие программы, как ЛОГИК-ТЕОРЕТИК, предназначенная для доказательства теорем в исчислении высказываний, и ОБЩИЙ РЕШАТЕЛЬ ЗАДАЧ</w:t>
      </w:r>
      <w:r w:rsidR="004B0E70" w:rsidRPr="004B0E70">
        <w:rPr>
          <w:smallCaps w:val="0"/>
          <w:color w:val="000000"/>
          <w:spacing w:val="0"/>
          <w:sz w:val="28"/>
          <w:szCs w:val="20"/>
        </w:rPr>
        <w:t>,</w:t>
      </w:r>
      <w:r w:rsidR="004B0E70">
        <w:rPr>
          <w:smallCaps w:val="0"/>
          <w:color w:val="000000"/>
          <w:spacing w:val="0"/>
          <w:sz w:val="28"/>
          <w:szCs w:val="20"/>
        </w:rPr>
        <w:t xml:space="preserve"> </w:t>
      </w:r>
      <w:r w:rsidR="004B0E70" w:rsidRPr="004B0E70">
        <w:rPr>
          <w:smallCaps w:val="0"/>
          <w:color w:val="000000"/>
          <w:spacing w:val="0"/>
          <w:sz w:val="28"/>
          <w:szCs w:val="20"/>
        </w:rPr>
        <w:t>с</w:t>
      </w:r>
      <w:r w:rsidRPr="004B0E70">
        <w:rPr>
          <w:smallCaps w:val="0"/>
          <w:color w:val="000000"/>
          <w:spacing w:val="0"/>
          <w:sz w:val="28"/>
          <w:szCs w:val="20"/>
        </w:rPr>
        <w:t>озданные Ньюэллом, Саймоном и Шоу, занимавшихся исследованием процессов решения различных задач [3]. Также следует отметить всевозможные игровые программы и вычислительные системы.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Так, например, были созданы кибернетические игрушки типа </w:t>
      </w:r>
      <w:r w:rsidR="004B0E70">
        <w:rPr>
          <w:smallCaps w:val="0"/>
          <w:color w:val="000000"/>
          <w:spacing w:val="0"/>
          <w:sz w:val="28"/>
          <w:szCs w:val="20"/>
        </w:rPr>
        <w:t>«</w:t>
      </w:r>
      <w:r w:rsidR="004B0E70" w:rsidRPr="004B0E70">
        <w:rPr>
          <w:smallCaps w:val="0"/>
          <w:color w:val="000000"/>
          <w:spacing w:val="0"/>
          <w:sz w:val="28"/>
          <w:szCs w:val="20"/>
        </w:rPr>
        <w:t>э</w:t>
      </w:r>
      <w:r w:rsidRPr="004B0E70">
        <w:rPr>
          <w:smallCaps w:val="0"/>
          <w:color w:val="000000"/>
          <w:spacing w:val="0"/>
          <w:sz w:val="28"/>
          <w:szCs w:val="20"/>
        </w:rPr>
        <w:t>лектронной мыши</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Клода Шеннона, которая управлялась сложной релейной схемой. Эта мышка могла </w:t>
      </w:r>
      <w:r w:rsidR="004B0E70">
        <w:rPr>
          <w:smallCaps w:val="0"/>
          <w:color w:val="000000"/>
          <w:spacing w:val="0"/>
          <w:sz w:val="28"/>
          <w:szCs w:val="20"/>
        </w:rPr>
        <w:t>«</w:t>
      </w:r>
      <w:r w:rsidR="004B0E70" w:rsidRPr="004B0E70">
        <w:rPr>
          <w:smallCaps w:val="0"/>
          <w:color w:val="000000"/>
          <w:spacing w:val="0"/>
          <w:sz w:val="28"/>
          <w:szCs w:val="20"/>
        </w:rPr>
        <w:t>и</w:t>
      </w:r>
      <w:r w:rsidRPr="004B0E70">
        <w:rPr>
          <w:smallCaps w:val="0"/>
          <w:color w:val="000000"/>
          <w:spacing w:val="0"/>
          <w:sz w:val="28"/>
          <w:szCs w:val="20"/>
        </w:rPr>
        <w:t>сследовать</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лабири</w:t>
      </w:r>
      <w:r w:rsidR="00342D95">
        <w:rPr>
          <w:smallCaps w:val="0"/>
          <w:color w:val="000000"/>
          <w:spacing w:val="0"/>
          <w:sz w:val="28"/>
          <w:szCs w:val="20"/>
        </w:rPr>
        <w:t>нт, и находить выход из него. В</w:t>
      </w:r>
      <w:r w:rsidRPr="004B0E70">
        <w:rPr>
          <w:smallCaps w:val="0"/>
          <w:color w:val="000000"/>
          <w:spacing w:val="0"/>
          <w:sz w:val="28"/>
          <w:szCs w:val="20"/>
        </w:rPr>
        <w:t>последствии, помещенная в уже известный ей лабиринт, она не пыталась искать выход заново, а, используя накопленную информацию, сразу же выходила из лабиринта, не заглядывая в тупиковые ходы.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Американский кибернетик А. Самуэль разработал программу, играющую в шашки. Причем в ходе игры машина обучалась, совершенствуя свою игру на основе накопленного опыта. В </w:t>
      </w:r>
      <w:smartTag w:uri="urn:schemas-microsoft-com:office:smarttags" w:element="metricconverter">
        <w:smartTagPr>
          <w:attr w:name="ProductID" w:val="1962 г"/>
        </w:smartTagPr>
        <w:r w:rsidRPr="004B0E70">
          <w:rPr>
            <w:smallCaps w:val="0"/>
            <w:color w:val="000000"/>
            <w:spacing w:val="0"/>
            <w:sz w:val="28"/>
            <w:szCs w:val="20"/>
          </w:rPr>
          <w:t>1962 г</w:t>
        </w:r>
      </w:smartTag>
      <w:r w:rsidRPr="004B0E70">
        <w:rPr>
          <w:smallCaps w:val="0"/>
          <w:color w:val="000000"/>
          <w:spacing w:val="0"/>
          <w:sz w:val="28"/>
          <w:szCs w:val="20"/>
        </w:rPr>
        <w:t xml:space="preserve">. эта программа сразилась с Р. Нили, сильнейшим шашистом в США и победила. Такой высокий результат машине удалось достичь благодаря вычислению на каждом шагу игры некоторой оценочной функции, числового показателя, оценивающего качество хода. Эта функция была основана на сочетаниях (в виде линейной комбинации с экспериментально подбираемыми коэффициентами или более сложным образом) знаний о правилах игры, стратегиях и приемах выигрывания (например, как в шашках, и так и в шахматах обычно невыгодно терять свои фигуры, и, напротив, выгодно брать фигуры противника; подвижность фигур и право выбора ходов позволяет держать под боем большое число полей на доске и пр.), а также знаниях, относящихся к отдельным стадиям игры – дебюту, миттэндшпилю, эндшпилю. Сравнивая между собой показатели эффективности различных возможных на данном шаге ходов, машина выберет ход, соответствующий наибольшему показателю. Совершенствование игры состоит в подстройке параметров (коэффициентов) оценочной функции на основе анализа совершенных ходов и игр с учетом их исхода. Следует отметить, что все эти элементы интеллекта заложены в программу ее автором. И хотя машина и совершенствует свою стратегию игры в процессе самообучения, способность выигрывать основана на вычислительной мощности ее процессора. К примеру, компьютер фирмы </w:t>
      </w:r>
      <w:r w:rsidRPr="004B0E70">
        <w:rPr>
          <w:smallCaps w:val="0"/>
          <w:color w:val="000000"/>
          <w:spacing w:val="0"/>
          <w:sz w:val="28"/>
          <w:szCs w:val="20"/>
          <w:lang w:val="en-US"/>
        </w:rPr>
        <w:t>IBM</w:t>
      </w:r>
      <w:r w:rsidRPr="004B0E70">
        <w:rPr>
          <w:smallCaps w:val="0"/>
          <w:color w:val="000000"/>
          <w:spacing w:val="0"/>
          <w:sz w:val="28"/>
          <w:szCs w:val="20"/>
        </w:rPr>
        <w:t>, победивший в шахматы мирового чемпиона Каспарова, имел 256 процессоров, каждый из которых имел 4 Гб дисковой памяти и 128 Мб оперативной. Весь этот комплекс мог просчитывать более 100000000 ходов в секунду.</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Еще одним примером является программа американского математика Хао Ванга. Эта программа за 3 минуты работы </w:t>
      </w:r>
      <w:r w:rsidRPr="004B0E70">
        <w:rPr>
          <w:smallCaps w:val="0"/>
          <w:color w:val="000000"/>
          <w:spacing w:val="0"/>
          <w:sz w:val="28"/>
          <w:szCs w:val="20"/>
          <w:lang w:val="en-US"/>
        </w:rPr>
        <w:t>IBM</w:t>
      </w:r>
      <w:r w:rsidR="004B0E70">
        <w:rPr>
          <w:smallCaps w:val="0"/>
          <w:color w:val="000000"/>
          <w:spacing w:val="0"/>
          <w:sz w:val="28"/>
          <w:szCs w:val="20"/>
        </w:rPr>
        <w:noBreakHyphen/>
      </w:r>
      <w:r w:rsidR="004B0E70" w:rsidRPr="004B0E70">
        <w:rPr>
          <w:smallCaps w:val="0"/>
          <w:color w:val="000000"/>
          <w:spacing w:val="0"/>
          <w:sz w:val="28"/>
          <w:szCs w:val="20"/>
        </w:rPr>
        <w:t>7</w:t>
      </w:r>
      <w:r w:rsidRPr="004B0E70">
        <w:rPr>
          <w:smallCaps w:val="0"/>
          <w:color w:val="000000"/>
          <w:spacing w:val="0"/>
          <w:sz w:val="28"/>
          <w:szCs w:val="20"/>
        </w:rPr>
        <w:t>04 вывела 220 относительно простых лемм и теорем из фундаментальной математической монографии, а затем за 8.5 минут выдала доказательства еще 130 более сложных теорем, часть их которых еще не была выведена математиками. Правда, до сих пор ни одна программа не вывела и не доказала ни одной теоремы, которая была бы принципиально новой.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Однако, несмотря на некоторые интересные достижения, попытки создания универсальных программ не привели к существенным открытиям и их промышленному использованию. Разработка таких программ оказалась слишком трудным и, в конечном счете, бесплодным делом. Чем шире класс задач, которые может решать одна программа, тем беднее оказываются ее возможности при решении конкретной частной проблемы.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Дальнейшие исследования в области искусственного интеллекта были сосредоточены не на универсальных алгоритмах решения задач, а на общих методах и приемах программирования, пригодных для создания специализированных программ. Разрабатывались методы представления задачи – способы формулирования проблемы таким образом, чтобы ее можно было легко решить, и методы поиска – эффективные алгоритмы управления ходом решения задачи. Однако значительного продвижения вперед удалось достигнуть в 70</w:t>
      </w:r>
      <w:r w:rsidR="00A6025F">
        <w:rPr>
          <w:smallCaps w:val="0"/>
          <w:color w:val="000000"/>
          <w:spacing w:val="0"/>
          <w:sz w:val="28"/>
          <w:szCs w:val="20"/>
          <w:lang w:val="uk-UA"/>
        </w:rPr>
        <w:t>-</w:t>
      </w:r>
      <w:r w:rsidR="004B0E70" w:rsidRPr="004B0E70">
        <w:rPr>
          <w:smallCaps w:val="0"/>
          <w:color w:val="000000"/>
          <w:spacing w:val="0"/>
          <w:sz w:val="28"/>
          <w:szCs w:val="20"/>
        </w:rPr>
        <w:t>х</w:t>
      </w:r>
      <w:r w:rsidRPr="004B0E70">
        <w:rPr>
          <w:smallCaps w:val="0"/>
          <w:color w:val="000000"/>
          <w:spacing w:val="0"/>
          <w:sz w:val="28"/>
          <w:szCs w:val="20"/>
        </w:rPr>
        <w:t xml:space="preserve"> годах, когда специалисты начали понимать, что эффективность программы при решении задач зависит не только от формализмов и алгоритмов вывода решения, которые она использует, но в первую очередь от знаний, которые в нее заложены. Новая концепция построения интеллектуальных систем привела к развитию специализированных программ со сходной архитектурой, каждая из которых предназначена для решения задач в некоторой узкой предметной области. Эти программы получили название экспертные системы (ЭС).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Назначение экспертных систем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Экспертная система, прежде всего, является программным продуктом, и ее назначение – автоматизация деятельности человека. Однако принципиальным отличием ЭС от других программ является то, что она выступает не в роли «ассистента», выполняющего за человека часть работы, а в роли «компетентного партнера» – эксперта-консультанта в какой-либо конкретной предметной области. ЭС аккумулируют в себе и тиражируют опыт и знания высококвалифицированных специалистов, позволяют пользоваться этими знаниями пользователям «неспециалистам» в данной предметной области. То есть, ЭС не призваны заменить собою эксперта в его непосредственной деятельности, а, напротив, расширяют возможную сферу применения знаний авторитетных специалистов. Кроме того, способности ЭС решать поставленные перед ними задачи не ослабевают со временем и не забываются при отсутствии практики, легко распространяются, так как являются</w:t>
      </w:r>
      <w:r w:rsidR="004B0E70">
        <w:rPr>
          <w:smallCaps w:val="0"/>
          <w:color w:val="000000"/>
          <w:spacing w:val="0"/>
          <w:sz w:val="28"/>
          <w:szCs w:val="20"/>
        </w:rPr>
        <w:t xml:space="preserve"> </w:t>
      </w:r>
      <w:r w:rsidRPr="004B0E70">
        <w:rPr>
          <w:smallCaps w:val="0"/>
          <w:color w:val="000000"/>
          <w:spacing w:val="0"/>
          <w:sz w:val="28"/>
          <w:szCs w:val="20"/>
        </w:rPr>
        <w:t>компьютерной</w:t>
      </w:r>
      <w:r w:rsidR="004B0E70">
        <w:rPr>
          <w:smallCaps w:val="0"/>
          <w:color w:val="000000"/>
          <w:spacing w:val="0"/>
          <w:sz w:val="28"/>
          <w:szCs w:val="20"/>
        </w:rPr>
        <w:t xml:space="preserve"> </w:t>
      </w:r>
      <w:r w:rsidRPr="004B0E70">
        <w:rPr>
          <w:smallCaps w:val="0"/>
          <w:color w:val="000000"/>
          <w:spacing w:val="0"/>
          <w:sz w:val="28"/>
          <w:szCs w:val="20"/>
        </w:rPr>
        <w:t>программой, прекрасно документированы, а значит и аргументированы, при многократном решении одной и той же задачи ЭС выдают одно и тоже решение в отличие от человека, который подвержен эмоциональным факторам. Плюс ко всему эксплуатация ЭС значительно дешевле, чем оплата труда человека-эксперта.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Хотя указанные преимущества и очевидны, следует отметить, что ЭС не обладают интуицией и общими знаниями о мире, их ход и метод решения проблемы не может выйти за рамки тех знаний, что в них заложены. ЭС также будут бессильны при решении проблемы в изменяющихся условиях, например, при смене методики решения или появлении нового оборудования. Эксперты могут непосредственно воспринимать весь комплекс входной сенсорной информации, будь то визуальная, звуковая, осязательная или обонятельная. ЭС воспринимает только символы, которыми представлены знания. Поэтому сенсорную информацию необходимо проанализировать и преобразовать в символьную форму, пригодную для машинной обработки. При преобразовании человеком сенсорной информации неизбежно возникают искажения и потери, но классифицировать весь поток информации на значимое и второстепенное или абсурдное способен только человек. Так, например, любой человек сразу же выразит свое недоумение, если его попросят найти номер телефона Аристотеля, но едва ли найдется программа, которая скажет, что древнегреческие философы не пользовались телефонами.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Таким образом, назначением экспертных систем является консультирование по узкоспециальным вопросам при принятии решений человеком. То есть ЭС используются для усиления и расширения профессиональных возможностей их пользователей.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Традиционными областями применения экспертных систем являются следующие [4]:</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Интерпретация данных</w:t>
      </w:r>
      <w:r w:rsidRPr="004B0E70">
        <w:rPr>
          <w:smallCaps w:val="0"/>
          <w:color w:val="000000"/>
          <w:spacing w:val="0"/>
          <w:sz w:val="28"/>
          <w:szCs w:val="20"/>
        </w:rPr>
        <w:t>. Это одна из традиционных задач для экспертных систем. Под интерпретацией понимается определение смысла данных, результаты которого должны быть согласованными и корректными. Обычно предусматривается многовариантный анализ данных.</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Диагностика</w:t>
      </w:r>
      <w:r w:rsidRPr="004B0E70">
        <w:rPr>
          <w:smallCaps w:val="0"/>
          <w:color w:val="000000"/>
          <w:spacing w:val="0"/>
          <w:sz w:val="28"/>
          <w:szCs w:val="20"/>
        </w:rPr>
        <w:t xml:space="preserve">. Под диагностикой понимается обнаружение неисправности в некоторой системе. Неисправность – это отклонение от нормы. Такая трактовка позволяет с единых теоретических позиций рассматривать и неисправность оборудования в технических системах, и заболевания живых организмов, и всевозможные природные аномалии. Важной спецификой является необходимость понимания функциональной структуры </w:t>
      </w:r>
      <w:r w:rsidR="004B0E70" w:rsidRPr="004B0E70">
        <w:rPr>
          <w:smallCaps w:val="0"/>
          <w:color w:val="000000"/>
          <w:spacing w:val="0"/>
          <w:sz w:val="28"/>
          <w:szCs w:val="20"/>
        </w:rPr>
        <w:t>(</w:t>
      </w:r>
      <w:r w:rsidR="004B0E70">
        <w:rPr>
          <w:smallCaps w:val="0"/>
          <w:color w:val="000000"/>
          <w:spacing w:val="0"/>
          <w:sz w:val="28"/>
          <w:szCs w:val="20"/>
        </w:rPr>
        <w:t>«</w:t>
      </w:r>
      <w:r w:rsidR="004B0E70" w:rsidRPr="004B0E70">
        <w:rPr>
          <w:smallCaps w:val="0"/>
          <w:color w:val="000000"/>
          <w:spacing w:val="0"/>
          <w:sz w:val="28"/>
          <w:szCs w:val="20"/>
        </w:rPr>
        <w:t>анатомии</w:t>
      </w:r>
      <w:r w:rsidR="004B0E70">
        <w:rPr>
          <w:smallCaps w:val="0"/>
          <w:color w:val="000000"/>
          <w:spacing w:val="0"/>
          <w:sz w:val="28"/>
          <w:szCs w:val="20"/>
        </w:rPr>
        <w:t>»</w:t>
      </w:r>
      <w:r w:rsidR="004B0E70" w:rsidRPr="004B0E70">
        <w:rPr>
          <w:smallCaps w:val="0"/>
          <w:color w:val="000000"/>
          <w:spacing w:val="0"/>
          <w:sz w:val="28"/>
          <w:szCs w:val="20"/>
        </w:rPr>
        <w:t>)</w:t>
      </w:r>
      <w:r w:rsidRPr="004B0E70">
        <w:rPr>
          <w:smallCaps w:val="0"/>
          <w:color w:val="000000"/>
          <w:spacing w:val="0"/>
          <w:sz w:val="28"/>
          <w:szCs w:val="20"/>
        </w:rPr>
        <w:t xml:space="preserve"> диагностирующей системы.</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Мониторинг</w:t>
      </w:r>
      <w:r w:rsidRPr="004B0E70">
        <w:rPr>
          <w:smallCaps w:val="0"/>
          <w:color w:val="000000"/>
          <w:spacing w:val="0"/>
          <w:sz w:val="28"/>
          <w:szCs w:val="20"/>
        </w:rPr>
        <w:t xml:space="preserve">. Основная задача мониторинга – непрерывная интерпретация данных в реальном масштабе времени и сигнализация о выходе тех или иных параметров за допустимые пределы. Главные проблемы – </w:t>
      </w:r>
      <w:r w:rsidR="004B0E70">
        <w:rPr>
          <w:smallCaps w:val="0"/>
          <w:color w:val="000000"/>
          <w:spacing w:val="0"/>
          <w:sz w:val="28"/>
          <w:szCs w:val="20"/>
        </w:rPr>
        <w:t>«</w:t>
      </w:r>
      <w:r w:rsidR="004B0E70" w:rsidRPr="004B0E70">
        <w:rPr>
          <w:smallCaps w:val="0"/>
          <w:color w:val="000000"/>
          <w:spacing w:val="0"/>
          <w:sz w:val="28"/>
          <w:szCs w:val="20"/>
        </w:rPr>
        <w:t>п</w:t>
      </w:r>
      <w:r w:rsidRPr="004B0E70">
        <w:rPr>
          <w:smallCaps w:val="0"/>
          <w:color w:val="000000"/>
          <w:spacing w:val="0"/>
          <w:sz w:val="28"/>
          <w:szCs w:val="20"/>
        </w:rPr>
        <w:t>ропуск</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тревожной ситуации и инверсная задача </w:t>
      </w:r>
      <w:r w:rsidR="004B0E70">
        <w:rPr>
          <w:smallCaps w:val="0"/>
          <w:color w:val="000000"/>
          <w:spacing w:val="0"/>
          <w:sz w:val="28"/>
          <w:szCs w:val="20"/>
        </w:rPr>
        <w:t>«</w:t>
      </w:r>
      <w:r w:rsidR="004B0E70" w:rsidRPr="004B0E70">
        <w:rPr>
          <w:smallCaps w:val="0"/>
          <w:color w:val="000000"/>
          <w:spacing w:val="0"/>
          <w:sz w:val="28"/>
          <w:szCs w:val="20"/>
        </w:rPr>
        <w:t>л</w:t>
      </w:r>
      <w:r w:rsidRPr="004B0E70">
        <w:rPr>
          <w:smallCaps w:val="0"/>
          <w:color w:val="000000"/>
          <w:spacing w:val="0"/>
          <w:sz w:val="28"/>
          <w:szCs w:val="20"/>
        </w:rPr>
        <w:t>ожного</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срабатывания. Сложность этих проблем в размытости симптомов тревожных ситуаций и необходимость учета временного контекста.</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Проектирование</w:t>
      </w:r>
      <w:r w:rsidRPr="004B0E70">
        <w:rPr>
          <w:smallCaps w:val="0"/>
          <w:color w:val="000000"/>
          <w:spacing w:val="0"/>
          <w:sz w:val="28"/>
          <w:szCs w:val="20"/>
        </w:rPr>
        <w:t xml:space="preserve">. Проектирование состоит в подготовке спецификаций на создание </w:t>
      </w:r>
      <w:r w:rsidR="004B0E70">
        <w:rPr>
          <w:smallCaps w:val="0"/>
          <w:color w:val="000000"/>
          <w:spacing w:val="0"/>
          <w:sz w:val="28"/>
          <w:szCs w:val="20"/>
        </w:rPr>
        <w:t>«</w:t>
      </w:r>
      <w:r w:rsidR="004B0E70" w:rsidRPr="004B0E70">
        <w:rPr>
          <w:smallCaps w:val="0"/>
          <w:color w:val="000000"/>
          <w:spacing w:val="0"/>
          <w:sz w:val="28"/>
          <w:szCs w:val="20"/>
        </w:rPr>
        <w:t>о</w:t>
      </w:r>
      <w:r w:rsidRPr="004B0E70">
        <w:rPr>
          <w:smallCaps w:val="0"/>
          <w:color w:val="000000"/>
          <w:spacing w:val="0"/>
          <w:sz w:val="28"/>
          <w:szCs w:val="20"/>
        </w:rPr>
        <w:t>бъектов</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с заранее определенными свойствами. Под спецификацией понимается весь набор необходимых документов чертеж, пояснительная записка и т.д. Основные проблемы здесь – получение четкого структурного описания знаний об объекте и проблема </w:t>
      </w:r>
      <w:r w:rsidR="004B0E70">
        <w:rPr>
          <w:smallCaps w:val="0"/>
          <w:color w:val="000000"/>
          <w:spacing w:val="0"/>
          <w:sz w:val="28"/>
          <w:szCs w:val="20"/>
        </w:rPr>
        <w:t>«</w:t>
      </w:r>
      <w:r w:rsidR="004B0E70" w:rsidRPr="004B0E70">
        <w:rPr>
          <w:smallCaps w:val="0"/>
          <w:color w:val="000000"/>
          <w:spacing w:val="0"/>
          <w:sz w:val="28"/>
          <w:szCs w:val="20"/>
        </w:rPr>
        <w:t>с</w:t>
      </w:r>
      <w:r w:rsidRPr="004B0E70">
        <w:rPr>
          <w:smallCaps w:val="0"/>
          <w:color w:val="000000"/>
          <w:spacing w:val="0"/>
          <w:sz w:val="28"/>
          <w:szCs w:val="20"/>
        </w:rPr>
        <w:t>леда</w:t>
      </w:r>
      <w:r w:rsidR="004B0E70">
        <w:rPr>
          <w:smallCaps w:val="0"/>
          <w:color w:val="000000"/>
          <w:spacing w:val="0"/>
          <w:sz w:val="28"/>
          <w:szCs w:val="20"/>
        </w:rPr>
        <w:t>»</w:t>
      </w:r>
      <w:r w:rsidR="004B0E70" w:rsidRPr="004B0E70">
        <w:rPr>
          <w:smallCaps w:val="0"/>
          <w:color w:val="000000"/>
          <w:spacing w:val="0"/>
          <w:sz w:val="28"/>
          <w:szCs w:val="20"/>
        </w:rPr>
        <w:t>.</w:t>
      </w:r>
      <w:r w:rsidRPr="004B0E70">
        <w:rPr>
          <w:smallCaps w:val="0"/>
          <w:color w:val="000000"/>
          <w:spacing w:val="0"/>
          <w:sz w:val="28"/>
          <w:szCs w:val="20"/>
        </w:rPr>
        <w:t xml:space="preserve"> Для организации эффективного проектирования и, в еще большей степени, перепроектирования необходимо формировать не только сами проектные решения, но и мотивы их принятия. Таким образом, в задачах проектирования тесно связываются два основных процесса, выполняемых в рамках соответствующей ЭС</w:t>
      </w:r>
      <w:r w:rsidRPr="004B0E70">
        <w:rPr>
          <w:i/>
          <w:iCs/>
          <w:smallCaps w:val="0"/>
          <w:color w:val="000000"/>
          <w:spacing w:val="0"/>
          <w:sz w:val="28"/>
          <w:szCs w:val="20"/>
        </w:rPr>
        <w:t xml:space="preserve">: </w:t>
      </w:r>
      <w:r w:rsidRPr="004B0E70">
        <w:rPr>
          <w:smallCaps w:val="0"/>
          <w:color w:val="000000"/>
          <w:spacing w:val="0"/>
          <w:sz w:val="28"/>
          <w:szCs w:val="20"/>
        </w:rPr>
        <w:t>процесс вывода решения и процесс объяснения.</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Прогнозирование.</w:t>
      </w:r>
      <w:r w:rsidRPr="004B0E70">
        <w:rPr>
          <w:smallCaps w:val="0"/>
          <w:color w:val="000000"/>
          <w:spacing w:val="0"/>
          <w:sz w:val="28"/>
          <w:szCs w:val="20"/>
        </w:rPr>
        <w:t xml:space="preserve"> Прогнозирующие системы логически выводят вероятные следствия из заданных ситуаций. В прогнозирующей системе обычно используется параметрическая динамическая модель, в которой значения параметров </w:t>
      </w:r>
      <w:r w:rsidR="004B0E70">
        <w:rPr>
          <w:smallCaps w:val="0"/>
          <w:color w:val="000000"/>
          <w:spacing w:val="0"/>
          <w:sz w:val="28"/>
          <w:szCs w:val="20"/>
        </w:rPr>
        <w:t>«</w:t>
      </w:r>
      <w:r w:rsidR="004B0E70" w:rsidRPr="004B0E70">
        <w:rPr>
          <w:smallCaps w:val="0"/>
          <w:color w:val="000000"/>
          <w:spacing w:val="0"/>
          <w:sz w:val="28"/>
          <w:szCs w:val="20"/>
        </w:rPr>
        <w:t>п</w:t>
      </w:r>
      <w:r w:rsidRPr="004B0E70">
        <w:rPr>
          <w:smallCaps w:val="0"/>
          <w:color w:val="000000"/>
          <w:spacing w:val="0"/>
          <w:sz w:val="28"/>
          <w:szCs w:val="20"/>
        </w:rPr>
        <w:t>одгоняются</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под заданную ситуацию. Выводимые из этой модели следствия составляют основу для прогнозов с вероятностными оценками.</w:t>
      </w:r>
    </w:p>
    <w:p w:rsidR="001D6D19" w:rsidRPr="004B0E7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Планирование</w:t>
      </w:r>
      <w:r w:rsidRPr="004B0E70">
        <w:rPr>
          <w:smallCaps w:val="0"/>
          <w:color w:val="000000"/>
          <w:spacing w:val="0"/>
          <w:sz w:val="28"/>
          <w:szCs w:val="20"/>
        </w:rPr>
        <w:t>. Под планированием понимается нахождение планов действий, относящихся к объектам, способным выполнять некоторые функции. В таких ЭС используются модели поведения реальных объектов с тем, чтобы логически вывести последствия планируемой деятельности.</w:t>
      </w:r>
    </w:p>
    <w:p w:rsidR="00040A80" w:rsidRDefault="001D6D19" w:rsidP="004B0E70">
      <w:pPr>
        <w:numPr>
          <w:ilvl w:val="0"/>
          <w:numId w:val="37"/>
        </w:numPr>
        <w:shd w:val="clear" w:color="auto" w:fill="FFFFFF"/>
        <w:tabs>
          <w:tab w:val="left" w:pos="0"/>
          <w:tab w:val="left" w:pos="360"/>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Обучение.</w:t>
      </w:r>
      <w:r w:rsidRPr="004B0E70">
        <w:rPr>
          <w:smallCaps w:val="0"/>
          <w:color w:val="000000"/>
          <w:spacing w:val="0"/>
          <w:sz w:val="28"/>
          <w:szCs w:val="20"/>
        </w:rPr>
        <w:t xml:space="preserve"> Системы обучения диагностируют ошибки при изучении какой-либо дисциплины с помощью ЭВМ и подсказывают правильные решения. Они аккумулируют знания о гипотетическом </w:t>
      </w:r>
      <w:r w:rsidR="004B0E70">
        <w:rPr>
          <w:smallCaps w:val="0"/>
          <w:color w:val="000000"/>
          <w:spacing w:val="0"/>
          <w:sz w:val="28"/>
          <w:szCs w:val="20"/>
        </w:rPr>
        <w:t>«</w:t>
      </w:r>
      <w:r w:rsidR="004B0E70" w:rsidRPr="004B0E70">
        <w:rPr>
          <w:smallCaps w:val="0"/>
          <w:color w:val="000000"/>
          <w:spacing w:val="0"/>
          <w:sz w:val="28"/>
          <w:szCs w:val="20"/>
        </w:rPr>
        <w:t>у</w:t>
      </w:r>
      <w:r w:rsidRPr="004B0E70">
        <w:rPr>
          <w:smallCaps w:val="0"/>
          <w:color w:val="000000"/>
          <w:spacing w:val="0"/>
          <w:sz w:val="28"/>
          <w:szCs w:val="20"/>
        </w:rPr>
        <w:t>ченике</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и его характерных ошибках, затем в работе способны диагностировать слабости в знаниях обучаемых и находить соответствующие средства для их ликвидации. Кроме того, они способны планировать обучение ученика в зависимости от его успехов.</w:t>
      </w:r>
    </w:p>
    <w:p w:rsidR="001D6D19" w:rsidRPr="00040A80" w:rsidRDefault="00040A80" w:rsidP="00040A80">
      <w:pPr>
        <w:shd w:val="clear" w:color="auto" w:fill="FFFFFF"/>
        <w:tabs>
          <w:tab w:val="left" w:pos="0"/>
          <w:tab w:val="left" w:pos="360"/>
        </w:tabs>
        <w:suppressAutoHyphens w:val="0"/>
        <w:autoSpaceDE w:val="0"/>
        <w:spacing w:line="360" w:lineRule="auto"/>
        <w:ind w:firstLine="708"/>
        <w:jc w:val="both"/>
        <w:rPr>
          <w:b/>
          <w:smallCaps w:val="0"/>
          <w:color w:val="000000"/>
          <w:spacing w:val="0"/>
          <w:sz w:val="28"/>
          <w:szCs w:val="28"/>
        </w:rPr>
      </w:pPr>
      <w:r>
        <w:rPr>
          <w:szCs w:val="20"/>
        </w:rPr>
        <w:br w:type="page"/>
      </w:r>
      <w:r w:rsidR="001D6D19" w:rsidRPr="00040A80">
        <w:rPr>
          <w:b/>
          <w:smallCaps w:val="0"/>
          <w:sz w:val="28"/>
          <w:szCs w:val="28"/>
        </w:rPr>
        <w:t>21. Структура и принцип работы экспертных систем</w:t>
      </w:r>
      <w:r w:rsidR="00342D95" w:rsidRPr="00040A80">
        <w:rPr>
          <w:b/>
          <w:smallCaps w:val="0"/>
          <w:sz w:val="28"/>
          <w:szCs w:val="28"/>
        </w:rPr>
        <w:t xml:space="preserve">. Схема </w:t>
      </w:r>
      <w:r w:rsidR="00A6025F" w:rsidRPr="00040A80">
        <w:rPr>
          <w:b/>
          <w:smallCaps w:val="0"/>
          <w:sz w:val="28"/>
          <w:szCs w:val="28"/>
        </w:rPr>
        <w:t>обобщённой структуры БД</w:t>
      </w:r>
    </w:p>
    <w:p w:rsidR="00A6025F" w:rsidRDefault="00A6025F"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Все ЭС имеют сходную архитектуру. </w:t>
      </w:r>
      <w:r w:rsidRPr="004B0E70">
        <w:rPr>
          <w:b/>
          <w:smallCaps w:val="0"/>
          <w:color w:val="000000"/>
          <w:spacing w:val="0"/>
          <w:sz w:val="28"/>
          <w:szCs w:val="20"/>
        </w:rPr>
        <w:t>В основе этой архитектуры лежит разделение знаний, заложенных в систему, и алгоритмов их обработки</w:t>
      </w:r>
      <w:r w:rsidRPr="004B0E70">
        <w:rPr>
          <w:smallCaps w:val="0"/>
          <w:color w:val="000000"/>
          <w:spacing w:val="0"/>
          <w:sz w:val="28"/>
          <w:szCs w:val="20"/>
        </w:rPr>
        <w:t xml:space="preserve">. Так, например, программа решающая квадратное уравнение, несомненно, использует знание о том, как следует решать этот вид уравнений. Но это знание </w:t>
      </w:r>
      <w:r w:rsidRPr="004B0E70">
        <w:rPr>
          <w:b/>
          <w:smallCaps w:val="0"/>
          <w:color w:val="000000"/>
          <w:spacing w:val="0"/>
          <w:sz w:val="28"/>
          <w:szCs w:val="20"/>
        </w:rPr>
        <w:t>«зашито» в текст программы</w:t>
      </w:r>
      <w:r w:rsidRPr="004B0E70">
        <w:rPr>
          <w:smallCaps w:val="0"/>
          <w:color w:val="000000"/>
          <w:spacing w:val="0"/>
          <w:sz w:val="28"/>
          <w:szCs w:val="20"/>
        </w:rPr>
        <w:t xml:space="preserve"> и его нельзя не прочитать, не изменить, если исходные тексты программы недоступны. Программы подобного класса весьма удобны для тех, кто решает квадратные уравнения целыми днями. Однако если пользователь хочет решить другой тип уравнения ему не обойтись без программиста, который сможет написать ему новую программу.</w:t>
      </w:r>
    </w:p>
    <w:p w:rsidR="001D6D19" w:rsidRPr="00A6025F"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Теперь, предположим, задача поставлена несколько иначе: </w:t>
      </w:r>
      <w:r w:rsidRPr="004B0E70">
        <w:rPr>
          <w:b/>
          <w:smallCaps w:val="0"/>
          <w:color w:val="000000"/>
          <w:spacing w:val="0"/>
          <w:sz w:val="28"/>
          <w:szCs w:val="20"/>
        </w:rPr>
        <w:t>программа должна считывать при запуске тип уравнения и способ его решения из текстового файла, и пользователь должен иметь возможность самостоятельно вводить новые способы решения уравнений, например, чтобы сравнить их эффективность, точность и пр</w:t>
      </w:r>
      <w:r w:rsidRPr="004B0E70">
        <w:rPr>
          <w:smallCaps w:val="0"/>
          <w:color w:val="000000"/>
          <w:spacing w:val="0"/>
          <w:sz w:val="28"/>
          <w:szCs w:val="20"/>
        </w:rPr>
        <w:t xml:space="preserve">. Формат этого файла должен быть одинаково «понятен» как компьютеру, так и пользователю. Такой способ организации программы позволит изменять ее возможности без помощи программиста. Даже если пользователь решает только один тип уравнений новый подход предпочтительней прежнего хотя бы потому, что понять принцип решения уравнений, можно просто изучив входной текстовый файл. Данный пример, несмотря на свою простоту и нетипичность предметной области для применения технологии ЭС (для решения математических уравнений обычно используют специализированные пакеты программ, а не экспертные системы), хорошо иллюстрирует особенность архитектуры ЭС – </w:t>
      </w:r>
      <w:r w:rsidRPr="00A6025F">
        <w:rPr>
          <w:smallCaps w:val="0"/>
          <w:color w:val="000000"/>
          <w:spacing w:val="0"/>
          <w:sz w:val="28"/>
          <w:szCs w:val="20"/>
        </w:rPr>
        <w:t>наличие в ее структуре базы знаний, которую пользователь может просмотреть непосредственно или с помощью специального редактора.</w:t>
      </w:r>
    </w:p>
    <w:p w:rsidR="001D6D19" w:rsidRPr="00A6025F"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A6025F">
        <w:rPr>
          <w:smallCaps w:val="0"/>
          <w:color w:val="000000"/>
          <w:spacing w:val="0"/>
          <w:sz w:val="28"/>
          <w:szCs w:val="20"/>
        </w:rPr>
        <w:t>Базу знаний можно также редактировать, что позволяет изменять работу ЭС без ее перепрограммирования.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Реальные ЭС могут иметь сложную, разветвленную структуру модулей, но для любой ЭС необходимо наличие следующих основных блоков (Рисунок 1</w:t>
      </w:r>
      <w:r w:rsidR="004B0E70">
        <w:rPr>
          <w:smallCaps w:val="0"/>
          <w:color w:val="000000"/>
          <w:spacing w:val="0"/>
          <w:sz w:val="28"/>
          <w:szCs w:val="20"/>
        </w:rPr>
        <w:t>–</w:t>
      </w:r>
      <w:r w:rsidR="004B0E70" w:rsidRPr="004B0E70">
        <w:rPr>
          <w:smallCaps w:val="0"/>
          <w:color w:val="000000"/>
          <w:spacing w:val="0"/>
          <w:sz w:val="28"/>
          <w:szCs w:val="20"/>
        </w:rPr>
        <w:t>1</w:t>
      </w:r>
      <w:r w:rsidRPr="004B0E70">
        <w:rPr>
          <w:smallCaps w:val="0"/>
          <w:color w:val="000000"/>
          <w:spacing w:val="0"/>
          <w:sz w:val="28"/>
          <w:szCs w:val="20"/>
        </w:rPr>
        <w:t>. Обобщенная структура ЭС):</w:t>
      </w:r>
    </w:p>
    <w:p w:rsidR="001D6D19" w:rsidRPr="004B0E70" w:rsidRDefault="00E32A5A" w:rsidP="004B0E70">
      <w:pPr>
        <w:numPr>
          <w:ilvl w:val="0"/>
          <w:numId w:val="9"/>
        </w:numPr>
        <w:shd w:val="clear" w:color="auto" w:fill="FFFFFF"/>
        <w:tabs>
          <w:tab w:val="left" w:pos="1070"/>
        </w:tabs>
        <w:suppressAutoHyphens w:val="0"/>
        <w:autoSpaceDE w:val="0"/>
        <w:spacing w:line="360" w:lineRule="auto"/>
        <w:ind w:firstLine="709"/>
        <w:jc w:val="both"/>
        <w:rPr>
          <w:smallCaps w:val="0"/>
          <w:color w:val="000000"/>
          <w:spacing w:val="0"/>
          <w:sz w:val="28"/>
          <w:szCs w:val="20"/>
        </w:rPr>
      </w:pPr>
      <w:r>
        <w:rPr>
          <w:smallCaps w:val="0"/>
          <w:color w:val="000000"/>
          <w:spacing w:val="0"/>
          <w:sz w:val="28"/>
          <w:szCs w:val="20"/>
          <w:lang w:val="uk-UA"/>
        </w:rPr>
        <w:t xml:space="preserve"> </w:t>
      </w:r>
      <w:r w:rsidR="001D6D19" w:rsidRPr="004B0E70">
        <w:rPr>
          <w:smallCaps w:val="0"/>
          <w:color w:val="000000"/>
          <w:spacing w:val="0"/>
          <w:sz w:val="28"/>
          <w:szCs w:val="20"/>
        </w:rPr>
        <w:t xml:space="preserve">БЗ – база знаний – наиболее ценный компонент ядра ЭС, совокупность знаний о предметной области и способах решения задач, записанная в форме, понятной неспециалистам в программировании: эксперту, пользователю и др. Обычно знания в БЗ записываются в форме, приближенной к естественному языку. Форма записи знаний получила название язык представления знаний (ЯПЗ). В различных системах могут использоваться различные ЯПЗ. Параллельно такому </w:t>
      </w:r>
      <w:r w:rsidR="004B0E70">
        <w:rPr>
          <w:smallCaps w:val="0"/>
          <w:color w:val="000000"/>
          <w:spacing w:val="0"/>
          <w:sz w:val="28"/>
          <w:szCs w:val="20"/>
        </w:rPr>
        <w:t>«</w:t>
      </w:r>
      <w:r w:rsidR="004B0E70" w:rsidRPr="004B0E70">
        <w:rPr>
          <w:smallCaps w:val="0"/>
          <w:color w:val="000000"/>
          <w:spacing w:val="0"/>
          <w:sz w:val="28"/>
          <w:szCs w:val="20"/>
        </w:rPr>
        <w:t>ч</w:t>
      </w:r>
      <w:r w:rsidR="001D6D19" w:rsidRPr="004B0E70">
        <w:rPr>
          <w:smallCaps w:val="0"/>
          <w:color w:val="000000"/>
          <w:spacing w:val="0"/>
          <w:sz w:val="28"/>
          <w:szCs w:val="20"/>
        </w:rPr>
        <w:t>еловеческому</w:t>
      </w:r>
      <w:r w:rsidR="004B0E70">
        <w:rPr>
          <w:smallCaps w:val="0"/>
          <w:color w:val="000000"/>
          <w:spacing w:val="0"/>
          <w:sz w:val="28"/>
          <w:szCs w:val="20"/>
        </w:rPr>
        <w:t>»</w:t>
      </w:r>
      <w:r w:rsidR="004B0E70" w:rsidRPr="004B0E70">
        <w:rPr>
          <w:smallCaps w:val="0"/>
          <w:color w:val="000000"/>
          <w:spacing w:val="0"/>
          <w:sz w:val="28"/>
          <w:szCs w:val="20"/>
        </w:rPr>
        <w:t xml:space="preserve"> </w:t>
      </w:r>
      <w:r w:rsidR="001D6D19" w:rsidRPr="004B0E70">
        <w:rPr>
          <w:smallCaps w:val="0"/>
          <w:color w:val="000000"/>
          <w:spacing w:val="0"/>
          <w:sz w:val="28"/>
          <w:szCs w:val="20"/>
        </w:rPr>
        <w:t xml:space="preserve">представлению БЗ может существовать во внутреннем </w:t>
      </w:r>
      <w:r w:rsidR="004B0E70">
        <w:rPr>
          <w:smallCaps w:val="0"/>
          <w:color w:val="000000"/>
          <w:spacing w:val="0"/>
          <w:sz w:val="28"/>
          <w:szCs w:val="20"/>
        </w:rPr>
        <w:t>«</w:t>
      </w:r>
      <w:r w:rsidR="004B0E70" w:rsidRPr="004B0E70">
        <w:rPr>
          <w:smallCaps w:val="0"/>
          <w:color w:val="000000"/>
          <w:spacing w:val="0"/>
          <w:sz w:val="28"/>
          <w:szCs w:val="20"/>
        </w:rPr>
        <w:t>м</w:t>
      </w:r>
      <w:r w:rsidR="001D6D19" w:rsidRPr="004B0E70">
        <w:rPr>
          <w:smallCaps w:val="0"/>
          <w:color w:val="000000"/>
          <w:spacing w:val="0"/>
          <w:sz w:val="28"/>
          <w:szCs w:val="20"/>
        </w:rPr>
        <w:t>ашинном</w:t>
      </w:r>
      <w:r w:rsidR="004B0E70">
        <w:rPr>
          <w:smallCaps w:val="0"/>
          <w:color w:val="000000"/>
          <w:spacing w:val="0"/>
          <w:sz w:val="28"/>
          <w:szCs w:val="20"/>
        </w:rPr>
        <w:t>»</w:t>
      </w:r>
      <w:r w:rsidR="004B0E70" w:rsidRPr="004B0E70">
        <w:rPr>
          <w:smallCaps w:val="0"/>
          <w:color w:val="000000"/>
          <w:spacing w:val="0"/>
          <w:sz w:val="28"/>
          <w:szCs w:val="20"/>
        </w:rPr>
        <w:t xml:space="preserve"> </w:t>
      </w:r>
      <w:r w:rsidR="001D6D19" w:rsidRPr="004B0E70">
        <w:rPr>
          <w:smallCaps w:val="0"/>
          <w:color w:val="000000"/>
          <w:spacing w:val="0"/>
          <w:sz w:val="28"/>
          <w:szCs w:val="20"/>
        </w:rPr>
        <w:t>представлении. Преобразование между различными формами представления БЗ должно осуществляться автоматически, так как редактирование БЗ не подразумевает участие программиста-разработчика.</w:t>
      </w:r>
    </w:p>
    <w:p w:rsidR="001D6D19" w:rsidRPr="004B0E70" w:rsidRDefault="00E32A5A" w:rsidP="00E32A5A">
      <w:pPr>
        <w:numPr>
          <w:ilvl w:val="0"/>
          <w:numId w:val="9"/>
        </w:numPr>
        <w:shd w:val="clear" w:color="auto" w:fill="FFFFFF"/>
        <w:tabs>
          <w:tab w:val="left" w:pos="1070"/>
        </w:tabs>
        <w:suppressAutoHyphens w:val="0"/>
        <w:autoSpaceDE w:val="0"/>
        <w:spacing w:line="360" w:lineRule="auto"/>
        <w:ind w:firstLine="709"/>
        <w:jc w:val="both"/>
        <w:rPr>
          <w:smallCaps w:val="0"/>
          <w:color w:val="000000"/>
          <w:spacing w:val="0"/>
          <w:sz w:val="28"/>
          <w:szCs w:val="20"/>
        </w:rPr>
      </w:pPr>
      <w:r>
        <w:rPr>
          <w:b/>
          <w:smallCaps w:val="0"/>
          <w:color w:val="000000"/>
          <w:spacing w:val="0"/>
          <w:sz w:val="28"/>
          <w:szCs w:val="20"/>
          <w:lang w:val="uk-UA"/>
        </w:rPr>
        <w:t xml:space="preserve"> </w:t>
      </w:r>
      <w:r w:rsidR="001D6D19" w:rsidRPr="004B0E70">
        <w:rPr>
          <w:b/>
          <w:smallCaps w:val="0"/>
          <w:color w:val="000000"/>
          <w:spacing w:val="0"/>
          <w:sz w:val="28"/>
          <w:szCs w:val="20"/>
        </w:rPr>
        <w:t>МВ</w:t>
      </w:r>
      <w:r w:rsidR="001D6D19" w:rsidRPr="004B0E70">
        <w:rPr>
          <w:smallCaps w:val="0"/>
          <w:color w:val="000000"/>
          <w:spacing w:val="0"/>
          <w:sz w:val="28"/>
          <w:szCs w:val="20"/>
        </w:rPr>
        <w:t xml:space="preserve"> – машина вывода – блок, моделирующий ход рассуждений эксперта на основании знаний, заложенных в БЗ. Машина вывода является неизменной частью ЭС. Однако большинство реальных</w:t>
      </w:r>
      <w:r>
        <w:rPr>
          <w:smallCaps w:val="0"/>
          <w:color w:val="000000"/>
          <w:spacing w:val="0"/>
          <w:sz w:val="28"/>
          <w:szCs w:val="20"/>
          <w:lang w:val="uk-UA"/>
        </w:rPr>
        <w:t xml:space="preserve"> </w:t>
      </w:r>
      <w:r w:rsidR="001D6D19" w:rsidRPr="004B0E70">
        <w:rPr>
          <w:smallCaps w:val="0"/>
          <w:color w:val="000000"/>
          <w:spacing w:val="0"/>
          <w:sz w:val="28"/>
          <w:szCs w:val="20"/>
        </w:rPr>
        <w:t>ЭС имеют встроенные средства управлением ходом логического вывода с помощью так называемых метаправил, записываемых в БЗ.</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Р</w:t>
      </w:r>
      <w:r w:rsidRPr="004B0E70">
        <w:rPr>
          <w:smallCaps w:val="0"/>
          <w:color w:val="000000"/>
          <w:spacing w:val="0"/>
          <w:sz w:val="28"/>
          <w:szCs w:val="20"/>
        </w:rPr>
        <w:t xml:space="preserve"> – редактор базы знаний – предназначен для разработчиков ЭС. С помощью этого редактора в БЗ добавляются новые знания или редактируются существующие.</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И</w:t>
      </w:r>
      <w:r w:rsidRPr="004B0E70">
        <w:rPr>
          <w:smallCaps w:val="0"/>
          <w:color w:val="000000"/>
          <w:spacing w:val="0"/>
          <w:sz w:val="28"/>
          <w:szCs w:val="20"/>
        </w:rPr>
        <w:t xml:space="preserve"> – интерфейс пользователя – блок, предназначенный для взаимодействия ЭС с пользователем, через который система запрашивает необходимые для ее работы данные, и выводит результат. Система может иметь «жесткий» интерфейс, ориентированный на определенный способ ввода и вывода информации, или может включать средства проектирования специализированных интерфейсов для более эффективного взаимодействия с пользователем.</w:t>
      </w:r>
    </w:p>
    <w:p w:rsidR="00342D95" w:rsidRDefault="00342D95"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DA48C6" w:rsidP="00E32A5A">
      <w:pPr>
        <w:shd w:val="clear" w:color="auto" w:fill="FFFFFF"/>
        <w:suppressAutoHyphens w:val="0"/>
        <w:autoSpaceDE w:val="0"/>
        <w:spacing w:line="360" w:lineRule="auto"/>
        <w:jc w:val="both"/>
        <w:rPr>
          <w:smallCaps w:val="0"/>
          <w:color w:val="000000"/>
          <w:spacing w:val="0"/>
          <w:sz w:val="28"/>
          <w:szCs w:val="20"/>
        </w:rPr>
      </w:pPr>
      <w:r>
        <w:rPr>
          <w:smallCaps w:val="0"/>
          <w:color w:val="000000"/>
          <w:spacing w:val="0"/>
          <w:sz w:val="28"/>
          <w:szCs w:val="20"/>
        </w:rPr>
        <w:pict>
          <v:shape id="_x0000_i1031" type="#_x0000_t75" style="width:268.5pt;height:195pt" filled="t">
            <v:fill color2="black"/>
            <v:imagedata r:id="rId13" o:title=""/>
          </v:shape>
        </w:pict>
      </w:r>
    </w:p>
    <w:p w:rsidR="001D6D19" w:rsidRPr="004B0E70" w:rsidRDefault="001D6D19" w:rsidP="00342D95">
      <w:pPr>
        <w:shd w:val="clear" w:color="auto" w:fill="FFFFFF"/>
        <w:suppressAutoHyphens w:val="0"/>
        <w:autoSpaceDE w:val="0"/>
        <w:spacing w:line="360" w:lineRule="auto"/>
        <w:ind w:firstLine="708"/>
        <w:jc w:val="both"/>
        <w:rPr>
          <w:smallCaps w:val="0"/>
          <w:color w:val="000000"/>
          <w:spacing w:val="0"/>
          <w:sz w:val="28"/>
          <w:szCs w:val="20"/>
        </w:rPr>
      </w:pPr>
      <w:r w:rsidRPr="00E32A5A">
        <w:rPr>
          <w:smallCaps w:val="0"/>
          <w:color w:val="000000"/>
          <w:spacing w:val="0"/>
          <w:sz w:val="28"/>
          <w:szCs w:val="20"/>
        </w:rPr>
        <w:t xml:space="preserve">Рисунок </w:t>
      </w:r>
      <w:r w:rsidRPr="00E32A5A">
        <w:rPr>
          <w:bCs/>
          <w:smallCaps w:val="0"/>
          <w:color w:val="000000"/>
          <w:spacing w:val="0"/>
          <w:sz w:val="28"/>
          <w:szCs w:val="20"/>
        </w:rPr>
        <w:t>1</w:t>
      </w:r>
      <w:r w:rsidR="004B0E70" w:rsidRPr="00E32A5A">
        <w:rPr>
          <w:bCs/>
          <w:smallCaps w:val="0"/>
          <w:color w:val="000000"/>
          <w:spacing w:val="0"/>
          <w:sz w:val="28"/>
          <w:szCs w:val="20"/>
        </w:rPr>
        <w:t>–1</w:t>
      </w:r>
      <w:r w:rsidRPr="00E32A5A">
        <w:rPr>
          <w:bCs/>
          <w:smallCaps w:val="0"/>
          <w:color w:val="000000"/>
          <w:spacing w:val="0"/>
          <w:sz w:val="28"/>
          <w:szCs w:val="20"/>
        </w:rPr>
        <w:t>.</w:t>
      </w:r>
      <w:r w:rsidRPr="004B0E70">
        <w:rPr>
          <w:b/>
          <w:bCs/>
          <w:smallCaps w:val="0"/>
          <w:color w:val="000000"/>
          <w:spacing w:val="0"/>
          <w:sz w:val="28"/>
          <w:szCs w:val="20"/>
        </w:rPr>
        <w:t xml:space="preserve"> </w:t>
      </w:r>
      <w:r w:rsidRPr="004B0E70">
        <w:rPr>
          <w:smallCaps w:val="0"/>
          <w:color w:val="000000"/>
          <w:spacing w:val="0"/>
          <w:sz w:val="28"/>
          <w:szCs w:val="20"/>
        </w:rPr>
        <w:t>Обобщенная структура ЭС</w:t>
      </w:r>
    </w:p>
    <w:p w:rsidR="001D6D19" w:rsidRPr="004B0E70" w:rsidRDefault="001D6D19" w:rsidP="004B0E70">
      <w:pPr>
        <w:suppressAutoHyphens w:val="0"/>
        <w:spacing w:line="360" w:lineRule="auto"/>
        <w:ind w:firstLine="709"/>
        <w:jc w:val="both"/>
        <w:rPr>
          <w:smallCaps w:val="0"/>
          <w:color w:val="000000"/>
          <w:spacing w:val="0"/>
          <w:sz w:val="28"/>
          <w:szCs w:val="20"/>
        </w:rPr>
      </w:pPr>
    </w:p>
    <w:p w:rsidR="001D6D19" w:rsidRPr="004B0E70" w:rsidRDefault="001D6D19" w:rsidP="00E32A5A">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22. Характеристики</w:t>
      </w:r>
      <w:r w:rsidR="00E32A5A">
        <w:rPr>
          <w:rFonts w:ascii="Times New Roman" w:hAnsi="Times New Roman" w:cs="Times New Roman"/>
          <w:smallCaps w:val="0"/>
          <w:color w:val="000000"/>
          <w:spacing w:val="0"/>
          <w:sz w:val="28"/>
        </w:rPr>
        <w:t xml:space="preserve"> базы знаний и машины вывода ЭС</w:t>
      </w:r>
    </w:p>
    <w:p w:rsidR="00E32A5A" w:rsidRDefault="00E32A5A" w:rsidP="004B0E70">
      <w:pPr>
        <w:shd w:val="clear" w:color="auto" w:fill="FFFFFF"/>
        <w:suppressAutoHyphens w:val="0"/>
        <w:autoSpaceDE w:val="0"/>
        <w:spacing w:line="360" w:lineRule="auto"/>
        <w:ind w:firstLine="709"/>
        <w:jc w:val="both"/>
        <w:rPr>
          <w:b/>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E32A5A">
        <w:rPr>
          <w:smallCaps w:val="0"/>
          <w:color w:val="000000"/>
          <w:spacing w:val="0"/>
          <w:sz w:val="28"/>
          <w:szCs w:val="20"/>
        </w:rPr>
        <w:t>С точки зрения изучения технологии экспертных систем</w:t>
      </w:r>
      <w:r w:rsidRPr="004B0E70">
        <w:rPr>
          <w:smallCaps w:val="0"/>
          <w:color w:val="000000"/>
          <w:spacing w:val="0"/>
          <w:sz w:val="28"/>
          <w:szCs w:val="20"/>
        </w:rPr>
        <w:t xml:space="preserve"> </w:t>
      </w:r>
      <w:r w:rsidRPr="004B0E70">
        <w:rPr>
          <w:smallCaps w:val="0"/>
          <w:color w:val="000000"/>
          <w:spacing w:val="0"/>
          <w:sz w:val="28"/>
          <w:szCs w:val="20"/>
          <w:u w:val="single"/>
        </w:rPr>
        <w:t>наибольший</w:t>
      </w:r>
      <w:r w:rsidRPr="004B0E70">
        <w:rPr>
          <w:smallCaps w:val="0"/>
          <w:color w:val="000000"/>
          <w:spacing w:val="0"/>
          <w:sz w:val="28"/>
          <w:szCs w:val="20"/>
        </w:rPr>
        <w:t xml:space="preserve"> интерес представляют база знаний и машина вывода, различные аспекты реализации которых будут рассмотрены ниже.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процессе функционирования ЭС считывает информацию из своей базы знаний и пытается осуществить </w:t>
      </w:r>
      <w:r w:rsidRPr="004B0E70">
        <w:rPr>
          <w:b/>
          <w:smallCaps w:val="0"/>
          <w:color w:val="000000"/>
          <w:spacing w:val="0"/>
          <w:sz w:val="28"/>
          <w:szCs w:val="20"/>
        </w:rPr>
        <w:t>логический вывод</w:t>
      </w:r>
      <w:r w:rsidRPr="004B0E70">
        <w:rPr>
          <w:smallCaps w:val="0"/>
          <w:color w:val="000000"/>
          <w:spacing w:val="0"/>
          <w:sz w:val="28"/>
          <w:szCs w:val="20"/>
        </w:rPr>
        <w:t xml:space="preserve"> решения поставленной перед ней задачи.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базе знаний могут храниться два основных вида записей:</w:t>
      </w:r>
    </w:p>
    <w:p w:rsidR="001D6D19" w:rsidRPr="004B0E70" w:rsidRDefault="001D6D19" w:rsidP="004B0E70">
      <w:pPr>
        <w:numPr>
          <w:ilvl w:val="0"/>
          <w:numId w:val="16"/>
        </w:numPr>
        <w:shd w:val="clear" w:color="auto" w:fill="FFFFFF"/>
        <w:tabs>
          <w:tab w:val="left" w:pos="143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факты, описывающие состояние предметной области, составляющие ее объекты и их свойства, а также</w:t>
      </w:r>
    </w:p>
    <w:p w:rsidR="001D6D19" w:rsidRPr="004B0E70" w:rsidRDefault="001D6D19" w:rsidP="004B0E70">
      <w:pPr>
        <w:numPr>
          <w:ilvl w:val="0"/>
          <w:numId w:val="16"/>
        </w:numPr>
        <w:shd w:val="clear" w:color="auto" w:fill="FFFFFF"/>
        <w:tabs>
          <w:tab w:val="left" w:pos="143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правила, описывающие способы решения задачи.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Все правила БЗ имеют одинаковую форму записи и состоят из </w:t>
      </w:r>
      <w:r w:rsidRPr="004B0E70">
        <w:rPr>
          <w:b/>
          <w:smallCaps w:val="0"/>
          <w:color w:val="000000"/>
          <w:spacing w:val="0"/>
          <w:sz w:val="28"/>
          <w:szCs w:val="20"/>
        </w:rPr>
        <w:t>двух частей</w:t>
      </w:r>
      <w:r w:rsidRPr="004B0E70">
        <w:rPr>
          <w:smallCaps w:val="0"/>
          <w:color w:val="000000"/>
          <w:spacing w:val="0"/>
          <w:sz w:val="28"/>
          <w:szCs w:val="20"/>
        </w:rPr>
        <w:t>:</w:t>
      </w:r>
    </w:p>
    <w:p w:rsidR="001D6D19" w:rsidRPr="004B0E70" w:rsidRDefault="001D6D19" w:rsidP="004B0E70">
      <w:pPr>
        <w:numPr>
          <w:ilvl w:val="0"/>
          <w:numId w:val="21"/>
        </w:numPr>
        <w:shd w:val="clear" w:color="auto" w:fill="FFFFFF"/>
        <w:tabs>
          <w:tab w:val="left" w:pos="157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условие и</w:t>
      </w:r>
    </w:p>
    <w:p w:rsidR="001D6D19" w:rsidRPr="004B0E70" w:rsidRDefault="001D6D19" w:rsidP="004B0E70">
      <w:pPr>
        <w:numPr>
          <w:ilvl w:val="0"/>
          <w:numId w:val="21"/>
        </w:numPr>
        <w:shd w:val="clear" w:color="auto" w:fill="FFFFFF"/>
        <w:tabs>
          <w:tab w:val="left" w:pos="1571"/>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действие.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Предварительным этапом работы ЭС является сбор исходных фактов, описывающих проблему на языке представления знаний. Эти факты могут поступать в систему различными способами:</w:t>
      </w:r>
    </w:p>
    <w:p w:rsidR="004B0E70" w:rsidRDefault="001D6D19" w:rsidP="004B0E70">
      <w:pPr>
        <w:numPr>
          <w:ilvl w:val="0"/>
          <w:numId w:val="14"/>
        </w:numPr>
        <w:shd w:val="clear" w:color="auto" w:fill="FFFFFF"/>
        <w:tabs>
          <w:tab w:val="left" w:pos="14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в режиме диалога через интерфейс пользователя,</w:t>
      </w:r>
    </w:p>
    <w:p w:rsidR="001D6D19" w:rsidRPr="004B0E70" w:rsidRDefault="001D6D19" w:rsidP="004B0E70">
      <w:pPr>
        <w:numPr>
          <w:ilvl w:val="0"/>
          <w:numId w:val="14"/>
        </w:numPr>
        <w:shd w:val="clear" w:color="auto" w:fill="FFFFFF"/>
        <w:tabs>
          <w:tab w:val="left" w:pos="14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посредством файлов или баз данных,</w:t>
      </w:r>
    </w:p>
    <w:p w:rsidR="001D6D19" w:rsidRPr="004B0E70" w:rsidRDefault="001D6D19" w:rsidP="004B0E70">
      <w:pPr>
        <w:numPr>
          <w:ilvl w:val="0"/>
          <w:numId w:val="14"/>
        </w:numPr>
        <w:shd w:val="clear" w:color="auto" w:fill="FFFFFF"/>
        <w:tabs>
          <w:tab w:val="left" w:pos="1429"/>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от внешних датчиков или приборов.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После считывания исходной информации машина вывода начинает просмотр базы знаний и последовательно сопоставляет описание задачи с записями БЗ, описывающими ход решения.</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Если условие текущего правила БЗ подтверждается множеством исходных фактов, то система выполняет действие, записанное в данном правиле, добавляя в БЗ новые, производные факты.</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На первый взгляд процесс вывода кажется достаточно простым – выполняются однотипные операции по перебору записей БЗ и сравнении их с имеющимися фактами, пока не будет найдено решение или некий целевой факт. Однако, управление процессом вывода, </w:t>
      </w:r>
      <w:r w:rsidRPr="004B0E70">
        <w:rPr>
          <w:b/>
          <w:smallCaps w:val="0"/>
          <w:color w:val="000000"/>
          <w:spacing w:val="0"/>
          <w:sz w:val="28"/>
          <w:szCs w:val="20"/>
        </w:rPr>
        <w:t>независящее от контекста проблемы не практике мало эффективно</w:t>
      </w:r>
      <w:r w:rsidRPr="004B0E70">
        <w:rPr>
          <w:smallCaps w:val="0"/>
          <w:color w:val="000000"/>
          <w:spacing w:val="0"/>
          <w:sz w:val="28"/>
          <w:szCs w:val="20"/>
        </w:rPr>
        <w:t xml:space="preserve">. При решении реальных задач человек крайне редко прибегает к перебору данных. Вместо этого, люди пользуются эвристическими правилами, </w:t>
      </w:r>
      <w:r w:rsidRPr="004B0E70">
        <w:rPr>
          <w:b/>
          <w:smallCaps w:val="0"/>
          <w:color w:val="000000"/>
          <w:spacing w:val="0"/>
          <w:sz w:val="28"/>
          <w:szCs w:val="20"/>
        </w:rPr>
        <w:t>которые значительно ограничивают пространство поиска решения</w:t>
      </w:r>
      <w:r w:rsidRPr="004B0E70">
        <w:rPr>
          <w:smallCaps w:val="0"/>
          <w:color w:val="000000"/>
          <w:spacing w:val="0"/>
          <w:sz w:val="28"/>
          <w:szCs w:val="20"/>
        </w:rPr>
        <w:t xml:space="preserve"> и позволяет быстро и эффективно решать задачи. Эвристические знания имеют эмпирическую природу, то есть формируются на базе опыта и интуиции эксперта. Ярким примером превосходства эвристического подхода перед алгоритмическим (основанным на полном или частичном переборе) является игра в шахматы [5]. В начале игры «белые» имеют возможность сделать любой из 20 допустимых ходов, в ответ на который «черные» могут также совершить один из 20 ходов. Нетрудно посчитать, что следующий ход «белых» может быть выбран уже из 400 возможных различных состояний партии. Далее, по мере развития игры возникает неуправляемый комбинаторный взрыв. Особенно остро подобная проблема стоит в эндшпиле. Имея по нескольку фигур на доске, каждый из игроков располагает более чем 50 вариантами возможных ходов. Очевидно, шахматные мастера при всем желании не смогли бы осуществлять перебор ходов, для поиска лучшего варианта. Вместо этого они используют краткосрочные и долгосрочные стратегии. Каждая конкретная стратегия выбирается в соответствии с текущей ситуацией на игровой доске.</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Другим</w:t>
      </w:r>
      <w:r w:rsidRPr="004B0E70">
        <w:rPr>
          <w:smallCaps w:val="0"/>
          <w:color w:val="000000"/>
          <w:spacing w:val="0"/>
          <w:sz w:val="28"/>
          <w:szCs w:val="20"/>
        </w:rPr>
        <w:t xml:space="preserve"> более простым примером может служить способ строительства стен «сухим» методом. На первом этапе работы имеется большое количество камней различной формы, из которых нужно сложить ровную и устойчивую стену. Более того, камни могут подвозиться по мере необходимости, и осмотр всех камней в целях перебора может быть в принципе невозможен. Строитель вначале не знает, как и какие именно камни он будет выбирать. В процессе строительства время от времени он осматривает стену, определяет, какие камни остались, и выбирает краткосрочную стратегию, в частности, включающую возврат (удаление камней из стены). Имея один и тот же набор камней, он, возможно, никогда не построит дважды стену одинаково.</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u w:val="single"/>
        </w:rPr>
        <w:t>Существует два основных типа логического вывода: прямой и обратный</w:t>
      </w:r>
      <w:r w:rsidRPr="004B0E70">
        <w:rPr>
          <w:smallCaps w:val="0"/>
          <w:color w:val="000000"/>
          <w:spacing w:val="0"/>
          <w:sz w:val="28"/>
          <w:szCs w:val="20"/>
        </w:rPr>
        <w:t>.</w:t>
      </w:r>
    </w:p>
    <w:p w:rsidR="001D6D19" w:rsidRPr="004B0E70" w:rsidRDefault="001D6D19" w:rsidP="004B0E70">
      <w:pPr>
        <w:shd w:val="clear" w:color="auto" w:fill="FFFFFF"/>
        <w:tabs>
          <w:tab w:val="left" w:pos="851"/>
        </w:tabs>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Прямой вывод</w:t>
      </w:r>
      <w:r w:rsidRPr="004B0E70">
        <w:rPr>
          <w:smallCaps w:val="0"/>
          <w:color w:val="000000"/>
          <w:spacing w:val="0"/>
          <w:sz w:val="28"/>
          <w:szCs w:val="20"/>
        </w:rPr>
        <w:t xml:space="preserve"> соответствует обычному ходу решения задачи – от исходных фактов к целевым. Примером прямого вывода является задача классификации. ЭС осуществляет постепенное обобщение исходных фактов, описывающих свойства исследуемого объекта, выявляя наиболее характерные признаки того или иного класса.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b/>
          <w:smallCaps w:val="0"/>
          <w:color w:val="000000"/>
          <w:spacing w:val="0"/>
          <w:sz w:val="28"/>
          <w:szCs w:val="20"/>
        </w:rPr>
        <w:t>Обратный вывод</w:t>
      </w:r>
      <w:r w:rsidRPr="004B0E70">
        <w:rPr>
          <w:smallCaps w:val="0"/>
          <w:color w:val="000000"/>
          <w:spacing w:val="0"/>
          <w:sz w:val="28"/>
          <w:szCs w:val="20"/>
        </w:rPr>
        <w:t xml:space="preserve"> соответствует, как следует из названия, обратной задаче – определить какие именно факты требуются для подтверждения данной цели.</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Этот тип вывода соответствует противоположному ходу решения:</w:t>
      </w:r>
    </w:p>
    <w:p w:rsidR="001D6D19" w:rsidRPr="004B0E70" w:rsidRDefault="001D6D19" w:rsidP="004B0E70">
      <w:pPr>
        <w:numPr>
          <w:ilvl w:val="0"/>
          <w:numId w:val="8"/>
        </w:numPr>
        <w:shd w:val="clear" w:color="auto" w:fill="FFFFFF"/>
        <w:tabs>
          <w:tab w:val="left" w:pos="143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сначала машина вывода рассматривает те правила БЗ, действием которых является вывод целевого факта.</w:t>
      </w:r>
    </w:p>
    <w:p w:rsidR="004B0E70" w:rsidRDefault="001D6D19" w:rsidP="004B0E70">
      <w:pPr>
        <w:numPr>
          <w:ilvl w:val="0"/>
          <w:numId w:val="8"/>
        </w:numPr>
        <w:shd w:val="clear" w:color="auto" w:fill="FFFFFF"/>
        <w:tabs>
          <w:tab w:val="left" w:pos="143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Затем выбираются новые подцели из условий этих правил, и</w:t>
      </w:r>
    </w:p>
    <w:p w:rsidR="001D6D19" w:rsidRPr="004B0E70" w:rsidRDefault="001D6D19" w:rsidP="004B0E70">
      <w:pPr>
        <w:numPr>
          <w:ilvl w:val="0"/>
          <w:numId w:val="8"/>
        </w:numPr>
        <w:shd w:val="clear" w:color="auto" w:fill="FFFFFF"/>
        <w:tabs>
          <w:tab w:val="left" w:pos="1430"/>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процесс продолжается от целевых фактов к исходным.</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smallCaps w:val="0"/>
          <w:color w:val="000000"/>
          <w:spacing w:val="0"/>
          <w:sz w:val="28"/>
          <w:szCs w:val="20"/>
        </w:rPr>
        <w:t xml:space="preserve">Можно сказать, что при обратном выводе происходит конкретизация свойств исследуемого объекта. Этот вид логического вывода наделяет ЭС </w:t>
      </w:r>
      <w:r w:rsidRPr="004B0E70">
        <w:rPr>
          <w:b/>
          <w:smallCaps w:val="0"/>
          <w:color w:val="000000"/>
          <w:spacing w:val="0"/>
          <w:sz w:val="28"/>
          <w:szCs w:val="20"/>
        </w:rPr>
        <w:t>новым фундаментальным свойством</w:t>
      </w:r>
      <w:r w:rsidRPr="004B0E70">
        <w:rPr>
          <w:smallCaps w:val="0"/>
          <w:color w:val="000000"/>
          <w:spacing w:val="0"/>
          <w:sz w:val="28"/>
          <w:szCs w:val="20"/>
        </w:rPr>
        <w:t xml:space="preserve"> – </w:t>
      </w:r>
      <w:r w:rsidRPr="004B0E70">
        <w:rPr>
          <w:b/>
          <w:smallCaps w:val="0"/>
          <w:color w:val="000000"/>
          <w:spacing w:val="0"/>
          <w:sz w:val="28"/>
          <w:szCs w:val="20"/>
        </w:rPr>
        <w:t>способностью объяснить, как было получено решение, или что требуется, для того, чтобы имел место тот или иной факт.</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В реальных системах, как правило, используется комбинация из прямого и обратного вывода. </w:t>
      </w:r>
      <w:r w:rsidRPr="004B0E70">
        <w:rPr>
          <w:b/>
          <w:smallCaps w:val="0"/>
          <w:color w:val="000000"/>
          <w:spacing w:val="0"/>
          <w:sz w:val="28"/>
          <w:szCs w:val="20"/>
        </w:rPr>
        <w:t>А для управления всем процессом логического вывода предназначены метаправила – специальный вид правил БЗ, представляющие собой директивы машины вывода.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Используя метаправила можно упорядочить применение знаний в зависимости от конкретных значений фактов и текущего состояния БЗ.</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smallCaps w:val="0"/>
          <w:color w:val="000000"/>
          <w:spacing w:val="0"/>
          <w:sz w:val="28"/>
          <w:szCs w:val="20"/>
        </w:rPr>
        <w:t xml:space="preserve">Продемонстрировать отличие мета правил от обычных правил можно на примере «игрушечной» ЭС. Пусть задачей этой ЭС является размещение мебели (столов, стульев, парт и пр.) в аудиториях университета с учетом требований эргономики, безопасности и т.д. На основании </w:t>
      </w:r>
      <w:r w:rsidRPr="004B0E70">
        <w:rPr>
          <w:b/>
          <w:smallCaps w:val="0"/>
          <w:color w:val="000000"/>
          <w:spacing w:val="0"/>
          <w:sz w:val="28"/>
          <w:szCs w:val="20"/>
        </w:rPr>
        <w:t>знаний:</w:t>
      </w:r>
    </w:p>
    <w:p w:rsidR="001D6D19" w:rsidRPr="004B0E70" w:rsidRDefault="001D6D19" w:rsidP="004B0E70">
      <w:pPr>
        <w:numPr>
          <w:ilvl w:val="0"/>
          <w:numId w:val="30"/>
        </w:numPr>
        <w:shd w:val="clear" w:color="auto" w:fill="FFFFFF"/>
        <w:tabs>
          <w:tab w:val="left" w:pos="1492"/>
        </w:tabs>
        <w:suppressAutoHyphens w:val="0"/>
        <w:autoSpaceDE w:val="0"/>
        <w:spacing w:line="360" w:lineRule="auto"/>
        <w:ind w:left="0" w:firstLine="709"/>
        <w:jc w:val="both"/>
        <w:rPr>
          <w:smallCaps w:val="0"/>
          <w:color w:val="000000"/>
          <w:spacing w:val="0"/>
          <w:sz w:val="28"/>
          <w:szCs w:val="20"/>
        </w:rPr>
      </w:pPr>
      <w:r w:rsidRPr="004B0E70">
        <w:rPr>
          <w:b/>
          <w:smallCaps w:val="0"/>
          <w:color w:val="000000"/>
          <w:spacing w:val="0"/>
          <w:sz w:val="28"/>
          <w:szCs w:val="20"/>
        </w:rPr>
        <w:t>об оборудовании помещения в зависимости от расположения и размеров аудитории</w:t>
      </w:r>
      <w:r w:rsidRPr="004B0E70">
        <w:rPr>
          <w:smallCaps w:val="0"/>
          <w:color w:val="000000"/>
          <w:spacing w:val="0"/>
          <w:sz w:val="28"/>
          <w:szCs w:val="20"/>
        </w:rPr>
        <w:t>,</w:t>
      </w:r>
    </w:p>
    <w:p w:rsidR="001D6D19" w:rsidRPr="004B0E70" w:rsidRDefault="001D6D19" w:rsidP="004B0E70">
      <w:pPr>
        <w:numPr>
          <w:ilvl w:val="0"/>
          <w:numId w:val="30"/>
        </w:numPr>
        <w:shd w:val="clear" w:color="auto" w:fill="FFFFFF"/>
        <w:tabs>
          <w:tab w:val="left" w:pos="1492"/>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от вида занятий (лекции, практика или лабораторные работы) и других параметров,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БЗ заложены правила предписывающие тот или иной способ размещения мебели. Это обычный вид правил.</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Но в данной предметной области может понадобиться уточнить способ решения задачи с помощью метаправил вида:</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b/>
          <w:smallCaps w:val="0"/>
          <w:color w:val="000000"/>
          <w:spacing w:val="0"/>
          <w:sz w:val="28"/>
          <w:szCs w:val="20"/>
        </w:rPr>
        <w:t>«Если имеет место свойство X, то сначала применить группу правил N».</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Таким метаправилом может быть, например, следующее: «Если аудитория предназначена для лабораторных занятий, то сначала применить правила, касающиеся компьютеров и лабораторного оборудования, а затем мебели».</w:t>
      </w:r>
    </w:p>
    <w:p w:rsidR="001D6D19" w:rsidRPr="004B0E70" w:rsidRDefault="001D6D19" w:rsidP="004B0E70">
      <w:pPr>
        <w:shd w:val="clear" w:color="auto" w:fill="FFFFFF"/>
        <w:suppressAutoHyphens w:val="0"/>
        <w:autoSpaceDE w:val="0"/>
        <w:spacing w:line="360" w:lineRule="auto"/>
        <w:ind w:firstLine="709"/>
        <w:jc w:val="both"/>
        <w:rPr>
          <w:b/>
          <w:smallCaps w:val="0"/>
          <w:color w:val="000000"/>
          <w:spacing w:val="0"/>
          <w:sz w:val="28"/>
          <w:szCs w:val="20"/>
        </w:rPr>
      </w:pPr>
      <w:r w:rsidRPr="004B0E70">
        <w:rPr>
          <w:smallCaps w:val="0"/>
          <w:color w:val="000000"/>
          <w:spacing w:val="0"/>
          <w:sz w:val="28"/>
          <w:szCs w:val="20"/>
        </w:rPr>
        <w:t xml:space="preserve">Если обычные правила БЗ представляют шаги решения задачи, </w:t>
      </w:r>
      <w:r w:rsidRPr="004B0E70">
        <w:rPr>
          <w:b/>
          <w:smallCaps w:val="0"/>
          <w:color w:val="000000"/>
          <w:spacing w:val="0"/>
          <w:sz w:val="28"/>
          <w:szCs w:val="20"/>
        </w:rPr>
        <w:t>то метаправила описывают стратегию получения решений.</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Тот факт, что </w:t>
      </w:r>
      <w:r w:rsidRPr="004B0E70">
        <w:rPr>
          <w:b/>
          <w:smallCaps w:val="0"/>
          <w:color w:val="000000"/>
          <w:spacing w:val="0"/>
          <w:sz w:val="28"/>
          <w:szCs w:val="20"/>
        </w:rPr>
        <w:t>фактически изменяемой компонентой в архитектуре ЭС является БЗ</w:t>
      </w:r>
      <w:r w:rsidRPr="004B0E70">
        <w:rPr>
          <w:smallCaps w:val="0"/>
          <w:color w:val="000000"/>
          <w:spacing w:val="0"/>
          <w:sz w:val="28"/>
          <w:szCs w:val="20"/>
        </w:rPr>
        <w:t>, наталкивает на закономерный вопрос: «Можно ли взять готовую экспертную систему из одной предметной области, заложить в нее знания из другой предметной области, и получить новую ЭС?»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Для редактирования или даже</w:t>
      </w:r>
      <w:r w:rsidR="004B0E70">
        <w:rPr>
          <w:smallCaps w:val="0"/>
          <w:color w:val="000000"/>
          <w:spacing w:val="0"/>
          <w:sz w:val="28"/>
          <w:szCs w:val="20"/>
        </w:rPr>
        <w:t xml:space="preserve"> </w:t>
      </w:r>
      <w:r w:rsidRPr="004B0E70">
        <w:rPr>
          <w:smallCaps w:val="0"/>
          <w:color w:val="000000"/>
          <w:spacing w:val="0"/>
          <w:sz w:val="28"/>
          <w:szCs w:val="20"/>
        </w:rPr>
        <w:t xml:space="preserve">при полной замене содержимого БЗ не требуется изменение кода ЭС и привлечение программистов, поэтому такой перенос готовых программных решений в принципе возможен. </w:t>
      </w:r>
      <w:r w:rsidRPr="004B0E70">
        <w:rPr>
          <w:b/>
          <w:smallCaps w:val="0"/>
          <w:color w:val="000000"/>
          <w:spacing w:val="0"/>
          <w:sz w:val="28"/>
          <w:szCs w:val="20"/>
        </w:rPr>
        <w:t>Исследования в этом направлении привели к созданию так называемых оболочек экспертных систем.</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Оболочки ЭС включают машину вывода и интерпретатор ЯПЗ, развитый интерфейс разработчика, а также средства проектирования интерфейса пользователя. Наполнение БЗ оболочки позволяет получить ЭС для различных задач. Повторное использование разработанных компонентов ЭС значительно сокращает время разработки новых ЭС.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Однако, как показала практика применения оболочек ЭС, перенос методов решений и средств представления знаний из одной области знаний в другую </w:t>
      </w:r>
      <w:r w:rsidRPr="004B0E70">
        <w:rPr>
          <w:b/>
          <w:smallCaps w:val="0"/>
          <w:color w:val="000000"/>
          <w:spacing w:val="0"/>
          <w:sz w:val="28"/>
          <w:szCs w:val="20"/>
          <w:u w:val="single"/>
        </w:rPr>
        <w:t>не всегда возможен</w:t>
      </w:r>
      <w:r w:rsidRPr="004B0E70">
        <w:rPr>
          <w:smallCaps w:val="0"/>
          <w:color w:val="000000"/>
          <w:spacing w:val="0"/>
          <w:sz w:val="28"/>
          <w:szCs w:val="20"/>
        </w:rPr>
        <w:t>. Инструментальные средства, успешно применяемые для одного вида задач, оказываются неэффективными при попытке использовать их для решения других видов задач. Структура и методы описания знаний, в задачах медицинской диагностики и поиска неисправностей в электронных схемах, существенно отличаются от тех, что используются при проектировании технологических цепочек или выборе конфигурации компьютера.</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Таким образом, возникло новое направление исследований – классификация экспертных задач, таких как медицинская диагностика, планирование, интерпретация сигналов, и т.п. Были предприняты попытки эвристической классификации методов описания знаний и решения проблем в зависимости от решаемой задачи. Такая классификация стала рассматриваться в качестве этапа, предваряющего выбор методов и инструментов решения задач.</w:t>
      </w:r>
    </w:p>
    <w:p w:rsidR="00342D95" w:rsidRPr="004B0E70" w:rsidRDefault="00342D95" w:rsidP="004B0E70">
      <w:pPr>
        <w:shd w:val="clear" w:color="auto" w:fill="FFFFFF"/>
        <w:suppressAutoHyphens w:val="0"/>
        <w:autoSpaceDE w:val="0"/>
        <w:spacing w:line="360" w:lineRule="auto"/>
        <w:ind w:firstLine="709"/>
        <w:jc w:val="both"/>
        <w:rPr>
          <w:smallCaps w:val="0"/>
          <w:color w:val="000000"/>
          <w:spacing w:val="0"/>
          <w:sz w:val="28"/>
          <w:szCs w:val="20"/>
        </w:rPr>
      </w:pPr>
    </w:p>
    <w:p w:rsidR="001D6D19" w:rsidRPr="004B0E70" w:rsidRDefault="001D6D19" w:rsidP="00E32A5A">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23. Особенности технол</w:t>
      </w:r>
      <w:r w:rsidR="00E32A5A">
        <w:rPr>
          <w:rFonts w:ascii="Times New Roman" w:hAnsi="Times New Roman" w:cs="Times New Roman"/>
          <w:smallCaps w:val="0"/>
          <w:color w:val="000000"/>
          <w:spacing w:val="0"/>
          <w:sz w:val="28"/>
        </w:rPr>
        <w:t>огии создания экспертных систем</w:t>
      </w:r>
    </w:p>
    <w:p w:rsidR="00E32A5A" w:rsidRDefault="00E32A5A"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Как уже было отмечено выше, архитектура различных ЭС, с точки зрения входящих в нее программных модулей, идентична практически для любых задач. Детали реализации модулей, конечно, могут сильно отличаются в различных проектах, но их базовый состав и взаимодействие четко определено. Таким образом, при создании ЭС </w:t>
      </w:r>
      <w:r w:rsidRPr="004B0E70">
        <w:rPr>
          <w:b/>
          <w:smallCaps w:val="0"/>
          <w:color w:val="000000"/>
          <w:spacing w:val="0"/>
          <w:sz w:val="28"/>
          <w:szCs w:val="20"/>
        </w:rPr>
        <w:t>основные усилия</w:t>
      </w:r>
      <w:r w:rsidRPr="004B0E70">
        <w:rPr>
          <w:smallCaps w:val="0"/>
          <w:color w:val="000000"/>
          <w:spacing w:val="0"/>
          <w:sz w:val="28"/>
          <w:szCs w:val="20"/>
        </w:rPr>
        <w:t xml:space="preserve"> должны быть </w:t>
      </w:r>
      <w:r w:rsidRPr="004B0E70">
        <w:rPr>
          <w:b/>
          <w:smallCaps w:val="0"/>
          <w:color w:val="000000"/>
          <w:spacing w:val="0"/>
          <w:sz w:val="28"/>
          <w:szCs w:val="20"/>
        </w:rPr>
        <w:t>сконцентрированы</w:t>
      </w:r>
      <w:r w:rsidRPr="004B0E70">
        <w:rPr>
          <w:smallCaps w:val="0"/>
          <w:color w:val="000000"/>
          <w:spacing w:val="0"/>
          <w:sz w:val="28"/>
          <w:szCs w:val="20"/>
        </w:rPr>
        <w:t xml:space="preserve"> на </w:t>
      </w:r>
      <w:r w:rsidRPr="004B0E70">
        <w:rPr>
          <w:b/>
          <w:smallCaps w:val="0"/>
          <w:color w:val="000000"/>
          <w:spacing w:val="0"/>
          <w:sz w:val="28"/>
          <w:szCs w:val="20"/>
        </w:rPr>
        <w:t>проектировании БЗ</w:t>
      </w:r>
      <w:r w:rsidRPr="004B0E70">
        <w:rPr>
          <w:smallCaps w:val="0"/>
          <w:color w:val="000000"/>
          <w:spacing w:val="0"/>
          <w:sz w:val="28"/>
          <w:szCs w:val="20"/>
        </w:rPr>
        <w:t>, в рамках которого выбирается:</w:t>
      </w:r>
    </w:p>
    <w:p w:rsidR="001D6D19" w:rsidRPr="004B0E70" w:rsidRDefault="001D6D19" w:rsidP="004B0E70">
      <w:pPr>
        <w:numPr>
          <w:ilvl w:val="0"/>
          <w:numId w:val="7"/>
        </w:numPr>
        <w:shd w:val="clear" w:color="auto" w:fill="FFFFFF"/>
        <w:tabs>
          <w:tab w:val="clear" w:pos="1480"/>
          <w:tab w:val="left" w:pos="1483"/>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язык представления знаний,</w:t>
      </w:r>
    </w:p>
    <w:p w:rsidR="001D6D19" w:rsidRPr="004B0E70" w:rsidRDefault="001D6D19" w:rsidP="004B0E70">
      <w:pPr>
        <w:numPr>
          <w:ilvl w:val="0"/>
          <w:numId w:val="7"/>
        </w:numPr>
        <w:shd w:val="clear" w:color="auto" w:fill="FFFFFF"/>
        <w:tabs>
          <w:tab w:val="clear" w:pos="1480"/>
          <w:tab w:val="left" w:pos="1483"/>
        </w:tabs>
        <w:suppressAutoHyphens w:val="0"/>
        <w:autoSpaceDE w:val="0"/>
        <w:spacing w:line="360" w:lineRule="auto"/>
        <w:ind w:left="0" w:firstLine="709"/>
        <w:jc w:val="both"/>
        <w:rPr>
          <w:smallCaps w:val="0"/>
          <w:color w:val="000000"/>
          <w:spacing w:val="0"/>
          <w:sz w:val="28"/>
          <w:szCs w:val="20"/>
        </w:rPr>
      </w:pPr>
      <w:r w:rsidRPr="004B0E70">
        <w:rPr>
          <w:smallCaps w:val="0"/>
          <w:color w:val="000000"/>
          <w:spacing w:val="0"/>
          <w:sz w:val="28"/>
          <w:szCs w:val="20"/>
        </w:rPr>
        <w:t>способы логического вывода и пр.</w:t>
      </w:r>
    </w:p>
    <w:p w:rsidR="001D6D19" w:rsidRPr="00E32A5A"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E32A5A">
        <w:rPr>
          <w:smallCaps w:val="0"/>
          <w:color w:val="000000"/>
          <w:spacing w:val="0"/>
          <w:sz w:val="28"/>
          <w:szCs w:val="20"/>
        </w:rPr>
        <w:t>То есть, несмотря на то, что по своей сути ЭС это программный продукт, разработка новой ЭС сильно отличается от написания новой программы. В случае же если в качестве инструментального средства используется оболочка ЭС, этап программирования вообще исключается из процедуры создания ЭС.</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Учитывая вышесказанное, технологию разработки ЭС можно представить схемой, включающей следующие этапы (Рисунок 1</w:t>
      </w:r>
      <w:r w:rsidR="004B0E70">
        <w:rPr>
          <w:smallCaps w:val="0"/>
          <w:color w:val="000000"/>
          <w:spacing w:val="0"/>
          <w:sz w:val="28"/>
          <w:szCs w:val="20"/>
        </w:rPr>
        <w:t>–</w:t>
      </w:r>
      <w:r w:rsidR="004B0E70" w:rsidRPr="004B0E70">
        <w:rPr>
          <w:smallCaps w:val="0"/>
          <w:color w:val="000000"/>
          <w:spacing w:val="0"/>
          <w:sz w:val="28"/>
          <w:szCs w:val="20"/>
        </w:rPr>
        <w:t>2</w:t>
      </w:r>
      <w:r w:rsidRPr="004B0E70">
        <w:rPr>
          <w:smallCaps w:val="0"/>
          <w:color w:val="000000"/>
          <w:spacing w:val="0"/>
          <w:sz w:val="28"/>
          <w:szCs w:val="20"/>
        </w:rPr>
        <w:t>. Этапы разработки ЭС.):</w:t>
      </w:r>
    </w:p>
    <w:p w:rsidR="001D6D19" w:rsidRPr="004B0E70" w:rsidRDefault="00E32A5A" w:rsidP="004B0E70">
      <w:pPr>
        <w:numPr>
          <w:ilvl w:val="0"/>
          <w:numId w:val="28"/>
        </w:numPr>
        <w:shd w:val="clear" w:color="auto" w:fill="FFFFFF"/>
        <w:tabs>
          <w:tab w:val="left" w:pos="1070"/>
        </w:tabs>
        <w:suppressAutoHyphens w:val="0"/>
        <w:autoSpaceDE w:val="0"/>
        <w:spacing w:line="360" w:lineRule="auto"/>
        <w:ind w:firstLine="709"/>
        <w:jc w:val="both"/>
        <w:rPr>
          <w:smallCaps w:val="0"/>
          <w:color w:val="000000"/>
          <w:spacing w:val="0"/>
          <w:sz w:val="28"/>
          <w:szCs w:val="20"/>
        </w:rPr>
      </w:pPr>
      <w:r>
        <w:rPr>
          <w:smallCaps w:val="0"/>
          <w:color w:val="000000"/>
          <w:spacing w:val="0"/>
          <w:sz w:val="28"/>
          <w:szCs w:val="20"/>
          <w:lang w:val="uk-UA"/>
        </w:rPr>
        <w:t xml:space="preserve"> </w:t>
      </w:r>
      <w:r w:rsidR="001D6D19" w:rsidRPr="004B0E70">
        <w:rPr>
          <w:smallCaps w:val="0"/>
          <w:color w:val="000000"/>
          <w:spacing w:val="0"/>
          <w:sz w:val="28"/>
          <w:szCs w:val="20"/>
        </w:rPr>
        <w:t>Предварительный этап – этот этап включает деятельность предшествующую решению о разработке новой ЭС. В рамках этого этапа осуществляются конкретизация задачи, подбор экспертов в данной предметной области для совместной работы, выбор подходящих инструментальных средств. Главной особенностью этого этапа является то, что может быть принято решение о нецелесообразности разработки ЭС для выбранной задачи.</w:t>
      </w:r>
    </w:p>
    <w:p w:rsidR="001D6D19" w:rsidRPr="004B0E70" w:rsidRDefault="00E32A5A" w:rsidP="004B0E70">
      <w:pPr>
        <w:numPr>
          <w:ilvl w:val="0"/>
          <w:numId w:val="28"/>
        </w:numPr>
        <w:shd w:val="clear" w:color="auto" w:fill="FFFFFF"/>
        <w:tabs>
          <w:tab w:val="left" w:pos="1070"/>
        </w:tabs>
        <w:suppressAutoHyphens w:val="0"/>
        <w:autoSpaceDE w:val="0"/>
        <w:spacing w:line="360" w:lineRule="auto"/>
        <w:ind w:firstLine="709"/>
        <w:jc w:val="both"/>
        <w:rPr>
          <w:smallCaps w:val="0"/>
          <w:color w:val="000000"/>
          <w:spacing w:val="0"/>
          <w:sz w:val="28"/>
          <w:szCs w:val="20"/>
        </w:rPr>
      </w:pPr>
      <w:r>
        <w:rPr>
          <w:smallCaps w:val="0"/>
          <w:color w:val="000000"/>
          <w:spacing w:val="0"/>
          <w:sz w:val="28"/>
          <w:szCs w:val="20"/>
          <w:lang w:val="uk-UA"/>
        </w:rPr>
        <w:t xml:space="preserve"> </w:t>
      </w:r>
      <w:r w:rsidR="001D6D19" w:rsidRPr="004B0E70">
        <w:rPr>
          <w:smallCaps w:val="0"/>
          <w:color w:val="000000"/>
          <w:spacing w:val="0"/>
          <w:sz w:val="28"/>
          <w:szCs w:val="20"/>
        </w:rPr>
        <w:t>Этап прототипирования – в ходе этого этапа создается прототип ЭС, предназначенный проверки правильности выбранных средств и методов разработки новой ЭС. К прототипу системы не предъявляются высокие требования. Основная его задача состоит в иллюстрации возможностей будущей системы для специалистов, непосредственно участвующих в разработке, а также для потенциальных пользователей. На этом этапе может быть осуществлена корректировка проекта, уточнены время, стоимость и необходимые ресурсы для завершения работы.</w:t>
      </w:r>
    </w:p>
    <w:p w:rsidR="001D6D19" w:rsidRPr="004B0E70" w:rsidRDefault="00E32A5A" w:rsidP="004B0E70">
      <w:pPr>
        <w:numPr>
          <w:ilvl w:val="0"/>
          <w:numId w:val="28"/>
        </w:numPr>
        <w:shd w:val="clear" w:color="auto" w:fill="FFFFFF"/>
        <w:tabs>
          <w:tab w:val="left" w:pos="1070"/>
        </w:tabs>
        <w:suppressAutoHyphens w:val="0"/>
        <w:autoSpaceDE w:val="0"/>
        <w:spacing w:line="360" w:lineRule="auto"/>
        <w:ind w:firstLine="709"/>
        <w:jc w:val="both"/>
        <w:rPr>
          <w:smallCaps w:val="0"/>
          <w:color w:val="000000"/>
          <w:spacing w:val="0"/>
          <w:sz w:val="28"/>
          <w:szCs w:val="20"/>
        </w:rPr>
      </w:pPr>
      <w:r>
        <w:rPr>
          <w:smallCaps w:val="0"/>
          <w:color w:val="000000"/>
          <w:spacing w:val="0"/>
          <w:sz w:val="28"/>
          <w:szCs w:val="20"/>
          <w:lang w:val="uk-UA"/>
        </w:rPr>
        <w:t xml:space="preserve"> </w:t>
      </w:r>
      <w:r w:rsidR="001D6D19" w:rsidRPr="004B0E70">
        <w:rPr>
          <w:smallCaps w:val="0"/>
          <w:color w:val="000000"/>
          <w:spacing w:val="0"/>
          <w:sz w:val="28"/>
          <w:szCs w:val="20"/>
        </w:rPr>
        <w:t>Этап доработки – это по сути основной, наиболее рутинный и продолжительный этап работы над ЭС. Все компоненты многократно тестируются и доводятся до соответствия требованиям проекта. Наибольшую сложность вызывает доработка и доказательство адекватности и эффективности БЗ, так как количество записей в ней может быть на порядок больше, чем в прототипе.</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На практике граница между этапами может быть размыта, а сам процесс проектирования является достаточно неформальным, так как связан с исследованием и попыткой копирования деятельности человека. Большое количество применяемых эвристик, интуитивный подход к решению задач экспертами делают процесс создания ЭС творческим. Впрочем, формализация технологии ЭС, разработка в ее рамках математических методов и алгоритмов формирования и обработки знаний – это и есть суть современной теории ЭС. Еще одной особенностью разработки ЭС является поэтапное ее внедрение. Первые версии новой ЭС начинают эксплуатироваться в ограниченном объеме уже на этапе прототипирования</w:t>
      </w:r>
      <w:r w:rsidR="00E32A5A">
        <w:rPr>
          <w:smallCaps w:val="0"/>
          <w:color w:val="000000"/>
          <w:spacing w:val="0"/>
          <w:sz w:val="28"/>
          <w:szCs w:val="20"/>
          <w:lang w:val="uk-UA"/>
        </w:rPr>
        <w:t>.</w:t>
      </w:r>
    </w:p>
    <w:p w:rsidR="00E32A5A" w:rsidRDefault="00E32A5A" w:rsidP="00E32A5A">
      <w:pPr>
        <w:shd w:val="clear" w:color="auto" w:fill="FFFFFF"/>
        <w:suppressAutoHyphens w:val="0"/>
        <w:autoSpaceDE w:val="0"/>
        <w:spacing w:line="360" w:lineRule="auto"/>
        <w:jc w:val="both"/>
        <w:rPr>
          <w:smallCaps w:val="0"/>
          <w:color w:val="000000"/>
          <w:spacing w:val="0"/>
          <w:sz w:val="28"/>
          <w:szCs w:val="20"/>
          <w:lang w:val="uk-UA"/>
        </w:rPr>
      </w:pPr>
    </w:p>
    <w:p w:rsidR="00F1714D" w:rsidRDefault="00E32A5A" w:rsidP="00F1714D">
      <w:pPr>
        <w:shd w:val="clear" w:color="auto" w:fill="FFFFFF"/>
        <w:suppressAutoHyphens w:val="0"/>
        <w:autoSpaceDE w:val="0"/>
        <w:spacing w:line="360" w:lineRule="auto"/>
        <w:ind w:firstLine="708"/>
        <w:jc w:val="both"/>
        <w:rPr>
          <w:smallCaps w:val="0"/>
          <w:color w:val="000000"/>
          <w:spacing w:val="0"/>
          <w:sz w:val="28"/>
          <w:szCs w:val="20"/>
        </w:rPr>
      </w:pPr>
      <w:r>
        <w:rPr>
          <w:smallCaps w:val="0"/>
          <w:color w:val="000000"/>
          <w:spacing w:val="0"/>
          <w:sz w:val="28"/>
          <w:szCs w:val="20"/>
          <w:lang w:val="uk-UA"/>
        </w:rPr>
        <w:br w:type="page"/>
      </w:r>
      <w:r w:rsidR="00DA48C6">
        <w:rPr>
          <w:smallCaps w:val="0"/>
          <w:color w:val="000000"/>
          <w:spacing w:val="0"/>
          <w:sz w:val="28"/>
          <w:szCs w:val="20"/>
        </w:rPr>
        <w:pict>
          <v:shape id="_x0000_i1032" type="#_x0000_t75" style="width:209.25pt;height:312.75pt" filled="t">
            <v:fill color2="black"/>
            <v:imagedata r:id="rId14" o:title=""/>
          </v:shape>
        </w:pict>
      </w:r>
    </w:p>
    <w:p w:rsidR="001D6D19" w:rsidRPr="00F1714D" w:rsidRDefault="001D6D19" w:rsidP="00F1714D">
      <w:pPr>
        <w:shd w:val="clear" w:color="auto" w:fill="FFFFFF"/>
        <w:suppressAutoHyphens w:val="0"/>
        <w:autoSpaceDE w:val="0"/>
        <w:spacing w:line="360" w:lineRule="auto"/>
        <w:ind w:firstLine="708"/>
        <w:jc w:val="both"/>
        <w:rPr>
          <w:smallCaps w:val="0"/>
          <w:color w:val="000000"/>
          <w:spacing w:val="0"/>
          <w:sz w:val="28"/>
          <w:szCs w:val="20"/>
        </w:rPr>
      </w:pPr>
      <w:r w:rsidRPr="004B0E70">
        <w:rPr>
          <w:smallCaps w:val="0"/>
          <w:color w:val="000000"/>
          <w:spacing w:val="0"/>
          <w:sz w:val="28"/>
          <w:szCs w:val="20"/>
        </w:rPr>
        <w:t xml:space="preserve">Рисунок </w:t>
      </w:r>
      <w:r w:rsidRPr="00E32A5A">
        <w:rPr>
          <w:bCs/>
          <w:smallCaps w:val="0"/>
          <w:color w:val="000000"/>
          <w:spacing w:val="0"/>
          <w:sz w:val="28"/>
          <w:szCs w:val="20"/>
        </w:rPr>
        <w:t>1</w:t>
      </w:r>
      <w:r w:rsidR="004B0E70" w:rsidRPr="00E32A5A">
        <w:rPr>
          <w:bCs/>
          <w:smallCaps w:val="0"/>
          <w:color w:val="000000"/>
          <w:spacing w:val="0"/>
          <w:sz w:val="28"/>
          <w:szCs w:val="20"/>
        </w:rPr>
        <w:t>–2</w:t>
      </w:r>
      <w:r w:rsidRPr="00E32A5A">
        <w:rPr>
          <w:bCs/>
          <w:smallCaps w:val="0"/>
          <w:color w:val="000000"/>
          <w:spacing w:val="0"/>
          <w:sz w:val="28"/>
          <w:szCs w:val="20"/>
        </w:rPr>
        <w:t>.</w:t>
      </w:r>
      <w:r w:rsidRPr="004B0E70">
        <w:rPr>
          <w:b/>
          <w:bCs/>
          <w:smallCaps w:val="0"/>
          <w:color w:val="000000"/>
          <w:spacing w:val="0"/>
          <w:sz w:val="28"/>
          <w:szCs w:val="20"/>
        </w:rPr>
        <w:t xml:space="preserve"> </w:t>
      </w:r>
      <w:r w:rsidRPr="004B0E70">
        <w:rPr>
          <w:smallCaps w:val="0"/>
          <w:color w:val="000000"/>
          <w:spacing w:val="0"/>
          <w:sz w:val="28"/>
          <w:szCs w:val="20"/>
        </w:rPr>
        <w:t>Этапы разработки ЭС</w:t>
      </w:r>
    </w:p>
    <w:p w:rsidR="00E32A5A" w:rsidRPr="00E32A5A" w:rsidRDefault="00E32A5A" w:rsidP="004B0E70">
      <w:pPr>
        <w:pStyle w:val="3"/>
        <w:keepNext w:val="0"/>
        <w:tabs>
          <w:tab w:val="left" w:pos="0"/>
        </w:tabs>
        <w:suppressAutoHyphens w:val="0"/>
        <w:spacing w:before="0" w:after="0" w:line="360" w:lineRule="auto"/>
        <w:ind w:firstLine="709"/>
        <w:jc w:val="both"/>
        <w:rPr>
          <w:rFonts w:ascii="Times New Roman" w:hAnsi="Times New Roman" w:cs="Times New Roman"/>
          <w:smallCaps w:val="0"/>
          <w:color w:val="000000"/>
          <w:spacing w:val="0"/>
          <w:sz w:val="28"/>
        </w:rPr>
      </w:pPr>
    </w:p>
    <w:p w:rsidR="001D6D19" w:rsidRPr="004B0E70" w:rsidRDefault="001D6D19" w:rsidP="00E32A5A">
      <w:pPr>
        <w:pStyle w:val="3"/>
        <w:keepNext w:val="0"/>
        <w:tabs>
          <w:tab w:val="left" w:pos="0"/>
        </w:tabs>
        <w:suppressAutoHyphens w:val="0"/>
        <w:spacing w:before="0" w:after="0" w:line="360" w:lineRule="auto"/>
        <w:jc w:val="center"/>
        <w:rPr>
          <w:rFonts w:ascii="Times New Roman" w:hAnsi="Times New Roman" w:cs="Times New Roman"/>
          <w:smallCaps w:val="0"/>
          <w:color w:val="000000"/>
          <w:spacing w:val="0"/>
          <w:sz w:val="28"/>
        </w:rPr>
      </w:pPr>
      <w:r w:rsidRPr="004B0E70">
        <w:rPr>
          <w:rFonts w:ascii="Times New Roman" w:hAnsi="Times New Roman" w:cs="Times New Roman"/>
          <w:smallCaps w:val="0"/>
          <w:color w:val="000000"/>
          <w:spacing w:val="0"/>
          <w:sz w:val="28"/>
        </w:rPr>
        <w:t>24. Нейронные сети как один из альтернативных подходов к решению интеллектуальных задач. Структура п</w:t>
      </w:r>
      <w:r w:rsidR="00E32A5A">
        <w:rPr>
          <w:rFonts w:ascii="Times New Roman" w:hAnsi="Times New Roman" w:cs="Times New Roman"/>
          <w:smallCaps w:val="0"/>
          <w:color w:val="000000"/>
          <w:spacing w:val="0"/>
          <w:sz w:val="28"/>
        </w:rPr>
        <w:t>ерсептрона, принципы его работы</w:t>
      </w:r>
    </w:p>
    <w:p w:rsidR="00E32A5A" w:rsidRDefault="00E32A5A"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Нейронные сети</w:t>
      </w:r>
    </w:p>
    <w:p w:rsidR="001D6D19" w:rsidRPr="004B0E70" w:rsidRDefault="001D6D19" w:rsidP="004B0E70">
      <w:pPr>
        <w:shd w:val="clear" w:color="auto" w:fill="FFFFFF"/>
        <w:suppressAutoHyphens w:val="0"/>
        <w:autoSpaceDE w:val="0"/>
        <w:spacing w:line="360" w:lineRule="auto"/>
        <w:ind w:firstLine="709"/>
        <w:jc w:val="both"/>
        <w:rPr>
          <w:i/>
          <w:iCs/>
          <w:smallCaps w:val="0"/>
          <w:color w:val="000000"/>
          <w:spacing w:val="0"/>
          <w:sz w:val="28"/>
          <w:szCs w:val="20"/>
        </w:rPr>
      </w:pPr>
      <w:r w:rsidRPr="004B0E70">
        <w:rPr>
          <w:smallCaps w:val="0"/>
          <w:color w:val="000000"/>
          <w:spacing w:val="0"/>
          <w:sz w:val="28"/>
          <w:szCs w:val="20"/>
        </w:rPr>
        <w:t>Технология создания структур, подобных структуре мозга, получила название нейрокибернетика. Физиологами давно установлено, что основой человеческого мозга является большое количество связанных между собой и нервных клеток – нейронов, взаимно влияющих друг на друга посредством электрических сигналов и способных менять свои характеристики. Поэтому усилия нейрокибернетики были сосредоточены на создании элементов, аналогичных нейронам, и их объединении в функционирующие системы. Эти системы принято называть нейронными сетями</w:t>
      </w:r>
      <w:r w:rsidRPr="004B0E70">
        <w:rPr>
          <w:i/>
          <w:iCs/>
          <w:smallCaps w:val="0"/>
          <w:color w:val="000000"/>
          <w:spacing w:val="0"/>
          <w:sz w:val="28"/>
          <w:szCs w:val="20"/>
        </w:rPr>
        <w:t xml:space="preserve">, </w:t>
      </w:r>
      <w:r w:rsidRPr="004B0E70">
        <w:rPr>
          <w:smallCaps w:val="0"/>
          <w:color w:val="000000"/>
          <w:spacing w:val="0"/>
          <w:sz w:val="28"/>
          <w:szCs w:val="20"/>
        </w:rPr>
        <w:t>или нейросетями</w:t>
      </w:r>
      <w:r w:rsidRPr="004B0E70">
        <w:rPr>
          <w:i/>
          <w:iCs/>
          <w:smallCaps w:val="0"/>
          <w:color w:val="000000"/>
          <w:spacing w:val="0"/>
          <w:sz w:val="28"/>
          <w:szCs w:val="20"/>
        </w:rPr>
        <w:t>.</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Первые нейросети были созданы в конце 50</w:t>
      </w:r>
      <w:r w:rsidR="00E32A5A">
        <w:rPr>
          <w:smallCaps w:val="0"/>
          <w:color w:val="000000"/>
          <w:spacing w:val="0"/>
          <w:sz w:val="28"/>
          <w:szCs w:val="20"/>
          <w:lang w:val="uk-UA"/>
        </w:rPr>
        <w:t>-</w:t>
      </w:r>
      <w:r w:rsidR="004B0E70" w:rsidRPr="004B0E70">
        <w:rPr>
          <w:smallCaps w:val="0"/>
          <w:color w:val="000000"/>
          <w:spacing w:val="0"/>
          <w:sz w:val="28"/>
          <w:szCs w:val="20"/>
        </w:rPr>
        <w:t>х</w:t>
      </w:r>
      <w:r w:rsidRPr="004B0E70">
        <w:rPr>
          <w:smallCaps w:val="0"/>
          <w:color w:val="000000"/>
          <w:spacing w:val="0"/>
          <w:sz w:val="28"/>
          <w:szCs w:val="20"/>
        </w:rPr>
        <w:t xml:space="preserve"> гг. американскими учеными Г. Розенблаттом и П. Мак-Кигюком</w:t>
      </w:r>
      <w:r w:rsidRPr="004B0E70">
        <w:rPr>
          <w:i/>
          <w:iCs/>
          <w:smallCaps w:val="0"/>
          <w:color w:val="000000"/>
          <w:spacing w:val="0"/>
          <w:sz w:val="28"/>
          <w:szCs w:val="20"/>
        </w:rPr>
        <w:t xml:space="preserve">. </w:t>
      </w:r>
      <w:r w:rsidRPr="004B0E70">
        <w:rPr>
          <w:smallCaps w:val="0"/>
          <w:color w:val="000000"/>
          <w:spacing w:val="0"/>
          <w:sz w:val="28"/>
          <w:szCs w:val="20"/>
        </w:rPr>
        <w:t>Это были попытки создать системы, моделирующие человеческий глаз и его взаимодействие с мозгом. Устройство, созданное ими, получило название персептрона</w:t>
      </w:r>
      <w:r w:rsidRPr="004B0E70">
        <w:rPr>
          <w:i/>
          <w:iCs/>
          <w:smallCaps w:val="0"/>
          <w:color w:val="000000"/>
          <w:spacing w:val="0"/>
          <w:sz w:val="28"/>
          <w:szCs w:val="20"/>
        </w:rPr>
        <w:t xml:space="preserve">. </w:t>
      </w:r>
      <w:r w:rsidRPr="004B0E70">
        <w:rPr>
          <w:smallCaps w:val="0"/>
          <w:color w:val="000000"/>
          <w:spacing w:val="0"/>
          <w:sz w:val="28"/>
          <w:szCs w:val="20"/>
        </w:rPr>
        <w:t xml:space="preserve">Оно умело различать буквы алфавита, но было чувствительно к их написанию, например, буквы </w:t>
      </w:r>
      <w:r w:rsidRPr="004B0E70">
        <w:rPr>
          <w:i/>
          <w:iCs/>
          <w:smallCaps w:val="0"/>
          <w:color w:val="000000"/>
          <w:spacing w:val="0"/>
          <w:sz w:val="28"/>
          <w:szCs w:val="20"/>
        </w:rPr>
        <w:t xml:space="preserve">А, </w:t>
      </w:r>
      <w:r w:rsidRPr="004B0E70">
        <w:rPr>
          <w:smallCaps w:val="0"/>
          <w:color w:val="000000"/>
          <w:spacing w:val="0"/>
          <w:sz w:val="28"/>
          <w:szCs w:val="20"/>
        </w:rPr>
        <w:t>А и А для этого устройства были тремя разными знаками. Но главной особенностью этого устройства была способность к обучению. Перед началом работы устройству демонстрировались обучающие примеры символов, а затем, после завершения обучения, персептрон мог различать различные символы, которым его обучили.</w:t>
      </w:r>
    </w:p>
    <w:p w:rsidR="00E32A5A" w:rsidRPr="00E32A5A" w:rsidRDefault="00E32A5A"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F1714D" w:rsidRDefault="00DA48C6" w:rsidP="00F1714D">
      <w:pPr>
        <w:suppressAutoHyphens w:val="0"/>
        <w:autoSpaceDE w:val="0"/>
        <w:spacing w:line="360" w:lineRule="auto"/>
        <w:ind w:firstLine="708"/>
        <w:jc w:val="both"/>
        <w:rPr>
          <w:smallCaps w:val="0"/>
          <w:color w:val="000000"/>
          <w:spacing w:val="0"/>
          <w:sz w:val="28"/>
          <w:szCs w:val="20"/>
        </w:rPr>
      </w:pPr>
      <w:r>
        <w:rPr>
          <w:smallCaps w:val="0"/>
          <w:color w:val="000000"/>
          <w:spacing w:val="0"/>
          <w:sz w:val="28"/>
          <w:szCs w:val="20"/>
        </w:rPr>
        <w:pict>
          <v:shape id="_x0000_i1033" type="#_x0000_t75" style="width:398.25pt;height:267.75pt" filled="t">
            <v:fill color2="black"/>
            <v:imagedata r:id="rId15" o:title=""/>
          </v:shape>
        </w:pict>
      </w:r>
    </w:p>
    <w:p w:rsidR="001D6D19" w:rsidRPr="00F1714D" w:rsidRDefault="001D6D19" w:rsidP="00F1714D">
      <w:pPr>
        <w:suppressAutoHyphens w:val="0"/>
        <w:autoSpaceDE w:val="0"/>
        <w:spacing w:line="360" w:lineRule="auto"/>
        <w:ind w:firstLine="708"/>
        <w:jc w:val="both"/>
        <w:rPr>
          <w:smallCaps w:val="0"/>
          <w:color w:val="000000"/>
          <w:spacing w:val="0"/>
          <w:sz w:val="28"/>
          <w:szCs w:val="20"/>
        </w:rPr>
      </w:pPr>
      <w:r w:rsidRPr="004B0E70">
        <w:rPr>
          <w:smallCaps w:val="0"/>
          <w:color w:val="000000"/>
          <w:spacing w:val="0"/>
          <w:sz w:val="28"/>
          <w:szCs w:val="20"/>
        </w:rPr>
        <w:t xml:space="preserve">Рисунок </w:t>
      </w:r>
      <w:r w:rsidRPr="00F1714D">
        <w:rPr>
          <w:bCs/>
          <w:smallCaps w:val="0"/>
          <w:color w:val="000000"/>
          <w:spacing w:val="0"/>
          <w:sz w:val="28"/>
          <w:szCs w:val="20"/>
        </w:rPr>
        <w:t>5</w:t>
      </w:r>
      <w:r w:rsidR="00F1714D" w:rsidRPr="00F1714D">
        <w:rPr>
          <w:bCs/>
          <w:smallCaps w:val="0"/>
          <w:color w:val="000000"/>
          <w:spacing w:val="0"/>
          <w:sz w:val="28"/>
          <w:szCs w:val="20"/>
        </w:rPr>
        <w:t>.</w:t>
      </w:r>
      <w:r w:rsidR="004B0E70" w:rsidRPr="00F1714D">
        <w:rPr>
          <w:bCs/>
          <w:smallCaps w:val="0"/>
          <w:color w:val="000000"/>
          <w:spacing w:val="0"/>
          <w:sz w:val="28"/>
          <w:szCs w:val="20"/>
        </w:rPr>
        <w:t>3</w:t>
      </w:r>
      <w:r w:rsidRPr="004B0E70">
        <w:rPr>
          <w:b/>
          <w:bCs/>
          <w:smallCaps w:val="0"/>
          <w:color w:val="000000"/>
          <w:spacing w:val="0"/>
          <w:sz w:val="28"/>
          <w:szCs w:val="20"/>
        </w:rPr>
        <w:t xml:space="preserve">. </w:t>
      </w:r>
      <w:r w:rsidRPr="004B0E70">
        <w:rPr>
          <w:smallCaps w:val="0"/>
          <w:color w:val="000000"/>
          <w:spacing w:val="0"/>
          <w:sz w:val="28"/>
          <w:szCs w:val="20"/>
        </w:rPr>
        <w:t>Структура персептрона</w:t>
      </w:r>
    </w:p>
    <w:p w:rsidR="00E32A5A" w:rsidRDefault="00E32A5A"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В наиболее простом виде персептрон (Рисунок 5</w:t>
      </w:r>
      <w:r w:rsidR="004B0E70">
        <w:rPr>
          <w:smallCaps w:val="0"/>
          <w:color w:val="000000"/>
          <w:spacing w:val="0"/>
          <w:sz w:val="28"/>
          <w:szCs w:val="20"/>
        </w:rPr>
        <w:t>–</w:t>
      </w:r>
      <w:r w:rsidR="004B0E70" w:rsidRPr="004B0E70">
        <w:rPr>
          <w:smallCaps w:val="0"/>
          <w:color w:val="000000"/>
          <w:spacing w:val="0"/>
          <w:sz w:val="28"/>
          <w:szCs w:val="20"/>
        </w:rPr>
        <w:t>3</w:t>
      </w:r>
      <w:r w:rsidRPr="004B0E70">
        <w:rPr>
          <w:smallCaps w:val="0"/>
          <w:color w:val="000000"/>
          <w:spacing w:val="0"/>
          <w:sz w:val="28"/>
          <w:szCs w:val="20"/>
        </w:rPr>
        <w:t>. Структура персептрона.) состоит из совокупности чувствительных (сенсорных) элементов (</w:t>
      </w:r>
      <w:r w:rsidRPr="004B0E70">
        <w:rPr>
          <w:smallCaps w:val="0"/>
          <w:color w:val="000000"/>
          <w:spacing w:val="0"/>
          <w:sz w:val="28"/>
          <w:szCs w:val="20"/>
          <w:lang w:val="en-US"/>
        </w:rPr>
        <w:t>S</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 xml:space="preserve">лементов), на которые поступают входные сигналы. </w:t>
      </w:r>
      <w:r w:rsidRPr="004B0E70">
        <w:rPr>
          <w:smallCaps w:val="0"/>
          <w:color w:val="000000"/>
          <w:spacing w:val="0"/>
          <w:sz w:val="28"/>
          <w:szCs w:val="20"/>
          <w:lang w:val="en-US"/>
        </w:rPr>
        <w:t>S</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 xml:space="preserve">лементы </w:t>
      </w:r>
      <w:r w:rsidRPr="004B0E70">
        <w:rPr>
          <w:b/>
          <w:smallCaps w:val="0"/>
          <w:color w:val="000000"/>
          <w:spacing w:val="0"/>
          <w:sz w:val="28"/>
          <w:szCs w:val="20"/>
        </w:rPr>
        <w:t xml:space="preserve">случайным образом связаны с совокупностью ассоциативных элементов </w:t>
      </w:r>
      <w:r w:rsidRPr="004B0E70">
        <w:rPr>
          <w:smallCaps w:val="0"/>
          <w:color w:val="000000"/>
          <w:spacing w:val="0"/>
          <w:sz w:val="28"/>
          <w:szCs w:val="20"/>
        </w:rPr>
        <w:t xml:space="preserve">(А-элементов), выход которых отличается от нуля только тогда, когда возбуждено достаточно большое число </w:t>
      </w:r>
      <w:r w:rsidRPr="004B0E70">
        <w:rPr>
          <w:smallCaps w:val="0"/>
          <w:color w:val="000000"/>
          <w:spacing w:val="0"/>
          <w:sz w:val="28"/>
          <w:szCs w:val="20"/>
          <w:lang w:val="en-US"/>
        </w:rPr>
        <w:t>S</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лементов, подающих сигналы на входы А-элемента.</w:t>
      </w:r>
    </w:p>
    <w:p w:rsid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А-элементы </w:t>
      </w:r>
      <w:r w:rsidRPr="004B0E70">
        <w:rPr>
          <w:b/>
          <w:smallCaps w:val="0"/>
          <w:color w:val="000000"/>
          <w:spacing w:val="0"/>
          <w:sz w:val="28"/>
          <w:szCs w:val="20"/>
        </w:rPr>
        <w:t>соединены с реагирующими элементами (</w:t>
      </w:r>
      <w:r w:rsidRPr="004B0E70">
        <w:rPr>
          <w:b/>
          <w:smallCaps w:val="0"/>
          <w:color w:val="000000"/>
          <w:spacing w:val="0"/>
          <w:sz w:val="28"/>
          <w:szCs w:val="20"/>
          <w:lang w:val="en-US"/>
        </w:rPr>
        <w:t>R</w:t>
      </w:r>
      <w:r w:rsidR="004B0E70">
        <w:rPr>
          <w:b/>
          <w:smallCaps w:val="0"/>
          <w:color w:val="000000"/>
          <w:spacing w:val="0"/>
          <w:sz w:val="28"/>
          <w:szCs w:val="20"/>
        </w:rPr>
        <w:noBreakHyphen/>
      </w:r>
      <w:r w:rsidR="004B0E70" w:rsidRPr="004B0E70">
        <w:rPr>
          <w:b/>
          <w:smallCaps w:val="0"/>
          <w:color w:val="000000"/>
          <w:spacing w:val="0"/>
          <w:sz w:val="28"/>
          <w:szCs w:val="20"/>
        </w:rPr>
        <w:t>э</w:t>
      </w:r>
      <w:r w:rsidRPr="004B0E70">
        <w:rPr>
          <w:b/>
          <w:smallCaps w:val="0"/>
          <w:color w:val="000000"/>
          <w:spacing w:val="0"/>
          <w:sz w:val="28"/>
          <w:szCs w:val="20"/>
        </w:rPr>
        <w:t>лементами)</w:t>
      </w:r>
      <w:r w:rsidRPr="004B0E70">
        <w:rPr>
          <w:smallCaps w:val="0"/>
          <w:color w:val="000000"/>
          <w:spacing w:val="0"/>
          <w:sz w:val="28"/>
          <w:szCs w:val="20"/>
        </w:rPr>
        <w:t xml:space="preserve"> связями, коэффициенты усиления (</w:t>
      </w:r>
      <w:r w:rsidRPr="004B0E70">
        <w:rPr>
          <w:smallCaps w:val="0"/>
          <w:color w:val="000000"/>
          <w:spacing w:val="0"/>
          <w:sz w:val="28"/>
          <w:szCs w:val="20"/>
          <w:lang w:val="en-US"/>
        </w:rPr>
        <w:t>v</w:t>
      </w:r>
      <w:r w:rsidRPr="004B0E70">
        <w:rPr>
          <w:smallCaps w:val="0"/>
          <w:color w:val="000000"/>
          <w:spacing w:val="0"/>
          <w:sz w:val="28"/>
          <w:szCs w:val="20"/>
        </w:rPr>
        <w:t>) которых переменны и изменяются в процессе обучения.</w:t>
      </w:r>
    </w:p>
    <w:p w:rsidR="001D6D19" w:rsidRDefault="001D6D19" w:rsidP="004B0E70">
      <w:pPr>
        <w:shd w:val="clear" w:color="auto" w:fill="FFFFFF"/>
        <w:suppressAutoHyphens w:val="0"/>
        <w:autoSpaceDE w:val="0"/>
        <w:spacing w:line="360" w:lineRule="auto"/>
        <w:ind w:firstLine="709"/>
        <w:jc w:val="both"/>
        <w:rPr>
          <w:smallCaps w:val="0"/>
          <w:color w:val="000000"/>
          <w:spacing w:val="0"/>
          <w:sz w:val="28"/>
          <w:szCs w:val="20"/>
          <w:lang w:val="uk-UA"/>
        </w:rPr>
      </w:pPr>
      <w:r w:rsidRPr="004B0E70">
        <w:rPr>
          <w:smallCaps w:val="0"/>
          <w:color w:val="000000"/>
          <w:spacing w:val="0"/>
          <w:sz w:val="28"/>
          <w:szCs w:val="20"/>
        </w:rPr>
        <w:t xml:space="preserve">Взвешенные комбинации выходов </w:t>
      </w:r>
      <w:r w:rsidRPr="004B0E70">
        <w:rPr>
          <w:smallCaps w:val="0"/>
          <w:color w:val="000000"/>
          <w:spacing w:val="0"/>
          <w:sz w:val="28"/>
          <w:szCs w:val="20"/>
          <w:lang w:val="en-US"/>
        </w:rPr>
        <w:t>R</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 xml:space="preserve">лементов составляют реакцию системы, которая указывает на принадлежность распознаваемого объекта определенному образу. Если распознаются только два образа, то в персептроне устанавливается только один </w:t>
      </w:r>
      <w:r w:rsidRPr="004B0E70">
        <w:rPr>
          <w:smallCaps w:val="0"/>
          <w:color w:val="000000"/>
          <w:spacing w:val="0"/>
          <w:sz w:val="28"/>
          <w:szCs w:val="20"/>
          <w:lang w:val="en-US"/>
        </w:rPr>
        <w:t>R</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 xml:space="preserve">лемент, который обладает двумя реакциями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положительной и отрицательной. Если образов больше двух, то для каждого образа устанавливают свой </w:t>
      </w:r>
      <w:r w:rsidRPr="004B0E70">
        <w:rPr>
          <w:smallCaps w:val="0"/>
          <w:color w:val="000000"/>
          <w:spacing w:val="0"/>
          <w:sz w:val="28"/>
          <w:szCs w:val="20"/>
          <w:lang w:val="en-US"/>
        </w:rPr>
        <w:t>R</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лемент, выходная реакция которого представляет линейную комбинацию связанных с ним выходов A</w:t>
      </w:r>
      <w:r w:rsidR="000C0336">
        <w:rPr>
          <w:smallCaps w:val="0"/>
          <w:color w:val="000000"/>
          <w:spacing w:val="0"/>
          <w:sz w:val="28"/>
          <w:szCs w:val="20"/>
          <w:lang w:val="uk-UA"/>
        </w:rPr>
        <w:t>-</w:t>
      </w:r>
      <w:r w:rsidR="004B0E70" w:rsidRPr="004B0E70">
        <w:rPr>
          <w:smallCaps w:val="0"/>
          <w:color w:val="000000"/>
          <w:spacing w:val="0"/>
          <w:sz w:val="28"/>
          <w:szCs w:val="20"/>
        </w:rPr>
        <w:t>э</w:t>
      </w:r>
      <w:r w:rsidRPr="004B0E70">
        <w:rPr>
          <w:smallCaps w:val="0"/>
          <w:color w:val="000000"/>
          <w:spacing w:val="0"/>
          <w:sz w:val="28"/>
          <w:szCs w:val="20"/>
        </w:rPr>
        <w:t>лементов:</w:t>
      </w:r>
    </w:p>
    <w:p w:rsidR="00E32A5A" w:rsidRPr="00E32A5A" w:rsidRDefault="00E32A5A" w:rsidP="004B0E70">
      <w:pPr>
        <w:shd w:val="clear" w:color="auto" w:fill="FFFFFF"/>
        <w:suppressAutoHyphens w:val="0"/>
        <w:autoSpaceDE w:val="0"/>
        <w:spacing w:line="360" w:lineRule="auto"/>
        <w:ind w:firstLine="709"/>
        <w:jc w:val="both"/>
        <w:rPr>
          <w:smallCaps w:val="0"/>
          <w:color w:val="000000"/>
          <w:spacing w:val="0"/>
          <w:sz w:val="28"/>
          <w:szCs w:val="20"/>
          <w:lang w:val="uk-UA"/>
        </w:rPr>
      </w:pPr>
    </w:p>
    <w:p w:rsidR="001D6D19" w:rsidRPr="004B0E70" w:rsidRDefault="00DA48C6" w:rsidP="004B0E70">
      <w:pPr>
        <w:shd w:val="clear" w:color="auto" w:fill="FFFFFF"/>
        <w:suppressAutoHyphens w:val="0"/>
        <w:autoSpaceDE w:val="0"/>
        <w:spacing w:line="360" w:lineRule="auto"/>
        <w:ind w:firstLine="709"/>
        <w:jc w:val="both"/>
        <w:rPr>
          <w:smallCaps w:val="0"/>
          <w:color w:val="000000"/>
          <w:spacing w:val="0"/>
          <w:sz w:val="28"/>
          <w:szCs w:val="20"/>
        </w:rPr>
      </w:pPr>
      <w:r>
        <w:rPr>
          <w:smallCaps w:val="0"/>
          <w:color w:val="000000"/>
          <w:spacing w:val="0"/>
          <w:sz w:val="28"/>
          <w:szCs w:val="20"/>
        </w:rPr>
        <w:pict>
          <v:shape id="_x0000_i1034" type="#_x0000_t75" style="width:153pt;height:43.5pt" filled="t">
            <v:fill color2="black"/>
            <v:imagedata r:id="rId16" o:title=""/>
          </v:shape>
        </w:pic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где </w:t>
      </w:r>
      <w:r w:rsidRPr="004B0E70">
        <w:rPr>
          <w:i/>
          <w:iCs/>
          <w:smallCaps w:val="0"/>
          <w:color w:val="000000"/>
          <w:spacing w:val="0"/>
          <w:sz w:val="28"/>
          <w:szCs w:val="20"/>
          <w:lang w:val="en-US"/>
        </w:rPr>
        <w:t>R</w:t>
      </w:r>
      <w:r w:rsidRPr="004B0E70">
        <w:rPr>
          <w:i/>
          <w:iCs/>
          <w:smallCaps w:val="0"/>
          <w:color w:val="000000"/>
          <w:spacing w:val="0"/>
          <w:sz w:val="28"/>
          <w:szCs w:val="20"/>
          <w:vertAlign w:val="subscript"/>
          <w:lang w:val="en-US"/>
        </w:rPr>
        <w:t>j</w:t>
      </w:r>
      <w:r w:rsidRPr="004B0E70">
        <w:rPr>
          <w:i/>
          <w:iCs/>
          <w:smallCaps w:val="0"/>
          <w:color w:val="000000"/>
          <w:spacing w:val="0"/>
          <w:sz w:val="28"/>
          <w:szCs w:val="20"/>
          <w:vertAlign w:val="subscript"/>
        </w:rPr>
        <w:t xml:space="preserve"> </w:t>
      </w:r>
      <w:r w:rsidRPr="004B0E70">
        <w:rPr>
          <w:i/>
          <w:iCs/>
          <w:smallCaps w:val="0"/>
          <w:color w:val="000000"/>
          <w:spacing w:val="0"/>
          <w:sz w:val="28"/>
          <w:szCs w:val="20"/>
        </w:rPr>
        <w:t xml:space="preserve">- </w:t>
      </w:r>
      <w:r w:rsidRPr="004B0E70">
        <w:rPr>
          <w:smallCaps w:val="0"/>
          <w:color w:val="000000"/>
          <w:spacing w:val="0"/>
          <w:sz w:val="28"/>
          <w:szCs w:val="20"/>
        </w:rPr>
        <w:t xml:space="preserve">реакция </w:t>
      </w:r>
      <w:r w:rsidRPr="004B0E70">
        <w:rPr>
          <w:i/>
          <w:iCs/>
          <w:smallCaps w:val="0"/>
          <w:color w:val="000000"/>
          <w:spacing w:val="0"/>
          <w:sz w:val="28"/>
          <w:szCs w:val="20"/>
          <w:lang w:val="en-US"/>
        </w:rPr>
        <w:t>j</w:t>
      </w:r>
      <w:r w:rsidR="004B0E70">
        <w:rPr>
          <w:i/>
          <w:iCs/>
          <w:smallCaps w:val="0"/>
          <w:color w:val="000000"/>
          <w:spacing w:val="0"/>
          <w:sz w:val="28"/>
          <w:szCs w:val="20"/>
        </w:rPr>
        <w:noBreakHyphen/>
      </w:r>
      <w:r w:rsidR="004B0E70" w:rsidRPr="004B0E70">
        <w:rPr>
          <w:smallCaps w:val="0"/>
          <w:color w:val="000000"/>
          <w:spacing w:val="0"/>
          <w:sz w:val="28"/>
          <w:szCs w:val="20"/>
        </w:rPr>
        <w:t>г</w:t>
      </w:r>
      <w:r w:rsidRPr="004B0E70">
        <w:rPr>
          <w:smallCaps w:val="0"/>
          <w:color w:val="000000"/>
          <w:spacing w:val="0"/>
          <w:sz w:val="28"/>
          <w:szCs w:val="20"/>
        </w:rPr>
        <w:t xml:space="preserve">о </w:t>
      </w:r>
      <w:r w:rsidRPr="004B0E70">
        <w:rPr>
          <w:smallCaps w:val="0"/>
          <w:color w:val="000000"/>
          <w:spacing w:val="0"/>
          <w:sz w:val="28"/>
          <w:szCs w:val="20"/>
          <w:lang w:val="en-US"/>
        </w:rPr>
        <w:t>R</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лемента;</w:t>
      </w:r>
      <w:r w:rsidR="004B0E70">
        <w:rPr>
          <w:smallCaps w:val="0"/>
          <w:color w:val="000000"/>
          <w:spacing w:val="0"/>
          <w:sz w:val="28"/>
          <w:szCs w:val="20"/>
        </w:rPr>
        <w:t xml:space="preserve"> </w:t>
      </w:r>
      <w:r w:rsidRPr="004B0E70">
        <w:rPr>
          <w:i/>
          <w:iCs/>
          <w:smallCaps w:val="0"/>
          <w:color w:val="000000"/>
          <w:spacing w:val="0"/>
          <w:sz w:val="28"/>
          <w:szCs w:val="20"/>
          <w:lang w:val="en-US"/>
        </w:rPr>
        <w:t>x</w:t>
      </w:r>
      <w:r w:rsidRPr="004B0E70">
        <w:rPr>
          <w:i/>
          <w:iCs/>
          <w:smallCaps w:val="0"/>
          <w:color w:val="000000"/>
          <w:spacing w:val="0"/>
          <w:sz w:val="28"/>
          <w:szCs w:val="20"/>
          <w:vertAlign w:val="subscript"/>
          <w:lang w:val="en-US"/>
        </w:rPr>
        <w:t>i</w:t>
      </w:r>
      <w:r w:rsidRPr="004B0E70">
        <w:rPr>
          <w:i/>
          <w:iCs/>
          <w:smallCaps w:val="0"/>
          <w:color w:val="000000"/>
          <w:spacing w:val="0"/>
          <w:sz w:val="28"/>
          <w:szCs w:val="20"/>
        </w:rPr>
        <w:t xml:space="preserve"> </w:t>
      </w:r>
      <w:r w:rsidR="004B0E70">
        <w:rPr>
          <w:i/>
          <w:iCs/>
          <w:smallCaps w:val="0"/>
          <w:color w:val="000000"/>
          <w:spacing w:val="0"/>
          <w:sz w:val="28"/>
          <w:szCs w:val="20"/>
        </w:rPr>
        <w:t>–</w:t>
      </w:r>
      <w:r w:rsidR="004B0E70" w:rsidRPr="004B0E70">
        <w:rPr>
          <w:i/>
          <w:iCs/>
          <w:smallCaps w:val="0"/>
          <w:color w:val="000000"/>
          <w:spacing w:val="0"/>
          <w:sz w:val="28"/>
          <w:szCs w:val="20"/>
        </w:rPr>
        <w:t xml:space="preserve"> </w:t>
      </w:r>
      <w:r w:rsidRPr="004B0E70">
        <w:rPr>
          <w:smallCaps w:val="0"/>
          <w:color w:val="000000"/>
          <w:spacing w:val="0"/>
          <w:sz w:val="28"/>
          <w:szCs w:val="20"/>
        </w:rPr>
        <w:t xml:space="preserve">реакция </w:t>
      </w:r>
      <w:r w:rsidRPr="004B0E70">
        <w:rPr>
          <w:i/>
          <w:iCs/>
          <w:smallCaps w:val="0"/>
          <w:color w:val="000000"/>
          <w:spacing w:val="0"/>
          <w:sz w:val="28"/>
          <w:szCs w:val="20"/>
          <w:lang w:val="en-US"/>
        </w:rPr>
        <w:t>i</w:t>
      </w:r>
      <w:r w:rsidR="004B0E70">
        <w:rPr>
          <w:smallCaps w:val="0"/>
          <w:color w:val="000000"/>
          <w:spacing w:val="0"/>
          <w:sz w:val="28"/>
          <w:szCs w:val="20"/>
        </w:rPr>
        <w:noBreakHyphen/>
      </w:r>
      <w:r w:rsidR="004B0E70" w:rsidRPr="004B0E70">
        <w:rPr>
          <w:smallCaps w:val="0"/>
          <w:color w:val="000000"/>
          <w:spacing w:val="0"/>
          <w:sz w:val="28"/>
          <w:szCs w:val="20"/>
        </w:rPr>
        <w:t>г</w:t>
      </w:r>
      <w:r w:rsidRPr="004B0E70">
        <w:rPr>
          <w:smallCaps w:val="0"/>
          <w:color w:val="000000"/>
          <w:spacing w:val="0"/>
          <w:sz w:val="28"/>
          <w:szCs w:val="20"/>
        </w:rPr>
        <w:t>о A</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лемента;</w:t>
      </w:r>
      <w:r w:rsidR="004B0E70">
        <w:rPr>
          <w:smallCaps w:val="0"/>
          <w:color w:val="000000"/>
          <w:spacing w:val="0"/>
          <w:sz w:val="28"/>
          <w:szCs w:val="20"/>
        </w:rPr>
        <w:t xml:space="preserve"> </w:t>
      </w:r>
      <w:r w:rsidRPr="004B0E70">
        <w:rPr>
          <w:i/>
          <w:smallCaps w:val="0"/>
          <w:color w:val="000000"/>
          <w:spacing w:val="0"/>
          <w:sz w:val="28"/>
          <w:szCs w:val="20"/>
        </w:rPr>
        <w:t>ν</w:t>
      </w:r>
      <w:r w:rsidRPr="004B0E70">
        <w:rPr>
          <w:i/>
          <w:iCs/>
          <w:smallCaps w:val="0"/>
          <w:color w:val="000000"/>
          <w:spacing w:val="0"/>
          <w:sz w:val="28"/>
          <w:szCs w:val="20"/>
          <w:vertAlign w:val="subscript"/>
          <w:lang w:val="en-US"/>
        </w:rPr>
        <w:t>ij</w:t>
      </w:r>
      <w:r w:rsidRPr="004B0E70">
        <w:rPr>
          <w:i/>
          <w:iCs/>
          <w:smallCaps w:val="0"/>
          <w:color w:val="000000"/>
          <w:spacing w:val="0"/>
          <w:sz w:val="28"/>
          <w:szCs w:val="20"/>
        </w:rPr>
        <w:t xml:space="preserve"> </w:t>
      </w:r>
      <w:r w:rsidR="004B0E70">
        <w:rPr>
          <w:i/>
          <w:iCs/>
          <w:smallCaps w:val="0"/>
          <w:color w:val="000000"/>
          <w:spacing w:val="0"/>
          <w:sz w:val="28"/>
          <w:szCs w:val="20"/>
        </w:rPr>
        <w:t>–</w:t>
      </w:r>
      <w:r w:rsidR="004B0E70" w:rsidRPr="004B0E70">
        <w:rPr>
          <w:i/>
          <w:iCs/>
          <w:smallCaps w:val="0"/>
          <w:color w:val="000000"/>
          <w:spacing w:val="0"/>
          <w:sz w:val="28"/>
          <w:szCs w:val="20"/>
        </w:rPr>
        <w:t xml:space="preserve"> </w:t>
      </w:r>
      <w:r w:rsidRPr="004B0E70">
        <w:rPr>
          <w:smallCaps w:val="0"/>
          <w:color w:val="000000"/>
          <w:spacing w:val="0"/>
          <w:sz w:val="28"/>
          <w:szCs w:val="20"/>
        </w:rPr>
        <w:t xml:space="preserve">вес связи от </w:t>
      </w:r>
      <w:r w:rsidRPr="004B0E70">
        <w:rPr>
          <w:i/>
          <w:iCs/>
          <w:smallCaps w:val="0"/>
          <w:color w:val="000000"/>
          <w:spacing w:val="0"/>
          <w:sz w:val="28"/>
          <w:szCs w:val="20"/>
          <w:lang w:val="en-US"/>
        </w:rPr>
        <w:t>i</w:t>
      </w:r>
      <w:r w:rsidR="004B0E70">
        <w:rPr>
          <w:smallCaps w:val="0"/>
          <w:color w:val="000000"/>
          <w:spacing w:val="0"/>
          <w:sz w:val="28"/>
          <w:szCs w:val="20"/>
        </w:rPr>
        <w:noBreakHyphen/>
      </w:r>
      <w:r w:rsidR="004B0E70" w:rsidRPr="004B0E70">
        <w:rPr>
          <w:smallCaps w:val="0"/>
          <w:color w:val="000000"/>
          <w:spacing w:val="0"/>
          <w:sz w:val="28"/>
          <w:szCs w:val="20"/>
        </w:rPr>
        <w:t>г</w:t>
      </w:r>
      <w:r w:rsidRPr="004B0E70">
        <w:rPr>
          <w:smallCaps w:val="0"/>
          <w:color w:val="000000"/>
          <w:spacing w:val="0"/>
          <w:sz w:val="28"/>
          <w:szCs w:val="20"/>
        </w:rPr>
        <w:t>о A</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 xml:space="preserve">лемента к </w:t>
      </w:r>
      <w:r w:rsidRPr="004B0E70">
        <w:rPr>
          <w:i/>
          <w:iCs/>
          <w:smallCaps w:val="0"/>
          <w:color w:val="000000"/>
          <w:spacing w:val="0"/>
          <w:sz w:val="28"/>
          <w:szCs w:val="20"/>
          <w:lang w:val="en-US"/>
        </w:rPr>
        <w:t>j</w:t>
      </w:r>
      <w:r w:rsidR="004B0E70">
        <w:rPr>
          <w:i/>
          <w:iCs/>
          <w:smallCaps w:val="0"/>
          <w:color w:val="000000"/>
          <w:spacing w:val="0"/>
          <w:sz w:val="28"/>
          <w:szCs w:val="20"/>
        </w:rPr>
        <w:noBreakHyphen/>
      </w:r>
      <w:r w:rsidR="004B0E70" w:rsidRPr="004B0E70">
        <w:rPr>
          <w:iCs/>
          <w:smallCaps w:val="0"/>
          <w:color w:val="000000"/>
          <w:spacing w:val="0"/>
          <w:sz w:val="28"/>
          <w:szCs w:val="20"/>
        </w:rPr>
        <w:t>м</w:t>
      </w:r>
      <w:r w:rsidRPr="004B0E70">
        <w:rPr>
          <w:iCs/>
          <w:smallCaps w:val="0"/>
          <w:color w:val="000000"/>
          <w:spacing w:val="0"/>
          <w:sz w:val="28"/>
          <w:szCs w:val="20"/>
        </w:rPr>
        <w:t>у</w:t>
      </w:r>
      <w:r w:rsidRPr="004B0E70">
        <w:rPr>
          <w:i/>
          <w:iCs/>
          <w:smallCaps w:val="0"/>
          <w:color w:val="000000"/>
          <w:spacing w:val="0"/>
          <w:sz w:val="28"/>
          <w:szCs w:val="20"/>
        </w:rPr>
        <w:t xml:space="preserve"> </w:t>
      </w:r>
      <w:r w:rsidRPr="004B0E70">
        <w:rPr>
          <w:smallCaps w:val="0"/>
          <w:color w:val="000000"/>
          <w:spacing w:val="0"/>
          <w:sz w:val="28"/>
          <w:szCs w:val="20"/>
          <w:lang w:val="en-US"/>
        </w:rPr>
        <w:t>R</w:t>
      </w:r>
      <w:r w:rsidRPr="004B0E70">
        <w:rPr>
          <w:smallCaps w:val="0"/>
          <w:color w:val="000000"/>
          <w:spacing w:val="0"/>
          <w:sz w:val="28"/>
          <w:szCs w:val="20"/>
        </w:rPr>
        <w:t xml:space="preserve"> элементу;</w:t>
      </w:r>
      <w:r w:rsidR="004B0E70">
        <w:rPr>
          <w:smallCaps w:val="0"/>
          <w:color w:val="000000"/>
          <w:spacing w:val="0"/>
          <w:sz w:val="28"/>
          <w:szCs w:val="20"/>
        </w:rPr>
        <w:t xml:space="preserve"> </w:t>
      </w:r>
      <w:r w:rsidRPr="004B0E70">
        <w:rPr>
          <w:bCs/>
          <w:smallCaps w:val="0"/>
          <w:color w:val="000000"/>
          <w:spacing w:val="0"/>
          <w:sz w:val="28"/>
          <w:szCs w:val="20"/>
        </w:rPr>
        <w:t>θ</w:t>
      </w:r>
      <w:r w:rsidRPr="004B0E70">
        <w:rPr>
          <w:i/>
          <w:iCs/>
          <w:smallCaps w:val="0"/>
          <w:color w:val="000000"/>
          <w:spacing w:val="0"/>
          <w:sz w:val="28"/>
          <w:szCs w:val="20"/>
          <w:vertAlign w:val="subscript"/>
          <w:lang w:val="en-US"/>
        </w:rPr>
        <w:t>j</w:t>
      </w:r>
      <w:r w:rsidRPr="004B0E70">
        <w:rPr>
          <w:i/>
          <w:iCs/>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порог </w:t>
      </w:r>
      <w:r w:rsidRPr="004B0E70">
        <w:rPr>
          <w:i/>
          <w:iCs/>
          <w:smallCaps w:val="0"/>
          <w:color w:val="000000"/>
          <w:spacing w:val="0"/>
          <w:sz w:val="28"/>
          <w:szCs w:val="20"/>
          <w:lang w:val="en-US"/>
        </w:rPr>
        <w:t>j</w:t>
      </w:r>
      <w:r w:rsidR="004B0E70">
        <w:rPr>
          <w:i/>
          <w:iCs/>
          <w:smallCaps w:val="0"/>
          <w:color w:val="000000"/>
          <w:spacing w:val="0"/>
          <w:sz w:val="28"/>
          <w:szCs w:val="20"/>
        </w:rPr>
        <w:noBreakHyphen/>
      </w:r>
      <w:r w:rsidR="004B0E70" w:rsidRPr="004B0E70">
        <w:rPr>
          <w:i/>
          <w:iCs/>
          <w:smallCaps w:val="0"/>
          <w:color w:val="000000"/>
          <w:spacing w:val="0"/>
          <w:sz w:val="28"/>
          <w:szCs w:val="20"/>
        </w:rPr>
        <w:t>г</w:t>
      </w:r>
      <w:r w:rsidRPr="004B0E70">
        <w:rPr>
          <w:i/>
          <w:iCs/>
          <w:smallCaps w:val="0"/>
          <w:color w:val="000000"/>
          <w:spacing w:val="0"/>
          <w:sz w:val="28"/>
          <w:szCs w:val="20"/>
        </w:rPr>
        <w:t xml:space="preserve">о </w:t>
      </w:r>
      <w:r w:rsidRPr="004B0E70">
        <w:rPr>
          <w:smallCaps w:val="0"/>
          <w:color w:val="000000"/>
          <w:spacing w:val="0"/>
          <w:sz w:val="28"/>
          <w:szCs w:val="20"/>
          <w:lang w:val="en-US"/>
        </w:rPr>
        <w:t>R</w:t>
      </w:r>
      <w:r w:rsidR="004B0E70">
        <w:rPr>
          <w:smallCaps w:val="0"/>
          <w:color w:val="000000"/>
          <w:spacing w:val="0"/>
          <w:sz w:val="28"/>
          <w:szCs w:val="20"/>
        </w:rPr>
        <w:noBreakHyphen/>
      </w:r>
      <w:r w:rsidR="004B0E70" w:rsidRPr="004B0E70">
        <w:rPr>
          <w:smallCaps w:val="0"/>
          <w:color w:val="000000"/>
          <w:spacing w:val="0"/>
          <w:sz w:val="28"/>
          <w:szCs w:val="20"/>
        </w:rPr>
        <w:t>э</w:t>
      </w:r>
      <w:r w:rsidRPr="004B0E70">
        <w:rPr>
          <w:smallCaps w:val="0"/>
          <w:color w:val="000000"/>
          <w:spacing w:val="0"/>
          <w:sz w:val="28"/>
          <w:szCs w:val="20"/>
        </w:rPr>
        <w:t>лемента.</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p>
    <w:p w:rsidR="001D6D19" w:rsidRPr="00E32A5A" w:rsidRDefault="001D6D19" w:rsidP="004B0E70">
      <w:pPr>
        <w:suppressAutoHyphens w:val="0"/>
        <w:autoSpaceDE w:val="0"/>
        <w:spacing w:line="360" w:lineRule="auto"/>
        <w:ind w:firstLine="709"/>
        <w:jc w:val="both"/>
        <w:rPr>
          <w:smallCaps w:val="0"/>
          <w:color w:val="000000"/>
          <w:spacing w:val="0"/>
          <w:sz w:val="28"/>
          <w:szCs w:val="20"/>
        </w:rPr>
      </w:pPr>
      <w:bookmarkStart w:id="0" w:name="whatneuro"/>
      <w:r w:rsidRPr="00E32A5A">
        <w:rPr>
          <w:bCs/>
          <w:smallCaps w:val="0"/>
          <w:color w:val="000000"/>
          <w:spacing w:val="0"/>
          <w:sz w:val="28"/>
          <w:szCs w:val="20"/>
        </w:rPr>
        <w:t>Что такое искусственная нейронная сеть</w:t>
      </w:r>
      <w:bookmarkEnd w:id="0"/>
      <w:r w:rsidRPr="00E32A5A">
        <w:rPr>
          <w:bCs/>
          <w:smallCaps w:val="0"/>
          <w:color w:val="000000"/>
          <w:spacing w:val="0"/>
          <w:sz w:val="28"/>
          <w:szCs w:val="20"/>
        </w:rPr>
        <w:t>. Как работает нейронная сеть</w:t>
      </w:r>
    </w:p>
    <w:p w:rsidR="004B0E70" w:rsidRDefault="001D6D19" w:rsidP="004B0E70">
      <w:pPr>
        <w:suppressAutoHyphens w:val="0"/>
        <w:autoSpaceDE w:val="0"/>
        <w:spacing w:line="360" w:lineRule="auto"/>
        <w:ind w:firstLine="709"/>
        <w:jc w:val="both"/>
        <w:rPr>
          <w:smallCaps w:val="0"/>
          <w:color w:val="000000"/>
          <w:spacing w:val="0"/>
          <w:sz w:val="28"/>
          <w:szCs w:val="20"/>
        </w:rPr>
      </w:pPr>
      <w:r w:rsidRPr="004B0E70">
        <w:rPr>
          <w:i/>
          <w:iCs/>
          <w:smallCaps w:val="0"/>
          <w:color w:val="000000"/>
          <w:spacing w:val="0"/>
          <w:sz w:val="28"/>
          <w:szCs w:val="20"/>
        </w:rPr>
        <w:t>Искусственная нейронная сеть</w:t>
      </w:r>
      <w:r w:rsidRPr="004B0E70">
        <w:rPr>
          <w:smallCaps w:val="0"/>
          <w:color w:val="000000"/>
          <w:spacing w:val="0"/>
          <w:sz w:val="28"/>
          <w:szCs w:val="20"/>
        </w:rPr>
        <w:t xml:space="preserve"> (</w:t>
      </w:r>
      <w:r w:rsidRPr="004B0E70">
        <w:rPr>
          <w:i/>
          <w:iCs/>
          <w:smallCaps w:val="0"/>
          <w:color w:val="000000"/>
          <w:spacing w:val="0"/>
          <w:sz w:val="28"/>
          <w:szCs w:val="20"/>
        </w:rPr>
        <w:t>ИНС, нейронная сеть</w:t>
      </w:r>
      <w:r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набор нейронов, соединенных между собой. Как правило, передаточные функции всех нейронов в нейронной сети фиксированы, а веса являются параметрами нейронной сети и могут изменяться. Некоторые входы нейронов помечены как внешние входы нейронной сети, а некоторые выходы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как внешние выходы нейронной сети. Подавая любые числа на входы нейронной сети, мы получаем какой-то набор чисел на выходах нейронной сети. Таким образом, работа нейронной сети состоит в преобразовании входного вектора в выходной вектор, причем это преобразование задается весами нейронной сети.</w:t>
      </w:r>
    </w:p>
    <w:p w:rsidR="001D6D19" w:rsidRPr="004B0E70" w:rsidRDefault="001D6D19" w:rsidP="004B0E70">
      <w:pPr>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Практически любую задачу можно свести к задаче, решаемой нейронной сетью. В этой таблице показано, каким образом следует сформулировать в терминах нейронной сети задачу распознавания рукописных букв.</w:t>
      </w:r>
    </w:p>
    <w:p w:rsidR="001D6D19" w:rsidRPr="004B0E70" w:rsidRDefault="001D6D19" w:rsidP="004B0E70">
      <w:pPr>
        <w:suppressAutoHyphens w:val="0"/>
        <w:autoSpaceDE w:val="0"/>
        <w:spacing w:line="360" w:lineRule="auto"/>
        <w:ind w:firstLine="709"/>
        <w:jc w:val="both"/>
        <w:rPr>
          <w:b/>
          <w:bCs/>
          <w:smallCaps w:val="0"/>
          <w:color w:val="000000"/>
          <w:spacing w:val="0"/>
          <w:sz w:val="28"/>
          <w:szCs w:val="20"/>
        </w:rPr>
      </w:pPr>
      <w:r w:rsidRPr="004B0E70">
        <w:rPr>
          <w:b/>
          <w:bCs/>
          <w:smallCaps w:val="0"/>
          <w:color w:val="000000"/>
          <w:spacing w:val="0"/>
          <w:sz w:val="28"/>
          <w:szCs w:val="20"/>
        </w:rPr>
        <w:t>Задача распознавания рукописных букв</w:t>
      </w:r>
    </w:p>
    <w:p w:rsidR="001D6D19" w:rsidRPr="004B0E70" w:rsidRDefault="001D6D19" w:rsidP="004B0E70">
      <w:pPr>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Дано:</w:t>
      </w:r>
      <w:r w:rsidRPr="004B0E70">
        <w:rPr>
          <w:smallCaps w:val="0"/>
          <w:color w:val="000000"/>
          <w:spacing w:val="0"/>
          <w:sz w:val="28"/>
          <w:szCs w:val="20"/>
        </w:rPr>
        <w:t xml:space="preserve"> растровое черно-белое изображение буквы размером 30x30 пикселов</w:t>
      </w:r>
    </w:p>
    <w:p w:rsidR="001D6D19" w:rsidRPr="004B0E70" w:rsidRDefault="001D6D19" w:rsidP="004B0E70">
      <w:pPr>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Надо:</w:t>
      </w:r>
      <w:r w:rsidRPr="004B0E70">
        <w:rPr>
          <w:smallCaps w:val="0"/>
          <w:color w:val="000000"/>
          <w:spacing w:val="0"/>
          <w:sz w:val="28"/>
          <w:szCs w:val="20"/>
        </w:rPr>
        <w:t xml:space="preserve"> определить, какая это буква (в алфавите 33 буквы)</w:t>
      </w:r>
    </w:p>
    <w:p w:rsidR="001D6D19" w:rsidRPr="004B0E70" w:rsidRDefault="001D6D19" w:rsidP="004B0E70">
      <w:pPr>
        <w:suppressAutoHyphens w:val="0"/>
        <w:autoSpaceDE w:val="0"/>
        <w:spacing w:line="360" w:lineRule="auto"/>
        <w:ind w:firstLine="709"/>
        <w:jc w:val="both"/>
        <w:rPr>
          <w:b/>
          <w:bCs/>
          <w:smallCaps w:val="0"/>
          <w:color w:val="000000"/>
          <w:spacing w:val="0"/>
          <w:sz w:val="28"/>
          <w:szCs w:val="20"/>
        </w:rPr>
      </w:pPr>
      <w:r w:rsidRPr="004B0E70">
        <w:rPr>
          <w:b/>
          <w:bCs/>
          <w:smallCaps w:val="0"/>
          <w:color w:val="000000"/>
          <w:spacing w:val="0"/>
          <w:sz w:val="28"/>
          <w:szCs w:val="20"/>
        </w:rPr>
        <w:t>Формулировка для нейронной сети:</w:t>
      </w:r>
    </w:p>
    <w:p w:rsidR="001D6D19" w:rsidRPr="004B0E70" w:rsidRDefault="001D6D19" w:rsidP="004B0E70">
      <w:pPr>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Дано:</w:t>
      </w:r>
      <w:r w:rsidRPr="004B0E70">
        <w:rPr>
          <w:smallCaps w:val="0"/>
          <w:color w:val="000000"/>
          <w:spacing w:val="0"/>
          <w:sz w:val="28"/>
          <w:szCs w:val="20"/>
        </w:rPr>
        <w:t xml:space="preserve"> входной вектор из 900 двоичных символов (900=30x30)</w:t>
      </w:r>
    </w:p>
    <w:p w:rsidR="004B0E70" w:rsidRDefault="001D6D19" w:rsidP="004B0E70">
      <w:pPr>
        <w:suppressAutoHyphens w:val="0"/>
        <w:autoSpaceDE w:val="0"/>
        <w:spacing w:line="360" w:lineRule="auto"/>
        <w:ind w:firstLine="709"/>
        <w:jc w:val="both"/>
        <w:rPr>
          <w:smallCaps w:val="0"/>
          <w:color w:val="000000"/>
          <w:spacing w:val="0"/>
          <w:sz w:val="28"/>
          <w:szCs w:val="20"/>
        </w:rPr>
      </w:pPr>
      <w:r w:rsidRPr="004B0E70">
        <w:rPr>
          <w:b/>
          <w:bCs/>
          <w:smallCaps w:val="0"/>
          <w:color w:val="000000"/>
          <w:spacing w:val="0"/>
          <w:sz w:val="28"/>
          <w:szCs w:val="20"/>
        </w:rPr>
        <w:t>Надо:</w:t>
      </w:r>
      <w:r w:rsidRPr="004B0E70">
        <w:rPr>
          <w:smallCaps w:val="0"/>
          <w:color w:val="000000"/>
          <w:spacing w:val="0"/>
          <w:sz w:val="28"/>
          <w:szCs w:val="20"/>
        </w:rPr>
        <w:t xml:space="preserve"> построить нейронную сеть с 900 входами и 33 выходами, которые помечены буквами. Если на входе нейронной сети изображение буквы </w:t>
      </w:r>
      <w:r w:rsidR="004B0E70">
        <w:rPr>
          <w:smallCaps w:val="0"/>
          <w:color w:val="000000"/>
          <w:spacing w:val="0"/>
          <w:sz w:val="28"/>
          <w:szCs w:val="20"/>
        </w:rPr>
        <w:t>«</w:t>
      </w:r>
      <w:r w:rsidR="004B0E70" w:rsidRPr="004B0E70">
        <w:rPr>
          <w:smallCaps w:val="0"/>
          <w:color w:val="000000"/>
          <w:spacing w:val="0"/>
          <w:sz w:val="28"/>
          <w:szCs w:val="20"/>
        </w:rPr>
        <w:t>А</w:t>
      </w:r>
      <w:r w:rsidR="004B0E70">
        <w:rPr>
          <w:smallCaps w:val="0"/>
          <w:color w:val="000000"/>
          <w:spacing w:val="0"/>
          <w:sz w:val="28"/>
          <w:szCs w:val="20"/>
        </w:rPr>
        <w:t>»</w:t>
      </w:r>
      <w:r w:rsidR="004B0E70" w:rsidRPr="004B0E70">
        <w:rPr>
          <w:smallCaps w:val="0"/>
          <w:color w:val="000000"/>
          <w:spacing w:val="0"/>
          <w:sz w:val="28"/>
          <w:szCs w:val="20"/>
        </w:rPr>
        <w:t>,</w:t>
      </w:r>
      <w:r w:rsidRPr="004B0E70">
        <w:rPr>
          <w:smallCaps w:val="0"/>
          <w:color w:val="000000"/>
          <w:spacing w:val="0"/>
          <w:sz w:val="28"/>
          <w:szCs w:val="20"/>
        </w:rPr>
        <w:t xml:space="preserve"> то максимальное значение выходного сигнала достигается на выходе </w:t>
      </w:r>
      <w:r w:rsidR="004B0E70">
        <w:rPr>
          <w:smallCaps w:val="0"/>
          <w:color w:val="000000"/>
          <w:spacing w:val="0"/>
          <w:sz w:val="28"/>
          <w:szCs w:val="20"/>
        </w:rPr>
        <w:t>«</w:t>
      </w:r>
      <w:r w:rsidR="004B0E70" w:rsidRPr="004B0E70">
        <w:rPr>
          <w:smallCaps w:val="0"/>
          <w:color w:val="000000"/>
          <w:spacing w:val="0"/>
          <w:sz w:val="28"/>
          <w:szCs w:val="20"/>
        </w:rPr>
        <w:t>А</w:t>
      </w:r>
      <w:r w:rsidR="004B0E70">
        <w:rPr>
          <w:smallCaps w:val="0"/>
          <w:color w:val="000000"/>
          <w:spacing w:val="0"/>
          <w:sz w:val="28"/>
          <w:szCs w:val="20"/>
        </w:rPr>
        <w:t>»</w:t>
      </w:r>
      <w:r w:rsidR="004B0E70" w:rsidRPr="004B0E70">
        <w:rPr>
          <w:smallCaps w:val="0"/>
          <w:color w:val="000000"/>
          <w:spacing w:val="0"/>
          <w:sz w:val="28"/>
          <w:szCs w:val="20"/>
        </w:rPr>
        <w:t>.</w:t>
      </w:r>
      <w:r w:rsidRPr="004B0E70">
        <w:rPr>
          <w:smallCaps w:val="0"/>
          <w:color w:val="000000"/>
          <w:spacing w:val="0"/>
          <w:sz w:val="28"/>
          <w:szCs w:val="20"/>
        </w:rPr>
        <w:t xml:space="preserve"> Аналогично нейронная сеть работает для всех 33 букв.</w:t>
      </w:r>
    </w:p>
    <w:p w:rsidR="001D6D19" w:rsidRPr="004B0E70" w:rsidRDefault="001D6D19" w:rsidP="004B0E70">
      <w:pPr>
        <w:shd w:val="clear" w:color="auto" w:fill="FFFFFF"/>
        <w:suppressAutoHyphens w:val="0"/>
        <w:autoSpaceDE w:val="0"/>
        <w:spacing w:line="360" w:lineRule="auto"/>
        <w:ind w:firstLine="709"/>
        <w:jc w:val="both"/>
        <w:rPr>
          <w:smallCaps w:val="0"/>
          <w:color w:val="000000"/>
          <w:spacing w:val="0"/>
          <w:sz w:val="28"/>
          <w:szCs w:val="20"/>
        </w:rPr>
      </w:pPr>
      <w:r w:rsidRPr="004B0E70">
        <w:rPr>
          <w:smallCaps w:val="0"/>
          <w:color w:val="000000"/>
          <w:spacing w:val="0"/>
          <w:sz w:val="28"/>
          <w:szCs w:val="20"/>
        </w:rPr>
        <w:t xml:space="preserve">Поясним, зачем требуется выбирать выход нейронной сети с максимальным уровнем сигнала. Дело в том, что уровень выходного сигнала, как правило, может принимать любые значения из какого-то отрезка. Однако, в данной задаче нас интересует не аналоговый ответ, а всего лишь номер категории (номер буквы в алфавите). Поэтому используется следующий подход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каждой категории сопоставляется свой выход, а ответом нейронной сети считается та категория, на чьем выходе уровень сигнала максимален. В определенном смысле уровень сигнала на выходе </w:t>
      </w:r>
      <w:r w:rsidR="004B0E70">
        <w:rPr>
          <w:smallCaps w:val="0"/>
          <w:color w:val="000000"/>
          <w:spacing w:val="0"/>
          <w:sz w:val="28"/>
          <w:szCs w:val="20"/>
        </w:rPr>
        <w:t>«</w:t>
      </w:r>
      <w:r w:rsidR="004B0E70" w:rsidRPr="004B0E70">
        <w:rPr>
          <w:smallCaps w:val="0"/>
          <w:color w:val="000000"/>
          <w:spacing w:val="0"/>
          <w:sz w:val="28"/>
          <w:szCs w:val="20"/>
        </w:rPr>
        <w:t>А</w:t>
      </w:r>
      <w:r w:rsidR="004B0E70">
        <w:rPr>
          <w:smallCaps w:val="0"/>
          <w:color w:val="000000"/>
          <w:spacing w:val="0"/>
          <w:sz w:val="28"/>
          <w:szCs w:val="20"/>
        </w:rPr>
        <w:t>»</w:t>
      </w:r>
      <w:r w:rsidR="004B0E70" w:rsidRPr="004B0E70">
        <w:rPr>
          <w:smallCaps w:val="0"/>
          <w:color w:val="000000"/>
          <w:spacing w:val="0"/>
          <w:sz w:val="28"/>
          <w:szCs w:val="20"/>
        </w:rPr>
        <w:t xml:space="preserve">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 xml:space="preserve">это достоверность того, что на вход нейронной сети была подана рукописная буква </w:t>
      </w:r>
      <w:r w:rsidR="004B0E70">
        <w:rPr>
          <w:smallCaps w:val="0"/>
          <w:color w:val="000000"/>
          <w:spacing w:val="0"/>
          <w:sz w:val="28"/>
          <w:szCs w:val="20"/>
        </w:rPr>
        <w:t>«</w:t>
      </w:r>
      <w:r w:rsidR="004B0E70" w:rsidRPr="004B0E70">
        <w:rPr>
          <w:smallCaps w:val="0"/>
          <w:color w:val="000000"/>
          <w:spacing w:val="0"/>
          <w:sz w:val="28"/>
          <w:szCs w:val="20"/>
        </w:rPr>
        <w:t>A</w:t>
      </w:r>
      <w:r w:rsidR="004B0E70">
        <w:rPr>
          <w:smallCaps w:val="0"/>
          <w:color w:val="000000"/>
          <w:spacing w:val="0"/>
          <w:sz w:val="28"/>
          <w:szCs w:val="20"/>
        </w:rPr>
        <w:t>»</w:t>
      </w:r>
      <w:r w:rsidR="004B0E70" w:rsidRPr="004B0E70">
        <w:rPr>
          <w:smallCaps w:val="0"/>
          <w:color w:val="000000"/>
          <w:spacing w:val="0"/>
          <w:sz w:val="28"/>
          <w:szCs w:val="20"/>
        </w:rPr>
        <w:t>.</w:t>
      </w:r>
      <w:r w:rsidRPr="004B0E70">
        <w:rPr>
          <w:smallCaps w:val="0"/>
          <w:color w:val="000000"/>
          <w:spacing w:val="0"/>
          <w:sz w:val="28"/>
          <w:szCs w:val="20"/>
        </w:rPr>
        <w:t xml:space="preserve"> Задачи, в которых нужно отнести входные данные к одной из известных категорий, называются </w:t>
      </w:r>
      <w:r w:rsidRPr="004B0E70">
        <w:rPr>
          <w:i/>
          <w:iCs/>
          <w:smallCaps w:val="0"/>
          <w:color w:val="000000"/>
          <w:spacing w:val="0"/>
          <w:sz w:val="28"/>
          <w:szCs w:val="20"/>
        </w:rPr>
        <w:t>задачами классификации</w:t>
      </w:r>
      <w:r w:rsidRPr="004B0E70">
        <w:rPr>
          <w:smallCaps w:val="0"/>
          <w:color w:val="000000"/>
          <w:spacing w:val="0"/>
          <w:sz w:val="28"/>
          <w:szCs w:val="20"/>
        </w:rPr>
        <w:t xml:space="preserve">. Изложенный подход </w:t>
      </w:r>
      <w:r w:rsidR="004B0E70">
        <w:rPr>
          <w:smallCaps w:val="0"/>
          <w:color w:val="000000"/>
          <w:spacing w:val="0"/>
          <w:sz w:val="28"/>
          <w:szCs w:val="20"/>
        </w:rPr>
        <w:t>–</w:t>
      </w:r>
      <w:r w:rsidR="004B0E70" w:rsidRPr="004B0E70">
        <w:rPr>
          <w:smallCaps w:val="0"/>
          <w:color w:val="000000"/>
          <w:spacing w:val="0"/>
          <w:sz w:val="28"/>
          <w:szCs w:val="20"/>
        </w:rPr>
        <w:t xml:space="preserve"> </w:t>
      </w:r>
      <w:r w:rsidRPr="004B0E70">
        <w:rPr>
          <w:smallCaps w:val="0"/>
          <w:color w:val="000000"/>
          <w:spacing w:val="0"/>
          <w:sz w:val="28"/>
          <w:szCs w:val="20"/>
        </w:rPr>
        <w:t>стандартный способ классификации с помощью нейронных сетей.</w:t>
      </w:r>
      <w:bookmarkStart w:id="1" w:name="_GoBack"/>
      <w:bookmarkEnd w:id="1"/>
    </w:p>
    <w:sectPr w:rsidR="001D6D19" w:rsidRPr="004B0E70" w:rsidSect="004B0E70">
      <w:footnotePr>
        <w:pos w:val="beneathText"/>
      </w:footnotePr>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74C" w:rsidRDefault="00F8474C">
      <w:r>
        <w:separator/>
      </w:r>
    </w:p>
  </w:endnote>
  <w:endnote w:type="continuationSeparator" w:id="0">
    <w:p w:rsidR="00F8474C" w:rsidRDefault="00F8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74C" w:rsidRDefault="00F8474C">
      <w:r>
        <w:separator/>
      </w:r>
    </w:p>
  </w:footnote>
  <w:footnote w:type="continuationSeparator" w:id="0">
    <w:p w:rsidR="00F8474C" w:rsidRDefault="00F84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decimal"/>
      <w:lvlText w:val="%1."/>
      <w:lvlJc w:val="left"/>
      <w:pPr>
        <w:tabs>
          <w:tab w:val="num" w:pos="639"/>
        </w:tabs>
        <w:ind w:left="639" w:hanging="360"/>
      </w:pPr>
      <w:rPr>
        <w:rFonts w:cs="Times New Roman"/>
      </w:rPr>
    </w:lvl>
  </w:abstractNum>
  <w:abstractNum w:abstractNumId="2">
    <w:nsid w:val="00000003"/>
    <w:multiLevelType w:val="singleLevel"/>
    <w:tmpl w:val="00000003"/>
    <w:name w:val="WW8Num6"/>
    <w:lvl w:ilvl="0">
      <w:start w:val="3"/>
      <w:numFmt w:val="decimal"/>
      <w:suff w:val="nothing"/>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7"/>
    <w:lvl w:ilvl="0">
      <w:start w:val="1"/>
      <w:numFmt w:val="bullet"/>
      <w:lvlText w:val=""/>
      <w:lvlJc w:val="left"/>
      <w:pPr>
        <w:tabs>
          <w:tab w:val="num" w:pos="1027"/>
        </w:tabs>
        <w:ind w:left="1027" w:hanging="360"/>
      </w:pPr>
      <w:rPr>
        <w:rFonts w:ascii="Wingdings" w:hAnsi="Wingdings"/>
      </w:rPr>
    </w:lvl>
  </w:abstractNum>
  <w:abstractNum w:abstractNumId="4">
    <w:nsid w:val="00000005"/>
    <w:multiLevelType w:val="singleLevel"/>
    <w:tmpl w:val="00000005"/>
    <w:name w:val="WW8Num8"/>
    <w:lvl w:ilvl="0">
      <w:start w:val="1"/>
      <w:numFmt w:val="bullet"/>
      <w:lvlText w:val=""/>
      <w:lvlJc w:val="left"/>
      <w:pPr>
        <w:tabs>
          <w:tab w:val="num" w:pos="720"/>
        </w:tabs>
        <w:ind w:left="720" w:hanging="360"/>
      </w:pPr>
      <w:rPr>
        <w:rFonts w:ascii="Wingdings" w:hAnsi="Wingdings"/>
      </w:rPr>
    </w:lvl>
  </w:abstractNum>
  <w:abstractNum w:abstractNumId="5">
    <w:nsid w:val="00000006"/>
    <w:multiLevelType w:val="singleLevel"/>
    <w:tmpl w:val="00000006"/>
    <w:name w:val="WW8Num11"/>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12"/>
    <w:lvl w:ilvl="0">
      <w:start w:val="1"/>
      <w:numFmt w:val="bullet"/>
      <w:lvlText w:val=""/>
      <w:lvlJc w:val="left"/>
      <w:pPr>
        <w:tabs>
          <w:tab w:val="num" w:pos="1480"/>
        </w:tabs>
        <w:ind w:left="1480" w:hanging="360"/>
      </w:pPr>
      <w:rPr>
        <w:rFonts w:ascii="Symbol" w:hAnsi="Symbol"/>
      </w:rPr>
    </w:lvl>
  </w:abstractNum>
  <w:abstractNum w:abstractNumId="7">
    <w:nsid w:val="00000008"/>
    <w:multiLevelType w:val="singleLevel"/>
    <w:tmpl w:val="00000008"/>
    <w:name w:val="WW8Num14"/>
    <w:lvl w:ilvl="0">
      <w:start w:val="1"/>
      <w:numFmt w:val="bullet"/>
      <w:lvlText w:val=""/>
      <w:lvlJc w:val="left"/>
      <w:pPr>
        <w:tabs>
          <w:tab w:val="num" w:pos="1430"/>
        </w:tabs>
        <w:ind w:left="1430" w:hanging="360"/>
      </w:pPr>
      <w:rPr>
        <w:rFonts w:ascii="Symbol" w:hAnsi="Symbol"/>
      </w:rPr>
    </w:lvl>
  </w:abstractNum>
  <w:abstractNum w:abstractNumId="8">
    <w:nsid w:val="00000009"/>
    <w:multiLevelType w:val="singleLevel"/>
    <w:tmpl w:val="00000009"/>
    <w:name w:val="WW8Num15"/>
    <w:lvl w:ilvl="0">
      <w:start w:val="1"/>
      <w:numFmt w:val="decimal"/>
      <w:suff w:val="nothing"/>
      <w:lvlText w:val="%1."/>
      <w:lvlJc w:val="left"/>
      <w:pPr>
        <w:tabs>
          <w:tab w:val="num" w:pos="0"/>
        </w:tabs>
      </w:pPr>
      <w:rPr>
        <w:rFonts w:ascii="Times New Roman" w:hAnsi="Times New Roman" w:cs="Times New Roman"/>
      </w:rPr>
    </w:lvl>
  </w:abstractNum>
  <w:abstractNum w:abstractNumId="9">
    <w:nsid w:val="0000000A"/>
    <w:multiLevelType w:val="singleLevel"/>
    <w:tmpl w:val="0000000A"/>
    <w:name w:val="WW8Num16"/>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17"/>
    <w:lvl w:ilvl="0">
      <w:start w:val="1"/>
      <w:numFmt w:val="decimal"/>
      <w:suff w:val="nothing"/>
      <w:lvlText w:val="%1."/>
      <w:lvlJc w:val="left"/>
      <w:pPr>
        <w:tabs>
          <w:tab w:val="num" w:pos="0"/>
        </w:tabs>
      </w:pPr>
      <w:rPr>
        <w:rFonts w:ascii="Times New Roman" w:hAnsi="Times New Roman" w:cs="Times New Roman"/>
      </w:rPr>
    </w:lvl>
  </w:abstractNum>
  <w:abstractNum w:abstractNumId="11">
    <w:nsid w:val="0000000C"/>
    <w:multiLevelType w:val="singleLevel"/>
    <w:tmpl w:val="0000000C"/>
    <w:name w:val="WW8Num18"/>
    <w:lvl w:ilvl="0">
      <w:start w:val="1"/>
      <w:numFmt w:val="bullet"/>
      <w:lvlText w:val=""/>
      <w:lvlJc w:val="left"/>
      <w:pPr>
        <w:tabs>
          <w:tab w:val="num" w:pos="720"/>
        </w:tabs>
        <w:ind w:left="720" w:hanging="360"/>
      </w:pPr>
      <w:rPr>
        <w:rFonts w:ascii="Wingdings" w:hAnsi="Wingdings"/>
      </w:rPr>
    </w:lvl>
  </w:abstractNum>
  <w:abstractNum w:abstractNumId="12">
    <w:nsid w:val="0000000D"/>
    <w:multiLevelType w:val="singleLevel"/>
    <w:tmpl w:val="0000000D"/>
    <w:name w:val="WW8Num19"/>
    <w:lvl w:ilvl="0">
      <w:start w:val="1"/>
      <w:numFmt w:val="bullet"/>
      <w:lvlText w:val=""/>
      <w:lvlJc w:val="left"/>
      <w:pPr>
        <w:tabs>
          <w:tab w:val="num" w:pos="720"/>
        </w:tabs>
        <w:ind w:left="720" w:hanging="360"/>
      </w:pPr>
      <w:rPr>
        <w:rFonts w:ascii="Wingdings" w:hAnsi="Wingdings"/>
      </w:rPr>
    </w:lvl>
  </w:abstractNum>
  <w:abstractNum w:abstractNumId="13">
    <w:nsid w:val="0000000E"/>
    <w:multiLevelType w:val="singleLevel"/>
    <w:tmpl w:val="0000000E"/>
    <w:name w:val="WW8Num20"/>
    <w:lvl w:ilvl="0">
      <w:start w:val="1"/>
      <w:numFmt w:val="bullet"/>
      <w:lvlText w:val=""/>
      <w:lvlJc w:val="left"/>
      <w:pPr>
        <w:tabs>
          <w:tab w:val="num" w:pos="1429"/>
        </w:tabs>
        <w:ind w:left="1429" w:hanging="360"/>
      </w:pPr>
      <w:rPr>
        <w:rFonts w:ascii="Symbol" w:hAnsi="Symbol"/>
      </w:rPr>
    </w:lvl>
  </w:abstractNum>
  <w:abstractNum w:abstractNumId="14">
    <w:nsid w:val="0000000F"/>
    <w:multiLevelType w:val="singleLevel"/>
    <w:tmpl w:val="0000000F"/>
    <w:name w:val="WW8Num21"/>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22"/>
    <w:lvl w:ilvl="0">
      <w:start w:val="1"/>
      <w:numFmt w:val="bullet"/>
      <w:lvlText w:val=""/>
      <w:lvlJc w:val="left"/>
      <w:pPr>
        <w:tabs>
          <w:tab w:val="num" w:pos="1430"/>
        </w:tabs>
        <w:ind w:left="1430" w:hanging="360"/>
      </w:pPr>
      <w:rPr>
        <w:rFonts w:ascii="Symbol" w:hAnsi="Symbol"/>
      </w:rPr>
    </w:lvl>
  </w:abstractNum>
  <w:abstractNum w:abstractNumId="16">
    <w:nsid w:val="00000011"/>
    <w:multiLevelType w:val="singleLevel"/>
    <w:tmpl w:val="00000011"/>
    <w:name w:val="WW8Num23"/>
    <w:lvl w:ilvl="0">
      <w:start w:val="1"/>
      <w:numFmt w:val="bullet"/>
      <w:lvlText w:val=""/>
      <w:lvlJc w:val="left"/>
      <w:pPr>
        <w:tabs>
          <w:tab w:val="num" w:pos="768"/>
        </w:tabs>
        <w:ind w:left="768" w:hanging="360"/>
      </w:pPr>
      <w:rPr>
        <w:rFonts w:ascii="Wingdings" w:hAnsi="Wingdings"/>
      </w:rPr>
    </w:lvl>
  </w:abstractNum>
  <w:abstractNum w:abstractNumId="17">
    <w:nsid w:val="00000012"/>
    <w:multiLevelType w:val="singleLevel"/>
    <w:tmpl w:val="00000012"/>
    <w:name w:val="WW8Num25"/>
    <w:lvl w:ilvl="0">
      <w:start w:val="1"/>
      <w:numFmt w:val="bullet"/>
      <w:lvlText w:val=""/>
      <w:lvlJc w:val="left"/>
      <w:pPr>
        <w:tabs>
          <w:tab w:val="num" w:pos="1005"/>
        </w:tabs>
        <w:ind w:left="1005" w:hanging="360"/>
      </w:pPr>
      <w:rPr>
        <w:rFonts w:ascii="Wingdings" w:hAnsi="Wingdings"/>
      </w:rPr>
    </w:lvl>
  </w:abstractNum>
  <w:abstractNum w:abstractNumId="18">
    <w:nsid w:val="00000013"/>
    <w:multiLevelType w:val="singleLevel"/>
    <w:tmpl w:val="00000013"/>
    <w:name w:val="WW8Num27"/>
    <w:lvl w:ilvl="0">
      <w:start w:val="1"/>
      <w:numFmt w:val="bullet"/>
      <w:lvlText w:val=""/>
      <w:lvlJc w:val="left"/>
      <w:pPr>
        <w:tabs>
          <w:tab w:val="num" w:pos="720"/>
        </w:tabs>
        <w:ind w:left="720" w:hanging="360"/>
      </w:pPr>
      <w:rPr>
        <w:rFonts w:ascii="Wingdings" w:hAnsi="Wingdings"/>
      </w:rPr>
    </w:lvl>
  </w:abstractNum>
  <w:abstractNum w:abstractNumId="19">
    <w:nsid w:val="00000014"/>
    <w:multiLevelType w:val="singleLevel"/>
    <w:tmpl w:val="00000014"/>
    <w:name w:val="WW8Num28"/>
    <w:lvl w:ilvl="0">
      <w:start w:val="1"/>
      <w:numFmt w:val="bullet"/>
      <w:lvlText w:val=""/>
      <w:lvlJc w:val="left"/>
      <w:pPr>
        <w:tabs>
          <w:tab w:val="num" w:pos="720"/>
        </w:tabs>
        <w:ind w:left="720" w:hanging="360"/>
      </w:pPr>
      <w:rPr>
        <w:rFonts w:ascii="Wingdings" w:hAnsi="Wingdings"/>
      </w:rPr>
    </w:lvl>
  </w:abstractNum>
  <w:abstractNum w:abstractNumId="20">
    <w:nsid w:val="00000015"/>
    <w:multiLevelType w:val="singleLevel"/>
    <w:tmpl w:val="00000015"/>
    <w:name w:val="WW8Num29"/>
    <w:lvl w:ilvl="0">
      <w:start w:val="1"/>
      <w:numFmt w:val="bullet"/>
      <w:lvlText w:val=""/>
      <w:lvlJc w:val="left"/>
      <w:pPr>
        <w:tabs>
          <w:tab w:val="num" w:pos="1571"/>
        </w:tabs>
        <w:ind w:left="1571" w:hanging="360"/>
      </w:pPr>
      <w:rPr>
        <w:rFonts w:ascii="Symbol" w:hAnsi="Symbol"/>
      </w:rPr>
    </w:lvl>
  </w:abstractNum>
  <w:abstractNum w:abstractNumId="21">
    <w:nsid w:val="00000016"/>
    <w:multiLevelType w:val="singleLevel"/>
    <w:tmpl w:val="00000016"/>
    <w:name w:val="WW8Num30"/>
    <w:lvl w:ilvl="0">
      <w:start w:val="1"/>
      <w:numFmt w:val="bullet"/>
      <w:lvlText w:val=""/>
      <w:lvlJc w:val="left"/>
      <w:pPr>
        <w:tabs>
          <w:tab w:val="num" w:pos="720"/>
        </w:tabs>
        <w:ind w:left="720" w:hanging="360"/>
      </w:pPr>
      <w:rPr>
        <w:rFonts w:ascii="Wingdings" w:hAnsi="Wingdings"/>
      </w:rPr>
    </w:lvl>
  </w:abstractNum>
  <w:abstractNum w:abstractNumId="22">
    <w:nsid w:val="00000017"/>
    <w:multiLevelType w:val="singleLevel"/>
    <w:tmpl w:val="00000017"/>
    <w:name w:val="WW8Num31"/>
    <w:lvl w:ilvl="0">
      <w:start w:val="1"/>
      <w:numFmt w:val="bullet"/>
      <w:lvlText w:val=""/>
      <w:lvlJc w:val="left"/>
      <w:pPr>
        <w:tabs>
          <w:tab w:val="num" w:pos="1095"/>
        </w:tabs>
        <w:ind w:left="1095" w:hanging="360"/>
      </w:pPr>
      <w:rPr>
        <w:rFonts w:ascii="Wingdings" w:hAnsi="Wingdings"/>
      </w:rPr>
    </w:lvl>
  </w:abstractNum>
  <w:abstractNum w:abstractNumId="23">
    <w:nsid w:val="00000018"/>
    <w:multiLevelType w:val="singleLevel"/>
    <w:tmpl w:val="00000018"/>
    <w:name w:val="WW8Num32"/>
    <w:lvl w:ilvl="0">
      <w:start w:val="1"/>
      <w:numFmt w:val="bullet"/>
      <w:lvlText w:val=""/>
      <w:lvlJc w:val="left"/>
      <w:pPr>
        <w:tabs>
          <w:tab w:val="num" w:pos="1013"/>
        </w:tabs>
        <w:ind w:left="1013" w:hanging="360"/>
      </w:pPr>
      <w:rPr>
        <w:rFonts w:ascii="Wingdings" w:hAnsi="Wingdings"/>
      </w:rPr>
    </w:lvl>
  </w:abstractNum>
  <w:abstractNum w:abstractNumId="24">
    <w:nsid w:val="00000019"/>
    <w:multiLevelType w:val="singleLevel"/>
    <w:tmpl w:val="00000019"/>
    <w:name w:val="WW8Num33"/>
    <w:lvl w:ilvl="0">
      <w:start w:val="1"/>
      <w:numFmt w:val="decimal"/>
      <w:lvlText w:val="%1."/>
      <w:lvlJc w:val="left"/>
      <w:pPr>
        <w:tabs>
          <w:tab w:val="num" w:pos="639"/>
        </w:tabs>
        <w:ind w:left="639" w:hanging="360"/>
      </w:pPr>
      <w:rPr>
        <w:rFonts w:cs="Times New Roman"/>
      </w:rPr>
    </w:lvl>
  </w:abstractNum>
  <w:abstractNum w:abstractNumId="25">
    <w:nsid w:val="0000001A"/>
    <w:multiLevelType w:val="singleLevel"/>
    <w:tmpl w:val="0000001A"/>
    <w:name w:val="WW8Num36"/>
    <w:lvl w:ilvl="0">
      <w:start w:val="1"/>
      <w:numFmt w:val="bullet"/>
      <w:lvlText w:val=""/>
      <w:lvlJc w:val="left"/>
      <w:pPr>
        <w:tabs>
          <w:tab w:val="num" w:pos="941"/>
        </w:tabs>
        <w:ind w:left="941" w:hanging="360"/>
      </w:pPr>
      <w:rPr>
        <w:rFonts w:ascii="Symbol" w:hAnsi="Symbol"/>
      </w:rPr>
    </w:lvl>
  </w:abstractNum>
  <w:abstractNum w:abstractNumId="26">
    <w:nsid w:val="0000001B"/>
    <w:multiLevelType w:val="singleLevel"/>
    <w:tmpl w:val="0000001B"/>
    <w:name w:val="WW8Num38"/>
    <w:lvl w:ilvl="0">
      <w:start w:val="1"/>
      <w:numFmt w:val="decimal"/>
      <w:lvlText w:val="%1."/>
      <w:lvlJc w:val="left"/>
      <w:pPr>
        <w:tabs>
          <w:tab w:val="num" w:pos="723"/>
        </w:tabs>
        <w:ind w:left="723" w:hanging="360"/>
      </w:pPr>
      <w:rPr>
        <w:rFonts w:cs="Times New Roman"/>
      </w:rPr>
    </w:lvl>
  </w:abstractNum>
  <w:abstractNum w:abstractNumId="27">
    <w:nsid w:val="0000001C"/>
    <w:multiLevelType w:val="singleLevel"/>
    <w:tmpl w:val="0000001C"/>
    <w:name w:val="WW8Num39"/>
    <w:lvl w:ilvl="0">
      <w:start w:val="1"/>
      <w:numFmt w:val="decimal"/>
      <w:suff w:val="nothing"/>
      <w:lvlText w:val="%1."/>
      <w:lvlJc w:val="left"/>
      <w:pPr>
        <w:tabs>
          <w:tab w:val="num" w:pos="0"/>
        </w:tabs>
      </w:pPr>
      <w:rPr>
        <w:rFonts w:ascii="Times New Roman" w:hAnsi="Times New Roman" w:cs="Times New Roman"/>
      </w:rPr>
    </w:lvl>
  </w:abstractNum>
  <w:abstractNum w:abstractNumId="28">
    <w:nsid w:val="0000001D"/>
    <w:multiLevelType w:val="singleLevel"/>
    <w:tmpl w:val="0000001D"/>
    <w:name w:val="WW8Num40"/>
    <w:lvl w:ilvl="0">
      <w:start w:val="1"/>
      <w:numFmt w:val="bullet"/>
      <w:lvlText w:val=""/>
      <w:lvlJc w:val="left"/>
      <w:pPr>
        <w:tabs>
          <w:tab w:val="num" w:pos="720"/>
        </w:tabs>
        <w:ind w:left="720" w:hanging="360"/>
      </w:pPr>
      <w:rPr>
        <w:rFonts w:ascii="Wingdings" w:hAnsi="Wingdings"/>
      </w:rPr>
    </w:lvl>
  </w:abstractNum>
  <w:abstractNum w:abstractNumId="29">
    <w:nsid w:val="0000001E"/>
    <w:multiLevelType w:val="singleLevel"/>
    <w:tmpl w:val="0000001E"/>
    <w:name w:val="WW8Num42"/>
    <w:lvl w:ilvl="0">
      <w:start w:val="1"/>
      <w:numFmt w:val="bullet"/>
      <w:lvlText w:val=""/>
      <w:lvlJc w:val="left"/>
      <w:pPr>
        <w:tabs>
          <w:tab w:val="num" w:pos="1492"/>
        </w:tabs>
        <w:ind w:left="1492" w:hanging="360"/>
      </w:pPr>
      <w:rPr>
        <w:rFonts w:ascii="Symbol" w:hAnsi="Symbol"/>
      </w:rPr>
    </w:lvl>
  </w:abstractNum>
  <w:abstractNum w:abstractNumId="30">
    <w:nsid w:val="0000001F"/>
    <w:multiLevelType w:val="singleLevel"/>
    <w:tmpl w:val="0000001F"/>
    <w:name w:val="WW8Num45"/>
    <w:lvl w:ilvl="0">
      <w:start w:val="1"/>
      <w:numFmt w:val="bullet"/>
      <w:lvlText w:val=""/>
      <w:lvlJc w:val="left"/>
      <w:pPr>
        <w:tabs>
          <w:tab w:val="num" w:pos="768"/>
        </w:tabs>
        <w:ind w:left="768" w:hanging="360"/>
      </w:pPr>
      <w:rPr>
        <w:rFonts w:ascii="Wingdings" w:hAnsi="Wingdings"/>
      </w:rPr>
    </w:lvl>
  </w:abstractNum>
  <w:abstractNum w:abstractNumId="31">
    <w:nsid w:val="00000020"/>
    <w:multiLevelType w:val="singleLevel"/>
    <w:tmpl w:val="00000020"/>
    <w:name w:val="WW8Num46"/>
    <w:lvl w:ilvl="0">
      <w:start w:val="1"/>
      <w:numFmt w:val="bullet"/>
      <w:lvlText w:val=""/>
      <w:lvlJc w:val="left"/>
      <w:pPr>
        <w:tabs>
          <w:tab w:val="num" w:pos="984"/>
        </w:tabs>
        <w:ind w:left="984" w:hanging="360"/>
      </w:pPr>
      <w:rPr>
        <w:rFonts w:ascii="Wingdings" w:hAnsi="Wingdings"/>
      </w:rPr>
    </w:lvl>
  </w:abstractNum>
  <w:abstractNum w:abstractNumId="32">
    <w:nsid w:val="00000021"/>
    <w:multiLevelType w:val="singleLevel"/>
    <w:tmpl w:val="00000021"/>
    <w:name w:val="WW8Num48"/>
    <w:lvl w:ilvl="0">
      <w:start w:val="1"/>
      <w:numFmt w:val="bullet"/>
      <w:lvlText w:val=""/>
      <w:lvlJc w:val="left"/>
      <w:pPr>
        <w:tabs>
          <w:tab w:val="num" w:pos="1065"/>
        </w:tabs>
        <w:ind w:left="1065" w:hanging="360"/>
      </w:pPr>
      <w:rPr>
        <w:rFonts w:ascii="Symbol" w:hAnsi="Symbol"/>
      </w:rPr>
    </w:lvl>
  </w:abstractNum>
  <w:abstractNum w:abstractNumId="33">
    <w:nsid w:val="00000022"/>
    <w:multiLevelType w:val="singleLevel"/>
    <w:tmpl w:val="00000022"/>
    <w:name w:val="WW8Num49"/>
    <w:lvl w:ilvl="0">
      <w:start w:val="1"/>
      <w:numFmt w:val="bullet"/>
      <w:lvlText w:val=""/>
      <w:lvlJc w:val="left"/>
      <w:pPr>
        <w:tabs>
          <w:tab w:val="num" w:pos="720"/>
        </w:tabs>
        <w:ind w:left="720" w:hanging="360"/>
      </w:pPr>
      <w:rPr>
        <w:rFonts w:ascii="Wingdings" w:hAnsi="Wingdings"/>
      </w:rPr>
    </w:lvl>
  </w:abstractNum>
  <w:abstractNum w:abstractNumId="34">
    <w:nsid w:val="00000023"/>
    <w:multiLevelType w:val="singleLevel"/>
    <w:tmpl w:val="00000023"/>
    <w:name w:val="WW8Num51"/>
    <w:lvl w:ilvl="0">
      <w:start w:val="1"/>
      <w:numFmt w:val="decimal"/>
      <w:lvlText w:val="%1."/>
      <w:lvlJc w:val="left"/>
      <w:pPr>
        <w:tabs>
          <w:tab w:val="num" w:pos="932"/>
        </w:tabs>
        <w:ind w:left="932" w:hanging="360"/>
      </w:pPr>
      <w:rPr>
        <w:rFonts w:cs="Times New Roman"/>
      </w:rPr>
    </w:lvl>
  </w:abstractNum>
  <w:abstractNum w:abstractNumId="35">
    <w:nsid w:val="00000024"/>
    <w:multiLevelType w:val="singleLevel"/>
    <w:tmpl w:val="00000024"/>
    <w:name w:val="WW8Num52"/>
    <w:lvl w:ilvl="0">
      <w:start w:val="1"/>
      <w:numFmt w:val="bullet"/>
      <w:lvlText w:val=""/>
      <w:lvlJc w:val="left"/>
      <w:pPr>
        <w:tabs>
          <w:tab w:val="num" w:pos="720"/>
        </w:tabs>
        <w:ind w:left="720" w:hanging="360"/>
      </w:pPr>
      <w:rPr>
        <w:rFonts w:ascii="Wingdings" w:hAnsi="Wingdings"/>
      </w:rPr>
    </w:lvl>
  </w:abstractNum>
  <w:abstractNum w:abstractNumId="36">
    <w:nsid w:val="00000025"/>
    <w:multiLevelType w:val="singleLevel"/>
    <w:tmpl w:val="00000025"/>
    <w:lvl w:ilvl="0">
      <w:numFmt w:val="bullet"/>
      <w:suff w:val="nothing"/>
      <w:lvlText w:val="•"/>
      <w:lvlJc w:val="left"/>
      <w:pPr>
        <w:tabs>
          <w:tab w:val="num" w:pos="0"/>
        </w:tabs>
      </w:pPr>
      <w:rPr>
        <w:rFonts w:ascii="Arial" w:hAnsi="Aria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8"/>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89F"/>
    <w:rsid w:val="00040A80"/>
    <w:rsid w:val="000C0336"/>
    <w:rsid w:val="00112587"/>
    <w:rsid w:val="001373D7"/>
    <w:rsid w:val="001B0CFA"/>
    <w:rsid w:val="001D6D19"/>
    <w:rsid w:val="00273855"/>
    <w:rsid w:val="002E2C35"/>
    <w:rsid w:val="00342D95"/>
    <w:rsid w:val="003F0F62"/>
    <w:rsid w:val="004B0E70"/>
    <w:rsid w:val="005A4B9C"/>
    <w:rsid w:val="006E5030"/>
    <w:rsid w:val="0080687D"/>
    <w:rsid w:val="00A41B81"/>
    <w:rsid w:val="00A6025F"/>
    <w:rsid w:val="00A6489F"/>
    <w:rsid w:val="00C0261D"/>
    <w:rsid w:val="00C072D7"/>
    <w:rsid w:val="00C553B6"/>
    <w:rsid w:val="00DA48C6"/>
    <w:rsid w:val="00DF3AC4"/>
    <w:rsid w:val="00E32A5A"/>
    <w:rsid w:val="00EB013A"/>
    <w:rsid w:val="00F1714D"/>
    <w:rsid w:val="00F8474C"/>
    <w:rsid w:val="00F85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91BC82C5-524E-4EB5-90A3-88A88BCE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mallCaps/>
      <w:spacing w:val="-2"/>
      <w:sz w:val="24"/>
      <w:szCs w:val="24"/>
      <w:lang w:eastAsia="ar-SA"/>
    </w:rPr>
  </w:style>
  <w:style w:type="paragraph" w:styleId="1">
    <w:name w:val="heading 1"/>
    <w:basedOn w:val="a"/>
    <w:next w:val="a"/>
    <w:link w:val="10"/>
    <w:uiPriority w:val="9"/>
    <w:qFormat/>
    <w:pPr>
      <w:keepNext/>
      <w:numPr>
        <w:numId w:val="1"/>
      </w:numPr>
      <w:spacing w:before="240" w:after="60"/>
      <w:outlineLvl w:val="0"/>
    </w:pPr>
    <w:rPr>
      <w:rFonts w:ascii="Arial" w:hAnsi="Arial" w:cs="Arial"/>
      <w:b/>
      <w:bCs/>
      <w:kern w:val="1"/>
      <w:sz w:val="32"/>
      <w:szCs w:val="32"/>
    </w:rPr>
  </w:style>
  <w:style w:type="paragraph" w:styleId="3">
    <w:name w:val="heading 3"/>
    <w:basedOn w:val="a"/>
    <w:next w:val="a"/>
    <w:link w:val="30"/>
    <w:uiPriority w:val="9"/>
    <w:qFormat/>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mallCaps/>
      <w:spacing w:val="-2"/>
      <w:kern w:val="32"/>
      <w:sz w:val="32"/>
      <w:szCs w:val="32"/>
      <w:lang w:eastAsia="ar-SA"/>
    </w:rPr>
  </w:style>
  <w:style w:type="character" w:customStyle="1" w:styleId="30">
    <w:name w:val="Заголовок 3 Знак"/>
    <w:link w:val="3"/>
    <w:uiPriority w:val="9"/>
    <w:semiHidden/>
    <w:rPr>
      <w:rFonts w:ascii="Cambria" w:eastAsia="Times New Roman" w:hAnsi="Cambria" w:cs="Times New Roman"/>
      <w:b/>
      <w:bCs/>
      <w:smallCaps/>
      <w:spacing w:val="-2"/>
      <w:sz w:val="26"/>
      <w:szCs w:val="26"/>
      <w:lang w:eastAsia="ar-SA"/>
    </w:rPr>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Wingdings" w:hAnsi="Wingdings"/>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Wingdings" w:hAnsi="Wingdings"/>
    </w:rPr>
  </w:style>
  <w:style w:type="character" w:customStyle="1" w:styleId="WW8Num7z1">
    <w:name w:val="WW8Num7z1"/>
    <w:rPr>
      <w:rFonts w:ascii="Courier New" w:hAnsi="Courier New"/>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8z1">
    <w:name w:val="WW8Num8z1"/>
    <w:rPr>
      <w:rFonts w:ascii="Courier New" w:hAnsi="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Times New Roman" w:hAnsi="Times New Roman"/>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Times New Roman" w:hAnsi="Times New Roman"/>
    </w:rPr>
  </w:style>
  <w:style w:type="character" w:customStyle="1" w:styleId="WW8Num18z0">
    <w:name w:val="WW8Num18z0"/>
    <w:rPr>
      <w:rFonts w:ascii="Wingdings" w:hAnsi="Wingdings"/>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1">
    <w:name w:val="WW8Num25z1"/>
    <w:rPr>
      <w:rFonts w:ascii="Courier New" w:hAnsi="Courier New"/>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7z0">
    <w:name w:val="WW8Num27z0"/>
    <w:rPr>
      <w:rFonts w:ascii="Wingdings" w:hAnsi="Wingdings"/>
    </w:rPr>
  </w:style>
  <w:style w:type="character" w:customStyle="1" w:styleId="WW8Num27z1">
    <w:name w:val="WW8Num27z1"/>
    <w:rPr>
      <w:rFonts w:ascii="Courier New" w:hAnsi="Courier New"/>
    </w:rPr>
  </w:style>
  <w:style w:type="character" w:customStyle="1" w:styleId="WW8Num27z3">
    <w:name w:val="WW8Num27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7z0">
    <w:name w:val="WW8Num37z0"/>
    <w:rPr>
      <w:rFonts w:ascii="Wingdings" w:hAnsi="Wingdings"/>
    </w:rPr>
  </w:style>
  <w:style w:type="character" w:customStyle="1" w:styleId="WW8Num37z1">
    <w:name w:val="WW8Num37z1"/>
    <w:rPr>
      <w:rFonts w:ascii="Courier New" w:hAnsi="Courier New"/>
    </w:rPr>
  </w:style>
  <w:style w:type="character" w:customStyle="1" w:styleId="WW8Num37z3">
    <w:name w:val="WW8Num37z3"/>
    <w:rPr>
      <w:rFonts w:ascii="Symbol" w:hAnsi="Symbol"/>
    </w:rPr>
  </w:style>
  <w:style w:type="character" w:customStyle="1" w:styleId="WW8Num39z0">
    <w:name w:val="WW8Num39z0"/>
    <w:rPr>
      <w:rFonts w:ascii="Times New Roman" w:hAnsi="Times New Roman"/>
    </w:rPr>
  </w:style>
  <w:style w:type="character" w:customStyle="1" w:styleId="WW8Num40z0">
    <w:name w:val="WW8Num40z0"/>
    <w:rPr>
      <w:rFonts w:ascii="Wingdings" w:hAnsi="Wingdings"/>
    </w:rPr>
  </w:style>
  <w:style w:type="character" w:customStyle="1" w:styleId="WW8Num40z1">
    <w:name w:val="WW8Num40z1"/>
    <w:rPr>
      <w:rFonts w:ascii="Courier New" w:hAnsi="Courier New"/>
    </w:rPr>
  </w:style>
  <w:style w:type="character" w:customStyle="1" w:styleId="WW8Num40z3">
    <w:name w:val="WW8Num40z3"/>
    <w:rPr>
      <w:rFonts w:ascii="Symbol" w:hAnsi="Symbol"/>
    </w:rPr>
  </w:style>
  <w:style w:type="character" w:customStyle="1" w:styleId="WW8Num41z0">
    <w:name w:val="WW8Num41z0"/>
    <w:rPr>
      <w:rFonts w:ascii="Wingdings" w:hAnsi="Wingdings"/>
    </w:rPr>
  </w:style>
  <w:style w:type="character" w:customStyle="1" w:styleId="WW8Num41z1">
    <w:name w:val="WW8Num41z1"/>
    <w:rPr>
      <w:rFonts w:ascii="Courier New" w:hAnsi="Courier New"/>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Wingdings" w:hAnsi="Wingdings"/>
    </w:rPr>
  </w:style>
  <w:style w:type="character" w:customStyle="1" w:styleId="WW8Num43z1">
    <w:name w:val="WW8Num43z1"/>
    <w:rPr>
      <w:rFonts w:ascii="Courier New" w:hAnsi="Courier New"/>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Wingdings" w:hAnsi="Wingdings"/>
    </w:rPr>
  </w:style>
  <w:style w:type="character" w:customStyle="1" w:styleId="WW8Num49z1">
    <w:name w:val="WW8Num49z1"/>
    <w:rPr>
      <w:rFonts w:ascii="Courier New" w:hAnsi="Courier New"/>
    </w:rPr>
  </w:style>
  <w:style w:type="character" w:customStyle="1" w:styleId="WW8Num49z3">
    <w:name w:val="WW8Num49z3"/>
    <w:rPr>
      <w:rFonts w:ascii="Symbol" w:hAnsi="Symbol"/>
    </w:rPr>
  </w:style>
  <w:style w:type="character" w:customStyle="1" w:styleId="WW8Num50z0">
    <w:name w:val="WW8Num50z0"/>
    <w:rPr>
      <w:rFonts w:ascii="Wingdings" w:hAnsi="Wingdings"/>
    </w:rPr>
  </w:style>
  <w:style w:type="character" w:customStyle="1" w:styleId="WW8Num50z1">
    <w:name w:val="WW8Num50z1"/>
    <w:rPr>
      <w:rFonts w:ascii="Courier New" w:hAnsi="Courier New"/>
    </w:rPr>
  </w:style>
  <w:style w:type="character" w:customStyle="1" w:styleId="WW8Num50z3">
    <w:name w:val="WW8Num50z3"/>
    <w:rPr>
      <w:rFonts w:ascii="Symbol" w:hAnsi="Symbol"/>
    </w:rPr>
  </w:style>
  <w:style w:type="character" w:customStyle="1" w:styleId="WW8Num52z0">
    <w:name w:val="WW8Num52z0"/>
    <w:rPr>
      <w:rFonts w:ascii="Wingdings" w:hAnsi="Wingdings"/>
    </w:rPr>
  </w:style>
  <w:style w:type="character" w:customStyle="1" w:styleId="WW8Num52z1">
    <w:name w:val="WW8Num52z1"/>
    <w:rPr>
      <w:rFonts w:ascii="Courier New" w:hAnsi="Courier New"/>
    </w:rPr>
  </w:style>
  <w:style w:type="character" w:customStyle="1" w:styleId="WW8Num52z3">
    <w:name w:val="WW8Num52z3"/>
    <w:rPr>
      <w:rFonts w:ascii="Symbol" w:hAnsi="Symbol"/>
    </w:rPr>
  </w:style>
  <w:style w:type="character" w:customStyle="1" w:styleId="WW8NumSt44z0">
    <w:name w:val="WW8NumSt44z0"/>
    <w:rPr>
      <w:rFonts w:ascii="Arial" w:hAnsi="Arial"/>
    </w:rPr>
  </w:style>
  <w:style w:type="character" w:customStyle="1" w:styleId="11">
    <w:name w:val="Основной шрифт абзаца1"/>
  </w:style>
  <w:style w:type="character" w:styleId="a3">
    <w:name w:val="page number"/>
    <w:uiPriority w:val="99"/>
    <w:rPr>
      <w:rFonts w:cs="Times New Roman"/>
    </w:rPr>
  </w:style>
  <w:style w:type="character" w:customStyle="1" w:styleId="a4">
    <w:name w:val="Символ сноски"/>
    <w:rPr>
      <w:rFonts w:cs="Times New Roman"/>
      <w:vertAlign w:val="superscript"/>
    </w:rPr>
  </w:style>
  <w:style w:type="character" w:styleId="a5">
    <w:name w:val="Hyperlink"/>
    <w:uiPriority w:val="99"/>
    <w:rPr>
      <w:rFonts w:cs="Times New Roman"/>
      <w:color w:val="0000FF"/>
      <w:u w:val="single"/>
    </w:rPr>
  </w:style>
  <w:style w:type="paragraph" w:customStyle="1" w:styleId="a6">
    <w:name w:val="Заголовок"/>
    <w:basedOn w:val="a"/>
    <w:next w:val="a7"/>
    <w:pPr>
      <w:keepNext/>
      <w:spacing w:before="240" w:after="120"/>
    </w:pPr>
    <w:rPr>
      <w:rFonts w:ascii="Arial" w:eastAsia="MS Mincho" w:hAnsi="Arial" w:cs="Tahoma"/>
      <w:sz w:val="28"/>
      <w:szCs w:val="28"/>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smallCaps/>
      <w:spacing w:val="-2"/>
      <w:sz w:val="24"/>
      <w:szCs w:val="24"/>
      <w:lang w:eastAsia="ar-SA"/>
    </w:rPr>
  </w:style>
  <w:style w:type="paragraph" w:styleId="a9">
    <w:name w:val="List"/>
    <w:basedOn w:val="a7"/>
    <w:uiPriority w:val="99"/>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a">
    <w:name w:val="footer"/>
    <w:basedOn w:val="a"/>
    <w:link w:val="ab"/>
    <w:uiPriority w:val="99"/>
    <w:pPr>
      <w:widowControl w:val="0"/>
      <w:tabs>
        <w:tab w:val="center" w:pos="4677"/>
        <w:tab w:val="right" w:pos="9355"/>
      </w:tabs>
      <w:autoSpaceDE w:val="0"/>
    </w:pPr>
    <w:rPr>
      <w:smallCaps w:val="0"/>
      <w:spacing w:val="0"/>
      <w:sz w:val="20"/>
      <w:szCs w:val="20"/>
    </w:rPr>
  </w:style>
  <w:style w:type="character" w:customStyle="1" w:styleId="ab">
    <w:name w:val="Нижний колонтитул Знак"/>
    <w:link w:val="aa"/>
    <w:uiPriority w:val="99"/>
    <w:semiHidden/>
    <w:rPr>
      <w:smallCaps/>
      <w:spacing w:val="-2"/>
      <w:sz w:val="24"/>
      <w:szCs w:val="24"/>
      <w:lang w:eastAsia="ar-SA"/>
    </w:rPr>
  </w:style>
  <w:style w:type="paragraph" w:styleId="ac">
    <w:name w:val="footnote text"/>
    <w:basedOn w:val="a"/>
    <w:link w:val="ad"/>
    <w:uiPriority w:val="99"/>
    <w:semiHidden/>
    <w:pPr>
      <w:widowControl w:val="0"/>
      <w:autoSpaceDE w:val="0"/>
    </w:pPr>
    <w:rPr>
      <w:smallCaps w:val="0"/>
      <w:spacing w:val="0"/>
      <w:sz w:val="20"/>
      <w:szCs w:val="20"/>
    </w:rPr>
  </w:style>
  <w:style w:type="character" w:customStyle="1" w:styleId="ad">
    <w:name w:val="Текст сноски Знак"/>
    <w:link w:val="ac"/>
    <w:uiPriority w:val="99"/>
    <w:semiHidden/>
    <w:rPr>
      <w:smallCaps/>
      <w:spacing w:val="-2"/>
      <w:lang w:eastAsia="ar-SA"/>
    </w:rPr>
  </w:style>
  <w:style w:type="paragraph" w:styleId="ae">
    <w:name w:val="header"/>
    <w:basedOn w:val="a"/>
    <w:link w:val="af"/>
    <w:uiPriority w:val="99"/>
    <w:pPr>
      <w:widowControl w:val="0"/>
      <w:tabs>
        <w:tab w:val="center" w:pos="4677"/>
        <w:tab w:val="right" w:pos="9355"/>
      </w:tabs>
      <w:autoSpaceDE w:val="0"/>
    </w:pPr>
    <w:rPr>
      <w:smallCaps w:val="0"/>
      <w:spacing w:val="0"/>
      <w:sz w:val="20"/>
      <w:szCs w:val="20"/>
    </w:rPr>
  </w:style>
  <w:style w:type="character" w:customStyle="1" w:styleId="af">
    <w:name w:val="Верхний колонтитул Знак"/>
    <w:link w:val="ae"/>
    <w:uiPriority w:val="99"/>
    <w:semiHidden/>
    <w:rPr>
      <w:smallCaps/>
      <w:spacing w:val="-2"/>
      <w:sz w:val="24"/>
      <w:szCs w:val="24"/>
      <w:lang w:eastAsia="ar-SA"/>
    </w:rPr>
  </w:style>
  <w:style w:type="paragraph" w:styleId="14">
    <w:name w:val="toc 1"/>
    <w:basedOn w:val="a"/>
    <w:next w:val="a"/>
    <w:uiPriority w:val="39"/>
    <w:semiHidden/>
    <w:pPr>
      <w:spacing w:before="120" w:after="120"/>
    </w:pPr>
    <w:rPr>
      <w:b/>
      <w:bCs/>
      <w:caps/>
      <w:sz w:val="20"/>
      <w:szCs w:val="20"/>
    </w:rPr>
  </w:style>
  <w:style w:type="paragraph" w:styleId="2">
    <w:name w:val="toc 2"/>
    <w:basedOn w:val="a"/>
    <w:next w:val="a"/>
    <w:uiPriority w:val="39"/>
    <w:semiHidden/>
    <w:pPr>
      <w:ind w:left="240"/>
    </w:pPr>
    <w:rPr>
      <w:sz w:val="20"/>
      <w:szCs w:val="20"/>
    </w:rPr>
  </w:style>
  <w:style w:type="paragraph" w:styleId="31">
    <w:name w:val="toc 3"/>
    <w:basedOn w:val="a"/>
    <w:next w:val="a"/>
    <w:uiPriority w:val="39"/>
    <w:semiHidden/>
    <w:pPr>
      <w:tabs>
        <w:tab w:val="right" w:leader="dot" w:pos="10197"/>
      </w:tabs>
      <w:spacing w:line="360" w:lineRule="auto"/>
      <w:ind w:left="480"/>
    </w:pPr>
    <w:rPr>
      <w:b/>
      <w:iCs/>
      <w:smallCaps w:val="0"/>
      <w:sz w:val="20"/>
      <w:szCs w:val="20"/>
    </w:rPr>
  </w:style>
  <w:style w:type="paragraph" w:styleId="4">
    <w:name w:val="toc 4"/>
    <w:basedOn w:val="a"/>
    <w:next w:val="a"/>
    <w:uiPriority w:val="39"/>
    <w:semiHidden/>
    <w:pPr>
      <w:ind w:left="720"/>
    </w:pPr>
    <w:rPr>
      <w:smallCaps w:val="0"/>
      <w:sz w:val="18"/>
      <w:szCs w:val="18"/>
    </w:rPr>
  </w:style>
  <w:style w:type="paragraph" w:styleId="5">
    <w:name w:val="toc 5"/>
    <w:basedOn w:val="a"/>
    <w:next w:val="a"/>
    <w:uiPriority w:val="39"/>
    <w:semiHidden/>
    <w:pPr>
      <w:ind w:left="960"/>
    </w:pPr>
    <w:rPr>
      <w:smallCaps w:val="0"/>
      <w:sz w:val="18"/>
      <w:szCs w:val="18"/>
    </w:rPr>
  </w:style>
  <w:style w:type="paragraph" w:styleId="6">
    <w:name w:val="toc 6"/>
    <w:basedOn w:val="a"/>
    <w:next w:val="a"/>
    <w:uiPriority w:val="39"/>
    <w:semiHidden/>
    <w:pPr>
      <w:ind w:left="1200"/>
    </w:pPr>
    <w:rPr>
      <w:smallCaps w:val="0"/>
      <w:sz w:val="18"/>
      <w:szCs w:val="18"/>
    </w:rPr>
  </w:style>
  <w:style w:type="paragraph" w:styleId="7">
    <w:name w:val="toc 7"/>
    <w:basedOn w:val="a"/>
    <w:next w:val="a"/>
    <w:uiPriority w:val="39"/>
    <w:semiHidden/>
    <w:pPr>
      <w:ind w:left="1440"/>
    </w:pPr>
    <w:rPr>
      <w:smallCaps w:val="0"/>
      <w:sz w:val="18"/>
      <w:szCs w:val="18"/>
    </w:rPr>
  </w:style>
  <w:style w:type="paragraph" w:styleId="8">
    <w:name w:val="toc 8"/>
    <w:basedOn w:val="a"/>
    <w:next w:val="a"/>
    <w:uiPriority w:val="39"/>
    <w:semiHidden/>
    <w:pPr>
      <w:ind w:left="1680"/>
    </w:pPr>
    <w:rPr>
      <w:smallCaps w:val="0"/>
      <w:sz w:val="18"/>
      <w:szCs w:val="18"/>
    </w:rPr>
  </w:style>
  <w:style w:type="paragraph" w:styleId="9">
    <w:name w:val="toc 9"/>
    <w:basedOn w:val="a"/>
    <w:next w:val="a"/>
    <w:uiPriority w:val="39"/>
    <w:semiHidden/>
    <w:pPr>
      <w:ind w:left="1920"/>
    </w:pPr>
    <w:rPr>
      <w:smallCaps w:val="0"/>
      <w:sz w:val="18"/>
      <w:szCs w:val="18"/>
    </w:rPr>
  </w:style>
  <w:style w:type="paragraph" w:customStyle="1" w:styleId="100">
    <w:name w:val="Оглавление 10"/>
    <w:basedOn w:val="13"/>
    <w:pPr>
      <w:tabs>
        <w:tab w:val="right" w:leader="dot" w:pos="9637"/>
      </w:tabs>
      <w:ind w:left="2547"/>
    </w:p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customStyle="1" w:styleId="af2">
    <w:name w:val="Содержимое врезки"/>
    <w:basedOn w:val="a7"/>
  </w:style>
  <w:style w:type="table" w:styleId="15">
    <w:name w:val="Table Grid 1"/>
    <w:basedOn w:val="a1"/>
    <w:uiPriority w:val="99"/>
    <w:rsid w:val="004B0E7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16092</Words>
  <Characters>91728</Characters>
  <Application>Microsoft Office Word</Application>
  <DocSecurity>0</DocSecurity>
  <Lines>764</Lines>
  <Paragraphs>215</Paragraphs>
  <ScaleCrop>false</ScaleCrop>
  <HeadingPairs>
    <vt:vector size="4" baseType="variant">
      <vt:variant>
        <vt:lpstr>Название</vt:lpstr>
      </vt:variant>
      <vt:variant>
        <vt:i4>1</vt:i4>
      </vt:variant>
      <vt:variant>
        <vt:lpstr>Заголовки</vt:lpstr>
      </vt:variant>
      <vt:variant>
        <vt:i4>25</vt:i4>
      </vt:variant>
    </vt:vector>
  </HeadingPairs>
  <TitlesOfParts>
    <vt:vector size="26" baseType="lpstr">
      <vt:lpstr>ВОПРОСЫ К ЭКЗАМЕНУ</vt:lpstr>
      <vt:lpstr>        </vt:lpstr>
      <vt:lpstr>        2. Особенности информационных систем, их характеристики и место в ряду интеллект</vt:lpstr>
      <vt:lpstr>        </vt:lpstr>
      <vt:lpstr>        3. Особенности технологии работы систем поддержки принятия решений (их компонент</vt:lpstr>
      <vt:lpstr>        4. Понятие витрин данных</vt:lpstr>
      <vt:lpstr>        </vt:lpstr>
      <vt:lpstr>        5. Представление и основные характеристики OLAP-технологии, понятие многомерного</vt:lpstr>
      <vt:lpstr>        </vt:lpstr>
      <vt:lpstr>        6. Классификация ИИС. ИИС как совокупность нескольких технологий</vt:lpstr>
      <vt:lpstr>        </vt:lpstr>
      <vt:lpstr>        7. Признаки и отличительные черты ИИС</vt:lpstr>
      <vt:lpstr>        </vt:lpstr>
      <vt:lpstr>        8. Классификация ИИС</vt:lpstr>
      <vt:lpstr>        9. Методология разработки и реализации управленческого решения</vt:lpstr>
      <vt:lpstr>        </vt:lpstr>
      <vt:lpstr>        10. Информационные ресурсы при разработке экономических решений</vt:lpstr>
      <vt:lpstr>        11. Факторы и виды проблемной ситуации</vt:lpstr>
      <vt:lpstr>        12. Стадии понимания сущности проблемной ситуации и принятия решения о способах </vt:lpstr>
      <vt:lpstr>        13. Проблемные ситуации в экономических структурах и отражающие их технико-эконо</vt:lpstr>
      <vt:lpstr>        15. Граф концептуальной модели проблемной ситуации и его толкование</vt:lpstr>
      <vt:lpstr>        16. Особенности проектирования интеллектуальной экономической информационной сис</vt:lpstr>
      <vt:lpstr>        17. Основные компоненты и существенные черты ИИС</vt:lpstr>
      <vt:lpstr>        18. Схема ИИС</vt:lpstr>
      <vt:lpstr>        19. Характеристика базы знаний и особенности её конструирования. Компоненты баз </vt:lpstr>
      <vt:lpstr>        22. Характеристики базы знаний и машины вывода ЭС</vt:lpstr>
    </vt:vector>
  </TitlesOfParts>
  <Company/>
  <LinksUpToDate>false</LinksUpToDate>
  <CharactersWithSpaces>107605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 ЭКЗАМЕНУ</dc:title>
  <dc:subject/>
  <dc:creator>OVI</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2014-03-02T21:35:00Z</dcterms:created>
  <dcterms:modified xsi:type="dcterms:W3CDTF">2014-03-02T21:35:00Z</dcterms:modified>
</cp:coreProperties>
</file>